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361" w:rsidRDefault="00F16361">
      <w:pPr>
        <w:spacing w:line="200" w:lineRule="exact"/>
      </w:pPr>
      <w:bookmarkStart w:id="0" w:name="_GoBack"/>
      <w:bookmarkEnd w:id="0"/>
    </w:p>
    <w:p w:rsidR="00F16361" w:rsidRDefault="00F16361">
      <w:pPr>
        <w:spacing w:before="17" w:line="260" w:lineRule="exact"/>
        <w:rPr>
          <w:sz w:val="26"/>
          <w:szCs w:val="26"/>
        </w:rPr>
      </w:pPr>
    </w:p>
    <w:p w:rsidR="00F16361" w:rsidRDefault="0047509A">
      <w:pPr>
        <w:spacing w:before="19"/>
        <w:ind w:left="4040" w:right="4062"/>
        <w:jc w:val="center"/>
        <w:rPr>
          <w:sz w:val="32"/>
          <w:szCs w:val="32"/>
        </w:rPr>
      </w:pPr>
      <w:r>
        <w:rPr>
          <w:b/>
          <w:sz w:val="32"/>
          <w:szCs w:val="32"/>
        </w:rPr>
        <w:t>Preface</w:t>
      </w:r>
    </w:p>
    <w:p w:rsidR="00F16361" w:rsidRDefault="00F16361">
      <w:pPr>
        <w:spacing w:line="140" w:lineRule="exact"/>
        <w:rPr>
          <w:sz w:val="15"/>
          <w:szCs w:val="15"/>
        </w:rPr>
      </w:pPr>
    </w:p>
    <w:p w:rsidR="00F16361" w:rsidRDefault="00F16361">
      <w:pPr>
        <w:spacing w:line="200" w:lineRule="exact"/>
      </w:pPr>
    </w:p>
    <w:p w:rsidR="00F16361" w:rsidRDefault="00F16361">
      <w:pPr>
        <w:spacing w:line="200" w:lineRule="exact"/>
      </w:pPr>
    </w:p>
    <w:p w:rsidR="00F16361" w:rsidRDefault="0047509A">
      <w:pPr>
        <w:ind w:left="100" w:right="78" w:firstLine="720"/>
        <w:jc w:val="both"/>
        <w:rPr>
          <w:sz w:val="24"/>
          <w:szCs w:val="24"/>
        </w:rPr>
      </w:pPr>
      <w:r>
        <w:rPr>
          <w:sz w:val="24"/>
          <w:szCs w:val="24"/>
        </w:rPr>
        <w:t>These</w:t>
      </w:r>
      <w:r w:rsidR="00B16B3C">
        <w:rPr>
          <w:sz w:val="24"/>
          <w:szCs w:val="24"/>
        </w:rPr>
        <w:t xml:space="preserve"> </w:t>
      </w:r>
      <w:r>
        <w:rPr>
          <w:sz w:val="24"/>
          <w:szCs w:val="24"/>
        </w:rPr>
        <w:t>Bidding</w:t>
      </w:r>
      <w:r w:rsidR="00B16B3C">
        <w:rPr>
          <w:sz w:val="24"/>
          <w:szCs w:val="24"/>
        </w:rPr>
        <w:t xml:space="preserve"> </w:t>
      </w:r>
      <w:r>
        <w:rPr>
          <w:sz w:val="24"/>
          <w:szCs w:val="24"/>
        </w:rPr>
        <w:t>Docu</w:t>
      </w:r>
      <w:r>
        <w:rPr>
          <w:spacing w:val="-2"/>
          <w:sz w:val="24"/>
          <w:szCs w:val="24"/>
        </w:rPr>
        <w:t>m</w:t>
      </w:r>
      <w:r>
        <w:rPr>
          <w:spacing w:val="2"/>
          <w:sz w:val="24"/>
          <w:szCs w:val="24"/>
        </w:rPr>
        <w:t>e</w:t>
      </w:r>
      <w:r>
        <w:rPr>
          <w:sz w:val="24"/>
          <w:szCs w:val="24"/>
        </w:rPr>
        <w:t>nts</w:t>
      </w:r>
      <w:r w:rsidR="00B16B3C">
        <w:rPr>
          <w:sz w:val="24"/>
          <w:szCs w:val="24"/>
        </w:rPr>
        <w:t xml:space="preserve"> </w:t>
      </w:r>
      <w:r>
        <w:rPr>
          <w:sz w:val="24"/>
          <w:szCs w:val="24"/>
        </w:rPr>
        <w:t>have</w:t>
      </w:r>
      <w:r w:rsidR="00B16B3C">
        <w:rPr>
          <w:sz w:val="24"/>
          <w:szCs w:val="24"/>
        </w:rPr>
        <w:t xml:space="preserve"> </w:t>
      </w:r>
      <w:r>
        <w:rPr>
          <w:sz w:val="24"/>
          <w:szCs w:val="24"/>
        </w:rPr>
        <w:t>been</w:t>
      </w:r>
      <w:r w:rsidR="00B16B3C">
        <w:rPr>
          <w:sz w:val="24"/>
          <w:szCs w:val="24"/>
        </w:rPr>
        <w:t xml:space="preserve"> </w:t>
      </w:r>
      <w:r>
        <w:rPr>
          <w:sz w:val="24"/>
          <w:szCs w:val="24"/>
        </w:rPr>
        <w:t>pre</w:t>
      </w:r>
      <w:r>
        <w:rPr>
          <w:spacing w:val="-1"/>
          <w:sz w:val="24"/>
          <w:szCs w:val="24"/>
        </w:rPr>
        <w:t>p</w:t>
      </w:r>
      <w:r>
        <w:rPr>
          <w:sz w:val="24"/>
          <w:szCs w:val="24"/>
        </w:rPr>
        <w:t>ared</w:t>
      </w:r>
      <w:r w:rsidR="00B16B3C">
        <w:rPr>
          <w:sz w:val="24"/>
          <w:szCs w:val="24"/>
        </w:rPr>
        <w:t xml:space="preserve"> </w:t>
      </w:r>
      <w:r>
        <w:rPr>
          <w:sz w:val="24"/>
          <w:szCs w:val="24"/>
        </w:rPr>
        <w:t>for</w:t>
      </w:r>
      <w:r w:rsidR="00B16B3C">
        <w:rPr>
          <w:sz w:val="24"/>
          <w:szCs w:val="24"/>
        </w:rPr>
        <w:t xml:space="preserve"> </w:t>
      </w:r>
      <w:r>
        <w:rPr>
          <w:sz w:val="24"/>
          <w:szCs w:val="24"/>
        </w:rPr>
        <w:t>use</w:t>
      </w:r>
      <w:r w:rsidR="00B16B3C">
        <w:rPr>
          <w:sz w:val="24"/>
          <w:szCs w:val="24"/>
        </w:rPr>
        <w:t xml:space="preserve"> </w:t>
      </w:r>
      <w:r>
        <w:rPr>
          <w:sz w:val="24"/>
          <w:szCs w:val="24"/>
        </w:rPr>
        <w:t>by</w:t>
      </w:r>
      <w:r w:rsidR="006A1FDD">
        <w:rPr>
          <w:sz w:val="24"/>
          <w:szCs w:val="24"/>
        </w:rPr>
        <w:t xml:space="preserve"> </w:t>
      </w:r>
      <w:r>
        <w:rPr>
          <w:sz w:val="24"/>
          <w:szCs w:val="24"/>
        </w:rPr>
        <w:t>Procuring</w:t>
      </w:r>
      <w:r w:rsidR="006A1FDD">
        <w:rPr>
          <w:sz w:val="24"/>
          <w:szCs w:val="24"/>
        </w:rPr>
        <w:t xml:space="preserve"> </w:t>
      </w:r>
      <w:r>
        <w:rPr>
          <w:sz w:val="24"/>
          <w:szCs w:val="24"/>
        </w:rPr>
        <w:t>agencies</w:t>
      </w:r>
      <w:r w:rsidR="006A1FDD">
        <w:rPr>
          <w:sz w:val="24"/>
          <w:szCs w:val="24"/>
        </w:rPr>
        <w:t xml:space="preserve"> </w:t>
      </w:r>
      <w:r>
        <w:rPr>
          <w:sz w:val="24"/>
          <w:szCs w:val="24"/>
        </w:rPr>
        <w:t>and their</w:t>
      </w:r>
      <w:r w:rsidR="006A1FDD">
        <w:rPr>
          <w:sz w:val="24"/>
          <w:szCs w:val="24"/>
        </w:rPr>
        <w:t xml:space="preserve"> </w:t>
      </w:r>
      <w:r>
        <w:rPr>
          <w:sz w:val="24"/>
          <w:szCs w:val="24"/>
        </w:rPr>
        <w:t>i</w:t>
      </w:r>
      <w:r>
        <w:rPr>
          <w:spacing w:val="-2"/>
          <w:sz w:val="24"/>
          <w:szCs w:val="24"/>
        </w:rPr>
        <w:t>m</w:t>
      </w:r>
      <w:r>
        <w:rPr>
          <w:sz w:val="24"/>
          <w:szCs w:val="24"/>
        </w:rPr>
        <w:t>ple</w:t>
      </w:r>
      <w:r>
        <w:rPr>
          <w:spacing w:val="-2"/>
          <w:sz w:val="24"/>
          <w:szCs w:val="24"/>
        </w:rPr>
        <w:t>m</w:t>
      </w:r>
      <w:r>
        <w:rPr>
          <w:sz w:val="24"/>
          <w:szCs w:val="24"/>
        </w:rPr>
        <w:t>enting</w:t>
      </w:r>
      <w:r w:rsidR="006A1FDD">
        <w:rPr>
          <w:sz w:val="24"/>
          <w:szCs w:val="24"/>
        </w:rPr>
        <w:t xml:space="preserve"> </w:t>
      </w:r>
      <w:r>
        <w:rPr>
          <w:sz w:val="24"/>
          <w:szCs w:val="24"/>
        </w:rPr>
        <w:t>agencies</w:t>
      </w:r>
      <w:r w:rsidR="006A1FDD">
        <w:rPr>
          <w:sz w:val="24"/>
          <w:szCs w:val="24"/>
        </w:rPr>
        <w:t xml:space="preserve"> </w:t>
      </w:r>
      <w:r>
        <w:rPr>
          <w:sz w:val="24"/>
          <w:szCs w:val="24"/>
        </w:rPr>
        <w:t>in</w:t>
      </w:r>
      <w:r w:rsidR="006A1FDD">
        <w:rPr>
          <w:sz w:val="24"/>
          <w:szCs w:val="24"/>
        </w:rPr>
        <w:t xml:space="preserve"> </w:t>
      </w:r>
      <w:r>
        <w:rPr>
          <w:sz w:val="24"/>
          <w:szCs w:val="24"/>
        </w:rPr>
        <w:t>t</w:t>
      </w:r>
      <w:r>
        <w:rPr>
          <w:spacing w:val="-1"/>
          <w:sz w:val="24"/>
          <w:szCs w:val="24"/>
        </w:rPr>
        <w:t>h</w:t>
      </w:r>
      <w:r>
        <w:rPr>
          <w:sz w:val="24"/>
          <w:szCs w:val="24"/>
        </w:rPr>
        <w:t>e</w:t>
      </w:r>
      <w:r w:rsidR="006A1FDD">
        <w:rPr>
          <w:sz w:val="24"/>
          <w:szCs w:val="24"/>
        </w:rPr>
        <w:t xml:space="preserve"> </w:t>
      </w:r>
      <w:r>
        <w:rPr>
          <w:sz w:val="24"/>
          <w:szCs w:val="24"/>
        </w:rPr>
        <w:t>pro</w:t>
      </w:r>
      <w:r>
        <w:rPr>
          <w:spacing w:val="-1"/>
          <w:sz w:val="24"/>
          <w:szCs w:val="24"/>
        </w:rPr>
        <w:t>c</w:t>
      </w:r>
      <w:r>
        <w:rPr>
          <w:sz w:val="24"/>
          <w:szCs w:val="24"/>
        </w:rPr>
        <w:t>urement of goods through National C</w:t>
      </w:r>
      <w:r>
        <w:rPr>
          <w:spacing w:val="-1"/>
          <w:sz w:val="24"/>
          <w:szCs w:val="24"/>
        </w:rPr>
        <w:t>o</w:t>
      </w:r>
      <w:r>
        <w:rPr>
          <w:sz w:val="24"/>
          <w:szCs w:val="24"/>
        </w:rPr>
        <w:t>mpetiti</w:t>
      </w:r>
      <w:r>
        <w:rPr>
          <w:spacing w:val="-1"/>
          <w:sz w:val="24"/>
          <w:szCs w:val="24"/>
        </w:rPr>
        <w:t>v</w:t>
      </w:r>
      <w:r>
        <w:rPr>
          <w:sz w:val="24"/>
          <w:szCs w:val="24"/>
        </w:rPr>
        <w:t>e Bidding (NCB).</w:t>
      </w:r>
    </w:p>
    <w:p w:rsidR="00F16361" w:rsidRDefault="00F16361">
      <w:pPr>
        <w:spacing w:before="16" w:line="260" w:lineRule="exact"/>
        <w:rPr>
          <w:sz w:val="26"/>
          <w:szCs w:val="26"/>
        </w:rPr>
      </w:pPr>
    </w:p>
    <w:p w:rsidR="00F16361" w:rsidRDefault="0047509A">
      <w:pPr>
        <w:ind w:left="100" w:right="77" w:firstLine="720"/>
        <w:jc w:val="both"/>
        <w:rPr>
          <w:sz w:val="24"/>
          <w:szCs w:val="24"/>
        </w:rPr>
      </w:pPr>
      <w:r>
        <w:rPr>
          <w:sz w:val="24"/>
          <w:szCs w:val="24"/>
        </w:rPr>
        <w:t xml:space="preserve">In order to </w:t>
      </w:r>
      <w:r>
        <w:rPr>
          <w:spacing w:val="-1"/>
          <w:sz w:val="24"/>
          <w:szCs w:val="24"/>
        </w:rPr>
        <w:t>s</w:t>
      </w:r>
      <w:r>
        <w:rPr>
          <w:spacing w:val="1"/>
          <w:sz w:val="24"/>
          <w:szCs w:val="24"/>
        </w:rPr>
        <w:t>i</w:t>
      </w:r>
      <w:r>
        <w:rPr>
          <w:spacing w:val="-2"/>
          <w:sz w:val="24"/>
          <w:szCs w:val="24"/>
        </w:rPr>
        <w:t>m</w:t>
      </w:r>
      <w:r>
        <w:rPr>
          <w:sz w:val="24"/>
          <w:szCs w:val="24"/>
        </w:rPr>
        <w:t>plify the preparation of bidding docu</w:t>
      </w:r>
      <w:r>
        <w:rPr>
          <w:spacing w:val="-2"/>
          <w:sz w:val="24"/>
          <w:szCs w:val="24"/>
        </w:rPr>
        <w:t>m</w:t>
      </w:r>
      <w:r>
        <w:rPr>
          <w:sz w:val="24"/>
          <w:szCs w:val="24"/>
        </w:rPr>
        <w:t>ents for each proc</w:t>
      </w:r>
      <w:r>
        <w:rPr>
          <w:spacing w:val="-1"/>
          <w:sz w:val="24"/>
          <w:szCs w:val="24"/>
        </w:rPr>
        <w:t>u</w:t>
      </w:r>
      <w:r>
        <w:rPr>
          <w:sz w:val="24"/>
          <w:szCs w:val="24"/>
        </w:rPr>
        <w:t>re</w:t>
      </w:r>
      <w:r>
        <w:rPr>
          <w:spacing w:val="-2"/>
          <w:sz w:val="24"/>
          <w:szCs w:val="24"/>
        </w:rPr>
        <w:t>m</w:t>
      </w:r>
      <w:r>
        <w:rPr>
          <w:sz w:val="24"/>
          <w:szCs w:val="24"/>
        </w:rPr>
        <w:t>ent, the Bidding Docu</w:t>
      </w:r>
      <w:r>
        <w:rPr>
          <w:spacing w:val="-2"/>
          <w:sz w:val="24"/>
          <w:szCs w:val="24"/>
        </w:rPr>
        <w:t>m</w:t>
      </w:r>
      <w:r>
        <w:rPr>
          <w:sz w:val="24"/>
          <w:szCs w:val="24"/>
        </w:rPr>
        <w:t>ents are grouped in two parts bas</w:t>
      </w:r>
      <w:r>
        <w:rPr>
          <w:spacing w:val="-1"/>
          <w:sz w:val="24"/>
          <w:szCs w:val="24"/>
        </w:rPr>
        <w:t>e</w:t>
      </w:r>
      <w:r>
        <w:rPr>
          <w:sz w:val="24"/>
          <w:szCs w:val="24"/>
        </w:rPr>
        <w:t>d on provisions which are fixed and that which  are  specific  for  each  procure</w:t>
      </w:r>
      <w:r>
        <w:rPr>
          <w:spacing w:val="-2"/>
          <w:sz w:val="24"/>
          <w:szCs w:val="24"/>
        </w:rPr>
        <w:t>m</w:t>
      </w:r>
      <w:r w:rsidR="006A1FDD">
        <w:rPr>
          <w:sz w:val="24"/>
          <w:szCs w:val="24"/>
        </w:rPr>
        <w:t>ent.   Provisions</w:t>
      </w:r>
      <w:r>
        <w:rPr>
          <w:sz w:val="24"/>
          <w:szCs w:val="24"/>
        </w:rPr>
        <w:t xml:space="preserve"> </w:t>
      </w:r>
      <w:r w:rsidR="00A602C5">
        <w:rPr>
          <w:sz w:val="24"/>
          <w:szCs w:val="24"/>
        </w:rPr>
        <w:t>which are</w:t>
      </w:r>
      <w:r w:rsidR="007317B1">
        <w:rPr>
          <w:sz w:val="24"/>
          <w:szCs w:val="24"/>
        </w:rPr>
        <w:t xml:space="preserve"> intended </w:t>
      </w:r>
      <w:r w:rsidR="00230D2C">
        <w:rPr>
          <w:sz w:val="24"/>
          <w:szCs w:val="24"/>
        </w:rPr>
        <w:t xml:space="preserve">to </w:t>
      </w:r>
      <w:proofErr w:type="gramStart"/>
      <w:r w:rsidR="00230D2C">
        <w:rPr>
          <w:sz w:val="24"/>
          <w:szCs w:val="24"/>
        </w:rPr>
        <w:t>be</w:t>
      </w:r>
      <w:r>
        <w:rPr>
          <w:sz w:val="24"/>
          <w:szCs w:val="24"/>
        </w:rPr>
        <w:t xml:space="preserve">  used</w:t>
      </w:r>
      <w:proofErr w:type="gramEnd"/>
      <w:r>
        <w:rPr>
          <w:sz w:val="24"/>
          <w:szCs w:val="24"/>
        </w:rPr>
        <w:t xml:space="preserve"> unchanged are in Part one, which includes Secti</w:t>
      </w:r>
      <w:r>
        <w:rPr>
          <w:spacing w:val="-3"/>
          <w:sz w:val="24"/>
          <w:szCs w:val="24"/>
        </w:rPr>
        <w:t>o</w:t>
      </w:r>
      <w:r>
        <w:rPr>
          <w:sz w:val="24"/>
          <w:szCs w:val="24"/>
        </w:rPr>
        <w:t>n I, Instructions to Bidders, and Section II, General</w:t>
      </w:r>
      <w:r w:rsidR="00024B43">
        <w:rPr>
          <w:sz w:val="24"/>
          <w:szCs w:val="24"/>
        </w:rPr>
        <w:t xml:space="preserve"> </w:t>
      </w:r>
      <w:r>
        <w:rPr>
          <w:sz w:val="24"/>
          <w:szCs w:val="24"/>
        </w:rPr>
        <w:t>Conditions</w:t>
      </w:r>
      <w:r w:rsidR="00024B43">
        <w:rPr>
          <w:sz w:val="24"/>
          <w:szCs w:val="24"/>
        </w:rPr>
        <w:t xml:space="preserve"> </w:t>
      </w:r>
      <w:r>
        <w:rPr>
          <w:sz w:val="24"/>
          <w:szCs w:val="24"/>
        </w:rPr>
        <w:t>of</w:t>
      </w:r>
      <w:r w:rsidR="00024B43">
        <w:rPr>
          <w:sz w:val="24"/>
          <w:szCs w:val="24"/>
        </w:rPr>
        <w:t xml:space="preserve"> </w:t>
      </w:r>
      <w:r>
        <w:rPr>
          <w:sz w:val="24"/>
          <w:szCs w:val="24"/>
        </w:rPr>
        <w:t>Contract.   Data</w:t>
      </w:r>
      <w:r w:rsidR="00024B43">
        <w:rPr>
          <w:sz w:val="24"/>
          <w:szCs w:val="24"/>
        </w:rPr>
        <w:t xml:space="preserve"> </w:t>
      </w:r>
      <w:r>
        <w:rPr>
          <w:sz w:val="24"/>
          <w:szCs w:val="24"/>
        </w:rPr>
        <w:t>and</w:t>
      </w:r>
      <w:r w:rsidR="00024B43">
        <w:rPr>
          <w:sz w:val="24"/>
          <w:szCs w:val="24"/>
        </w:rPr>
        <w:t xml:space="preserve"> </w:t>
      </w:r>
      <w:r>
        <w:rPr>
          <w:sz w:val="24"/>
          <w:szCs w:val="24"/>
        </w:rPr>
        <w:t>provisions</w:t>
      </w:r>
      <w:r w:rsidR="00024B43">
        <w:rPr>
          <w:sz w:val="24"/>
          <w:szCs w:val="24"/>
        </w:rPr>
        <w:t xml:space="preserve"> </w:t>
      </w:r>
      <w:r>
        <w:rPr>
          <w:sz w:val="24"/>
          <w:szCs w:val="24"/>
        </w:rPr>
        <w:t>specific</w:t>
      </w:r>
      <w:r w:rsidR="00024B43">
        <w:rPr>
          <w:sz w:val="24"/>
          <w:szCs w:val="24"/>
        </w:rPr>
        <w:t xml:space="preserve"> </w:t>
      </w:r>
      <w:r>
        <w:rPr>
          <w:sz w:val="24"/>
          <w:szCs w:val="24"/>
        </w:rPr>
        <w:t>to</w:t>
      </w:r>
      <w:r w:rsidR="00024B43">
        <w:rPr>
          <w:sz w:val="24"/>
          <w:szCs w:val="24"/>
        </w:rPr>
        <w:t xml:space="preserve"> </w:t>
      </w:r>
      <w:r>
        <w:rPr>
          <w:sz w:val="24"/>
          <w:szCs w:val="24"/>
        </w:rPr>
        <w:t>each</w:t>
      </w:r>
      <w:r w:rsidR="00024B43">
        <w:rPr>
          <w:sz w:val="24"/>
          <w:szCs w:val="24"/>
        </w:rPr>
        <w:t xml:space="preserve"> </w:t>
      </w:r>
      <w:r>
        <w:rPr>
          <w:sz w:val="24"/>
          <w:szCs w:val="24"/>
        </w:rPr>
        <w:t>procure</w:t>
      </w:r>
      <w:r>
        <w:rPr>
          <w:spacing w:val="-2"/>
          <w:sz w:val="24"/>
          <w:szCs w:val="24"/>
        </w:rPr>
        <w:t>m</w:t>
      </w:r>
      <w:r>
        <w:rPr>
          <w:sz w:val="24"/>
          <w:szCs w:val="24"/>
        </w:rPr>
        <w:t>ent</w:t>
      </w:r>
      <w:r w:rsidR="00024B43">
        <w:rPr>
          <w:sz w:val="24"/>
          <w:szCs w:val="24"/>
        </w:rPr>
        <w:t xml:space="preserve"> </w:t>
      </w:r>
      <w:r>
        <w:rPr>
          <w:sz w:val="24"/>
          <w:szCs w:val="24"/>
        </w:rPr>
        <w:t>and contr</w:t>
      </w:r>
      <w:r>
        <w:rPr>
          <w:spacing w:val="-1"/>
          <w:sz w:val="24"/>
          <w:szCs w:val="24"/>
        </w:rPr>
        <w:t>a</w:t>
      </w:r>
      <w:r>
        <w:rPr>
          <w:sz w:val="24"/>
          <w:szCs w:val="24"/>
        </w:rPr>
        <w:t>ct</w:t>
      </w:r>
      <w:r w:rsidR="00024B43">
        <w:rPr>
          <w:sz w:val="24"/>
          <w:szCs w:val="24"/>
        </w:rPr>
        <w:t xml:space="preserve"> </w:t>
      </w:r>
      <w:r>
        <w:rPr>
          <w:sz w:val="24"/>
          <w:szCs w:val="24"/>
        </w:rPr>
        <w:t>a</w:t>
      </w:r>
      <w:r>
        <w:rPr>
          <w:spacing w:val="-1"/>
          <w:sz w:val="24"/>
          <w:szCs w:val="24"/>
        </w:rPr>
        <w:t>r</w:t>
      </w:r>
      <w:r>
        <w:rPr>
          <w:sz w:val="24"/>
          <w:szCs w:val="24"/>
        </w:rPr>
        <w:t>e included</w:t>
      </w:r>
      <w:r w:rsidR="00AE0E01">
        <w:rPr>
          <w:sz w:val="24"/>
          <w:szCs w:val="24"/>
        </w:rPr>
        <w:t xml:space="preserve"> </w:t>
      </w:r>
      <w:r>
        <w:rPr>
          <w:sz w:val="24"/>
          <w:szCs w:val="24"/>
        </w:rPr>
        <w:t>in Part</w:t>
      </w:r>
      <w:r w:rsidR="00AE0E01">
        <w:rPr>
          <w:sz w:val="24"/>
          <w:szCs w:val="24"/>
        </w:rPr>
        <w:t xml:space="preserve"> </w:t>
      </w:r>
      <w:r>
        <w:rPr>
          <w:sz w:val="24"/>
          <w:szCs w:val="24"/>
        </w:rPr>
        <w:t>Two</w:t>
      </w:r>
      <w:r w:rsidR="00AE0E01">
        <w:rPr>
          <w:sz w:val="24"/>
          <w:szCs w:val="24"/>
        </w:rPr>
        <w:t xml:space="preserve"> </w:t>
      </w:r>
      <w:r>
        <w:rPr>
          <w:sz w:val="24"/>
          <w:szCs w:val="24"/>
        </w:rPr>
        <w:t>which</w:t>
      </w:r>
      <w:r w:rsidR="00AE0E01">
        <w:rPr>
          <w:sz w:val="24"/>
          <w:szCs w:val="24"/>
        </w:rPr>
        <w:t xml:space="preserve"> </w:t>
      </w:r>
      <w:r>
        <w:rPr>
          <w:sz w:val="24"/>
          <w:szCs w:val="24"/>
        </w:rPr>
        <w:t>incl</w:t>
      </w:r>
      <w:r>
        <w:rPr>
          <w:spacing w:val="-1"/>
          <w:sz w:val="24"/>
          <w:szCs w:val="24"/>
        </w:rPr>
        <w:t>u</w:t>
      </w:r>
      <w:r>
        <w:rPr>
          <w:sz w:val="24"/>
          <w:szCs w:val="24"/>
        </w:rPr>
        <w:t>des</w:t>
      </w:r>
      <w:r w:rsidR="00AE0E01">
        <w:rPr>
          <w:sz w:val="24"/>
          <w:szCs w:val="24"/>
        </w:rPr>
        <w:t xml:space="preserve"> Section</w:t>
      </w:r>
      <w:r w:rsidR="009C04F9">
        <w:rPr>
          <w:sz w:val="24"/>
          <w:szCs w:val="24"/>
        </w:rPr>
        <w:t xml:space="preserve"> </w:t>
      </w:r>
      <w:r>
        <w:rPr>
          <w:sz w:val="24"/>
          <w:szCs w:val="24"/>
        </w:rPr>
        <w:t>II,</w:t>
      </w:r>
      <w:r w:rsidR="00AE0E01">
        <w:rPr>
          <w:sz w:val="24"/>
          <w:szCs w:val="24"/>
        </w:rPr>
        <w:t xml:space="preserve"> </w:t>
      </w:r>
      <w:r>
        <w:rPr>
          <w:sz w:val="24"/>
          <w:szCs w:val="24"/>
        </w:rPr>
        <w:t>Bid</w:t>
      </w:r>
      <w:r w:rsidR="00AE0E01">
        <w:rPr>
          <w:sz w:val="24"/>
          <w:szCs w:val="24"/>
        </w:rPr>
        <w:t xml:space="preserve"> </w:t>
      </w:r>
      <w:r>
        <w:rPr>
          <w:sz w:val="24"/>
          <w:szCs w:val="24"/>
        </w:rPr>
        <w:t>Data</w:t>
      </w:r>
      <w:r w:rsidR="00AE0E01">
        <w:rPr>
          <w:sz w:val="24"/>
          <w:szCs w:val="24"/>
        </w:rPr>
        <w:t xml:space="preserve"> </w:t>
      </w:r>
      <w:r>
        <w:rPr>
          <w:sz w:val="24"/>
          <w:szCs w:val="24"/>
        </w:rPr>
        <w:t>Sheet;</w:t>
      </w:r>
      <w:r w:rsidR="00AE0E01">
        <w:rPr>
          <w:sz w:val="24"/>
          <w:szCs w:val="24"/>
        </w:rPr>
        <w:t xml:space="preserve"> </w:t>
      </w:r>
      <w:r>
        <w:rPr>
          <w:sz w:val="24"/>
          <w:szCs w:val="24"/>
        </w:rPr>
        <w:t>S</w:t>
      </w:r>
      <w:r>
        <w:rPr>
          <w:spacing w:val="-1"/>
          <w:sz w:val="24"/>
          <w:szCs w:val="24"/>
        </w:rPr>
        <w:t>e</w:t>
      </w:r>
      <w:r>
        <w:rPr>
          <w:sz w:val="24"/>
          <w:szCs w:val="24"/>
        </w:rPr>
        <w:t>ction</w:t>
      </w:r>
      <w:r w:rsidR="00AE0E01">
        <w:rPr>
          <w:sz w:val="24"/>
          <w:szCs w:val="24"/>
        </w:rPr>
        <w:t xml:space="preserve"> </w:t>
      </w:r>
      <w:r>
        <w:rPr>
          <w:spacing w:val="-1"/>
          <w:sz w:val="24"/>
          <w:szCs w:val="24"/>
        </w:rPr>
        <w:t>I</w:t>
      </w:r>
      <w:r>
        <w:rPr>
          <w:sz w:val="24"/>
          <w:szCs w:val="24"/>
        </w:rPr>
        <w:t>II, Special</w:t>
      </w:r>
      <w:r w:rsidR="009C04F9">
        <w:rPr>
          <w:sz w:val="24"/>
          <w:szCs w:val="24"/>
        </w:rPr>
        <w:t xml:space="preserve"> </w:t>
      </w:r>
      <w:r>
        <w:rPr>
          <w:sz w:val="24"/>
          <w:szCs w:val="24"/>
        </w:rPr>
        <w:t>Conditions</w:t>
      </w:r>
      <w:r w:rsidR="009C04F9">
        <w:rPr>
          <w:sz w:val="24"/>
          <w:szCs w:val="24"/>
        </w:rPr>
        <w:t xml:space="preserve"> </w:t>
      </w:r>
      <w:r>
        <w:rPr>
          <w:sz w:val="24"/>
          <w:szCs w:val="24"/>
        </w:rPr>
        <w:t>of</w:t>
      </w:r>
      <w:r w:rsidR="009C04F9">
        <w:rPr>
          <w:sz w:val="24"/>
          <w:szCs w:val="24"/>
        </w:rPr>
        <w:t xml:space="preserve"> </w:t>
      </w:r>
      <w:r>
        <w:rPr>
          <w:sz w:val="24"/>
          <w:szCs w:val="24"/>
        </w:rPr>
        <w:t>Contract; Section</w:t>
      </w:r>
      <w:r w:rsidR="009C04F9">
        <w:rPr>
          <w:sz w:val="24"/>
          <w:szCs w:val="24"/>
        </w:rPr>
        <w:t>-</w:t>
      </w:r>
      <w:r>
        <w:rPr>
          <w:sz w:val="24"/>
          <w:szCs w:val="24"/>
        </w:rPr>
        <w:t>IV,</w:t>
      </w:r>
      <w:r w:rsidR="009C04F9">
        <w:rPr>
          <w:sz w:val="24"/>
          <w:szCs w:val="24"/>
        </w:rPr>
        <w:t xml:space="preserve"> </w:t>
      </w:r>
      <w:r>
        <w:rPr>
          <w:sz w:val="24"/>
          <w:szCs w:val="24"/>
        </w:rPr>
        <w:t>Schedule</w:t>
      </w:r>
      <w:r w:rsidR="009C04F9">
        <w:rPr>
          <w:sz w:val="24"/>
          <w:szCs w:val="24"/>
        </w:rPr>
        <w:t xml:space="preserve"> </w:t>
      </w:r>
      <w:r>
        <w:rPr>
          <w:sz w:val="24"/>
          <w:szCs w:val="24"/>
        </w:rPr>
        <w:t>of</w:t>
      </w:r>
      <w:r w:rsidR="009C04F9">
        <w:rPr>
          <w:sz w:val="24"/>
          <w:szCs w:val="24"/>
        </w:rPr>
        <w:t xml:space="preserve"> </w:t>
      </w:r>
      <w:r>
        <w:rPr>
          <w:sz w:val="24"/>
          <w:szCs w:val="24"/>
        </w:rPr>
        <w:t>Requi</w:t>
      </w:r>
      <w:r>
        <w:rPr>
          <w:spacing w:val="-1"/>
          <w:sz w:val="24"/>
          <w:szCs w:val="24"/>
        </w:rPr>
        <w:t>re</w:t>
      </w:r>
      <w:r>
        <w:rPr>
          <w:spacing w:val="-2"/>
          <w:sz w:val="24"/>
          <w:szCs w:val="24"/>
        </w:rPr>
        <w:t>m</w:t>
      </w:r>
      <w:r>
        <w:rPr>
          <w:sz w:val="24"/>
          <w:szCs w:val="24"/>
        </w:rPr>
        <w:t>ents;</w:t>
      </w:r>
      <w:r w:rsidR="009C04F9">
        <w:rPr>
          <w:sz w:val="24"/>
          <w:szCs w:val="24"/>
        </w:rPr>
        <w:t xml:space="preserve"> </w:t>
      </w:r>
      <w:r>
        <w:rPr>
          <w:sz w:val="24"/>
          <w:szCs w:val="24"/>
        </w:rPr>
        <w:t>Section V,</w:t>
      </w:r>
      <w:r w:rsidR="001F3C40">
        <w:rPr>
          <w:sz w:val="24"/>
          <w:szCs w:val="24"/>
        </w:rPr>
        <w:t xml:space="preserve"> </w:t>
      </w:r>
      <w:r>
        <w:rPr>
          <w:sz w:val="24"/>
          <w:szCs w:val="24"/>
        </w:rPr>
        <w:t>T</w:t>
      </w:r>
      <w:r>
        <w:rPr>
          <w:spacing w:val="-1"/>
          <w:sz w:val="24"/>
          <w:szCs w:val="24"/>
        </w:rPr>
        <w:t>e</w:t>
      </w:r>
      <w:r>
        <w:rPr>
          <w:sz w:val="24"/>
          <w:szCs w:val="24"/>
        </w:rPr>
        <w:t>chnic</w:t>
      </w:r>
      <w:r>
        <w:rPr>
          <w:spacing w:val="-1"/>
          <w:sz w:val="24"/>
          <w:szCs w:val="24"/>
        </w:rPr>
        <w:t>a</w:t>
      </w:r>
      <w:r>
        <w:rPr>
          <w:sz w:val="24"/>
          <w:szCs w:val="24"/>
        </w:rPr>
        <w:t>l Specificati</w:t>
      </w:r>
      <w:r>
        <w:rPr>
          <w:spacing w:val="-1"/>
          <w:sz w:val="24"/>
          <w:szCs w:val="24"/>
        </w:rPr>
        <w:t>o</w:t>
      </w:r>
      <w:r>
        <w:rPr>
          <w:sz w:val="24"/>
          <w:szCs w:val="24"/>
        </w:rPr>
        <w:t>ns;</w:t>
      </w:r>
      <w:r w:rsidR="001F3C40">
        <w:rPr>
          <w:sz w:val="24"/>
          <w:szCs w:val="24"/>
        </w:rPr>
        <w:t xml:space="preserve"> </w:t>
      </w:r>
      <w:r>
        <w:rPr>
          <w:sz w:val="24"/>
          <w:szCs w:val="24"/>
        </w:rPr>
        <w:t>and</w:t>
      </w:r>
      <w:r w:rsidR="001F3C40">
        <w:rPr>
          <w:sz w:val="24"/>
          <w:szCs w:val="24"/>
        </w:rPr>
        <w:t xml:space="preserve"> </w:t>
      </w:r>
      <w:r>
        <w:rPr>
          <w:sz w:val="24"/>
          <w:szCs w:val="24"/>
        </w:rPr>
        <w:t>the</w:t>
      </w:r>
      <w:r w:rsidR="001F3C40">
        <w:rPr>
          <w:sz w:val="24"/>
          <w:szCs w:val="24"/>
        </w:rPr>
        <w:t xml:space="preserve"> </w:t>
      </w:r>
      <w:r>
        <w:rPr>
          <w:sz w:val="24"/>
          <w:szCs w:val="24"/>
        </w:rPr>
        <w:t>fo</w:t>
      </w:r>
      <w:r>
        <w:rPr>
          <w:spacing w:val="2"/>
          <w:sz w:val="24"/>
          <w:szCs w:val="24"/>
        </w:rPr>
        <w:t>r</w:t>
      </w:r>
      <w:r>
        <w:rPr>
          <w:spacing w:val="-2"/>
          <w:sz w:val="24"/>
          <w:szCs w:val="24"/>
        </w:rPr>
        <w:t>m</w:t>
      </w:r>
      <w:r>
        <w:rPr>
          <w:sz w:val="24"/>
          <w:szCs w:val="24"/>
        </w:rPr>
        <w:t>s</w:t>
      </w:r>
      <w:r w:rsidR="001F3C40">
        <w:rPr>
          <w:sz w:val="24"/>
          <w:szCs w:val="24"/>
        </w:rPr>
        <w:t xml:space="preserve"> </w:t>
      </w:r>
      <w:r>
        <w:rPr>
          <w:sz w:val="24"/>
          <w:szCs w:val="24"/>
        </w:rPr>
        <w:t>to</w:t>
      </w:r>
      <w:r w:rsidR="001F3C40">
        <w:rPr>
          <w:sz w:val="24"/>
          <w:szCs w:val="24"/>
        </w:rPr>
        <w:t xml:space="preserve"> </w:t>
      </w:r>
      <w:r>
        <w:rPr>
          <w:sz w:val="24"/>
          <w:szCs w:val="24"/>
        </w:rPr>
        <w:t>be</w:t>
      </w:r>
      <w:r w:rsidR="001F3C40">
        <w:rPr>
          <w:sz w:val="24"/>
          <w:szCs w:val="24"/>
        </w:rPr>
        <w:t xml:space="preserve"> </w:t>
      </w:r>
      <w:r>
        <w:rPr>
          <w:sz w:val="24"/>
          <w:szCs w:val="24"/>
        </w:rPr>
        <w:t>used</w:t>
      </w:r>
      <w:r w:rsidR="001F3C40">
        <w:rPr>
          <w:sz w:val="24"/>
          <w:szCs w:val="24"/>
        </w:rPr>
        <w:t xml:space="preserve"> </w:t>
      </w:r>
      <w:r>
        <w:rPr>
          <w:sz w:val="24"/>
          <w:szCs w:val="24"/>
        </w:rPr>
        <w:t>in S</w:t>
      </w:r>
      <w:r>
        <w:rPr>
          <w:spacing w:val="-2"/>
          <w:sz w:val="24"/>
          <w:szCs w:val="24"/>
        </w:rPr>
        <w:t>e</w:t>
      </w:r>
      <w:r>
        <w:rPr>
          <w:sz w:val="24"/>
          <w:szCs w:val="24"/>
        </w:rPr>
        <w:t>ction</w:t>
      </w:r>
      <w:r w:rsidR="001F3C40">
        <w:rPr>
          <w:sz w:val="24"/>
          <w:szCs w:val="24"/>
        </w:rPr>
        <w:t xml:space="preserve"> </w:t>
      </w:r>
      <w:r>
        <w:rPr>
          <w:sz w:val="24"/>
          <w:szCs w:val="24"/>
        </w:rPr>
        <w:t>I,</w:t>
      </w:r>
      <w:r w:rsidR="001F3C40">
        <w:rPr>
          <w:sz w:val="24"/>
          <w:szCs w:val="24"/>
        </w:rPr>
        <w:t xml:space="preserve"> </w:t>
      </w:r>
      <w:r>
        <w:rPr>
          <w:sz w:val="24"/>
          <w:szCs w:val="24"/>
        </w:rPr>
        <w:t>Invitation</w:t>
      </w:r>
      <w:r w:rsidR="001F3C40">
        <w:rPr>
          <w:sz w:val="24"/>
          <w:szCs w:val="24"/>
        </w:rPr>
        <w:t xml:space="preserve"> </w:t>
      </w:r>
      <w:r>
        <w:rPr>
          <w:sz w:val="24"/>
          <w:szCs w:val="24"/>
        </w:rPr>
        <w:t>for</w:t>
      </w:r>
      <w:r w:rsidR="001F3C40">
        <w:rPr>
          <w:sz w:val="24"/>
          <w:szCs w:val="24"/>
        </w:rPr>
        <w:t xml:space="preserve"> </w:t>
      </w:r>
      <w:r>
        <w:rPr>
          <w:sz w:val="24"/>
          <w:szCs w:val="24"/>
        </w:rPr>
        <w:t>Bids,</w:t>
      </w:r>
      <w:r w:rsidR="001F3C40">
        <w:rPr>
          <w:sz w:val="24"/>
          <w:szCs w:val="24"/>
        </w:rPr>
        <w:t xml:space="preserve"> </w:t>
      </w:r>
      <w:r>
        <w:rPr>
          <w:sz w:val="24"/>
          <w:szCs w:val="24"/>
        </w:rPr>
        <w:t>and</w:t>
      </w:r>
      <w:r w:rsidR="001F3C40">
        <w:rPr>
          <w:sz w:val="24"/>
          <w:szCs w:val="24"/>
        </w:rPr>
        <w:t xml:space="preserve"> </w:t>
      </w:r>
      <w:r>
        <w:rPr>
          <w:sz w:val="24"/>
          <w:szCs w:val="24"/>
        </w:rPr>
        <w:t>Section</w:t>
      </w:r>
      <w:r w:rsidR="001F3C40">
        <w:rPr>
          <w:sz w:val="24"/>
          <w:szCs w:val="24"/>
        </w:rPr>
        <w:t xml:space="preserve"> </w:t>
      </w:r>
      <w:r>
        <w:rPr>
          <w:sz w:val="24"/>
          <w:szCs w:val="24"/>
        </w:rPr>
        <w:t>VI, S</w:t>
      </w:r>
      <w:r>
        <w:rPr>
          <w:spacing w:val="2"/>
          <w:sz w:val="24"/>
          <w:szCs w:val="24"/>
        </w:rPr>
        <w:t>a</w:t>
      </w:r>
      <w:r>
        <w:rPr>
          <w:spacing w:val="-2"/>
          <w:sz w:val="24"/>
          <w:szCs w:val="24"/>
        </w:rPr>
        <w:t>m</w:t>
      </w:r>
      <w:r>
        <w:rPr>
          <w:sz w:val="24"/>
          <w:szCs w:val="24"/>
        </w:rPr>
        <w:t>ple For</w:t>
      </w:r>
      <w:r>
        <w:rPr>
          <w:spacing w:val="-2"/>
          <w:sz w:val="24"/>
          <w:szCs w:val="24"/>
        </w:rPr>
        <w:t>m</w:t>
      </w:r>
      <w:r>
        <w:rPr>
          <w:sz w:val="24"/>
          <w:szCs w:val="24"/>
        </w:rPr>
        <w:t>s.</w:t>
      </w:r>
    </w:p>
    <w:p w:rsidR="00F16361" w:rsidRDefault="00F16361">
      <w:pPr>
        <w:spacing w:before="16" w:line="260" w:lineRule="exact"/>
        <w:rPr>
          <w:sz w:val="26"/>
          <w:szCs w:val="26"/>
        </w:rPr>
      </w:pPr>
    </w:p>
    <w:p w:rsidR="00F16361" w:rsidRDefault="0047509A">
      <w:pPr>
        <w:ind w:left="100" w:right="77" w:firstLine="720"/>
        <w:jc w:val="both"/>
        <w:rPr>
          <w:sz w:val="24"/>
          <w:szCs w:val="24"/>
        </w:rPr>
      </w:pPr>
      <w:r>
        <w:rPr>
          <w:sz w:val="24"/>
          <w:szCs w:val="24"/>
        </w:rPr>
        <w:t xml:space="preserve">This is Part one which is fixed and </w:t>
      </w:r>
      <w:r>
        <w:rPr>
          <w:spacing w:val="1"/>
          <w:sz w:val="24"/>
          <w:szCs w:val="24"/>
        </w:rPr>
        <w:t>c</w:t>
      </w:r>
      <w:r>
        <w:rPr>
          <w:sz w:val="24"/>
          <w:szCs w:val="24"/>
        </w:rPr>
        <w:t xml:space="preserve">ontains provisions which are to be used unchanged. Each section is prepared with </w:t>
      </w:r>
      <w:r>
        <w:rPr>
          <w:spacing w:val="-1"/>
          <w:sz w:val="24"/>
          <w:szCs w:val="24"/>
        </w:rPr>
        <w:t>n</w:t>
      </w:r>
      <w:r>
        <w:rPr>
          <w:sz w:val="24"/>
          <w:szCs w:val="24"/>
        </w:rPr>
        <w:t>otes inten</w:t>
      </w:r>
      <w:r>
        <w:rPr>
          <w:spacing w:val="-1"/>
          <w:sz w:val="24"/>
          <w:szCs w:val="24"/>
        </w:rPr>
        <w:t>d</w:t>
      </w:r>
      <w:r w:rsidR="001F3C40">
        <w:rPr>
          <w:sz w:val="24"/>
          <w:szCs w:val="24"/>
        </w:rPr>
        <w:t xml:space="preserve">ed only </w:t>
      </w:r>
      <w:r>
        <w:rPr>
          <w:sz w:val="24"/>
          <w:szCs w:val="24"/>
        </w:rPr>
        <w:t>as in</w:t>
      </w:r>
      <w:r>
        <w:rPr>
          <w:spacing w:val="-1"/>
          <w:sz w:val="24"/>
          <w:szCs w:val="24"/>
        </w:rPr>
        <w:t>f</w:t>
      </w:r>
      <w:r>
        <w:rPr>
          <w:sz w:val="24"/>
          <w:szCs w:val="24"/>
        </w:rPr>
        <w:t>or</w:t>
      </w:r>
      <w:r>
        <w:rPr>
          <w:spacing w:val="-2"/>
          <w:sz w:val="24"/>
          <w:szCs w:val="24"/>
        </w:rPr>
        <w:t>m</w:t>
      </w:r>
      <w:r>
        <w:rPr>
          <w:sz w:val="24"/>
          <w:szCs w:val="24"/>
        </w:rPr>
        <w:t xml:space="preserve">ation </w:t>
      </w:r>
      <w:r>
        <w:rPr>
          <w:spacing w:val="-1"/>
          <w:sz w:val="24"/>
          <w:szCs w:val="24"/>
        </w:rPr>
        <w:t>f</w:t>
      </w:r>
      <w:r>
        <w:rPr>
          <w:sz w:val="24"/>
          <w:szCs w:val="24"/>
        </w:rPr>
        <w:t>or t</w:t>
      </w:r>
      <w:r>
        <w:rPr>
          <w:spacing w:val="-1"/>
          <w:sz w:val="24"/>
          <w:szCs w:val="24"/>
        </w:rPr>
        <w:t>h</w:t>
      </w:r>
      <w:r>
        <w:rPr>
          <w:sz w:val="24"/>
          <w:szCs w:val="24"/>
        </w:rPr>
        <w:t>e Procuring</w:t>
      </w:r>
      <w:r w:rsidR="001F3C40">
        <w:rPr>
          <w:sz w:val="24"/>
          <w:szCs w:val="24"/>
        </w:rPr>
        <w:t xml:space="preserve"> </w:t>
      </w:r>
      <w:r>
        <w:rPr>
          <w:sz w:val="24"/>
          <w:szCs w:val="24"/>
        </w:rPr>
        <w:t>agency</w:t>
      </w:r>
      <w:r w:rsidR="001F3C40">
        <w:rPr>
          <w:sz w:val="24"/>
          <w:szCs w:val="24"/>
        </w:rPr>
        <w:t xml:space="preserve"> </w:t>
      </w:r>
      <w:r>
        <w:rPr>
          <w:sz w:val="24"/>
          <w:szCs w:val="24"/>
        </w:rPr>
        <w:t>or</w:t>
      </w:r>
      <w:r w:rsidR="001F3C40">
        <w:rPr>
          <w:sz w:val="24"/>
          <w:szCs w:val="24"/>
        </w:rPr>
        <w:t xml:space="preserve"> </w:t>
      </w:r>
      <w:r>
        <w:rPr>
          <w:sz w:val="24"/>
          <w:szCs w:val="24"/>
        </w:rPr>
        <w:t>the</w:t>
      </w:r>
      <w:r w:rsidR="001F3C40">
        <w:rPr>
          <w:sz w:val="24"/>
          <w:szCs w:val="24"/>
        </w:rPr>
        <w:t xml:space="preserve"> </w:t>
      </w:r>
      <w:r>
        <w:rPr>
          <w:sz w:val="24"/>
          <w:szCs w:val="24"/>
        </w:rPr>
        <w:t>person</w:t>
      </w:r>
      <w:r w:rsidR="001F3C40">
        <w:rPr>
          <w:sz w:val="24"/>
          <w:szCs w:val="24"/>
        </w:rPr>
        <w:t xml:space="preserve"> </w:t>
      </w:r>
      <w:r>
        <w:rPr>
          <w:sz w:val="24"/>
          <w:szCs w:val="24"/>
        </w:rPr>
        <w:t>drafting</w:t>
      </w:r>
      <w:r w:rsidR="001F3C40">
        <w:rPr>
          <w:sz w:val="24"/>
          <w:szCs w:val="24"/>
        </w:rPr>
        <w:t xml:space="preserve"> </w:t>
      </w:r>
      <w:r>
        <w:rPr>
          <w:sz w:val="24"/>
          <w:szCs w:val="24"/>
        </w:rPr>
        <w:t>the</w:t>
      </w:r>
      <w:r w:rsidR="001F3C40">
        <w:rPr>
          <w:sz w:val="24"/>
          <w:szCs w:val="24"/>
        </w:rPr>
        <w:t xml:space="preserve"> </w:t>
      </w:r>
      <w:r>
        <w:rPr>
          <w:sz w:val="24"/>
          <w:szCs w:val="24"/>
        </w:rPr>
        <w:t>b</w:t>
      </w:r>
      <w:r>
        <w:rPr>
          <w:spacing w:val="1"/>
          <w:sz w:val="24"/>
          <w:szCs w:val="24"/>
        </w:rPr>
        <w:t>i</w:t>
      </w:r>
      <w:r>
        <w:rPr>
          <w:sz w:val="24"/>
          <w:szCs w:val="24"/>
        </w:rPr>
        <w:t>dding</w:t>
      </w:r>
      <w:r w:rsidR="001F3C40">
        <w:rPr>
          <w:sz w:val="24"/>
          <w:szCs w:val="24"/>
        </w:rPr>
        <w:t xml:space="preserve"> </w:t>
      </w:r>
      <w:r>
        <w:rPr>
          <w:sz w:val="24"/>
          <w:szCs w:val="24"/>
        </w:rPr>
        <w:t>documents. They</w:t>
      </w:r>
      <w:r w:rsidR="001F3C40">
        <w:rPr>
          <w:sz w:val="24"/>
          <w:szCs w:val="24"/>
        </w:rPr>
        <w:t xml:space="preserve"> </w:t>
      </w:r>
      <w:r>
        <w:rPr>
          <w:sz w:val="24"/>
          <w:szCs w:val="24"/>
        </w:rPr>
        <w:t>shall</w:t>
      </w:r>
      <w:r w:rsidR="001F3C40">
        <w:rPr>
          <w:sz w:val="24"/>
          <w:szCs w:val="24"/>
        </w:rPr>
        <w:t xml:space="preserve"> </w:t>
      </w:r>
      <w:r>
        <w:rPr>
          <w:sz w:val="24"/>
          <w:szCs w:val="24"/>
        </w:rPr>
        <w:t>not</w:t>
      </w:r>
      <w:r w:rsidR="001F3C40">
        <w:rPr>
          <w:sz w:val="24"/>
          <w:szCs w:val="24"/>
        </w:rPr>
        <w:t xml:space="preserve"> </w:t>
      </w:r>
      <w:r>
        <w:rPr>
          <w:sz w:val="24"/>
          <w:szCs w:val="24"/>
        </w:rPr>
        <w:t>be</w:t>
      </w:r>
      <w:r w:rsidR="001F3C40">
        <w:rPr>
          <w:sz w:val="24"/>
          <w:szCs w:val="24"/>
        </w:rPr>
        <w:t xml:space="preserve"> </w:t>
      </w:r>
      <w:r>
        <w:rPr>
          <w:sz w:val="24"/>
          <w:szCs w:val="24"/>
        </w:rPr>
        <w:t xml:space="preserve">included in </w:t>
      </w:r>
      <w:proofErr w:type="gramStart"/>
      <w:r>
        <w:rPr>
          <w:sz w:val="24"/>
          <w:szCs w:val="24"/>
        </w:rPr>
        <w:t>the</w:t>
      </w:r>
      <w:proofErr w:type="gramEnd"/>
      <w:r>
        <w:rPr>
          <w:sz w:val="24"/>
          <w:szCs w:val="24"/>
        </w:rPr>
        <w:t xml:space="preserve"> </w:t>
      </w:r>
      <w:r>
        <w:rPr>
          <w:spacing w:val="-1"/>
          <w:sz w:val="24"/>
          <w:szCs w:val="24"/>
        </w:rPr>
        <w:t>f</w:t>
      </w:r>
      <w:r>
        <w:rPr>
          <w:sz w:val="24"/>
          <w:szCs w:val="24"/>
        </w:rPr>
        <w:t>in</w:t>
      </w:r>
      <w:r>
        <w:rPr>
          <w:spacing w:val="-1"/>
          <w:sz w:val="24"/>
          <w:szCs w:val="24"/>
        </w:rPr>
        <w:t>a</w:t>
      </w:r>
      <w:r>
        <w:rPr>
          <w:sz w:val="24"/>
          <w:szCs w:val="24"/>
        </w:rPr>
        <w:t xml:space="preserve">l </w:t>
      </w:r>
      <w:r>
        <w:rPr>
          <w:spacing w:val="-1"/>
          <w:sz w:val="24"/>
          <w:szCs w:val="24"/>
        </w:rPr>
        <w:t>d</w:t>
      </w:r>
      <w:r>
        <w:rPr>
          <w:sz w:val="24"/>
          <w:szCs w:val="24"/>
        </w:rPr>
        <w:t>ocu</w:t>
      </w:r>
      <w:r>
        <w:rPr>
          <w:spacing w:val="-2"/>
          <w:sz w:val="24"/>
          <w:szCs w:val="24"/>
        </w:rPr>
        <w:t>m</w:t>
      </w:r>
      <w:r>
        <w:rPr>
          <w:sz w:val="24"/>
          <w:szCs w:val="24"/>
        </w:rPr>
        <w:t>ents.</w:t>
      </w:r>
    </w:p>
    <w:p w:rsidR="001F3C40" w:rsidRDefault="001F3C40">
      <w:pPr>
        <w:ind w:left="100" w:right="77" w:firstLine="720"/>
        <w:jc w:val="both"/>
        <w:rPr>
          <w:sz w:val="24"/>
          <w:szCs w:val="24"/>
        </w:rPr>
        <w:sectPr w:rsidR="001F3C40" w:rsidSect="00D74B2A">
          <w:headerReference w:type="default" r:id="rId9"/>
          <w:pgSz w:w="11907" w:h="16839" w:code="9"/>
          <w:pgMar w:top="940" w:right="1017" w:bottom="280" w:left="1440" w:header="742" w:footer="0" w:gutter="0"/>
          <w:cols w:space="720"/>
          <w:docGrid w:linePitch="272"/>
        </w:sect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before="5" w:line="240" w:lineRule="exact"/>
        <w:rPr>
          <w:sz w:val="24"/>
          <w:szCs w:val="24"/>
        </w:rPr>
      </w:pPr>
    </w:p>
    <w:p w:rsidR="00F16361" w:rsidRDefault="0047509A">
      <w:pPr>
        <w:spacing w:before="19" w:line="360" w:lineRule="exact"/>
        <w:ind w:left="2693"/>
        <w:rPr>
          <w:sz w:val="32"/>
          <w:szCs w:val="32"/>
        </w:rPr>
      </w:pPr>
      <w:r>
        <w:rPr>
          <w:b/>
          <w:i/>
          <w:position w:val="-1"/>
          <w:sz w:val="32"/>
          <w:szCs w:val="32"/>
          <w:u w:val="thick" w:color="000000"/>
        </w:rPr>
        <w:t>Tab</w:t>
      </w:r>
      <w:r>
        <w:rPr>
          <w:b/>
          <w:i/>
          <w:spacing w:val="-1"/>
          <w:position w:val="-1"/>
          <w:sz w:val="32"/>
          <w:szCs w:val="32"/>
          <w:u w:val="thick" w:color="000000"/>
        </w:rPr>
        <w:t>l</w:t>
      </w:r>
      <w:r>
        <w:rPr>
          <w:b/>
          <w:i/>
          <w:position w:val="-1"/>
          <w:sz w:val="32"/>
          <w:szCs w:val="32"/>
          <w:u w:val="thick" w:color="000000"/>
        </w:rPr>
        <w:t>e of</w:t>
      </w:r>
      <w:r w:rsidR="006549E9">
        <w:rPr>
          <w:b/>
          <w:i/>
          <w:position w:val="-1"/>
          <w:sz w:val="32"/>
          <w:szCs w:val="32"/>
          <w:u w:val="thick" w:color="000000"/>
        </w:rPr>
        <w:t xml:space="preserve"> </w:t>
      </w:r>
      <w:r>
        <w:rPr>
          <w:b/>
          <w:i/>
          <w:position w:val="-1"/>
          <w:sz w:val="32"/>
          <w:szCs w:val="32"/>
          <w:u w:val="thick" w:color="000000"/>
        </w:rPr>
        <w:t xml:space="preserve">Contents- </w:t>
      </w:r>
      <w:r>
        <w:rPr>
          <w:b/>
          <w:i/>
          <w:spacing w:val="-1"/>
          <w:position w:val="-1"/>
          <w:sz w:val="32"/>
          <w:szCs w:val="32"/>
          <w:u w:val="thick" w:color="000000"/>
        </w:rPr>
        <w:t>P</w:t>
      </w:r>
      <w:r>
        <w:rPr>
          <w:b/>
          <w:i/>
          <w:spacing w:val="1"/>
          <w:position w:val="-1"/>
          <w:sz w:val="32"/>
          <w:szCs w:val="32"/>
          <w:u w:val="thick" w:color="000000"/>
        </w:rPr>
        <w:t>a</w:t>
      </w:r>
      <w:r>
        <w:rPr>
          <w:b/>
          <w:i/>
          <w:position w:val="-1"/>
          <w:sz w:val="32"/>
          <w:szCs w:val="32"/>
          <w:u w:val="thick" w:color="000000"/>
        </w:rPr>
        <w:t>rt One</w:t>
      </w:r>
    </w:p>
    <w:p w:rsidR="00F16361" w:rsidRDefault="00F16361">
      <w:pPr>
        <w:spacing w:before="3" w:line="120" w:lineRule="exact"/>
        <w:rPr>
          <w:sz w:val="12"/>
          <w:szCs w:val="12"/>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47509A">
      <w:pPr>
        <w:spacing w:before="29"/>
        <w:ind w:left="100"/>
        <w:rPr>
          <w:sz w:val="24"/>
          <w:szCs w:val="24"/>
        </w:rPr>
      </w:pPr>
      <w:r>
        <w:rPr>
          <w:b/>
          <w:i/>
          <w:sz w:val="24"/>
          <w:szCs w:val="24"/>
        </w:rPr>
        <w:t>PART ONE - SECTION I.  I</w:t>
      </w:r>
      <w:r>
        <w:rPr>
          <w:b/>
          <w:i/>
          <w:spacing w:val="-2"/>
          <w:sz w:val="24"/>
          <w:szCs w:val="24"/>
        </w:rPr>
        <w:t>N</w:t>
      </w:r>
      <w:r>
        <w:rPr>
          <w:b/>
          <w:i/>
          <w:sz w:val="24"/>
          <w:szCs w:val="24"/>
        </w:rPr>
        <w:t>STRUCTIONS TO BIDDERS...............................................2</w:t>
      </w:r>
    </w:p>
    <w:p w:rsidR="00F16361" w:rsidRDefault="00F16361">
      <w:pPr>
        <w:spacing w:before="6" w:line="180" w:lineRule="exact"/>
        <w:rPr>
          <w:sz w:val="19"/>
          <w:szCs w:val="19"/>
        </w:rPr>
      </w:pPr>
    </w:p>
    <w:p w:rsidR="00F16361" w:rsidRDefault="00F16361">
      <w:pPr>
        <w:spacing w:line="200" w:lineRule="exact"/>
      </w:pPr>
    </w:p>
    <w:p w:rsidR="00F16361" w:rsidRDefault="0047509A">
      <w:pPr>
        <w:ind w:left="100"/>
        <w:rPr>
          <w:sz w:val="24"/>
          <w:szCs w:val="24"/>
        </w:rPr>
      </w:pPr>
      <w:r>
        <w:rPr>
          <w:i/>
          <w:spacing w:val="1"/>
          <w:sz w:val="28"/>
          <w:szCs w:val="28"/>
        </w:rPr>
        <w:t>T</w:t>
      </w:r>
      <w:r>
        <w:rPr>
          <w:i/>
          <w:sz w:val="22"/>
          <w:szCs w:val="22"/>
        </w:rPr>
        <w:t>ABLEOF</w:t>
      </w:r>
      <w:r>
        <w:rPr>
          <w:i/>
          <w:w w:val="99"/>
          <w:sz w:val="22"/>
          <w:szCs w:val="22"/>
        </w:rPr>
        <w:t>CLAUSES</w:t>
      </w:r>
      <w:r>
        <w:rPr>
          <w:i/>
          <w:sz w:val="24"/>
          <w:szCs w:val="24"/>
        </w:rPr>
        <w:t>..................................................................................................................3</w:t>
      </w:r>
    </w:p>
    <w:p w:rsidR="00F16361" w:rsidRDefault="00F16361">
      <w:pPr>
        <w:spacing w:before="6" w:line="100" w:lineRule="exact"/>
        <w:rPr>
          <w:sz w:val="11"/>
          <w:szCs w:val="11"/>
        </w:rPr>
      </w:pPr>
    </w:p>
    <w:p w:rsidR="00F16361" w:rsidRDefault="00F16361">
      <w:pPr>
        <w:spacing w:line="200" w:lineRule="exact"/>
      </w:pPr>
    </w:p>
    <w:p w:rsidR="00F16361" w:rsidRDefault="00F16361">
      <w:pPr>
        <w:spacing w:line="200" w:lineRule="exact"/>
      </w:pPr>
    </w:p>
    <w:p w:rsidR="00F16361" w:rsidRDefault="0047509A">
      <w:pPr>
        <w:ind w:left="100"/>
        <w:rPr>
          <w:sz w:val="24"/>
          <w:szCs w:val="24"/>
        </w:rPr>
      </w:pPr>
      <w:r>
        <w:rPr>
          <w:b/>
          <w:i/>
          <w:sz w:val="24"/>
          <w:szCs w:val="24"/>
        </w:rPr>
        <w:t>PART ONE - SECTION II.  GENERALCONDITIONSOFCONTRACT........................21</w:t>
      </w:r>
    </w:p>
    <w:p w:rsidR="00F16361" w:rsidRDefault="00F16361">
      <w:pPr>
        <w:spacing w:before="6" w:line="180" w:lineRule="exact"/>
        <w:rPr>
          <w:sz w:val="19"/>
          <w:szCs w:val="19"/>
        </w:rPr>
      </w:pPr>
    </w:p>
    <w:p w:rsidR="00F16361" w:rsidRDefault="00F16361">
      <w:pPr>
        <w:spacing w:line="200" w:lineRule="exact"/>
      </w:pPr>
    </w:p>
    <w:p w:rsidR="00F16361" w:rsidRDefault="0047509A">
      <w:pPr>
        <w:ind w:left="100"/>
        <w:rPr>
          <w:sz w:val="28"/>
          <w:szCs w:val="28"/>
        </w:rPr>
        <w:sectPr w:rsidR="00F16361">
          <w:headerReference w:type="default" r:id="rId10"/>
          <w:pgSz w:w="12240" w:h="15840"/>
          <w:pgMar w:top="940" w:right="1320" w:bottom="280" w:left="1700" w:header="742" w:footer="0" w:gutter="0"/>
          <w:pgNumType w:start="1"/>
          <w:cols w:space="720"/>
        </w:sectPr>
      </w:pPr>
      <w:r>
        <w:rPr>
          <w:i/>
          <w:spacing w:val="1"/>
          <w:sz w:val="28"/>
          <w:szCs w:val="28"/>
        </w:rPr>
        <w:t>T</w:t>
      </w:r>
      <w:r>
        <w:rPr>
          <w:i/>
          <w:sz w:val="22"/>
          <w:szCs w:val="22"/>
        </w:rPr>
        <w:t>ABLEOF</w:t>
      </w:r>
      <w:r>
        <w:rPr>
          <w:i/>
          <w:sz w:val="28"/>
          <w:szCs w:val="28"/>
        </w:rPr>
        <w:t>C</w:t>
      </w:r>
      <w:r>
        <w:rPr>
          <w:i/>
          <w:sz w:val="22"/>
          <w:szCs w:val="22"/>
        </w:rPr>
        <w:t>LAUSES</w:t>
      </w:r>
      <w:r>
        <w:rPr>
          <w:i/>
          <w:sz w:val="28"/>
          <w:szCs w:val="28"/>
        </w:rPr>
        <w:t>..............................................................................................</w:t>
      </w:r>
      <w:r>
        <w:rPr>
          <w:i/>
          <w:spacing w:val="9"/>
          <w:sz w:val="28"/>
          <w:szCs w:val="28"/>
        </w:rPr>
        <w:t>.</w:t>
      </w:r>
      <w:r>
        <w:rPr>
          <w:i/>
          <w:sz w:val="28"/>
          <w:szCs w:val="28"/>
        </w:rPr>
        <w:t>22</w:t>
      </w: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before="8" w:line="220" w:lineRule="exact"/>
        <w:rPr>
          <w:sz w:val="22"/>
          <w:szCs w:val="22"/>
        </w:rPr>
      </w:pPr>
    </w:p>
    <w:p w:rsidR="00F16361" w:rsidRDefault="0047509A">
      <w:pPr>
        <w:spacing w:before="13" w:line="379" w:lineRule="auto"/>
        <w:ind w:left="2830" w:right="2768" w:firstLine="194"/>
        <w:rPr>
          <w:sz w:val="36"/>
          <w:szCs w:val="36"/>
        </w:rPr>
        <w:sectPr w:rsidR="00F16361">
          <w:pgSz w:w="12240" w:h="15840"/>
          <w:pgMar w:top="940" w:right="1340" w:bottom="280" w:left="1700" w:header="742" w:footer="0" w:gutter="0"/>
          <w:cols w:space="720"/>
        </w:sectPr>
      </w:pPr>
      <w:r>
        <w:rPr>
          <w:b/>
          <w:sz w:val="36"/>
          <w:szCs w:val="36"/>
        </w:rPr>
        <w:t>Part One - Section I. Instructions to Bidders</w:t>
      </w:r>
    </w:p>
    <w:p w:rsidR="00F16361" w:rsidRDefault="00F16361">
      <w:pPr>
        <w:spacing w:line="200" w:lineRule="exact"/>
      </w:pPr>
    </w:p>
    <w:p w:rsidR="00F16361" w:rsidRDefault="00F16361">
      <w:pPr>
        <w:spacing w:before="14" w:line="260" w:lineRule="exact"/>
        <w:rPr>
          <w:sz w:val="26"/>
          <w:szCs w:val="26"/>
        </w:rPr>
      </w:pPr>
    </w:p>
    <w:p w:rsidR="00F16361" w:rsidRDefault="0047509A">
      <w:pPr>
        <w:spacing w:before="23"/>
        <w:ind w:left="3591" w:right="3592"/>
        <w:jc w:val="center"/>
        <w:rPr>
          <w:sz w:val="28"/>
          <w:szCs w:val="28"/>
        </w:rPr>
      </w:pPr>
      <w:r>
        <w:rPr>
          <w:b/>
          <w:sz w:val="28"/>
          <w:szCs w:val="28"/>
        </w:rPr>
        <w:t>Table</w:t>
      </w:r>
      <w:r w:rsidR="00B358F1">
        <w:rPr>
          <w:b/>
          <w:sz w:val="28"/>
          <w:szCs w:val="28"/>
        </w:rPr>
        <w:t xml:space="preserve"> </w:t>
      </w:r>
      <w:r>
        <w:rPr>
          <w:b/>
          <w:sz w:val="28"/>
          <w:szCs w:val="28"/>
        </w:rPr>
        <w:t>of</w:t>
      </w:r>
      <w:r w:rsidR="00B358F1">
        <w:rPr>
          <w:b/>
          <w:sz w:val="28"/>
          <w:szCs w:val="28"/>
        </w:rPr>
        <w:t xml:space="preserve"> </w:t>
      </w:r>
      <w:r>
        <w:rPr>
          <w:b/>
          <w:w w:val="99"/>
          <w:sz w:val="28"/>
          <w:szCs w:val="28"/>
        </w:rPr>
        <w:t>Clauses</w:t>
      </w:r>
    </w:p>
    <w:p w:rsidR="00F16361" w:rsidRDefault="00F16361">
      <w:pPr>
        <w:spacing w:before="5" w:line="180" w:lineRule="exact"/>
        <w:rPr>
          <w:sz w:val="19"/>
          <w:szCs w:val="19"/>
        </w:rPr>
      </w:pPr>
    </w:p>
    <w:p w:rsidR="00F16361" w:rsidRDefault="00F16361">
      <w:pPr>
        <w:spacing w:line="200" w:lineRule="exact"/>
      </w:pPr>
    </w:p>
    <w:p w:rsidR="00F16361" w:rsidRDefault="0047509A">
      <w:pPr>
        <w:ind w:left="85" w:right="85"/>
        <w:jc w:val="center"/>
      </w:pPr>
      <w:r>
        <w:rPr>
          <w:b/>
        </w:rPr>
        <w:t>A.  IN</w:t>
      </w:r>
      <w:r>
        <w:rPr>
          <w:b/>
          <w:spacing w:val="-2"/>
        </w:rPr>
        <w:t>T</w:t>
      </w:r>
      <w:r>
        <w:rPr>
          <w:b/>
          <w:spacing w:val="1"/>
        </w:rPr>
        <w:t>R</w:t>
      </w:r>
      <w:r>
        <w:rPr>
          <w:b/>
          <w:spacing w:val="-1"/>
        </w:rPr>
        <w:t>OD</w:t>
      </w:r>
      <w:r>
        <w:rPr>
          <w:b/>
        </w:rPr>
        <w:t>UCT</w:t>
      </w:r>
      <w:r>
        <w:rPr>
          <w:b/>
          <w:spacing w:val="-1"/>
        </w:rPr>
        <w:t>I</w:t>
      </w:r>
      <w:r>
        <w:rPr>
          <w:b/>
        </w:rPr>
        <w:t>ON..........................................................................................................................................4</w:t>
      </w:r>
    </w:p>
    <w:p w:rsidR="00F16361" w:rsidRDefault="00F16361">
      <w:pPr>
        <w:spacing w:before="8" w:line="100" w:lineRule="exact"/>
        <w:rPr>
          <w:sz w:val="11"/>
          <w:szCs w:val="11"/>
        </w:rPr>
      </w:pPr>
    </w:p>
    <w:p w:rsidR="00F16361" w:rsidRDefault="0047509A">
      <w:pPr>
        <w:ind w:left="85" w:right="85"/>
        <w:jc w:val="center"/>
      </w:pPr>
      <w:proofErr w:type="gramStart"/>
      <w:r>
        <w:rPr>
          <w:spacing w:val="1"/>
        </w:rPr>
        <w:t>1</w:t>
      </w:r>
      <w:r>
        <w:t>.S</w:t>
      </w:r>
      <w:r>
        <w:rPr>
          <w:sz w:val="16"/>
          <w:szCs w:val="16"/>
        </w:rPr>
        <w:t>OURCEOF</w:t>
      </w:r>
      <w:r>
        <w:t>F</w:t>
      </w:r>
      <w:r>
        <w:rPr>
          <w:w w:val="99"/>
          <w:sz w:val="16"/>
          <w:szCs w:val="16"/>
        </w:rPr>
        <w:t>UND</w:t>
      </w:r>
      <w:r>
        <w:rPr>
          <w:spacing w:val="4"/>
          <w:w w:val="99"/>
          <w:sz w:val="16"/>
          <w:szCs w:val="16"/>
        </w:rPr>
        <w:t>S</w:t>
      </w:r>
      <w:proofErr w:type="gramEnd"/>
      <w:r>
        <w:t>...............................................................................................................................................4</w:t>
      </w:r>
    </w:p>
    <w:p w:rsidR="00F16361" w:rsidRDefault="0047509A">
      <w:pPr>
        <w:ind w:left="85" w:right="85"/>
        <w:jc w:val="center"/>
      </w:pPr>
      <w:proofErr w:type="gramStart"/>
      <w:r>
        <w:rPr>
          <w:spacing w:val="1"/>
        </w:rPr>
        <w:t>2</w:t>
      </w:r>
      <w:r>
        <w:t>.E</w:t>
      </w:r>
      <w:r>
        <w:rPr>
          <w:sz w:val="16"/>
          <w:szCs w:val="16"/>
        </w:rPr>
        <w:t>LIGIBLE</w:t>
      </w:r>
      <w:r>
        <w:t>B</w:t>
      </w:r>
      <w:r>
        <w:rPr>
          <w:spacing w:val="1"/>
          <w:sz w:val="16"/>
          <w:szCs w:val="16"/>
        </w:rPr>
        <w:t>I</w:t>
      </w:r>
      <w:r>
        <w:rPr>
          <w:sz w:val="16"/>
          <w:szCs w:val="16"/>
        </w:rPr>
        <w:t>DDERS</w:t>
      </w:r>
      <w:proofErr w:type="gramEnd"/>
      <w:r>
        <w:t>..............................................................................................................................................4</w:t>
      </w:r>
    </w:p>
    <w:p w:rsidR="00F16361" w:rsidRDefault="0047509A">
      <w:pPr>
        <w:spacing w:line="220" w:lineRule="exact"/>
        <w:ind w:left="85" w:right="85"/>
        <w:jc w:val="center"/>
      </w:pPr>
      <w:proofErr w:type="gramStart"/>
      <w:r>
        <w:rPr>
          <w:spacing w:val="1"/>
        </w:rPr>
        <w:t>3</w:t>
      </w:r>
      <w:r>
        <w:t>.E</w:t>
      </w:r>
      <w:r>
        <w:rPr>
          <w:sz w:val="16"/>
          <w:szCs w:val="16"/>
        </w:rPr>
        <w:t>LIGIBLE</w:t>
      </w:r>
      <w:r>
        <w:rPr>
          <w:spacing w:val="1"/>
        </w:rPr>
        <w:t>G</w:t>
      </w:r>
      <w:r>
        <w:rPr>
          <w:sz w:val="16"/>
          <w:szCs w:val="16"/>
        </w:rPr>
        <w:t>OODSAND</w:t>
      </w:r>
      <w:r>
        <w:rPr>
          <w:w w:val="99"/>
        </w:rPr>
        <w:t>S</w:t>
      </w:r>
      <w:r>
        <w:rPr>
          <w:w w:val="99"/>
          <w:sz w:val="16"/>
          <w:szCs w:val="16"/>
        </w:rPr>
        <w:t>E</w:t>
      </w:r>
      <w:r>
        <w:rPr>
          <w:spacing w:val="2"/>
          <w:w w:val="99"/>
          <w:sz w:val="16"/>
          <w:szCs w:val="16"/>
        </w:rPr>
        <w:t>R</w:t>
      </w:r>
      <w:r>
        <w:rPr>
          <w:w w:val="99"/>
          <w:sz w:val="16"/>
          <w:szCs w:val="16"/>
        </w:rPr>
        <w:t>VICES</w:t>
      </w:r>
      <w:proofErr w:type="gramEnd"/>
      <w:r>
        <w:rPr>
          <w:w w:val="99"/>
        </w:rPr>
        <w:t>.........................................................................................................................</w:t>
      </w:r>
      <w:r>
        <w:t>5</w:t>
      </w:r>
    </w:p>
    <w:p w:rsidR="00F16361" w:rsidRDefault="0047509A">
      <w:pPr>
        <w:ind w:left="85" w:right="85"/>
        <w:jc w:val="center"/>
      </w:pPr>
      <w:proofErr w:type="gramStart"/>
      <w:r>
        <w:rPr>
          <w:spacing w:val="1"/>
        </w:rPr>
        <w:t>4</w:t>
      </w:r>
      <w:r>
        <w:t>.C</w:t>
      </w:r>
      <w:r>
        <w:rPr>
          <w:sz w:val="16"/>
          <w:szCs w:val="16"/>
        </w:rPr>
        <w:t>OSTOF</w:t>
      </w:r>
      <w:r>
        <w:t>B</w:t>
      </w:r>
      <w:r>
        <w:rPr>
          <w:w w:val="99"/>
          <w:sz w:val="16"/>
          <w:szCs w:val="16"/>
        </w:rPr>
        <w:t>I</w:t>
      </w:r>
      <w:r>
        <w:rPr>
          <w:spacing w:val="1"/>
          <w:w w:val="99"/>
          <w:sz w:val="16"/>
          <w:szCs w:val="16"/>
        </w:rPr>
        <w:t>D</w:t>
      </w:r>
      <w:r>
        <w:rPr>
          <w:w w:val="99"/>
          <w:sz w:val="16"/>
          <w:szCs w:val="16"/>
        </w:rPr>
        <w:t>DING</w:t>
      </w:r>
      <w:proofErr w:type="gramEnd"/>
      <w:r>
        <w:t>................................................................................................................................................5</w:t>
      </w:r>
    </w:p>
    <w:p w:rsidR="00F16361" w:rsidRDefault="00F16361">
      <w:pPr>
        <w:spacing w:before="3" w:line="120" w:lineRule="exact"/>
        <w:rPr>
          <w:sz w:val="12"/>
          <w:szCs w:val="12"/>
        </w:rPr>
      </w:pPr>
    </w:p>
    <w:p w:rsidR="00F16361" w:rsidRDefault="0047509A">
      <w:pPr>
        <w:ind w:left="85" w:right="85"/>
        <w:jc w:val="center"/>
      </w:pPr>
      <w:r>
        <w:rPr>
          <w:b/>
        </w:rPr>
        <w:t>B. THE B</w:t>
      </w:r>
      <w:r>
        <w:rPr>
          <w:b/>
          <w:spacing w:val="-1"/>
        </w:rPr>
        <w:t>ID</w:t>
      </w:r>
      <w:r>
        <w:rPr>
          <w:b/>
        </w:rPr>
        <w:t>DI</w:t>
      </w:r>
      <w:r>
        <w:rPr>
          <w:b/>
          <w:spacing w:val="-1"/>
        </w:rPr>
        <w:t>N</w:t>
      </w:r>
      <w:r>
        <w:rPr>
          <w:b/>
        </w:rPr>
        <w:t>GD</w:t>
      </w:r>
      <w:r>
        <w:rPr>
          <w:b/>
          <w:spacing w:val="-1"/>
        </w:rPr>
        <w:t>O</w:t>
      </w:r>
      <w:r>
        <w:rPr>
          <w:b/>
        </w:rPr>
        <w:t>C</w:t>
      </w:r>
      <w:r>
        <w:rPr>
          <w:b/>
          <w:spacing w:val="-1"/>
        </w:rPr>
        <w:t>U</w:t>
      </w:r>
      <w:r>
        <w:rPr>
          <w:b/>
        </w:rPr>
        <w:t>MENT</w:t>
      </w:r>
      <w:r>
        <w:rPr>
          <w:b/>
          <w:spacing w:val="3"/>
        </w:rPr>
        <w:t>S</w:t>
      </w:r>
      <w:r>
        <w:rPr>
          <w:b/>
        </w:rPr>
        <w:t>.....................................................................................................</w:t>
      </w:r>
      <w:r>
        <w:rPr>
          <w:b/>
          <w:spacing w:val="-1"/>
        </w:rPr>
        <w:t>.</w:t>
      </w:r>
      <w:r>
        <w:rPr>
          <w:b/>
        </w:rPr>
        <w:t>...............5</w:t>
      </w:r>
    </w:p>
    <w:p w:rsidR="00F16361" w:rsidRDefault="00F16361">
      <w:pPr>
        <w:spacing w:before="7" w:line="100" w:lineRule="exact"/>
        <w:rPr>
          <w:sz w:val="11"/>
          <w:szCs w:val="11"/>
        </w:rPr>
      </w:pPr>
    </w:p>
    <w:p w:rsidR="00F16361" w:rsidRDefault="0047509A">
      <w:pPr>
        <w:ind w:left="85" w:right="85"/>
        <w:jc w:val="center"/>
      </w:pPr>
      <w:proofErr w:type="gramStart"/>
      <w:r>
        <w:rPr>
          <w:spacing w:val="1"/>
        </w:rPr>
        <w:t>5</w:t>
      </w:r>
      <w:r>
        <w:t>.C</w:t>
      </w:r>
      <w:r>
        <w:rPr>
          <w:sz w:val="16"/>
          <w:szCs w:val="16"/>
        </w:rPr>
        <w:t>ONTE</w:t>
      </w:r>
      <w:r>
        <w:rPr>
          <w:spacing w:val="1"/>
          <w:sz w:val="16"/>
          <w:szCs w:val="16"/>
        </w:rPr>
        <w:t>N</w:t>
      </w:r>
      <w:r>
        <w:rPr>
          <w:sz w:val="16"/>
          <w:szCs w:val="16"/>
        </w:rPr>
        <w:t>TOF</w:t>
      </w:r>
      <w:r>
        <w:t>B</w:t>
      </w:r>
      <w:r>
        <w:rPr>
          <w:sz w:val="16"/>
          <w:szCs w:val="16"/>
        </w:rPr>
        <w:t>ID</w:t>
      </w:r>
      <w:r>
        <w:rPr>
          <w:spacing w:val="1"/>
          <w:sz w:val="16"/>
          <w:szCs w:val="16"/>
        </w:rPr>
        <w:t>D</w:t>
      </w:r>
      <w:r>
        <w:rPr>
          <w:sz w:val="16"/>
          <w:szCs w:val="16"/>
        </w:rPr>
        <w:t>ING</w:t>
      </w:r>
      <w:r>
        <w:rPr>
          <w:spacing w:val="1"/>
          <w:w w:val="99"/>
        </w:rPr>
        <w:t>D</w:t>
      </w:r>
      <w:r>
        <w:rPr>
          <w:w w:val="99"/>
          <w:sz w:val="16"/>
          <w:szCs w:val="16"/>
        </w:rPr>
        <w:t>OCUM</w:t>
      </w:r>
      <w:r>
        <w:rPr>
          <w:spacing w:val="1"/>
          <w:w w:val="99"/>
          <w:sz w:val="16"/>
          <w:szCs w:val="16"/>
        </w:rPr>
        <w:t>E</w:t>
      </w:r>
      <w:r>
        <w:rPr>
          <w:w w:val="99"/>
          <w:sz w:val="16"/>
          <w:szCs w:val="16"/>
        </w:rPr>
        <w:t>NTS</w:t>
      </w:r>
      <w:proofErr w:type="gramEnd"/>
      <w:r>
        <w:rPr>
          <w:w w:val="99"/>
        </w:rPr>
        <w:t>....................................................................................................................</w:t>
      </w:r>
      <w:r>
        <w:t>5</w:t>
      </w:r>
    </w:p>
    <w:p w:rsidR="00F16361" w:rsidRDefault="0047509A">
      <w:pPr>
        <w:ind w:left="85" w:right="85"/>
        <w:jc w:val="center"/>
      </w:pPr>
      <w:proofErr w:type="gramStart"/>
      <w:r>
        <w:rPr>
          <w:spacing w:val="1"/>
        </w:rPr>
        <w:t>6</w:t>
      </w:r>
      <w:r>
        <w:t>.C</w:t>
      </w:r>
      <w:r>
        <w:rPr>
          <w:sz w:val="16"/>
          <w:szCs w:val="16"/>
        </w:rPr>
        <w:t>LARIFIC</w:t>
      </w:r>
      <w:r>
        <w:rPr>
          <w:spacing w:val="1"/>
          <w:sz w:val="16"/>
          <w:szCs w:val="16"/>
        </w:rPr>
        <w:t>A</w:t>
      </w:r>
      <w:r>
        <w:rPr>
          <w:sz w:val="16"/>
          <w:szCs w:val="16"/>
        </w:rPr>
        <w:t>T</w:t>
      </w:r>
      <w:r>
        <w:rPr>
          <w:spacing w:val="1"/>
          <w:sz w:val="16"/>
          <w:szCs w:val="16"/>
        </w:rPr>
        <w:t>I</w:t>
      </w:r>
      <w:r>
        <w:rPr>
          <w:sz w:val="16"/>
          <w:szCs w:val="16"/>
        </w:rPr>
        <w:t>ONOF</w:t>
      </w:r>
      <w:r>
        <w:t>B</w:t>
      </w:r>
      <w:r>
        <w:rPr>
          <w:spacing w:val="1"/>
          <w:sz w:val="16"/>
          <w:szCs w:val="16"/>
        </w:rPr>
        <w:t>I</w:t>
      </w:r>
      <w:r>
        <w:rPr>
          <w:sz w:val="16"/>
          <w:szCs w:val="16"/>
        </w:rPr>
        <w:t>DDI</w:t>
      </w:r>
      <w:r>
        <w:rPr>
          <w:spacing w:val="1"/>
          <w:sz w:val="16"/>
          <w:szCs w:val="16"/>
        </w:rPr>
        <w:t>N</w:t>
      </w:r>
      <w:r>
        <w:rPr>
          <w:sz w:val="16"/>
          <w:szCs w:val="16"/>
        </w:rPr>
        <w:t>G</w:t>
      </w:r>
      <w:r>
        <w:rPr>
          <w:spacing w:val="1"/>
        </w:rPr>
        <w:t>D</w:t>
      </w:r>
      <w:r>
        <w:rPr>
          <w:sz w:val="16"/>
          <w:szCs w:val="16"/>
        </w:rPr>
        <w:t>OCUME</w:t>
      </w:r>
      <w:r>
        <w:rPr>
          <w:spacing w:val="1"/>
          <w:sz w:val="16"/>
          <w:szCs w:val="16"/>
        </w:rPr>
        <w:t>N</w:t>
      </w:r>
      <w:r>
        <w:rPr>
          <w:sz w:val="16"/>
          <w:szCs w:val="16"/>
        </w:rPr>
        <w:t>TS</w:t>
      </w:r>
      <w:proofErr w:type="gramEnd"/>
      <w:r>
        <w:t>..........................................................................................................6</w:t>
      </w:r>
    </w:p>
    <w:p w:rsidR="00F16361" w:rsidRDefault="0047509A">
      <w:pPr>
        <w:spacing w:line="220" w:lineRule="exact"/>
        <w:ind w:left="85" w:right="85"/>
        <w:jc w:val="center"/>
      </w:pPr>
      <w:proofErr w:type="gramStart"/>
      <w:r>
        <w:rPr>
          <w:spacing w:val="1"/>
        </w:rPr>
        <w:t>7</w:t>
      </w:r>
      <w:r>
        <w:t>.</w:t>
      </w:r>
      <w:r>
        <w:rPr>
          <w:spacing w:val="1"/>
        </w:rPr>
        <w:t>A</w:t>
      </w:r>
      <w:r>
        <w:rPr>
          <w:sz w:val="16"/>
          <w:szCs w:val="16"/>
        </w:rPr>
        <w:t>MENDM</w:t>
      </w:r>
      <w:r>
        <w:rPr>
          <w:spacing w:val="1"/>
          <w:sz w:val="16"/>
          <w:szCs w:val="16"/>
        </w:rPr>
        <w:t>EN</w:t>
      </w:r>
      <w:r>
        <w:rPr>
          <w:sz w:val="16"/>
          <w:szCs w:val="16"/>
        </w:rPr>
        <w:t>TOF</w:t>
      </w:r>
      <w:r>
        <w:t>B</w:t>
      </w:r>
      <w:r>
        <w:rPr>
          <w:sz w:val="16"/>
          <w:szCs w:val="16"/>
        </w:rPr>
        <w:t>I</w:t>
      </w:r>
      <w:r>
        <w:rPr>
          <w:spacing w:val="1"/>
          <w:sz w:val="16"/>
          <w:szCs w:val="16"/>
        </w:rPr>
        <w:t>D</w:t>
      </w:r>
      <w:r>
        <w:rPr>
          <w:sz w:val="16"/>
          <w:szCs w:val="16"/>
        </w:rPr>
        <w:t>DI</w:t>
      </w:r>
      <w:r>
        <w:rPr>
          <w:spacing w:val="1"/>
          <w:sz w:val="16"/>
          <w:szCs w:val="16"/>
        </w:rPr>
        <w:t>N</w:t>
      </w:r>
      <w:r>
        <w:rPr>
          <w:sz w:val="16"/>
          <w:szCs w:val="16"/>
        </w:rPr>
        <w:t>G</w:t>
      </w:r>
      <w:r>
        <w:rPr>
          <w:spacing w:val="1"/>
          <w:w w:val="99"/>
        </w:rPr>
        <w:t>D</w:t>
      </w:r>
      <w:r>
        <w:rPr>
          <w:w w:val="99"/>
          <w:sz w:val="16"/>
          <w:szCs w:val="16"/>
        </w:rPr>
        <w:t>OCUME</w:t>
      </w:r>
      <w:r>
        <w:rPr>
          <w:spacing w:val="1"/>
          <w:w w:val="99"/>
          <w:sz w:val="16"/>
          <w:szCs w:val="16"/>
        </w:rPr>
        <w:t>N</w:t>
      </w:r>
      <w:r>
        <w:rPr>
          <w:w w:val="99"/>
          <w:sz w:val="16"/>
          <w:szCs w:val="16"/>
        </w:rPr>
        <w:t>TS</w:t>
      </w:r>
      <w:proofErr w:type="gramEnd"/>
      <w:r>
        <w:rPr>
          <w:w w:val="99"/>
        </w:rPr>
        <w:t>..............................................................................................................</w:t>
      </w:r>
      <w:r>
        <w:t>6</w:t>
      </w:r>
    </w:p>
    <w:p w:rsidR="00F16361" w:rsidRDefault="00F16361">
      <w:pPr>
        <w:spacing w:before="3" w:line="120" w:lineRule="exact"/>
        <w:rPr>
          <w:sz w:val="12"/>
          <w:szCs w:val="12"/>
        </w:rPr>
      </w:pPr>
    </w:p>
    <w:p w:rsidR="00F16361" w:rsidRDefault="0047509A">
      <w:pPr>
        <w:ind w:left="85" w:right="86"/>
        <w:jc w:val="center"/>
      </w:pPr>
      <w:r>
        <w:rPr>
          <w:b/>
        </w:rPr>
        <w:t>C.  PR</w:t>
      </w:r>
      <w:r>
        <w:rPr>
          <w:b/>
          <w:spacing w:val="-2"/>
        </w:rPr>
        <w:t>E</w:t>
      </w:r>
      <w:r>
        <w:rPr>
          <w:b/>
        </w:rPr>
        <w:t>P</w:t>
      </w:r>
      <w:r>
        <w:rPr>
          <w:b/>
          <w:spacing w:val="-1"/>
        </w:rPr>
        <w:t>AR</w:t>
      </w:r>
      <w:r>
        <w:rPr>
          <w:b/>
          <w:spacing w:val="1"/>
        </w:rPr>
        <w:t>A</w:t>
      </w:r>
      <w:r>
        <w:rPr>
          <w:b/>
        </w:rPr>
        <w:t>TI</w:t>
      </w:r>
      <w:r>
        <w:rPr>
          <w:b/>
          <w:spacing w:val="-1"/>
        </w:rPr>
        <w:t>O</w:t>
      </w:r>
      <w:r>
        <w:rPr>
          <w:b/>
        </w:rPr>
        <w:t>N</w:t>
      </w:r>
      <w:r>
        <w:rPr>
          <w:b/>
          <w:spacing w:val="-1"/>
        </w:rPr>
        <w:t>O</w:t>
      </w:r>
      <w:r>
        <w:rPr>
          <w:b/>
        </w:rPr>
        <w:t xml:space="preserve">F </w:t>
      </w:r>
      <w:r>
        <w:rPr>
          <w:b/>
          <w:spacing w:val="-2"/>
        </w:rPr>
        <w:t>B</w:t>
      </w:r>
      <w:r>
        <w:rPr>
          <w:b/>
        </w:rPr>
        <w:t>IDS............................................................................................................................6</w:t>
      </w:r>
    </w:p>
    <w:p w:rsidR="00F16361" w:rsidRDefault="00F16361">
      <w:pPr>
        <w:spacing w:before="8" w:line="100" w:lineRule="exact"/>
        <w:rPr>
          <w:sz w:val="11"/>
          <w:szCs w:val="11"/>
        </w:rPr>
      </w:pPr>
    </w:p>
    <w:p w:rsidR="00F16361" w:rsidRDefault="0047509A">
      <w:pPr>
        <w:ind w:left="85" w:right="85"/>
        <w:jc w:val="center"/>
      </w:pPr>
      <w:proofErr w:type="gramStart"/>
      <w:r>
        <w:rPr>
          <w:spacing w:val="1"/>
        </w:rPr>
        <w:t>8</w:t>
      </w:r>
      <w:r>
        <w:t>.L</w:t>
      </w:r>
      <w:r>
        <w:rPr>
          <w:sz w:val="16"/>
          <w:szCs w:val="16"/>
        </w:rPr>
        <w:t>ANGUAGEOF</w:t>
      </w:r>
      <w:r>
        <w:t>B</w:t>
      </w:r>
      <w:r>
        <w:rPr>
          <w:spacing w:val="1"/>
          <w:sz w:val="16"/>
          <w:szCs w:val="16"/>
        </w:rPr>
        <w:t>I</w:t>
      </w:r>
      <w:r>
        <w:rPr>
          <w:sz w:val="16"/>
          <w:szCs w:val="16"/>
        </w:rPr>
        <w:t>D</w:t>
      </w:r>
      <w:proofErr w:type="gramEnd"/>
      <w:r>
        <w:t>..............................................................................................................................................6</w:t>
      </w:r>
    </w:p>
    <w:p w:rsidR="00F16361" w:rsidRDefault="0047509A">
      <w:pPr>
        <w:spacing w:line="220" w:lineRule="exact"/>
        <w:ind w:left="85" w:right="85"/>
        <w:jc w:val="center"/>
      </w:pPr>
      <w:proofErr w:type="gramStart"/>
      <w:r>
        <w:rPr>
          <w:spacing w:val="1"/>
        </w:rPr>
        <w:t>9</w:t>
      </w:r>
      <w:r>
        <w:t>.</w:t>
      </w:r>
      <w:r>
        <w:rPr>
          <w:spacing w:val="1"/>
        </w:rPr>
        <w:t>D</w:t>
      </w:r>
      <w:r>
        <w:rPr>
          <w:sz w:val="16"/>
          <w:szCs w:val="16"/>
        </w:rPr>
        <w:t>OCUMENTS</w:t>
      </w:r>
      <w:r>
        <w:t>C</w:t>
      </w:r>
      <w:r>
        <w:rPr>
          <w:sz w:val="16"/>
          <w:szCs w:val="16"/>
        </w:rPr>
        <w:t>OMP</w:t>
      </w:r>
      <w:r>
        <w:rPr>
          <w:spacing w:val="1"/>
          <w:sz w:val="16"/>
          <w:szCs w:val="16"/>
        </w:rPr>
        <w:t>R</w:t>
      </w:r>
      <w:r>
        <w:rPr>
          <w:sz w:val="16"/>
          <w:szCs w:val="16"/>
        </w:rPr>
        <w:t>IS</w:t>
      </w:r>
      <w:r>
        <w:rPr>
          <w:spacing w:val="1"/>
          <w:sz w:val="16"/>
          <w:szCs w:val="16"/>
        </w:rPr>
        <w:t>I</w:t>
      </w:r>
      <w:r>
        <w:rPr>
          <w:sz w:val="16"/>
          <w:szCs w:val="16"/>
        </w:rPr>
        <w:t>NG</w:t>
      </w:r>
      <w:r>
        <w:rPr>
          <w:spacing w:val="1"/>
          <w:sz w:val="16"/>
          <w:szCs w:val="16"/>
        </w:rPr>
        <w:t>T</w:t>
      </w:r>
      <w:r>
        <w:rPr>
          <w:sz w:val="16"/>
          <w:szCs w:val="16"/>
        </w:rPr>
        <w:t>HE</w:t>
      </w:r>
      <w:r>
        <w:rPr>
          <w:spacing w:val="1"/>
        </w:rPr>
        <w:t>B</w:t>
      </w:r>
      <w:r>
        <w:rPr>
          <w:sz w:val="16"/>
          <w:szCs w:val="16"/>
        </w:rPr>
        <w:t>ID</w:t>
      </w:r>
      <w:proofErr w:type="gramEnd"/>
      <w:r>
        <w:t>.....................................................................................................................6</w:t>
      </w:r>
    </w:p>
    <w:p w:rsidR="00F16361" w:rsidRDefault="0047509A">
      <w:pPr>
        <w:ind w:left="85" w:right="85"/>
        <w:jc w:val="center"/>
      </w:pPr>
      <w:r>
        <w:rPr>
          <w:spacing w:val="1"/>
        </w:rPr>
        <w:t>1</w:t>
      </w:r>
      <w:r>
        <w:rPr>
          <w:spacing w:val="-1"/>
        </w:rPr>
        <w:t>0</w:t>
      </w:r>
      <w:proofErr w:type="gramStart"/>
      <w:r>
        <w:t>.B</w:t>
      </w:r>
      <w:r>
        <w:rPr>
          <w:sz w:val="16"/>
          <w:szCs w:val="16"/>
        </w:rPr>
        <w:t>ID</w:t>
      </w:r>
      <w:r>
        <w:t>F</w:t>
      </w:r>
      <w:r>
        <w:rPr>
          <w:w w:val="99"/>
          <w:sz w:val="16"/>
          <w:szCs w:val="16"/>
        </w:rPr>
        <w:t>ORM</w:t>
      </w:r>
      <w:proofErr w:type="gramEnd"/>
      <w:r>
        <w:t>..........................................................................................................................................................7</w:t>
      </w:r>
    </w:p>
    <w:p w:rsidR="00F16361" w:rsidRDefault="0047509A">
      <w:pPr>
        <w:ind w:left="85" w:right="85"/>
        <w:jc w:val="center"/>
      </w:pPr>
      <w:r>
        <w:rPr>
          <w:spacing w:val="1"/>
        </w:rPr>
        <w:t>1</w:t>
      </w:r>
      <w:r>
        <w:rPr>
          <w:spacing w:val="-1"/>
        </w:rPr>
        <w:t>1</w:t>
      </w:r>
      <w:proofErr w:type="gramStart"/>
      <w:r>
        <w:t>.B</w:t>
      </w:r>
      <w:r>
        <w:rPr>
          <w:sz w:val="16"/>
          <w:szCs w:val="16"/>
        </w:rPr>
        <w:t>ID</w:t>
      </w:r>
      <w:r>
        <w:t>P</w:t>
      </w:r>
      <w:r>
        <w:rPr>
          <w:sz w:val="16"/>
          <w:szCs w:val="16"/>
        </w:rPr>
        <w:t>RICES</w:t>
      </w:r>
      <w:proofErr w:type="gramEnd"/>
      <w:r>
        <w:t>........................................................................................................................................................7</w:t>
      </w:r>
    </w:p>
    <w:p w:rsidR="00F16361" w:rsidRDefault="0047509A">
      <w:pPr>
        <w:spacing w:line="220" w:lineRule="exact"/>
        <w:ind w:left="85" w:right="85"/>
        <w:jc w:val="center"/>
      </w:pPr>
      <w:r>
        <w:rPr>
          <w:spacing w:val="1"/>
        </w:rPr>
        <w:t>1</w:t>
      </w:r>
      <w:r>
        <w:rPr>
          <w:spacing w:val="-1"/>
        </w:rPr>
        <w:t>2</w:t>
      </w:r>
      <w:proofErr w:type="gramStart"/>
      <w:r>
        <w:t>.B</w:t>
      </w:r>
      <w:r>
        <w:rPr>
          <w:sz w:val="16"/>
          <w:szCs w:val="16"/>
        </w:rPr>
        <w:t>ID</w:t>
      </w:r>
      <w:r>
        <w:rPr>
          <w:w w:val="99"/>
        </w:rPr>
        <w:t>C</w:t>
      </w:r>
      <w:r>
        <w:rPr>
          <w:w w:val="99"/>
          <w:sz w:val="16"/>
          <w:szCs w:val="16"/>
        </w:rPr>
        <w:t>UR</w:t>
      </w:r>
      <w:r>
        <w:rPr>
          <w:spacing w:val="2"/>
          <w:w w:val="99"/>
          <w:sz w:val="16"/>
          <w:szCs w:val="16"/>
        </w:rPr>
        <w:t>R</w:t>
      </w:r>
      <w:r>
        <w:rPr>
          <w:spacing w:val="1"/>
          <w:w w:val="99"/>
          <w:sz w:val="16"/>
          <w:szCs w:val="16"/>
        </w:rPr>
        <w:t>E</w:t>
      </w:r>
      <w:r>
        <w:rPr>
          <w:w w:val="99"/>
          <w:sz w:val="16"/>
          <w:szCs w:val="16"/>
        </w:rPr>
        <w:t>NCIES</w:t>
      </w:r>
      <w:proofErr w:type="gramEnd"/>
      <w:r>
        <w:rPr>
          <w:w w:val="99"/>
        </w:rPr>
        <w:t>...............................................................................................................................................</w:t>
      </w:r>
      <w:r>
        <w:t>7</w:t>
      </w:r>
    </w:p>
    <w:p w:rsidR="00F16361" w:rsidRDefault="0047509A">
      <w:pPr>
        <w:ind w:left="85" w:right="84"/>
        <w:jc w:val="center"/>
      </w:pPr>
      <w:r>
        <w:rPr>
          <w:spacing w:val="1"/>
        </w:rPr>
        <w:t>1</w:t>
      </w:r>
      <w:r>
        <w:rPr>
          <w:spacing w:val="-1"/>
        </w:rPr>
        <w:t>3</w:t>
      </w:r>
      <w:proofErr w:type="gramStart"/>
      <w:r>
        <w:t>.</w:t>
      </w:r>
      <w:r>
        <w:rPr>
          <w:spacing w:val="1"/>
        </w:rPr>
        <w:t>D</w:t>
      </w:r>
      <w:r>
        <w:rPr>
          <w:sz w:val="16"/>
          <w:szCs w:val="16"/>
        </w:rPr>
        <w:t>OCUMEN</w:t>
      </w:r>
      <w:r>
        <w:rPr>
          <w:spacing w:val="1"/>
          <w:sz w:val="16"/>
          <w:szCs w:val="16"/>
        </w:rPr>
        <w:t>T</w:t>
      </w:r>
      <w:r>
        <w:rPr>
          <w:sz w:val="16"/>
          <w:szCs w:val="16"/>
        </w:rPr>
        <w:t>S</w:t>
      </w:r>
      <w:r>
        <w:t>E</w:t>
      </w:r>
      <w:r>
        <w:rPr>
          <w:sz w:val="16"/>
          <w:szCs w:val="16"/>
        </w:rPr>
        <w:t>STA</w:t>
      </w:r>
      <w:r>
        <w:rPr>
          <w:spacing w:val="2"/>
          <w:sz w:val="16"/>
          <w:szCs w:val="16"/>
        </w:rPr>
        <w:t>B</w:t>
      </w:r>
      <w:r>
        <w:rPr>
          <w:sz w:val="16"/>
          <w:szCs w:val="16"/>
        </w:rPr>
        <w:t>LIS</w:t>
      </w:r>
      <w:r>
        <w:rPr>
          <w:spacing w:val="1"/>
          <w:sz w:val="16"/>
          <w:szCs w:val="16"/>
        </w:rPr>
        <w:t>H</w:t>
      </w:r>
      <w:r>
        <w:rPr>
          <w:sz w:val="16"/>
          <w:szCs w:val="16"/>
        </w:rPr>
        <w:t>I</w:t>
      </w:r>
      <w:r>
        <w:rPr>
          <w:spacing w:val="1"/>
          <w:sz w:val="16"/>
          <w:szCs w:val="16"/>
        </w:rPr>
        <w:t>N</w:t>
      </w:r>
      <w:r>
        <w:rPr>
          <w:sz w:val="16"/>
          <w:szCs w:val="16"/>
        </w:rPr>
        <w:t>G</w:t>
      </w:r>
      <w:r>
        <w:t>B</w:t>
      </w:r>
      <w:r>
        <w:rPr>
          <w:sz w:val="16"/>
          <w:szCs w:val="16"/>
        </w:rPr>
        <w:t>I</w:t>
      </w:r>
      <w:r>
        <w:rPr>
          <w:spacing w:val="1"/>
          <w:sz w:val="16"/>
          <w:szCs w:val="16"/>
        </w:rPr>
        <w:t>D</w:t>
      </w:r>
      <w:r>
        <w:rPr>
          <w:sz w:val="16"/>
          <w:szCs w:val="16"/>
        </w:rPr>
        <w:t>DER</w:t>
      </w:r>
      <w:r>
        <w:t>’</w:t>
      </w:r>
      <w:r>
        <w:rPr>
          <w:sz w:val="16"/>
          <w:szCs w:val="16"/>
        </w:rPr>
        <w:t>S</w:t>
      </w:r>
      <w:r>
        <w:t>E</w:t>
      </w:r>
      <w:r>
        <w:rPr>
          <w:spacing w:val="1"/>
          <w:sz w:val="16"/>
          <w:szCs w:val="16"/>
        </w:rPr>
        <w:t>L</w:t>
      </w:r>
      <w:r>
        <w:rPr>
          <w:sz w:val="16"/>
          <w:szCs w:val="16"/>
        </w:rPr>
        <w:t>IGIB</w:t>
      </w:r>
      <w:r>
        <w:rPr>
          <w:spacing w:val="1"/>
          <w:sz w:val="16"/>
          <w:szCs w:val="16"/>
        </w:rPr>
        <w:t>I</w:t>
      </w:r>
      <w:r>
        <w:rPr>
          <w:sz w:val="16"/>
          <w:szCs w:val="16"/>
        </w:rPr>
        <w:t>L</w:t>
      </w:r>
      <w:r>
        <w:rPr>
          <w:spacing w:val="1"/>
          <w:sz w:val="16"/>
          <w:szCs w:val="16"/>
        </w:rPr>
        <w:t>I</w:t>
      </w:r>
      <w:r>
        <w:rPr>
          <w:sz w:val="16"/>
          <w:szCs w:val="16"/>
        </w:rPr>
        <w:t>TYAND</w:t>
      </w:r>
      <w:r>
        <w:rPr>
          <w:spacing w:val="1"/>
        </w:rPr>
        <w:t>Q</w:t>
      </w:r>
      <w:r>
        <w:rPr>
          <w:w w:val="99"/>
          <w:sz w:val="16"/>
          <w:szCs w:val="16"/>
        </w:rPr>
        <w:t>UALIFI</w:t>
      </w:r>
      <w:r>
        <w:rPr>
          <w:spacing w:val="2"/>
          <w:w w:val="99"/>
          <w:sz w:val="16"/>
          <w:szCs w:val="16"/>
        </w:rPr>
        <w:t>C</w:t>
      </w:r>
      <w:r>
        <w:rPr>
          <w:w w:val="99"/>
          <w:sz w:val="16"/>
          <w:szCs w:val="16"/>
        </w:rPr>
        <w:t>AT</w:t>
      </w:r>
      <w:r>
        <w:rPr>
          <w:spacing w:val="1"/>
          <w:w w:val="99"/>
          <w:sz w:val="16"/>
          <w:szCs w:val="16"/>
        </w:rPr>
        <w:t>IO</w:t>
      </w:r>
      <w:r>
        <w:rPr>
          <w:w w:val="99"/>
          <w:sz w:val="16"/>
          <w:szCs w:val="16"/>
        </w:rPr>
        <w:t>N</w:t>
      </w:r>
      <w:proofErr w:type="gramEnd"/>
      <w:r>
        <w:t>........................................................7</w:t>
      </w:r>
    </w:p>
    <w:p w:rsidR="00F16361" w:rsidRDefault="0047509A">
      <w:pPr>
        <w:ind w:left="85" w:right="85"/>
        <w:jc w:val="center"/>
      </w:pPr>
      <w:r>
        <w:rPr>
          <w:spacing w:val="1"/>
        </w:rPr>
        <w:t>1</w:t>
      </w:r>
      <w:r>
        <w:rPr>
          <w:spacing w:val="-1"/>
        </w:rPr>
        <w:t>4</w:t>
      </w:r>
      <w:proofErr w:type="gramStart"/>
      <w:r>
        <w:t>.</w:t>
      </w:r>
      <w:r>
        <w:rPr>
          <w:spacing w:val="1"/>
        </w:rPr>
        <w:t>D</w:t>
      </w:r>
      <w:r>
        <w:rPr>
          <w:sz w:val="16"/>
          <w:szCs w:val="16"/>
        </w:rPr>
        <w:t>OCUMEN</w:t>
      </w:r>
      <w:r>
        <w:rPr>
          <w:spacing w:val="1"/>
          <w:sz w:val="16"/>
          <w:szCs w:val="16"/>
        </w:rPr>
        <w:t>T</w:t>
      </w:r>
      <w:r>
        <w:rPr>
          <w:sz w:val="16"/>
          <w:szCs w:val="16"/>
        </w:rPr>
        <w:t>S</w:t>
      </w:r>
      <w:r>
        <w:t>E</w:t>
      </w:r>
      <w:r>
        <w:rPr>
          <w:sz w:val="16"/>
          <w:szCs w:val="16"/>
        </w:rPr>
        <w:t>STA</w:t>
      </w:r>
      <w:r>
        <w:rPr>
          <w:spacing w:val="2"/>
          <w:sz w:val="16"/>
          <w:szCs w:val="16"/>
        </w:rPr>
        <w:t>B</w:t>
      </w:r>
      <w:r>
        <w:rPr>
          <w:sz w:val="16"/>
          <w:szCs w:val="16"/>
        </w:rPr>
        <w:t>LIS</w:t>
      </w:r>
      <w:r>
        <w:rPr>
          <w:spacing w:val="1"/>
          <w:sz w:val="16"/>
          <w:szCs w:val="16"/>
        </w:rPr>
        <w:t>H</w:t>
      </w:r>
      <w:r>
        <w:rPr>
          <w:sz w:val="16"/>
          <w:szCs w:val="16"/>
        </w:rPr>
        <w:t>I</w:t>
      </w:r>
      <w:r>
        <w:rPr>
          <w:spacing w:val="1"/>
          <w:sz w:val="16"/>
          <w:szCs w:val="16"/>
        </w:rPr>
        <w:t>N</w:t>
      </w:r>
      <w:r>
        <w:rPr>
          <w:sz w:val="16"/>
          <w:szCs w:val="16"/>
        </w:rPr>
        <w:t>G</w:t>
      </w:r>
      <w:r>
        <w:rPr>
          <w:spacing w:val="1"/>
        </w:rPr>
        <w:t>G</w:t>
      </w:r>
      <w:r>
        <w:rPr>
          <w:sz w:val="16"/>
          <w:szCs w:val="16"/>
        </w:rPr>
        <w:t>OODS</w:t>
      </w:r>
      <w:r>
        <w:t>’E</w:t>
      </w:r>
      <w:r>
        <w:rPr>
          <w:sz w:val="16"/>
          <w:szCs w:val="16"/>
        </w:rPr>
        <w:t>L</w:t>
      </w:r>
      <w:r>
        <w:rPr>
          <w:spacing w:val="1"/>
          <w:sz w:val="16"/>
          <w:szCs w:val="16"/>
        </w:rPr>
        <w:t>I</w:t>
      </w:r>
      <w:r>
        <w:rPr>
          <w:sz w:val="16"/>
          <w:szCs w:val="16"/>
        </w:rPr>
        <w:t>GIBI</w:t>
      </w:r>
      <w:r>
        <w:rPr>
          <w:spacing w:val="1"/>
          <w:sz w:val="16"/>
          <w:szCs w:val="16"/>
        </w:rPr>
        <w:t>L</w:t>
      </w:r>
      <w:r>
        <w:rPr>
          <w:sz w:val="16"/>
          <w:szCs w:val="16"/>
        </w:rPr>
        <w:t>I</w:t>
      </w:r>
      <w:r>
        <w:rPr>
          <w:spacing w:val="1"/>
          <w:sz w:val="16"/>
          <w:szCs w:val="16"/>
        </w:rPr>
        <w:t>T</w:t>
      </w:r>
      <w:r>
        <w:rPr>
          <w:sz w:val="16"/>
          <w:szCs w:val="16"/>
        </w:rPr>
        <w:t>YA</w:t>
      </w:r>
      <w:r>
        <w:rPr>
          <w:spacing w:val="1"/>
          <w:sz w:val="16"/>
          <w:szCs w:val="16"/>
        </w:rPr>
        <w:t>N</w:t>
      </w:r>
      <w:r>
        <w:rPr>
          <w:sz w:val="16"/>
          <w:szCs w:val="16"/>
        </w:rPr>
        <w:t>D</w:t>
      </w:r>
      <w:r>
        <w:t>C</w:t>
      </w:r>
      <w:r>
        <w:rPr>
          <w:sz w:val="16"/>
          <w:szCs w:val="16"/>
        </w:rPr>
        <w:t>ONFO</w:t>
      </w:r>
      <w:r>
        <w:rPr>
          <w:spacing w:val="1"/>
          <w:sz w:val="16"/>
          <w:szCs w:val="16"/>
        </w:rPr>
        <w:t>R</w:t>
      </w:r>
      <w:r>
        <w:rPr>
          <w:sz w:val="16"/>
          <w:szCs w:val="16"/>
        </w:rPr>
        <w:t>MI</w:t>
      </w:r>
      <w:r>
        <w:rPr>
          <w:spacing w:val="1"/>
          <w:sz w:val="16"/>
          <w:szCs w:val="16"/>
        </w:rPr>
        <w:t>T</w:t>
      </w:r>
      <w:r>
        <w:rPr>
          <w:sz w:val="16"/>
          <w:szCs w:val="16"/>
        </w:rPr>
        <w:t>Y</w:t>
      </w:r>
      <w:r>
        <w:rPr>
          <w:spacing w:val="1"/>
          <w:sz w:val="16"/>
          <w:szCs w:val="16"/>
        </w:rPr>
        <w:t>T</w:t>
      </w:r>
      <w:r>
        <w:rPr>
          <w:sz w:val="16"/>
          <w:szCs w:val="16"/>
        </w:rPr>
        <w:t>O</w:t>
      </w:r>
      <w:r>
        <w:t>B</w:t>
      </w:r>
      <w:r>
        <w:rPr>
          <w:sz w:val="16"/>
          <w:szCs w:val="16"/>
        </w:rPr>
        <w:t>I</w:t>
      </w:r>
      <w:r>
        <w:rPr>
          <w:spacing w:val="1"/>
          <w:sz w:val="16"/>
          <w:szCs w:val="16"/>
        </w:rPr>
        <w:t>D</w:t>
      </w:r>
      <w:r>
        <w:rPr>
          <w:sz w:val="16"/>
          <w:szCs w:val="16"/>
        </w:rPr>
        <w:t>DI</w:t>
      </w:r>
      <w:r>
        <w:rPr>
          <w:spacing w:val="1"/>
          <w:sz w:val="16"/>
          <w:szCs w:val="16"/>
        </w:rPr>
        <w:t>N</w:t>
      </w:r>
      <w:r>
        <w:rPr>
          <w:sz w:val="16"/>
          <w:szCs w:val="16"/>
        </w:rPr>
        <w:t>G</w:t>
      </w:r>
      <w:r>
        <w:rPr>
          <w:spacing w:val="1"/>
        </w:rPr>
        <w:t>D</w:t>
      </w:r>
      <w:r>
        <w:rPr>
          <w:spacing w:val="1"/>
          <w:sz w:val="16"/>
          <w:szCs w:val="16"/>
        </w:rPr>
        <w:t>O</w:t>
      </w:r>
      <w:r>
        <w:rPr>
          <w:sz w:val="16"/>
          <w:szCs w:val="16"/>
        </w:rPr>
        <w:t>CUME</w:t>
      </w:r>
      <w:r>
        <w:rPr>
          <w:spacing w:val="1"/>
          <w:sz w:val="16"/>
          <w:szCs w:val="16"/>
        </w:rPr>
        <w:t>N</w:t>
      </w:r>
      <w:r>
        <w:rPr>
          <w:sz w:val="16"/>
          <w:szCs w:val="16"/>
        </w:rPr>
        <w:t>TS</w:t>
      </w:r>
      <w:proofErr w:type="gramEnd"/>
      <w:r>
        <w:t>.....................8</w:t>
      </w:r>
    </w:p>
    <w:p w:rsidR="00F16361" w:rsidRDefault="0047509A">
      <w:pPr>
        <w:spacing w:line="220" w:lineRule="exact"/>
        <w:ind w:left="85" w:right="85"/>
        <w:jc w:val="center"/>
      </w:pPr>
      <w:r>
        <w:rPr>
          <w:spacing w:val="1"/>
        </w:rPr>
        <w:t>1</w:t>
      </w:r>
      <w:r>
        <w:rPr>
          <w:spacing w:val="-1"/>
        </w:rPr>
        <w:t>5</w:t>
      </w:r>
      <w:proofErr w:type="gramStart"/>
      <w:r>
        <w:t>.B</w:t>
      </w:r>
      <w:r>
        <w:rPr>
          <w:sz w:val="16"/>
          <w:szCs w:val="16"/>
        </w:rPr>
        <w:t>ID</w:t>
      </w:r>
      <w:r>
        <w:t>S</w:t>
      </w:r>
      <w:r>
        <w:rPr>
          <w:sz w:val="16"/>
          <w:szCs w:val="16"/>
        </w:rPr>
        <w:t>ECU</w:t>
      </w:r>
      <w:r>
        <w:rPr>
          <w:spacing w:val="2"/>
          <w:sz w:val="16"/>
          <w:szCs w:val="16"/>
        </w:rPr>
        <w:t>R</w:t>
      </w:r>
      <w:r>
        <w:rPr>
          <w:spacing w:val="1"/>
          <w:sz w:val="16"/>
          <w:szCs w:val="16"/>
        </w:rPr>
        <w:t>I</w:t>
      </w:r>
      <w:r>
        <w:rPr>
          <w:sz w:val="16"/>
          <w:szCs w:val="16"/>
        </w:rPr>
        <w:t>TY</w:t>
      </w:r>
      <w:proofErr w:type="gramEnd"/>
      <w:r>
        <w:t>...................................................................................................................................................9</w:t>
      </w:r>
    </w:p>
    <w:p w:rsidR="00F16361" w:rsidRDefault="0047509A">
      <w:pPr>
        <w:ind w:left="85" w:right="85"/>
        <w:jc w:val="center"/>
      </w:pPr>
      <w:r>
        <w:rPr>
          <w:spacing w:val="1"/>
        </w:rPr>
        <w:t>1</w:t>
      </w:r>
      <w:r>
        <w:rPr>
          <w:spacing w:val="-1"/>
        </w:rPr>
        <w:t>6</w:t>
      </w:r>
      <w:proofErr w:type="gramStart"/>
      <w:r>
        <w:t>.P</w:t>
      </w:r>
      <w:r>
        <w:rPr>
          <w:sz w:val="16"/>
          <w:szCs w:val="16"/>
        </w:rPr>
        <w:t>ERIODOF</w:t>
      </w:r>
      <w:proofErr w:type="gramEnd"/>
      <w:r>
        <w:rPr>
          <w:sz w:val="16"/>
          <w:szCs w:val="16"/>
        </w:rPr>
        <w:t xml:space="preserve"> </w:t>
      </w:r>
      <w:r>
        <w:rPr>
          <w:spacing w:val="1"/>
        </w:rPr>
        <w:t>V</w:t>
      </w:r>
      <w:r>
        <w:rPr>
          <w:sz w:val="16"/>
          <w:szCs w:val="16"/>
        </w:rPr>
        <w:t>ALID</w:t>
      </w:r>
      <w:r>
        <w:rPr>
          <w:spacing w:val="1"/>
          <w:sz w:val="16"/>
          <w:szCs w:val="16"/>
        </w:rPr>
        <w:t>I</w:t>
      </w:r>
      <w:r>
        <w:rPr>
          <w:sz w:val="16"/>
          <w:szCs w:val="16"/>
        </w:rPr>
        <w:t>TYOF</w:t>
      </w:r>
      <w:r>
        <w:rPr>
          <w:spacing w:val="1"/>
        </w:rPr>
        <w:t>B</w:t>
      </w:r>
      <w:r>
        <w:rPr>
          <w:sz w:val="16"/>
          <w:szCs w:val="16"/>
        </w:rPr>
        <w:t xml:space="preserve">IDS </w:t>
      </w:r>
      <w:r>
        <w:t>.........................................................................................................................10</w:t>
      </w:r>
    </w:p>
    <w:p w:rsidR="00F16361" w:rsidRDefault="0047509A">
      <w:pPr>
        <w:ind w:left="85" w:right="85"/>
        <w:jc w:val="center"/>
      </w:pPr>
      <w:r>
        <w:rPr>
          <w:spacing w:val="1"/>
        </w:rPr>
        <w:t>1</w:t>
      </w:r>
      <w:r>
        <w:rPr>
          <w:spacing w:val="-1"/>
        </w:rPr>
        <w:t>7</w:t>
      </w:r>
      <w:proofErr w:type="gramStart"/>
      <w:r>
        <w:t>.F</w:t>
      </w:r>
      <w:r>
        <w:rPr>
          <w:sz w:val="16"/>
          <w:szCs w:val="16"/>
        </w:rPr>
        <w:t>ORMAT</w:t>
      </w:r>
      <w:r>
        <w:rPr>
          <w:spacing w:val="1"/>
          <w:sz w:val="16"/>
          <w:szCs w:val="16"/>
        </w:rPr>
        <w:t>A</w:t>
      </w:r>
      <w:r>
        <w:rPr>
          <w:sz w:val="16"/>
          <w:szCs w:val="16"/>
        </w:rPr>
        <w:t>ND</w:t>
      </w:r>
      <w:r>
        <w:t>S</w:t>
      </w:r>
      <w:r>
        <w:rPr>
          <w:sz w:val="16"/>
          <w:szCs w:val="16"/>
        </w:rPr>
        <w:t>I</w:t>
      </w:r>
      <w:r>
        <w:rPr>
          <w:spacing w:val="1"/>
          <w:sz w:val="16"/>
          <w:szCs w:val="16"/>
        </w:rPr>
        <w:t>G</w:t>
      </w:r>
      <w:r>
        <w:rPr>
          <w:sz w:val="16"/>
          <w:szCs w:val="16"/>
        </w:rPr>
        <w:t>NI</w:t>
      </w:r>
      <w:r>
        <w:rPr>
          <w:spacing w:val="1"/>
          <w:sz w:val="16"/>
          <w:szCs w:val="16"/>
        </w:rPr>
        <w:t>N</w:t>
      </w:r>
      <w:r>
        <w:rPr>
          <w:sz w:val="16"/>
          <w:szCs w:val="16"/>
        </w:rPr>
        <w:t>GOF</w:t>
      </w:r>
      <w:r>
        <w:t>B</w:t>
      </w:r>
      <w:r>
        <w:rPr>
          <w:w w:val="99"/>
          <w:sz w:val="16"/>
          <w:szCs w:val="16"/>
        </w:rPr>
        <w:t>ID</w:t>
      </w:r>
      <w:proofErr w:type="gramEnd"/>
      <w:r>
        <w:t>.........................................................................................................................10</w:t>
      </w:r>
    </w:p>
    <w:p w:rsidR="00F16361" w:rsidRDefault="00F16361">
      <w:pPr>
        <w:spacing w:before="1" w:line="120" w:lineRule="exact"/>
        <w:rPr>
          <w:sz w:val="12"/>
          <w:szCs w:val="12"/>
        </w:rPr>
      </w:pPr>
    </w:p>
    <w:p w:rsidR="00F16361" w:rsidRDefault="0047509A">
      <w:pPr>
        <w:ind w:left="85" w:right="85"/>
        <w:jc w:val="center"/>
      </w:pPr>
      <w:r>
        <w:rPr>
          <w:b/>
        </w:rPr>
        <w:t xml:space="preserve">D.  </w:t>
      </w:r>
      <w:r>
        <w:rPr>
          <w:b/>
          <w:spacing w:val="-1"/>
        </w:rPr>
        <w:t>S</w:t>
      </w:r>
      <w:r>
        <w:rPr>
          <w:b/>
        </w:rPr>
        <w:t>UBM</w:t>
      </w:r>
      <w:r>
        <w:rPr>
          <w:b/>
          <w:spacing w:val="-1"/>
        </w:rPr>
        <w:t>I</w:t>
      </w:r>
      <w:r>
        <w:rPr>
          <w:b/>
        </w:rPr>
        <w:t>S</w:t>
      </w:r>
      <w:r>
        <w:rPr>
          <w:b/>
          <w:spacing w:val="-1"/>
        </w:rPr>
        <w:t>S</w:t>
      </w:r>
      <w:r>
        <w:rPr>
          <w:b/>
        </w:rPr>
        <w:t>IONOFB</w:t>
      </w:r>
      <w:r>
        <w:rPr>
          <w:b/>
          <w:spacing w:val="-1"/>
        </w:rPr>
        <w:t>I</w:t>
      </w:r>
      <w:r>
        <w:rPr>
          <w:b/>
        </w:rPr>
        <w:t>DS........................................................................................................</w:t>
      </w:r>
      <w:r>
        <w:rPr>
          <w:b/>
          <w:spacing w:val="1"/>
        </w:rPr>
        <w:t>.</w:t>
      </w:r>
      <w:r>
        <w:rPr>
          <w:b/>
        </w:rPr>
        <w:t>.....................11</w:t>
      </w:r>
    </w:p>
    <w:p w:rsidR="00F16361" w:rsidRDefault="00F16361">
      <w:pPr>
        <w:spacing w:before="8" w:line="100" w:lineRule="exact"/>
        <w:rPr>
          <w:sz w:val="11"/>
          <w:szCs w:val="11"/>
        </w:rPr>
      </w:pPr>
    </w:p>
    <w:p w:rsidR="00F16361" w:rsidRDefault="0047509A">
      <w:pPr>
        <w:ind w:left="85" w:right="85"/>
        <w:jc w:val="center"/>
      </w:pPr>
      <w:r>
        <w:rPr>
          <w:spacing w:val="1"/>
        </w:rPr>
        <w:t>1</w:t>
      </w:r>
      <w:r>
        <w:rPr>
          <w:spacing w:val="-1"/>
        </w:rPr>
        <w:t>8</w:t>
      </w:r>
      <w:proofErr w:type="gramStart"/>
      <w:r>
        <w:t>.S</w:t>
      </w:r>
      <w:r>
        <w:rPr>
          <w:sz w:val="16"/>
          <w:szCs w:val="16"/>
        </w:rPr>
        <w:t>EALING</w:t>
      </w:r>
      <w:r>
        <w:rPr>
          <w:spacing w:val="1"/>
          <w:sz w:val="16"/>
          <w:szCs w:val="16"/>
        </w:rPr>
        <w:t>A</w:t>
      </w:r>
      <w:r>
        <w:rPr>
          <w:sz w:val="16"/>
          <w:szCs w:val="16"/>
        </w:rPr>
        <w:t>ND</w:t>
      </w:r>
      <w:r>
        <w:rPr>
          <w:spacing w:val="-1"/>
        </w:rPr>
        <w:t>M</w:t>
      </w:r>
      <w:r>
        <w:rPr>
          <w:sz w:val="16"/>
          <w:szCs w:val="16"/>
        </w:rPr>
        <w:t>A</w:t>
      </w:r>
      <w:r>
        <w:rPr>
          <w:spacing w:val="2"/>
          <w:sz w:val="16"/>
          <w:szCs w:val="16"/>
        </w:rPr>
        <w:t>R</w:t>
      </w:r>
      <w:r>
        <w:rPr>
          <w:sz w:val="16"/>
          <w:szCs w:val="16"/>
        </w:rPr>
        <w:t>KI</w:t>
      </w:r>
      <w:r>
        <w:rPr>
          <w:spacing w:val="1"/>
          <w:sz w:val="16"/>
          <w:szCs w:val="16"/>
        </w:rPr>
        <w:t>N</w:t>
      </w:r>
      <w:r>
        <w:rPr>
          <w:sz w:val="16"/>
          <w:szCs w:val="16"/>
        </w:rPr>
        <w:t>G</w:t>
      </w:r>
      <w:r>
        <w:rPr>
          <w:spacing w:val="1"/>
          <w:sz w:val="16"/>
          <w:szCs w:val="16"/>
        </w:rPr>
        <w:t>O</w:t>
      </w:r>
      <w:r>
        <w:rPr>
          <w:sz w:val="16"/>
          <w:szCs w:val="16"/>
        </w:rPr>
        <w:t>F</w:t>
      </w:r>
      <w:r>
        <w:t>B</w:t>
      </w:r>
      <w:r>
        <w:rPr>
          <w:sz w:val="16"/>
          <w:szCs w:val="16"/>
        </w:rPr>
        <w:t>IDS</w:t>
      </w:r>
      <w:proofErr w:type="gramEnd"/>
      <w:r>
        <w:t>....................................................................................................................11</w:t>
      </w:r>
    </w:p>
    <w:p w:rsidR="00F16361" w:rsidRDefault="0047509A">
      <w:pPr>
        <w:ind w:left="85" w:right="85"/>
        <w:jc w:val="center"/>
      </w:pPr>
      <w:r>
        <w:rPr>
          <w:spacing w:val="1"/>
        </w:rPr>
        <w:t>1</w:t>
      </w:r>
      <w:r>
        <w:rPr>
          <w:spacing w:val="-1"/>
        </w:rPr>
        <w:t>9</w:t>
      </w:r>
      <w:proofErr w:type="gramStart"/>
      <w:r>
        <w:t>.</w:t>
      </w:r>
      <w:r>
        <w:rPr>
          <w:spacing w:val="1"/>
        </w:rPr>
        <w:t>D</w:t>
      </w:r>
      <w:r>
        <w:rPr>
          <w:sz w:val="16"/>
          <w:szCs w:val="16"/>
        </w:rPr>
        <w:t>EADLI</w:t>
      </w:r>
      <w:r>
        <w:rPr>
          <w:spacing w:val="1"/>
          <w:sz w:val="16"/>
          <w:szCs w:val="16"/>
        </w:rPr>
        <w:t>N</w:t>
      </w:r>
      <w:r>
        <w:rPr>
          <w:sz w:val="16"/>
          <w:szCs w:val="16"/>
        </w:rPr>
        <w:t>EFOR</w:t>
      </w:r>
      <w:r>
        <w:t>S</w:t>
      </w:r>
      <w:r>
        <w:rPr>
          <w:sz w:val="16"/>
          <w:szCs w:val="16"/>
        </w:rPr>
        <w:t>UB</w:t>
      </w:r>
      <w:r>
        <w:rPr>
          <w:spacing w:val="1"/>
          <w:sz w:val="16"/>
          <w:szCs w:val="16"/>
        </w:rPr>
        <w:t>M</w:t>
      </w:r>
      <w:r>
        <w:rPr>
          <w:sz w:val="16"/>
          <w:szCs w:val="16"/>
        </w:rPr>
        <w:t>ISS</w:t>
      </w:r>
      <w:r>
        <w:rPr>
          <w:spacing w:val="1"/>
          <w:sz w:val="16"/>
          <w:szCs w:val="16"/>
        </w:rPr>
        <w:t>IO</w:t>
      </w:r>
      <w:r>
        <w:rPr>
          <w:sz w:val="16"/>
          <w:szCs w:val="16"/>
        </w:rPr>
        <w:t>NOF</w:t>
      </w:r>
      <w:r>
        <w:rPr>
          <w:w w:val="99"/>
        </w:rPr>
        <w:t>B</w:t>
      </w:r>
      <w:r>
        <w:rPr>
          <w:w w:val="99"/>
          <w:sz w:val="16"/>
          <w:szCs w:val="16"/>
        </w:rPr>
        <w:t>ID</w:t>
      </w:r>
      <w:r>
        <w:rPr>
          <w:spacing w:val="5"/>
          <w:w w:val="99"/>
          <w:sz w:val="16"/>
          <w:szCs w:val="16"/>
        </w:rPr>
        <w:t>S</w:t>
      </w:r>
      <w:proofErr w:type="gramEnd"/>
      <w:r>
        <w:rPr>
          <w:w w:val="99"/>
        </w:rPr>
        <w:t>...............................................................................................................</w:t>
      </w:r>
      <w:r>
        <w:t>11</w:t>
      </w:r>
    </w:p>
    <w:p w:rsidR="00F16361" w:rsidRDefault="0047509A">
      <w:pPr>
        <w:spacing w:line="220" w:lineRule="exact"/>
        <w:ind w:left="85" w:right="84"/>
        <w:jc w:val="center"/>
      </w:pPr>
      <w:r>
        <w:rPr>
          <w:spacing w:val="1"/>
        </w:rPr>
        <w:t>2</w:t>
      </w:r>
      <w:r>
        <w:rPr>
          <w:spacing w:val="-1"/>
        </w:rPr>
        <w:t>0</w:t>
      </w:r>
      <w:proofErr w:type="gramStart"/>
      <w:r>
        <w:t>.L</w:t>
      </w:r>
      <w:r>
        <w:rPr>
          <w:sz w:val="16"/>
          <w:szCs w:val="16"/>
        </w:rPr>
        <w:t>ATE</w:t>
      </w:r>
      <w:r>
        <w:rPr>
          <w:spacing w:val="1"/>
        </w:rPr>
        <w:t>B</w:t>
      </w:r>
      <w:r>
        <w:rPr>
          <w:w w:val="99"/>
          <w:sz w:val="16"/>
          <w:szCs w:val="16"/>
        </w:rPr>
        <w:t>IDS</w:t>
      </w:r>
      <w:proofErr w:type="gramEnd"/>
      <w:r>
        <w:t>.......................................................................................................................................................12</w:t>
      </w:r>
    </w:p>
    <w:p w:rsidR="00F16361" w:rsidRDefault="0047509A">
      <w:pPr>
        <w:ind w:left="85" w:right="85"/>
        <w:jc w:val="center"/>
      </w:pPr>
      <w:r>
        <w:rPr>
          <w:spacing w:val="1"/>
        </w:rPr>
        <w:t>2</w:t>
      </w:r>
      <w:r>
        <w:rPr>
          <w:spacing w:val="-1"/>
        </w:rPr>
        <w:t>1</w:t>
      </w:r>
      <w:proofErr w:type="gramStart"/>
      <w:r>
        <w:t>.</w:t>
      </w:r>
      <w:r>
        <w:rPr>
          <w:spacing w:val="-1"/>
        </w:rPr>
        <w:t>M</w:t>
      </w:r>
      <w:r>
        <w:rPr>
          <w:sz w:val="16"/>
          <w:szCs w:val="16"/>
        </w:rPr>
        <w:t>ODIFI</w:t>
      </w:r>
      <w:r>
        <w:rPr>
          <w:spacing w:val="1"/>
          <w:sz w:val="16"/>
          <w:szCs w:val="16"/>
        </w:rPr>
        <w:t>C</w:t>
      </w:r>
      <w:r>
        <w:rPr>
          <w:sz w:val="16"/>
          <w:szCs w:val="16"/>
        </w:rPr>
        <w:t>A</w:t>
      </w:r>
      <w:r>
        <w:rPr>
          <w:spacing w:val="1"/>
          <w:sz w:val="16"/>
          <w:szCs w:val="16"/>
        </w:rPr>
        <w:t>T</w:t>
      </w:r>
      <w:r>
        <w:rPr>
          <w:sz w:val="16"/>
          <w:szCs w:val="16"/>
        </w:rPr>
        <w:t>IONAND</w:t>
      </w:r>
      <w:r>
        <w:rPr>
          <w:spacing w:val="2"/>
        </w:rPr>
        <w:t>W</w:t>
      </w:r>
      <w:r>
        <w:rPr>
          <w:sz w:val="16"/>
          <w:szCs w:val="16"/>
        </w:rPr>
        <w:t>IT</w:t>
      </w:r>
      <w:r>
        <w:rPr>
          <w:spacing w:val="1"/>
          <w:sz w:val="16"/>
          <w:szCs w:val="16"/>
        </w:rPr>
        <w:t>H</w:t>
      </w:r>
      <w:r>
        <w:rPr>
          <w:sz w:val="16"/>
          <w:szCs w:val="16"/>
        </w:rPr>
        <w:t>DRA</w:t>
      </w:r>
      <w:r>
        <w:rPr>
          <w:spacing w:val="1"/>
          <w:sz w:val="16"/>
          <w:szCs w:val="16"/>
        </w:rPr>
        <w:t>W</w:t>
      </w:r>
      <w:r>
        <w:rPr>
          <w:sz w:val="16"/>
          <w:szCs w:val="16"/>
        </w:rPr>
        <w:t>ALOF</w:t>
      </w:r>
      <w:r>
        <w:rPr>
          <w:spacing w:val="1"/>
        </w:rPr>
        <w:t>B</w:t>
      </w:r>
      <w:r>
        <w:rPr>
          <w:spacing w:val="1"/>
          <w:sz w:val="16"/>
          <w:szCs w:val="16"/>
        </w:rPr>
        <w:t>I</w:t>
      </w:r>
      <w:r>
        <w:rPr>
          <w:sz w:val="16"/>
          <w:szCs w:val="16"/>
        </w:rPr>
        <w:t>DS</w:t>
      </w:r>
      <w:proofErr w:type="gramEnd"/>
      <w:r>
        <w:t>...................................................................................................12</w:t>
      </w:r>
    </w:p>
    <w:p w:rsidR="00F16361" w:rsidRDefault="00F16361">
      <w:pPr>
        <w:spacing w:before="3" w:line="120" w:lineRule="exact"/>
        <w:rPr>
          <w:sz w:val="12"/>
          <w:szCs w:val="12"/>
        </w:rPr>
      </w:pPr>
    </w:p>
    <w:p w:rsidR="00F16361" w:rsidRDefault="0047509A">
      <w:pPr>
        <w:ind w:left="85" w:right="85"/>
        <w:jc w:val="center"/>
      </w:pPr>
      <w:r>
        <w:rPr>
          <w:b/>
        </w:rPr>
        <w:t>E. OP</w:t>
      </w:r>
      <w:r>
        <w:rPr>
          <w:b/>
          <w:spacing w:val="-2"/>
        </w:rPr>
        <w:t>E</w:t>
      </w:r>
      <w:r>
        <w:rPr>
          <w:b/>
        </w:rPr>
        <w:t>N</w:t>
      </w:r>
      <w:r>
        <w:rPr>
          <w:b/>
          <w:spacing w:val="-1"/>
        </w:rPr>
        <w:t>I</w:t>
      </w:r>
      <w:r>
        <w:rPr>
          <w:b/>
        </w:rPr>
        <w:t>NG</w:t>
      </w:r>
      <w:r>
        <w:rPr>
          <w:b/>
          <w:spacing w:val="-1"/>
        </w:rPr>
        <w:t xml:space="preserve"> A</w:t>
      </w:r>
      <w:r>
        <w:rPr>
          <w:b/>
        </w:rPr>
        <w:t>ND E</w:t>
      </w:r>
      <w:r>
        <w:rPr>
          <w:b/>
          <w:spacing w:val="-1"/>
        </w:rPr>
        <w:t>V</w:t>
      </w:r>
      <w:r>
        <w:rPr>
          <w:b/>
        </w:rPr>
        <w:t>A</w:t>
      </w:r>
      <w:r>
        <w:rPr>
          <w:b/>
          <w:spacing w:val="-2"/>
        </w:rPr>
        <w:t>L</w:t>
      </w:r>
      <w:r>
        <w:rPr>
          <w:b/>
        </w:rPr>
        <w:t>UAT</w:t>
      </w:r>
      <w:r>
        <w:rPr>
          <w:b/>
          <w:spacing w:val="-1"/>
        </w:rPr>
        <w:t>I</w:t>
      </w:r>
      <w:r>
        <w:rPr>
          <w:b/>
        </w:rPr>
        <w:t>ON OFBIDS............................................................................................</w:t>
      </w:r>
      <w:r>
        <w:rPr>
          <w:b/>
          <w:spacing w:val="2"/>
        </w:rPr>
        <w:t>.</w:t>
      </w:r>
      <w:r>
        <w:rPr>
          <w:b/>
        </w:rPr>
        <w:t>..12</w:t>
      </w:r>
    </w:p>
    <w:p w:rsidR="00F16361" w:rsidRDefault="00F16361">
      <w:pPr>
        <w:spacing w:before="7" w:line="100" w:lineRule="exact"/>
        <w:rPr>
          <w:sz w:val="11"/>
          <w:szCs w:val="11"/>
        </w:rPr>
      </w:pPr>
    </w:p>
    <w:p w:rsidR="00F16361" w:rsidRDefault="0047509A">
      <w:pPr>
        <w:ind w:left="85" w:right="85"/>
        <w:jc w:val="center"/>
      </w:pPr>
      <w:r>
        <w:rPr>
          <w:spacing w:val="1"/>
        </w:rPr>
        <w:t>2</w:t>
      </w:r>
      <w:r>
        <w:rPr>
          <w:spacing w:val="-1"/>
        </w:rPr>
        <w:t>2</w:t>
      </w:r>
      <w:proofErr w:type="gramStart"/>
      <w:r>
        <w:t>.</w:t>
      </w:r>
      <w:r>
        <w:rPr>
          <w:spacing w:val="1"/>
        </w:rPr>
        <w:t>O</w:t>
      </w:r>
      <w:r>
        <w:rPr>
          <w:sz w:val="16"/>
          <w:szCs w:val="16"/>
        </w:rPr>
        <w:t>PENING</w:t>
      </w:r>
      <w:r>
        <w:rPr>
          <w:spacing w:val="1"/>
          <w:sz w:val="16"/>
          <w:szCs w:val="16"/>
        </w:rPr>
        <w:t>O</w:t>
      </w:r>
      <w:r>
        <w:rPr>
          <w:sz w:val="16"/>
          <w:szCs w:val="16"/>
        </w:rPr>
        <w:t>F</w:t>
      </w:r>
      <w:r>
        <w:t>B</w:t>
      </w:r>
      <w:r>
        <w:rPr>
          <w:sz w:val="16"/>
          <w:szCs w:val="16"/>
        </w:rPr>
        <w:t>IDSBYT</w:t>
      </w:r>
      <w:r>
        <w:rPr>
          <w:spacing w:val="1"/>
          <w:sz w:val="16"/>
          <w:szCs w:val="16"/>
        </w:rPr>
        <w:t>H</w:t>
      </w:r>
      <w:r>
        <w:rPr>
          <w:sz w:val="16"/>
          <w:szCs w:val="16"/>
        </w:rPr>
        <w:t>E</w:t>
      </w:r>
      <w:r>
        <w:t>P</w:t>
      </w:r>
      <w:r>
        <w:rPr>
          <w:sz w:val="16"/>
          <w:szCs w:val="16"/>
        </w:rPr>
        <w:t>ROCURINGAGENCY</w:t>
      </w:r>
      <w:proofErr w:type="gramEnd"/>
      <w:r>
        <w:t>..............................................................................................12</w:t>
      </w:r>
    </w:p>
    <w:p w:rsidR="00F16361" w:rsidRDefault="0047509A">
      <w:pPr>
        <w:ind w:left="85" w:right="85"/>
        <w:jc w:val="center"/>
      </w:pPr>
      <w:r>
        <w:rPr>
          <w:spacing w:val="1"/>
        </w:rPr>
        <w:t>2</w:t>
      </w:r>
      <w:r>
        <w:rPr>
          <w:spacing w:val="-1"/>
        </w:rPr>
        <w:t>3</w:t>
      </w:r>
      <w:proofErr w:type="gramStart"/>
      <w:r>
        <w:t>.C</w:t>
      </w:r>
      <w:r>
        <w:rPr>
          <w:sz w:val="16"/>
          <w:szCs w:val="16"/>
        </w:rPr>
        <w:t>LARIFI</w:t>
      </w:r>
      <w:r>
        <w:rPr>
          <w:spacing w:val="2"/>
          <w:sz w:val="16"/>
          <w:szCs w:val="16"/>
        </w:rPr>
        <w:t>C</w:t>
      </w:r>
      <w:r>
        <w:rPr>
          <w:spacing w:val="1"/>
          <w:sz w:val="16"/>
          <w:szCs w:val="16"/>
        </w:rPr>
        <w:t>A</w:t>
      </w:r>
      <w:r>
        <w:rPr>
          <w:sz w:val="16"/>
          <w:szCs w:val="16"/>
        </w:rPr>
        <w:t>TIONOF</w:t>
      </w:r>
      <w:r>
        <w:t>B</w:t>
      </w:r>
      <w:r>
        <w:rPr>
          <w:w w:val="99"/>
          <w:sz w:val="16"/>
          <w:szCs w:val="16"/>
        </w:rPr>
        <w:t>I</w:t>
      </w:r>
      <w:r>
        <w:rPr>
          <w:spacing w:val="1"/>
          <w:w w:val="99"/>
          <w:sz w:val="16"/>
          <w:szCs w:val="16"/>
        </w:rPr>
        <w:t>D</w:t>
      </w:r>
      <w:r>
        <w:rPr>
          <w:w w:val="99"/>
          <w:sz w:val="16"/>
          <w:szCs w:val="16"/>
        </w:rPr>
        <w:t>S</w:t>
      </w:r>
      <w:proofErr w:type="gramEnd"/>
      <w:r>
        <w:t>..................................................................................................................................13</w:t>
      </w:r>
    </w:p>
    <w:p w:rsidR="00F16361" w:rsidRDefault="0047509A">
      <w:pPr>
        <w:ind w:left="85" w:right="85"/>
        <w:jc w:val="center"/>
      </w:pPr>
      <w:r>
        <w:rPr>
          <w:spacing w:val="1"/>
        </w:rPr>
        <w:t>2</w:t>
      </w:r>
      <w:r>
        <w:rPr>
          <w:spacing w:val="-1"/>
        </w:rPr>
        <w:t>4</w:t>
      </w:r>
      <w:proofErr w:type="gramStart"/>
      <w:r>
        <w:t>.P</w:t>
      </w:r>
      <w:r>
        <w:rPr>
          <w:sz w:val="16"/>
          <w:szCs w:val="16"/>
        </w:rPr>
        <w:t>RELI</w:t>
      </w:r>
      <w:r>
        <w:rPr>
          <w:spacing w:val="1"/>
          <w:sz w:val="16"/>
          <w:szCs w:val="16"/>
        </w:rPr>
        <w:t>M</w:t>
      </w:r>
      <w:r>
        <w:rPr>
          <w:sz w:val="16"/>
          <w:szCs w:val="16"/>
        </w:rPr>
        <w:t>IN</w:t>
      </w:r>
      <w:r>
        <w:rPr>
          <w:spacing w:val="1"/>
          <w:sz w:val="16"/>
          <w:szCs w:val="16"/>
        </w:rPr>
        <w:t>A</w:t>
      </w:r>
      <w:r>
        <w:rPr>
          <w:sz w:val="16"/>
          <w:szCs w:val="16"/>
        </w:rPr>
        <w:t>RY</w:t>
      </w:r>
      <w:r>
        <w:rPr>
          <w:w w:val="99"/>
        </w:rPr>
        <w:t>E</w:t>
      </w:r>
      <w:r>
        <w:rPr>
          <w:w w:val="99"/>
          <w:sz w:val="16"/>
          <w:szCs w:val="16"/>
        </w:rPr>
        <w:t>XA</w:t>
      </w:r>
      <w:r>
        <w:rPr>
          <w:spacing w:val="1"/>
          <w:w w:val="99"/>
          <w:sz w:val="16"/>
          <w:szCs w:val="16"/>
        </w:rPr>
        <w:t>M</w:t>
      </w:r>
      <w:r>
        <w:rPr>
          <w:w w:val="99"/>
          <w:sz w:val="16"/>
          <w:szCs w:val="16"/>
        </w:rPr>
        <w:t>IN</w:t>
      </w:r>
      <w:r>
        <w:rPr>
          <w:spacing w:val="1"/>
          <w:w w:val="99"/>
          <w:sz w:val="16"/>
          <w:szCs w:val="16"/>
        </w:rPr>
        <w:t>A</w:t>
      </w:r>
      <w:r>
        <w:rPr>
          <w:w w:val="99"/>
          <w:sz w:val="16"/>
          <w:szCs w:val="16"/>
        </w:rPr>
        <w:t>T</w:t>
      </w:r>
      <w:r>
        <w:rPr>
          <w:spacing w:val="1"/>
          <w:w w:val="99"/>
          <w:sz w:val="16"/>
          <w:szCs w:val="16"/>
        </w:rPr>
        <w:t>I</w:t>
      </w:r>
      <w:r>
        <w:rPr>
          <w:w w:val="99"/>
          <w:sz w:val="16"/>
          <w:szCs w:val="16"/>
        </w:rPr>
        <w:t>ON</w:t>
      </w:r>
      <w:proofErr w:type="gramEnd"/>
      <w:r>
        <w:rPr>
          <w:w w:val="99"/>
        </w:rPr>
        <w:t>..........................................................................................................................</w:t>
      </w:r>
      <w:r>
        <w:t>13</w:t>
      </w:r>
    </w:p>
    <w:p w:rsidR="00F16361" w:rsidRDefault="0047509A">
      <w:pPr>
        <w:spacing w:line="220" w:lineRule="exact"/>
        <w:ind w:left="85" w:right="85"/>
        <w:jc w:val="center"/>
      </w:pPr>
      <w:r>
        <w:rPr>
          <w:spacing w:val="1"/>
        </w:rPr>
        <w:t>2</w:t>
      </w:r>
      <w:r>
        <w:rPr>
          <w:spacing w:val="-1"/>
        </w:rPr>
        <w:t>5</w:t>
      </w:r>
      <w:proofErr w:type="gramStart"/>
      <w:r>
        <w:t>.E</w:t>
      </w:r>
      <w:r>
        <w:rPr>
          <w:sz w:val="16"/>
          <w:szCs w:val="16"/>
        </w:rPr>
        <w:t>VALUA</w:t>
      </w:r>
      <w:r>
        <w:rPr>
          <w:spacing w:val="1"/>
          <w:sz w:val="16"/>
          <w:szCs w:val="16"/>
        </w:rPr>
        <w:t>TI</w:t>
      </w:r>
      <w:r>
        <w:rPr>
          <w:sz w:val="16"/>
          <w:szCs w:val="16"/>
        </w:rPr>
        <w:t>ONA</w:t>
      </w:r>
      <w:r>
        <w:rPr>
          <w:spacing w:val="1"/>
          <w:sz w:val="16"/>
          <w:szCs w:val="16"/>
        </w:rPr>
        <w:t>N</w:t>
      </w:r>
      <w:r>
        <w:rPr>
          <w:sz w:val="16"/>
          <w:szCs w:val="16"/>
        </w:rPr>
        <w:t>D</w:t>
      </w:r>
      <w:r>
        <w:rPr>
          <w:spacing w:val="1"/>
        </w:rPr>
        <w:t>C</w:t>
      </w:r>
      <w:r>
        <w:rPr>
          <w:sz w:val="16"/>
          <w:szCs w:val="16"/>
        </w:rPr>
        <w:t>OM</w:t>
      </w:r>
      <w:r>
        <w:rPr>
          <w:spacing w:val="1"/>
          <w:sz w:val="16"/>
          <w:szCs w:val="16"/>
        </w:rPr>
        <w:t>P</w:t>
      </w:r>
      <w:r>
        <w:rPr>
          <w:sz w:val="16"/>
          <w:szCs w:val="16"/>
        </w:rPr>
        <w:t>ARISONOF</w:t>
      </w:r>
      <w:r>
        <w:t>B</w:t>
      </w:r>
      <w:r>
        <w:rPr>
          <w:w w:val="99"/>
          <w:sz w:val="16"/>
          <w:szCs w:val="16"/>
        </w:rPr>
        <w:t>I</w:t>
      </w:r>
      <w:r>
        <w:rPr>
          <w:spacing w:val="1"/>
          <w:w w:val="99"/>
          <w:sz w:val="16"/>
          <w:szCs w:val="16"/>
        </w:rPr>
        <w:t>D</w:t>
      </w:r>
      <w:r>
        <w:rPr>
          <w:w w:val="99"/>
          <w:sz w:val="16"/>
          <w:szCs w:val="16"/>
        </w:rPr>
        <w:t>S</w:t>
      </w:r>
      <w:proofErr w:type="gramEnd"/>
      <w:r>
        <w:t>........................................................................................................14</w:t>
      </w:r>
    </w:p>
    <w:p w:rsidR="00F16361" w:rsidRDefault="0047509A">
      <w:pPr>
        <w:ind w:left="85" w:right="85"/>
        <w:jc w:val="center"/>
      </w:pPr>
      <w:r>
        <w:rPr>
          <w:spacing w:val="1"/>
        </w:rPr>
        <w:t>2</w:t>
      </w:r>
      <w:r>
        <w:rPr>
          <w:spacing w:val="-1"/>
        </w:rPr>
        <w:t>6</w:t>
      </w:r>
      <w:proofErr w:type="gramStart"/>
      <w:r>
        <w:t>.C</w:t>
      </w:r>
      <w:r>
        <w:rPr>
          <w:sz w:val="16"/>
          <w:szCs w:val="16"/>
        </w:rPr>
        <w:t>ONTAC</w:t>
      </w:r>
      <w:r>
        <w:rPr>
          <w:spacing w:val="1"/>
          <w:sz w:val="16"/>
          <w:szCs w:val="16"/>
        </w:rPr>
        <w:t>TI</w:t>
      </w:r>
      <w:r>
        <w:rPr>
          <w:sz w:val="16"/>
          <w:szCs w:val="16"/>
        </w:rPr>
        <w:t>NG</w:t>
      </w:r>
      <w:r>
        <w:rPr>
          <w:spacing w:val="1"/>
          <w:sz w:val="16"/>
          <w:szCs w:val="16"/>
        </w:rPr>
        <w:t>T</w:t>
      </w:r>
      <w:r>
        <w:rPr>
          <w:sz w:val="16"/>
          <w:szCs w:val="16"/>
        </w:rPr>
        <w:t>HE</w:t>
      </w:r>
      <w:r>
        <w:t>P</w:t>
      </w:r>
      <w:r>
        <w:rPr>
          <w:sz w:val="16"/>
          <w:szCs w:val="16"/>
        </w:rPr>
        <w:t>RO</w:t>
      </w:r>
      <w:r>
        <w:rPr>
          <w:spacing w:val="2"/>
          <w:sz w:val="16"/>
          <w:szCs w:val="16"/>
        </w:rPr>
        <w:t>C</w:t>
      </w:r>
      <w:r>
        <w:rPr>
          <w:spacing w:val="1"/>
          <w:sz w:val="16"/>
          <w:szCs w:val="16"/>
        </w:rPr>
        <w:t>U</w:t>
      </w:r>
      <w:r>
        <w:rPr>
          <w:sz w:val="16"/>
          <w:szCs w:val="16"/>
        </w:rPr>
        <w:t>RINGAG</w:t>
      </w:r>
      <w:r>
        <w:rPr>
          <w:spacing w:val="1"/>
          <w:sz w:val="16"/>
          <w:szCs w:val="16"/>
        </w:rPr>
        <w:t>E</w:t>
      </w:r>
      <w:r>
        <w:rPr>
          <w:sz w:val="16"/>
          <w:szCs w:val="16"/>
        </w:rPr>
        <w:t>NCY</w:t>
      </w:r>
      <w:proofErr w:type="gramEnd"/>
      <w:r>
        <w:t>..........................................................................................................18</w:t>
      </w:r>
    </w:p>
    <w:p w:rsidR="00F16361" w:rsidRDefault="00F16361">
      <w:pPr>
        <w:spacing w:before="1" w:line="120" w:lineRule="exact"/>
        <w:rPr>
          <w:sz w:val="12"/>
          <w:szCs w:val="12"/>
        </w:rPr>
      </w:pPr>
    </w:p>
    <w:p w:rsidR="00F16361" w:rsidRDefault="0047509A">
      <w:pPr>
        <w:ind w:left="85" w:right="85"/>
        <w:jc w:val="center"/>
      </w:pPr>
      <w:r>
        <w:rPr>
          <w:b/>
        </w:rPr>
        <w:t>F.  A</w:t>
      </w:r>
      <w:r>
        <w:rPr>
          <w:b/>
          <w:spacing w:val="-1"/>
        </w:rPr>
        <w:t>W</w:t>
      </w:r>
      <w:r>
        <w:rPr>
          <w:b/>
        </w:rPr>
        <w:t>A</w:t>
      </w:r>
      <w:r>
        <w:rPr>
          <w:b/>
          <w:spacing w:val="-1"/>
        </w:rPr>
        <w:t>R</w:t>
      </w:r>
      <w:r>
        <w:rPr>
          <w:b/>
        </w:rPr>
        <w:t>DOFC</w:t>
      </w:r>
      <w:r>
        <w:rPr>
          <w:b/>
          <w:spacing w:val="-1"/>
        </w:rPr>
        <w:t>O</w:t>
      </w:r>
      <w:r>
        <w:rPr>
          <w:b/>
        </w:rPr>
        <w:t>NT</w:t>
      </w:r>
      <w:r>
        <w:rPr>
          <w:b/>
          <w:spacing w:val="-1"/>
        </w:rPr>
        <w:t>RA</w:t>
      </w:r>
      <w:r>
        <w:rPr>
          <w:b/>
          <w:spacing w:val="1"/>
        </w:rPr>
        <w:t>C</w:t>
      </w:r>
      <w:r>
        <w:rPr>
          <w:b/>
          <w:spacing w:val="12"/>
        </w:rPr>
        <w:t>T</w:t>
      </w:r>
      <w:r>
        <w:rPr>
          <w:b/>
        </w:rPr>
        <w:t>...........................................................................................................................18</w:t>
      </w:r>
    </w:p>
    <w:p w:rsidR="00F16361" w:rsidRDefault="00F16361">
      <w:pPr>
        <w:spacing w:before="8" w:line="100" w:lineRule="exact"/>
        <w:rPr>
          <w:sz w:val="11"/>
          <w:szCs w:val="11"/>
        </w:rPr>
      </w:pPr>
    </w:p>
    <w:p w:rsidR="00F16361" w:rsidRDefault="0047509A">
      <w:pPr>
        <w:ind w:left="85" w:right="85"/>
        <w:jc w:val="center"/>
      </w:pPr>
      <w:r>
        <w:rPr>
          <w:spacing w:val="1"/>
        </w:rPr>
        <w:t>2</w:t>
      </w:r>
      <w:r>
        <w:rPr>
          <w:spacing w:val="-1"/>
        </w:rPr>
        <w:t>7</w:t>
      </w:r>
      <w:proofErr w:type="gramStart"/>
      <w:r>
        <w:t>.P</w:t>
      </w:r>
      <w:r>
        <w:rPr>
          <w:w w:val="99"/>
          <w:sz w:val="16"/>
          <w:szCs w:val="16"/>
        </w:rPr>
        <w:t>OST</w:t>
      </w:r>
      <w:proofErr w:type="gramEnd"/>
      <w:r>
        <w:t>-</w:t>
      </w:r>
      <w:r>
        <w:rPr>
          <w:w w:val="99"/>
          <w:sz w:val="16"/>
          <w:szCs w:val="16"/>
        </w:rPr>
        <w:t>QUA</w:t>
      </w:r>
      <w:r>
        <w:rPr>
          <w:spacing w:val="1"/>
          <w:w w:val="99"/>
          <w:sz w:val="16"/>
          <w:szCs w:val="16"/>
        </w:rPr>
        <w:t>L</w:t>
      </w:r>
      <w:r>
        <w:rPr>
          <w:w w:val="99"/>
          <w:sz w:val="16"/>
          <w:szCs w:val="16"/>
        </w:rPr>
        <w:t>IFIC</w:t>
      </w:r>
      <w:r>
        <w:rPr>
          <w:spacing w:val="1"/>
          <w:w w:val="99"/>
          <w:sz w:val="16"/>
          <w:szCs w:val="16"/>
        </w:rPr>
        <w:t>A</w:t>
      </w:r>
      <w:r>
        <w:rPr>
          <w:w w:val="99"/>
          <w:sz w:val="16"/>
          <w:szCs w:val="16"/>
        </w:rPr>
        <w:t>TI</w:t>
      </w:r>
      <w:r>
        <w:rPr>
          <w:spacing w:val="1"/>
          <w:w w:val="99"/>
          <w:sz w:val="16"/>
          <w:szCs w:val="16"/>
        </w:rPr>
        <w:t>O</w:t>
      </w:r>
      <w:r>
        <w:rPr>
          <w:w w:val="99"/>
          <w:sz w:val="16"/>
          <w:szCs w:val="16"/>
        </w:rPr>
        <w:t>N</w:t>
      </w:r>
      <w:r>
        <w:t>......................................................................................................................................18</w:t>
      </w:r>
    </w:p>
    <w:p w:rsidR="00F16361" w:rsidRDefault="0047509A">
      <w:pPr>
        <w:ind w:left="85" w:right="85"/>
        <w:jc w:val="center"/>
      </w:pPr>
      <w:r>
        <w:rPr>
          <w:spacing w:val="1"/>
        </w:rPr>
        <w:t>2</w:t>
      </w:r>
      <w:r>
        <w:rPr>
          <w:spacing w:val="-1"/>
        </w:rPr>
        <w:t>8</w:t>
      </w:r>
      <w:proofErr w:type="gramStart"/>
      <w:r>
        <w:t>.</w:t>
      </w:r>
      <w:r>
        <w:rPr>
          <w:spacing w:val="1"/>
        </w:rPr>
        <w:t>A</w:t>
      </w:r>
      <w:r>
        <w:rPr>
          <w:sz w:val="16"/>
          <w:szCs w:val="16"/>
        </w:rPr>
        <w:t>WARD</w:t>
      </w:r>
      <w:r>
        <w:t>C</w:t>
      </w:r>
      <w:r>
        <w:rPr>
          <w:spacing w:val="2"/>
          <w:w w:val="99"/>
          <w:sz w:val="16"/>
          <w:szCs w:val="16"/>
        </w:rPr>
        <w:t>R</w:t>
      </w:r>
      <w:r>
        <w:rPr>
          <w:w w:val="99"/>
          <w:sz w:val="16"/>
          <w:szCs w:val="16"/>
        </w:rPr>
        <w:t>ITE</w:t>
      </w:r>
      <w:r>
        <w:rPr>
          <w:spacing w:val="2"/>
          <w:w w:val="99"/>
          <w:sz w:val="16"/>
          <w:szCs w:val="16"/>
        </w:rPr>
        <w:t>R</w:t>
      </w:r>
      <w:r>
        <w:rPr>
          <w:w w:val="99"/>
          <w:sz w:val="16"/>
          <w:szCs w:val="16"/>
        </w:rPr>
        <w:t>I</w:t>
      </w:r>
      <w:r>
        <w:rPr>
          <w:spacing w:val="1"/>
          <w:w w:val="99"/>
          <w:sz w:val="16"/>
          <w:szCs w:val="16"/>
        </w:rPr>
        <w:t>A</w:t>
      </w:r>
      <w:proofErr w:type="gramEnd"/>
      <w:r>
        <w:t>............................................................................................................................................18</w:t>
      </w:r>
    </w:p>
    <w:p w:rsidR="00F16361" w:rsidRDefault="0047509A">
      <w:pPr>
        <w:spacing w:line="220" w:lineRule="exact"/>
        <w:ind w:left="85" w:right="84"/>
        <w:jc w:val="center"/>
      </w:pPr>
      <w:r>
        <w:rPr>
          <w:spacing w:val="1"/>
        </w:rPr>
        <w:t>2</w:t>
      </w:r>
      <w:r>
        <w:rPr>
          <w:spacing w:val="-1"/>
        </w:rPr>
        <w:t>9</w:t>
      </w:r>
      <w:proofErr w:type="gramStart"/>
      <w:r>
        <w:t>.P</w:t>
      </w:r>
      <w:r>
        <w:rPr>
          <w:sz w:val="16"/>
          <w:szCs w:val="16"/>
        </w:rPr>
        <w:t>ROCURINGAGENCY</w:t>
      </w:r>
      <w:r>
        <w:t>’</w:t>
      </w:r>
      <w:r>
        <w:rPr>
          <w:sz w:val="16"/>
          <w:szCs w:val="16"/>
        </w:rPr>
        <w:t>S</w:t>
      </w:r>
      <w:r>
        <w:rPr>
          <w:spacing w:val="1"/>
        </w:rPr>
        <w:t>R</w:t>
      </w:r>
      <w:r>
        <w:rPr>
          <w:spacing w:val="1"/>
          <w:sz w:val="16"/>
          <w:szCs w:val="16"/>
        </w:rPr>
        <w:t>I</w:t>
      </w:r>
      <w:r>
        <w:rPr>
          <w:sz w:val="16"/>
          <w:szCs w:val="16"/>
        </w:rPr>
        <w:t>GHTTO</w:t>
      </w:r>
      <w:r>
        <w:rPr>
          <w:spacing w:val="1"/>
        </w:rPr>
        <w:t>V</w:t>
      </w:r>
      <w:r>
        <w:rPr>
          <w:sz w:val="16"/>
          <w:szCs w:val="16"/>
        </w:rPr>
        <w:t>ARY</w:t>
      </w:r>
      <w:r>
        <w:rPr>
          <w:spacing w:val="1"/>
        </w:rPr>
        <w:t>Q</w:t>
      </w:r>
      <w:r>
        <w:rPr>
          <w:sz w:val="16"/>
          <w:szCs w:val="16"/>
        </w:rPr>
        <w:t>UANTI</w:t>
      </w:r>
      <w:r>
        <w:rPr>
          <w:spacing w:val="1"/>
          <w:sz w:val="16"/>
          <w:szCs w:val="16"/>
        </w:rPr>
        <w:t>T</w:t>
      </w:r>
      <w:r>
        <w:rPr>
          <w:sz w:val="16"/>
          <w:szCs w:val="16"/>
        </w:rPr>
        <w:t>IES</w:t>
      </w:r>
      <w:r>
        <w:rPr>
          <w:spacing w:val="1"/>
          <w:sz w:val="16"/>
          <w:szCs w:val="16"/>
        </w:rPr>
        <w:t>A</w:t>
      </w:r>
      <w:r>
        <w:rPr>
          <w:sz w:val="16"/>
          <w:szCs w:val="16"/>
        </w:rPr>
        <w:t>T</w:t>
      </w:r>
      <w:r>
        <w:t>T</w:t>
      </w:r>
      <w:r>
        <w:rPr>
          <w:spacing w:val="1"/>
          <w:sz w:val="16"/>
          <w:szCs w:val="16"/>
        </w:rPr>
        <w:t>I</w:t>
      </w:r>
      <w:r>
        <w:rPr>
          <w:sz w:val="16"/>
          <w:szCs w:val="16"/>
        </w:rPr>
        <w:t>MEOF</w:t>
      </w:r>
      <w:r>
        <w:rPr>
          <w:spacing w:val="1"/>
        </w:rPr>
        <w:t>A</w:t>
      </w:r>
      <w:r>
        <w:rPr>
          <w:sz w:val="16"/>
          <w:szCs w:val="16"/>
        </w:rPr>
        <w:t>WARD</w:t>
      </w:r>
      <w:proofErr w:type="gramEnd"/>
      <w:r>
        <w:t>.....................................................19</w:t>
      </w:r>
    </w:p>
    <w:p w:rsidR="00F16361" w:rsidRDefault="0047509A">
      <w:pPr>
        <w:ind w:left="85" w:right="85"/>
        <w:jc w:val="center"/>
      </w:pPr>
      <w:r>
        <w:rPr>
          <w:spacing w:val="1"/>
        </w:rPr>
        <w:t>3</w:t>
      </w:r>
      <w:r>
        <w:rPr>
          <w:spacing w:val="-1"/>
        </w:rPr>
        <w:t>0</w:t>
      </w:r>
      <w:proofErr w:type="gramStart"/>
      <w:r>
        <w:t>.P</w:t>
      </w:r>
      <w:r>
        <w:rPr>
          <w:sz w:val="16"/>
          <w:szCs w:val="16"/>
        </w:rPr>
        <w:t>ROCURINGAGENCY</w:t>
      </w:r>
      <w:r>
        <w:t>’</w:t>
      </w:r>
      <w:r>
        <w:rPr>
          <w:sz w:val="16"/>
          <w:szCs w:val="16"/>
        </w:rPr>
        <w:t>S</w:t>
      </w:r>
      <w:r>
        <w:rPr>
          <w:spacing w:val="1"/>
        </w:rPr>
        <w:t>R</w:t>
      </w:r>
      <w:r>
        <w:rPr>
          <w:spacing w:val="1"/>
          <w:sz w:val="16"/>
          <w:szCs w:val="16"/>
        </w:rPr>
        <w:t>I</w:t>
      </w:r>
      <w:r>
        <w:rPr>
          <w:sz w:val="16"/>
          <w:szCs w:val="16"/>
        </w:rPr>
        <w:t>GHTTO</w:t>
      </w:r>
      <w:r>
        <w:rPr>
          <w:spacing w:val="1"/>
        </w:rPr>
        <w:t>A</w:t>
      </w:r>
      <w:r>
        <w:rPr>
          <w:sz w:val="16"/>
          <w:szCs w:val="16"/>
        </w:rPr>
        <w:t>CCE</w:t>
      </w:r>
      <w:r>
        <w:rPr>
          <w:spacing w:val="1"/>
          <w:sz w:val="16"/>
          <w:szCs w:val="16"/>
        </w:rPr>
        <w:t>P</w:t>
      </w:r>
      <w:r>
        <w:rPr>
          <w:sz w:val="16"/>
          <w:szCs w:val="16"/>
        </w:rPr>
        <w:t>TA</w:t>
      </w:r>
      <w:r>
        <w:rPr>
          <w:spacing w:val="1"/>
          <w:sz w:val="16"/>
          <w:szCs w:val="16"/>
        </w:rPr>
        <w:t>N</w:t>
      </w:r>
      <w:r>
        <w:rPr>
          <w:sz w:val="16"/>
          <w:szCs w:val="16"/>
        </w:rPr>
        <w:t>Y</w:t>
      </w:r>
      <w:r>
        <w:rPr>
          <w:spacing w:val="1"/>
        </w:rPr>
        <w:t>B</w:t>
      </w:r>
      <w:r>
        <w:rPr>
          <w:sz w:val="16"/>
          <w:szCs w:val="16"/>
        </w:rPr>
        <w:t>ID</w:t>
      </w:r>
      <w:r>
        <w:rPr>
          <w:spacing w:val="1"/>
          <w:sz w:val="16"/>
          <w:szCs w:val="16"/>
        </w:rPr>
        <w:t>A</w:t>
      </w:r>
      <w:r>
        <w:rPr>
          <w:sz w:val="16"/>
          <w:szCs w:val="16"/>
        </w:rPr>
        <w:t>NDTO</w:t>
      </w:r>
      <w:r>
        <w:t>R</w:t>
      </w:r>
      <w:r>
        <w:rPr>
          <w:sz w:val="16"/>
          <w:szCs w:val="16"/>
        </w:rPr>
        <w:t>EJE</w:t>
      </w:r>
      <w:r>
        <w:rPr>
          <w:spacing w:val="1"/>
          <w:sz w:val="16"/>
          <w:szCs w:val="16"/>
        </w:rPr>
        <w:t>C</w:t>
      </w:r>
      <w:r>
        <w:rPr>
          <w:sz w:val="16"/>
          <w:szCs w:val="16"/>
        </w:rPr>
        <w:t>T</w:t>
      </w:r>
      <w:r>
        <w:rPr>
          <w:spacing w:val="1"/>
          <w:sz w:val="16"/>
          <w:szCs w:val="16"/>
        </w:rPr>
        <w:t>AN</w:t>
      </w:r>
      <w:r>
        <w:rPr>
          <w:sz w:val="16"/>
          <w:szCs w:val="16"/>
        </w:rPr>
        <w:t>YOR</w:t>
      </w:r>
      <w:r>
        <w:rPr>
          <w:spacing w:val="1"/>
        </w:rPr>
        <w:t>A</w:t>
      </w:r>
      <w:r>
        <w:rPr>
          <w:sz w:val="16"/>
          <w:szCs w:val="16"/>
        </w:rPr>
        <w:t>LL</w:t>
      </w:r>
      <w:r>
        <w:t>B</w:t>
      </w:r>
      <w:r>
        <w:rPr>
          <w:spacing w:val="1"/>
          <w:w w:val="99"/>
          <w:sz w:val="16"/>
          <w:szCs w:val="16"/>
        </w:rPr>
        <w:t>I</w:t>
      </w:r>
      <w:r>
        <w:rPr>
          <w:w w:val="99"/>
          <w:sz w:val="16"/>
          <w:szCs w:val="16"/>
        </w:rPr>
        <w:t>DS</w:t>
      </w:r>
      <w:proofErr w:type="gramEnd"/>
      <w:r>
        <w:t>..................................19</w:t>
      </w:r>
    </w:p>
    <w:p w:rsidR="00F16361" w:rsidRDefault="0047509A">
      <w:pPr>
        <w:ind w:left="85" w:right="85"/>
        <w:jc w:val="center"/>
      </w:pPr>
      <w:r>
        <w:rPr>
          <w:spacing w:val="1"/>
        </w:rPr>
        <w:t>3</w:t>
      </w:r>
      <w:r>
        <w:rPr>
          <w:spacing w:val="-1"/>
        </w:rPr>
        <w:t>1</w:t>
      </w:r>
      <w:proofErr w:type="gramStart"/>
      <w:r>
        <w:t>.</w:t>
      </w:r>
      <w:r>
        <w:rPr>
          <w:spacing w:val="1"/>
        </w:rPr>
        <w:t>N</w:t>
      </w:r>
      <w:r>
        <w:rPr>
          <w:sz w:val="16"/>
          <w:szCs w:val="16"/>
        </w:rPr>
        <w:t>OTIFICA</w:t>
      </w:r>
      <w:r>
        <w:rPr>
          <w:spacing w:val="1"/>
          <w:sz w:val="16"/>
          <w:szCs w:val="16"/>
        </w:rPr>
        <w:t>TI</w:t>
      </w:r>
      <w:r>
        <w:rPr>
          <w:sz w:val="16"/>
          <w:szCs w:val="16"/>
        </w:rPr>
        <w:t>ONOF</w:t>
      </w:r>
      <w:r>
        <w:rPr>
          <w:spacing w:val="1"/>
        </w:rPr>
        <w:t>A</w:t>
      </w:r>
      <w:r>
        <w:rPr>
          <w:w w:val="99"/>
          <w:sz w:val="16"/>
          <w:szCs w:val="16"/>
        </w:rPr>
        <w:t>WARD</w:t>
      </w:r>
      <w:proofErr w:type="gramEnd"/>
      <w:r>
        <w:t>...............................................................................................................................</w:t>
      </w:r>
      <w:r>
        <w:rPr>
          <w:spacing w:val="1"/>
        </w:rPr>
        <w:t>19</w:t>
      </w:r>
    </w:p>
    <w:p w:rsidR="00F16361" w:rsidRDefault="0047509A">
      <w:pPr>
        <w:spacing w:line="220" w:lineRule="exact"/>
        <w:ind w:left="85" w:right="85"/>
        <w:jc w:val="center"/>
      </w:pPr>
      <w:r>
        <w:rPr>
          <w:spacing w:val="1"/>
        </w:rPr>
        <w:t>3</w:t>
      </w:r>
      <w:r>
        <w:rPr>
          <w:spacing w:val="-1"/>
        </w:rPr>
        <w:t>2</w:t>
      </w:r>
      <w:proofErr w:type="gramStart"/>
      <w:r>
        <w:t>.S</w:t>
      </w:r>
      <w:r>
        <w:rPr>
          <w:sz w:val="16"/>
          <w:szCs w:val="16"/>
        </w:rPr>
        <w:t>IGNINGOF</w:t>
      </w:r>
      <w:r>
        <w:t>C</w:t>
      </w:r>
      <w:r>
        <w:rPr>
          <w:sz w:val="16"/>
          <w:szCs w:val="16"/>
        </w:rPr>
        <w:t>O</w:t>
      </w:r>
      <w:r>
        <w:rPr>
          <w:spacing w:val="1"/>
          <w:sz w:val="16"/>
          <w:szCs w:val="16"/>
        </w:rPr>
        <w:t>N</w:t>
      </w:r>
      <w:r>
        <w:rPr>
          <w:sz w:val="16"/>
          <w:szCs w:val="16"/>
        </w:rPr>
        <w:t>TRACT</w:t>
      </w:r>
      <w:proofErr w:type="gramEnd"/>
      <w:r>
        <w:t>...................................................................................................................................19</w:t>
      </w:r>
    </w:p>
    <w:p w:rsidR="00F16361" w:rsidRDefault="0047509A">
      <w:pPr>
        <w:ind w:left="85" w:right="85"/>
        <w:jc w:val="center"/>
      </w:pPr>
      <w:r>
        <w:rPr>
          <w:spacing w:val="1"/>
        </w:rPr>
        <w:t>3</w:t>
      </w:r>
      <w:r>
        <w:t>3P</w:t>
      </w:r>
      <w:r>
        <w:rPr>
          <w:sz w:val="16"/>
          <w:szCs w:val="16"/>
        </w:rPr>
        <w:t>ERFORMANCE</w:t>
      </w:r>
      <w:r>
        <w:t>S</w:t>
      </w:r>
      <w:r>
        <w:rPr>
          <w:sz w:val="16"/>
          <w:szCs w:val="16"/>
        </w:rPr>
        <w:t>ECU</w:t>
      </w:r>
      <w:r>
        <w:rPr>
          <w:spacing w:val="1"/>
          <w:sz w:val="16"/>
          <w:szCs w:val="16"/>
        </w:rPr>
        <w:t>R</w:t>
      </w:r>
      <w:r>
        <w:rPr>
          <w:sz w:val="16"/>
          <w:szCs w:val="16"/>
        </w:rPr>
        <w:t>ITY</w:t>
      </w:r>
      <w:r>
        <w:t>................................................................................................................................</w:t>
      </w:r>
      <w:r>
        <w:rPr>
          <w:spacing w:val="1"/>
        </w:rPr>
        <w:t>19</w:t>
      </w:r>
    </w:p>
    <w:p w:rsidR="00F16361" w:rsidRDefault="0047509A">
      <w:pPr>
        <w:ind w:left="85" w:right="85"/>
        <w:jc w:val="center"/>
        <w:sectPr w:rsidR="00F16361">
          <w:pgSz w:w="12240" w:h="15840"/>
          <w:pgMar w:top="940" w:right="1320" w:bottom="280" w:left="1680" w:header="742" w:footer="0" w:gutter="0"/>
          <w:cols w:space="720"/>
        </w:sectPr>
      </w:pPr>
      <w:r>
        <w:rPr>
          <w:spacing w:val="1"/>
        </w:rPr>
        <w:t>3</w:t>
      </w:r>
      <w:r>
        <w:rPr>
          <w:spacing w:val="-1"/>
        </w:rPr>
        <w:t>4</w:t>
      </w:r>
      <w:proofErr w:type="gramStart"/>
      <w:r>
        <w:t>.C</w:t>
      </w:r>
      <w:r>
        <w:rPr>
          <w:sz w:val="16"/>
          <w:szCs w:val="16"/>
        </w:rPr>
        <w:t>ORRUPTOR</w:t>
      </w:r>
      <w:r>
        <w:t>F</w:t>
      </w:r>
      <w:r>
        <w:rPr>
          <w:sz w:val="16"/>
          <w:szCs w:val="16"/>
        </w:rPr>
        <w:t>RAUDU</w:t>
      </w:r>
      <w:r>
        <w:rPr>
          <w:spacing w:val="1"/>
          <w:sz w:val="16"/>
          <w:szCs w:val="16"/>
        </w:rPr>
        <w:t>L</w:t>
      </w:r>
      <w:r>
        <w:rPr>
          <w:sz w:val="16"/>
          <w:szCs w:val="16"/>
        </w:rPr>
        <w:t>E</w:t>
      </w:r>
      <w:r>
        <w:rPr>
          <w:spacing w:val="1"/>
          <w:sz w:val="16"/>
          <w:szCs w:val="16"/>
        </w:rPr>
        <w:t>N</w:t>
      </w:r>
      <w:r>
        <w:rPr>
          <w:sz w:val="16"/>
          <w:szCs w:val="16"/>
        </w:rPr>
        <w:t>T</w:t>
      </w:r>
      <w:r>
        <w:rPr>
          <w:w w:val="99"/>
        </w:rPr>
        <w:t>P</w:t>
      </w:r>
      <w:r>
        <w:rPr>
          <w:w w:val="99"/>
          <w:sz w:val="16"/>
          <w:szCs w:val="16"/>
        </w:rPr>
        <w:t>RACTI</w:t>
      </w:r>
      <w:r>
        <w:rPr>
          <w:spacing w:val="1"/>
          <w:w w:val="99"/>
          <w:sz w:val="16"/>
          <w:szCs w:val="16"/>
        </w:rPr>
        <w:t>C</w:t>
      </w:r>
      <w:r>
        <w:rPr>
          <w:w w:val="99"/>
          <w:sz w:val="16"/>
          <w:szCs w:val="16"/>
        </w:rPr>
        <w:t>ES</w:t>
      </w:r>
      <w:proofErr w:type="gramEnd"/>
      <w:r>
        <w:rPr>
          <w:w w:val="99"/>
        </w:rPr>
        <w:t>...........................................................................................................</w:t>
      </w:r>
      <w:r>
        <w:t>20</w:t>
      </w:r>
    </w:p>
    <w:p w:rsidR="00F16361" w:rsidRDefault="00606ECA">
      <w:pPr>
        <w:spacing w:line="200" w:lineRule="exact"/>
      </w:pPr>
      <w:r>
        <w:lastRenderedPageBreak/>
        <w:t xml:space="preserve">          </w:t>
      </w:r>
    </w:p>
    <w:p w:rsidR="00606ECA" w:rsidRDefault="00606ECA">
      <w:pPr>
        <w:spacing w:line="200" w:lineRule="exact"/>
      </w:pPr>
    </w:p>
    <w:p w:rsidR="00F16361" w:rsidRDefault="00F16361">
      <w:pPr>
        <w:spacing w:line="200" w:lineRule="exact"/>
      </w:pPr>
    </w:p>
    <w:p w:rsidR="00F16361" w:rsidRDefault="00F16361">
      <w:pPr>
        <w:spacing w:before="7" w:line="240" w:lineRule="exact"/>
        <w:rPr>
          <w:sz w:val="24"/>
          <w:szCs w:val="24"/>
        </w:rPr>
      </w:pPr>
    </w:p>
    <w:p w:rsidR="00F16361" w:rsidRDefault="0047509A">
      <w:pPr>
        <w:spacing w:before="23"/>
        <w:ind w:left="3223" w:right="3225"/>
        <w:jc w:val="center"/>
        <w:rPr>
          <w:sz w:val="28"/>
          <w:szCs w:val="28"/>
        </w:rPr>
      </w:pPr>
      <w:r>
        <w:rPr>
          <w:b/>
          <w:sz w:val="28"/>
          <w:szCs w:val="28"/>
        </w:rPr>
        <w:t>Instructions</w:t>
      </w:r>
      <w:r w:rsidR="006549E9">
        <w:rPr>
          <w:b/>
          <w:sz w:val="28"/>
          <w:szCs w:val="28"/>
        </w:rPr>
        <w:t xml:space="preserve"> </w:t>
      </w:r>
      <w:r>
        <w:rPr>
          <w:b/>
          <w:sz w:val="28"/>
          <w:szCs w:val="28"/>
        </w:rPr>
        <w:t>to</w:t>
      </w:r>
      <w:r w:rsidR="006549E9">
        <w:rPr>
          <w:b/>
          <w:sz w:val="28"/>
          <w:szCs w:val="28"/>
        </w:rPr>
        <w:t xml:space="preserve"> </w:t>
      </w:r>
      <w:r>
        <w:rPr>
          <w:b/>
          <w:w w:val="99"/>
          <w:sz w:val="28"/>
          <w:szCs w:val="28"/>
        </w:rPr>
        <w:t>Bidders</w:t>
      </w:r>
    </w:p>
    <w:p w:rsidR="00F16361" w:rsidRDefault="00F16361">
      <w:pPr>
        <w:spacing w:before="15" w:line="260" w:lineRule="exact"/>
        <w:rPr>
          <w:sz w:val="26"/>
          <w:szCs w:val="26"/>
        </w:rPr>
      </w:pPr>
    </w:p>
    <w:p w:rsidR="00F16361" w:rsidRDefault="0047509A">
      <w:pPr>
        <w:spacing w:line="260" w:lineRule="exact"/>
        <w:ind w:left="3772" w:right="3772"/>
        <w:jc w:val="center"/>
        <w:rPr>
          <w:sz w:val="24"/>
          <w:szCs w:val="24"/>
        </w:rPr>
      </w:pPr>
      <w:r>
        <w:rPr>
          <w:b/>
          <w:position w:val="-1"/>
          <w:sz w:val="24"/>
          <w:szCs w:val="24"/>
        </w:rPr>
        <w:t>A.  Introduction</w:t>
      </w:r>
    </w:p>
    <w:p w:rsidR="00F16361" w:rsidRDefault="00F16361">
      <w:pPr>
        <w:spacing w:before="10" w:line="240" w:lineRule="exact"/>
        <w:rPr>
          <w:sz w:val="24"/>
          <w:szCs w:val="24"/>
        </w:rPr>
        <w:sectPr w:rsidR="00F16361">
          <w:headerReference w:type="default" r:id="rId11"/>
          <w:pgSz w:w="12240" w:h="15840"/>
          <w:pgMar w:top="760" w:right="1300" w:bottom="280" w:left="1660" w:header="570" w:footer="0" w:gutter="0"/>
          <w:pgNumType w:start="4"/>
          <w:cols w:space="720"/>
        </w:sectPr>
      </w:pPr>
    </w:p>
    <w:p w:rsidR="00F16361" w:rsidRDefault="0047509A">
      <w:pPr>
        <w:spacing w:before="31"/>
        <w:ind w:left="99" w:right="-41"/>
        <w:jc w:val="center"/>
        <w:rPr>
          <w:sz w:val="24"/>
          <w:szCs w:val="24"/>
        </w:rPr>
      </w:pPr>
      <w:r>
        <w:rPr>
          <w:b/>
          <w:sz w:val="24"/>
          <w:szCs w:val="24"/>
        </w:rPr>
        <w:lastRenderedPageBreak/>
        <w:t>1.   Source of</w:t>
      </w:r>
    </w:p>
    <w:p w:rsidR="00F16361" w:rsidRDefault="0047509A">
      <w:pPr>
        <w:ind w:left="462" w:right="290"/>
        <w:jc w:val="center"/>
        <w:rPr>
          <w:sz w:val="24"/>
          <w:szCs w:val="24"/>
        </w:rPr>
      </w:pPr>
      <w:r>
        <w:rPr>
          <w:b/>
          <w:sz w:val="24"/>
          <w:szCs w:val="24"/>
        </w:rPr>
        <w:t>Funds</w:t>
      </w:r>
    </w:p>
    <w:p w:rsidR="00F16361" w:rsidRDefault="0047509A">
      <w:pPr>
        <w:spacing w:before="29"/>
        <w:ind w:left="522" w:right="97" w:hanging="522"/>
        <w:jc w:val="both"/>
        <w:rPr>
          <w:sz w:val="24"/>
          <w:szCs w:val="24"/>
        </w:rPr>
      </w:pPr>
      <w:r>
        <w:br w:type="column"/>
      </w:r>
      <w:r>
        <w:rPr>
          <w:sz w:val="24"/>
          <w:szCs w:val="24"/>
        </w:rPr>
        <w:lastRenderedPageBreak/>
        <w:t>1.1 The   Procuring   agency   has   recei</w:t>
      </w:r>
      <w:r>
        <w:rPr>
          <w:spacing w:val="-1"/>
          <w:sz w:val="24"/>
          <w:szCs w:val="24"/>
        </w:rPr>
        <w:t>v</w:t>
      </w:r>
      <w:r>
        <w:rPr>
          <w:sz w:val="24"/>
          <w:szCs w:val="24"/>
        </w:rPr>
        <w:t>ed   /applied   for loan/grant/federal/provincial/l</w:t>
      </w:r>
      <w:r>
        <w:rPr>
          <w:spacing w:val="-1"/>
          <w:sz w:val="24"/>
          <w:szCs w:val="24"/>
        </w:rPr>
        <w:t>o</w:t>
      </w:r>
      <w:r>
        <w:rPr>
          <w:sz w:val="24"/>
          <w:szCs w:val="24"/>
        </w:rPr>
        <w:t>cal govern</w:t>
      </w:r>
      <w:r>
        <w:rPr>
          <w:spacing w:val="-2"/>
          <w:sz w:val="24"/>
          <w:szCs w:val="24"/>
        </w:rPr>
        <w:t>m</w:t>
      </w:r>
      <w:r>
        <w:rPr>
          <w:sz w:val="24"/>
          <w:szCs w:val="24"/>
        </w:rPr>
        <w:t>ent funds from the source(s) i</w:t>
      </w:r>
      <w:r>
        <w:rPr>
          <w:spacing w:val="-1"/>
          <w:sz w:val="24"/>
          <w:szCs w:val="24"/>
        </w:rPr>
        <w:t>n</w:t>
      </w:r>
      <w:r>
        <w:rPr>
          <w:sz w:val="24"/>
          <w:szCs w:val="24"/>
        </w:rPr>
        <w:t>dicated in the bidd</w:t>
      </w:r>
      <w:r>
        <w:rPr>
          <w:spacing w:val="-1"/>
          <w:sz w:val="24"/>
          <w:szCs w:val="24"/>
        </w:rPr>
        <w:t>i</w:t>
      </w:r>
      <w:r>
        <w:rPr>
          <w:sz w:val="24"/>
          <w:szCs w:val="24"/>
        </w:rPr>
        <w:t>ng data in various currencies towards</w:t>
      </w:r>
      <w:r w:rsidR="003F4FF9">
        <w:rPr>
          <w:sz w:val="24"/>
          <w:szCs w:val="24"/>
        </w:rPr>
        <w:t xml:space="preserve"> </w:t>
      </w:r>
      <w:r>
        <w:rPr>
          <w:sz w:val="24"/>
          <w:szCs w:val="24"/>
        </w:rPr>
        <w:t>the</w:t>
      </w:r>
      <w:r w:rsidR="003F4FF9">
        <w:rPr>
          <w:sz w:val="24"/>
          <w:szCs w:val="24"/>
        </w:rPr>
        <w:t xml:space="preserve"> </w:t>
      </w:r>
      <w:r>
        <w:rPr>
          <w:sz w:val="24"/>
          <w:szCs w:val="24"/>
        </w:rPr>
        <w:t>cost</w:t>
      </w:r>
      <w:r w:rsidR="003F4FF9">
        <w:rPr>
          <w:sz w:val="24"/>
          <w:szCs w:val="24"/>
        </w:rPr>
        <w:t xml:space="preserve"> </w:t>
      </w:r>
      <w:r>
        <w:rPr>
          <w:sz w:val="24"/>
          <w:szCs w:val="24"/>
        </w:rPr>
        <w:t>of the</w:t>
      </w:r>
      <w:r w:rsidR="003F4FF9">
        <w:rPr>
          <w:sz w:val="24"/>
          <w:szCs w:val="24"/>
        </w:rPr>
        <w:t xml:space="preserve"> </w:t>
      </w:r>
      <w:r>
        <w:rPr>
          <w:sz w:val="24"/>
          <w:szCs w:val="24"/>
        </w:rPr>
        <w:t>proje</w:t>
      </w:r>
      <w:r>
        <w:rPr>
          <w:spacing w:val="-1"/>
          <w:sz w:val="24"/>
          <w:szCs w:val="24"/>
        </w:rPr>
        <w:t>c</w:t>
      </w:r>
      <w:r>
        <w:rPr>
          <w:sz w:val="24"/>
          <w:szCs w:val="24"/>
        </w:rPr>
        <w:t>t/</w:t>
      </w:r>
      <w:r>
        <w:rPr>
          <w:spacing w:val="-1"/>
          <w:sz w:val="24"/>
          <w:szCs w:val="24"/>
        </w:rPr>
        <w:t>s</w:t>
      </w:r>
      <w:r>
        <w:rPr>
          <w:sz w:val="24"/>
          <w:szCs w:val="24"/>
        </w:rPr>
        <w:t>c</w:t>
      </w:r>
      <w:r>
        <w:rPr>
          <w:spacing w:val="-1"/>
          <w:sz w:val="24"/>
          <w:szCs w:val="24"/>
        </w:rPr>
        <w:t>h</w:t>
      </w:r>
      <w:r>
        <w:rPr>
          <w:sz w:val="24"/>
          <w:szCs w:val="24"/>
        </w:rPr>
        <w:t>e</w:t>
      </w:r>
      <w:r>
        <w:rPr>
          <w:spacing w:val="-2"/>
          <w:sz w:val="24"/>
          <w:szCs w:val="24"/>
        </w:rPr>
        <w:t>m</w:t>
      </w:r>
      <w:r>
        <w:rPr>
          <w:sz w:val="24"/>
          <w:szCs w:val="24"/>
        </w:rPr>
        <w:t>es</w:t>
      </w:r>
      <w:r w:rsidR="003F4FF9">
        <w:rPr>
          <w:sz w:val="24"/>
          <w:szCs w:val="24"/>
        </w:rPr>
        <w:t xml:space="preserve"> </w:t>
      </w:r>
      <w:r>
        <w:rPr>
          <w:sz w:val="24"/>
          <w:szCs w:val="24"/>
        </w:rPr>
        <w:t>specified</w:t>
      </w:r>
      <w:r w:rsidR="003F4FF9">
        <w:rPr>
          <w:sz w:val="24"/>
          <w:szCs w:val="24"/>
        </w:rPr>
        <w:t xml:space="preserve"> </w:t>
      </w:r>
      <w:r>
        <w:rPr>
          <w:sz w:val="24"/>
          <w:szCs w:val="24"/>
        </w:rPr>
        <w:t>in</w:t>
      </w:r>
      <w:r w:rsidR="003F4FF9">
        <w:rPr>
          <w:sz w:val="24"/>
          <w:szCs w:val="24"/>
        </w:rPr>
        <w:t xml:space="preserve"> </w:t>
      </w:r>
      <w:r>
        <w:rPr>
          <w:sz w:val="24"/>
          <w:szCs w:val="24"/>
        </w:rPr>
        <w:t>the</w:t>
      </w:r>
      <w:r w:rsidR="003F4FF9">
        <w:rPr>
          <w:sz w:val="24"/>
          <w:szCs w:val="24"/>
        </w:rPr>
        <w:t xml:space="preserve"> </w:t>
      </w:r>
      <w:r>
        <w:rPr>
          <w:sz w:val="24"/>
          <w:szCs w:val="24"/>
        </w:rPr>
        <w:t>bi</w:t>
      </w:r>
      <w:r>
        <w:rPr>
          <w:spacing w:val="-1"/>
          <w:sz w:val="24"/>
          <w:szCs w:val="24"/>
        </w:rPr>
        <w:t>d</w:t>
      </w:r>
      <w:r>
        <w:rPr>
          <w:sz w:val="24"/>
          <w:szCs w:val="24"/>
        </w:rPr>
        <w:t>ding data and it is intended that part of the p</w:t>
      </w:r>
      <w:r>
        <w:rPr>
          <w:spacing w:val="2"/>
          <w:sz w:val="24"/>
          <w:szCs w:val="24"/>
        </w:rPr>
        <w:t>r</w:t>
      </w:r>
      <w:r>
        <w:rPr>
          <w:sz w:val="24"/>
          <w:szCs w:val="24"/>
        </w:rPr>
        <w:t>oceeds of this loan/grant/funds/will</w:t>
      </w:r>
      <w:r w:rsidR="003F4FF9">
        <w:rPr>
          <w:sz w:val="24"/>
          <w:szCs w:val="24"/>
        </w:rPr>
        <w:t xml:space="preserve"> </w:t>
      </w:r>
      <w:r>
        <w:rPr>
          <w:sz w:val="24"/>
          <w:szCs w:val="24"/>
        </w:rPr>
        <w:t>be applied to eligible</w:t>
      </w:r>
      <w:r w:rsidR="003F4FF9">
        <w:rPr>
          <w:sz w:val="24"/>
          <w:szCs w:val="24"/>
        </w:rPr>
        <w:t xml:space="preserve"> </w:t>
      </w:r>
      <w:r>
        <w:rPr>
          <w:sz w:val="24"/>
          <w:szCs w:val="24"/>
        </w:rPr>
        <w:t>pay</w:t>
      </w:r>
      <w:r>
        <w:rPr>
          <w:spacing w:val="-2"/>
          <w:sz w:val="24"/>
          <w:szCs w:val="24"/>
        </w:rPr>
        <w:t>m</w:t>
      </w:r>
      <w:r>
        <w:rPr>
          <w:sz w:val="24"/>
          <w:szCs w:val="24"/>
        </w:rPr>
        <w:t>ents under the contract for which these bidding docu</w:t>
      </w:r>
      <w:r>
        <w:rPr>
          <w:spacing w:val="-2"/>
          <w:sz w:val="24"/>
          <w:szCs w:val="24"/>
        </w:rPr>
        <w:t>m</w:t>
      </w:r>
      <w:r>
        <w:rPr>
          <w:sz w:val="24"/>
          <w:szCs w:val="24"/>
        </w:rPr>
        <w:t>ents are issued.</w:t>
      </w:r>
    </w:p>
    <w:p w:rsidR="00F16361" w:rsidRDefault="00F16361">
      <w:pPr>
        <w:spacing w:before="16" w:line="260" w:lineRule="exact"/>
        <w:rPr>
          <w:sz w:val="26"/>
          <w:szCs w:val="26"/>
        </w:rPr>
      </w:pPr>
    </w:p>
    <w:p w:rsidR="00F16361" w:rsidRDefault="0047509A">
      <w:pPr>
        <w:tabs>
          <w:tab w:val="left" w:pos="520"/>
        </w:tabs>
        <w:ind w:left="522" w:right="96" w:hanging="522"/>
        <w:jc w:val="both"/>
        <w:rPr>
          <w:sz w:val="24"/>
          <w:szCs w:val="24"/>
        </w:rPr>
        <w:sectPr w:rsidR="00F16361">
          <w:type w:val="continuous"/>
          <w:pgSz w:w="12240" w:h="15840"/>
          <w:pgMar w:top="1480" w:right="1300" w:bottom="280" w:left="1660" w:header="720" w:footer="720" w:gutter="0"/>
          <w:cols w:num="2" w:space="720" w:equalWidth="0">
            <w:col w:w="1468" w:space="832"/>
            <w:col w:w="6980"/>
          </w:cols>
        </w:sectPr>
      </w:pPr>
      <w:r>
        <w:rPr>
          <w:sz w:val="24"/>
          <w:szCs w:val="24"/>
        </w:rPr>
        <w:t>1.2</w:t>
      </w:r>
      <w:r>
        <w:rPr>
          <w:sz w:val="24"/>
          <w:szCs w:val="24"/>
        </w:rPr>
        <w:tab/>
        <w:t>Pay</w:t>
      </w:r>
      <w:r>
        <w:rPr>
          <w:spacing w:val="-2"/>
          <w:sz w:val="24"/>
          <w:szCs w:val="24"/>
        </w:rPr>
        <w:t>m</w:t>
      </w:r>
      <w:r>
        <w:rPr>
          <w:sz w:val="24"/>
          <w:szCs w:val="24"/>
        </w:rPr>
        <w:t>ent</w:t>
      </w:r>
      <w:r w:rsidR="003F4FF9">
        <w:rPr>
          <w:sz w:val="24"/>
          <w:szCs w:val="24"/>
        </w:rPr>
        <w:t xml:space="preserve"> </w:t>
      </w:r>
      <w:r>
        <w:rPr>
          <w:sz w:val="24"/>
          <w:szCs w:val="24"/>
        </w:rPr>
        <w:t>by</w:t>
      </w:r>
      <w:r w:rsidR="003F4FF9">
        <w:rPr>
          <w:sz w:val="24"/>
          <w:szCs w:val="24"/>
        </w:rPr>
        <w:t xml:space="preserve"> </w:t>
      </w:r>
      <w:r>
        <w:rPr>
          <w:sz w:val="24"/>
          <w:szCs w:val="24"/>
        </w:rPr>
        <w:t>the</w:t>
      </w:r>
      <w:r w:rsidR="003F4FF9">
        <w:rPr>
          <w:sz w:val="24"/>
          <w:szCs w:val="24"/>
        </w:rPr>
        <w:t xml:space="preserve"> </w:t>
      </w:r>
      <w:r>
        <w:rPr>
          <w:sz w:val="24"/>
          <w:szCs w:val="24"/>
        </w:rPr>
        <w:t>Fund</w:t>
      </w:r>
      <w:r w:rsidR="003F4FF9">
        <w:rPr>
          <w:sz w:val="24"/>
          <w:szCs w:val="24"/>
        </w:rPr>
        <w:t xml:space="preserve"> </w:t>
      </w:r>
      <w:r>
        <w:rPr>
          <w:sz w:val="24"/>
          <w:szCs w:val="24"/>
        </w:rPr>
        <w:t>will</w:t>
      </w:r>
      <w:r w:rsidR="003F4FF9">
        <w:rPr>
          <w:sz w:val="24"/>
          <w:szCs w:val="24"/>
        </w:rPr>
        <w:t xml:space="preserve"> </w:t>
      </w:r>
      <w:r>
        <w:rPr>
          <w:sz w:val="24"/>
          <w:szCs w:val="24"/>
        </w:rPr>
        <w:t>be</w:t>
      </w:r>
      <w:r w:rsidR="003F4FF9">
        <w:rPr>
          <w:sz w:val="24"/>
          <w:szCs w:val="24"/>
        </w:rPr>
        <w:t xml:space="preserve"> </w:t>
      </w:r>
      <w:r>
        <w:rPr>
          <w:spacing w:val="-2"/>
          <w:sz w:val="24"/>
          <w:szCs w:val="24"/>
        </w:rPr>
        <w:t>m</w:t>
      </w:r>
      <w:r>
        <w:rPr>
          <w:sz w:val="24"/>
          <w:szCs w:val="24"/>
        </w:rPr>
        <w:t>ade</w:t>
      </w:r>
      <w:r w:rsidR="003F4FF9">
        <w:rPr>
          <w:sz w:val="24"/>
          <w:szCs w:val="24"/>
        </w:rPr>
        <w:t xml:space="preserve"> </w:t>
      </w:r>
      <w:r>
        <w:rPr>
          <w:sz w:val="24"/>
          <w:szCs w:val="24"/>
        </w:rPr>
        <w:t>only</w:t>
      </w:r>
      <w:r w:rsidR="003F4FF9">
        <w:rPr>
          <w:sz w:val="24"/>
          <w:szCs w:val="24"/>
        </w:rPr>
        <w:t xml:space="preserve"> at the </w:t>
      </w:r>
      <w:r>
        <w:rPr>
          <w:sz w:val="24"/>
          <w:szCs w:val="24"/>
        </w:rPr>
        <w:t>reque</w:t>
      </w:r>
      <w:r>
        <w:rPr>
          <w:spacing w:val="-1"/>
          <w:sz w:val="24"/>
          <w:szCs w:val="24"/>
        </w:rPr>
        <w:t>s</w:t>
      </w:r>
      <w:r>
        <w:rPr>
          <w:sz w:val="24"/>
          <w:szCs w:val="24"/>
        </w:rPr>
        <w:t>t</w:t>
      </w:r>
      <w:r w:rsidR="003F4FF9">
        <w:rPr>
          <w:sz w:val="24"/>
          <w:szCs w:val="24"/>
        </w:rPr>
        <w:t xml:space="preserve"> </w:t>
      </w:r>
      <w:r>
        <w:rPr>
          <w:sz w:val="24"/>
          <w:szCs w:val="24"/>
        </w:rPr>
        <w:t>of</w:t>
      </w:r>
      <w:r w:rsidR="003F4FF9">
        <w:rPr>
          <w:sz w:val="24"/>
          <w:szCs w:val="24"/>
        </w:rPr>
        <w:t xml:space="preserve"> </w:t>
      </w:r>
      <w:r>
        <w:rPr>
          <w:sz w:val="24"/>
          <w:szCs w:val="24"/>
        </w:rPr>
        <w:t>the Procuring agency and upon app</w:t>
      </w:r>
      <w:r>
        <w:rPr>
          <w:spacing w:val="1"/>
          <w:sz w:val="24"/>
          <w:szCs w:val="24"/>
        </w:rPr>
        <w:t>r</w:t>
      </w:r>
      <w:r>
        <w:rPr>
          <w:sz w:val="24"/>
          <w:szCs w:val="24"/>
        </w:rPr>
        <w:t>oval</w:t>
      </w:r>
      <w:r w:rsidR="003F4FF9">
        <w:rPr>
          <w:sz w:val="24"/>
          <w:szCs w:val="24"/>
        </w:rPr>
        <w:t xml:space="preserve"> </w:t>
      </w:r>
      <w:r>
        <w:rPr>
          <w:sz w:val="24"/>
          <w:szCs w:val="24"/>
        </w:rPr>
        <w:t>by</w:t>
      </w:r>
      <w:r w:rsidR="003F4FF9">
        <w:rPr>
          <w:sz w:val="24"/>
          <w:szCs w:val="24"/>
        </w:rPr>
        <w:t xml:space="preserve"> </w:t>
      </w:r>
      <w:r>
        <w:rPr>
          <w:sz w:val="24"/>
          <w:szCs w:val="24"/>
        </w:rPr>
        <w:t>the</w:t>
      </w:r>
      <w:r w:rsidR="003F4FF9">
        <w:rPr>
          <w:sz w:val="24"/>
          <w:szCs w:val="24"/>
        </w:rPr>
        <w:t xml:space="preserve"> </w:t>
      </w:r>
      <w:r>
        <w:rPr>
          <w:sz w:val="24"/>
          <w:szCs w:val="24"/>
        </w:rPr>
        <w:t>Govern</w:t>
      </w:r>
      <w:r>
        <w:rPr>
          <w:spacing w:val="-2"/>
          <w:sz w:val="24"/>
          <w:szCs w:val="24"/>
        </w:rPr>
        <w:t>m</w:t>
      </w:r>
      <w:r>
        <w:rPr>
          <w:spacing w:val="1"/>
          <w:sz w:val="24"/>
          <w:szCs w:val="24"/>
        </w:rPr>
        <w:t>e</w:t>
      </w:r>
      <w:r>
        <w:rPr>
          <w:sz w:val="24"/>
          <w:szCs w:val="24"/>
        </w:rPr>
        <w:t>nt</w:t>
      </w:r>
      <w:r w:rsidR="003F4FF9">
        <w:rPr>
          <w:sz w:val="24"/>
          <w:szCs w:val="24"/>
        </w:rPr>
        <w:t xml:space="preserve"> </w:t>
      </w:r>
      <w:r>
        <w:rPr>
          <w:sz w:val="24"/>
          <w:szCs w:val="24"/>
        </w:rPr>
        <w:t>of Sindh,</w:t>
      </w:r>
      <w:r w:rsidR="003F4FF9">
        <w:rPr>
          <w:sz w:val="24"/>
          <w:szCs w:val="24"/>
        </w:rPr>
        <w:t xml:space="preserve"> </w:t>
      </w:r>
      <w:r>
        <w:rPr>
          <w:sz w:val="24"/>
          <w:szCs w:val="24"/>
        </w:rPr>
        <w:t>and</w:t>
      </w:r>
      <w:r w:rsidR="003F4FF9">
        <w:rPr>
          <w:sz w:val="24"/>
          <w:szCs w:val="24"/>
        </w:rPr>
        <w:t xml:space="preserve"> </w:t>
      </w:r>
      <w:r>
        <w:rPr>
          <w:sz w:val="24"/>
          <w:szCs w:val="24"/>
        </w:rPr>
        <w:t>in</w:t>
      </w:r>
      <w:r w:rsidR="003F4FF9">
        <w:rPr>
          <w:sz w:val="24"/>
          <w:szCs w:val="24"/>
        </w:rPr>
        <w:t xml:space="preserve"> </w:t>
      </w:r>
      <w:r>
        <w:rPr>
          <w:sz w:val="24"/>
          <w:szCs w:val="24"/>
        </w:rPr>
        <w:t>case</w:t>
      </w:r>
      <w:r w:rsidR="003F4FF9">
        <w:rPr>
          <w:sz w:val="24"/>
          <w:szCs w:val="24"/>
        </w:rPr>
        <w:t xml:space="preserve"> </w:t>
      </w:r>
      <w:r>
        <w:rPr>
          <w:sz w:val="24"/>
          <w:szCs w:val="24"/>
        </w:rPr>
        <w:t>of</w:t>
      </w:r>
      <w:r w:rsidR="003F4FF9">
        <w:rPr>
          <w:sz w:val="24"/>
          <w:szCs w:val="24"/>
        </w:rPr>
        <w:t xml:space="preserve"> </w:t>
      </w:r>
      <w:r>
        <w:rPr>
          <w:sz w:val="24"/>
          <w:szCs w:val="24"/>
        </w:rPr>
        <w:t>a</w:t>
      </w:r>
      <w:r w:rsidR="003F4FF9">
        <w:rPr>
          <w:sz w:val="24"/>
          <w:szCs w:val="24"/>
        </w:rPr>
        <w:t xml:space="preserve"> </w:t>
      </w:r>
      <w:r>
        <w:rPr>
          <w:sz w:val="24"/>
          <w:szCs w:val="24"/>
        </w:rPr>
        <w:t>project</w:t>
      </w:r>
      <w:r w:rsidR="003F4FF9">
        <w:rPr>
          <w:sz w:val="24"/>
          <w:szCs w:val="24"/>
        </w:rPr>
        <w:t xml:space="preserve"> </w:t>
      </w:r>
      <w:r>
        <w:rPr>
          <w:sz w:val="24"/>
          <w:szCs w:val="24"/>
        </w:rPr>
        <w:t>will</w:t>
      </w:r>
      <w:r w:rsidR="003F4FF9">
        <w:rPr>
          <w:sz w:val="24"/>
          <w:szCs w:val="24"/>
        </w:rPr>
        <w:t xml:space="preserve"> </w:t>
      </w:r>
      <w:r>
        <w:rPr>
          <w:sz w:val="24"/>
          <w:szCs w:val="24"/>
        </w:rPr>
        <w:t>be subject in all respect to the ter</w:t>
      </w:r>
      <w:r>
        <w:rPr>
          <w:spacing w:val="-2"/>
          <w:sz w:val="24"/>
          <w:szCs w:val="24"/>
        </w:rPr>
        <w:t>m</w:t>
      </w:r>
      <w:r>
        <w:rPr>
          <w:sz w:val="24"/>
          <w:szCs w:val="24"/>
        </w:rPr>
        <w:t>s</w:t>
      </w:r>
      <w:r w:rsidR="003F4FF9">
        <w:rPr>
          <w:sz w:val="24"/>
          <w:szCs w:val="24"/>
        </w:rPr>
        <w:t xml:space="preserve"> </w:t>
      </w:r>
      <w:r>
        <w:rPr>
          <w:sz w:val="24"/>
          <w:szCs w:val="24"/>
        </w:rPr>
        <w:t>and</w:t>
      </w:r>
      <w:r w:rsidR="003F4FF9">
        <w:rPr>
          <w:sz w:val="24"/>
          <w:szCs w:val="24"/>
        </w:rPr>
        <w:t xml:space="preserve"> </w:t>
      </w:r>
      <w:r>
        <w:rPr>
          <w:sz w:val="24"/>
          <w:szCs w:val="24"/>
        </w:rPr>
        <w:t>conditions of</w:t>
      </w:r>
      <w:r w:rsidR="003F4FF9">
        <w:rPr>
          <w:sz w:val="24"/>
          <w:szCs w:val="24"/>
        </w:rPr>
        <w:t xml:space="preserve"> </w:t>
      </w:r>
      <w:r>
        <w:rPr>
          <w:sz w:val="24"/>
          <w:szCs w:val="24"/>
        </w:rPr>
        <w:t>the</w:t>
      </w:r>
      <w:r w:rsidR="003F4FF9">
        <w:rPr>
          <w:sz w:val="24"/>
          <w:szCs w:val="24"/>
        </w:rPr>
        <w:t xml:space="preserve"> </w:t>
      </w:r>
      <w:r>
        <w:rPr>
          <w:sz w:val="24"/>
          <w:szCs w:val="24"/>
        </w:rPr>
        <w:t>agreement. The</w:t>
      </w:r>
      <w:r w:rsidR="003F4FF9">
        <w:rPr>
          <w:sz w:val="24"/>
          <w:szCs w:val="24"/>
        </w:rPr>
        <w:t xml:space="preserve"> </w:t>
      </w:r>
      <w:r>
        <w:rPr>
          <w:sz w:val="24"/>
          <w:szCs w:val="24"/>
        </w:rPr>
        <w:t>Project</w:t>
      </w:r>
      <w:r w:rsidR="003F4FF9">
        <w:rPr>
          <w:sz w:val="24"/>
          <w:szCs w:val="24"/>
        </w:rPr>
        <w:t xml:space="preserve"> </w:t>
      </w:r>
      <w:r>
        <w:rPr>
          <w:sz w:val="24"/>
          <w:szCs w:val="24"/>
        </w:rPr>
        <w:t>Agree</w:t>
      </w:r>
      <w:r>
        <w:rPr>
          <w:spacing w:val="-2"/>
          <w:sz w:val="24"/>
          <w:szCs w:val="24"/>
        </w:rPr>
        <w:t>m</w:t>
      </w:r>
      <w:r>
        <w:rPr>
          <w:sz w:val="24"/>
          <w:szCs w:val="24"/>
        </w:rPr>
        <w:t xml:space="preserve">ent </w:t>
      </w:r>
      <w:r w:rsidR="003F4FF9">
        <w:rPr>
          <w:sz w:val="24"/>
          <w:szCs w:val="24"/>
        </w:rPr>
        <w:t xml:space="preserve">prohibit </w:t>
      </w:r>
      <w:r>
        <w:rPr>
          <w:sz w:val="24"/>
          <w:szCs w:val="24"/>
        </w:rPr>
        <w:t>a</w:t>
      </w:r>
      <w:r w:rsidR="003F4FF9">
        <w:rPr>
          <w:sz w:val="24"/>
          <w:szCs w:val="24"/>
        </w:rPr>
        <w:t xml:space="preserve"> </w:t>
      </w:r>
      <w:r>
        <w:rPr>
          <w:sz w:val="24"/>
          <w:szCs w:val="24"/>
        </w:rPr>
        <w:t>withdrawal</w:t>
      </w:r>
      <w:r w:rsidR="003F4FF9">
        <w:rPr>
          <w:sz w:val="24"/>
          <w:szCs w:val="24"/>
        </w:rPr>
        <w:t xml:space="preserve"> </w:t>
      </w:r>
      <w:r>
        <w:rPr>
          <w:sz w:val="24"/>
          <w:szCs w:val="24"/>
        </w:rPr>
        <w:t>from the</w:t>
      </w:r>
      <w:r w:rsidR="003F4FF9">
        <w:rPr>
          <w:sz w:val="24"/>
          <w:szCs w:val="24"/>
        </w:rPr>
        <w:t xml:space="preserve"> allocate </w:t>
      </w:r>
      <w:r>
        <w:rPr>
          <w:sz w:val="24"/>
          <w:szCs w:val="24"/>
        </w:rPr>
        <w:t>fund</w:t>
      </w:r>
      <w:r w:rsidR="003F4FF9">
        <w:rPr>
          <w:sz w:val="24"/>
          <w:szCs w:val="24"/>
        </w:rPr>
        <w:t xml:space="preserve"> </w:t>
      </w:r>
      <w:r>
        <w:rPr>
          <w:sz w:val="24"/>
          <w:szCs w:val="24"/>
        </w:rPr>
        <w:t>account</w:t>
      </w:r>
      <w:r w:rsidR="003F4FF9">
        <w:rPr>
          <w:sz w:val="24"/>
          <w:szCs w:val="24"/>
        </w:rPr>
        <w:t xml:space="preserve"> </w:t>
      </w:r>
      <w:r>
        <w:rPr>
          <w:sz w:val="24"/>
          <w:szCs w:val="24"/>
        </w:rPr>
        <w:t>for</w:t>
      </w:r>
      <w:r w:rsidR="003F4FF9">
        <w:rPr>
          <w:sz w:val="24"/>
          <w:szCs w:val="24"/>
        </w:rPr>
        <w:t xml:space="preserve"> </w:t>
      </w:r>
      <w:r>
        <w:rPr>
          <w:sz w:val="24"/>
          <w:szCs w:val="24"/>
        </w:rPr>
        <w:t>the purpose</w:t>
      </w:r>
      <w:r w:rsidR="003F4FF9">
        <w:rPr>
          <w:sz w:val="24"/>
          <w:szCs w:val="24"/>
        </w:rPr>
        <w:t xml:space="preserve"> </w:t>
      </w:r>
      <w:r>
        <w:rPr>
          <w:sz w:val="24"/>
          <w:szCs w:val="24"/>
        </w:rPr>
        <w:t>of</w:t>
      </w:r>
      <w:r w:rsidR="003F4FF9">
        <w:rPr>
          <w:sz w:val="24"/>
          <w:szCs w:val="24"/>
        </w:rPr>
        <w:t xml:space="preserve"> </w:t>
      </w:r>
      <w:r>
        <w:rPr>
          <w:sz w:val="24"/>
          <w:szCs w:val="24"/>
        </w:rPr>
        <w:t>any</w:t>
      </w:r>
      <w:r w:rsidR="003F4FF9">
        <w:rPr>
          <w:sz w:val="24"/>
          <w:szCs w:val="24"/>
        </w:rPr>
        <w:t xml:space="preserve"> </w:t>
      </w:r>
      <w:r>
        <w:rPr>
          <w:sz w:val="24"/>
          <w:szCs w:val="24"/>
        </w:rPr>
        <w:t>pay</w:t>
      </w:r>
      <w:r>
        <w:rPr>
          <w:spacing w:val="-2"/>
          <w:sz w:val="24"/>
          <w:szCs w:val="24"/>
        </w:rPr>
        <w:t>m</w:t>
      </w:r>
      <w:r>
        <w:rPr>
          <w:sz w:val="24"/>
          <w:szCs w:val="24"/>
        </w:rPr>
        <w:t>ent</w:t>
      </w:r>
      <w:r w:rsidR="003F4FF9">
        <w:rPr>
          <w:sz w:val="24"/>
          <w:szCs w:val="24"/>
        </w:rPr>
        <w:t xml:space="preserve"> </w:t>
      </w:r>
      <w:r>
        <w:rPr>
          <w:sz w:val="24"/>
          <w:szCs w:val="24"/>
        </w:rPr>
        <w:t>to</w:t>
      </w:r>
      <w:r w:rsidR="003F4FF9">
        <w:rPr>
          <w:sz w:val="24"/>
          <w:szCs w:val="24"/>
        </w:rPr>
        <w:t xml:space="preserve"> </w:t>
      </w:r>
      <w:r>
        <w:rPr>
          <w:sz w:val="24"/>
          <w:szCs w:val="24"/>
        </w:rPr>
        <w:t>persons</w:t>
      </w:r>
      <w:r w:rsidR="003F4FF9">
        <w:rPr>
          <w:sz w:val="24"/>
          <w:szCs w:val="24"/>
        </w:rPr>
        <w:t xml:space="preserve"> </w:t>
      </w:r>
      <w:r>
        <w:rPr>
          <w:sz w:val="24"/>
          <w:szCs w:val="24"/>
        </w:rPr>
        <w:t>or</w:t>
      </w:r>
      <w:r w:rsidR="003F4FF9">
        <w:rPr>
          <w:sz w:val="24"/>
          <w:szCs w:val="24"/>
        </w:rPr>
        <w:t xml:space="preserve"> </w:t>
      </w:r>
      <w:r>
        <w:rPr>
          <w:sz w:val="24"/>
          <w:szCs w:val="24"/>
        </w:rPr>
        <w:t>entities,</w:t>
      </w:r>
      <w:r w:rsidR="003F4FF9">
        <w:rPr>
          <w:sz w:val="24"/>
          <w:szCs w:val="24"/>
        </w:rPr>
        <w:t xml:space="preserve"> </w:t>
      </w:r>
      <w:r>
        <w:rPr>
          <w:sz w:val="24"/>
          <w:szCs w:val="24"/>
        </w:rPr>
        <w:t>or</w:t>
      </w:r>
      <w:r w:rsidR="003F4FF9">
        <w:rPr>
          <w:sz w:val="24"/>
          <w:szCs w:val="24"/>
        </w:rPr>
        <w:t xml:space="preserve"> </w:t>
      </w:r>
      <w:r>
        <w:rPr>
          <w:sz w:val="24"/>
          <w:szCs w:val="24"/>
        </w:rPr>
        <w:t>for</w:t>
      </w:r>
      <w:r w:rsidR="003F4FF9">
        <w:rPr>
          <w:sz w:val="24"/>
          <w:szCs w:val="24"/>
        </w:rPr>
        <w:t xml:space="preserve"> </w:t>
      </w:r>
      <w:r>
        <w:rPr>
          <w:sz w:val="24"/>
          <w:szCs w:val="24"/>
        </w:rPr>
        <w:t>any</w:t>
      </w:r>
      <w:r w:rsidR="003F4FF9">
        <w:rPr>
          <w:sz w:val="24"/>
          <w:szCs w:val="24"/>
        </w:rPr>
        <w:t xml:space="preserve"> </w:t>
      </w:r>
      <w:r>
        <w:rPr>
          <w:sz w:val="24"/>
          <w:szCs w:val="24"/>
        </w:rPr>
        <w:t>import of goods, if such payment or i</w:t>
      </w:r>
      <w:r>
        <w:rPr>
          <w:spacing w:val="-3"/>
          <w:sz w:val="24"/>
          <w:szCs w:val="24"/>
        </w:rPr>
        <w:t>m</w:t>
      </w:r>
      <w:r>
        <w:rPr>
          <w:sz w:val="24"/>
          <w:szCs w:val="24"/>
        </w:rPr>
        <w:t>port, to the knowledge of the Federal Govern</w:t>
      </w:r>
      <w:r>
        <w:rPr>
          <w:spacing w:val="-2"/>
          <w:sz w:val="24"/>
          <w:szCs w:val="24"/>
        </w:rPr>
        <w:t>m</w:t>
      </w:r>
      <w:r>
        <w:rPr>
          <w:sz w:val="24"/>
          <w:szCs w:val="24"/>
        </w:rPr>
        <w:t>ent/ Sindh Govern</w:t>
      </w:r>
      <w:r>
        <w:rPr>
          <w:spacing w:val="-2"/>
          <w:sz w:val="24"/>
          <w:szCs w:val="24"/>
        </w:rPr>
        <w:t>m</w:t>
      </w:r>
      <w:r>
        <w:rPr>
          <w:sz w:val="24"/>
          <w:szCs w:val="24"/>
        </w:rPr>
        <w:t>ent, is prohibited by a decision of the United Nations Security Council taken under Chapter</w:t>
      </w:r>
      <w:r w:rsidR="003F4FF9">
        <w:rPr>
          <w:sz w:val="24"/>
          <w:szCs w:val="24"/>
        </w:rPr>
        <w:t xml:space="preserve"> </w:t>
      </w:r>
      <w:r>
        <w:rPr>
          <w:sz w:val="24"/>
          <w:szCs w:val="24"/>
        </w:rPr>
        <w:t>VII</w:t>
      </w:r>
      <w:r w:rsidR="003F4FF9">
        <w:rPr>
          <w:sz w:val="24"/>
          <w:szCs w:val="24"/>
        </w:rPr>
        <w:t xml:space="preserve"> </w:t>
      </w:r>
      <w:r>
        <w:rPr>
          <w:sz w:val="24"/>
          <w:szCs w:val="24"/>
        </w:rPr>
        <w:t>of the</w:t>
      </w:r>
      <w:r w:rsidR="003F4FF9">
        <w:rPr>
          <w:sz w:val="24"/>
          <w:szCs w:val="24"/>
        </w:rPr>
        <w:t xml:space="preserve"> </w:t>
      </w:r>
      <w:r>
        <w:rPr>
          <w:sz w:val="24"/>
          <w:szCs w:val="24"/>
        </w:rPr>
        <w:t>Charter</w:t>
      </w:r>
      <w:r w:rsidR="003F4FF9">
        <w:rPr>
          <w:sz w:val="24"/>
          <w:szCs w:val="24"/>
        </w:rPr>
        <w:t xml:space="preserve"> </w:t>
      </w:r>
      <w:r>
        <w:rPr>
          <w:sz w:val="24"/>
          <w:szCs w:val="24"/>
        </w:rPr>
        <w:t>of t</w:t>
      </w:r>
      <w:r>
        <w:rPr>
          <w:spacing w:val="-1"/>
          <w:sz w:val="24"/>
          <w:szCs w:val="24"/>
        </w:rPr>
        <w:t>h</w:t>
      </w:r>
      <w:r>
        <w:rPr>
          <w:sz w:val="24"/>
          <w:szCs w:val="24"/>
        </w:rPr>
        <w:t>e</w:t>
      </w:r>
      <w:r w:rsidR="003F4FF9">
        <w:rPr>
          <w:sz w:val="24"/>
          <w:szCs w:val="24"/>
        </w:rPr>
        <w:t xml:space="preserve"> </w:t>
      </w:r>
      <w:r>
        <w:rPr>
          <w:sz w:val="24"/>
          <w:szCs w:val="24"/>
        </w:rPr>
        <w:t>United</w:t>
      </w:r>
      <w:r w:rsidR="003F4FF9">
        <w:rPr>
          <w:sz w:val="24"/>
          <w:szCs w:val="24"/>
        </w:rPr>
        <w:t xml:space="preserve"> </w:t>
      </w:r>
      <w:r>
        <w:rPr>
          <w:sz w:val="24"/>
          <w:szCs w:val="24"/>
        </w:rPr>
        <w:t>Nations. No</w:t>
      </w:r>
      <w:r w:rsidR="003F4FF9">
        <w:rPr>
          <w:sz w:val="24"/>
          <w:szCs w:val="24"/>
        </w:rPr>
        <w:t xml:space="preserve"> </w:t>
      </w:r>
      <w:r>
        <w:rPr>
          <w:sz w:val="24"/>
          <w:szCs w:val="24"/>
        </w:rPr>
        <w:t>party</w:t>
      </w:r>
      <w:r w:rsidR="003F4FF9">
        <w:rPr>
          <w:sz w:val="24"/>
          <w:szCs w:val="24"/>
        </w:rPr>
        <w:t xml:space="preserve"> </w:t>
      </w:r>
      <w:r>
        <w:rPr>
          <w:sz w:val="24"/>
          <w:szCs w:val="24"/>
        </w:rPr>
        <w:t xml:space="preserve">other than the Procuring agency shall derive any rights </w:t>
      </w:r>
      <w:r w:rsidR="003F4FF9">
        <w:rPr>
          <w:sz w:val="24"/>
          <w:szCs w:val="24"/>
        </w:rPr>
        <w:t xml:space="preserve">from </w:t>
      </w:r>
      <w:r>
        <w:rPr>
          <w:sz w:val="24"/>
          <w:szCs w:val="24"/>
        </w:rPr>
        <w:t>the Project</w:t>
      </w:r>
      <w:r w:rsidR="003F4FF9">
        <w:rPr>
          <w:sz w:val="24"/>
          <w:szCs w:val="24"/>
        </w:rPr>
        <w:t xml:space="preserve"> </w:t>
      </w:r>
      <w:r>
        <w:rPr>
          <w:sz w:val="24"/>
          <w:szCs w:val="24"/>
        </w:rPr>
        <w:t>Agree</w:t>
      </w:r>
      <w:r>
        <w:rPr>
          <w:spacing w:val="-2"/>
          <w:sz w:val="24"/>
          <w:szCs w:val="24"/>
        </w:rPr>
        <w:t>m</w:t>
      </w:r>
      <w:r>
        <w:rPr>
          <w:sz w:val="24"/>
          <w:szCs w:val="24"/>
        </w:rPr>
        <w:t>ent</w:t>
      </w:r>
      <w:r w:rsidR="003F4FF9">
        <w:rPr>
          <w:sz w:val="24"/>
          <w:szCs w:val="24"/>
        </w:rPr>
        <w:t xml:space="preserve"> </w:t>
      </w:r>
      <w:r>
        <w:rPr>
          <w:sz w:val="24"/>
          <w:szCs w:val="24"/>
        </w:rPr>
        <w:t>or</w:t>
      </w:r>
      <w:r w:rsidR="003F4FF9">
        <w:rPr>
          <w:sz w:val="24"/>
          <w:szCs w:val="24"/>
        </w:rPr>
        <w:t xml:space="preserve"> </w:t>
      </w:r>
      <w:r>
        <w:rPr>
          <w:sz w:val="24"/>
          <w:szCs w:val="24"/>
        </w:rPr>
        <w:t>have</w:t>
      </w:r>
      <w:r w:rsidR="003F4FF9">
        <w:rPr>
          <w:sz w:val="24"/>
          <w:szCs w:val="24"/>
        </w:rPr>
        <w:t xml:space="preserve"> </w:t>
      </w:r>
      <w:r>
        <w:rPr>
          <w:sz w:val="24"/>
          <w:szCs w:val="24"/>
        </w:rPr>
        <w:t>any</w:t>
      </w:r>
      <w:r w:rsidR="003F4FF9">
        <w:rPr>
          <w:sz w:val="24"/>
          <w:szCs w:val="24"/>
        </w:rPr>
        <w:t xml:space="preserve"> </w:t>
      </w:r>
      <w:r>
        <w:rPr>
          <w:sz w:val="24"/>
          <w:szCs w:val="24"/>
        </w:rPr>
        <w:t>claim to</w:t>
      </w:r>
      <w:r w:rsidR="003F4FF9">
        <w:rPr>
          <w:sz w:val="24"/>
          <w:szCs w:val="24"/>
        </w:rPr>
        <w:t xml:space="preserve"> </w:t>
      </w:r>
      <w:r>
        <w:rPr>
          <w:sz w:val="24"/>
          <w:szCs w:val="24"/>
        </w:rPr>
        <w:t>the</w:t>
      </w:r>
      <w:r w:rsidR="003F4FF9">
        <w:rPr>
          <w:sz w:val="24"/>
          <w:szCs w:val="24"/>
        </w:rPr>
        <w:t xml:space="preserve"> allocate </w:t>
      </w:r>
      <w:r>
        <w:rPr>
          <w:spacing w:val="-2"/>
          <w:sz w:val="24"/>
          <w:szCs w:val="24"/>
        </w:rPr>
        <w:t>f</w:t>
      </w:r>
      <w:r>
        <w:rPr>
          <w:sz w:val="24"/>
          <w:szCs w:val="24"/>
        </w:rPr>
        <w:t>und proceeds</w:t>
      </w:r>
      <w:r>
        <w:rPr>
          <w:color w:val="FF0000"/>
          <w:sz w:val="24"/>
          <w:szCs w:val="24"/>
        </w:rPr>
        <w:t>.</w:t>
      </w:r>
    </w:p>
    <w:p w:rsidR="00F16361" w:rsidRDefault="00F16361">
      <w:pPr>
        <w:spacing w:before="3" w:line="120" w:lineRule="exact"/>
        <w:rPr>
          <w:sz w:val="12"/>
          <w:szCs w:val="12"/>
        </w:rPr>
      </w:pPr>
    </w:p>
    <w:p w:rsidR="00F16361" w:rsidRDefault="00F16361">
      <w:pPr>
        <w:spacing w:line="200" w:lineRule="exact"/>
      </w:pPr>
    </w:p>
    <w:p w:rsidR="00F16361" w:rsidRDefault="00F16361">
      <w:pPr>
        <w:spacing w:line="200" w:lineRule="exact"/>
        <w:sectPr w:rsidR="00F16361">
          <w:type w:val="continuous"/>
          <w:pgSz w:w="12240" w:h="15840"/>
          <w:pgMar w:top="1480" w:right="1300" w:bottom="280" w:left="1660" w:header="720" w:footer="720" w:gutter="0"/>
          <w:cols w:space="720"/>
        </w:sectPr>
      </w:pPr>
    </w:p>
    <w:p w:rsidR="00F16361" w:rsidRDefault="0047509A">
      <w:pPr>
        <w:spacing w:before="31"/>
        <w:ind w:left="140" w:right="-49"/>
        <w:rPr>
          <w:sz w:val="24"/>
          <w:szCs w:val="24"/>
        </w:rPr>
      </w:pPr>
      <w:r>
        <w:rPr>
          <w:b/>
          <w:sz w:val="24"/>
          <w:szCs w:val="24"/>
        </w:rPr>
        <w:lastRenderedPageBreak/>
        <w:t>2.   Eligible</w:t>
      </w:r>
    </w:p>
    <w:p w:rsidR="00F16361" w:rsidRDefault="0047509A">
      <w:pPr>
        <w:ind w:left="500" w:right="-56"/>
        <w:rPr>
          <w:sz w:val="24"/>
          <w:szCs w:val="24"/>
        </w:rPr>
      </w:pPr>
      <w:r>
        <w:rPr>
          <w:b/>
          <w:sz w:val="24"/>
          <w:szCs w:val="24"/>
        </w:rPr>
        <w:t>Bidders</w:t>
      </w:r>
    </w:p>
    <w:p w:rsidR="00F16361" w:rsidRDefault="0047509A">
      <w:pPr>
        <w:tabs>
          <w:tab w:val="left" w:pos="520"/>
          <w:tab w:val="left" w:pos="1400"/>
        </w:tabs>
        <w:spacing w:before="29"/>
        <w:ind w:left="522" w:right="97" w:hanging="522"/>
        <w:jc w:val="both"/>
        <w:rPr>
          <w:sz w:val="24"/>
          <w:szCs w:val="24"/>
        </w:rPr>
      </w:pPr>
      <w:r>
        <w:br w:type="column"/>
      </w:r>
      <w:r>
        <w:rPr>
          <w:sz w:val="24"/>
          <w:szCs w:val="24"/>
        </w:rPr>
        <w:lastRenderedPageBreak/>
        <w:t>2.1</w:t>
      </w:r>
      <w:r>
        <w:rPr>
          <w:sz w:val="24"/>
          <w:szCs w:val="24"/>
        </w:rPr>
        <w:tab/>
        <w:t>This</w:t>
      </w:r>
      <w:r w:rsidR="003F4FF9">
        <w:rPr>
          <w:sz w:val="24"/>
          <w:szCs w:val="24"/>
        </w:rPr>
        <w:t xml:space="preserve"> </w:t>
      </w:r>
      <w:r>
        <w:rPr>
          <w:sz w:val="24"/>
          <w:szCs w:val="24"/>
        </w:rPr>
        <w:t>Invitation</w:t>
      </w:r>
      <w:r w:rsidR="003F4FF9">
        <w:rPr>
          <w:sz w:val="24"/>
          <w:szCs w:val="24"/>
        </w:rPr>
        <w:t xml:space="preserve"> </w:t>
      </w:r>
      <w:r>
        <w:rPr>
          <w:sz w:val="24"/>
          <w:szCs w:val="24"/>
        </w:rPr>
        <w:t>for</w:t>
      </w:r>
      <w:r w:rsidR="003F4FF9">
        <w:rPr>
          <w:sz w:val="24"/>
          <w:szCs w:val="24"/>
        </w:rPr>
        <w:t xml:space="preserve"> </w:t>
      </w:r>
      <w:r>
        <w:rPr>
          <w:sz w:val="24"/>
          <w:szCs w:val="24"/>
        </w:rPr>
        <w:t>Bids</w:t>
      </w:r>
      <w:r w:rsidR="003F4FF9">
        <w:rPr>
          <w:sz w:val="24"/>
          <w:szCs w:val="24"/>
        </w:rPr>
        <w:t xml:space="preserve"> </w:t>
      </w:r>
      <w:r>
        <w:rPr>
          <w:sz w:val="24"/>
          <w:szCs w:val="24"/>
        </w:rPr>
        <w:t>is</w:t>
      </w:r>
      <w:r w:rsidR="003F4FF9">
        <w:rPr>
          <w:sz w:val="24"/>
          <w:szCs w:val="24"/>
        </w:rPr>
        <w:t xml:space="preserve"> </w:t>
      </w:r>
      <w:r>
        <w:rPr>
          <w:sz w:val="24"/>
          <w:szCs w:val="24"/>
        </w:rPr>
        <w:t>open</w:t>
      </w:r>
      <w:r w:rsidR="003F4FF9">
        <w:rPr>
          <w:sz w:val="24"/>
          <w:szCs w:val="24"/>
        </w:rPr>
        <w:t xml:space="preserve"> </w:t>
      </w:r>
      <w:r>
        <w:rPr>
          <w:sz w:val="24"/>
          <w:szCs w:val="24"/>
        </w:rPr>
        <w:t>to</w:t>
      </w:r>
      <w:r w:rsidR="003F4FF9">
        <w:rPr>
          <w:sz w:val="24"/>
          <w:szCs w:val="24"/>
        </w:rPr>
        <w:t xml:space="preserve"> </w:t>
      </w:r>
      <w:r>
        <w:rPr>
          <w:sz w:val="24"/>
          <w:szCs w:val="24"/>
        </w:rPr>
        <w:t>all</w:t>
      </w:r>
      <w:r w:rsidR="003F4FF9">
        <w:rPr>
          <w:sz w:val="24"/>
          <w:szCs w:val="24"/>
        </w:rPr>
        <w:t xml:space="preserve"> </w:t>
      </w:r>
      <w:r>
        <w:rPr>
          <w:sz w:val="24"/>
          <w:szCs w:val="24"/>
        </w:rPr>
        <w:t>suppliers</w:t>
      </w:r>
      <w:r w:rsidR="003F4FF9">
        <w:rPr>
          <w:sz w:val="24"/>
          <w:szCs w:val="24"/>
        </w:rPr>
        <w:t xml:space="preserve"> </w:t>
      </w:r>
      <w:r>
        <w:rPr>
          <w:sz w:val="24"/>
          <w:szCs w:val="24"/>
        </w:rPr>
        <w:t>from</w:t>
      </w:r>
      <w:r w:rsidR="003F4FF9">
        <w:rPr>
          <w:sz w:val="24"/>
          <w:szCs w:val="24"/>
        </w:rPr>
        <w:t xml:space="preserve"> </w:t>
      </w:r>
      <w:r>
        <w:rPr>
          <w:sz w:val="24"/>
          <w:szCs w:val="24"/>
        </w:rPr>
        <w:t>eligible source</w:t>
      </w:r>
      <w:r>
        <w:rPr>
          <w:sz w:val="24"/>
          <w:szCs w:val="24"/>
        </w:rPr>
        <w:tab/>
        <w:t>as defined in the SPP Rules, 2009 and its Bidding Docu</w:t>
      </w:r>
      <w:r>
        <w:rPr>
          <w:spacing w:val="-2"/>
          <w:sz w:val="24"/>
          <w:szCs w:val="24"/>
        </w:rPr>
        <w:t>m</w:t>
      </w:r>
      <w:r w:rsidR="003F4FF9">
        <w:rPr>
          <w:sz w:val="24"/>
          <w:szCs w:val="24"/>
        </w:rPr>
        <w:t xml:space="preserve">ents </w:t>
      </w:r>
      <w:r>
        <w:rPr>
          <w:sz w:val="24"/>
          <w:szCs w:val="24"/>
        </w:rPr>
        <w:t>except as provided hereinafter.</w:t>
      </w:r>
    </w:p>
    <w:p w:rsidR="00F16361" w:rsidRDefault="00F16361">
      <w:pPr>
        <w:spacing w:before="16" w:line="260" w:lineRule="exact"/>
        <w:rPr>
          <w:sz w:val="26"/>
          <w:szCs w:val="26"/>
        </w:rPr>
      </w:pPr>
    </w:p>
    <w:p w:rsidR="00F16361" w:rsidRDefault="0047509A">
      <w:pPr>
        <w:tabs>
          <w:tab w:val="left" w:pos="520"/>
          <w:tab w:val="left" w:pos="1760"/>
          <w:tab w:val="left" w:pos="2100"/>
        </w:tabs>
        <w:ind w:left="522" w:right="98" w:hanging="522"/>
        <w:jc w:val="both"/>
        <w:rPr>
          <w:sz w:val="24"/>
          <w:szCs w:val="24"/>
        </w:rPr>
      </w:pPr>
      <w:r>
        <w:rPr>
          <w:sz w:val="24"/>
          <w:szCs w:val="24"/>
        </w:rPr>
        <w:t>2.2</w:t>
      </w:r>
      <w:r>
        <w:rPr>
          <w:sz w:val="24"/>
          <w:szCs w:val="24"/>
        </w:rPr>
        <w:tab/>
        <w:t>Bidders</w:t>
      </w:r>
      <w:r w:rsidR="00C33F78">
        <w:rPr>
          <w:sz w:val="24"/>
          <w:szCs w:val="24"/>
        </w:rPr>
        <w:t xml:space="preserve"> </w:t>
      </w:r>
      <w:r>
        <w:rPr>
          <w:sz w:val="24"/>
          <w:szCs w:val="24"/>
        </w:rPr>
        <w:t>should</w:t>
      </w:r>
      <w:r w:rsidR="00C33F78">
        <w:rPr>
          <w:sz w:val="24"/>
          <w:szCs w:val="24"/>
        </w:rPr>
        <w:t xml:space="preserve"> </w:t>
      </w:r>
      <w:r>
        <w:rPr>
          <w:sz w:val="24"/>
          <w:szCs w:val="24"/>
        </w:rPr>
        <w:t>not</w:t>
      </w:r>
      <w:r w:rsidR="00C33F78">
        <w:rPr>
          <w:sz w:val="24"/>
          <w:szCs w:val="24"/>
        </w:rPr>
        <w:t xml:space="preserve"> </w:t>
      </w:r>
      <w:r>
        <w:rPr>
          <w:sz w:val="24"/>
          <w:szCs w:val="24"/>
        </w:rPr>
        <w:t>be</w:t>
      </w:r>
      <w:r w:rsidR="00C33F78">
        <w:rPr>
          <w:sz w:val="24"/>
          <w:szCs w:val="24"/>
        </w:rPr>
        <w:t xml:space="preserve"> </w:t>
      </w:r>
      <w:r>
        <w:rPr>
          <w:sz w:val="24"/>
          <w:szCs w:val="24"/>
        </w:rPr>
        <w:t>associated,</w:t>
      </w:r>
      <w:r w:rsidR="00C33F78">
        <w:rPr>
          <w:sz w:val="24"/>
          <w:szCs w:val="24"/>
        </w:rPr>
        <w:t xml:space="preserve"> </w:t>
      </w:r>
      <w:r>
        <w:rPr>
          <w:sz w:val="24"/>
          <w:szCs w:val="24"/>
        </w:rPr>
        <w:t>or</w:t>
      </w:r>
      <w:r w:rsidR="00C33F78">
        <w:rPr>
          <w:sz w:val="24"/>
          <w:szCs w:val="24"/>
        </w:rPr>
        <w:t xml:space="preserve"> </w:t>
      </w:r>
      <w:r>
        <w:rPr>
          <w:sz w:val="24"/>
          <w:szCs w:val="24"/>
        </w:rPr>
        <w:t>have</w:t>
      </w:r>
      <w:r w:rsidR="00C33F78">
        <w:rPr>
          <w:sz w:val="24"/>
          <w:szCs w:val="24"/>
        </w:rPr>
        <w:t xml:space="preserve"> </w:t>
      </w:r>
      <w:r>
        <w:rPr>
          <w:sz w:val="24"/>
          <w:szCs w:val="24"/>
        </w:rPr>
        <w:t>been</w:t>
      </w:r>
      <w:r w:rsidR="00C33F78">
        <w:rPr>
          <w:sz w:val="24"/>
          <w:szCs w:val="24"/>
        </w:rPr>
        <w:t xml:space="preserve"> </w:t>
      </w:r>
      <w:r>
        <w:rPr>
          <w:sz w:val="24"/>
          <w:szCs w:val="24"/>
        </w:rPr>
        <w:t>associated</w:t>
      </w:r>
      <w:r w:rsidR="00C33F78">
        <w:rPr>
          <w:sz w:val="24"/>
          <w:szCs w:val="24"/>
        </w:rPr>
        <w:t xml:space="preserve"> </w:t>
      </w:r>
      <w:r>
        <w:rPr>
          <w:sz w:val="24"/>
          <w:szCs w:val="24"/>
        </w:rPr>
        <w:t>in</w:t>
      </w:r>
      <w:r w:rsidR="00C33F78">
        <w:rPr>
          <w:sz w:val="24"/>
          <w:szCs w:val="24"/>
        </w:rPr>
        <w:t xml:space="preserve"> </w:t>
      </w:r>
      <w:r>
        <w:rPr>
          <w:sz w:val="24"/>
          <w:szCs w:val="24"/>
        </w:rPr>
        <w:t>the past,</w:t>
      </w:r>
      <w:r w:rsidR="00C33F78">
        <w:rPr>
          <w:sz w:val="24"/>
          <w:szCs w:val="24"/>
        </w:rPr>
        <w:t xml:space="preserve"> </w:t>
      </w:r>
      <w:r>
        <w:rPr>
          <w:sz w:val="24"/>
          <w:szCs w:val="24"/>
        </w:rPr>
        <w:t>directly</w:t>
      </w:r>
      <w:r w:rsidR="00C33F78">
        <w:rPr>
          <w:sz w:val="24"/>
          <w:szCs w:val="24"/>
        </w:rPr>
        <w:t xml:space="preserve"> </w:t>
      </w:r>
      <w:r>
        <w:rPr>
          <w:sz w:val="24"/>
          <w:szCs w:val="24"/>
        </w:rPr>
        <w:t>or</w:t>
      </w:r>
      <w:r w:rsidR="00C33F78">
        <w:rPr>
          <w:sz w:val="24"/>
          <w:szCs w:val="24"/>
        </w:rPr>
        <w:t xml:space="preserve"> </w:t>
      </w:r>
      <w:r>
        <w:rPr>
          <w:sz w:val="24"/>
          <w:szCs w:val="24"/>
        </w:rPr>
        <w:t>in</w:t>
      </w:r>
      <w:r w:rsidR="00C33F78">
        <w:rPr>
          <w:sz w:val="24"/>
          <w:szCs w:val="24"/>
        </w:rPr>
        <w:t xml:space="preserve"> </w:t>
      </w:r>
      <w:r>
        <w:rPr>
          <w:sz w:val="24"/>
          <w:szCs w:val="24"/>
        </w:rPr>
        <w:t>directly,</w:t>
      </w:r>
      <w:r w:rsidR="00C33F78">
        <w:rPr>
          <w:sz w:val="24"/>
          <w:szCs w:val="24"/>
        </w:rPr>
        <w:t xml:space="preserve"> </w:t>
      </w:r>
      <w:r>
        <w:rPr>
          <w:sz w:val="24"/>
          <w:szCs w:val="24"/>
        </w:rPr>
        <w:t>with</w:t>
      </w:r>
      <w:r w:rsidR="00C33F78">
        <w:rPr>
          <w:sz w:val="24"/>
          <w:szCs w:val="24"/>
        </w:rPr>
        <w:t xml:space="preserve"> </w:t>
      </w:r>
      <w:r>
        <w:rPr>
          <w:sz w:val="24"/>
          <w:szCs w:val="24"/>
        </w:rPr>
        <w:t>a</w:t>
      </w:r>
      <w:r w:rsidR="00C33F78">
        <w:rPr>
          <w:sz w:val="24"/>
          <w:szCs w:val="24"/>
        </w:rPr>
        <w:t xml:space="preserve"> </w:t>
      </w:r>
      <w:r>
        <w:rPr>
          <w:sz w:val="24"/>
          <w:szCs w:val="24"/>
        </w:rPr>
        <w:t>firm</w:t>
      </w:r>
      <w:r w:rsidR="00C33F78">
        <w:rPr>
          <w:sz w:val="24"/>
          <w:szCs w:val="24"/>
        </w:rPr>
        <w:t xml:space="preserve"> </w:t>
      </w:r>
      <w:r>
        <w:rPr>
          <w:sz w:val="24"/>
          <w:szCs w:val="24"/>
        </w:rPr>
        <w:t>or</w:t>
      </w:r>
      <w:r w:rsidR="00C33F78">
        <w:rPr>
          <w:sz w:val="24"/>
          <w:szCs w:val="24"/>
        </w:rPr>
        <w:t xml:space="preserve"> </w:t>
      </w:r>
      <w:r>
        <w:rPr>
          <w:sz w:val="24"/>
          <w:szCs w:val="24"/>
        </w:rPr>
        <w:t>any</w:t>
      </w:r>
      <w:r w:rsidR="00C33F78">
        <w:rPr>
          <w:sz w:val="24"/>
          <w:szCs w:val="24"/>
        </w:rPr>
        <w:t xml:space="preserve"> </w:t>
      </w:r>
      <w:r>
        <w:rPr>
          <w:sz w:val="24"/>
          <w:szCs w:val="24"/>
        </w:rPr>
        <w:t>of</w:t>
      </w:r>
      <w:r w:rsidR="00C33F78">
        <w:rPr>
          <w:sz w:val="24"/>
          <w:szCs w:val="24"/>
        </w:rPr>
        <w:t xml:space="preserve"> </w:t>
      </w:r>
      <w:r>
        <w:rPr>
          <w:sz w:val="24"/>
          <w:szCs w:val="24"/>
        </w:rPr>
        <w:t>its</w:t>
      </w:r>
      <w:r w:rsidR="00C33F78">
        <w:rPr>
          <w:sz w:val="24"/>
          <w:szCs w:val="24"/>
        </w:rPr>
        <w:t xml:space="preserve"> </w:t>
      </w:r>
      <w:r>
        <w:rPr>
          <w:sz w:val="24"/>
          <w:szCs w:val="24"/>
        </w:rPr>
        <w:t>affiliates which</w:t>
      </w:r>
      <w:r w:rsidR="00C33F78">
        <w:rPr>
          <w:sz w:val="24"/>
          <w:szCs w:val="24"/>
        </w:rPr>
        <w:t xml:space="preserve"> </w:t>
      </w:r>
      <w:r>
        <w:rPr>
          <w:sz w:val="24"/>
          <w:szCs w:val="24"/>
        </w:rPr>
        <w:t>have</w:t>
      </w:r>
      <w:r w:rsidR="00C33F78">
        <w:rPr>
          <w:sz w:val="24"/>
          <w:szCs w:val="24"/>
        </w:rPr>
        <w:t xml:space="preserve"> </w:t>
      </w:r>
      <w:r>
        <w:rPr>
          <w:sz w:val="24"/>
          <w:szCs w:val="24"/>
        </w:rPr>
        <w:t>been</w:t>
      </w:r>
      <w:r w:rsidR="00C33F78">
        <w:rPr>
          <w:sz w:val="24"/>
          <w:szCs w:val="24"/>
        </w:rPr>
        <w:t xml:space="preserve"> </w:t>
      </w:r>
      <w:r>
        <w:rPr>
          <w:sz w:val="24"/>
          <w:szCs w:val="24"/>
        </w:rPr>
        <w:t>engaged</w:t>
      </w:r>
      <w:r w:rsidR="00C33F78">
        <w:rPr>
          <w:sz w:val="24"/>
          <w:szCs w:val="24"/>
        </w:rPr>
        <w:t xml:space="preserve"> </w:t>
      </w:r>
      <w:r>
        <w:rPr>
          <w:sz w:val="24"/>
          <w:szCs w:val="24"/>
        </w:rPr>
        <w:t>by</w:t>
      </w:r>
      <w:r w:rsidR="00C33F78">
        <w:rPr>
          <w:sz w:val="24"/>
          <w:szCs w:val="24"/>
        </w:rPr>
        <w:t xml:space="preserve"> </w:t>
      </w:r>
      <w:r>
        <w:rPr>
          <w:sz w:val="24"/>
          <w:szCs w:val="24"/>
        </w:rPr>
        <w:t>the Procuring</w:t>
      </w:r>
      <w:r w:rsidR="00C33F78">
        <w:rPr>
          <w:sz w:val="24"/>
          <w:szCs w:val="24"/>
        </w:rPr>
        <w:t xml:space="preserve"> </w:t>
      </w:r>
      <w:r>
        <w:rPr>
          <w:sz w:val="24"/>
          <w:szCs w:val="24"/>
        </w:rPr>
        <w:t>agency</w:t>
      </w:r>
      <w:r w:rsidR="00C33F78">
        <w:rPr>
          <w:sz w:val="24"/>
          <w:szCs w:val="24"/>
        </w:rPr>
        <w:t xml:space="preserve"> </w:t>
      </w:r>
      <w:r>
        <w:rPr>
          <w:sz w:val="24"/>
          <w:szCs w:val="24"/>
        </w:rPr>
        <w:t>to</w:t>
      </w:r>
      <w:r w:rsidR="00C33F78">
        <w:rPr>
          <w:sz w:val="24"/>
          <w:szCs w:val="24"/>
        </w:rPr>
        <w:t xml:space="preserve"> </w:t>
      </w:r>
      <w:r>
        <w:rPr>
          <w:sz w:val="24"/>
          <w:szCs w:val="24"/>
        </w:rPr>
        <w:t>provide consulting</w:t>
      </w:r>
      <w:r>
        <w:rPr>
          <w:sz w:val="24"/>
          <w:szCs w:val="24"/>
        </w:rPr>
        <w:tab/>
        <w:t>services   for   t</w:t>
      </w:r>
      <w:r>
        <w:rPr>
          <w:spacing w:val="-1"/>
          <w:sz w:val="24"/>
          <w:szCs w:val="24"/>
        </w:rPr>
        <w:t>h</w:t>
      </w:r>
      <w:r>
        <w:rPr>
          <w:sz w:val="24"/>
          <w:szCs w:val="24"/>
        </w:rPr>
        <w:t>e   preparation   of   the   design, specifications,</w:t>
      </w:r>
      <w:r>
        <w:rPr>
          <w:sz w:val="24"/>
          <w:szCs w:val="24"/>
        </w:rPr>
        <w:tab/>
      </w:r>
      <w:proofErr w:type="gramStart"/>
      <w:r>
        <w:rPr>
          <w:sz w:val="24"/>
          <w:szCs w:val="24"/>
        </w:rPr>
        <w:t>and  other</w:t>
      </w:r>
      <w:proofErr w:type="gramEnd"/>
      <w:r>
        <w:rPr>
          <w:sz w:val="24"/>
          <w:szCs w:val="24"/>
        </w:rPr>
        <w:t xml:space="preserve">  docu</w:t>
      </w:r>
      <w:r>
        <w:rPr>
          <w:spacing w:val="-2"/>
          <w:sz w:val="24"/>
          <w:szCs w:val="24"/>
        </w:rPr>
        <w:t>m</w:t>
      </w:r>
      <w:r>
        <w:rPr>
          <w:spacing w:val="1"/>
          <w:sz w:val="24"/>
          <w:szCs w:val="24"/>
        </w:rPr>
        <w:t>e</w:t>
      </w:r>
      <w:r>
        <w:rPr>
          <w:sz w:val="24"/>
          <w:szCs w:val="24"/>
        </w:rPr>
        <w:t>nts  to  be  used  for  the procure</w:t>
      </w:r>
      <w:r>
        <w:rPr>
          <w:spacing w:val="-2"/>
          <w:sz w:val="24"/>
          <w:szCs w:val="24"/>
        </w:rPr>
        <w:t>m</w:t>
      </w:r>
      <w:r>
        <w:rPr>
          <w:sz w:val="24"/>
          <w:szCs w:val="24"/>
        </w:rPr>
        <w:t>ent</w:t>
      </w:r>
      <w:r w:rsidR="00C33F78">
        <w:rPr>
          <w:sz w:val="24"/>
          <w:szCs w:val="24"/>
        </w:rPr>
        <w:t xml:space="preserve"> </w:t>
      </w:r>
      <w:r>
        <w:rPr>
          <w:sz w:val="24"/>
          <w:szCs w:val="24"/>
        </w:rPr>
        <w:t>of</w:t>
      </w:r>
      <w:r w:rsidR="00C33F78">
        <w:rPr>
          <w:sz w:val="24"/>
          <w:szCs w:val="24"/>
        </w:rPr>
        <w:t xml:space="preserve"> </w:t>
      </w:r>
      <w:r>
        <w:rPr>
          <w:sz w:val="24"/>
          <w:szCs w:val="24"/>
        </w:rPr>
        <w:t>the</w:t>
      </w:r>
      <w:r w:rsidR="00C33F78">
        <w:rPr>
          <w:sz w:val="24"/>
          <w:szCs w:val="24"/>
        </w:rPr>
        <w:t xml:space="preserve"> </w:t>
      </w:r>
      <w:r>
        <w:rPr>
          <w:sz w:val="24"/>
          <w:szCs w:val="24"/>
        </w:rPr>
        <w:t>goods</w:t>
      </w:r>
      <w:r w:rsidR="00C33F78">
        <w:rPr>
          <w:sz w:val="24"/>
          <w:szCs w:val="24"/>
        </w:rPr>
        <w:t xml:space="preserve"> </w:t>
      </w:r>
      <w:r>
        <w:rPr>
          <w:sz w:val="24"/>
          <w:szCs w:val="24"/>
        </w:rPr>
        <w:t>to</w:t>
      </w:r>
      <w:r w:rsidR="00C33F78">
        <w:rPr>
          <w:sz w:val="24"/>
          <w:szCs w:val="24"/>
        </w:rPr>
        <w:t xml:space="preserve"> </w:t>
      </w:r>
      <w:r>
        <w:rPr>
          <w:sz w:val="24"/>
          <w:szCs w:val="24"/>
        </w:rPr>
        <w:t>be</w:t>
      </w:r>
      <w:r w:rsidR="00C33F78">
        <w:rPr>
          <w:sz w:val="24"/>
          <w:szCs w:val="24"/>
        </w:rPr>
        <w:t xml:space="preserve"> </w:t>
      </w:r>
      <w:r>
        <w:rPr>
          <w:sz w:val="24"/>
          <w:szCs w:val="24"/>
        </w:rPr>
        <w:t>purchased</w:t>
      </w:r>
      <w:r w:rsidR="00C33F78">
        <w:rPr>
          <w:sz w:val="24"/>
          <w:szCs w:val="24"/>
        </w:rPr>
        <w:t xml:space="preserve"> </w:t>
      </w:r>
      <w:r>
        <w:rPr>
          <w:sz w:val="24"/>
          <w:szCs w:val="24"/>
        </w:rPr>
        <w:t>under</w:t>
      </w:r>
      <w:r w:rsidR="00C33F78">
        <w:rPr>
          <w:sz w:val="24"/>
          <w:szCs w:val="24"/>
        </w:rPr>
        <w:t xml:space="preserve"> </w:t>
      </w:r>
      <w:r>
        <w:rPr>
          <w:sz w:val="24"/>
          <w:szCs w:val="24"/>
        </w:rPr>
        <w:t>this</w:t>
      </w:r>
      <w:r w:rsidR="00C33F78">
        <w:rPr>
          <w:sz w:val="24"/>
          <w:szCs w:val="24"/>
        </w:rPr>
        <w:t xml:space="preserve"> </w:t>
      </w:r>
      <w:r>
        <w:rPr>
          <w:sz w:val="24"/>
          <w:szCs w:val="24"/>
        </w:rPr>
        <w:t>Invitation for Bids.</w:t>
      </w:r>
    </w:p>
    <w:p w:rsidR="00F16361" w:rsidRDefault="00F16361">
      <w:pPr>
        <w:spacing w:before="16" w:line="260" w:lineRule="exact"/>
        <w:rPr>
          <w:sz w:val="26"/>
          <w:szCs w:val="26"/>
        </w:rPr>
      </w:pPr>
    </w:p>
    <w:p w:rsidR="00F16361" w:rsidRDefault="0047509A">
      <w:pPr>
        <w:tabs>
          <w:tab w:val="left" w:pos="520"/>
        </w:tabs>
        <w:ind w:left="522" w:right="180" w:hanging="522"/>
        <w:rPr>
          <w:sz w:val="24"/>
          <w:szCs w:val="24"/>
        </w:rPr>
      </w:pPr>
      <w:r>
        <w:rPr>
          <w:sz w:val="24"/>
          <w:szCs w:val="24"/>
        </w:rPr>
        <w:t>2.3</w:t>
      </w:r>
      <w:r>
        <w:rPr>
          <w:sz w:val="24"/>
          <w:szCs w:val="24"/>
        </w:rPr>
        <w:tab/>
        <w:t>Govern</w:t>
      </w:r>
      <w:r>
        <w:rPr>
          <w:spacing w:val="-2"/>
          <w:sz w:val="24"/>
          <w:szCs w:val="24"/>
        </w:rPr>
        <w:t>m</w:t>
      </w:r>
      <w:r>
        <w:rPr>
          <w:sz w:val="24"/>
          <w:szCs w:val="24"/>
        </w:rPr>
        <w:t>en</w:t>
      </w:r>
      <w:r>
        <w:rPr>
          <w:spacing w:val="2"/>
          <w:sz w:val="24"/>
          <w:szCs w:val="24"/>
        </w:rPr>
        <w:t>t</w:t>
      </w:r>
      <w:r>
        <w:rPr>
          <w:sz w:val="24"/>
          <w:szCs w:val="24"/>
        </w:rPr>
        <w:t>-owned enterpris</w:t>
      </w:r>
      <w:r>
        <w:rPr>
          <w:spacing w:val="1"/>
          <w:sz w:val="24"/>
          <w:szCs w:val="24"/>
        </w:rPr>
        <w:t>e</w:t>
      </w:r>
      <w:r>
        <w:rPr>
          <w:sz w:val="24"/>
          <w:szCs w:val="24"/>
        </w:rPr>
        <w:t xml:space="preserve">s in the Province of Sindh </w:t>
      </w:r>
      <w:r>
        <w:rPr>
          <w:spacing w:val="-2"/>
          <w:sz w:val="24"/>
          <w:szCs w:val="24"/>
        </w:rPr>
        <w:t>m</w:t>
      </w:r>
      <w:r>
        <w:rPr>
          <w:sz w:val="24"/>
          <w:szCs w:val="24"/>
        </w:rPr>
        <w:t>ay participate only if they are legally and financially autono</w:t>
      </w:r>
      <w:r>
        <w:rPr>
          <w:spacing w:val="-2"/>
          <w:sz w:val="24"/>
          <w:szCs w:val="24"/>
        </w:rPr>
        <w:t>m</w:t>
      </w:r>
      <w:r>
        <w:rPr>
          <w:sz w:val="24"/>
          <w:szCs w:val="24"/>
        </w:rPr>
        <w:t>ous, if they operate under com</w:t>
      </w:r>
      <w:r>
        <w:rPr>
          <w:spacing w:val="-2"/>
          <w:sz w:val="24"/>
          <w:szCs w:val="24"/>
        </w:rPr>
        <w:t>m</w:t>
      </w:r>
      <w:r>
        <w:rPr>
          <w:sz w:val="24"/>
          <w:szCs w:val="24"/>
        </w:rPr>
        <w:t>ercial law, and if they are not a dependent agency of the Govern</w:t>
      </w:r>
      <w:r>
        <w:rPr>
          <w:spacing w:val="-2"/>
          <w:sz w:val="24"/>
          <w:szCs w:val="24"/>
        </w:rPr>
        <w:t>m</w:t>
      </w:r>
      <w:r>
        <w:rPr>
          <w:sz w:val="24"/>
          <w:szCs w:val="24"/>
        </w:rPr>
        <w:t>ent of Sindh.</w:t>
      </w:r>
    </w:p>
    <w:p w:rsidR="00F16361" w:rsidRDefault="00F16361">
      <w:pPr>
        <w:spacing w:before="16" w:line="260" w:lineRule="exact"/>
        <w:rPr>
          <w:sz w:val="26"/>
          <w:szCs w:val="26"/>
        </w:rPr>
      </w:pPr>
    </w:p>
    <w:p w:rsidR="00F16361" w:rsidRDefault="0047509A">
      <w:pPr>
        <w:tabs>
          <w:tab w:val="left" w:pos="540"/>
        </w:tabs>
        <w:ind w:left="540" w:right="160" w:hanging="540"/>
        <w:jc w:val="both"/>
        <w:rPr>
          <w:sz w:val="24"/>
          <w:szCs w:val="24"/>
        </w:rPr>
        <w:sectPr w:rsidR="00F16361">
          <w:type w:val="continuous"/>
          <w:pgSz w:w="12240" w:h="15840"/>
          <w:pgMar w:top="1480" w:right="1300" w:bottom="280" w:left="1660" w:header="720" w:footer="720" w:gutter="0"/>
          <w:cols w:num="2" w:space="720" w:equalWidth="0">
            <w:col w:w="1301" w:space="999"/>
            <w:col w:w="6980"/>
          </w:cols>
        </w:sectPr>
      </w:pPr>
      <w:r>
        <w:rPr>
          <w:sz w:val="24"/>
          <w:szCs w:val="24"/>
        </w:rPr>
        <w:t>2.4</w:t>
      </w:r>
      <w:r>
        <w:rPr>
          <w:sz w:val="24"/>
          <w:szCs w:val="24"/>
        </w:rPr>
        <w:tab/>
        <w:t>Bidders shall not be eligible to</w:t>
      </w:r>
      <w:r w:rsidR="00C33F78">
        <w:rPr>
          <w:sz w:val="24"/>
          <w:szCs w:val="24"/>
        </w:rPr>
        <w:t xml:space="preserve"> </w:t>
      </w:r>
      <w:r>
        <w:rPr>
          <w:sz w:val="24"/>
          <w:szCs w:val="24"/>
        </w:rPr>
        <w:t>bid if they are under a declaration of ineligibility for corrupt and</w:t>
      </w:r>
      <w:r w:rsidR="00C33F78">
        <w:rPr>
          <w:sz w:val="24"/>
          <w:szCs w:val="24"/>
        </w:rPr>
        <w:t xml:space="preserve"> </w:t>
      </w:r>
      <w:r>
        <w:rPr>
          <w:sz w:val="24"/>
          <w:szCs w:val="24"/>
        </w:rPr>
        <w:t>fraudulent practices issued by the</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line="260" w:lineRule="exact"/>
        <w:ind w:left="2840"/>
        <w:rPr>
          <w:sz w:val="24"/>
          <w:szCs w:val="24"/>
        </w:rPr>
      </w:pPr>
      <w:proofErr w:type="gramStart"/>
      <w:r>
        <w:rPr>
          <w:position w:val="-1"/>
          <w:sz w:val="24"/>
          <w:szCs w:val="24"/>
        </w:rPr>
        <w:t>any</w:t>
      </w:r>
      <w:proofErr w:type="gramEnd"/>
      <w:r>
        <w:rPr>
          <w:position w:val="-1"/>
          <w:sz w:val="24"/>
          <w:szCs w:val="24"/>
        </w:rPr>
        <w:t xml:space="preserve"> govern</w:t>
      </w:r>
      <w:r>
        <w:rPr>
          <w:spacing w:val="-2"/>
          <w:position w:val="-1"/>
          <w:sz w:val="24"/>
          <w:szCs w:val="24"/>
        </w:rPr>
        <w:t>m</w:t>
      </w:r>
      <w:r>
        <w:rPr>
          <w:position w:val="-1"/>
          <w:sz w:val="24"/>
          <w:szCs w:val="24"/>
        </w:rPr>
        <w:t>ent organization in accordance with sub clause 34.1</w:t>
      </w:r>
    </w:p>
    <w:p w:rsidR="00F16361" w:rsidRDefault="00F16361">
      <w:pPr>
        <w:spacing w:before="12"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500" w:right="-41" w:hanging="360"/>
        <w:rPr>
          <w:sz w:val="24"/>
          <w:szCs w:val="24"/>
        </w:rPr>
      </w:pPr>
      <w:r>
        <w:rPr>
          <w:b/>
          <w:sz w:val="24"/>
          <w:szCs w:val="24"/>
        </w:rPr>
        <w:lastRenderedPageBreak/>
        <w:t>3.   Eligible</w:t>
      </w:r>
      <w:r w:rsidR="006F285C">
        <w:rPr>
          <w:b/>
          <w:sz w:val="24"/>
          <w:szCs w:val="24"/>
        </w:rPr>
        <w:t xml:space="preserve"> </w:t>
      </w:r>
      <w:r>
        <w:rPr>
          <w:b/>
          <w:sz w:val="24"/>
          <w:szCs w:val="24"/>
        </w:rPr>
        <w:t>G</w:t>
      </w:r>
      <w:r>
        <w:rPr>
          <w:b/>
          <w:spacing w:val="-1"/>
          <w:sz w:val="24"/>
          <w:szCs w:val="24"/>
        </w:rPr>
        <w:t>o</w:t>
      </w:r>
      <w:r>
        <w:rPr>
          <w:b/>
          <w:sz w:val="24"/>
          <w:szCs w:val="24"/>
        </w:rPr>
        <w:t>ods and Services</w:t>
      </w:r>
    </w:p>
    <w:p w:rsidR="00F16361" w:rsidRDefault="0047509A">
      <w:pPr>
        <w:tabs>
          <w:tab w:val="left" w:pos="520"/>
        </w:tabs>
        <w:spacing w:before="29"/>
        <w:ind w:left="522" w:right="97" w:hanging="522"/>
        <w:jc w:val="both"/>
        <w:rPr>
          <w:sz w:val="24"/>
          <w:szCs w:val="24"/>
        </w:rPr>
      </w:pPr>
      <w:r>
        <w:br w:type="column"/>
      </w:r>
      <w:r>
        <w:rPr>
          <w:sz w:val="24"/>
          <w:szCs w:val="24"/>
        </w:rPr>
        <w:lastRenderedPageBreak/>
        <w:t>3.1</w:t>
      </w:r>
      <w:r>
        <w:rPr>
          <w:sz w:val="24"/>
          <w:szCs w:val="24"/>
        </w:rPr>
        <w:tab/>
        <w:t>All</w:t>
      </w:r>
      <w:r w:rsidR="006F285C">
        <w:rPr>
          <w:sz w:val="24"/>
          <w:szCs w:val="24"/>
        </w:rPr>
        <w:t xml:space="preserve"> </w:t>
      </w:r>
      <w:r>
        <w:rPr>
          <w:sz w:val="24"/>
          <w:szCs w:val="24"/>
        </w:rPr>
        <w:t>goods</w:t>
      </w:r>
      <w:r w:rsidR="006F285C">
        <w:rPr>
          <w:sz w:val="24"/>
          <w:szCs w:val="24"/>
        </w:rPr>
        <w:t xml:space="preserve"> </w:t>
      </w:r>
      <w:r>
        <w:rPr>
          <w:sz w:val="24"/>
          <w:szCs w:val="24"/>
        </w:rPr>
        <w:t>and</w:t>
      </w:r>
      <w:r w:rsidR="006F285C">
        <w:rPr>
          <w:sz w:val="24"/>
          <w:szCs w:val="24"/>
        </w:rPr>
        <w:t xml:space="preserve"> </w:t>
      </w:r>
      <w:r>
        <w:rPr>
          <w:sz w:val="24"/>
          <w:szCs w:val="24"/>
        </w:rPr>
        <w:t>related</w:t>
      </w:r>
      <w:r w:rsidR="006F285C">
        <w:rPr>
          <w:sz w:val="24"/>
          <w:szCs w:val="24"/>
        </w:rPr>
        <w:t xml:space="preserve"> </w:t>
      </w:r>
      <w:r>
        <w:rPr>
          <w:sz w:val="24"/>
          <w:szCs w:val="24"/>
        </w:rPr>
        <w:t>services</w:t>
      </w:r>
      <w:r w:rsidR="006F285C">
        <w:rPr>
          <w:sz w:val="24"/>
          <w:szCs w:val="24"/>
        </w:rPr>
        <w:t xml:space="preserve"> </w:t>
      </w:r>
      <w:r>
        <w:rPr>
          <w:sz w:val="24"/>
          <w:szCs w:val="24"/>
        </w:rPr>
        <w:t>to</w:t>
      </w:r>
      <w:r w:rsidR="006F285C">
        <w:rPr>
          <w:sz w:val="24"/>
          <w:szCs w:val="24"/>
        </w:rPr>
        <w:t xml:space="preserve"> </w:t>
      </w:r>
      <w:r>
        <w:rPr>
          <w:sz w:val="24"/>
          <w:szCs w:val="24"/>
        </w:rPr>
        <w:t>be</w:t>
      </w:r>
      <w:r w:rsidR="006F285C">
        <w:rPr>
          <w:sz w:val="24"/>
          <w:szCs w:val="24"/>
        </w:rPr>
        <w:t xml:space="preserve"> </w:t>
      </w:r>
      <w:r>
        <w:rPr>
          <w:sz w:val="24"/>
          <w:szCs w:val="24"/>
        </w:rPr>
        <w:t>supplied</w:t>
      </w:r>
      <w:r w:rsidR="006F285C">
        <w:rPr>
          <w:sz w:val="24"/>
          <w:szCs w:val="24"/>
        </w:rPr>
        <w:t xml:space="preserve"> </w:t>
      </w:r>
      <w:r>
        <w:rPr>
          <w:sz w:val="24"/>
          <w:szCs w:val="24"/>
        </w:rPr>
        <w:t>under</w:t>
      </w:r>
      <w:r w:rsidR="006F285C">
        <w:rPr>
          <w:sz w:val="24"/>
          <w:szCs w:val="24"/>
        </w:rPr>
        <w:t xml:space="preserve"> </w:t>
      </w:r>
      <w:r>
        <w:rPr>
          <w:sz w:val="24"/>
          <w:szCs w:val="24"/>
        </w:rPr>
        <w:t>the</w:t>
      </w:r>
      <w:r w:rsidR="006F285C">
        <w:rPr>
          <w:sz w:val="24"/>
          <w:szCs w:val="24"/>
        </w:rPr>
        <w:t xml:space="preserve"> </w:t>
      </w:r>
      <w:r>
        <w:rPr>
          <w:sz w:val="24"/>
          <w:szCs w:val="24"/>
        </w:rPr>
        <w:t>contract shall</w:t>
      </w:r>
      <w:r w:rsidR="006F285C">
        <w:rPr>
          <w:sz w:val="24"/>
          <w:szCs w:val="24"/>
        </w:rPr>
        <w:t xml:space="preserve"> </w:t>
      </w:r>
      <w:r>
        <w:rPr>
          <w:sz w:val="24"/>
          <w:szCs w:val="24"/>
        </w:rPr>
        <w:t>have their ori</w:t>
      </w:r>
      <w:r>
        <w:rPr>
          <w:spacing w:val="-1"/>
          <w:sz w:val="24"/>
          <w:szCs w:val="24"/>
        </w:rPr>
        <w:t>g</w:t>
      </w:r>
      <w:r>
        <w:rPr>
          <w:sz w:val="24"/>
          <w:szCs w:val="24"/>
        </w:rPr>
        <w:t>in</w:t>
      </w:r>
      <w:r w:rsidR="00E1464E">
        <w:rPr>
          <w:sz w:val="24"/>
          <w:szCs w:val="24"/>
        </w:rPr>
        <w:t xml:space="preserve"> </w:t>
      </w:r>
      <w:r>
        <w:rPr>
          <w:sz w:val="24"/>
          <w:szCs w:val="24"/>
        </w:rPr>
        <w:t>in</w:t>
      </w:r>
      <w:r w:rsidR="00E1464E">
        <w:rPr>
          <w:sz w:val="24"/>
          <w:szCs w:val="24"/>
        </w:rPr>
        <w:t xml:space="preserve"> </w:t>
      </w:r>
      <w:r>
        <w:rPr>
          <w:sz w:val="24"/>
          <w:szCs w:val="24"/>
        </w:rPr>
        <w:t>eligible</w:t>
      </w:r>
      <w:r w:rsidR="00E1464E">
        <w:rPr>
          <w:sz w:val="24"/>
          <w:szCs w:val="24"/>
        </w:rPr>
        <w:t xml:space="preserve"> </w:t>
      </w:r>
      <w:r>
        <w:rPr>
          <w:sz w:val="24"/>
          <w:szCs w:val="24"/>
        </w:rPr>
        <w:t>source</w:t>
      </w:r>
      <w:r w:rsidR="00E1464E">
        <w:rPr>
          <w:sz w:val="24"/>
          <w:szCs w:val="24"/>
        </w:rPr>
        <w:t xml:space="preserve"> </w:t>
      </w:r>
      <w:r>
        <w:rPr>
          <w:sz w:val="24"/>
          <w:szCs w:val="24"/>
        </w:rPr>
        <w:t>countries,</w:t>
      </w:r>
      <w:r w:rsidR="00E1464E">
        <w:rPr>
          <w:sz w:val="24"/>
          <w:szCs w:val="24"/>
        </w:rPr>
        <w:t xml:space="preserve"> </w:t>
      </w:r>
      <w:r>
        <w:rPr>
          <w:sz w:val="24"/>
          <w:szCs w:val="24"/>
        </w:rPr>
        <w:t>defined</w:t>
      </w:r>
      <w:r w:rsidR="00E1464E">
        <w:rPr>
          <w:sz w:val="24"/>
          <w:szCs w:val="24"/>
        </w:rPr>
        <w:t xml:space="preserve"> </w:t>
      </w:r>
      <w:r>
        <w:rPr>
          <w:sz w:val="24"/>
          <w:szCs w:val="24"/>
        </w:rPr>
        <w:t>in</w:t>
      </w:r>
      <w:r w:rsidR="00E1464E">
        <w:rPr>
          <w:sz w:val="24"/>
          <w:szCs w:val="24"/>
        </w:rPr>
        <w:t xml:space="preserve"> </w:t>
      </w:r>
      <w:r>
        <w:rPr>
          <w:sz w:val="24"/>
          <w:szCs w:val="24"/>
        </w:rPr>
        <w:t xml:space="preserve">the SPP Rules, 2009   and </w:t>
      </w:r>
      <w:proofErr w:type="gramStart"/>
      <w:r>
        <w:rPr>
          <w:sz w:val="24"/>
          <w:szCs w:val="24"/>
        </w:rPr>
        <w:t>its</w:t>
      </w:r>
      <w:proofErr w:type="gramEnd"/>
      <w:r>
        <w:rPr>
          <w:sz w:val="24"/>
          <w:szCs w:val="24"/>
        </w:rPr>
        <w:t xml:space="preserve"> Bidding Docu</w:t>
      </w:r>
      <w:r>
        <w:rPr>
          <w:spacing w:val="-2"/>
          <w:sz w:val="24"/>
          <w:szCs w:val="24"/>
        </w:rPr>
        <w:t>m</w:t>
      </w:r>
      <w:r>
        <w:rPr>
          <w:sz w:val="24"/>
          <w:szCs w:val="24"/>
        </w:rPr>
        <w:t>ents,</w:t>
      </w:r>
      <w:r w:rsidR="00E1464E">
        <w:rPr>
          <w:sz w:val="24"/>
          <w:szCs w:val="24"/>
        </w:rPr>
        <w:t xml:space="preserve"> </w:t>
      </w:r>
      <w:r>
        <w:rPr>
          <w:sz w:val="24"/>
          <w:szCs w:val="24"/>
        </w:rPr>
        <w:t>and all expenditures</w:t>
      </w:r>
      <w:r w:rsidR="00E1464E">
        <w:rPr>
          <w:sz w:val="24"/>
          <w:szCs w:val="24"/>
        </w:rPr>
        <w:t xml:space="preserve"> </w:t>
      </w:r>
      <w:r>
        <w:rPr>
          <w:spacing w:val="-2"/>
          <w:sz w:val="24"/>
          <w:szCs w:val="24"/>
        </w:rPr>
        <w:t>m</w:t>
      </w:r>
      <w:r>
        <w:rPr>
          <w:sz w:val="24"/>
          <w:szCs w:val="24"/>
        </w:rPr>
        <w:t>ade</w:t>
      </w:r>
      <w:r w:rsidR="00E1464E">
        <w:rPr>
          <w:sz w:val="24"/>
          <w:szCs w:val="24"/>
        </w:rPr>
        <w:t xml:space="preserve"> </w:t>
      </w:r>
      <w:r>
        <w:rPr>
          <w:sz w:val="24"/>
          <w:szCs w:val="24"/>
        </w:rPr>
        <w:t>under</w:t>
      </w:r>
      <w:r w:rsidR="00E1464E">
        <w:rPr>
          <w:sz w:val="24"/>
          <w:szCs w:val="24"/>
        </w:rPr>
        <w:t xml:space="preserve"> </w:t>
      </w:r>
      <w:r>
        <w:rPr>
          <w:sz w:val="24"/>
          <w:szCs w:val="24"/>
        </w:rPr>
        <w:t>the</w:t>
      </w:r>
      <w:r w:rsidR="00E1464E">
        <w:rPr>
          <w:sz w:val="24"/>
          <w:szCs w:val="24"/>
        </w:rPr>
        <w:t xml:space="preserve"> </w:t>
      </w:r>
      <w:r>
        <w:rPr>
          <w:sz w:val="24"/>
          <w:szCs w:val="24"/>
        </w:rPr>
        <w:t>contr</w:t>
      </w:r>
      <w:r>
        <w:rPr>
          <w:spacing w:val="-2"/>
          <w:sz w:val="24"/>
          <w:szCs w:val="24"/>
        </w:rPr>
        <w:t>a</w:t>
      </w:r>
      <w:r>
        <w:rPr>
          <w:sz w:val="24"/>
          <w:szCs w:val="24"/>
        </w:rPr>
        <w:t>ct will be li</w:t>
      </w:r>
      <w:r>
        <w:rPr>
          <w:spacing w:val="-2"/>
          <w:sz w:val="24"/>
          <w:szCs w:val="24"/>
        </w:rPr>
        <w:t>m</w:t>
      </w:r>
      <w:r>
        <w:rPr>
          <w:sz w:val="24"/>
          <w:szCs w:val="24"/>
        </w:rPr>
        <w:t>ited to such goods and services.</w:t>
      </w:r>
    </w:p>
    <w:p w:rsidR="00F16361" w:rsidRDefault="00F16361">
      <w:pPr>
        <w:spacing w:before="16" w:line="260" w:lineRule="exact"/>
        <w:rPr>
          <w:sz w:val="26"/>
          <w:szCs w:val="26"/>
        </w:rPr>
      </w:pPr>
    </w:p>
    <w:p w:rsidR="00F16361" w:rsidRDefault="0047509A">
      <w:pPr>
        <w:tabs>
          <w:tab w:val="left" w:pos="520"/>
        </w:tabs>
        <w:ind w:left="522" w:right="97" w:hanging="522"/>
        <w:jc w:val="both"/>
        <w:rPr>
          <w:sz w:val="24"/>
          <w:szCs w:val="24"/>
        </w:rPr>
      </w:pPr>
      <w:r>
        <w:rPr>
          <w:sz w:val="24"/>
          <w:szCs w:val="24"/>
        </w:rPr>
        <w:t>3.2</w:t>
      </w:r>
      <w:r>
        <w:rPr>
          <w:sz w:val="24"/>
          <w:szCs w:val="24"/>
        </w:rPr>
        <w:tab/>
        <w:t>For</w:t>
      </w:r>
      <w:r w:rsidR="00E1464E">
        <w:rPr>
          <w:sz w:val="24"/>
          <w:szCs w:val="24"/>
        </w:rPr>
        <w:t xml:space="preserve"> </w:t>
      </w:r>
      <w:r>
        <w:rPr>
          <w:sz w:val="24"/>
          <w:szCs w:val="24"/>
        </w:rPr>
        <w:t>purposes</w:t>
      </w:r>
      <w:r w:rsidR="00E1464E">
        <w:rPr>
          <w:sz w:val="24"/>
          <w:szCs w:val="24"/>
        </w:rPr>
        <w:t xml:space="preserve"> </w:t>
      </w:r>
      <w:r>
        <w:rPr>
          <w:sz w:val="24"/>
          <w:szCs w:val="24"/>
        </w:rPr>
        <w:t>of</w:t>
      </w:r>
      <w:r w:rsidR="00E1464E">
        <w:rPr>
          <w:sz w:val="24"/>
          <w:szCs w:val="24"/>
        </w:rPr>
        <w:t xml:space="preserve"> </w:t>
      </w:r>
      <w:r>
        <w:rPr>
          <w:sz w:val="24"/>
          <w:szCs w:val="24"/>
        </w:rPr>
        <w:t>this</w:t>
      </w:r>
      <w:r w:rsidR="00E1464E">
        <w:rPr>
          <w:sz w:val="24"/>
          <w:szCs w:val="24"/>
        </w:rPr>
        <w:t xml:space="preserve"> </w:t>
      </w:r>
      <w:r>
        <w:rPr>
          <w:sz w:val="24"/>
          <w:szCs w:val="24"/>
        </w:rPr>
        <w:t>clause,</w:t>
      </w:r>
      <w:r w:rsidR="00E1464E">
        <w:rPr>
          <w:sz w:val="24"/>
          <w:szCs w:val="24"/>
        </w:rPr>
        <w:t xml:space="preserve"> </w:t>
      </w:r>
      <w:r>
        <w:rPr>
          <w:sz w:val="24"/>
          <w:szCs w:val="24"/>
        </w:rPr>
        <w:t>“</w:t>
      </w:r>
      <w:r>
        <w:rPr>
          <w:spacing w:val="-1"/>
          <w:sz w:val="24"/>
          <w:szCs w:val="24"/>
        </w:rPr>
        <w:t>o</w:t>
      </w:r>
      <w:r>
        <w:rPr>
          <w:sz w:val="24"/>
          <w:szCs w:val="24"/>
        </w:rPr>
        <w:t>rigin”</w:t>
      </w:r>
      <w:r w:rsidR="00E1464E">
        <w:rPr>
          <w:sz w:val="24"/>
          <w:szCs w:val="24"/>
        </w:rPr>
        <w:t xml:space="preserve"> </w:t>
      </w:r>
      <w:r>
        <w:rPr>
          <w:spacing w:val="-2"/>
          <w:sz w:val="24"/>
          <w:szCs w:val="24"/>
        </w:rPr>
        <w:t>m</w:t>
      </w:r>
      <w:r>
        <w:rPr>
          <w:sz w:val="24"/>
          <w:szCs w:val="24"/>
        </w:rPr>
        <w:t>eans</w:t>
      </w:r>
      <w:r w:rsidR="00E1464E">
        <w:rPr>
          <w:sz w:val="24"/>
          <w:szCs w:val="24"/>
        </w:rPr>
        <w:t xml:space="preserve"> </w:t>
      </w:r>
      <w:r>
        <w:rPr>
          <w:sz w:val="24"/>
          <w:szCs w:val="24"/>
        </w:rPr>
        <w:t>the</w:t>
      </w:r>
      <w:r w:rsidR="00E1464E">
        <w:rPr>
          <w:sz w:val="24"/>
          <w:szCs w:val="24"/>
        </w:rPr>
        <w:t xml:space="preserve"> </w:t>
      </w:r>
      <w:r>
        <w:rPr>
          <w:sz w:val="24"/>
          <w:szCs w:val="24"/>
        </w:rPr>
        <w:t>place</w:t>
      </w:r>
      <w:r w:rsidR="00E1464E">
        <w:rPr>
          <w:sz w:val="24"/>
          <w:szCs w:val="24"/>
        </w:rPr>
        <w:t xml:space="preserve"> </w:t>
      </w:r>
      <w:r>
        <w:rPr>
          <w:sz w:val="24"/>
          <w:szCs w:val="24"/>
        </w:rPr>
        <w:t>where</w:t>
      </w:r>
      <w:r w:rsidR="00E1464E">
        <w:rPr>
          <w:sz w:val="24"/>
          <w:szCs w:val="24"/>
        </w:rPr>
        <w:t xml:space="preserve"> </w:t>
      </w:r>
      <w:r>
        <w:rPr>
          <w:sz w:val="24"/>
          <w:szCs w:val="24"/>
        </w:rPr>
        <w:t>the goods</w:t>
      </w:r>
      <w:r w:rsidR="00E1464E">
        <w:rPr>
          <w:sz w:val="24"/>
          <w:szCs w:val="24"/>
        </w:rPr>
        <w:t xml:space="preserve"> </w:t>
      </w:r>
      <w:r>
        <w:rPr>
          <w:sz w:val="24"/>
          <w:szCs w:val="24"/>
        </w:rPr>
        <w:t>are</w:t>
      </w:r>
      <w:r w:rsidR="00E1464E">
        <w:rPr>
          <w:sz w:val="24"/>
          <w:szCs w:val="24"/>
        </w:rPr>
        <w:t xml:space="preserve"> </w:t>
      </w:r>
      <w:r>
        <w:rPr>
          <w:spacing w:val="-2"/>
          <w:sz w:val="24"/>
          <w:szCs w:val="24"/>
        </w:rPr>
        <w:t>m</w:t>
      </w:r>
      <w:r>
        <w:rPr>
          <w:spacing w:val="1"/>
          <w:sz w:val="24"/>
          <w:szCs w:val="24"/>
        </w:rPr>
        <w:t>i</w:t>
      </w:r>
      <w:r>
        <w:rPr>
          <w:sz w:val="24"/>
          <w:szCs w:val="24"/>
        </w:rPr>
        <w:t>ned,</w:t>
      </w:r>
      <w:r w:rsidR="00E1464E">
        <w:rPr>
          <w:sz w:val="24"/>
          <w:szCs w:val="24"/>
        </w:rPr>
        <w:t xml:space="preserve"> </w:t>
      </w:r>
      <w:r>
        <w:rPr>
          <w:sz w:val="24"/>
          <w:szCs w:val="24"/>
        </w:rPr>
        <w:t>grown,</w:t>
      </w:r>
      <w:r w:rsidR="00E1464E">
        <w:rPr>
          <w:sz w:val="24"/>
          <w:szCs w:val="24"/>
        </w:rPr>
        <w:t xml:space="preserve"> </w:t>
      </w:r>
      <w:r>
        <w:rPr>
          <w:sz w:val="24"/>
          <w:szCs w:val="24"/>
        </w:rPr>
        <w:t>or</w:t>
      </w:r>
      <w:r w:rsidR="00E1464E">
        <w:rPr>
          <w:sz w:val="24"/>
          <w:szCs w:val="24"/>
        </w:rPr>
        <w:t xml:space="preserve"> </w:t>
      </w:r>
      <w:r>
        <w:rPr>
          <w:sz w:val="24"/>
          <w:szCs w:val="24"/>
        </w:rPr>
        <w:t>produced,</w:t>
      </w:r>
      <w:r w:rsidR="00E1464E">
        <w:rPr>
          <w:sz w:val="24"/>
          <w:szCs w:val="24"/>
        </w:rPr>
        <w:t xml:space="preserve"> </w:t>
      </w:r>
      <w:r>
        <w:rPr>
          <w:sz w:val="24"/>
          <w:szCs w:val="24"/>
        </w:rPr>
        <w:t>or</w:t>
      </w:r>
      <w:r w:rsidR="00E1464E">
        <w:rPr>
          <w:sz w:val="24"/>
          <w:szCs w:val="24"/>
        </w:rPr>
        <w:t xml:space="preserve"> </w:t>
      </w:r>
      <w:r>
        <w:rPr>
          <w:sz w:val="24"/>
          <w:szCs w:val="24"/>
        </w:rPr>
        <w:t>the</w:t>
      </w:r>
      <w:r w:rsidR="00E1464E">
        <w:rPr>
          <w:sz w:val="24"/>
          <w:szCs w:val="24"/>
        </w:rPr>
        <w:t xml:space="preserve"> </w:t>
      </w:r>
      <w:r>
        <w:rPr>
          <w:sz w:val="24"/>
          <w:szCs w:val="24"/>
        </w:rPr>
        <w:t>place</w:t>
      </w:r>
      <w:r w:rsidR="00E1464E">
        <w:rPr>
          <w:sz w:val="24"/>
          <w:szCs w:val="24"/>
        </w:rPr>
        <w:t xml:space="preserve"> </w:t>
      </w:r>
      <w:r>
        <w:rPr>
          <w:sz w:val="24"/>
          <w:szCs w:val="24"/>
        </w:rPr>
        <w:t>from</w:t>
      </w:r>
      <w:r w:rsidR="00E1464E">
        <w:rPr>
          <w:sz w:val="24"/>
          <w:szCs w:val="24"/>
        </w:rPr>
        <w:t xml:space="preserve"> </w:t>
      </w:r>
      <w:r>
        <w:rPr>
          <w:sz w:val="24"/>
          <w:szCs w:val="24"/>
        </w:rPr>
        <w:t>which the</w:t>
      </w:r>
      <w:r w:rsidR="00E1464E">
        <w:rPr>
          <w:sz w:val="24"/>
          <w:szCs w:val="24"/>
        </w:rPr>
        <w:t xml:space="preserve"> </w:t>
      </w:r>
      <w:r>
        <w:rPr>
          <w:sz w:val="24"/>
          <w:szCs w:val="24"/>
        </w:rPr>
        <w:t>related</w:t>
      </w:r>
      <w:r w:rsidR="00E1464E">
        <w:rPr>
          <w:sz w:val="24"/>
          <w:szCs w:val="24"/>
        </w:rPr>
        <w:t xml:space="preserve"> </w:t>
      </w:r>
      <w:r>
        <w:rPr>
          <w:sz w:val="24"/>
          <w:szCs w:val="24"/>
        </w:rPr>
        <w:t>services</w:t>
      </w:r>
      <w:r w:rsidR="00E1464E">
        <w:rPr>
          <w:sz w:val="24"/>
          <w:szCs w:val="24"/>
        </w:rPr>
        <w:t xml:space="preserve"> </w:t>
      </w:r>
      <w:r>
        <w:rPr>
          <w:sz w:val="24"/>
          <w:szCs w:val="24"/>
        </w:rPr>
        <w:t>are</w:t>
      </w:r>
      <w:r w:rsidR="00E1464E">
        <w:rPr>
          <w:sz w:val="24"/>
          <w:szCs w:val="24"/>
        </w:rPr>
        <w:t xml:space="preserve"> </w:t>
      </w:r>
      <w:r>
        <w:rPr>
          <w:sz w:val="24"/>
          <w:szCs w:val="24"/>
        </w:rPr>
        <w:t>supplied.   Goods</w:t>
      </w:r>
      <w:r w:rsidR="00E1464E">
        <w:rPr>
          <w:sz w:val="24"/>
          <w:szCs w:val="24"/>
        </w:rPr>
        <w:t xml:space="preserve"> </w:t>
      </w:r>
      <w:r>
        <w:rPr>
          <w:sz w:val="24"/>
          <w:szCs w:val="24"/>
        </w:rPr>
        <w:t>are</w:t>
      </w:r>
      <w:r w:rsidR="00E1464E">
        <w:rPr>
          <w:sz w:val="24"/>
          <w:szCs w:val="24"/>
        </w:rPr>
        <w:t xml:space="preserve"> </w:t>
      </w:r>
      <w:r>
        <w:rPr>
          <w:sz w:val="24"/>
          <w:szCs w:val="24"/>
        </w:rPr>
        <w:t>produced</w:t>
      </w:r>
      <w:r w:rsidR="00E1464E">
        <w:rPr>
          <w:sz w:val="24"/>
          <w:szCs w:val="24"/>
        </w:rPr>
        <w:t xml:space="preserve"> </w:t>
      </w:r>
      <w:r>
        <w:rPr>
          <w:sz w:val="24"/>
          <w:szCs w:val="24"/>
        </w:rPr>
        <w:t xml:space="preserve">when, through </w:t>
      </w:r>
      <w:r>
        <w:rPr>
          <w:spacing w:val="-2"/>
          <w:sz w:val="24"/>
          <w:szCs w:val="24"/>
        </w:rPr>
        <w:t>m</w:t>
      </w:r>
      <w:r>
        <w:rPr>
          <w:sz w:val="24"/>
          <w:szCs w:val="24"/>
        </w:rPr>
        <w:t>anufacturing, processin</w:t>
      </w:r>
      <w:r>
        <w:rPr>
          <w:spacing w:val="-2"/>
          <w:sz w:val="24"/>
          <w:szCs w:val="24"/>
        </w:rPr>
        <w:t>g</w:t>
      </w:r>
      <w:r>
        <w:rPr>
          <w:sz w:val="24"/>
          <w:szCs w:val="24"/>
        </w:rPr>
        <w:t xml:space="preserve">, or substantial and </w:t>
      </w:r>
      <w:r>
        <w:rPr>
          <w:spacing w:val="-2"/>
          <w:sz w:val="24"/>
          <w:szCs w:val="24"/>
        </w:rPr>
        <w:t>m</w:t>
      </w:r>
      <w:r>
        <w:rPr>
          <w:sz w:val="24"/>
          <w:szCs w:val="24"/>
        </w:rPr>
        <w:t>ajor asse</w:t>
      </w:r>
      <w:r>
        <w:rPr>
          <w:spacing w:val="-2"/>
          <w:sz w:val="24"/>
          <w:szCs w:val="24"/>
        </w:rPr>
        <w:t>m</w:t>
      </w:r>
      <w:r>
        <w:rPr>
          <w:sz w:val="24"/>
          <w:szCs w:val="24"/>
        </w:rPr>
        <w:t>bly of co</w:t>
      </w:r>
      <w:r>
        <w:rPr>
          <w:spacing w:val="-2"/>
          <w:sz w:val="24"/>
          <w:szCs w:val="24"/>
        </w:rPr>
        <w:t>m</w:t>
      </w:r>
      <w:r>
        <w:rPr>
          <w:sz w:val="24"/>
          <w:szCs w:val="24"/>
        </w:rPr>
        <w:t>ponents, a commercially-recognized product results that is substantially differ</w:t>
      </w:r>
      <w:r>
        <w:rPr>
          <w:spacing w:val="-1"/>
          <w:sz w:val="24"/>
          <w:szCs w:val="24"/>
        </w:rPr>
        <w:t>e</w:t>
      </w:r>
      <w:r>
        <w:rPr>
          <w:sz w:val="24"/>
          <w:szCs w:val="24"/>
        </w:rPr>
        <w:t>nt in basic c</w:t>
      </w:r>
      <w:r>
        <w:rPr>
          <w:spacing w:val="-1"/>
          <w:sz w:val="24"/>
          <w:szCs w:val="24"/>
        </w:rPr>
        <w:t>h</w:t>
      </w:r>
      <w:r>
        <w:rPr>
          <w:sz w:val="24"/>
          <w:szCs w:val="24"/>
        </w:rPr>
        <w:t>aracteristics or in purpose or utility from</w:t>
      </w:r>
      <w:r w:rsidR="00E1464E">
        <w:rPr>
          <w:sz w:val="24"/>
          <w:szCs w:val="24"/>
        </w:rPr>
        <w:t xml:space="preserve"> </w:t>
      </w:r>
      <w:r>
        <w:rPr>
          <w:sz w:val="24"/>
          <w:szCs w:val="24"/>
        </w:rPr>
        <w:t>its co</w:t>
      </w:r>
      <w:r>
        <w:rPr>
          <w:spacing w:val="-2"/>
          <w:sz w:val="24"/>
          <w:szCs w:val="24"/>
        </w:rPr>
        <w:t>m</w:t>
      </w:r>
      <w:r>
        <w:rPr>
          <w:sz w:val="24"/>
          <w:szCs w:val="24"/>
        </w:rPr>
        <w:t>ponents.</w:t>
      </w:r>
    </w:p>
    <w:p w:rsidR="00F16361" w:rsidRDefault="00F16361">
      <w:pPr>
        <w:spacing w:before="16" w:line="260" w:lineRule="exact"/>
        <w:rPr>
          <w:sz w:val="26"/>
          <w:szCs w:val="26"/>
        </w:rPr>
      </w:pPr>
    </w:p>
    <w:p w:rsidR="00F16361" w:rsidRDefault="0047509A">
      <w:pPr>
        <w:tabs>
          <w:tab w:val="left" w:pos="520"/>
        </w:tabs>
        <w:ind w:left="522" w:right="98" w:hanging="522"/>
        <w:jc w:val="both"/>
        <w:rPr>
          <w:sz w:val="24"/>
          <w:szCs w:val="24"/>
        </w:rPr>
      </w:pPr>
      <w:r>
        <w:rPr>
          <w:sz w:val="24"/>
          <w:szCs w:val="24"/>
        </w:rPr>
        <w:t>3.3</w:t>
      </w:r>
      <w:r>
        <w:rPr>
          <w:sz w:val="24"/>
          <w:szCs w:val="24"/>
        </w:rPr>
        <w:tab/>
        <w:t>The</w:t>
      </w:r>
      <w:r w:rsidR="00E1464E">
        <w:rPr>
          <w:sz w:val="24"/>
          <w:szCs w:val="24"/>
        </w:rPr>
        <w:t xml:space="preserve"> </w:t>
      </w:r>
      <w:r>
        <w:rPr>
          <w:sz w:val="24"/>
          <w:szCs w:val="24"/>
        </w:rPr>
        <w:t>origin</w:t>
      </w:r>
      <w:r w:rsidR="00E1464E">
        <w:rPr>
          <w:sz w:val="24"/>
          <w:szCs w:val="24"/>
        </w:rPr>
        <w:t xml:space="preserve"> </w:t>
      </w:r>
      <w:r>
        <w:rPr>
          <w:sz w:val="24"/>
          <w:szCs w:val="24"/>
        </w:rPr>
        <w:t>of</w:t>
      </w:r>
      <w:r w:rsidR="00E1464E">
        <w:rPr>
          <w:sz w:val="24"/>
          <w:szCs w:val="24"/>
        </w:rPr>
        <w:t xml:space="preserve"> </w:t>
      </w:r>
      <w:r>
        <w:rPr>
          <w:sz w:val="24"/>
          <w:szCs w:val="24"/>
        </w:rPr>
        <w:t>goods</w:t>
      </w:r>
      <w:r w:rsidR="00E1464E">
        <w:rPr>
          <w:sz w:val="24"/>
          <w:szCs w:val="24"/>
        </w:rPr>
        <w:t xml:space="preserve"> </w:t>
      </w:r>
      <w:r>
        <w:rPr>
          <w:sz w:val="24"/>
          <w:szCs w:val="24"/>
        </w:rPr>
        <w:t>and</w:t>
      </w:r>
      <w:r w:rsidR="00E1464E">
        <w:rPr>
          <w:sz w:val="24"/>
          <w:szCs w:val="24"/>
        </w:rPr>
        <w:t xml:space="preserve"> </w:t>
      </w:r>
      <w:r>
        <w:rPr>
          <w:sz w:val="24"/>
          <w:szCs w:val="24"/>
        </w:rPr>
        <w:t>services</w:t>
      </w:r>
      <w:r w:rsidR="00E1464E">
        <w:rPr>
          <w:sz w:val="24"/>
          <w:szCs w:val="24"/>
        </w:rPr>
        <w:t xml:space="preserve"> </w:t>
      </w:r>
      <w:r>
        <w:rPr>
          <w:sz w:val="24"/>
          <w:szCs w:val="24"/>
        </w:rPr>
        <w:t>is</w:t>
      </w:r>
      <w:r w:rsidR="00E1464E">
        <w:rPr>
          <w:sz w:val="24"/>
          <w:szCs w:val="24"/>
        </w:rPr>
        <w:t xml:space="preserve"> </w:t>
      </w:r>
      <w:r>
        <w:rPr>
          <w:sz w:val="24"/>
          <w:szCs w:val="24"/>
        </w:rPr>
        <w:t>distinct</w:t>
      </w:r>
      <w:r w:rsidR="00E1464E">
        <w:rPr>
          <w:sz w:val="24"/>
          <w:szCs w:val="24"/>
        </w:rPr>
        <w:t xml:space="preserve"> </w:t>
      </w:r>
      <w:r>
        <w:rPr>
          <w:sz w:val="24"/>
          <w:szCs w:val="24"/>
        </w:rPr>
        <w:t>from</w:t>
      </w:r>
      <w:r w:rsidR="00E1464E">
        <w:rPr>
          <w:sz w:val="24"/>
          <w:szCs w:val="24"/>
        </w:rPr>
        <w:t xml:space="preserve"> </w:t>
      </w:r>
      <w:r>
        <w:rPr>
          <w:sz w:val="24"/>
          <w:szCs w:val="24"/>
        </w:rPr>
        <w:t>the</w:t>
      </w:r>
      <w:r w:rsidR="00E1464E">
        <w:rPr>
          <w:sz w:val="24"/>
          <w:szCs w:val="24"/>
        </w:rPr>
        <w:t xml:space="preserve"> </w:t>
      </w:r>
      <w:r>
        <w:rPr>
          <w:sz w:val="24"/>
          <w:szCs w:val="24"/>
        </w:rPr>
        <w:t>nationality of the Bidder.</w:t>
      </w:r>
    </w:p>
    <w:p w:rsidR="00E1464E" w:rsidRDefault="00E1464E">
      <w:pPr>
        <w:tabs>
          <w:tab w:val="left" w:pos="520"/>
        </w:tabs>
        <w:ind w:left="522" w:right="98" w:hanging="522"/>
        <w:jc w:val="both"/>
        <w:rPr>
          <w:sz w:val="24"/>
          <w:szCs w:val="24"/>
        </w:rPr>
        <w:sectPr w:rsidR="00E1464E">
          <w:type w:val="continuous"/>
          <w:pgSz w:w="12240" w:h="15840"/>
          <w:pgMar w:top="1480" w:right="1300" w:bottom="280" w:left="1660" w:header="720" w:footer="720" w:gutter="0"/>
          <w:cols w:num="2" w:space="720" w:equalWidth="0">
            <w:col w:w="2001" w:space="299"/>
            <w:col w:w="6980"/>
          </w:cols>
        </w:sectPr>
      </w:pPr>
    </w:p>
    <w:p w:rsidR="00F16361" w:rsidRDefault="00F16361">
      <w:pPr>
        <w:spacing w:before="7"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140"/>
        <w:rPr>
          <w:sz w:val="24"/>
          <w:szCs w:val="24"/>
        </w:rPr>
      </w:pPr>
      <w:r>
        <w:rPr>
          <w:b/>
          <w:sz w:val="24"/>
          <w:szCs w:val="24"/>
        </w:rPr>
        <w:lastRenderedPageBreak/>
        <w:t>4.   Cost of</w:t>
      </w:r>
    </w:p>
    <w:p w:rsidR="00F16361" w:rsidRDefault="0047509A">
      <w:pPr>
        <w:ind w:left="500" w:right="-56"/>
        <w:rPr>
          <w:sz w:val="24"/>
          <w:szCs w:val="24"/>
        </w:rPr>
      </w:pPr>
      <w:r>
        <w:rPr>
          <w:b/>
          <w:sz w:val="24"/>
          <w:szCs w:val="24"/>
        </w:rPr>
        <w:t>Bidding</w:t>
      </w:r>
    </w:p>
    <w:p w:rsidR="00F16361" w:rsidRDefault="0047509A">
      <w:pPr>
        <w:tabs>
          <w:tab w:val="left" w:pos="520"/>
        </w:tabs>
        <w:spacing w:before="29"/>
        <w:ind w:left="522" w:right="94" w:hanging="522"/>
        <w:jc w:val="both"/>
        <w:rPr>
          <w:sz w:val="24"/>
          <w:szCs w:val="24"/>
        </w:rPr>
      </w:pPr>
      <w:r>
        <w:br w:type="column"/>
      </w:r>
      <w:r>
        <w:rPr>
          <w:sz w:val="24"/>
          <w:szCs w:val="24"/>
        </w:rPr>
        <w:lastRenderedPageBreak/>
        <w:t>4.1</w:t>
      </w:r>
      <w:r>
        <w:rPr>
          <w:sz w:val="24"/>
          <w:szCs w:val="24"/>
        </w:rPr>
        <w:tab/>
        <w:t>The</w:t>
      </w:r>
      <w:r w:rsidR="00E1464E">
        <w:rPr>
          <w:sz w:val="24"/>
          <w:szCs w:val="24"/>
        </w:rPr>
        <w:t xml:space="preserve"> </w:t>
      </w:r>
      <w:r>
        <w:rPr>
          <w:sz w:val="24"/>
          <w:szCs w:val="24"/>
        </w:rPr>
        <w:t>Bidder</w:t>
      </w:r>
      <w:r w:rsidR="00E1464E">
        <w:rPr>
          <w:sz w:val="24"/>
          <w:szCs w:val="24"/>
        </w:rPr>
        <w:t xml:space="preserve"> </w:t>
      </w:r>
      <w:r>
        <w:rPr>
          <w:sz w:val="24"/>
          <w:szCs w:val="24"/>
        </w:rPr>
        <w:t>shall</w:t>
      </w:r>
      <w:r w:rsidR="00E1464E">
        <w:rPr>
          <w:sz w:val="24"/>
          <w:szCs w:val="24"/>
        </w:rPr>
        <w:t xml:space="preserve"> </w:t>
      </w:r>
      <w:r>
        <w:rPr>
          <w:sz w:val="24"/>
          <w:szCs w:val="24"/>
        </w:rPr>
        <w:t>bear</w:t>
      </w:r>
      <w:r w:rsidR="00E1464E">
        <w:rPr>
          <w:sz w:val="24"/>
          <w:szCs w:val="24"/>
        </w:rPr>
        <w:t xml:space="preserve"> </w:t>
      </w:r>
      <w:r>
        <w:rPr>
          <w:sz w:val="24"/>
          <w:szCs w:val="24"/>
        </w:rPr>
        <w:t>all</w:t>
      </w:r>
      <w:r w:rsidR="00E1464E">
        <w:rPr>
          <w:sz w:val="24"/>
          <w:szCs w:val="24"/>
        </w:rPr>
        <w:t xml:space="preserve"> </w:t>
      </w:r>
      <w:r>
        <w:rPr>
          <w:sz w:val="24"/>
          <w:szCs w:val="24"/>
        </w:rPr>
        <w:t>costs</w:t>
      </w:r>
      <w:r w:rsidR="00E1464E">
        <w:rPr>
          <w:sz w:val="24"/>
          <w:szCs w:val="24"/>
        </w:rPr>
        <w:t xml:space="preserve"> </w:t>
      </w:r>
      <w:r>
        <w:rPr>
          <w:sz w:val="24"/>
          <w:szCs w:val="24"/>
        </w:rPr>
        <w:t>associated</w:t>
      </w:r>
      <w:r w:rsidR="00E1464E">
        <w:rPr>
          <w:sz w:val="24"/>
          <w:szCs w:val="24"/>
        </w:rPr>
        <w:t xml:space="preserve"> </w:t>
      </w:r>
      <w:r>
        <w:rPr>
          <w:sz w:val="24"/>
          <w:szCs w:val="24"/>
        </w:rPr>
        <w:t>with</w:t>
      </w:r>
      <w:r w:rsidR="00E1464E">
        <w:rPr>
          <w:sz w:val="24"/>
          <w:szCs w:val="24"/>
        </w:rPr>
        <w:t xml:space="preserve"> </w:t>
      </w:r>
      <w:r>
        <w:rPr>
          <w:sz w:val="24"/>
          <w:szCs w:val="24"/>
        </w:rPr>
        <w:t>the</w:t>
      </w:r>
      <w:r w:rsidR="00E1464E">
        <w:rPr>
          <w:sz w:val="24"/>
          <w:szCs w:val="24"/>
        </w:rPr>
        <w:t xml:space="preserve"> </w:t>
      </w:r>
      <w:r>
        <w:rPr>
          <w:sz w:val="24"/>
          <w:szCs w:val="24"/>
        </w:rPr>
        <w:t>preparation and sub</w:t>
      </w:r>
      <w:r>
        <w:rPr>
          <w:spacing w:val="-2"/>
          <w:sz w:val="24"/>
          <w:szCs w:val="24"/>
        </w:rPr>
        <w:t>m</w:t>
      </w:r>
      <w:r>
        <w:rPr>
          <w:sz w:val="24"/>
          <w:szCs w:val="24"/>
        </w:rPr>
        <w:t>ission of its bid, and the Procuring agency na</w:t>
      </w:r>
      <w:r>
        <w:rPr>
          <w:spacing w:val="-2"/>
          <w:sz w:val="24"/>
          <w:szCs w:val="24"/>
        </w:rPr>
        <w:t>m</w:t>
      </w:r>
      <w:r>
        <w:rPr>
          <w:sz w:val="24"/>
          <w:szCs w:val="24"/>
        </w:rPr>
        <w:t>ed in the Bid</w:t>
      </w:r>
      <w:r w:rsidR="00E1464E">
        <w:rPr>
          <w:sz w:val="24"/>
          <w:szCs w:val="24"/>
        </w:rPr>
        <w:t xml:space="preserve"> </w:t>
      </w:r>
      <w:r>
        <w:rPr>
          <w:sz w:val="24"/>
          <w:szCs w:val="24"/>
        </w:rPr>
        <w:t>Data</w:t>
      </w:r>
      <w:r w:rsidR="00E1464E">
        <w:rPr>
          <w:sz w:val="24"/>
          <w:szCs w:val="24"/>
        </w:rPr>
        <w:t xml:space="preserve"> </w:t>
      </w:r>
      <w:r>
        <w:rPr>
          <w:sz w:val="24"/>
          <w:szCs w:val="24"/>
        </w:rPr>
        <w:t>S</w:t>
      </w:r>
      <w:r>
        <w:rPr>
          <w:spacing w:val="-1"/>
          <w:sz w:val="24"/>
          <w:szCs w:val="24"/>
        </w:rPr>
        <w:t>h</w:t>
      </w:r>
      <w:r>
        <w:rPr>
          <w:sz w:val="24"/>
          <w:szCs w:val="24"/>
        </w:rPr>
        <w:t>eet,</w:t>
      </w:r>
      <w:r w:rsidR="00E1464E">
        <w:rPr>
          <w:sz w:val="24"/>
          <w:szCs w:val="24"/>
        </w:rPr>
        <w:t xml:space="preserve"> </w:t>
      </w:r>
      <w:r>
        <w:rPr>
          <w:sz w:val="24"/>
          <w:szCs w:val="24"/>
        </w:rPr>
        <w:t>h</w:t>
      </w:r>
      <w:r>
        <w:rPr>
          <w:spacing w:val="-1"/>
          <w:sz w:val="24"/>
          <w:szCs w:val="24"/>
        </w:rPr>
        <w:t>e</w:t>
      </w:r>
      <w:r>
        <w:rPr>
          <w:sz w:val="24"/>
          <w:szCs w:val="24"/>
        </w:rPr>
        <w:t>r</w:t>
      </w:r>
      <w:r>
        <w:rPr>
          <w:spacing w:val="-1"/>
          <w:sz w:val="24"/>
          <w:szCs w:val="24"/>
        </w:rPr>
        <w:t>e</w:t>
      </w:r>
      <w:r w:rsidR="00E1464E">
        <w:rPr>
          <w:spacing w:val="-1"/>
          <w:sz w:val="24"/>
          <w:szCs w:val="24"/>
        </w:rPr>
        <w:t xml:space="preserve"> </w:t>
      </w:r>
      <w:r>
        <w:rPr>
          <w:sz w:val="24"/>
          <w:szCs w:val="24"/>
        </w:rPr>
        <w:t>in</w:t>
      </w:r>
      <w:r w:rsidR="00E1464E">
        <w:rPr>
          <w:sz w:val="24"/>
          <w:szCs w:val="24"/>
        </w:rPr>
        <w:t xml:space="preserve"> </w:t>
      </w:r>
      <w:r>
        <w:rPr>
          <w:sz w:val="24"/>
          <w:szCs w:val="24"/>
        </w:rPr>
        <w:t>after</w:t>
      </w:r>
      <w:r w:rsidR="00E1464E">
        <w:rPr>
          <w:sz w:val="24"/>
          <w:szCs w:val="24"/>
        </w:rPr>
        <w:t xml:space="preserve"> </w:t>
      </w:r>
      <w:r>
        <w:rPr>
          <w:sz w:val="24"/>
          <w:szCs w:val="24"/>
        </w:rPr>
        <w:t>referred to</w:t>
      </w:r>
      <w:r w:rsidR="00E1464E">
        <w:rPr>
          <w:sz w:val="24"/>
          <w:szCs w:val="24"/>
        </w:rPr>
        <w:t xml:space="preserve"> </w:t>
      </w:r>
      <w:r>
        <w:rPr>
          <w:sz w:val="24"/>
          <w:szCs w:val="24"/>
        </w:rPr>
        <w:t>as</w:t>
      </w:r>
      <w:r w:rsidR="00E1464E">
        <w:rPr>
          <w:sz w:val="24"/>
          <w:szCs w:val="24"/>
        </w:rPr>
        <w:t xml:space="preserve">  </w:t>
      </w:r>
      <w:r>
        <w:rPr>
          <w:sz w:val="24"/>
          <w:szCs w:val="24"/>
        </w:rPr>
        <w:t>“the</w:t>
      </w:r>
      <w:r w:rsidR="00E1464E">
        <w:rPr>
          <w:sz w:val="24"/>
          <w:szCs w:val="24"/>
        </w:rPr>
        <w:t xml:space="preserve"> </w:t>
      </w:r>
      <w:r>
        <w:rPr>
          <w:sz w:val="24"/>
          <w:szCs w:val="24"/>
        </w:rPr>
        <w:t>Procuring</w:t>
      </w:r>
      <w:r w:rsidR="00E1464E">
        <w:rPr>
          <w:sz w:val="24"/>
          <w:szCs w:val="24"/>
        </w:rPr>
        <w:t xml:space="preserve"> </w:t>
      </w:r>
      <w:r>
        <w:rPr>
          <w:sz w:val="24"/>
          <w:szCs w:val="24"/>
        </w:rPr>
        <w:t xml:space="preserve">agency,” will in no </w:t>
      </w:r>
      <w:r>
        <w:rPr>
          <w:spacing w:val="-1"/>
          <w:sz w:val="24"/>
          <w:szCs w:val="24"/>
        </w:rPr>
        <w:t>ca</w:t>
      </w:r>
      <w:r>
        <w:rPr>
          <w:sz w:val="24"/>
          <w:szCs w:val="24"/>
        </w:rPr>
        <w:t>se be respo</w:t>
      </w:r>
      <w:r>
        <w:rPr>
          <w:spacing w:val="-1"/>
          <w:sz w:val="24"/>
          <w:szCs w:val="24"/>
        </w:rPr>
        <w:t>n</w:t>
      </w:r>
      <w:r>
        <w:rPr>
          <w:sz w:val="24"/>
          <w:szCs w:val="24"/>
        </w:rPr>
        <w:t xml:space="preserve">sible </w:t>
      </w:r>
      <w:r>
        <w:rPr>
          <w:spacing w:val="-1"/>
          <w:sz w:val="24"/>
          <w:szCs w:val="24"/>
        </w:rPr>
        <w:t>o</w:t>
      </w:r>
      <w:r>
        <w:rPr>
          <w:sz w:val="24"/>
          <w:szCs w:val="24"/>
        </w:rPr>
        <w:t xml:space="preserve">r liable </w:t>
      </w:r>
      <w:r>
        <w:rPr>
          <w:spacing w:val="-1"/>
          <w:sz w:val="24"/>
          <w:szCs w:val="24"/>
        </w:rPr>
        <w:t>f</w:t>
      </w:r>
      <w:r>
        <w:rPr>
          <w:sz w:val="24"/>
          <w:szCs w:val="24"/>
        </w:rPr>
        <w:t xml:space="preserve">or those </w:t>
      </w:r>
      <w:r>
        <w:rPr>
          <w:spacing w:val="-1"/>
          <w:sz w:val="24"/>
          <w:szCs w:val="24"/>
        </w:rPr>
        <w:t>c</w:t>
      </w:r>
      <w:r>
        <w:rPr>
          <w:sz w:val="24"/>
          <w:szCs w:val="24"/>
        </w:rPr>
        <w:t>osts, re</w:t>
      </w:r>
      <w:r>
        <w:rPr>
          <w:spacing w:val="-1"/>
          <w:sz w:val="24"/>
          <w:szCs w:val="24"/>
        </w:rPr>
        <w:t>g</w:t>
      </w:r>
      <w:r>
        <w:rPr>
          <w:sz w:val="24"/>
          <w:szCs w:val="24"/>
        </w:rPr>
        <w:t>ardless of the conduct or outcome</w:t>
      </w:r>
      <w:r w:rsidR="00E1464E">
        <w:rPr>
          <w:sz w:val="24"/>
          <w:szCs w:val="24"/>
        </w:rPr>
        <w:t xml:space="preserve"> </w:t>
      </w:r>
      <w:r>
        <w:rPr>
          <w:sz w:val="24"/>
          <w:szCs w:val="24"/>
        </w:rPr>
        <w:t>of the bidding process.</w:t>
      </w:r>
    </w:p>
    <w:p w:rsidR="00F16361" w:rsidRDefault="00F16361">
      <w:pPr>
        <w:spacing w:before="18" w:line="260" w:lineRule="exact"/>
        <w:rPr>
          <w:sz w:val="26"/>
          <w:szCs w:val="26"/>
        </w:rPr>
      </w:pPr>
    </w:p>
    <w:p w:rsidR="00F16361" w:rsidRDefault="0047509A">
      <w:pPr>
        <w:spacing w:line="260" w:lineRule="exact"/>
        <w:ind w:left="929"/>
        <w:rPr>
          <w:sz w:val="24"/>
          <w:szCs w:val="24"/>
        </w:rPr>
        <w:sectPr w:rsidR="00F16361">
          <w:type w:val="continuous"/>
          <w:pgSz w:w="12240" w:h="15840"/>
          <w:pgMar w:top="1480" w:right="1300" w:bottom="280" w:left="1660" w:header="720" w:footer="720" w:gutter="0"/>
          <w:cols w:num="2" w:space="720" w:equalWidth="0">
            <w:col w:w="1314" w:space="986"/>
            <w:col w:w="6980"/>
          </w:cols>
        </w:sectPr>
      </w:pPr>
      <w:r>
        <w:rPr>
          <w:b/>
          <w:position w:val="-1"/>
          <w:sz w:val="24"/>
          <w:szCs w:val="24"/>
        </w:rPr>
        <w:t>B.  The Bi</w:t>
      </w:r>
      <w:r>
        <w:rPr>
          <w:b/>
          <w:spacing w:val="1"/>
          <w:position w:val="-1"/>
          <w:sz w:val="24"/>
          <w:szCs w:val="24"/>
        </w:rPr>
        <w:t>d</w:t>
      </w:r>
      <w:r>
        <w:rPr>
          <w:b/>
          <w:position w:val="-1"/>
          <w:sz w:val="24"/>
          <w:szCs w:val="24"/>
        </w:rPr>
        <w:t>ding Documents</w:t>
      </w:r>
    </w:p>
    <w:p w:rsidR="00F16361" w:rsidRDefault="00F16361">
      <w:pPr>
        <w:spacing w:before="8"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500" w:right="-41" w:hanging="360"/>
        <w:rPr>
          <w:sz w:val="24"/>
          <w:szCs w:val="24"/>
        </w:rPr>
      </w:pPr>
      <w:r>
        <w:rPr>
          <w:b/>
          <w:sz w:val="24"/>
          <w:szCs w:val="24"/>
        </w:rPr>
        <w:lastRenderedPageBreak/>
        <w:t>5.   Content of Bidding Documents</w:t>
      </w:r>
    </w:p>
    <w:p w:rsidR="00F16361" w:rsidRDefault="0047509A">
      <w:pPr>
        <w:spacing w:before="29"/>
        <w:rPr>
          <w:sz w:val="24"/>
          <w:szCs w:val="24"/>
        </w:rPr>
      </w:pPr>
      <w:r>
        <w:br w:type="column"/>
      </w:r>
      <w:r>
        <w:rPr>
          <w:sz w:val="24"/>
          <w:szCs w:val="24"/>
        </w:rPr>
        <w:lastRenderedPageBreak/>
        <w:t xml:space="preserve">5.1     </w:t>
      </w:r>
      <w:proofErr w:type="gramStart"/>
      <w:r>
        <w:rPr>
          <w:sz w:val="24"/>
          <w:szCs w:val="24"/>
        </w:rPr>
        <w:t>the</w:t>
      </w:r>
      <w:proofErr w:type="gramEnd"/>
      <w:r>
        <w:rPr>
          <w:sz w:val="24"/>
          <w:szCs w:val="24"/>
        </w:rPr>
        <w:t xml:space="preserve"> bidding docu</w:t>
      </w:r>
      <w:r>
        <w:rPr>
          <w:spacing w:val="-2"/>
          <w:sz w:val="24"/>
          <w:szCs w:val="24"/>
        </w:rPr>
        <w:t>m</w:t>
      </w:r>
      <w:r>
        <w:rPr>
          <w:sz w:val="24"/>
          <w:szCs w:val="24"/>
        </w:rPr>
        <w:t>ents include:</w:t>
      </w:r>
    </w:p>
    <w:p w:rsidR="00F16361" w:rsidRDefault="00F16361">
      <w:pPr>
        <w:spacing w:before="4" w:line="140" w:lineRule="exact"/>
        <w:rPr>
          <w:sz w:val="14"/>
          <w:szCs w:val="14"/>
        </w:rPr>
      </w:pPr>
    </w:p>
    <w:p w:rsidR="00F16361" w:rsidRDefault="00F16361">
      <w:pPr>
        <w:spacing w:line="200" w:lineRule="exact"/>
      </w:pPr>
    </w:p>
    <w:p w:rsidR="00F16361" w:rsidRDefault="0047509A">
      <w:pPr>
        <w:ind w:left="540" w:right="3066"/>
        <w:rPr>
          <w:sz w:val="24"/>
          <w:szCs w:val="24"/>
        </w:rPr>
      </w:pPr>
      <w:r>
        <w:rPr>
          <w:sz w:val="24"/>
          <w:szCs w:val="24"/>
        </w:rPr>
        <w:t>(a)   Instr</w:t>
      </w:r>
      <w:r>
        <w:rPr>
          <w:spacing w:val="-1"/>
          <w:sz w:val="24"/>
          <w:szCs w:val="24"/>
        </w:rPr>
        <w:t>u</w:t>
      </w:r>
      <w:r>
        <w:rPr>
          <w:sz w:val="24"/>
          <w:szCs w:val="24"/>
        </w:rPr>
        <w:t>ctions</w:t>
      </w:r>
      <w:r w:rsidR="007E2FC0">
        <w:rPr>
          <w:sz w:val="24"/>
          <w:szCs w:val="24"/>
        </w:rPr>
        <w:t xml:space="preserve"> </w:t>
      </w:r>
      <w:r>
        <w:rPr>
          <w:sz w:val="24"/>
          <w:szCs w:val="24"/>
        </w:rPr>
        <w:t>to</w:t>
      </w:r>
      <w:r w:rsidR="007E2FC0">
        <w:rPr>
          <w:sz w:val="24"/>
          <w:szCs w:val="24"/>
        </w:rPr>
        <w:t xml:space="preserve"> </w:t>
      </w:r>
      <w:proofErr w:type="gramStart"/>
      <w:r>
        <w:rPr>
          <w:sz w:val="24"/>
          <w:szCs w:val="24"/>
        </w:rPr>
        <w:t>Bidders(</w:t>
      </w:r>
      <w:proofErr w:type="gramEnd"/>
      <w:r>
        <w:rPr>
          <w:sz w:val="24"/>
          <w:szCs w:val="24"/>
        </w:rPr>
        <w:t>ITB) (b)   Bid Data Sheet</w:t>
      </w:r>
    </w:p>
    <w:p w:rsidR="00F16361" w:rsidRDefault="0047509A">
      <w:pPr>
        <w:ind w:left="540" w:right="2126"/>
        <w:rPr>
          <w:sz w:val="24"/>
          <w:szCs w:val="24"/>
        </w:rPr>
      </w:pPr>
      <w:r>
        <w:rPr>
          <w:sz w:val="24"/>
          <w:szCs w:val="24"/>
        </w:rPr>
        <w:t xml:space="preserve">(c)   General Conditions of </w:t>
      </w:r>
      <w:r>
        <w:rPr>
          <w:spacing w:val="-2"/>
          <w:sz w:val="24"/>
          <w:szCs w:val="24"/>
        </w:rPr>
        <w:t>C</w:t>
      </w:r>
      <w:r>
        <w:rPr>
          <w:sz w:val="24"/>
          <w:szCs w:val="24"/>
        </w:rPr>
        <w:t xml:space="preserve">ontract (GCC) (d)   Special Conditions of </w:t>
      </w:r>
      <w:r>
        <w:rPr>
          <w:spacing w:val="-2"/>
          <w:sz w:val="24"/>
          <w:szCs w:val="24"/>
        </w:rPr>
        <w:t>C</w:t>
      </w:r>
      <w:r>
        <w:rPr>
          <w:sz w:val="24"/>
          <w:szCs w:val="24"/>
        </w:rPr>
        <w:t>ontract (S</w:t>
      </w:r>
      <w:r>
        <w:rPr>
          <w:spacing w:val="-2"/>
          <w:sz w:val="24"/>
          <w:szCs w:val="24"/>
        </w:rPr>
        <w:t>C</w:t>
      </w:r>
      <w:r>
        <w:rPr>
          <w:sz w:val="24"/>
          <w:szCs w:val="24"/>
        </w:rPr>
        <w:t>C) (e)   Schedule of Require</w:t>
      </w:r>
      <w:r>
        <w:rPr>
          <w:spacing w:val="-2"/>
          <w:sz w:val="24"/>
          <w:szCs w:val="24"/>
        </w:rPr>
        <w:t>m</w:t>
      </w:r>
      <w:r>
        <w:rPr>
          <w:sz w:val="24"/>
          <w:szCs w:val="24"/>
        </w:rPr>
        <w:t>ents</w:t>
      </w:r>
    </w:p>
    <w:p w:rsidR="00F16361" w:rsidRDefault="0047509A">
      <w:pPr>
        <w:ind w:left="540"/>
        <w:rPr>
          <w:sz w:val="24"/>
          <w:szCs w:val="24"/>
        </w:rPr>
      </w:pPr>
      <w:r>
        <w:rPr>
          <w:sz w:val="24"/>
          <w:szCs w:val="24"/>
        </w:rPr>
        <w:t>(f)   Technical Specifications</w:t>
      </w:r>
    </w:p>
    <w:p w:rsidR="00F16361" w:rsidRDefault="0047509A">
      <w:pPr>
        <w:ind w:left="540"/>
        <w:rPr>
          <w:sz w:val="24"/>
          <w:szCs w:val="24"/>
        </w:rPr>
      </w:pPr>
      <w:r>
        <w:rPr>
          <w:sz w:val="24"/>
          <w:szCs w:val="24"/>
        </w:rPr>
        <w:t>(g)   Bid Form</w:t>
      </w:r>
      <w:r w:rsidR="007E2FC0">
        <w:rPr>
          <w:sz w:val="24"/>
          <w:szCs w:val="24"/>
        </w:rPr>
        <w:t xml:space="preserve"> </w:t>
      </w:r>
      <w:r>
        <w:rPr>
          <w:sz w:val="24"/>
          <w:szCs w:val="24"/>
        </w:rPr>
        <w:t>and Price Schedules</w:t>
      </w:r>
    </w:p>
    <w:p w:rsidR="00F16361" w:rsidRDefault="0047509A">
      <w:pPr>
        <w:ind w:left="540"/>
        <w:rPr>
          <w:sz w:val="24"/>
          <w:szCs w:val="24"/>
        </w:rPr>
      </w:pPr>
      <w:r>
        <w:rPr>
          <w:sz w:val="24"/>
          <w:szCs w:val="24"/>
        </w:rPr>
        <w:t>(h)   Bid Security</w:t>
      </w:r>
      <w:r w:rsidR="007E2FC0">
        <w:rPr>
          <w:sz w:val="24"/>
          <w:szCs w:val="24"/>
        </w:rPr>
        <w:t xml:space="preserve"> </w:t>
      </w:r>
      <w:r>
        <w:rPr>
          <w:sz w:val="24"/>
          <w:szCs w:val="24"/>
        </w:rPr>
        <w:t>Form</w:t>
      </w:r>
    </w:p>
    <w:p w:rsidR="00F16361" w:rsidRDefault="0047509A">
      <w:pPr>
        <w:ind w:left="540"/>
        <w:rPr>
          <w:sz w:val="24"/>
          <w:szCs w:val="24"/>
        </w:rPr>
      </w:pPr>
      <w:r>
        <w:rPr>
          <w:sz w:val="24"/>
          <w:szCs w:val="24"/>
        </w:rPr>
        <w:t>(</w:t>
      </w:r>
      <w:proofErr w:type="spellStart"/>
      <w:r>
        <w:rPr>
          <w:sz w:val="24"/>
          <w:szCs w:val="24"/>
        </w:rPr>
        <w:t>i</w:t>
      </w:r>
      <w:proofErr w:type="spellEnd"/>
      <w:r>
        <w:rPr>
          <w:sz w:val="24"/>
          <w:szCs w:val="24"/>
        </w:rPr>
        <w:t>)    Contract Form</w:t>
      </w:r>
    </w:p>
    <w:p w:rsidR="00F16361" w:rsidRDefault="0047509A">
      <w:pPr>
        <w:ind w:left="540"/>
        <w:rPr>
          <w:sz w:val="24"/>
          <w:szCs w:val="24"/>
        </w:rPr>
      </w:pPr>
      <w:r>
        <w:rPr>
          <w:sz w:val="24"/>
          <w:szCs w:val="24"/>
        </w:rPr>
        <w:t>(j)    Perfor</w:t>
      </w:r>
      <w:r>
        <w:rPr>
          <w:spacing w:val="-2"/>
          <w:sz w:val="24"/>
          <w:szCs w:val="24"/>
        </w:rPr>
        <w:t>m</w:t>
      </w:r>
      <w:r>
        <w:rPr>
          <w:sz w:val="24"/>
          <w:szCs w:val="24"/>
        </w:rPr>
        <w:t>ance Security Form</w:t>
      </w:r>
    </w:p>
    <w:p w:rsidR="00F16361" w:rsidRDefault="0047509A">
      <w:pPr>
        <w:ind w:left="540"/>
        <w:rPr>
          <w:sz w:val="24"/>
          <w:szCs w:val="24"/>
        </w:rPr>
      </w:pPr>
      <w:r>
        <w:rPr>
          <w:sz w:val="24"/>
          <w:szCs w:val="24"/>
        </w:rPr>
        <w:t>(k)   Manufacturer’s Authorization Form</w:t>
      </w:r>
    </w:p>
    <w:p w:rsidR="00F16361" w:rsidRDefault="00F16361">
      <w:pPr>
        <w:spacing w:before="16" w:line="260" w:lineRule="exact"/>
        <w:rPr>
          <w:sz w:val="26"/>
          <w:szCs w:val="26"/>
        </w:rPr>
      </w:pPr>
    </w:p>
    <w:p w:rsidR="00F16361" w:rsidRDefault="0047509A">
      <w:pPr>
        <w:tabs>
          <w:tab w:val="left" w:pos="540"/>
        </w:tabs>
        <w:ind w:left="547" w:right="95" w:hanging="547"/>
        <w:jc w:val="both"/>
        <w:rPr>
          <w:sz w:val="24"/>
          <w:szCs w:val="24"/>
        </w:rPr>
        <w:sectPr w:rsidR="00F16361">
          <w:type w:val="continuous"/>
          <w:pgSz w:w="12240" w:h="15840"/>
          <w:pgMar w:top="1480" w:right="1300" w:bottom="280" w:left="1660" w:header="720" w:footer="720" w:gutter="0"/>
          <w:cols w:num="2" w:space="720" w:equalWidth="0">
            <w:col w:w="1645" w:space="655"/>
            <w:col w:w="6980"/>
          </w:cols>
        </w:sectPr>
      </w:pPr>
      <w:r>
        <w:rPr>
          <w:sz w:val="24"/>
          <w:szCs w:val="24"/>
        </w:rPr>
        <w:t>5.2</w:t>
      </w:r>
      <w:r>
        <w:rPr>
          <w:sz w:val="24"/>
          <w:szCs w:val="24"/>
        </w:rPr>
        <w:tab/>
        <w:t>The</w:t>
      </w:r>
      <w:r w:rsidR="007E2FC0">
        <w:rPr>
          <w:sz w:val="24"/>
          <w:szCs w:val="24"/>
        </w:rPr>
        <w:t xml:space="preserve"> </w:t>
      </w:r>
      <w:r>
        <w:rPr>
          <w:sz w:val="24"/>
          <w:szCs w:val="24"/>
        </w:rPr>
        <w:t>Bidder</w:t>
      </w:r>
      <w:r w:rsidR="007E2FC0">
        <w:rPr>
          <w:sz w:val="24"/>
          <w:szCs w:val="24"/>
        </w:rPr>
        <w:t xml:space="preserve"> </w:t>
      </w:r>
      <w:r>
        <w:rPr>
          <w:sz w:val="24"/>
          <w:szCs w:val="24"/>
        </w:rPr>
        <w:t>is</w:t>
      </w:r>
      <w:r w:rsidR="007E2FC0">
        <w:rPr>
          <w:sz w:val="24"/>
          <w:szCs w:val="24"/>
        </w:rPr>
        <w:t xml:space="preserve"> </w:t>
      </w:r>
      <w:r>
        <w:rPr>
          <w:sz w:val="24"/>
          <w:szCs w:val="24"/>
        </w:rPr>
        <w:t>expected</w:t>
      </w:r>
      <w:r w:rsidR="007E2FC0">
        <w:rPr>
          <w:sz w:val="24"/>
          <w:szCs w:val="24"/>
        </w:rPr>
        <w:t xml:space="preserve"> </w:t>
      </w:r>
      <w:r>
        <w:rPr>
          <w:sz w:val="24"/>
          <w:szCs w:val="24"/>
        </w:rPr>
        <w:t>to</w:t>
      </w:r>
      <w:r w:rsidR="007E2FC0">
        <w:rPr>
          <w:sz w:val="24"/>
          <w:szCs w:val="24"/>
        </w:rPr>
        <w:t xml:space="preserve"> </w:t>
      </w:r>
      <w:r>
        <w:rPr>
          <w:sz w:val="24"/>
          <w:szCs w:val="24"/>
        </w:rPr>
        <w:t>exa</w:t>
      </w:r>
      <w:r>
        <w:rPr>
          <w:spacing w:val="-2"/>
          <w:sz w:val="24"/>
          <w:szCs w:val="24"/>
        </w:rPr>
        <w:t>m</w:t>
      </w:r>
      <w:r>
        <w:rPr>
          <w:sz w:val="24"/>
          <w:szCs w:val="24"/>
        </w:rPr>
        <w:t>ine</w:t>
      </w:r>
      <w:r w:rsidR="007E2FC0">
        <w:rPr>
          <w:sz w:val="24"/>
          <w:szCs w:val="24"/>
        </w:rPr>
        <w:t xml:space="preserve"> </w:t>
      </w:r>
      <w:r>
        <w:rPr>
          <w:spacing w:val="2"/>
          <w:sz w:val="24"/>
          <w:szCs w:val="24"/>
        </w:rPr>
        <w:t>a</w:t>
      </w:r>
      <w:r>
        <w:rPr>
          <w:sz w:val="24"/>
          <w:szCs w:val="24"/>
        </w:rPr>
        <w:t>ll</w:t>
      </w:r>
      <w:r w:rsidR="007E2FC0">
        <w:rPr>
          <w:sz w:val="24"/>
          <w:szCs w:val="24"/>
        </w:rPr>
        <w:t xml:space="preserve"> </w:t>
      </w:r>
      <w:r>
        <w:rPr>
          <w:sz w:val="24"/>
          <w:szCs w:val="24"/>
        </w:rPr>
        <w:t>instructions,</w:t>
      </w:r>
      <w:r w:rsidR="007E2FC0">
        <w:rPr>
          <w:sz w:val="24"/>
          <w:szCs w:val="24"/>
        </w:rPr>
        <w:t xml:space="preserve"> </w:t>
      </w:r>
      <w:r>
        <w:rPr>
          <w:sz w:val="24"/>
          <w:szCs w:val="24"/>
        </w:rPr>
        <w:t>fo</w:t>
      </w:r>
      <w:r>
        <w:rPr>
          <w:spacing w:val="2"/>
          <w:sz w:val="24"/>
          <w:szCs w:val="24"/>
        </w:rPr>
        <w:t>r</w:t>
      </w:r>
      <w:r>
        <w:rPr>
          <w:spacing w:val="-2"/>
          <w:sz w:val="24"/>
          <w:szCs w:val="24"/>
        </w:rPr>
        <w:t>m</w:t>
      </w:r>
      <w:r>
        <w:rPr>
          <w:sz w:val="24"/>
          <w:szCs w:val="24"/>
        </w:rPr>
        <w:t>s,</w:t>
      </w:r>
      <w:r w:rsidR="007E2FC0">
        <w:rPr>
          <w:sz w:val="24"/>
          <w:szCs w:val="24"/>
        </w:rPr>
        <w:t xml:space="preserve"> </w:t>
      </w:r>
      <w:r>
        <w:rPr>
          <w:sz w:val="24"/>
          <w:szCs w:val="24"/>
        </w:rPr>
        <w:t>ter</w:t>
      </w:r>
      <w:r>
        <w:rPr>
          <w:spacing w:val="-2"/>
          <w:sz w:val="24"/>
          <w:szCs w:val="24"/>
        </w:rPr>
        <w:t>m</w:t>
      </w:r>
      <w:r>
        <w:rPr>
          <w:sz w:val="24"/>
          <w:szCs w:val="24"/>
        </w:rPr>
        <w:t>s, and</w:t>
      </w:r>
      <w:r w:rsidR="007E2FC0">
        <w:rPr>
          <w:sz w:val="24"/>
          <w:szCs w:val="24"/>
        </w:rPr>
        <w:t xml:space="preserve"> </w:t>
      </w:r>
      <w:r>
        <w:rPr>
          <w:sz w:val="24"/>
          <w:szCs w:val="24"/>
        </w:rPr>
        <w:t>specifications</w:t>
      </w:r>
      <w:r w:rsidR="007E2FC0">
        <w:rPr>
          <w:sz w:val="24"/>
          <w:szCs w:val="24"/>
        </w:rPr>
        <w:t xml:space="preserve"> </w:t>
      </w:r>
      <w:r>
        <w:rPr>
          <w:sz w:val="24"/>
          <w:szCs w:val="24"/>
        </w:rPr>
        <w:t>in</w:t>
      </w:r>
      <w:r w:rsidR="007E2FC0">
        <w:rPr>
          <w:sz w:val="24"/>
          <w:szCs w:val="24"/>
        </w:rPr>
        <w:t xml:space="preserve"> </w:t>
      </w:r>
      <w:r>
        <w:rPr>
          <w:sz w:val="24"/>
          <w:szCs w:val="24"/>
        </w:rPr>
        <w:t>the</w:t>
      </w:r>
      <w:r w:rsidR="007E2FC0">
        <w:rPr>
          <w:sz w:val="24"/>
          <w:szCs w:val="24"/>
        </w:rPr>
        <w:t xml:space="preserve"> </w:t>
      </w:r>
      <w:r>
        <w:rPr>
          <w:sz w:val="24"/>
          <w:szCs w:val="24"/>
        </w:rPr>
        <w:t>bidding</w:t>
      </w:r>
      <w:r w:rsidR="007E2FC0">
        <w:rPr>
          <w:sz w:val="24"/>
          <w:szCs w:val="24"/>
        </w:rPr>
        <w:t xml:space="preserve"> </w:t>
      </w:r>
      <w:r>
        <w:rPr>
          <w:sz w:val="24"/>
          <w:szCs w:val="24"/>
        </w:rPr>
        <w:t>d</w:t>
      </w:r>
      <w:r>
        <w:rPr>
          <w:spacing w:val="-1"/>
          <w:sz w:val="24"/>
          <w:szCs w:val="24"/>
        </w:rPr>
        <w:t>o</w:t>
      </w:r>
      <w:r>
        <w:rPr>
          <w:sz w:val="24"/>
          <w:szCs w:val="24"/>
        </w:rPr>
        <w:t>cu</w:t>
      </w:r>
      <w:r>
        <w:rPr>
          <w:spacing w:val="-2"/>
          <w:sz w:val="24"/>
          <w:szCs w:val="24"/>
        </w:rPr>
        <w:t>m</w:t>
      </w:r>
      <w:r>
        <w:rPr>
          <w:sz w:val="24"/>
          <w:szCs w:val="24"/>
        </w:rPr>
        <w:t>ents. Fail</w:t>
      </w:r>
      <w:r>
        <w:rPr>
          <w:spacing w:val="-1"/>
          <w:sz w:val="24"/>
          <w:szCs w:val="24"/>
        </w:rPr>
        <w:t>u</w:t>
      </w:r>
      <w:r>
        <w:rPr>
          <w:sz w:val="24"/>
          <w:szCs w:val="24"/>
        </w:rPr>
        <w:t>re</w:t>
      </w:r>
      <w:r w:rsidR="007E2FC0">
        <w:rPr>
          <w:sz w:val="24"/>
          <w:szCs w:val="24"/>
        </w:rPr>
        <w:t xml:space="preserve"> </w:t>
      </w:r>
      <w:r>
        <w:rPr>
          <w:sz w:val="24"/>
          <w:szCs w:val="24"/>
        </w:rPr>
        <w:t>to</w:t>
      </w:r>
      <w:r w:rsidR="007E2FC0">
        <w:rPr>
          <w:sz w:val="24"/>
          <w:szCs w:val="24"/>
        </w:rPr>
        <w:t xml:space="preserve"> </w:t>
      </w:r>
      <w:r>
        <w:rPr>
          <w:spacing w:val="-1"/>
          <w:sz w:val="24"/>
          <w:szCs w:val="24"/>
        </w:rPr>
        <w:t>f</w:t>
      </w:r>
      <w:r>
        <w:rPr>
          <w:sz w:val="24"/>
          <w:szCs w:val="24"/>
        </w:rPr>
        <w:t>u</w:t>
      </w:r>
      <w:r>
        <w:rPr>
          <w:spacing w:val="-1"/>
          <w:sz w:val="24"/>
          <w:szCs w:val="24"/>
        </w:rPr>
        <w:t>r</w:t>
      </w:r>
      <w:r>
        <w:rPr>
          <w:sz w:val="24"/>
          <w:szCs w:val="24"/>
        </w:rPr>
        <w:t>nish all infor</w:t>
      </w:r>
      <w:r>
        <w:rPr>
          <w:spacing w:val="-2"/>
          <w:sz w:val="24"/>
          <w:szCs w:val="24"/>
        </w:rPr>
        <w:t>m</w:t>
      </w:r>
      <w:r>
        <w:rPr>
          <w:sz w:val="24"/>
          <w:szCs w:val="24"/>
        </w:rPr>
        <w:t>ation required by the b</w:t>
      </w:r>
      <w:r>
        <w:rPr>
          <w:spacing w:val="1"/>
          <w:sz w:val="24"/>
          <w:szCs w:val="24"/>
        </w:rPr>
        <w:t>i</w:t>
      </w:r>
      <w:r>
        <w:rPr>
          <w:sz w:val="24"/>
          <w:szCs w:val="24"/>
        </w:rPr>
        <w:t>dding docu</w:t>
      </w:r>
      <w:r>
        <w:rPr>
          <w:spacing w:val="-2"/>
          <w:sz w:val="24"/>
          <w:szCs w:val="24"/>
        </w:rPr>
        <w:t>m</w:t>
      </w:r>
      <w:r>
        <w:rPr>
          <w:sz w:val="24"/>
          <w:szCs w:val="24"/>
        </w:rPr>
        <w:t>ents or to sub</w:t>
      </w:r>
      <w:r>
        <w:rPr>
          <w:spacing w:val="-2"/>
          <w:sz w:val="24"/>
          <w:szCs w:val="24"/>
        </w:rPr>
        <w:t>m</w:t>
      </w:r>
      <w:r>
        <w:rPr>
          <w:sz w:val="24"/>
          <w:szCs w:val="24"/>
        </w:rPr>
        <w:t>it a bid not substantially responsive to the bidding docu</w:t>
      </w:r>
      <w:r>
        <w:rPr>
          <w:spacing w:val="-2"/>
          <w:sz w:val="24"/>
          <w:szCs w:val="24"/>
        </w:rPr>
        <w:t>m</w:t>
      </w:r>
      <w:r>
        <w:rPr>
          <w:sz w:val="24"/>
          <w:szCs w:val="24"/>
        </w:rPr>
        <w:t>en</w:t>
      </w:r>
      <w:r>
        <w:rPr>
          <w:spacing w:val="2"/>
          <w:sz w:val="24"/>
          <w:szCs w:val="24"/>
        </w:rPr>
        <w:t>t</w:t>
      </w:r>
      <w:r>
        <w:rPr>
          <w:sz w:val="24"/>
          <w:szCs w:val="24"/>
        </w:rPr>
        <w:t>s in every</w:t>
      </w:r>
      <w:r w:rsidR="007E2FC0">
        <w:rPr>
          <w:sz w:val="24"/>
          <w:szCs w:val="24"/>
        </w:rPr>
        <w:t xml:space="preserve"> </w:t>
      </w:r>
      <w:r>
        <w:rPr>
          <w:sz w:val="24"/>
          <w:szCs w:val="24"/>
        </w:rPr>
        <w:t>res</w:t>
      </w:r>
      <w:r>
        <w:rPr>
          <w:spacing w:val="-1"/>
          <w:sz w:val="24"/>
          <w:szCs w:val="24"/>
        </w:rPr>
        <w:t>pe</w:t>
      </w:r>
      <w:r>
        <w:rPr>
          <w:sz w:val="24"/>
          <w:szCs w:val="24"/>
        </w:rPr>
        <w:t>ct</w:t>
      </w:r>
      <w:r w:rsidR="007E2FC0">
        <w:rPr>
          <w:sz w:val="24"/>
          <w:szCs w:val="24"/>
        </w:rPr>
        <w:t xml:space="preserve"> </w:t>
      </w:r>
      <w:r>
        <w:rPr>
          <w:sz w:val="24"/>
          <w:szCs w:val="24"/>
        </w:rPr>
        <w:t>will</w:t>
      </w:r>
      <w:r w:rsidR="007E2FC0">
        <w:rPr>
          <w:sz w:val="24"/>
          <w:szCs w:val="24"/>
        </w:rPr>
        <w:t xml:space="preserve"> </w:t>
      </w:r>
      <w:r>
        <w:rPr>
          <w:sz w:val="24"/>
          <w:szCs w:val="24"/>
        </w:rPr>
        <w:t>be</w:t>
      </w:r>
      <w:r w:rsidR="007E2FC0">
        <w:rPr>
          <w:sz w:val="24"/>
          <w:szCs w:val="24"/>
        </w:rPr>
        <w:t xml:space="preserve"> </w:t>
      </w:r>
      <w:r>
        <w:rPr>
          <w:spacing w:val="-1"/>
          <w:sz w:val="24"/>
          <w:szCs w:val="24"/>
        </w:rPr>
        <w:t>a</w:t>
      </w:r>
      <w:r>
        <w:rPr>
          <w:sz w:val="24"/>
          <w:szCs w:val="24"/>
        </w:rPr>
        <w:t>t</w:t>
      </w:r>
      <w:r w:rsidR="007E2FC0">
        <w:rPr>
          <w:sz w:val="24"/>
          <w:szCs w:val="24"/>
        </w:rPr>
        <w:t xml:space="preserve"> </w:t>
      </w:r>
      <w:r>
        <w:rPr>
          <w:sz w:val="24"/>
          <w:szCs w:val="24"/>
        </w:rPr>
        <w:t>the</w:t>
      </w:r>
      <w:r w:rsidR="007E2FC0">
        <w:rPr>
          <w:sz w:val="24"/>
          <w:szCs w:val="24"/>
        </w:rPr>
        <w:t xml:space="preserve"> </w:t>
      </w:r>
      <w:r>
        <w:rPr>
          <w:sz w:val="24"/>
          <w:szCs w:val="24"/>
        </w:rPr>
        <w:t>Bidder</w:t>
      </w:r>
      <w:r>
        <w:rPr>
          <w:spacing w:val="-1"/>
          <w:sz w:val="24"/>
          <w:szCs w:val="24"/>
        </w:rPr>
        <w:t>’</w:t>
      </w:r>
      <w:r>
        <w:rPr>
          <w:sz w:val="24"/>
          <w:szCs w:val="24"/>
        </w:rPr>
        <w:t>s</w:t>
      </w:r>
      <w:r w:rsidR="007E2FC0">
        <w:rPr>
          <w:sz w:val="24"/>
          <w:szCs w:val="24"/>
        </w:rPr>
        <w:t xml:space="preserve"> </w:t>
      </w:r>
      <w:r>
        <w:rPr>
          <w:sz w:val="24"/>
          <w:szCs w:val="24"/>
        </w:rPr>
        <w:t>risk</w:t>
      </w:r>
      <w:r w:rsidR="007E2FC0">
        <w:rPr>
          <w:sz w:val="24"/>
          <w:szCs w:val="24"/>
        </w:rPr>
        <w:t xml:space="preserve"> </w:t>
      </w:r>
      <w:r>
        <w:rPr>
          <w:sz w:val="24"/>
          <w:szCs w:val="24"/>
        </w:rPr>
        <w:t>and</w:t>
      </w:r>
      <w:r w:rsidR="007E2FC0">
        <w:rPr>
          <w:sz w:val="24"/>
          <w:szCs w:val="24"/>
        </w:rPr>
        <w:t xml:space="preserve"> </w:t>
      </w:r>
      <w:r>
        <w:rPr>
          <w:spacing w:val="-2"/>
          <w:sz w:val="24"/>
          <w:szCs w:val="24"/>
        </w:rPr>
        <w:t>m</w:t>
      </w:r>
      <w:r>
        <w:rPr>
          <w:sz w:val="24"/>
          <w:szCs w:val="24"/>
        </w:rPr>
        <w:t>ay</w:t>
      </w:r>
      <w:r w:rsidR="007E2FC0">
        <w:rPr>
          <w:sz w:val="24"/>
          <w:szCs w:val="24"/>
        </w:rPr>
        <w:t xml:space="preserve"> </w:t>
      </w:r>
      <w:r>
        <w:rPr>
          <w:sz w:val="24"/>
          <w:szCs w:val="24"/>
        </w:rPr>
        <w:t>result</w:t>
      </w:r>
      <w:r w:rsidR="007E2FC0">
        <w:rPr>
          <w:sz w:val="24"/>
          <w:szCs w:val="24"/>
        </w:rPr>
        <w:t xml:space="preserve"> </w:t>
      </w:r>
      <w:r>
        <w:rPr>
          <w:sz w:val="24"/>
          <w:szCs w:val="24"/>
        </w:rPr>
        <w:t>in</w:t>
      </w:r>
      <w:r w:rsidR="007E2FC0">
        <w:rPr>
          <w:sz w:val="24"/>
          <w:szCs w:val="24"/>
        </w:rPr>
        <w:t xml:space="preserve"> </w:t>
      </w:r>
      <w:r>
        <w:rPr>
          <w:sz w:val="24"/>
          <w:szCs w:val="24"/>
        </w:rPr>
        <w:t>the</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line="260" w:lineRule="exact"/>
        <w:ind w:left="2847"/>
        <w:rPr>
          <w:sz w:val="24"/>
          <w:szCs w:val="24"/>
        </w:rPr>
      </w:pPr>
      <w:proofErr w:type="gramStart"/>
      <w:r>
        <w:rPr>
          <w:position w:val="-1"/>
          <w:sz w:val="24"/>
          <w:szCs w:val="24"/>
        </w:rPr>
        <w:t>rejection</w:t>
      </w:r>
      <w:proofErr w:type="gramEnd"/>
      <w:r>
        <w:rPr>
          <w:position w:val="-1"/>
          <w:sz w:val="24"/>
          <w:szCs w:val="24"/>
        </w:rPr>
        <w:t xml:space="preserve"> of its bid.</w:t>
      </w:r>
    </w:p>
    <w:p w:rsidR="00F16361" w:rsidRDefault="00F16361">
      <w:pPr>
        <w:spacing w:before="12"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500" w:right="-41" w:hanging="360"/>
        <w:rPr>
          <w:sz w:val="24"/>
          <w:szCs w:val="24"/>
        </w:rPr>
      </w:pPr>
      <w:r>
        <w:rPr>
          <w:b/>
          <w:sz w:val="24"/>
          <w:szCs w:val="24"/>
        </w:rPr>
        <w:lastRenderedPageBreak/>
        <w:t>6.   Clarification of Bidding Documents</w:t>
      </w:r>
    </w:p>
    <w:p w:rsidR="00F16361" w:rsidRDefault="0047509A">
      <w:pPr>
        <w:tabs>
          <w:tab w:val="left" w:pos="520"/>
        </w:tabs>
        <w:spacing w:before="29"/>
        <w:ind w:left="547" w:right="97" w:hanging="547"/>
        <w:jc w:val="both"/>
        <w:rPr>
          <w:sz w:val="24"/>
          <w:szCs w:val="24"/>
        </w:rPr>
        <w:sectPr w:rsidR="00F16361">
          <w:type w:val="continuous"/>
          <w:pgSz w:w="12240" w:h="15840"/>
          <w:pgMar w:top="1480" w:right="1300" w:bottom="280" w:left="1660" w:header="720" w:footer="720" w:gutter="0"/>
          <w:cols w:num="2" w:space="720" w:equalWidth="0">
            <w:col w:w="2067" w:space="233"/>
            <w:col w:w="6980"/>
          </w:cols>
        </w:sectPr>
      </w:pPr>
      <w:r>
        <w:br w:type="column"/>
      </w:r>
      <w:proofErr w:type="gramStart"/>
      <w:r>
        <w:rPr>
          <w:sz w:val="24"/>
          <w:szCs w:val="24"/>
        </w:rPr>
        <w:lastRenderedPageBreak/>
        <w:t>6.1</w:t>
      </w:r>
      <w:r>
        <w:rPr>
          <w:sz w:val="24"/>
          <w:szCs w:val="24"/>
        </w:rPr>
        <w:tab/>
        <w:t>A</w:t>
      </w:r>
      <w:proofErr w:type="gramEnd"/>
      <w:r w:rsidR="007E2FC0">
        <w:rPr>
          <w:sz w:val="24"/>
          <w:szCs w:val="24"/>
        </w:rPr>
        <w:t xml:space="preserve"> </w:t>
      </w:r>
      <w:r>
        <w:rPr>
          <w:sz w:val="24"/>
          <w:szCs w:val="24"/>
        </w:rPr>
        <w:t>interested</w:t>
      </w:r>
      <w:r w:rsidR="007E2FC0">
        <w:rPr>
          <w:sz w:val="24"/>
          <w:szCs w:val="24"/>
        </w:rPr>
        <w:t xml:space="preserve"> </w:t>
      </w:r>
      <w:r>
        <w:rPr>
          <w:sz w:val="24"/>
          <w:szCs w:val="24"/>
        </w:rPr>
        <w:t>Bidder</w:t>
      </w:r>
      <w:r w:rsidR="007E2FC0">
        <w:rPr>
          <w:sz w:val="24"/>
          <w:szCs w:val="24"/>
        </w:rPr>
        <w:t xml:space="preserve"> </w:t>
      </w:r>
      <w:r>
        <w:rPr>
          <w:sz w:val="24"/>
          <w:szCs w:val="24"/>
        </w:rPr>
        <w:t>requiring</w:t>
      </w:r>
      <w:r w:rsidR="007E2FC0">
        <w:rPr>
          <w:sz w:val="24"/>
          <w:szCs w:val="24"/>
        </w:rPr>
        <w:t xml:space="preserve"> </w:t>
      </w:r>
      <w:r>
        <w:rPr>
          <w:spacing w:val="1"/>
          <w:sz w:val="24"/>
          <w:szCs w:val="24"/>
        </w:rPr>
        <w:t>a</w:t>
      </w:r>
      <w:r>
        <w:rPr>
          <w:sz w:val="24"/>
          <w:szCs w:val="24"/>
        </w:rPr>
        <w:t>ny</w:t>
      </w:r>
      <w:r w:rsidR="007E2FC0">
        <w:rPr>
          <w:sz w:val="24"/>
          <w:szCs w:val="24"/>
        </w:rPr>
        <w:t xml:space="preserve"> </w:t>
      </w:r>
      <w:r>
        <w:rPr>
          <w:sz w:val="24"/>
          <w:szCs w:val="24"/>
        </w:rPr>
        <w:t>clarification</w:t>
      </w:r>
      <w:r w:rsidR="007E2FC0">
        <w:rPr>
          <w:sz w:val="24"/>
          <w:szCs w:val="24"/>
        </w:rPr>
        <w:t xml:space="preserve"> </w:t>
      </w:r>
      <w:r>
        <w:rPr>
          <w:sz w:val="24"/>
          <w:szCs w:val="24"/>
        </w:rPr>
        <w:t>of</w:t>
      </w:r>
      <w:r w:rsidR="007E2FC0">
        <w:rPr>
          <w:sz w:val="24"/>
          <w:szCs w:val="24"/>
        </w:rPr>
        <w:t xml:space="preserve"> </w:t>
      </w:r>
      <w:r>
        <w:rPr>
          <w:sz w:val="24"/>
          <w:szCs w:val="24"/>
        </w:rPr>
        <w:t>the</w:t>
      </w:r>
      <w:r w:rsidR="007E2FC0">
        <w:rPr>
          <w:sz w:val="24"/>
          <w:szCs w:val="24"/>
        </w:rPr>
        <w:t xml:space="preserve"> </w:t>
      </w:r>
      <w:r>
        <w:rPr>
          <w:sz w:val="24"/>
          <w:szCs w:val="24"/>
        </w:rPr>
        <w:t>bidding docu</w:t>
      </w:r>
      <w:r>
        <w:rPr>
          <w:spacing w:val="-2"/>
          <w:sz w:val="24"/>
          <w:szCs w:val="24"/>
        </w:rPr>
        <w:t>m</w:t>
      </w:r>
      <w:r>
        <w:rPr>
          <w:sz w:val="24"/>
          <w:szCs w:val="24"/>
        </w:rPr>
        <w:t>ents</w:t>
      </w:r>
      <w:r w:rsidR="007E2FC0">
        <w:rPr>
          <w:sz w:val="24"/>
          <w:szCs w:val="24"/>
        </w:rPr>
        <w:t xml:space="preserve"> </w:t>
      </w:r>
      <w:r>
        <w:rPr>
          <w:spacing w:val="-2"/>
          <w:sz w:val="24"/>
          <w:szCs w:val="24"/>
        </w:rPr>
        <w:t>m</w:t>
      </w:r>
      <w:r>
        <w:rPr>
          <w:sz w:val="24"/>
          <w:szCs w:val="24"/>
        </w:rPr>
        <w:t>ay</w:t>
      </w:r>
      <w:r w:rsidR="007E2FC0">
        <w:rPr>
          <w:sz w:val="24"/>
          <w:szCs w:val="24"/>
        </w:rPr>
        <w:t xml:space="preserve"> </w:t>
      </w:r>
      <w:r>
        <w:rPr>
          <w:sz w:val="24"/>
          <w:szCs w:val="24"/>
        </w:rPr>
        <w:t>notify</w:t>
      </w:r>
      <w:r w:rsidR="007E2FC0">
        <w:rPr>
          <w:sz w:val="24"/>
          <w:szCs w:val="24"/>
        </w:rPr>
        <w:t xml:space="preserve"> </w:t>
      </w:r>
      <w:r>
        <w:rPr>
          <w:sz w:val="24"/>
          <w:szCs w:val="24"/>
        </w:rPr>
        <w:t>the</w:t>
      </w:r>
      <w:r w:rsidR="007E2FC0">
        <w:rPr>
          <w:sz w:val="24"/>
          <w:szCs w:val="24"/>
        </w:rPr>
        <w:t xml:space="preserve"> </w:t>
      </w:r>
      <w:r>
        <w:rPr>
          <w:sz w:val="24"/>
          <w:szCs w:val="24"/>
        </w:rPr>
        <w:t>Procuring</w:t>
      </w:r>
      <w:r w:rsidR="007E2FC0">
        <w:rPr>
          <w:sz w:val="24"/>
          <w:szCs w:val="24"/>
        </w:rPr>
        <w:t xml:space="preserve"> </w:t>
      </w:r>
      <w:r>
        <w:rPr>
          <w:sz w:val="24"/>
          <w:szCs w:val="24"/>
        </w:rPr>
        <w:t>agency</w:t>
      </w:r>
      <w:r w:rsidR="007E2FC0">
        <w:rPr>
          <w:sz w:val="24"/>
          <w:szCs w:val="24"/>
        </w:rPr>
        <w:t xml:space="preserve"> </w:t>
      </w:r>
      <w:r>
        <w:rPr>
          <w:sz w:val="24"/>
          <w:szCs w:val="24"/>
        </w:rPr>
        <w:t>in</w:t>
      </w:r>
      <w:r w:rsidR="007E2FC0">
        <w:rPr>
          <w:sz w:val="24"/>
          <w:szCs w:val="24"/>
        </w:rPr>
        <w:t xml:space="preserve"> </w:t>
      </w:r>
      <w:r>
        <w:rPr>
          <w:sz w:val="24"/>
          <w:szCs w:val="24"/>
        </w:rPr>
        <w:t>writing. The Procuring</w:t>
      </w:r>
      <w:r w:rsidR="007E2FC0">
        <w:rPr>
          <w:sz w:val="24"/>
          <w:szCs w:val="24"/>
        </w:rPr>
        <w:t xml:space="preserve"> </w:t>
      </w:r>
      <w:r>
        <w:rPr>
          <w:sz w:val="24"/>
          <w:szCs w:val="24"/>
        </w:rPr>
        <w:t>agency</w:t>
      </w:r>
      <w:r w:rsidR="007E2FC0">
        <w:rPr>
          <w:sz w:val="24"/>
          <w:szCs w:val="24"/>
        </w:rPr>
        <w:t xml:space="preserve"> </w:t>
      </w:r>
      <w:r>
        <w:rPr>
          <w:sz w:val="24"/>
          <w:szCs w:val="24"/>
        </w:rPr>
        <w:t>will</w:t>
      </w:r>
      <w:r w:rsidR="007E2FC0">
        <w:rPr>
          <w:sz w:val="24"/>
          <w:szCs w:val="24"/>
        </w:rPr>
        <w:t xml:space="preserve"> </w:t>
      </w:r>
      <w:r>
        <w:rPr>
          <w:sz w:val="24"/>
          <w:szCs w:val="24"/>
        </w:rPr>
        <w:t>respond</w:t>
      </w:r>
      <w:r w:rsidR="007E2FC0">
        <w:rPr>
          <w:sz w:val="24"/>
          <w:szCs w:val="24"/>
        </w:rPr>
        <w:t xml:space="preserve"> </w:t>
      </w:r>
      <w:r>
        <w:rPr>
          <w:sz w:val="24"/>
          <w:szCs w:val="24"/>
        </w:rPr>
        <w:t>in writing</w:t>
      </w:r>
      <w:r w:rsidR="007E2FC0">
        <w:rPr>
          <w:sz w:val="24"/>
          <w:szCs w:val="24"/>
        </w:rPr>
        <w:t xml:space="preserve"> </w:t>
      </w:r>
      <w:r>
        <w:rPr>
          <w:sz w:val="24"/>
          <w:szCs w:val="24"/>
        </w:rPr>
        <w:t>to</w:t>
      </w:r>
      <w:r w:rsidR="007E2FC0">
        <w:rPr>
          <w:sz w:val="24"/>
          <w:szCs w:val="24"/>
        </w:rPr>
        <w:t xml:space="preserve"> </w:t>
      </w:r>
      <w:r>
        <w:rPr>
          <w:sz w:val="24"/>
          <w:szCs w:val="24"/>
        </w:rPr>
        <w:t>any</w:t>
      </w:r>
      <w:r w:rsidR="007E2FC0">
        <w:rPr>
          <w:sz w:val="24"/>
          <w:szCs w:val="24"/>
        </w:rPr>
        <w:t xml:space="preserve"> </w:t>
      </w:r>
      <w:r>
        <w:rPr>
          <w:sz w:val="24"/>
          <w:szCs w:val="24"/>
        </w:rPr>
        <w:t>request</w:t>
      </w:r>
      <w:r w:rsidR="007E2FC0">
        <w:rPr>
          <w:sz w:val="24"/>
          <w:szCs w:val="24"/>
        </w:rPr>
        <w:t xml:space="preserve"> </w:t>
      </w:r>
      <w:r>
        <w:rPr>
          <w:sz w:val="24"/>
          <w:szCs w:val="24"/>
        </w:rPr>
        <w:t>for clarification of</w:t>
      </w:r>
      <w:r w:rsidR="007E2FC0">
        <w:rPr>
          <w:sz w:val="24"/>
          <w:szCs w:val="24"/>
        </w:rPr>
        <w:t xml:space="preserve"> </w:t>
      </w:r>
      <w:r>
        <w:rPr>
          <w:sz w:val="24"/>
          <w:szCs w:val="24"/>
        </w:rPr>
        <w:t>the</w:t>
      </w:r>
      <w:r w:rsidR="007E2FC0">
        <w:rPr>
          <w:sz w:val="24"/>
          <w:szCs w:val="24"/>
        </w:rPr>
        <w:t xml:space="preserve"> </w:t>
      </w:r>
      <w:r>
        <w:rPr>
          <w:sz w:val="24"/>
          <w:szCs w:val="24"/>
        </w:rPr>
        <w:t>bidding</w:t>
      </w:r>
      <w:r w:rsidR="007E2FC0">
        <w:rPr>
          <w:sz w:val="24"/>
          <w:szCs w:val="24"/>
        </w:rPr>
        <w:t xml:space="preserve"> </w:t>
      </w:r>
      <w:r>
        <w:rPr>
          <w:sz w:val="24"/>
          <w:szCs w:val="24"/>
        </w:rPr>
        <w:t>docu</w:t>
      </w:r>
      <w:r>
        <w:rPr>
          <w:spacing w:val="-3"/>
          <w:sz w:val="24"/>
          <w:szCs w:val="24"/>
        </w:rPr>
        <w:t>m</w:t>
      </w:r>
      <w:r>
        <w:rPr>
          <w:sz w:val="24"/>
          <w:szCs w:val="24"/>
        </w:rPr>
        <w:t>ents</w:t>
      </w:r>
      <w:r w:rsidR="007E2FC0">
        <w:rPr>
          <w:sz w:val="24"/>
          <w:szCs w:val="24"/>
        </w:rPr>
        <w:t xml:space="preserve"> </w:t>
      </w:r>
      <w:r>
        <w:rPr>
          <w:sz w:val="24"/>
          <w:szCs w:val="24"/>
        </w:rPr>
        <w:t>which</w:t>
      </w:r>
      <w:r w:rsidR="007E2FC0">
        <w:rPr>
          <w:sz w:val="24"/>
          <w:szCs w:val="24"/>
        </w:rPr>
        <w:t xml:space="preserve"> </w:t>
      </w:r>
      <w:r>
        <w:rPr>
          <w:sz w:val="24"/>
          <w:szCs w:val="24"/>
        </w:rPr>
        <w:t>it</w:t>
      </w:r>
      <w:r w:rsidR="007E2FC0">
        <w:rPr>
          <w:sz w:val="24"/>
          <w:szCs w:val="24"/>
        </w:rPr>
        <w:t xml:space="preserve"> </w:t>
      </w:r>
      <w:r>
        <w:rPr>
          <w:sz w:val="24"/>
          <w:szCs w:val="24"/>
        </w:rPr>
        <w:t>receives</w:t>
      </w:r>
      <w:r w:rsidR="007E2FC0">
        <w:rPr>
          <w:sz w:val="24"/>
          <w:szCs w:val="24"/>
        </w:rPr>
        <w:t xml:space="preserve"> </w:t>
      </w:r>
      <w:r>
        <w:rPr>
          <w:sz w:val="24"/>
          <w:szCs w:val="24"/>
        </w:rPr>
        <w:t>no</w:t>
      </w:r>
      <w:r w:rsidR="007E2FC0">
        <w:rPr>
          <w:sz w:val="24"/>
          <w:szCs w:val="24"/>
        </w:rPr>
        <w:t xml:space="preserve"> </w:t>
      </w:r>
      <w:r>
        <w:rPr>
          <w:sz w:val="24"/>
          <w:szCs w:val="24"/>
        </w:rPr>
        <w:t>later than</w:t>
      </w:r>
      <w:r w:rsidR="007E2FC0">
        <w:rPr>
          <w:sz w:val="24"/>
          <w:szCs w:val="24"/>
        </w:rPr>
        <w:t xml:space="preserve"> </w:t>
      </w:r>
      <w:r>
        <w:rPr>
          <w:sz w:val="24"/>
          <w:szCs w:val="24"/>
        </w:rPr>
        <w:t>three</w:t>
      </w:r>
      <w:r w:rsidR="007E2FC0">
        <w:rPr>
          <w:sz w:val="24"/>
          <w:szCs w:val="24"/>
        </w:rPr>
        <w:t xml:space="preserve"> </w:t>
      </w:r>
      <w:r>
        <w:rPr>
          <w:sz w:val="24"/>
          <w:szCs w:val="24"/>
        </w:rPr>
        <w:t>working</w:t>
      </w:r>
      <w:r w:rsidR="007E2FC0">
        <w:rPr>
          <w:sz w:val="24"/>
          <w:szCs w:val="24"/>
        </w:rPr>
        <w:t xml:space="preserve"> </w:t>
      </w:r>
      <w:r>
        <w:rPr>
          <w:sz w:val="24"/>
          <w:szCs w:val="24"/>
        </w:rPr>
        <w:t>days</w:t>
      </w:r>
      <w:r w:rsidR="007E2FC0">
        <w:rPr>
          <w:sz w:val="24"/>
          <w:szCs w:val="24"/>
        </w:rPr>
        <w:t xml:space="preserve"> </w:t>
      </w:r>
      <w:r>
        <w:rPr>
          <w:sz w:val="24"/>
          <w:szCs w:val="24"/>
        </w:rPr>
        <w:t>prior</w:t>
      </w:r>
      <w:r w:rsidR="007E2FC0">
        <w:rPr>
          <w:sz w:val="24"/>
          <w:szCs w:val="24"/>
        </w:rPr>
        <w:t xml:space="preserve"> </w:t>
      </w:r>
      <w:r>
        <w:rPr>
          <w:sz w:val="24"/>
          <w:szCs w:val="24"/>
        </w:rPr>
        <w:t>to the</w:t>
      </w:r>
      <w:r w:rsidR="007E2FC0">
        <w:rPr>
          <w:sz w:val="24"/>
          <w:szCs w:val="24"/>
        </w:rPr>
        <w:t xml:space="preserve"> </w:t>
      </w:r>
      <w:r>
        <w:rPr>
          <w:sz w:val="24"/>
          <w:szCs w:val="24"/>
        </w:rPr>
        <w:t>deadli</w:t>
      </w:r>
      <w:r>
        <w:rPr>
          <w:spacing w:val="-1"/>
          <w:sz w:val="24"/>
          <w:szCs w:val="24"/>
        </w:rPr>
        <w:t>n</w:t>
      </w:r>
      <w:r>
        <w:rPr>
          <w:sz w:val="24"/>
          <w:szCs w:val="24"/>
        </w:rPr>
        <w:t>e</w:t>
      </w:r>
      <w:r w:rsidR="007E2FC0">
        <w:rPr>
          <w:sz w:val="24"/>
          <w:szCs w:val="24"/>
        </w:rPr>
        <w:t xml:space="preserve"> </w:t>
      </w:r>
      <w:r>
        <w:rPr>
          <w:sz w:val="24"/>
          <w:szCs w:val="24"/>
        </w:rPr>
        <w:t>for</w:t>
      </w:r>
      <w:r w:rsidR="007E2FC0">
        <w:rPr>
          <w:sz w:val="24"/>
          <w:szCs w:val="24"/>
        </w:rPr>
        <w:t xml:space="preserve"> </w:t>
      </w:r>
      <w:r>
        <w:rPr>
          <w:sz w:val="24"/>
          <w:szCs w:val="24"/>
        </w:rPr>
        <w:t>the</w:t>
      </w:r>
      <w:r w:rsidR="007E2FC0">
        <w:rPr>
          <w:sz w:val="24"/>
          <w:szCs w:val="24"/>
        </w:rPr>
        <w:t xml:space="preserve"> </w:t>
      </w:r>
      <w:r>
        <w:rPr>
          <w:sz w:val="24"/>
          <w:szCs w:val="24"/>
        </w:rPr>
        <w:t>sub</w:t>
      </w:r>
      <w:r>
        <w:rPr>
          <w:spacing w:val="-2"/>
          <w:sz w:val="24"/>
          <w:szCs w:val="24"/>
        </w:rPr>
        <w:t>m</w:t>
      </w:r>
      <w:r>
        <w:rPr>
          <w:sz w:val="24"/>
          <w:szCs w:val="24"/>
        </w:rPr>
        <w:t>ission of bids</w:t>
      </w:r>
      <w:r w:rsidR="007E2FC0">
        <w:rPr>
          <w:sz w:val="24"/>
          <w:szCs w:val="24"/>
        </w:rPr>
        <w:t xml:space="preserve"> </w:t>
      </w:r>
      <w:r>
        <w:rPr>
          <w:sz w:val="24"/>
          <w:szCs w:val="24"/>
        </w:rPr>
        <w:t>pre</w:t>
      </w:r>
      <w:r>
        <w:rPr>
          <w:spacing w:val="-1"/>
          <w:sz w:val="24"/>
          <w:szCs w:val="24"/>
        </w:rPr>
        <w:t>s</w:t>
      </w:r>
      <w:r>
        <w:rPr>
          <w:sz w:val="24"/>
          <w:szCs w:val="24"/>
        </w:rPr>
        <w:t>cribed</w:t>
      </w:r>
      <w:r w:rsidR="007E2FC0">
        <w:rPr>
          <w:sz w:val="24"/>
          <w:szCs w:val="24"/>
        </w:rPr>
        <w:t xml:space="preserve"> </w:t>
      </w:r>
      <w:r>
        <w:rPr>
          <w:sz w:val="24"/>
          <w:szCs w:val="24"/>
        </w:rPr>
        <w:t>in</w:t>
      </w:r>
      <w:r w:rsidR="007E2FC0">
        <w:rPr>
          <w:sz w:val="24"/>
          <w:szCs w:val="24"/>
        </w:rPr>
        <w:t xml:space="preserve"> </w:t>
      </w:r>
      <w:r>
        <w:rPr>
          <w:sz w:val="24"/>
          <w:szCs w:val="24"/>
        </w:rPr>
        <w:t>t</w:t>
      </w:r>
      <w:r>
        <w:rPr>
          <w:spacing w:val="-1"/>
          <w:sz w:val="24"/>
          <w:szCs w:val="24"/>
        </w:rPr>
        <w:t>h</w:t>
      </w:r>
      <w:r>
        <w:rPr>
          <w:sz w:val="24"/>
          <w:szCs w:val="24"/>
        </w:rPr>
        <w:t>e</w:t>
      </w:r>
      <w:r w:rsidR="007E2FC0">
        <w:rPr>
          <w:sz w:val="24"/>
          <w:szCs w:val="24"/>
        </w:rPr>
        <w:t xml:space="preserve"> </w:t>
      </w:r>
      <w:r>
        <w:rPr>
          <w:sz w:val="24"/>
          <w:szCs w:val="24"/>
        </w:rPr>
        <w:t>Bid</w:t>
      </w:r>
      <w:r w:rsidR="007E2FC0">
        <w:rPr>
          <w:sz w:val="24"/>
          <w:szCs w:val="24"/>
        </w:rPr>
        <w:t xml:space="preserve"> </w:t>
      </w:r>
      <w:r>
        <w:rPr>
          <w:sz w:val="24"/>
          <w:szCs w:val="24"/>
        </w:rPr>
        <w:t>Data</w:t>
      </w:r>
      <w:r w:rsidR="007E2FC0">
        <w:rPr>
          <w:sz w:val="24"/>
          <w:szCs w:val="24"/>
        </w:rPr>
        <w:t xml:space="preserve"> </w:t>
      </w:r>
      <w:r>
        <w:rPr>
          <w:sz w:val="24"/>
          <w:szCs w:val="24"/>
        </w:rPr>
        <w:t xml:space="preserve">Sheet. </w:t>
      </w:r>
      <w:r>
        <w:rPr>
          <w:spacing w:val="-2"/>
          <w:sz w:val="24"/>
          <w:szCs w:val="24"/>
        </w:rPr>
        <w:t>W</w:t>
      </w:r>
      <w:r>
        <w:rPr>
          <w:sz w:val="24"/>
          <w:szCs w:val="24"/>
        </w:rPr>
        <w:t>ritten</w:t>
      </w:r>
      <w:r w:rsidR="007E2FC0">
        <w:rPr>
          <w:sz w:val="24"/>
          <w:szCs w:val="24"/>
        </w:rPr>
        <w:t xml:space="preserve"> </w:t>
      </w:r>
      <w:r>
        <w:rPr>
          <w:sz w:val="24"/>
          <w:szCs w:val="24"/>
        </w:rPr>
        <w:t>copi</w:t>
      </w:r>
      <w:r>
        <w:rPr>
          <w:spacing w:val="-1"/>
          <w:sz w:val="24"/>
          <w:szCs w:val="24"/>
        </w:rPr>
        <w:t>e</w:t>
      </w:r>
      <w:r>
        <w:rPr>
          <w:sz w:val="24"/>
          <w:szCs w:val="24"/>
        </w:rPr>
        <w:t>s</w:t>
      </w:r>
      <w:r w:rsidR="007E2FC0">
        <w:rPr>
          <w:sz w:val="24"/>
          <w:szCs w:val="24"/>
        </w:rPr>
        <w:t xml:space="preserve"> </w:t>
      </w:r>
      <w:r>
        <w:rPr>
          <w:sz w:val="24"/>
          <w:szCs w:val="24"/>
        </w:rPr>
        <w:t>of the Procuring agency’s response (in</w:t>
      </w:r>
      <w:r>
        <w:rPr>
          <w:spacing w:val="1"/>
          <w:sz w:val="24"/>
          <w:szCs w:val="24"/>
        </w:rPr>
        <w:t>c</w:t>
      </w:r>
      <w:r>
        <w:rPr>
          <w:sz w:val="24"/>
          <w:szCs w:val="24"/>
        </w:rPr>
        <w:t>luding an explanation of the query</w:t>
      </w:r>
      <w:r w:rsidR="007E2FC0">
        <w:rPr>
          <w:sz w:val="24"/>
          <w:szCs w:val="24"/>
        </w:rPr>
        <w:t xml:space="preserve"> </w:t>
      </w:r>
      <w:r>
        <w:rPr>
          <w:sz w:val="24"/>
          <w:szCs w:val="24"/>
        </w:rPr>
        <w:t>but</w:t>
      </w:r>
      <w:r w:rsidR="007E2FC0">
        <w:rPr>
          <w:sz w:val="24"/>
          <w:szCs w:val="24"/>
        </w:rPr>
        <w:t xml:space="preserve"> </w:t>
      </w:r>
      <w:r>
        <w:rPr>
          <w:spacing w:val="-2"/>
          <w:sz w:val="24"/>
          <w:szCs w:val="24"/>
        </w:rPr>
        <w:t>w</w:t>
      </w:r>
      <w:r>
        <w:rPr>
          <w:sz w:val="24"/>
          <w:szCs w:val="24"/>
        </w:rPr>
        <w:t>ithout</w:t>
      </w:r>
      <w:r w:rsidR="007E2FC0">
        <w:rPr>
          <w:sz w:val="24"/>
          <w:szCs w:val="24"/>
        </w:rPr>
        <w:t xml:space="preserve"> </w:t>
      </w:r>
      <w:r>
        <w:rPr>
          <w:sz w:val="24"/>
          <w:szCs w:val="24"/>
        </w:rPr>
        <w:t>ident</w:t>
      </w:r>
      <w:r>
        <w:rPr>
          <w:spacing w:val="-2"/>
          <w:sz w:val="24"/>
          <w:szCs w:val="24"/>
        </w:rPr>
        <w:t>i</w:t>
      </w:r>
      <w:r>
        <w:rPr>
          <w:sz w:val="24"/>
          <w:szCs w:val="24"/>
        </w:rPr>
        <w:t>fying</w:t>
      </w:r>
      <w:r w:rsidR="007E2FC0">
        <w:rPr>
          <w:sz w:val="24"/>
          <w:szCs w:val="24"/>
        </w:rPr>
        <w:t xml:space="preserve"> </w:t>
      </w:r>
      <w:r>
        <w:rPr>
          <w:sz w:val="24"/>
          <w:szCs w:val="24"/>
        </w:rPr>
        <w:t>the</w:t>
      </w:r>
      <w:r w:rsidR="007E2FC0">
        <w:rPr>
          <w:sz w:val="24"/>
          <w:szCs w:val="24"/>
        </w:rPr>
        <w:t xml:space="preserve"> </w:t>
      </w:r>
      <w:r>
        <w:rPr>
          <w:sz w:val="24"/>
          <w:szCs w:val="24"/>
        </w:rPr>
        <w:t>source</w:t>
      </w:r>
      <w:r w:rsidR="007E2FC0">
        <w:rPr>
          <w:sz w:val="24"/>
          <w:szCs w:val="24"/>
        </w:rPr>
        <w:t xml:space="preserve"> </w:t>
      </w:r>
      <w:r>
        <w:rPr>
          <w:sz w:val="24"/>
          <w:szCs w:val="24"/>
        </w:rPr>
        <w:t>of</w:t>
      </w:r>
      <w:r w:rsidR="007E2FC0">
        <w:rPr>
          <w:sz w:val="24"/>
          <w:szCs w:val="24"/>
        </w:rPr>
        <w:t xml:space="preserve"> </w:t>
      </w:r>
      <w:r>
        <w:rPr>
          <w:sz w:val="24"/>
          <w:szCs w:val="24"/>
        </w:rPr>
        <w:t>inq</w:t>
      </w:r>
      <w:r>
        <w:rPr>
          <w:spacing w:val="-2"/>
          <w:sz w:val="24"/>
          <w:szCs w:val="24"/>
        </w:rPr>
        <w:t>u</w:t>
      </w:r>
      <w:r>
        <w:rPr>
          <w:sz w:val="24"/>
          <w:szCs w:val="24"/>
        </w:rPr>
        <w:t>iry)</w:t>
      </w:r>
      <w:r w:rsidR="007E2FC0">
        <w:rPr>
          <w:sz w:val="24"/>
          <w:szCs w:val="24"/>
        </w:rPr>
        <w:t xml:space="preserve"> </w:t>
      </w:r>
      <w:r>
        <w:rPr>
          <w:sz w:val="24"/>
          <w:szCs w:val="24"/>
        </w:rPr>
        <w:t>will</w:t>
      </w:r>
      <w:r w:rsidR="007E2FC0">
        <w:rPr>
          <w:sz w:val="24"/>
          <w:szCs w:val="24"/>
        </w:rPr>
        <w:t xml:space="preserve"> </w:t>
      </w:r>
      <w:r>
        <w:rPr>
          <w:sz w:val="24"/>
          <w:szCs w:val="24"/>
        </w:rPr>
        <w:t>be</w:t>
      </w:r>
      <w:r w:rsidR="007E2FC0">
        <w:rPr>
          <w:sz w:val="24"/>
          <w:szCs w:val="24"/>
        </w:rPr>
        <w:t xml:space="preserve"> </w:t>
      </w:r>
      <w:r>
        <w:rPr>
          <w:sz w:val="24"/>
          <w:szCs w:val="24"/>
        </w:rPr>
        <w:t>sent to   all   int</w:t>
      </w:r>
      <w:r>
        <w:rPr>
          <w:spacing w:val="-1"/>
          <w:sz w:val="24"/>
          <w:szCs w:val="24"/>
        </w:rPr>
        <w:t>e</w:t>
      </w:r>
      <w:r>
        <w:rPr>
          <w:sz w:val="24"/>
          <w:szCs w:val="24"/>
        </w:rPr>
        <w:t xml:space="preserve">rested   </w:t>
      </w:r>
      <w:r>
        <w:rPr>
          <w:spacing w:val="-1"/>
          <w:sz w:val="24"/>
          <w:szCs w:val="24"/>
        </w:rPr>
        <w:t>b</w:t>
      </w:r>
      <w:r>
        <w:rPr>
          <w:sz w:val="24"/>
          <w:szCs w:val="24"/>
        </w:rPr>
        <w:t>id</w:t>
      </w:r>
      <w:r>
        <w:rPr>
          <w:spacing w:val="-1"/>
          <w:sz w:val="24"/>
          <w:szCs w:val="24"/>
        </w:rPr>
        <w:t>d</w:t>
      </w:r>
      <w:r>
        <w:rPr>
          <w:sz w:val="24"/>
          <w:szCs w:val="24"/>
        </w:rPr>
        <w:t>ers   th</w:t>
      </w:r>
      <w:r>
        <w:rPr>
          <w:spacing w:val="-1"/>
          <w:sz w:val="24"/>
          <w:szCs w:val="24"/>
        </w:rPr>
        <w:t>a</w:t>
      </w:r>
      <w:r>
        <w:rPr>
          <w:sz w:val="24"/>
          <w:szCs w:val="24"/>
        </w:rPr>
        <w:t xml:space="preserve">t   </w:t>
      </w:r>
      <w:r>
        <w:rPr>
          <w:spacing w:val="-1"/>
          <w:sz w:val="24"/>
          <w:szCs w:val="24"/>
        </w:rPr>
        <w:t>h</w:t>
      </w:r>
      <w:r>
        <w:rPr>
          <w:sz w:val="24"/>
          <w:szCs w:val="24"/>
        </w:rPr>
        <w:t>ave   re</w:t>
      </w:r>
      <w:r>
        <w:rPr>
          <w:spacing w:val="-1"/>
          <w:sz w:val="24"/>
          <w:szCs w:val="24"/>
        </w:rPr>
        <w:t>c</w:t>
      </w:r>
      <w:r>
        <w:rPr>
          <w:sz w:val="24"/>
          <w:szCs w:val="24"/>
        </w:rPr>
        <w:t>eiv</w:t>
      </w:r>
      <w:r>
        <w:rPr>
          <w:spacing w:val="-1"/>
          <w:sz w:val="24"/>
          <w:szCs w:val="24"/>
        </w:rPr>
        <w:t>e</w:t>
      </w:r>
      <w:r>
        <w:rPr>
          <w:sz w:val="24"/>
          <w:szCs w:val="24"/>
        </w:rPr>
        <w:t>d   the   bi</w:t>
      </w:r>
      <w:r>
        <w:rPr>
          <w:spacing w:val="-1"/>
          <w:sz w:val="24"/>
          <w:szCs w:val="24"/>
        </w:rPr>
        <w:t>d</w:t>
      </w:r>
      <w:r>
        <w:rPr>
          <w:sz w:val="24"/>
          <w:szCs w:val="24"/>
        </w:rPr>
        <w:t>ding docu</w:t>
      </w:r>
      <w:r>
        <w:rPr>
          <w:spacing w:val="-2"/>
          <w:sz w:val="24"/>
          <w:szCs w:val="24"/>
        </w:rPr>
        <w:t>m</w:t>
      </w:r>
      <w:r>
        <w:rPr>
          <w:sz w:val="24"/>
          <w:szCs w:val="24"/>
        </w:rPr>
        <w:t>ents.</w:t>
      </w:r>
    </w:p>
    <w:p w:rsidR="00F16361" w:rsidRDefault="00F16361">
      <w:pPr>
        <w:spacing w:before="7"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500" w:right="-41" w:hanging="360"/>
        <w:rPr>
          <w:sz w:val="24"/>
          <w:szCs w:val="24"/>
        </w:rPr>
      </w:pPr>
      <w:r>
        <w:rPr>
          <w:b/>
          <w:sz w:val="24"/>
          <w:szCs w:val="24"/>
        </w:rPr>
        <w:lastRenderedPageBreak/>
        <w:t>7.   Amendment of Bidding Documents</w:t>
      </w:r>
    </w:p>
    <w:p w:rsidR="00F16361" w:rsidRDefault="0047509A">
      <w:pPr>
        <w:tabs>
          <w:tab w:val="left" w:pos="540"/>
        </w:tabs>
        <w:spacing w:before="29"/>
        <w:ind w:left="547" w:right="97" w:hanging="547"/>
        <w:jc w:val="both"/>
        <w:rPr>
          <w:sz w:val="24"/>
          <w:szCs w:val="24"/>
        </w:rPr>
      </w:pPr>
      <w:r>
        <w:br w:type="column"/>
      </w:r>
      <w:r>
        <w:rPr>
          <w:sz w:val="24"/>
          <w:szCs w:val="24"/>
        </w:rPr>
        <w:lastRenderedPageBreak/>
        <w:t>7.1</w:t>
      </w:r>
      <w:r>
        <w:rPr>
          <w:sz w:val="24"/>
          <w:szCs w:val="24"/>
        </w:rPr>
        <w:tab/>
        <w:t>At</w:t>
      </w:r>
      <w:r w:rsidR="007E2FC0">
        <w:rPr>
          <w:sz w:val="24"/>
          <w:szCs w:val="24"/>
        </w:rPr>
        <w:t xml:space="preserve"> </w:t>
      </w:r>
      <w:r>
        <w:rPr>
          <w:sz w:val="24"/>
          <w:szCs w:val="24"/>
        </w:rPr>
        <w:t>any</w:t>
      </w:r>
      <w:r w:rsidR="007E2FC0">
        <w:rPr>
          <w:sz w:val="24"/>
          <w:szCs w:val="24"/>
        </w:rPr>
        <w:t xml:space="preserve"> </w:t>
      </w:r>
      <w:r>
        <w:rPr>
          <w:sz w:val="24"/>
          <w:szCs w:val="24"/>
        </w:rPr>
        <w:t>ti</w:t>
      </w:r>
      <w:r>
        <w:rPr>
          <w:spacing w:val="-2"/>
          <w:sz w:val="24"/>
          <w:szCs w:val="24"/>
        </w:rPr>
        <w:t>m</w:t>
      </w:r>
      <w:r>
        <w:rPr>
          <w:sz w:val="24"/>
          <w:szCs w:val="24"/>
        </w:rPr>
        <w:t>e</w:t>
      </w:r>
      <w:r w:rsidR="007E2FC0">
        <w:rPr>
          <w:sz w:val="24"/>
          <w:szCs w:val="24"/>
        </w:rPr>
        <w:t xml:space="preserve"> </w:t>
      </w:r>
      <w:r>
        <w:rPr>
          <w:sz w:val="24"/>
          <w:szCs w:val="24"/>
        </w:rPr>
        <w:t>prior</w:t>
      </w:r>
      <w:r w:rsidR="007E2FC0">
        <w:rPr>
          <w:sz w:val="24"/>
          <w:szCs w:val="24"/>
        </w:rPr>
        <w:t xml:space="preserve"> </w:t>
      </w:r>
      <w:r>
        <w:rPr>
          <w:sz w:val="24"/>
          <w:szCs w:val="24"/>
        </w:rPr>
        <w:t>to</w:t>
      </w:r>
      <w:r w:rsidR="007E2FC0">
        <w:rPr>
          <w:sz w:val="24"/>
          <w:szCs w:val="24"/>
        </w:rPr>
        <w:t xml:space="preserve"> </w:t>
      </w:r>
      <w:r>
        <w:rPr>
          <w:sz w:val="24"/>
          <w:szCs w:val="24"/>
        </w:rPr>
        <w:t>the</w:t>
      </w:r>
      <w:r w:rsidR="007E2FC0">
        <w:rPr>
          <w:sz w:val="24"/>
          <w:szCs w:val="24"/>
        </w:rPr>
        <w:t xml:space="preserve"> </w:t>
      </w:r>
      <w:r>
        <w:rPr>
          <w:sz w:val="24"/>
          <w:szCs w:val="24"/>
        </w:rPr>
        <w:t>deadline</w:t>
      </w:r>
      <w:r w:rsidR="007E2FC0">
        <w:rPr>
          <w:sz w:val="24"/>
          <w:szCs w:val="24"/>
        </w:rPr>
        <w:t xml:space="preserve"> </w:t>
      </w:r>
      <w:r>
        <w:rPr>
          <w:sz w:val="24"/>
          <w:szCs w:val="24"/>
        </w:rPr>
        <w:t>for</w:t>
      </w:r>
      <w:r w:rsidR="007E2FC0">
        <w:rPr>
          <w:sz w:val="24"/>
          <w:szCs w:val="24"/>
        </w:rPr>
        <w:t xml:space="preserve"> </w:t>
      </w:r>
      <w:r>
        <w:rPr>
          <w:sz w:val="24"/>
          <w:szCs w:val="24"/>
        </w:rPr>
        <w:t>sub</w:t>
      </w:r>
      <w:r>
        <w:rPr>
          <w:spacing w:val="-2"/>
          <w:sz w:val="24"/>
          <w:szCs w:val="24"/>
        </w:rPr>
        <w:t>m</w:t>
      </w:r>
      <w:r>
        <w:rPr>
          <w:sz w:val="24"/>
          <w:szCs w:val="24"/>
        </w:rPr>
        <w:t>ission</w:t>
      </w:r>
      <w:r w:rsidR="007E2FC0">
        <w:rPr>
          <w:sz w:val="24"/>
          <w:szCs w:val="24"/>
        </w:rPr>
        <w:t xml:space="preserve"> </w:t>
      </w:r>
      <w:r>
        <w:rPr>
          <w:sz w:val="24"/>
          <w:szCs w:val="24"/>
        </w:rPr>
        <w:t>of</w:t>
      </w:r>
      <w:r w:rsidR="007E2FC0">
        <w:rPr>
          <w:sz w:val="24"/>
          <w:szCs w:val="24"/>
        </w:rPr>
        <w:t xml:space="preserve"> </w:t>
      </w:r>
      <w:r>
        <w:rPr>
          <w:sz w:val="24"/>
          <w:szCs w:val="24"/>
        </w:rPr>
        <w:t>bids,</w:t>
      </w:r>
      <w:r w:rsidR="007E2FC0">
        <w:rPr>
          <w:sz w:val="24"/>
          <w:szCs w:val="24"/>
        </w:rPr>
        <w:t xml:space="preserve"> </w:t>
      </w:r>
      <w:r>
        <w:rPr>
          <w:sz w:val="24"/>
          <w:szCs w:val="24"/>
        </w:rPr>
        <w:t>the Procuring agency, for any reason, whether at its own initiative or in</w:t>
      </w:r>
      <w:r w:rsidR="007E2FC0">
        <w:rPr>
          <w:sz w:val="24"/>
          <w:szCs w:val="24"/>
        </w:rPr>
        <w:t xml:space="preserve"> </w:t>
      </w:r>
      <w:r>
        <w:rPr>
          <w:sz w:val="24"/>
          <w:szCs w:val="24"/>
        </w:rPr>
        <w:t>response</w:t>
      </w:r>
      <w:r w:rsidR="007E2FC0">
        <w:rPr>
          <w:sz w:val="24"/>
          <w:szCs w:val="24"/>
        </w:rPr>
        <w:t xml:space="preserve"> </w:t>
      </w:r>
      <w:r>
        <w:rPr>
          <w:sz w:val="24"/>
          <w:szCs w:val="24"/>
        </w:rPr>
        <w:t>to</w:t>
      </w:r>
      <w:r w:rsidR="007E2FC0">
        <w:rPr>
          <w:sz w:val="24"/>
          <w:szCs w:val="24"/>
        </w:rPr>
        <w:t xml:space="preserve"> </w:t>
      </w:r>
      <w:r>
        <w:rPr>
          <w:sz w:val="24"/>
          <w:szCs w:val="24"/>
        </w:rPr>
        <w:t>a</w:t>
      </w:r>
      <w:r w:rsidR="007E2FC0">
        <w:rPr>
          <w:sz w:val="24"/>
          <w:szCs w:val="24"/>
        </w:rPr>
        <w:t xml:space="preserve"> </w:t>
      </w:r>
      <w:r>
        <w:rPr>
          <w:sz w:val="24"/>
          <w:szCs w:val="24"/>
        </w:rPr>
        <w:t>clarification</w:t>
      </w:r>
      <w:r w:rsidR="007E2FC0">
        <w:rPr>
          <w:sz w:val="24"/>
          <w:szCs w:val="24"/>
        </w:rPr>
        <w:t xml:space="preserve"> </w:t>
      </w:r>
      <w:r>
        <w:rPr>
          <w:sz w:val="24"/>
          <w:szCs w:val="24"/>
        </w:rPr>
        <w:t>r</w:t>
      </w:r>
      <w:r>
        <w:rPr>
          <w:spacing w:val="-1"/>
          <w:sz w:val="24"/>
          <w:szCs w:val="24"/>
        </w:rPr>
        <w:t>e</w:t>
      </w:r>
      <w:r>
        <w:rPr>
          <w:sz w:val="24"/>
          <w:szCs w:val="24"/>
        </w:rPr>
        <w:t>quested</w:t>
      </w:r>
      <w:r w:rsidR="007E2FC0">
        <w:rPr>
          <w:sz w:val="24"/>
          <w:szCs w:val="24"/>
        </w:rPr>
        <w:t xml:space="preserve"> </w:t>
      </w:r>
      <w:r>
        <w:rPr>
          <w:sz w:val="24"/>
          <w:szCs w:val="24"/>
        </w:rPr>
        <w:t>by</w:t>
      </w:r>
      <w:r w:rsidR="007E2FC0">
        <w:rPr>
          <w:sz w:val="24"/>
          <w:szCs w:val="24"/>
        </w:rPr>
        <w:t xml:space="preserve"> </w:t>
      </w:r>
      <w:proofErr w:type="gramStart"/>
      <w:r>
        <w:rPr>
          <w:sz w:val="24"/>
          <w:szCs w:val="24"/>
        </w:rPr>
        <w:t>a</w:t>
      </w:r>
      <w:proofErr w:type="gramEnd"/>
      <w:r w:rsidR="008826DB">
        <w:rPr>
          <w:sz w:val="24"/>
          <w:szCs w:val="24"/>
        </w:rPr>
        <w:t xml:space="preserve"> </w:t>
      </w:r>
      <w:r>
        <w:rPr>
          <w:sz w:val="24"/>
          <w:szCs w:val="24"/>
        </w:rPr>
        <w:t>interested</w:t>
      </w:r>
      <w:r w:rsidR="008826DB">
        <w:rPr>
          <w:sz w:val="24"/>
          <w:szCs w:val="24"/>
        </w:rPr>
        <w:t xml:space="preserve"> </w:t>
      </w:r>
      <w:r>
        <w:rPr>
          <w:sz w:val="24"/>
          <w:szCs w:val="24"/>
        </w:rPr>
        <w:t xml:space="preserve">Bidder, </w:t>
      </w:r>
      <w:r>
        <w:rPr>
          <w:spacing w:val="-2"/>
          <w:sz w:val="24"/>
          <w:szCs w:val="24"/>
        </w:rPr>
        <w:t>m</w:t>
      </w:r>
      <w:r>
        <w:rPr>
          <w:sz w:val="24"/>
          <w:szCs w:val="24"/>
        </w:rPr>
        <w:t>ay</w:t>
      </w:r>
      <w:r w:rsidR="008826DB">
        <w:rPr>
          <w:sz w:val="24"/>
          <w:szCs w:val="24"/>
        </w:rPr>
        <w:t xml:space="preserve"> </w:t>
      </w:r>
      <w:r>
        <w:rPr>
          <w:sz w:val="24"/>
          <w:szCs w:val="24"/>
        </w:rPr>
        <w:t>modify</w:t>
      </w:r>
      <w:r w:rsidR="008826DB">
        <w:rPr>
          <w:sz w:val="24"/>
          <w:szCs w:val="24"/>
        </w:rPr>
        <w:t xml:space="preserve"> </w:t>
      </w:r>
      <w:r>
        <w:rPr>
          <w:sz w:val="24"/>
          <w:szCs w:val="24"/>
        </w:rPr>
        <w:t>the</w:t>
      </w:r>
      <w:r w:rsidR="008826DB">
        <w:rPr>
          <w:sz w:val="24"/>
          <w:szCs w:val="24"/>
        </w:rPr>
        <w:t xml:space="preserve"> </w:t>
      </w:r>
      <w:r>
        <w:rPr>
          <w:sz w:val="24"/>
          <w:szCs w:val="24"/>
        </w:rPr>
        <w:t>bidding</w:t>
      </w:r>
      <w:r w:rsidR="008826DB">
        <w:rPr>
          <w:sz w:val="24"/>
          <w:szCs w:val="24"/>
        </w:rPr>
        <w:t xml:space="preserve"> </w:t>
      </w:r>
      <w:r>
        <w:rPr>
          <w:sz w:val="24"/>
          <w:szCs w:val="24"/>
        </w:rPr>
        <w:t>docu</w:t>
      </w:r>
      <w:r>
        <w:rPr>
          <w:spacing w:val="-2"/>
          <w:sz w:val="24"/>
          <w:szCs w:val="24"/>
        </w:rPr>
        <w:t>m</w:t>
      </w:r>
      <w:r>
        <w:rPr>
          <w:sz w:val="24"/>
          <w:szCs w:val="24"/>
        </w:rPr>
        <w:t>ents by a</w:t>
      </w:r>
      <w:r>
        <w:rPr>
          <w:spacing w:val="-2"/>
          <w:sz w:val="24"/>
          <w:szCs w:val="24"/>
        </w:rPr>
        <w:t>m</w:t>
      </w:r>
      <w:r>
        <w:rPr>
          <w:sz w:val="24"/>
          <w:szCs w:val="24"/>
        </w:rPr>
        <w:t>end</w:t>
      </w:r>
      <w:r>
        <w:rPr>
          <w:spacing w:val="-2"/>
          <w:sz w:val="24"/>
          <w:szCs w:val="24"/>
        </w:rPr>
        <w:t>m</w:t>
      </w:r>
      <w:r>
        <w:rPr>
          <w:spacing w:val="1"/>
          <w:sz w:val="24"/>
          <w:szCs w:val="24"/>
        </w:rPr>
        <w:t>e</w:t>
      </w:r>
      <w:r>
        <w:rPr>
          <w:sz w:val="24"/>
          <w:szCs w:val="24"/>
        </w:rPr>
        <w:t>nt.</w:t>
      </w:r>
    </w:p>
    <w:p w:rsidR="00F16361" w:rsidRDefault="00F16361">
      <w:pPr>
        <w:spacing w:before="16" w:line="260" w:lineRule="exact"/>
        <w:rPr>
          <w:sz w:val="26"/>
          <w:szCs w:val="26"/>
        </w:rPr>
      </w:pPr>
    </w:p>
    <w:p w:rsidR="00F16361" w:rsidRDefault="0047509A">
      <w:pPr>
        <w:tabs>
          <w:tab w:val="left" w:pos="540"/>
        </w:tabs>
        <w:ind w:left="547" w:right="97" w:hanging="547"/>
        <w:jc w:val="both"/>
        <w:rPr>
          <w:sz w:val="24"/>
          <w:szCs w:val="24"/>
        </w:rPr>
      </w:pPr>
      <w:r>
        <w:rPr>
          <w:sz w:val="24"/>
          <w:szCs w:val="24"/>
        </w:rPr>
        <w:t>7.2</w:t>
      </w:r>
      <w:r>
        <w:rPr>
          <w:sz w:val="24"/>
          <w:szCs w:val="24"/>
        </w:rPr>
        <w:tab/>
        <w:t>All</w:t>
      </w:r>
      <w:r w:rsidR="008826DB">
        <w:rPr>
          <w:sz w:val="24"/>
          <w:szCs w:val="24"/>
        </w:rPr>
        <w:t xml:space="preserve"> </w:t>
      </w:r>
      <w:r>
        <w:rPr>
          <w:sz w:val="24"/>
          <w:szCs w:val="24"/>
        </w:rPr>
        <w:t>interested</w:t>
      </w:r>
      <w:r w:rsidR="008826DB">
        <w:rPr>
          <w:sz w:val="24"/>
          <w:szCs w:val="24"/>
        </w:rPr>
        <w:t xml:space="preserve"> </w:t>
      </w:r>
      <w:r>
        <w:rPr>
          <w:sz w:val="24"/>
          <w:szCs w:val="24"/>
        </w:rPr>
        <w:t>bidders</w:t>
      </w:r>
      <w:r w:rsidR="008826DB">
        <w:rPr>
          <w:sz w:val="24"/>
          <w:szCs w:val="24"/>
        </w:rPr>
        <w:t xml:space="preserve"> </w:t>
      </w:r>
      <w:r>
        <w:rPr>
          <w:sz w:val="24"/>
          <w:szCs w:val="24"/>
        </w:rPr>
        <w:t>that</w:t>
      </w:r>
      <w:r w:rsidR="008826DB">
        <w:rPr>
          <w:sz w:val="24"/>
          <w:szCs w:val="24"/>
        </w:rPr>
        <w:t xml:space="preserve"> </w:t>
      </w:r>
      <w:r>
        <w:rPr>
          <w:sz w:val="24"/>
          <w:szCs w:val="24"/>
        </w:rPr>
        <w:t>have</w:t>
      </w:r>
      <w:r w:rsidR="008826DB">
        <w:rPr>
          <w:sz w:val="24"/>
          <w:szCs w:val="24"/>
        </w:rPr>
        <w:t xml:space="preserve"> </w:t>
      </w:r>
      <w:r>
        <w:rPr>
          <w:sz w:val="24"/>
          <w:szCs w:val="24"/>
        </w:rPr>
        <w:t>recei</w:t>
      </w:r>
      <w:r>
        <w:rPr>
          <w:spacing w:val="-1"/>
          <w:sz w:val="24"/>
          <w:szCs w:val="24"/>
        </w:rPr>
        <w:t>v</w:t>
      </w:r>
      <w:r>
        <w:rPr>
          <w:sz w:val="24"/>
          <w:szCs w:val="24"/>
        </w:rPr>
        <w:t>ed</w:t>
      </w:r>
      <w:r w:rsidR="008826DB">
        <w:rPr>
          <w:sz w:val="24"/>
          <w:szCs w:val="24"/>
        </w:rPr>
        <w:t xml:space="preserve"> </w:t>
      </w:r>
      <w:r>
        <w:rPr>
          <w:sz w:val="24"/>
          <w:szCs w:val="24"/>
        </w:rPr>
        <w:t>the</w:t>
      </w:r>
      <w:r w:rsidR="008826DB">
        <w:rPr>
          <w:sz w:val="24"/>
          <w:szCs w:val="24"/>
        </w:rPr>
        <w:t xml:space="preserve"> </w:t>
      </w:r>
      <w:r>
        <w:rPr>
          <w:sz w:val="24"/>
          <w:szCs w:val="24"/>
        </w:rPr>
        <w:t>bidding</w:t>
      </w:r>
      <w:r w:rsidR="008826DB">
        <w:rPr>
          <w:sz w:val="24"/>
          <w:szCs w:val="24"/>
        </w:rPr>
        <w:t xml:space="preserve"> </w:t>
      </w:r>
      <w:r>
        <w:rPr>
          <w:sz w:val="24"/>
          <w:szCs w:val="24"/>
        </w:rPr>
        <w:t>documents will be notified of the a</w:t>
      </w:r>
      <w:r>
        <w:rPr>
          <w:spacing w:val="-2"/>
          <w:sz w:val="24"/>
          <w:szCs w:val="24"/>
        </w:rPr>
        <w:t>m</w:t>
      </w:r>
      <w:r>
        <w:rPr>
          <w:sz w:val="24"/>
          <w:szCs w:val="24"/>
        </w:rPr>
        <w:t>endment in writing, and will be binding on the</w:t>
      </w:r>
      <w:r>
        <w:rPr>
          <w:spacing w:val="-2"/>
          <w:sz w:val="24"/>
          <w:szCs w:val="24"/>
        </w:rPr>
        <w:t>m</w:t>
      </w:r>
      <w:r>
        <w:rPr>
          <w:sz w:val="24"/>
          <w:szCs w:val="24"/>
        </w:rPr>
        <w:t>.</w:t>
      </w:r>
    </w:p>
    <w:p w:rsidR="00F16361" w:rsidRDefault="00F16361">
      <w:pPr>
        <w:spacing w:before="16" w:line="260" w:lineRule="exact"/>
        <w:rPr>
          <w:sz w:val="26"/>
          <w:szCs w:val="26"/>
        </w:rPr>
      </w:pPr>
    </w:p>
    <w:p w:rsidR="00F16361" w:rsidRDefault="0047509A" w:rsidP="003C4BA0">
      <w:pPr>
        <w:tabs>
          <w:tab w:val="left" w:pos="540"/>
        </w:tabs>
        <w:ind w:left="547" w:right="318" w:hanging="547"/>
        <w:jc w:val="both"/>
        <w:rPr>
          <w:sz w:val="24"/>
          <w:szCs w:val="24"/>
        </w:rPr>
      </w:pPr>
      <w:r>
        <w:rPr>
          <w:sz w:val="24"/>
          <w:szCs w:val="24"/>
        </w:rPr>
        <w:t>7.3</w:t>
      </w:r>
      <w:r>
        <w:rPr>
          <w:sz w:val="24"/>
          <w:szCs w:val="24"/>
        </w:rPr>
        <w:tab/>
        <w:t>In order to allow interested bidders reasonable ti</w:t>
      </w:r>
      <w:r>
        <w:rPr>
          <w:spacing w:val="-2"/>
          <w:sz w:val="24"/>
          <w:szCs w:val="24"/>
        </w:rPr>
        <w:t>m</w:t>
      </w:r>
      <w:r>
        <w:rPr>
          <w:sz w:val="24"/>
          <w:szCs w:val="24"/>
        </w:rPr>
        <w:t>e in which to take the a</w:t>
      </w:r>
      <w:r>
        <w:rPr>
          <w:spacing w:val="-2"/>
          <w:sz w:val="24"/>
          <w:szCs w:val="24"/>
        </w:rPr>
        <w:t>m</w:t>
      </w:r>
      <w:r>
        <w:rPr>
          <w:spacing w:val="1"/>
          <w:sz w:val="24"/>
          <w:szCs w:val="24"/>
        </w:rPr>
        <w:t>e</w:t>
      </w:r>
      <w:r>
        <w:rPr>
          <w:sz w:val="24"/>
          <w:szCs w:val="24"/>
        </w:rPr>
        <w:t>nd</w:t>
      </w:r>
      <w:r>
        <w:rPr>
          <w:spacing w:val="-2"/>
          <w:sz w:val="24"/>
          <w:szCs w:val="24"/>
        </w:rPr>
        <w:t>m</w:t>
      </w:r>
      <w:r>
        <w:rPr>
          <w:sz w:val="24"/>
          <w:szCs w:val="24"/>
        </w:rPr>
        <w:t>ent into account in preparing their bids, the Procuring agency, at its discr</w:t>
      </w:r>
      <w:r>
        <w:rPr>
          <w:spacing w:val="1"/>
          <w:sz w:val="24"/>
          <w:szCs w:val="24"/>
        </w:rPr>
        <w:t>e</w:t>
      </w:r>
      <w:r>
        <w:rPr>
          <w:sz w:val="24"/>
          <w:szCs w:val="24"/>
        </w:rPr>
        <w:t xml:space="preserve">tion, </w:t>
      </w:r>
      <w:r>
        <w:rPr>
          <w:spacing w:val="-2"/>
          <w:sz w:val="24"/>
          <w:szCs w:val="24"/>
        </w:rPr>
        <w:t>m</w:t>
      </w:r>
      <w:r>
        <w:rPr>
          <w:sz w:val="24"/>
          <w:szCs w:val="24"/>
        </w:rPr>
        <w:t>ay extend the deadline for the sub</w:t>
      </w:r>
      <w:r>
        <w:rPr>
          <w:spacing w:val="-2"/>
          <w:sz w:val="24"/>
          <w:szCs w:val="24"/>
        </w:rPr>
        <w:t>m</w:t>
      </w:r>
      <w:r>
        <w:rPr>
          <w:sz w:val="24"/>
          <w:szCs w:val="24"/>
        </w:rPr>
        <w:t>ission of bids.</w:t>
      </w:r>
    </w:p>
    <w:p w:rsidR="00F16361" w:rsidRDefault="00F16361">
      <w:pPr>
        <w:spacing w:before="18" w:line="260" w:lineRule="exact"/>
        <w:rPr>
          <w:sz w:val="26"/>
          <w:szCs w:val="26"/>
        </w:rPr>
      </w:pPr>
    </w:p>
    <w:p w:rsidR="00F16361" w:rsidRDefault="0047509A">
      <w:pPr>
        <w:spacing w:line="260" w:lineRule="exact"/>
        <w:ind w:left="1157"/>
        <w:rPr>
          <w:sz w:val="24"/>
          <w:szCs w:val="24"/>
        </w:rPr>
        <w:sectPr w:rsidR="00F16361">
          <w:type w:val="continuous"/>
          <w:pgSz w:w="12240" w:h="15840"/>
          <w:pgMar w:top="1480" w:right="1300" w:bottom="280" w:left="1660" w:header="720" w:footer="720" w:gutter="0"/>
          <w:cols w:num="2" w:space="720" w:equalWidth="0">
            <w:col w:w="2028" w:space="272"/>
            <w:col w:w="6980"/>
          </w:cols>
        </w:sectPr>
      </w:pPr>
      <w:r>
        <w:rPr>
          <w:b/>
          <w:position w:val="-1"/>
          <w:sz w:val="24"/>
          <w:szCs w:val="24"/>
        </w:rPr>
        <w:t>C.  Preparation of Bids</w:t>
      </w:r>
    </w:p>
    <w:p w:rsidR="00F16361" w:rsidRDefault="00F16361">
      <w:pPr>
        <w:spacing w:before="10"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140" w:right="-61"/>
        <w:rPr>
          <w:sz w:val="24"/>
          <w:szCs w:val="24"/>
        </w:rPr>
      </w:pPr>
      <w:r>
        <w:rPr>
          <w:b/>
          <w:sz w:val="24"/>
          <w:szCs w:val="24"/>
        </w:rPr>
        <w:lastRenderedPageBreak/>
        <w:t>8.   Language of</w:t>
      </w:r>
    </w:p>
    <w:p w:rsidR="00F16361" w:rsidRDefault="0047509A">
      <w:pPr>
        <w:ind w:left="500"/>
        <w:rPr>
          <w:sz w:val="24"/>
          <w:szCs w:val="24"/>
        </w:rPr>
      </w:pPr>
      <w:r>
        <w:rPr>
          <w:b/>
          <w:sz w:val="24"/>
          <w:szCs w:val="24"/>
        </w:rPr>
        <w:t>Bid</w:t>
      </w:r>
    </w:p>
    <w:p w:rsidR="00F16361" w:rsidRDefault="0047509A" w:rsidP="003C4BA0">
      <w:pPr>
        <w:tabs>
          <w:tab w:val="left" w:pos="540"/>
        </w:tabs>
        <w:spacing w:before="29"/>
        <w:ind w:left="547" w:right="113" w:hanging="547"/>
        <w:jc w:val="both"/>
        <w:rPr>
          <w:sz w:val="24"/>
          <w:szCs w:val="24"/>
        </w:rPr>
      </w:pPr>
      <w:r>
        <w:br w:type="column"/>
      </w:r>
      <w:r>
        <w:rPr>
          <w:sz w:val="24"/>
          <w:szCs w:val="24"/>
        </w:rPr>
        <w:lastRenderedPageBreak/>
        <w:t>8.1</w:t>
      </w:r>
      <w:r>
        <w:rPr>
          <w:sz w:val="24"/>
          <w:szCs w:val="24"/>
        </w:rPr>
        <w:tab/>
        <w:t xml:space="preserve">The bid prepared by the Bidder, as </w:t>
      </w:r>
      <w:r>
        <w:rPr>
          <w:spacing w:val="-2"/>
          <w:sz w:val="24"/>
          <w:szCs w:val="24"/>
        </w:rPr>
        <w:t>w</w:t>
      </w:r>
      <w:r>
        <w:rPr>
          <w:sz w:val="24"/>
          <w:szCs w:val="24"/>
        </w:rPr>
        <w:t>ell as all correspondence and docu</w:t>
      </w:r>
      <w:r>
        <w:rPr>
          <w:spacing w:val="-2"/>
          <w:sz w:val="24"/>
          <w:szCs w:val="24"/>
        </w:rPr>
        <w:t>m</w:t>
      </w:r>
      <w:r>
        <w:rPr>
          <w:spacing w:val="1"/>
          <w:sz w:val="24"/>
          <w:szCs w:val="24"/>
        </w:rPr>
        <w:t>e</w:t>
      </w:r>
      <w:r>
        <w:rPr>
          <w:sz w:val="24"/>
          <w:szCs w:val="24"/>
        </w:rPr>
        <w:t>nts relating to the bid exchanged by the Bidder and the Procu</w:t>
      </w:r>
      <w:r>
        <w:rPr>
          <w:spacing w:val="-1"/>
          <w:sz w:val="24"/>
          <w:szCs w:val="24"/>
        </w:rPr>
        <w:t>r</w:t>
      </w:r>
      <w:r>
        <w:rPr>
          <w:sz w:val="24"/>
          <w:szCs w:val="24"/>
        </w:rPr>
        <w:t>i</w:t>
      </w:r>
      <w:r>
        <w:rPr>
          <w:spacing w:val="-1"/>
          <w:sz w:val="24"/>
          <w:szCs w:val="24"/>
        </w:rPr>
        <w:t>n</w:t>
      </w:r>
      <w:r>
        <w:rPr>
          <w:sz w:val="24"/>
          <w:szCs w:val="24"/>
        </w:rPr>
        <w:t>g agency s</w:t>
      </w:r>
      <w:r>
        <w:rPr>
          <w:spacing w:val="-1"/>
          <w:sz w:val="24"/>
          <w:szCs w:val="24"/>
        </w:rPr>
        <w:t>h</w:t>
      </w:r>
      <w:r>
        <w:rPr>
          <w:sz w:val="24"/>
          <w:szCs w:val="24"/>
        </w:rPr>
        <w:t>all be w</w:t>
      </w:r>
      <w:r>
        <w:rPr>
          <w:spacing w:val="-1"/>
          <w:sz w:val="24"/>
          <w:szCs w:val="24"/>
        </w:rPr>
        <w:t>r</w:t>
      </w:r>
      <w:r>
        <w:rPr>
          <w:sz w:val="24"/>
          <w:szCs w:val="24"/>
        </w:rPr>
        <w:t>itt</w:t>
      </w:r>
      <w:r>
        <w:rPr>
          <w:spacing w:val="-1"/>
          <w:sz w:val="24"/>
          <w:szCs w:val="24"/>
        </w:rPr>
        <w:t>e</w:t>
      </w:r>
      <w:r>
        <w:rPr>
          <w:sz w:val="24"/>
          <w:szCs w:val="24"/>
        </w:rPr>
        <w:t>n in the lan</w:t>
      </w:r>
      <w:r>
        <w:rPr>
          <w:spacing w:val="-1"/>
          <w:sz w:val="24"/>
          <w:szCs w:val="24"/>
        </w:rPr>
        <w:t>g</w:t>
      </w:r>
      <w:r>
        <w:rPr>
          <w:sz w:val="24"/>
          <w:szCs w:val="24"/>
        </w:rPr>
        <w:t>uage spe</w:t>
      </w:r>
      <w:r>
        <w:rPr>
          <w:spacing w:val="-1"/>
          <w:sz w:val="24"/>
          <w:szCs w:val="24"/>
        </w:rPr>
        <w:t>c</w:t>
      </w:r>
      <w:r>
        <w:rPr>
          <w:sz w:val="24"/>
          <w:szCs w:val="24"/>
        </w:rPr>
        <w:t>i</w:t>
      </w:r>
      <w:r>
        <w:rPr>
          <w:spacing w:val="-1"/>
          <w:sz w:val="24"/>
          <w:szCs w:val="24"/>
        </w:rPr>
        <w:t>f</w:t>
      </w:r>
      <w:r>
        <w:rPr>
          <w:sz w:val="24"/>
          <w:szCs w:val="24"/>
        </w:rPr>
        <w:t>ied in the Bid Data Sheet.  Supporting docu</w:t>
      </w:r>
      <w:r>
        <w:rPr>
          <w:spacing w:val="-2"/>
          <w:sz w:val="24"/>
          <w:szCs w:val="24"/>
        </w:rPr>
        <w:t>m</w:t>
      </w:r>
      <w:r>
        <w:rPr>
          <w:sz w:val="24"/>
          <w:szCs w:val="24"/>
        </w:rPr>
        <w:t xml:space="preserve">ents and printed literature furnished by the Bidder </w:t>
      </w:r>
      <w:r>
        <w:rPr>
          <w:spacing w:val="-2"/>
          <w:sz w:val="24"/>
          <w:szCs w:val="24"/>
        </w:rPr>
        <w:t>m</w:t>
      </w:r>
      <w:r>
        <w:rPr>
          <w:sz w:val="24"/>
          <w:szCs w:val="24"/>
        </w:rPr>
        <w:t>ay be</w:t>
      </w:r>
      <w:r w:rsidR="008826DB">
        <w:rPr>
          <w:sz w:val="24"/>
          <w:szCs w:val="24"/>
        </w:rPr>
        <w:t xml:space="preserve"> </w:t>
      </w:r>
      <w:r>
        <w:rPr>
          <w:sz w:val="24"/>
          <w:szCs w:val="24"/>
        </w:rPr>
        <w:t>in another language provided</w:t>
      </w:r>
    </w:p>
    <w:p w:rsidR="00F16361" w:rsidRDefault="0047509A" w:rsidP="003C4BA0">
      <w:pPr>
        <w:ind w:left="547" w:right="333"/>
        <w:jc w:val="both"/>
        <w:rPr>
          <w:sz w:val="24"/>
          <w:szCs w:val="24"/>
        </w:rPr>
        <w:sectPr w:rsidR="00F16361">
          <w:type w:val="continuous"/>
          <w:pgSz w:w="12240" w:h="15840"/>
          <w:pgMar w:top="1480" w:right="1300" w:bottom="280" w:left="1660" w:header="720" w:footer="720" w:gutter="0"/>
          <w:cols w:num="2" w:space="720" w:equalWidth="0">
            <w:col w:w="1775" w:space="525"/>
            <w:col w:w="6980"/>
          </w:cols>
        </w:sectPr>
      </w:pPr>
      <w:proofErr w:type="gramStart"/>
      <w:r>
        <w:rPr>
          <w:sz w:val="24"/>
          <w:szCs w:val="24"/>
        </w:rPr>
        <w:t>they</w:t>
      </w:r>
      <w:proofErr w:type="gramEnd"/>
      <w:r>
        <w:rPr>
          <w:sz w:val="24"/>
          <w:szCs w:val="24"/>
        </w:rPr>
        <w:t xml:space="preserve"> are acco</w:t>
      </w:r>
      <w:r>
        <w:rPr>
          <w:spacing w:val="-2"/>
          <w:sz w:val="24"/>
          <w:szCs w:val="24"/>
        </w:rPr>
        <w:t>m</w:t>
      </w:r>
      <w:r>
        <w:rPr>
          <w:sz w:val="24"/>
          <w:szCs w:val="24"/>
        </w:rPr>
        <w:t>panied by an accurate tran</w:t>
      </w:r>
      <w:r>
        <w:rPr>
          <w:spacing w:val="-1"/>
          <w:sz w:val="24"/>
          <w:szCs w:val="24"/>
        </w:rPr>
        <w:t>s</w:t>
      </w:r>
      <w:r>
        <w:rPr>
          <w:sz w:val="24"/>
          <w:szCs w:val="24"/>
        </w:rPr>
        <w:t>lation</w:t>
      </w:r>
      <w:r w:rsidR="008826DB">
        <w:rPr>
          <w:sz w:val="24"/>
          <w:szCs w:val="24"/>
        </w:rPr>
        <w:t xml:space="preserve"> </w:t>
      </w:r>
      <w:r>
        <w:rPr>
          <w:sz w:val="24"/>
          <w:szCs w:val="24"/>
        </w:rPr>
        <w:t>of the rele</w:t>
      </w:r>
      <w:r>
        <w:rPr>
          <w:spacing w:val="-1"/>
          <w:sz w:val="24"/>
          <w:szCs w:val="24"/>
        </w:rPr>
        <w:t>v</w:t>
      </w:r>
      <w:r>
        <w:rPr>
          <w:sz w:val="24"/>
          <w:szCs w:val="24"/>
        </w:rPr>
        <w:t>ant passages in the language specified in the Bid Data Sheet, in which case, for purposes of interpretation of the Bid, the translation shall govern.</w:t>
      </w:r>
    </w:p>
    <w:p w:rsidR="00F16361" w:rsidRDefault="00F16361" w:rsidP="003C4BA0">
      <w:pPr>
        <w:spacing w:before="7" w:line="240" w:lineRule="exact"/>
        <w:jc w:val="both"/>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500" w:right="-41" w:hanging="360"/>
        <w:jc w:val="both"/>
        <w:rPr>
          <w:sz w:val="24"/>
          <w:szCs w:val="24"/>
        </w:rPr>
      </w:pPr>
      <w:r>
        <w:rPr>
          <w:b/>
          <w:sz w:val="24"/>
          <w:szCs w:val="24"/>
        </w:rPr>
        <w:lastRenderedPageBreak/>
        <w:t>9. Documents Comprising the Bid</w:t>
      </w:r>
    </w:p>
    <w:p w:rsidR="00F16361" w:rsidRDefault="0047509A">
      <w:pPr>
        <w:tabs>
          <w:tab w:val="left" w:pos="540"/>
        </w:tabs>
        <w:spacing w:before="29"/>
        <w:ind w:left="547" w:right="97" w:hanging="547"/>
        <w:rPr>
          <w:sz w:val="24"/>
          <w:szCs w:val="24"/>
        </w:rPr>
      </w:pPr>
      <w:r>
        <w:br w:type="column"/>
      </w:r>
      <w:r>
        <w:rPr>
          <w:sz w:val="24"/>
          <w:szCs w:val="24"/>
        </w:rPr>
        <w:lastRenderedPageBreak/>
        <w:t>9.1</w:t>
      </w:r>
      <w:r>
        <w:rPr>
          <w:sz w:val="24"/>
          <w:szCs w:val="24"/>
        </w:rPr>
        <w:tab/>
        <w:t>The</w:t>
      </w:r>
      <w:r w:rsidR="008826DB">
        <w:rPr>
          <w:sz w:val="24"/>
          <w:szCs w:val="24"/>
        </w:rPr>
        <w:t xml:space="preserve"> </w:t>
      </w:r>
      <w:r>
        <w:rPr>
          <w:sz w:val="24"/>
          <w:szCs w:val="24"/>
        </w:rPr>
        <w:t>bid</w:t>
      </w:r>
      <w:r w:rsidR="008826DB">
        <w:rPr>
          <w:sz w:val="24"/>
          <w:szCs w:val="24"/>
        </w:rPr>
        <w:t xml:space="preserve"> </w:t>
      </w:r>
      <w:r>
        <w:rPr>
          <w:sz w:val="24"/>
          <w:szCs w:val="24"/>
        </w:rPr>
        <w:t>prepared</w:t>
      </w:r>
      <w:r w:rsidR="008826DB">
        <w:rPr>
          <w:sz w:val="24"/>
          <w:szCs w:val="24"/>
        </w:rPr>
        <w:t xml:space="preserve"> </w:t>
      </w:r>
      <w:r>
        <w:rPr>
          <w:sz w:val="24"/>
          <w:szCs w:val="24"/>
        </w:rPr>
        <w:t>by</w:t>
      </w:r>
      <w:r w:rsidR="008826DB">
        <w:rPr>
          <w:sz w:val="24"/>
          <w:szCs w:val="24"/>
        </w:rPr>
        <w:t xml:space="preserve"> </w:t>
      </w:r>
      <w:r>
        <w:rPr>
          <w:sz w:val="24"/>
          <w:szCs w:val="24"/>
        </w:rPr>
        <w:t>the</w:t>
      </w:r>
      <w:r w:rsidR="008826DB">
        <w:rPr>
          <w:sz w:val="24"/>
          <w:szCs w:val="24"/>
        </w:rPr>
        <w:t xml:space="preserve"> </w:t>
      </w:r>
      <w:r>
        <w:rPr>
          <w:sz w:val="24"/>
          <w:szCs w:val="24"/>
        </w:rPr>
        <w:t>Bidder</w:t>
      </w:r>
      <w:r w:rsidR="008826DB">
        <w:rPr>
          <w:sz w:val="24"/>
          <w:szCs w:val="24"/>
        </w:rPr>
        <w:t xml:space="preserve"> </w:t>
      </w:r>
      <w:r>
        <w:rPr>
          <w:sz w:val="24"/>
          <w:szCs w:val="24"/>
        </w:rPr>
        <w:t>shall</w:t>
      </w:r>
      <w:r w:rsidR="008826DB">
        <w:rPr>
          <w:sz w:val="24"/>
          <w:szCs w:val="24"/>
        </w:rPr>
        <w:t xml:space="preserve"> </w:t>
      </w:r>
      <w:r>
        <w:rPr>
          <w:sz w:val="24"/>
          <w:szCs w:val="24"/>
        </w:rPr>
        <w:t>co</w:t>
      </w:r>
      <w:r>
        <w:rPr>
          <w:spacing w:val="-2"/>
          <w:sz w:val="24"/>
          <w:szCs w:val="24"/>
        </w:rPr>
        <w:t>m</w:t>
      </w:r>
      <w:r>
        <w:rPr>
          <w:sz w:val="24"/>
          <w:szCs w:val="24"/>
        </w:rPr>
        <w:t>prise</w:t>
      </w:r>
      <w:r w:rsidR="008826DB">
        <w:rPr>
          <w:sz w:val="24"/>
          <w:szCs w:val="24"/>
        </w:rPr>
        <w:t xml:space="preserve"> </w:t>
      </w:r>
      <w:r>
        <w:rPr>
          <w:sz w:val="24"/>
          <w:szCs w:val="24"/>
        </w:rPr>
        <w:t>the</w:t>
      </w:r>
      <w:r w:rsidR="008826DB">
        <w:rPr>
          <w:sz w:val="24"/>
          <w:szCs w:val="24"/>
        </w:rPr>
        <w:t xml:space="preserve"> </w:t>
      </w:r>
      <w:r>
        <w:rPr>
          <w:sz w:val="24"/>
          <w:szCs w:val="24"/>
        </w:rPr>
        <w:t>following co</w:t>
      </w:r>
      <w:r>
        <w:rPr>
          <w:spacing w:val="-2"/>
          <w:sz w:val="24"/>
          <w:szCs w:val="24"/>
        </w:rPr>
        <w:t>m</w:t>
      </w:r>
      <w:r>
        <w:rPr>
          <w:sz w:val="24"/>
          <w:szCs w:val="24"/>
        </w:rPr>
        <w:t>ponents:</w:t>
      </w:r>
    </w:p>
    <w:p w:rsidR="00F16361" w:rsidRDefault="00F16361">
      <w:pPr>
        <w:spacing w:before="16" w:line="260" w:lineRule="exact"/>
        <w:rPr>
          <w:sz w:val="26"/>
          <w:szCs w:val="26"/>
        </w:rPr>
      </w:pPr>
    </w:p>
    <w:p w:rsidR="00F16361" w:rsidRDefault="0047509A">
      <w:pPr>
        <w:tabs>
          <w:tab w:val="left" w:pos="1080"/>
        </w:tabs>
        <w:ind w:left="1080" w:right="98" w:hanging="547"/>
        <w:rPr>
          <w:sz w:val="24"/>
          <w:szCs w:val="24"/>
        </w:rPr>
      </w:pPr>
      <w:r>
        <w:rPr>
          <w:sz w:val="24"/>
          <w:szCs w:val="24"/>
        </w:rPr>
        <w:t>(a)</w:t>
      </w:r>
      <w:r>
        <w:rPr>
          <w:sz w:val="24"/>
          <w:szCs w:val="24"/>
        </w:rPr>
        <w:tab/>
      </w:r>
      <w:proofErr w:type="gramStart"/>
      <w:r>
        <w:rPr>
          <w:sz w:val="24"/>
          <w:szCs w:val="24"/>
        </w:rPr>
        <w:t>a</w:t>
      </w:r>
      <w:proofErr w:type="gramEnd"/>
      <w:r w:rsidR="008826DB">
        <w:rPr>
          <w:sz w:val="24"/>
          <w:szCs w:val="24"/>
        </w:rPr>
        <w:t xml:space="preserve"> </w:t>
      </w:r>
      <w:r>
        <w:rPr>
          <w:sz w:val="24"/>
          <w:szCs w:val="24"/>
        </w:rPr>
        <w:t>Bid</w:t>
      </w:r>
      <w:r w:rsidR="008826DB">
        <w:rPr>
          <w:sz w:val="24"/>
          <w:szCs w:val="24"/>
        </w:rPr>
        <w:t xml:space="preserve"> </w:t>
      </w:r>
      <w:r>
        <w:rPr>
          <w:sz w:val="24"/>
          <w:szCs w:val="24"/>
        </w:rPr>
        <w:t>Fo</w:t>
      </w:r>
      <w:r>
        <w:rPr>
          <w:spacing w:val="2"/>
          <w:sz w:val="24"/>
          <w:szCs w:val="24"/>
        </w:rPr>
        <w:t>r</w:t>
      </w:r>
      <w:r>
        <w:rPr>
          <w:sz w:val="24"/>
          <w:szCs w:val="24"/>
        </w:rPr>
        <w:t>m</w:t>
      </w:r>
      <w:r w:rsidR="008826DB">
        <w:rPr>
          <w:sz w:val="24"/>
          <w:szCs w:val="24"/>
        </w:rPr>
        <w:t xml:space="preserve"> </w:t>
      </w:r>
      <w:r>
        <w:rPr>
          <w:sz w:val="24"/>
          <w:szCs w:val="24"/>
        </w:rPr>
        <w:t>and</w:t>
      </w:r>
      <w:r w:rsidR="008826DB">
        <w:rPr>
          <w:sz w:val="24"/>
          <w:szCs w:val="24"/>
        </w:rPr>
        <w:t xml:space="preserve"> </w:t>
      </w:r>
      <w:r>
        <w:rPr>
          <w:sz w:val="24"/>
          <w:szCs w:val="24"/>
        </w:rPr>
        <w:t>a</w:t>
      </w:r>
      <w:r w:rsidR="008826DB">
        <w:rPr>
          <w:sz w:val="24"/>
          <w:szCs w:val="24"/>
        </w:rPr>
        <w:t xml:space="preserve"> </w:t>
      </w:r>
      <w:r>
        <w:rPr>
          <w:sz w:val="24"/>
          <w:szCs w:val="24"/>
        </w:rPr>
        <w:t>Price</w:t>
      </w:r>
      <w:r w:rsidR="008826DB">
        <w:rPr>
          <w:sz w:val="24"/>
          <w:szCs w:val="24"/>
        </w:rPr>
        <w:t xml:space="preserve"> </w:t>
      </w:r>
      <w:r>
        <w:rPr>
          <w:sz w:val="24"/>
          <w:szCs w:val="24"/>
        </w:rPr>
        <w:t>Schedule</w:t>
      </w:r>
      <w:r w:rsidR="008826DB">
        <w:rPr>
          <w:sz w:val="24"/>
          <w:szCs w:val="24"/>
        </w:rPr>
        <w:t xml:space="preserve"> </w:t>
      </w:r>
      <w:r>
        <w:rPr>
          <w:sz w:val="24"/>
          <w:szCs w:val="24"/>
        </w:rPr>
        <w:t>c</w:t>
      </w:r>
      <w:r>
        <w:rPr>
          <w:spacing w:val="-1"/>
          <w:sz w:val="24"/>
          <w:szCs w:val="24"/>
        </w:rPr>
        <w:t>o</w:t>
      </w:r>
      <w:r>
        <w:rPr>
          <w:sz w:val="24"/>
          <w:szCs w:val="24"/>
        </w:rPr>
        <w:t>mpleted</w:t>
      </w:r>
      <w:r w:rsidR="008826DB">
        <w:rPr>
          <w:sz w:val="24"/>
          <w:szCs w:val="24"/>
        </w:rPr>
        <w:t xml:space="preserve"> </w:t>
      </w:r>
      <w:r>
        <w:rPr>
          <w:sz w:val="24"/>
          <w:szCs w:val="24"/>
        </w:rPr>
        <w:t>in</w:t>
      </w:r>
      <w:r w:rsidR="008826DB">
        <w:rPr>
          <w:sz w:val="24"/>
          <w:szCs w:val="24"/>
        </w:rPr>
        <w:t xml:space="preserve"> </w:t>
      </w:r>
      <w:r>
        <w:rPr>
          <w:sz w:val="24"/>
          <w:szCs w:val="24"/>
        </w:rPr>
        <w:t>accordance with ITB Clauses 10, 11, and 12;</w:t>
      </w:r>
    </w:p>
    <w:p w:rsidR="00F16361" w:rsidRDefault="00F16361">
      <w:pPr>
        <w:spacing w:before="16" w:line="260" w:lineRule="exact"/>
        <w:rPr>
          <w:sz w:val="26"/>
          <w:szCs w:val="26"/>
        </w:rPr>
      </w:pPr>
    </w:p>
    <w:p w:rsidR="00F16361" w:rsidRDefault="0047509A">
      <w:pPr>
        <w:ind w:left="533"/>
        <w:rPr>
          <w:sz w:val="24"/>
          <w:szCs w:val="24"/>
        </w:rPr>
        <w:sectPr w:rsidR="00F16361">
          <w:type w:val="continuous"/>
          <w:pgSz w:w="12240" w:h="15840"/>
          <w:pgMar w:top="1480" w:right="1300" w:bottom="280" w:left="1660" w:header="720" w:footer="720" w:gutter="0"/>
          <w:cols w:num="2" w:space="720" w:equalWidth="0">
            <w:col w:w="1714" w:space="586"/>
            <w:col w:w="6980"/>
          </w:cols>
        </w:sectPr>
      </w:pPr>
      <w:r>
        <w:rPr>
          <w:sz w:val="24"/>
          <w:szCs w:val="24"/>
        </w:rPr>
        <w:t xml:space="preserve">(b)   </w:t>
      </w:r>
      <w:proofErr w:type="gramStart"/>
      <w:r>
        <w:rPr>
          <w:sz w:val="24"/>
          <w:szCs w:val="24"/>
        </w:rPr>
        <w:t>docu</w:t>
      </w:r>
      <w:r>
        <w:rPr>
          <w:spacing w:val="-2"/>
          <w:sz w:val="24"/>
          <w:szCs w:val="24"/>
        </w:rPr>
        <w:t>m</w:t>
      </w:r>
      <w:r>
        <w:rPr>
          <w:sz w:val="24"/>
          <w:szCs w:val="24"/>
        </w:rPr>
        <w:t>entary</w:t>
      </w:r>
      <w:proofErr w:type="gramEnd"/>
      <w:r w:rsidR="008826DB">
        <w:rPr>
          <w:sz w:val="24"/>
          <w:szCs w:val="24"/>
        </w:rPr>
        <w:t xml:space="preserve"> </w:t>
      </w:r>
      <w:r>
        <w:rPr>
          <w:sz w:val="24"/>
          <w:szCs w:val="24"/>
        </w:rPr>
        <w:t>evidence</w:t>
      </w:r>
      <w:r w:rsidR="008826DB">
        <w:rPr>
          <w:sz w:val="24"/>
          <w:szCs w:val="24"/>
        </w:rPr>
        <w:t xml:space="preserve"> </w:t>
      </w:r>
      <w:r>
        <w:rPr>
          <w:sz w:val="24"/>
          <w:szCs w:val="24"/>
        </w:rPr>
        <w:t>esta</w:t>
      </w:r>
      <w:r>
        <w:rPr>
          <w:spacing w:val="-1"/>
          <w:sz w:val="24"/>
          <w:szCs w:val="24"/>
        </w:rPr>
        <w:t>b</w:t>
      </w:r>
      <w:r>
        <w:rPr>
          <w:sz w:val="24"/>
          <w:szCs w:val="24"/>
        </w:rPr>
        <w:t>lished</w:t>
      </w:r>
      <w:r w:rsidR="008826DB">
        <w:rPr>
          <w:sz w:val="24"/>
          <w:szCs w:val="24"/>
        </w:rPr>
        <w:t xml:space="preserve"> </w:t>
      </w:r>
      <w:r>
        <w:rPr>
          <w:sz w:val="24"/>
          <w:szCs w:val="24"/>
        </w:rPr>
        <w:t>in</w:t>
      </w:r>
      <w:r w:rsidR="008826DB">
        <w:rPr>
          <w:sz w:val="24"/>
          <w:szCs w:val="24"/>
        </w:rPr>
        <w:t xml:space="preserve"> </w:t>
      </w:r>
      <w:r>
        <w:rPr>
          <w:sz w:val="24"/>
          <w:szCs w:val="24"/>
        </w:rPr>
        <w:t>accor</w:t>
      </w:r>
      <w:r>
        <w:rPr>
          <w:spacing w:val="-1"/>
          <w:sz w:val="24"/>
          <w:szCs w:val="24"/>
        </w:rPr>
        <w:t>d</w:t>
      </w:r>
      <w:r>
        <w:rPr>
          <w:sz w:val="24"/>
          <w:szCs w:val="24"/>
        </w:rPr>
        <w:t>ance</w:t>
      </w:r>
      <w:r w:rsidR="008826DB">
        <w:rPr>
          <w:sz w:val="24"/>
          <w:szCs w:val="24"/>
        </w:rPr>
        <w:t xml:space="preserve"> </w:t>
      </w:r>
      <w:r>
        <w:rPr>
          <w:sz w:val="24"/>
          <w:szCs w:val="24"/>
        </w:rPr>
        <w:t>with</w:t>
      </w:r>
      <w:r w:rsidR="008826DB">
        <w:rPr>
          <w:sz w:val="24"/>
          <w:szCs w:val="24"/>
        </w:rPr>
        <w:t xml:space="preserve"> </w:t>
      </w:r>
      <w:r>
        <w:rPr>
          <w:sz w:val="24"/>
          <w:szCs w:val="24"/>
        </w:rPr>
        <w:t>ITB</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ind w:left="3380" w:right="98"/>
        <w:rPr>
          <w:sz w:val="24"/>
          <w:szCs w:val="24"/>
        </w:rPr>
      </w:pPr>
      <w:r>
        <w:rPr>
          <w:sz w:val="24"/>
          <w:szCs w:val="24"/>
        </w:rPr>
        <w:t>Clause13thatt</w:t>
      </w:r>
      <w:r>
        <w:rPr>
          <w:spacing w:val="-1"/>
          <w:sz w:val="24"/>
          <w:szCs w:val="24"/>
        </w:rPr>
        <w:t>h</w:t>
      </w:r>
      <w:r>
        <w:rPr>
          <w:sz w:val="24"/>
          <w:szCs w:val="24"/>
        </w:rPr>
        <w:t>eBid</w:t>
      </w:r>
      <w:r>
        <w:rPr>
          <w:spacing w:val="-1"/>
          <w:sz w:val="24"/>
          <w:szCs w:val="24"/>
        </w:rPr>
        <w:t>d</w:t>
      </w:r>
      <w:r>
        <w:rPr>
          <w:sz w:val="24"/>
          <w:szCs w:val="24"/>
        </w:rPr>
        <w:t>eris</w:t>
      </w:r>
      <w:r>
        <w:rPr>
          <w:spacing w:val="-1"/>
          <w:sz w:val="24"/>
          <w:szCs w:val="24"/>
        </w:rPr>
        <w:t>e</w:t>
      </w:r>
      <w:r>
        <w:rPr>
          <w:sz w:val="24"/>
          <w:szCs w:val="24"/>
        </w:rPr>
        <w:t>ligi</w:t>
      </w:r>
      <w:r>
        <w:rPr>
          <w:spacing w:val="-1"/>
          <w:sz w:val="24"/>
          <w:szCs w:val="24"/>
        </w:rPr>
        <w:t>b</w:t>
      </w:r>
      <w:r>
        <w:rPr>
          <w:sz w:val="24"/>
          <w:szCs w:val="24"/>
        </w:rPr>
        <w:t>letobidandisquali</w:t>
      </w:r>
      <w:r>
        <w:rPr>
          <w:spacing w:val="-1"/>
          <w:sz w:val="24"/>
          <w:szCs w:val="24"/>
        </w:rPr>
        <w:t>f</w:t>
      </w:r>
      <w:r>
        <w:rPr>
          <w:sz w:val="24"/>
          <w:szCs w:val="24"/>
        </w:rPr>
        <w:t>ied to perform</w:t>
      </w:r>
      <w:r w:rsidR="002B3D73">
        <w:rPr>
          <w:sz w:val="24"/>
          <w:szCs w:val="24"/>
        </w:rPr>
        <w:t xml:space="preserve"> </w:t>
      </w:r>
      <w:r>
        <w:rPr>
          <w:sz w:val="24"/>
          <w:szCs w:val="24"/>
        </w:rPr>
        <w:t>the contract if its bid is accepted;</w:t>
      </w:r>
    </w:p>
    <w:p w:rsidR="00F16361" w:rsidRDefault="00F16361">
      <w:pPr>
        <w:spacing w:before="16" w:line="260" w:lineRule="exact"/>
        <w:rPr>
          <w:sz w:val="26"/>
          <w:szCs w:val="26"/>
        </w:rPr>
      </w:pPr>
    </w:p>
    <w:p w:rsidR="00F16361" w:rsidRDefault="0047509A">
      <w:pPr>
        <w:tabs>
          <w:tab w:val="left" w:pos="3380"/>
        </w:tabs>
        <w:ind w:left="3380" w:right="98" w:hanging="547"/>
        <w:jc w:val="both"/>
        <w:rPr>
          <w:sz w:val="24"/>
          <w:szCs w:val="24"/>
        </w:rPr>
      </w:pPr>
      <w:r>
        <w:rPr>
          <w:sz w:val="24"/>
          <w:szCs w:val="24"/>
        </w:rPr>
        <w:t>(c)</w:t>
      </w:r>
      <w:r>
        <w:rPr>
          <w:sz w:val="24"/>
          <w:szCs w:val="24"/>
        </w:rPr>
        <w:tab/>
        <w:t>docu</w:t>
      </w:r>
      <w:r>
        <w:rPr>
          <w:spacing w:val="-2"/>
          <w:sz w:val="24"/>
          <w:szCs w:val="24"/>
        </w:rPr>
        <w:t>m</w:t>
      </w:r>
      <w:r>
        <w:rPr>
          <w:sz w:val="24"/>
          <w:szCs w:val="24"/>
        </w:rPr>
        <w:t>entary</w:t>
      </w:r>
      <w:r w:rsidR="008826DB">
        <w:rPr>
          <w:sz w:val="24"/>
          <w:szCs w:val="24"/>
        </w:rPr>
        <w:t xml:space="preserve"> </w:t>
      </w:r>
      <w:r>
        <w:rPr>
          <w:sz w:val="24"/>
          <w:szCs w:val="24"/>
        </w:rPr>
        <w:t>evidence</w:t>
      </w:r>
      <w:r w:rsidR="008826DB">
        <w:rPr>
          <w:sz w:val="24"/>
          <w:szCs w:val="24"/>
        </w:rPr>
        <w:t xml:space="preserve"> </w:t>
      </w:r>
      <w:r>
        <w:rPr>
          <w:sz w:val="24"/>
          <w:szCs w:val="24"/>
        </w:rPr>
        <w:t>esta</w:t>
      </w:r>
      <w:r>
        <w:rPr>
          <w:spacing w:val="-1"/>
          <w:sz w:val="24"/>
          <w:szCs w:val="24"/>
        </w:rPr>
        <w:t>b</w:t>
      </w:r>
      <w:r>
        <w:rPr>
          <w:sz w:val="24"/>
          <w:szCs w:val="24"/>
        </w:rPr>
        <w:t>lished</w:t>
      </w:r>
      <w:r w:rsidR="008826DB">
        <w:rPr>
          <w:sz w:val="24"/>
          <w:szCs w:val="24"/>
        </w:rPr>
        <w:t xml:space="preserve"> </w:t>
      </w:r>
      <w:r>
        <w:rPr>
          <w:sz w:val="24"/>
          <w:szCs w:val="24"/>
        </w:rPr>
        <w:t>in</w:t>
      </w:r>
      <w:r w:rsidR="008826DB">
        <w:rPr>
          <w:sz w:val="24"/>
          <w:szCs w:val="24"/>
        </w:rPr>
        <w:t xml:space="preserve"> </w:t>
      </w:r>
      <w:r>
        <w:rPr>
          <w:sz w:val="24"/>
          <w:szCs w:val="24"/>
        </w:rPr>
        <w:t>accor</w:t>
      </w:r>
      <w:r>
        <w:rPr>
          <w:spacing w:val="-1"/>
          <w:sz w:val="24"/>
          <w:szCs w:val="24"/>
        </w:rPr>
        <w:t>d</w:t>
      </w:r>
      <w:r>
        <w:rPr>
          <w:sz w:val="24"/>
          <w:szCs w:val="24"/>
        </w:rPr>
        <w:t>ance</w:t>
      </w:r>
      <w:r w:rsidR="008826DB">
        <w:rPr>
          <w:sz w:val="24"/>
          <w:szCs w:val="24"/>
        </w:rPr>
        <w:t xml:space="preserve"> </w:t>
      </w:r>
      <w:r>
        <w:rPr>
          <w:sz w:val="24"/>
          <w:szCs w:val="24"/>
        </w:rPr>
        <w:t>with</w:t>
      </w:r>
      <w:r w:rsidR="008826DB">
        <w:rPr>
          <w:sz w:val="24"/>
          <w:szCs w:val="24"/>
        </w:rPr>
        <w:t xml:space="preserve"> </w:t>
      </w:r>
      <w:r>
        <w:rPr>
          <w:sz w:val="24"/>
          <w:szCs w:val="24"/>
        </w:rPr>
        <w:t>ITB Clause 14 that the goods and ancillary services to be supplied by the Bidder are eligi</w:t>
      </w:r>
      <w:r>
        <w:rPr>
          <w:spacing w:val="-1"/>
          <w:sz w:val="24"/>
          <w:szCs w:val="24"/>
        </w:rPr>
        <w:t>b</w:t>
      </w:r>
      <w:r>
        <w:rPr>
          <w:sz w:val="24"/>
          <w:szCs w:val="24"/>
        </w:rPr>
        <w:t>le goods and services and confo</w:t>
      </w:r>
      <w:r>
        <w:rPr>
          <w:spacing w:val="2"/>
          <w:sz w:val="24"/>
          <w:szCs w:val="24"/>
        </w:rPr>
        <w:t>r</w:t>
      </w:r>
      <w:r>
        <w:rPr>
          <w:sz w:val="24"/>
          <w:szCs w:val="24"/>
        </w:rPr>
        <w:t>m</w:t>
      </w:r>
      <w:r w:rsidR="008826DB">
        <w:rPr>
          <w:sz w:val="24"/>
          <w:szCs w:val="24"/>
        </w:rPr>
        <w:t xml:space="preserve"> </w:t>
      </w:r>
      <w:r>
        <w:rPr>
          <w:sz w:val="24"/>
          <w:szCs w:val="24"/>
        </w:rPr>
        <w:t>to the bidding docu</w:t>
      </w:r>
      <w:r>
        <w:rPr>
          <w:spacing w:val="-2"/>
          <w:sz w:val="24"/>
          <w:szCs w:val="24"/>
        </w:rPr>
        <w:t>m</w:t>
      </w:r>
      <w:r>
        <w:rPr>
          <w:sz w:val="24"/>
          <w:szCs w:val="24"/>
        </w:rPr>
        <w:t>ents; and</w:t>
      </w:r>
    </w:p>
    <w:p w:rsidR="00F16361" w:rsidRDefault="00F16361">
      <w:pPr>
        <w:spacing w:before="16" w:line="260" w:lineRule="exact"/>
        <w:rPr>
          <w:sz w:val="26"/>
          <w:szCs w:val="26"/>
        </w:rPr>
      </w:pPr>
    </w:p>
    <w:p w:rsidR="00F16361" w:rsidRDefault="0047509A">
      <w:pPr>
        <w:ind w:left="2833"/>
        <w:rPr>
          <w:sz w:val="24"/>
          <w:szCs w:val="24"/>
        </w:rPr>
      </w:pPr>
      <w:r>
        <w:rPr>
          <w:sz w:val="24"/>
          <w:szCs w:val="24"/>
        </w:rPr>
        <w:t xml:space="preserve">(d)   </w:t>
      </w:r>
      <w:proofErr w:type="gramStart"/>
      <w:r>
        <w:rPr>
          <w:sz w:val="24"/>
          <w:szCs w:val="24"/>
        </w:rPr>
        <w:t>bid</w:t>
      </w:r>
      <w:proofErr w:type="gramEnd"/>
      <w:r>
        <w:rPr>
          <w:sz w:val="24"/>
          <w:szCs w:val="24"/>
        </w:rPr>
        <w:t xml:space="preserve"> security furnished in accorda</w:t>
      </w:r>
      <w:r>
        <w:rPr>
          <w:spacing w:val="-1"/>
          <w:sz w:val="24"/>
          <w:szCs w:val="24"/>
        </w:rPr>
        <w:t>n</w:t>
      </w:r>
      <w:r>
        <w:rPr>
          <w:sz w:val="24"/>
          <w:szCs w:val="24"/>
        </w:rPr>
        <w:t>ce with ITB Clause 15.</w:t>
      </w:r>
    </w:p>
    <w:p w:rsidR="00F16361" w:rsidRDefault="00F16361">
      <w:pPr>
        <w:spacing w:before="19" w:line="260" w:lineRule="exact"/>
        <w:rPr>
          <w:sz w:val="26"/>
          <w:szCs w:val="26"/>
        </w:rPr>
      </w:pPr>
    </w:p>
    <w:p w:rsidR="00F16361" w:rsidRDefault="0047509A">
      <w:pPr>
        <w:ind w:left="2847" w:right="97" w:hanging="2707"/>
        <w:jc w:val="both"/>
        <w:rPr>
          <w:sz w:val="24"/>
          <w:szCs w:val="24"/>
        </w:rPr>
      </w:pPr>
      <w:r>
        <w:rPr>
          <w:b/>
          <w:sz w:val="24"/>
          <w:szCs w:val="24"/>
        </w:rPr>
        <w:t xml:space="preserve">10. Bid Form            </w:t>
      </w:r>
      <w:r>
        <w:rPr>
          <w:sz w:val="24"/>
          <w:szCs w:val="24"/>
        </w:rPr>
        <w:t>10.1  The</w:t>
      </w:r>
      <w:r w:rsidR="008826DB">
        <w:rPr>
          <w:sz w:val="24"/>
          <w:szCs w:val="24"/>
        </w:rPr>
        <w:t xml:space="preserve"> </w:t>
      </w:r>
      <w:r>
        <w:rPr>
          <w:sz w:val="24"/>
          <w:szCs w:val="24"/>
        </w:rPr>
        <w:t>Bidder</w:t>
      </w:r>
      <w:r w:rsidR="008826DB">
        <w:rPr>
          <w:sz w:val="24"/>
          <w:szCs w:val="24"/>
        </w:rPr>
        <w:t xml:space="preserve"> </w:t>
      </w:r>
      <w:r>
        <w:rPr>
          <w:sz w:val="24"/>
          <w:szCs w:val="24"/>
        </w:rPr>
        <w:t>shall</w:t>
      </w:r>
      <w:r w:rsidR="008826DB">
        <w:rPr>
          <w:sz w:val="24"/>
          <w:szCs w:val="24"/>
        </w:rPr>
        <w:t xml:space="preserve"> </w:t>
      </w:r>
      <w:r>
        <w:rPr>
          <w:sz w:val="24"/>
          <w:szCs w:val="24"/>
        </w:rPr>
        <w:t>co</w:t>
      </w:r>
      <w:r>
        <w:rPr>
          <w:spacing w:val="-2"/>
          <w:sz w:val="24"/>
          <w:szCs w:val="24"/>
        </w:rPr>
        <w:t>m</w:t>
      </w:r>
      <w:r>
        <w:rPr>
          <w:sz w:val="24"/>
          <w:szCs w:val="24"/>
        </w:rPr>
        <w:t>plete</w:t>
      </w:r>
      <w:r w:rsidR="008826DB">
        <w:rPr>
          <w:sz w:val="24"/>
          <w:szCs w:val="24"/>
        </w:rPr>
        <w:t xml:space="preserve"> </w:t>
      </w:r>
      <w:r>
        <w:rPr>
          <w:sz w:val="24"/>
          <w:szCs w:val="24"/>
        </w:rPr>
        <w:t>the</w:t>
      </w:r>
      <w:r w:rsidR="008826DB">
        <w:rPr>
          <w:sz w:val="24"/>
          <w:szCs w:val="24"/>
        </w:rPr>
        <w:t xml:space="preserve"> </w:t>
      </w:r>
      <w:r>
        <w:rPr>
          <w:sz w:val="24"/>
          <w:szCs w:val="24"/>
        </w:rPr>
        <w:t>Bid</w:t>
      </w:r>
      <w:r w:rsidR="008826DB">
        <w:rPr>
          <w:sz w:val="24"/>
          <w:szCs w:val="24"/>
        </w:rPr>
        <w:t xml:space="preserve"> </w:t>
      </w:r>
      <w:r>
        <w:rPr>
          <w:sz w:val="24"/>
          <w:szCs w:val="24"/>
        </w:rPr>
        <w:t>Form</w:t>
      </w:r>
      <w:r w:rsidR="008826DB">
        <w:rPr>
          <w:sz w:val="24"/>
          <w:szCs w:val="24"/>
        </w:rPr>
        <w:t xml:space="preserve"> </w:t>
      </w:r>
      <w:r>
        <w:rPr>
          <w:sz w:val="24"/>
          <w:szCs w:val="24"/>
        </w:rPr>
        <w:t>and</w:t>
      </w:r>
      <w:r w:rsidR="008826DB">
        <w:rPr>
          <w:sz w:val="24"/>
          <w:szCs w:val="24"/>
        </w:rPr>
        <w:t xml:space="preserve"> </w:t>
      </w:r>
      <w:r>
        <w:rPr>
          <w:sz w:val="24"/>
          <w:szCs w:val="24"/>
        </w:rPr>
        <w:t>the</w:t>
      </w:r>
      <w:r w:rsidR="008826DB">
        <w:rPr>
          <w:sz w:val="24"/>
          <w:szCs w:val="24"/>
        </w:rPr>
        <w:t xml:space="preserve"> </w:t>
      </w:r>
      <w:r>
        <w:rPr>
          <w:sz w:val="24"/>
          <w:szCs w:val="24"/>
        </w:rPr>
        <w:t>appropriate Price</w:t>
      </w:r>
      <w:r w:rsidR="008826DB">
        <w:rPr>
          <w:sz w:val="24"/>
          <w:szCs w:val="24"/>
        </w:rPr>
        <w:t xml:space="preserve"> </w:t>
      </w:r>
      <w:r>
        <w:rPr>
          <w:sz w:val="24"/>
          <w:szCs w:val="24"/>
        </w:rPr>
        <w:t>Schedule</w:t>
      </w:r>
      <w:r w:rsidR="008826DB">
        <w:rPr>
          <w:sz w:val="24"/>
          <w:szCs w:val="24"/>
        </w:rPr>
        <w:t xml:space="preserve"> </w:t>
      </w:r>
      <w:r>
        <w:rPr>
          <w:sz w:val="24"/>
          <w:szCs w:val="24"/>
        </w:rPr>
        <w:t>furnished</w:t>
      </w:r>
      <w:r w:rsidR="008826DB">
        <w:rPr>
          <w:sz w:val="24"/>
          <w:szCs w:val="24"/>
        </w:rPr>
        <w:t xml:space="preserve"> </w:t>
      </w:r>
      <w:r>
        <w:rPr>
          <w:sz w:val="24"/>
          <w:szCs w:val="24"/>
        </w:rPr>
        <w:t>in</w:t>
      </w:r>
      <w:r w:rsidR="008826DB">
        <w:rPr>
          <w:sz w:val="24"/>
          <w:szCs w:val="24"/>
        </w:rPr>
        <w:t xml:space="preserve"> </w:t>
      </w:r>
      <w:r>
        <w:rPr>
          <w:sz w:val="24"/>
          <w:szCs w:val="24"/>
        </w:rPr>
        <w:t>the</w:t>
      </w:r>
      <w:r w:rsidR="008826DB">
        <w:rPr>
          <w:sz w:val="24"/>
          <w:szCs w:val="24"/>
        </w:rPr>
        <w:t xml:space="preserve"> </w:t>
      </w:r>
      <w:r>
        <w:rPr>
          <w:sz w:val="24"/>
          <w:szCs w:val="24"/>
        </w:rPr>
        <w:t>bidding</w:t>
      </w:r>
      <w:r w:rsidR="008826DB">
        <w:rPr>
          <w:sz w:val="24"/>
          <w:szCs w:val="24"/>
        </w:rPr>
        <w:t xml:space="preserve"> </w:t>
      </w:r>
      <w:r>
        <w:rPr>
          <w:sz w:val="24"/>
          <w:szCs w:val="24"/>
        </w:rPr>
        <w:t>documents,</w:t>
      </w:r>
      <w:r w:rsidR="008826DB">
        <w:rPr>
          <w:sz w:val="24"/>
          <w:szCs w:val="24"/>
        </w:rPr>
        <w:t xml:space="preserve"> </w:t>
      </w:r>
      <w:r>
        <w:rPr>
          <w:sz w:val="24"/>
          <w:szCs w:val="24"/>
        </w:rPr>
        <w:t>indicating the goods to be supplied, a bri</w:t>
      </w:r>
      <w:r>
        <w:rPr>
          <w:spacing w:val="-1"/>
          <w:sz w:val="24"/>
          <w:szCs w:val="24"/>
        </w:rPr>
        <w:t>e</w:t>
      </w:r>
      <w:r>
        <w:rPr>
          <w:sz w:val="24"/>
          <w:szCs w:val="24"/>
        </w:rPr>
        <w:t>f description of the goods, their country of origin, quantity, and prices.</w:t>
      </w:r>
    </w:p>
    <w:p w:rsidR="00F16361" w:rsidRDefault="00F16361">
      <w:pPr>
        <w:spacing w:before="19" w:line="260" w:lineRule="exact"/>
        <w:rPr>
          <w:sz w:val="26"/>
          <w:szCs w:val="26"/>
        </w:rPr>
      </w:pPr>
    </w:p>
    <w:p w:rsidR="00F16361" w:rsidRDefault="0047509A">
      <w:pPr>
        <w:ind w:left="2840" w:right="298" w:hanging="2700"/>
        <w:jc w:val="both"/>
        <w:rPr>
          <w:sz w:val="24"/>
          <w:szCs w:val="24"/>
        </w:rPr>
      </w:pPr>
      <w:r>
        <w:rPr>
          <w:b/>
          <w:sz w:val="24"/>
          <w:szCs w:val="24"/>
        </w:rPr>
        <w:t xml:space="preserve">11. Bid Prices           </w:t>
      </w:r>
      <w:r>
        <w:rPr>
          <w:sz w:val="24"/>
          <w:szCs w:val="24"/>
        </w:rPr>
        <w:t>11.1  The Bidder shall indicate on t</w:t>
      </w:r>
      <w:r>
        <w:rPr>
          <w:spacing w:val="-2"/>
          <w:sz w:val="24"/>
          <w:szCs w:val="24"/>
        </w:rPr>
        <w:t>h</w:t>
      </w:r>
      <w:r>
        <w:rPr>
          <w:sz w:val="24"/>
          <w:szCs w:val="24"/>
        </w:rPr>
        <w:t xml:space="preserve">e appropriate Price Schedule the unit prices (where applicable) </w:t>
      </w:r>
      <w:r>
        <w:rPr>
          <w:spacing w:val="-1"/>
          <w:sz w:val="24"/>
          <w:szCs w:val="24"/>
        </w:rPr>
        <w:t>a</w:t>
      </w:r>
      <w:r>
        <w:rPr>
          <w:sz w:val="24"/>
          <w:szCs w:val="24"/>
        </w:rPr>
        <w:t>nd total bid price of the goods it proposes to supply under the contract.</w:t>
      </w:r>
    </w:p>
    <w:p w:rsidR="00F16361" w:rsidRDefault="00F16361">
      <w:pPr>
        <w:spacing w:before="16" w:line="260" w:lineRule="exact"/>
        <w:rPr>
          <w:sz w:val="26"/>
          <w:szCs w:val="26"/>
        </w:rPr>
      </w:pPr>
    </w:p>
    <w:p w:rsidR="00F16361" w:rsidRDefault="0047509A">
      <w:pPr>
        <w:ind w:left="2840" w:right="480" w:hanging="540"/>
        <w:jc w:val="both"/>
        <w:rPr>
          <w:sz w:val="24"/>
          <w:szCs w:val="24"/>
        </w:rPr>
      </w:pPr>
      <w:proofErr w:type="gramStart"/>
      <w:r>
        <w:rPr>
          <w:sz w:val="24"/>
          <w:szCs w:val="24"/>
        </w:rPr>
        <w:t>11.2  Prices</w:t>
      </w:r>
      <w:proofErr w:type="gramEnd"/>
      <w:r>
        <w:rPr>
          <w:sz w:val="24"/>
          <w:szCs w:val="24"/>
        </w:rPr>
        <w:t xml:space="preserve"> indicated on the Price S</w:t>
      </w:r>
      <w:r>
        <w:rPr>
          <w:spacing w:val="1"/>
          <w:sz w:val="24"/>
          <w:szCs w:val="24"/>
        </w:rPr>
        <w:t>c</w:t>
      </w:r>
      <w:r>
        <w:rPr>
          <w:sz w:val="24"/>
          <w:szCs w:val="24"/>
        </w:rPr>
        <w:t>hedule shall be delivered duty paid (DDP) prices</w:t>
      </w:r>
      <w:r w:rsidR="003C4BA0">
        <w:rPr>
          <w:sz w:val="24"/>
          <w:szCs w:val="24"/>
        </w:rPr>
        <w:t>, if applicable</w:t>
      </w:r>
      <w:r>
        <w:rPr>
          <w:sz w:val="24"/>
          <w:szCs w:val="24"/>
        </w:rPr>
        <w:t xml:space="preserve">.  </w:t>
      </w:r>
      <w:proofErr w:type="gramStart"/>
      <w:r>
        <w:rPr>
          <w:sz w:val="24"/>
          <w:szCs w:val="24"/>
        </w:rPr>
        <w:t>The price of</w:t>
      </w:r>
      <w:r w:rsidR="008826DB">
        <w:rPr>
          <w:sz w:val="24"/>
          <w:szCs w:val="24"/>
        </w:rPr>
        <w:t xml:space="preserve"> </w:t>
      </w:r>
      <w:r>
        <w:rPr>
          <w:sz w:val="24"/>
          <w:szCs w:val="24"/>
        </w:rPr>
        <w:t>other (incidental) services, if any, listed in the Bid Data Sheet will be entered separately.</w:t>
      </w:r>
      <w:proofErr w:type="gramEnd"/>
    </w:p>
    <w:p w:rsidR="00F16361" w:rsidRDefault="00F16361">
      <w:pPr>
        <w:spacing w:before="16" w:line="260" w:lineRule="exact"/>
        <w:rPr>
          <w:sz w:val="26"/>
          <w:szCs w:val="26"/>
        </w:rPr>
      </w:pPr>
    </w:p>
    <w:p w:rsidR="00F16361" w:rsidRDefault="0047509A">
      <w:pPr>
        <w:ind w:left="2847" w:right="98" w:hanging="547"/>
        <w:jc w:val="both"/>
        <w:rPr>
          <w:sz w:val="24"/>
          <w:szCs w:val="24"/>
        </w:rPr>
      </w:pPr>
      <w:r>
        <w:rPr>
          <w:sz w:val="24"/>
          <w:szCs w:val="24"/>
        </w:rPr>
        <w:t>11.3  The</w:t>
      </w:r>
      <w:r w:rsidR="008826DB">
        <w:rPr>
          <w:sz w:val="24"/>
          <w:szCs w:val="24"/>
        </w:rPr>
        <w:t xml:space="preserve"> </w:t>
      </w:r>
      <w:r>
        <w:rPr>
          <w:sz w:val="24"/>
          <w:szCs w:val="24"/>
        </w:rPr>
        <w:t>Bidder’s</w:t>
      </w:r>
      <w:r w:rsidR="008826DB">
        <w:rPr>
          <w:sz w:val="24"/>
          <w:szCs w:val="24"/>
        </w:rPr>
        <w:t xml:space="preserve"> </w:t>
      </w:r>
      <w:r>
        <w:rPr>
          <w:sz w:val="24"/>
          <w:szCs w:val="24"/>
        </w:rPr>
        <w:t>separation</w:t>
      </w:r>
      <w:r w:rsidR="008826DB">
        <w:rPr>
          <w:sz w:val="24"/>
          <w:szCs w:val="24"/>
        </w:rPr>
        <w:t xml:space="preserve"> </w:t>
      </w:r>
      <w:r>
        <w:rPr>
          <w:sz w:val="24"/>
          <w:szCs w:val="24"/>
        </w:rPr>
        <w:t>of</w:t>
      </w:r>
      <w:r w:rsidR="008826DB">
        <w:rPr>
          <w:sz w:val="24"/>
          <w:szCs w:val="24"/>
        </w:rPr>
        <w:t xml:space="preserve"> </w:t>
      </w:r>
      <w:r>
        <w:rPr>
          <w:sz w:val="24"/>
          <w:szCs w:val="24"/>
        </w:rPr>
        <w:t>price</w:t>
      </w:r>
      <w:r w:rsidR="008826DB">
        <w:rPr>
          <w:sz w:val="24"/>
          <w:szCs w:val="24"/>
        </w:rPr>
        <w:t xml:space="preserve"> </w:t>
      </w:r>
      <w:r>
        <w:rPr>
          <w:sz w:val="24"/>
          <w:szCs w:val="24"/>
        </w:rPr>
        <w:t>components</w:t>
      </w:r>
      <w:r w:rsidR="008826DB">
        <w:rPr>
          <w:sz w:val="24"/>
          <w:szCs w:val="24"/>
        </w:rPr>
        <w:t xml:space="preserve"> </w:t>
      </w:r>
      <w:r>
        <w:rPr>
          <w:sz w:val="24"/>
          <w:szCs w:val="24"/>
        </w:rPr>
        <w:t>in</w:t>
      </w:r>
      <w:r w:rsidR="008826DB">
        <w:rPr>
          <w:sz w:val="24"/>
          <w:szCs w:val="24"/>
        </w:rPr>
        <w:t xml:space="preserve"> </w:t>
      </w:r>
      <w:r>
        <w:rPr>
          <w:sz w:val="24"/>
          <w:szCs w:val="24"/>
        </w:rPr>
        <w:t>accordance</w:t>
      </w:r>
      <w:r w:rsidR="008826DB">
        <w:rPr>
          <w:sz w:val="24"/>
          <w:szCs w:val="24"/>
        </w:rPr>
        <w:t xml:space="preserve"> </w:t>
      </w:r>
      <w:r>
        <w:rPr>
          <w:sz w:val="24"/>
          <w:szCs w:val="24"/>
        </w:rPr>
        <w:t>with ITBClause11.2abovewillbe solely</w:t>
      </w:r>
      <w:r w:rsidR="008826DB">
        <w:rPr>
          <w:sz w:val="24"/>
          <w:szCs w:val="24"/>
        </w:rPr>
        <w:t xml:space="preserve"> </w:t>
      </w:r>
      <w:r>
        <w:rPr>
          <w:sz w:val="24"/>
          <w:szCs w:val="24"/>
        </w:rPr>
        <w:t>for</w:t>
      </w:r>
      <w:r w:rsidR="008826DB">
        <w:rPr>
          <w:sz w:val="24"/>
          <w:szCs w:val="24"/>
        </w:rPr>
        <w:t xml:space="preserve"> </w:t>
      </w:r>
      <w:r>
        <w:rPr>
          <w:sz w:val="24"/>
          <w:szCs w:val="24"/>
        </w:rPr>
        <w:t>the</w:t>
      </w:r>
      <w:r w:rsidR="008826DB">
        <w:rPr>
          <w:sz w:val="24"/>
          <w:szCs w:val="24"/>
        </w:rPr>
        <w:t xml:space="preserve"> </w:t>
      </w:r>
      <w:r>
        <w:rPr>
          <w:sz w:val="24"/>
          <w:szCs w:val="24"/>
        </w:rPr>
        <w:t>purpose</w:t>
      </w:r>
      <w:r w:rsidR="008826DB">
        <w:rPr>
          <w:sz w:val="24"/>
          <w:szCs w:val="24"/>
        </w:rPr>
        <w:t xml:space="preserve"> </w:t>
      </w:r>
      <w:r>
        <w:rPr>
          <w:sz w:val="24"/>
          <w:szCs w:val="24"/>
        </w:rPr>
        <w:t>of facilitating</w:t>
      </w:r>
      <w:r w:rsidR="008826DB">
        <w:rPr>
          <w:sz w:val="24"/>
          <w:szCs w:val="24"/>
        </w:rPr>
        <w:t xml:space="preserve"> </w:t>
      </w:r>
      <w:r>
        <w:rPr>
          <w:sz w:val="24"/>
          <w:szCs w:val="24"/>
        </w:rPr>
        <w:t>the</w:t>
      </w:r>
      <w:r w:rsidR="008826DB">
        <w:rPr>
          <w:sz w:val="24"/>
          <w:szCs w:val="24"/>
        </w:rPr>
        <w:t xml:space="preserve"> </w:t>
      </w:r>
      <w:r>
        <w:rPr>
          <w:sz w:val="24"/>
          <w:szCs w:val="24"/>
        </w:rPr>
        <w:t>co</w:t>
      </w:r>
      <w:r>
        <w:rPr>
          <w:spacing w:val="-2"/>
          <w:sz w:val="24"/>
          <w:szCs w:val="24"/>
        </w:rPr>
        <w:t>m</w:t>
      </w:r>
      <w:r>
        <w:rPr>
          <w:sz w:val="24"/>
          <w:szCs w:val="24"/>
        </w:rPr>
        <w:t>parison</w:t>
      </w:r>
      <w:r w:rsidR="008826DB">
        <w:rPr>
          <w:sz w:val="24"/>
          <w:szCs w:val="24"/>
        </w:rPr>
        <w:t xml:space="preserve"> </w:t>
      </w:r>
      <w:r>
        <w:rPr>
          <w:sz w:val="24"/>
          <w:szCs w:val="24"/>
        </w:rPr>
        <w:t>of</w:t>
      </w:r>
      <w:r w:rsidR="008826DB">
        <w:rPr>
          <w:sz w:val="24"/>
          <w:szCs w:val="24"/>
        </w:rPr>
        <w:t xml:space="preserve"> </w:t>
      </w:r>
      <w:r>
        <w:rPr>
          <w:sz w:val="24"/>
          <w:szCs w:val="24"/>
        </w:rPr>
        <w:t>bids</w:t>
      </w:r>
      <w:r w:rsidR="008826DB">
        <w:rPr>
          <w:sz w:val="24"/>
          <w:szCs w:val="24"/>
        </w:rPr>
        <w:t xml:space="preserve"> </w:t>
      </w:r>
      <w:r>
        <w:rPr>
          <w:sz w:val="24"/>
          <w:szCs w:val="24"/>
        </w:rPr>
        <w:t>by</w:t>
      </w:r>
      <w:r w:rsidR="008826DB">
        <w:rPr>
          <w:sz w:val="24"/>
          <w:szCs w:val="24"/>
        </w:rPr>
        <w:t xml:space="preserve"> </w:t>
      </w:r>
      <w:r>
        <w:rPr>
          <w:sz w:val="24"/>
          <w:szCs w:val="24"/>
        </w:rPr>
        <w:t>the</w:t>
      </w:r>
      <w:r w:rsidR="008826DB">
        <w:rPr>
          <w:sz w:val="24"/>
          <w:szCs w:val="24"/>
        </w:rPr>
        <w:t xml:space="preserve"> </w:t>
      </w:r>
      <w:r>
        <w:rPr>
          <w:sz w:val="24"/>
          <w:szCs w:val="24"/>
        </w:rPr>
        <w:t>Procuring</w:t>
      </w:r>
      <w:r w:rsidR="008826DB">
        <w:rPr>
          <w:sz w:val="24"/>
          <w:szCs w:val="24"/>
        </w:rPr>
        <w:t xml:space="preserve"> </w:t>
      </w:r>
      <w:r>
        <w:rPr>
          <w:sz w:val="24"/>
          <w:szCs w:val="24"/>
        </w:rPr>
        <w:t>agency and will</w:t>
      </w:r>
      <w:r w:rsidR="008826DB">
        <w:rPr>
          <w:sz w:val="24"/>
          <w:szCs w:val="24"/>
        </w:rPr>
        <w:t xml:space="preserve"> </w:t>
      </w:r>
      <w:r>
        <w:rPr>
          <w:sz w:val="24"/>
          <w:szCs w:val="24"/>
        </w:rPr>
        <w:t>n</w:t>
      </w:r>
      <w:r>
        <w:rPr>
          <w:spacing w:val="-1"/>
          <w:sz w:val="24"/>
          <w:szCs w:val="24"/>
        </w:rPr>
        <w:t>o</w:t>
      </w:r>
      <w:r>
        <w:rPr>
          <w:sz w:val="24"/>
          <w:szCs w:val="24"/>
        </w:rPr>
        <w:t>t</w:t>
      </w:r>
      <w:r w:rsidR="008826DB">
        <w:rPr>
          <w:sz w:val="24"/>
          <w:szCs w:val="24"/>
        </w:rPr>
        <w:t xml:space="preserve"> </w:t>
      </w:r>
      <w:r>
        <w:rPr>
          <w:sz w:val="24"/>
          <w:szCs w:val="24"/>
        </w:rPr>
        <w:t>in</w:t>
      </w:r>
      <w:r w:rsidR="008826DB">
        <w:rPr>
          <w:sz w:val="24"/>
          <w:szCs w:val="24"/>
        </w:rPr>
        <w:t xml:space="preserve"> </w:t>
      </w:r>
      <w:r>
        <w:rPr>
          <w:spacing w:val="-1"/>
          <w:sz w:val="24"/>
          <w:szCs w:val="24"/>
        </w:rPr>
        <w:t>a</w:t>
      </w:r>
      <w:r>
        <w:rPr>
          <w:sz w:val="24"/>
          <w:szCs w:val="24"/>
        </w:rPr>
        <w:t>ny</w:t>
      </w:r>
      <w:r w:rsidR="008826DB">
        <w:rPr>
          <w:sz w:val="24"/>
          <w:szCs w:val="24"/>
        </w:rPr>
        <w:t xml:space="preserve"> </w:t>
      </w:r>
      <w:r>
        <w:rPr>
          <w:sz w:val="24"/>
          <w:szCs w:val="24"/>
        </w:rPr>
        <w:t>way</w:t>
      </w:r>
      <w:r w:rsidR="008826DB">
        <w:rPr>
          <w:sz w:val="24"/>
          <w:szCs w:val="24"/>
        </w:rPr>
        <w:t xml:space="preserve"> </w:t>
      </w:r>
      <w:r>
        <w:rPr>
          <w:sz w:val="24"/>
          <w:szCs w:val="24"/>
        </w:rPr>
        <w:t>li</w:t>
      </w:r>
      <w:r>
        <w:rPr>
          <w:spacing w:val="-2"/>
          <w:sz w:val="24"/>
          <w:szCs w:val="24"/>
        </w:rPr>
        <w:t>m</w:t>
      </w:r>
      <w:r>
        <w:rPr>
          <w:sz w:val="24"/>
          <w:szCs w:val="24"/>
        </w:rPr>
        <w:t>it</w:t>
      </w:r>
      <w:r w:rsidR="008826DB">
        <w:rPr>
          <w:sz w:val="24"/>
          <w:szCs w:val="24"/>
        </w:rPr>
        <w:t xml:space="preserve"> </w:t>
      </w:r>
      <w:r>
        <w:rPr>
          <w:sz w:val="24"/>
          <w:szCs w:val="24"/>
        </w:rPr>
        <w:t>the</w:t>
      </w:r>
      <w:r w:rsidR="008826DB">
        <w:rPr>
          <w:sz w:val="24"/>
          <w:szCs w:val="24"/>
        </w:rPr>
        <w:t xml:space="preserve"> </w:t>
      </w:r>
      <w:r>
        <w:rPr>
          <w:spacing w:val="-1"/>
          <w:sz w:val="24"/>
          <w:szCs w:val="24"/>
        </w:rPr>
        <w:t>P</w:t>
      </w:r>
      <w:r>
        <w:rPr>
          <w:sz w:val="24"/>
          <w:szCs w:val="24"/>
        </w:rPr>
        <w:t>rocu</w:t>
      </w:r>
      <w:r>
        <w:rPr>
          <w:spacing w:val="-1"/>
          <w:sz w:val="24"/>
          <w:szCs w:val="24"/>
        </w:rPr>
        <w:t>r</w:t>
      </w:r>
      <w:r>
        <w:rPr>
          <w:sz w:val="24"/>
          <w:szCs w:val="24"/>
        </w:rPr>
        <w:t>ing agency</w:t>
      </w:r>
      <w:r>
        <w:rPr>
          <w:spacing w:val="-1"/>
          <w:sz w:val="24"/>
          <w:szCs w:val="24"/>
        </w:rPr>
        <w:t>’</w:t>
      </w:r>
      <w:r>
        <w:rPr>
          <w:sz w:val="24"/>
          <w:szCs w:val="24"/>
        </w:rPr>
        <w:t>s</w:t>
      </w:r>
      <w:r w:rsidR="008826DB">
        <w:rPr>
          <w:sz w:val="24"/>
          <w:szCs w:val="24"/>
        </w:rPr>
        <w:t xml:space="preserve"> </w:t>
      </w:r>
      <w:r>
        <w:rPr>
          <w:sz w:val="24"/>
          <w:szCs w:val="24"/>
        </w:rPr>
        <w:t>right to contract on any of the ter</w:t>
      </w:r>
      <w:r>
        <w:rPr>
          <w:spacing w:val="-2"/>
          <w:sz w:val="24"/>
          <w:szCs w:val="24"/>
        </w:rPr>
        <w:t>m</w:t>
      </w:r>
      <w:r>
        <w:rPr>
          <w:sz w:val="24"/>
          <w:szCs w:val="24"/>
        </w:rPr>
        <w:t>s offe</w:t>
      </w:r>
      <w:r>
        <w:rPr>
          <w:spacing w:val="2"/>
          <w:sz w:val="24"/>
          <w:szCs w:val="24"/>
        </w:rPr>
        <w:t>r</w:t>
      </w:r>
      <w:r>
        <w:rPr>
          <w:sz w:val="24"/>
          <w:szCs w:val="24"/>
        </w:rPr>
        <w:t>ed.</w:t>
      </w:r>
    </w:p>
    <w:p w:rsidR="00F16361" w:rsidRDefault="00F16361">
      <w:pPr>
        <w:spacing w:before="16" w:line="260" w:lineRule="exact"/>
        <w:rPr>
          <w:sz w:val="26"/>
          <w:szCs w:val="26"/>
        </w:rPr>
      </w:pPr>
    </w:p>
    <w:p w:rsidR="00F16361" w:rsidRDefault="0047509A">
      <w:pPr>
        <w:ind w:left="2847" w:right="174" w:hanging="547"/>
        <w:rPr>
          <w:sz w:val="24"/>
          <w:szCs w:val="24"/>
        </w:rPr>
      </w:pPr>
      <w:proofErr w:type="gramStart"/>
      <w:r>
        <w:rPr>
          <w:sz w:val="24"/>
          <w:szCs w:val="24"/>
        </w:rPr>
        <w:t>11.5  Prices</w:t>
      </w:r>
      <w:proofErr w:type="gramEnd"/>
      <w:r>
        <w:rPr>
          <w:sz w:val="24"/>
          <w:szCs w:val="24"/>
        </w:rPr>
        <w:t xml:space="preserve"> quoted by the Bidder shall be fixed during the Bidder’s perfor</w:t>
      </w:r>
      <w:r>
        <w:rPr>
          <w:spacing w:val="-2"/>
          <w:sz w:val="24"/>
          <w:szCs w:val="24"/>
        </w:rPr>
        <w:t>m</w:t>
      </w:r>
      <w:r>
        <w:rPr>
          <w:sz w:val="24"/>
          <w:szCs w:val="24"/>
        </w:rPr>
        <w:t>ance of the contract and</w:t>
      </w:r>
      <w:r w:rsidR="008826DB">
        <w:rPr>
          <w:sz w:val="24"/>
          <w:szCs w:val="24"/>
        </w:rPr>
        <w:t xml:space="preserve"> </w:t>
      </w:r>
      <w:r>
        <w:rPr>
          <w:sz w:val="24"/>
          <w:szCs w:val="24"/>
        </w:rPr>
        <w:t>not</w:t>
      </w:r>
      <w:r w:rsidR="008826DB">
        <w:rPr>
          <w:sz w:val="24"/>
          <w:szCs w:val="24"/>
        </w:rPr>
        <w:t xml:space="preserve"> </w:t>
      </w:r>
      <w:r>
        <w:rPr>
          <w:sz w:val="24"/>
          <w:szCs w:val="24"/>
        </w:rPr>
        <w:t>subject</w:t>
      </w:r>
      <w:r w:rsidR="008826DB">
        <w:rPr>
          <w:sz w:val="24"/>
          <w:szCs w:val="24"/>
        </w:rPr>
        <w:t xml:space="preserve"> </w:t>
      </w:r>
      <w:r>
        <w:rPr>
          <w:sz w:val="24"/>
          <w:szCs w:val="24"/>
        </w:rPr>
        <w:t>to variation on any account, unless otherwise specified</w:t>
      </w:r>
      <w:r w:rsidR="008826DB">
        <w:rPr>
          <w:sz w:val="24"/>
          <w:szCs w:val="24"/>
        </w:rPr>
        <w:t xml:space="preserve"> </w:t>
      </w:r>
      <w:r>
        <w:rPr>
          <w:sz w:val="24"/>
          <w:szCs w:val="24"/>
        </w:rPr>
        <w:t>in the Bid Data Sheet.  A bid sub</w:t>
      </w:r>
      <w:r>
        <w:rPr>
          <w:spacing w:val="-2"/>
          <w:sz w:val="24"/>
          <w:szCs w:val="24"/>
        </w:rPr>
        <w:t>m</w:t>
      </w:r>
      <w:r>
        <w:rPr>
          <w:sz w:val="24"/>
          <w:szCs w:val="24"/>
        </w:rPr>
        <w:t>itted with an a</w:t>
      </w:r>
      <w:r>
        <w:rPr>
          <w:spacing w:val="-1"/>
          <w:sz w:val="24"/>
          <w:szCs w:val="24"/>
        </w:rPr>
        <w:t>d</w:t>
      </w:r>
      <w:r>
        <w:rPr>
          <w:sz w:val="24"/>
          <w:szCs w:val="24"/>
        </w:rPr>
        <w:t>justable p</w:t>
      </w:r>
      <w:r>
        <w:rPr>
          <w:spacing w:val="-1"/>
          <w:sz w:val="24"/>
          <w:szCs w:val="24"/>
        </w:rPr>
        <w:t>r</w:t>
      </w:r>
      <w:r>
        <w:rPr>
          <w:sz w:val="24"/>
          <w:szCs w:val="24"/>
        </w:rPr>
        <w:t xml:space="preserve">ice </w:t>
      </w:r>
      <w:r>
        <w:rPr>
          <w:spacing w:val="-1"/>
          <w:sz w:val="24"/>
          <w:szCs w:val="24"/>
        </w:rPr>
        <w:t>q</w:t>
      </w:r>
      <w:r>
        <w:rPr>
          <w:sz w:val="24"/>
          <w:szCs w:val="24"/>
        </w:rPr>
        <w:t>uotation will be tr</w:t>
      </w:r>
      <w:r>
        <w:rPr>
          <w:spacing w:val="-1"/>
          <w:sz w:val="24"/>
          <w:szCs w:val="24"/>
        </w:rPr>
        <w:t>e</w:t>
      </w:r>
      <w:r>
        <w:rPr>
          <w:sz w:val="24"/>
          <w:szCs w:val="24"/>
        </w:rPr>
        <w:t xml:space="preserve">ated </w:t>
      </w:r>
      <w:r>
        <w:rPr>
          <w:spacing w:val="-1"/>
          <w:sz w:val="24"/>
          <w:szCs w:val="24"/>
        </w:rPr>
        <w:t>a</w:t>
      </w:r>
      <w:r>
        <w:rPr>
          <w:sz w:val="24"/>
          <w:szCs w:val="24"/>
        </w:rPr>
        <w:t>s nonresponsive and will be reject</w:t>
      </w:r>
      <w:r>
        <w:rPr>
          <w:spacing w:val="-1"/>
          <w:sz w:val="24"/>
          <w:szCs w:val="24"/>
        </w:rPr>
        <w:t>e</w:t>
      </w:r>
      <w:r>
        <w:rPr>
          <w:sz w:val="24"/>
          <w:szCs w:val="24"/>
        </w:rPr>
        <w:t>d, pursuant to ITB Clause 24. If, however, in acc</w:t>
      </w:r>
      <w:r>
        <w:rPr>
          <w:spacing w:val="-1"/>
          <w:sz w:val="24"/>
          <w:szCs w:val="24"/>
        </w:rPr>
        <w:t>o</w:t>
      </w:r>
      <w:r>
        <w:rPr>
          <w:sz w:val="24"/>
          <w:szCs w:val="24"/>
        </w:rPr>
        <w:t xml:space="preserve">rdance with the </w:t>
      </w:r>
      <w:r>
        <w:rPr>
          <w:spacing w:val="-2"/>
          <w:sz w:val="24"/>
          <w:szCs w:val="24"/>
        </w:rPr>
        <w:t>B</w:t>
      </w:r>
      <w:r>
        <w:rPr>
          <w:spacing w:val="1"/>
          <w:sz w:val="24"/>
          <w:szCs w:val="24"/>
        </w:rPr>
        <w:t>i</w:t>
      </w:r>
      <w:r>
        <w:rPr>
          <w:sz w:val="24"/>
          <w:szCs w:val="24"/>
        </w:rPr>
        <w:t>d Data Sheet, prices</w:t>
      </w:r>
    </w:p>
    <w:p w:rsidR="00F16361" w:rsidRDefault="0047509A">
      <w:pPr>
        <w:ind w:left="2847" w:right="201"/>
        <w:rPr>
          <w:sz w:val="24"/>
          <w:szCs w:val="24"/>
        </w:rPr>
      </w:pPr>
      <w:proofErr w:type="gramStart"/>
      <w:r>
        <w:rPr>
          <w:sz w:val="24"/>
          <w:szCs w:val="24"/>
        </w:rPr>
        <w:t>quoted</w:t>
      </w:r>
      <w:proofErr w:type="gramEnd"/>
      <w:r>
        <w:rPr>
          <w:sz w:val="24"/>
          <w:szCs w:val="24"/>
        </w:rPr>
        <w:t xml:space="preserve"> by the Bidder shall be subject to adjust</w:t>
      </w:r>
      <w:r>
        <w:rPr>
          <w:spacing w:val="-2"/>
          <w:sz w:val="24"/>
          <w:szCs w:val="24"/>
        </w:rPr>
        <w:t>m</w:t>
      </w:r>
      <w:r>
        <w:rPr>
          <w:spacing w:val="1"/>
          <w:sz w:val="24"/>
          <w:szCs w:val="24"/>
        </w:rPr>
        <w:t>e</w:t>
      </w:r>
      <w:r>
        <w:rPr>
          <w:sz w:val="24"/>
          <w:szCs w:val="24"/>
        </w:rPr>
        <w:t>nt during the per</w:t>
      </w:r>
      <w:r>
        <w:rPr>
          <w:spacing w:val="-1"/>
          <w:sz w:val="24"/>
          <w:szCs w:val="24"/>
        </w:rPr>
        <w:t>f</w:t>
      </w:r>
      <w:r>
        <w:rPr>
          <w:sz w:val="24"/>
          <w:szCs w:val="24"/>
        </w:rPr>
        <w:t>or</w:t>
      </w:r>
      <w:r>
        <w:rPr>
          <w:spacing w:val="-2"/>
          <w:sz w:val="24"/>
          <w:szCs w:val="24"/>
        </w:rPr>
        <w:t>m</w:t>
      </w:r>
      <w:r>
        <w:rPr>
          <w:sz w:val="24"/>
          <w:szCs w:val="24"/>
        </w:rPr>
        <w:t xml:space="preserve">ance </w:t>
      </w:r>
      <w:r w:rsidR="008826DB">
        <w:rPr>
          <w:sz w:val="24"/>
          <w:szCs w:val="24"/>
        </w:rPr>
        <w:t>of the</w:t>
      </w:r>
      <w:r>
        <w:rPr>
          <w:sz w:val="24"/>
          <w:szCs w:val="24"/>
        </w:rPr>
        <w:t xml:space="preserve"> cont</w:t>
      </w:r>
      <w:r>
        <w:rPr>
          <w:spacing w:val="-1"/>
          <w:sz w:val="24"/>
          <w:szCs w:val="24"/>
        </w:rPr>
        <w:t>r</w:t>
      </w:r>
      <w:r>
        <w:rPr>
          <w:sz w:val="24"/>
          <w:szCs w:val="24"/>
        </w:rPr>
        <w:t xml:space="preserve">act, a </w:t>
      </w:r>
      <w:r>
        <w:rPr>
          <w:spacing w:val="-1"/>
          <w:sz w:val="24"/>
          <w:szCs w:val="24"/>
        </w:rPr>
        <w:t>b</w:t>
      </w:r>
      <w:r>
        <w:rPr>
          <w:spacing w:val="1"/>
          <w:sz w:val="24"/>
          <w:szCs w:val="24"/>
        </w:rPr>
        <w:t>i</w:t>
      </w:r>
      <w:r>
        <w:rPr>
          <w:sz w:val="24"/>
          <w:szCs w:val="24"/>
        </w:rPr>
        <w:t>d s</w:t>
      </w:r>
      <w:r>
        <w:rPr>
          <w:spacing w:val="-1"/>
          <w:sz w:val="24"/>
          <w:szCs w:val="24"/>
        </w:rPr>
        <w:t>u</w:t>
      </w:r>
      <w:r>
        <w:rPr>
          <w:sz w:val="24"/>
          <w:szCs w:val="24"/>
        </w:rPr>
        <w:t>b</w:t>
      </w:r>
      <w:r>
        <w:rPr>
          <w:spacing w:val="-2"/>
          <w:sz w:val="24"/>
          <w:szCs w:val="24"/>
        </w:rPr>
        <w:t>m</w:t>
      </w:r>
      <w:r>
        <w:rPr>
          <w:sz w:val="24"/>
          <w:szCs w:val="24"/>
        </w:rPr>
        <w:t>itted with</w:t>
      </w:r>
      <w:r w:rsidR="008826DB">
        <w:rPr>
          <w:sz w:val="24"/>
          <w:szCs w:val="24"/>
        </w:rPr>
        <w:t xml:space="preserve"> </w:t>
      </w:r>
      <w:r>
        <w:rPr>
          <w:sz w:val="24"/>
          <w:szCs w:val="24"/>
        </w:rPr>
        <w:t xml:space="preserve">a </w:t>
      </w:r>
      <w:r>
        <w:rPr>
          <w:spacing w:val="-1"/>
          <w:sz w:val="24"/>
          <w:szCs w:val="24"/>
        </w:rPr>
        <w:t>f</w:t>
      </w:r>
      <w:r>
        <w:rPr>
          <w:spacing w:val="1"/>
          <w:sz w:val="24"/>
          <w:szCs w:val="24"/>
        </w:rPr>
        <w:t>i</w:t>
      </w:r>
      <w:r>
        <w:rPr>
          <w:sz w:val="24"/>
          <w:szCs w:val="24"/>
        </w:rPr>
        <w:t>xed pri</w:t>
      </w:r>
      <w:r>
        <w:rPr>
          <w:spacing w:val="-1"/>
          <w:sz w:val="24"/>
          <w:szCs w:val="24"/>
        </w:rPr>
        <w:t>c</w:t>
      </w:r>
      <w:r>
        <w:rPr>
          <w:sz w:val="24"/>
          <w:szCs w:val="24"/>
        </w:rPr>
        <w:t>e quotation will not be rejected, but</w:t>
      </w:r>
      <w:r w:rsidR="008826DB">
        <w:rPr>
          <w:sz w:val="24"/>
          <w:szCs w:val="24"/>
        </w:rPr>
        <w:t xml:space="preserve"> </w:t>
      </w:r>
      <w:r>
        <w:rPr>
          <w:sz w:val="24"/>
          <w:szCs w:val="24"/>
        </w:rPr>
        <w:t>the price adjust</w:t>
      </w:r>
      <w:r>
        <w:rPr>
          <w:spacing w:val="-2"/>
          <w:sz w:val="24"/>
          <w:szCs w:val="24"/>
        </w:rPr>
        <w:t>m</w:t>
      </w:r>
      <w:r>
        <w:rPr>
          <w:sz w:val="24"/>
          <w:szCs w:val="24"/>
        </w:rPr>
        <w:t>ent would be treated as zero.</w:t>
      </w:r>
    </w:p>
    <w:p w:rsidR="00F16361" w:rsidRDefault="00F16361">
      <w:pPr>
        <w:spacing w:before="3" w:line="280" w:lineRule="exact"/>
        <w:rPr>
          <w:sz w:val="28"/>
          <w:szCs w:val="28"/>
        </w:rPr>
      </w:pPr>
    </w:p>
    <w:p w:rsidR="00F16361" w:rsidRDefault="0047509A">
      <w:pPr>
        <w:spacing w:line="260" w:lineRule="exact"/>
        <w:ind w:left="2847" w:right="97" w:hanging="2707"/>
        <w:jc w:val="both"/>
        <w:rPr>
          <w:sz w:val="24"/>
          <w:szCs w:val="24"/>
        </w:rPr>
      </w:pPr>
      <w:r>
        <w:rPr>
          <w:b/>
          <w:sz w:val="24"/>
          <w:szCs w:val="24"/>
        </w:rPr>
        <w:t xml:space="preserve">12. Bid Currencies   </w:t>
      </w:r>
      <w:proofErr w:type="gramStart"/>
      <w:r>
        <w:rPr>
          <w:sz w:val="24"/>
          <w:szCs w:val="24"/>
        </w:rPr>
        <w:t>12.1  Prices</w:t>
      </w:r>
      <w:proofErr w:type="gramEnd"/>
      <w:r w:rsidR="008826DB">
        <w:rPr>
          <w:sz w:val="24"/>
          <w:szCs w:val="24"/>
        </w:rPr>
        <w:t xml:space="preserve"> </w:t>
      </w:r>
      <w:r>
        <w:rPr>
          <w:sz w:val="24"/>
          <w:szCs w:val="24"/>
        </w:rPr>
        <w:t>shall</w:t>
      </w:r>
      <w:r w:rsidR="008826DB">
        <w:rPr>
          <w:sz w:val="24"/>
          <w:szCs w:val="24"/>
        </w:rPr>
        <w:t xml:space="preserve"> </w:t>
      </w:r>
      <w:r>
        <w:rPr>
          <w:sz w:val="24"/>
          <w:szCs w:val="24"/>
        </w:rPr>
        <w:t>be</w:t>
      </w:r>
      <w:r w:rsidR="008826DB">
        <w:rPr>
          <w:sz w:val="24"/>
          <w:szCs w:val="24"/>
        </w:rPr>
        <w:t xml:space="preserve"> </w:t>
      </w:r>
      <w:r>
        <w:rPr>
          <w:sz w:val="24"/>
          <w:szCs w:val="24"/>
        </w:rPr>
        <w:t>quoted</w:t>
      </w:r>
      <w:r w:rsidR="008826DB">
        <w:rPr>
          <w:sz w:val="24"/>
          <w:szCs w:val="24"/>
        </w:rPr>
        <w:t xml:space="preserve"> </w:t>
      </w:r>
      <w:r>
        <w:rPr>
          <w:sz w:val="24"/>
          <w:szCs w:val="24"/>
        </w:rPr>
        <w:t>in</w:t>
      </w:r>
      <w:r w:rsidR="008826DB">
        <w:rPr>
          <w:sz w:val="24"/>
          <w:szCs w:val="24"/>
        </w:rPr>
        <w:t xml:space="preserve"> </w:t>
      </w:r>
      <w:r>
        <w:rPr>
          <w:sz w:val="24"/>
          <w:szCs w:val="24"/>
        </w:rPr>
        <w:t>Pak</w:t>
      </w:r>
      <w:r w:rsidR="008826DB">
        <w:rPr>
          <w:sz w:val="24"/>
          <w:szCs w:val="24"/>
        </w:rPr>
        <w:t xml:space="preserve"> </w:t>
      </w:r>
      <w:r>
        <w:rPr>
          <w:sz w:val="24"/>
          <w:szCs w:val="24"/>
        </w:rPr>
        <w:t>Rupe</w:t>
      </w:r>
      <w:r>
        <w:rPr>
          <w:spacing w:val="2"/>
          <w:sz w:val="24"/>
          <w:szCs w:val="24"/>
        </w:rPr>
        <w:t>e</w:t>
      </w:r>
      <w:r>
        <w:rPr>
          <w:sz w:val="24"/>
          <w:szCs w:val="24"/>
        </w:rPr>
        <w:t>s</w:t>
      </w:r>
      <w:r w:rsidR="008826DB">
        <w:rPr>
          <w:sz w:val="24"/>
          <w:szCs w:val="24"/>
        </w:rPr>
        <w:t xml:space="preserve"> </w:t>
      </w:r>
      <w:r>
        <w:rPr>
          <w:sz w:val="24"/>
          <w:szCs w:val="24"/>
        </w:rPr>
        <w:t>unless</w:t>
      </w:r>
      <w:r w:rsidR="008826DB">
        <w:rPr>
          <w:sz w:val="24"/>
          <w:szCs w:val="24"/>
        </w:rPr>
        <w:t xml:space="preserve"> </w:t>
      </w:r>
      <w:r>
        <w:rPr>
          <w:sz w:val="24"/>
          <w:szCs w:val="24"/>
        </w:rPr>
        <w:t>otherwise</w:t>
      </w:r>
      <w:r w:rsidR="008826DB">
        <w:rPr>
          <w:sz w:val="24"/>
          <w:szCs w:val="24"/>
        </w:rPr>
        <w:t xml:space="preserve"> </w:t>
      </w:r>
      <w:r>
        <w:rPr>
          <w:sz w:val="24"/>
          <w:szCs w:val="24"/>
        </w:rPr>
        <w:t xml:space="preserve">specified in the Bid </w:t>
      </w:r>
      <w:r>
        <w:rPr>
          <w:spacing w:val="-2"/>
          <w:sz w:val="24"/>
          <w:szCs w:val="24"/>
        </w:rPr>
        <w:t>D</w:t>
      </w:r>
      <w:r>
        <w:rPr>
          <w:sz w:val="24"/>
          <w:szCs w:val="24"/>
        </w:rPr>
        <w:t>ata She</w:t>
      </w:r>
      <w:r>
        <w:rPr>
          <w:spacing w:val="-1"/>
          <w:sz w:val="24"/>
          <w:szCs w:val="24"/>
        </w:rPr>
        <w:t>e</w:t>
      </w:r>
      <w:r>
        <w:rPr>
          <w:sz w:val="24"/>
          <w:szCs w:val="24"/>
        </w:rPr>
        <w:t>t.</w:t>
      </w:r>
    </w:p>
    <w:p w:rsidR="00F16361" w:rsidRDefault="00F16361">
      <w:pPr>
        <w:spacing w:before="4"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500" w:right="-41" w:hanging="360"/>
        <w:rPr>
          <w:sz w:val="24"/>
          <w:szCs w:val="24"/>
        </w:rPr>
      </w:pPr>
      <w:r>
        <w:rPr>
          <w:b/>
          <w:sz w:val="24"/>
          <w:szCs w:val="24"/>
        </w:rPr>
        <w:lastRenderedPageBreak/>
        <w:t>13. Documents Establishi</w:t>
      </w:r>
      <w:r>
        <w:rPr>
          <w:b/>
          <w:spacing w:val="-2"/>
          <w:sz w:val="24"/>
          <w:szCs w:val="24"/>
        </w:rPr>
        <w:t>n</w:t>
      </w:r>
      <w:r>
        <w:rPr>
          <w:b/>
          <w:sz w:val="24"/>
          <w:szCs w:val="24"/>
        </w:rPr>
        <w:t>g Bidder’s</w:t>
      </w:r>
    </w:p>
    <w:p w:rsidR="00F16361" w:rsidRDefault="0047509A">
      <w:pPr>
        <w:spacing w:before="29"/>
        <w:ind w:left="547" w:right="97" w:hanging="547"/>
        <w:jc w:val="both"/>
        <w:rPr>
          <w:sz w:val="24"/>
          <w:szCs w:val="24"/>
        </w:rPr>
        <w:sectPr w:rsidR="00F16361">
          <w:type w:val="continuous"/>
          <w:pgSz w:w="12240" w:h="15840"/>
          <w:pgMar w:top="1480" w:right="1300" w:bottom="280" w:left="1660" w:header="720" w:footer="720" w:gutter="0"/>
          <w:cols w:num="2" w:space="720" w:equalWidth="0">
            <w:col w:w="1768" w:space="532"/>
            <w:col w:w="6980"/>
          </w:cols>
        </w:sectPr>
      </w:pPr>
      <w:r>
        <w:br w:type="column"/>
      </w:r>
      <w:proofErr w:type="gramStart"/>
      <w:r>
        <w:rPr>
          <w:sz w:val="24"/>
          <w:szCs w:val="24"/>
        </w:rPr>
        <w:lastRenderedPageBreak/>
        <w:t>13.1  PursuanttoITBClause9,theBiddershallfurnish,aspartofits</w:t>
      </w:r>
      <w:proofErr w:type="gramEnd"/>
      <w:r>
        <w:rPr>
          <w:sz w:val="24"/>
          <w:szCs w:val="24"/>
        </w:rPr>
        <w:t xml:space="preserve"> bid, docu</w:t>
      </w:r>
      <w:r>
        <w:rPr>
          <w:spacing w:val="-2"/>
          <w:sz w:val="24"/>
          <w:szCs w:val="24"/>
        </w:rPr>
        <w:t>m</w:t>
      </w:r>
      <w:r>
        <w:rPr>
          <w:spacing w:val="2"/>
          <w:sz w:val="24"/>
          <w:szCs w:val="24"/>
        </w:rPr>
        <w:t>e</w:t>
      </w:r>
      <w:r>
        <w:rPr>
          <w:sz w:val="24"/>
          <w:szCs w:val="24"/>
        </w:rPr>
        <w:t>nts establishing the Bidder’s eligibility to bid and its qualificatio</w:t>
      </w:r>
      <w:r>
        <w:rPr>
          <w:spacing w:val="-1"/>
          <w:sz w:val="24"/>
          <w:szCs w:val="24"/>
        </w:rPr>
        <w:t>n</w:t>
      </w:r>
      <w:r>
        <w:rPr>
          <w:sz w:val="24"/>
          <w:szCs w:val="24"/>
        </w:rPr>
        <w:t>s to perform the contract if its bid is accepted.</w:t>
      </w:r>
    </w:p>
    <w:p w:rsidR="00F16361" w:rsidRDefault="00F16361">
      <w:pPr>
        <w:spacing w:line="200" w:lineRule="exact"/>
      </w:pPr>
    </w:p>
    <w:p w:rsidR="00F16361" w:rsidRDefault="00F16361">
      <w:pPr>
        <w:spacing w:line="200" w:lineRule="exact"/>
      </w:pPr>
    </w:p>
    <w:p w:rsidR="00F16361" w:rsidRDefault="00F16361">
      <w:pPr>
        <w:spacing w:line="240" w:lineRule="exact"/>
        <w:rPr>
          <w:sz w:val="24"/>
          <w:szCs w:val="24"/>
        </w:rPr>
      </w:pPr>
    </w:p>
    <w:p w:rsidR="00F16361" w:rsidRDefault="0047509A">
      <w:pPr>
        <w:spacing w:before="29"/>
        <w:ind w:left="500"/>
        <w:rPr>
          <w:sz w:val="24"/>
          <w:szCs w:val="24"/>
        </w:rPr>
      </w:pPr>
      <w:r>
        <w:rPr>
          <w:b/>
          <w:sz w:val="24"/>
          <w:szCs w:val="24"/>
        </w:rPr>
        <w:t xml:space="preserve">Eligibility </w:t>
      </w:r>
      <w:r>
        <w:rPr>
          <w:b/>
          <w:spacing w:val="-1"/>
          <w:sz w:val="24"/>
          <w:szCs w:val="24"/>
        </w:rPr>
        <w:t>a</w:t>
      </w:r>
      <w:r>
        <w:rPr>
          <w:b/>
          <w:sz w:val="24"/>
          <w:szCs w:val="24"/>
        </w:rPr>
        <w:t>nd</w:t>
      </w:r>
    </w:p>
    <w:p w:rsidR="00F16361" w:rsidRDefault="0047509A">
      <w:pPr>
        <w:ind w:left="2847" w:right="97" w:hanging="2347"/>
        <w:jc w:val="both"/>
        <w:rPr>
          <w:sz w:val="24"/>
          <w:szCs w:val="24"/>
        </w:rPr>
      </w:pPr>
      <w:r>
        <w:rPr>
          <w:b/>
          <w:sz w:val="24"/>
          <w:szCs w:val="24"/>
        </w:rPr>
        <w:t>Quali</w:t>
      </w:r>
      <w:r>
        <w:rPr>
          <w:b/>
          <w:spacing w:val="-1"/>
          <w:sz w:val="24"/>
          <w:szCs w:val="24"/>
        </w:rPr>
        <w:t>f</w:t>
      </w:r>
      <w:r>
        <w:rPr>
          <w:b/>
          <w:sz w:val="24"/>
          <w:szCs w:val="24"/>
        </w:rPr>
        <w:t>ic</w:t>
      </w:r>
      <w:r>
        <w:rPr>
          <w:b/>
          <w:spacing w:val="-1"/>
          <w:sz w:val="24"/>
          <w:szCs w:val="24"/>
        </w:rPr>
        <w:t>a</w:t>
      </w:r>
      <w:r>
        <w:rPr>
          <w:b/>
          <w:spacing w:val="1"/>
          <w:sz w:val="24"/>
          <w:szCs w:val="24"/>
        </w:rPr>
        <w:t>t</w:t>
      </w:r>
      <w:r>
        <w:rPr>
          <w:b/>
          <w:sz w:val="24"/>
          <w:szCs w:val="24"/>
        </w:rPr>
        <w:t>i</w:t>
      </w:r>
      <w:r>
        <w:rPr>
          <w:b/>
          <w:spacing w:val="-1"/>
          <w:sz w:val="24"/>
          <w:szCs w:val="24"/>
        </w:rPr>
        <w:t>o</w:t>
      </w:r>
      <w:r>
        <w:rPr>
          <w:b/>
          <w:sz w:val="24"/>
          <w:szCs w:val="24"/>
        </w:rPr>
        <w:t xml:space="preserve">n      </w:t>
      </w:r>
      <w:r>
        <w:rPr>
          <w:sz w:val="24"/>
          <w:szCs w:val="24"/>
        </w:rPr>
        <w:t>13.2  The</w:t>
      </w:r>
      <w:r w:rsidR="008826DB">
        <w:rPr>
          <w:sz w:val="24"/>
          <w:szCs w:val="24"/>
        </w:rPr>
        <w:t xml:space="preserve"> </w:t>
      </w:r>
      <w:r>
        <w:rPr>
          <w:sz w:val="24"/>
          <w:szCs w:val="24"/>
        </w:rPr>
        <w:t>docu</w:t>
      </w:r>
      <w:r>
        <w:rPr>
          <w:spacing w:val="-2"/>
          <w:sz w:val="24"/>
          <w:szCs w:val="24"/>
        </w:rPr>
        <w:t>m</w:t>
      </w:r>
      <w:r>
        <w:rPr>
          <w:spacing w:val="1"/>
          <w:sz w:val="24"/>
          <w:szCs w:val="24"/>
        </w:rPr>
        <w:t>e</w:t>
      </w:r>
      <w:r>
        <w:rPr>
          <w:sz w:val="24"/>
          <w:szCs w:val="24"/>
        </w:rPr>
        <w:t>ntary</w:t>
      </w:r>
      <w:r w:rsidR="008826DB">
        <w:rPr>
          <w:sz w:val="24"/>
          <w:szCs w:val="24"/>
        </w:rPr>
        <w:t xml:space="preserve"> </w:t>
      </w:r>
      <w:r>
        <w:rPr>
          <w:sz w:val="24"/>
          <w:szCs w:val="24"/>
        </w:rPr>
        <w:t>evidence</w:t>
      </w:r>
      <w:r w:rsidR="008826DB">
        <w:rPr>
          <w:sz w:val="24"/>
          <w:szCs w:val="24"/>
        </w:rPr>
        <w:t xml:space="preserve"> </w:t>
      </w:r>
      <w:r>
        <w:rPr>
          <w:sz w:val="24"/>
          <w:szCs w:val="24"/>
        </w:rPr>
        <w:t>of</w:t>
      </w:r>
      <w:r w:rsidR="008826DB">
        <w:rPr>
          <w:sz w:val="24"/>
          <w:szCs w:val="24"/>
        </w:rPr>
        <w:t xml:space="preserve"> </w:t>
      </w:r>
      <w:r>
        <w:rPr>
          <w:sz w:val="24"/>
          <w:szCs w:val="24"/>
        </w:rPr>
        <w:t>the</w:t>
      </w:r>
      <w:r w:rsidR="008826DB">
        <w:rPr>
          <w:sz w:val="24"/>
          <w:szCs w:val="24"/>
        </w:rPr>
        <w:t xml:space="preserve"> </w:t>
      </w:r>
      <w:r>
        <w:rPr>
          <w:sz w:val="24"/>
          <w:szCs w:val="24"/>
        </w:rPr>
        <w:t>Bidder’s</w:t>
      </w:r>
      <w:r w:rsidR="008826DB">
        <w:rPr>
          <w:sz w:val="24"/>
          <w:szCs w:val="24"/>
        </w:rPr>
        <w:t xml:space="preserve"> </w:t>
      </w:r>
      <w:r>
        <w:rPr>
          <w:sz w:val="24"/>
          <w:szCs w:val="24"/>
        </w:rPr>
        <w:t>eligibility</w:t>
      </w:r>
      <w:r w:rsidR="008826DB">
        <w:rPr>
          <w:sz w:val="24"/>
          <w:szCs w:val="24"/>
        </w:rPr>
        <w:t xml:space="preserve"> </w:t>
      </w:r>
      <w:r>
        <w:rPr>
          <w:sz w:val="24"/>
          <w:szCs w:val="24"/>
        </w:rPr>
        <w:t>to</w:t>
      </w:r>
      <w:r w:rsidR="008826DB">
        <w:rPr>
          <w:sz w:val="24"/>
          <w:szCs w:val="24"/>
        </w:rPr>
        <w:t xml:space="preserve"> </w:t>
      </w:r>
      <w:r>
        <w:rPr>
          <w:sz w:val="24"/>
          <w:szCs w:val="24"/>
        </w:rPr>
        <w:t>bid</w:t>
      </w:r>
      <w:r w:rsidR="008826DB">
        <w:rPr>
          <w:sz w:val="24"/>
          <w:szCs w:val="24"/>
        </w:rPr>
        <w:t xml:space="preserve"> </w:t>
      </w:r>
      <w:r>
        <w:rPr>
          <w:sz w:val="24"/>
          <w:szCs w:val="24"/>
        </w:rPr>
        <w:t>shall esta</w:t>
      </w:r>
      <w:r>
        <w:rPr>
          <w:spacing w:val="-1"/>
          <w:sz w:val="24"/>
          <w:szCs w:val="24"/>
        </w:rPr>
        <w:t>b</w:t>
      </w:r>
      <w:r>
        <w:rPr>
          <w:sz w:val="24"/>
          <w:szCs w:val="24"/>
        </w:rPr>
        <w:t>lish to the Procuri</w:t>
      </w:r>
      <w:r>
        <w:rPr>
          <w:spacing w:val="-1"/>
          <w:sz w:val="24"/>
          <w:szCs w:val="24"/>
        </w:rPr>
        <w:t>n</w:t>
      </w:r>
      <w:r>
        <w:rPr>
          <w:sz w:val="24"/>
          <w:szCs w:val="24"/>
        </w:rPr>
        <w:t>g agency’s</w:t>
      </w:r>
      <w:r w:rsidR="008826DB">
        <w:rPr>
          <w:sz w:val="24"/>
          <w:szCs w:val="24"/>
        </w:rPr>
        <w:t xml:space="preserve"> </w:t>
      </w:r>
      <w:r>
        <w:rPr>
          <w:sz w:val="24"/>
          <w:szCs w:val="24"/>
        </w:rPr>
        <w:t>satisfaction that the Bidder, at the</w:t>
      </w:r>
      <w:r w:rsidR="008826DB">
        <w:rPr>
          <w:sz w:val="24"/>
          <w:szCs w:val="24"/>
        </w:rPr>
        <w:t xml:space="preserve"> </w:t>
      </w:r>
      <w:r>
        <w:rPr>
          <w:sz w:val="24"/>
          <w:szCs w:val="24"/>
        </w:rPr>
        <w:t>ti</w:t>
      </w:r>
      <w:r>
        <w:rPr>
          <w:spacing w:val="-2"/>
          <w:sz w:val="24"/>
          <w:szCs w:val="24"/>
        </w:rPr>
        <w:t>m</w:t>
      </w:r>
      <w:r>
        <w:rPr>
          <w:sz w:val="24"/>
          <w:szCs w:val="24"/>
        </w:rPr>
        <w:t>e</w:t>
      </w:r>
      <w:r w:rsidR="008826DB">
        <w:rPr>
          <w:sz w:val="24"/>
          <w:szCs w:val="24"/>
        </w:rPr>
        <w:t xml:space="preserve"> </w:t>
      </w:r>
      <w:r>
        <w:rPr>
          <w:sz w:val="24"/>
          <w:szCs w:val="24"/>
        </w:rPr>
        <w:t>of</w:t>
      </w:r>
      <w:r w:rsidR="008826DB">
        <w:rPr>
          <w:sz w:val="24"/>
          <w:szCs w:val="24"/>
        </w:rPr>
        <w:t xml:space="preserve"> </w:t>
      </w:r>
      <w:r>
        <w:rPr>
          <w:sz w:val="24"/>
          <w:szCs w:val="24"/>
        </w:rPr>
        <w:t>sub</w:t>
      </w:r>
      <w:r>
        <w:rPr>
          <w:spacing w:val="-2"/>
          <w:sz w:val="24"/>
          <w:szCs w:val="24"/>
        </w:rPr>
        <w:t>m</w:t>
      </w:r>
      <w:r>
        <w:rPr>
          <w:sz w:val="24"/>
          <w:szCs w:val="24"/>
        </w:rPr>
        <w:t>ission</w:t>
      </w:r>
      <w:r w:rsidR="008826DB">
        <w:rPr>
          <w:sz w:val="24"/>
          <w:szCs w:val="24"/>
        </w:rPr>
        <w:t xml:space="preserve"> </w:t>
      </w:r>
      <w:r>
        <w:rPr>
          <w:sz w:val="24"/>
          <w:szCs w:val="24"/>
        </w:rPr>
        <w:t>of</w:t>
      </w:r>
      <w:r w:rsidR="008826DB">
        <w:rPr>
          <w:sz w:val="24"/>
          <w:szCs w:val="24"/>
        </w:rPr>
        <w:t xml:space="preserve"> </w:t>
      </w:r>
      <w:r>
        <w:rPr>
          <w:sz w:val="24"/>
          <w:szCs w:val="24"/>
        </w:rPr>
        <w:t>its</w:t>
      </w:r>
      <w:r w:rsidR="008826DB">
        <w:rPr>
          <w:sz w:val="24"/>
          <w:szCs w:val="24"/>
        </w:rPr>
        <w:t xml:space="preserve"> </w:t>
      </w:r>
      <w:r>
        <w:rPr>
          <w:sz w:val="24"/>
          <w:szCs w:val="24"/>
        </w:rPr>
        <w:t>bid,</w:t>
      </w:r>
      <w:r w:rsidR="008826DB">
        <w:rPr>
          <w:sz w:val="24"/>
          <w:szCs w:val="24"/>
        </w:rPr>
        <w:t xml:space="preserve"> </w:t>
      </w:r>
      <w:r>
        <w:rPr>
          <w:sz w:val="24"/>
          <w:szCs w:val="24"/>
        </w:rPr>
        <w:t>is</w:t>
      </w:r>
      <w:r w:rsidR="008826DB">
        <w:rPr>
          <w:sz w:val="24"/>
          <w:szCs w:val="24"/>
        </w:rPr>
        <w:t xml:space="preserve"> </w:t>
      </w:r>
      <w:r>
        <w:rPr>
          <w:spacing w:val="-1"/>
          <w:sz w:val="24"/>
          <w:szCs w:val="24"/>
        </w:rPr>
        <w:t>f</w:t>
      </w:r>
      <w:r>
        <w:rPr>
          <w:spacing w:val="1"/>
          <w:sz w:val="24"/>
          <w:szCs w:val="24"/>
        </w:rPr>
        <w:t>r</w:t>
      </w:r>
      <w:r>
        <w:rPr>
          <w:sz w:val="24"/>
          <w:szCs w:val="24"/>
        </w:rPr>
        <w:t>om an</w:t>
      </w:r>
      <w:r w:rsidR="008826DB">
        <w:rPr>
          <w:sz w:val="24"/>
          <w:szCs w:val="24"/>
        </w:rPr>
        <w:t xml:space="preserve"> </w:t>
      </w:r>
      <w:r>
        <w:rPr>
          <w:sz w:val="24"/>
          <w:szCs w:val="24"/>
        </w:rPr>
        <w:t>eligible</w:t>
      </w:r>
      <w:r w:rsidR="008826DB">
        <w:rPr>
          <w:sz w:val="24"/>
          <w:szCs w:val="24"/>
        </w:rPr>
        <w:t xml:space="preserve"> </w:t>
      </w:r>
      <w:r>
        <w:rPr>
          <w:sz w:val="24"/>
          <w:szCs w:val="24"/>
        </w:rPr>
        <w:t>cou</w:t>
      </w:r>
      <w:r>
        <w:rPr>
          <w:spacing w:val="-1"/>
          <w:sz w:val="24"/>
          <w:szCs w:val="24"/>
        </w:rPr>
        <w:t>n</w:t>
      </w:r>
      <w:r>
        <w:rPr>
          <w:sz w:val="24"/>
          <w:szCs w:val="24"/>
        </w:rPr>
        <w:t>t</w:t>
      </w:r>
      <w:r>
        <w:rPr>
          <w:spacing w:val="-1"/>
          <w:sz w:val="24"/>
          <w:szCs w:val="24"/>
        </w:rPr>
        <w:t>r</w:t>
      </w:r>
      <w:r>
        <w:rPr>
          <w:sz w:val="24"/>
          <w:szCs w:val="24"/>
        </w:rPr>
        <w:t>y</w:t>
      </w:r>
      <w:r w:rsidR="008826DB">
        <w:rPr>
          <w:sz w:val="24"/>
          <w:szCs w:val="24"/>
        </w:rPr>
        <w:t xml:space="preserve"> </w:t>
      </w:r>
      <w:r>
        <w:rPr>
          <w:sz w:val="24"/>
          <w:szCs w:val="24"/>
        </w:rPr>
        <w:t>as defined under ITB Clause 2.</w:t>
      </w:r>
    </w:p>
    <w:p w:rsidR="00F16361" w:rsidRDefault="00F16361">
      <w:pPr>
        <w:spacing w:before="16" w:line="260" w:lineRule="exact"/>
        <w:rPr>
          <w:sz w:val="26"/>
          <w:szCs w:val="26"/>
        </w:rPr>
      </w:pPr>
    </w:p>
    <w:p w:rsidR="00F16361" w:rsidRDefault="0047509A">
      <w:pPr>
        <w:ind w:left="2847" w:right="98" w:hanging="547"/>
        <w:jc w:val="both"/>
        <w:rPr>
          <w:sz w:val="24"/>
          <w:szCs w:val="24"/>
        </w:rPr>
      </w:pPr>
      <w:r>
        <w:rPr>
          <w:sz w:val="24"/>
          <w:szCs w:val="24"/>
        </w:rPr>
        <w:t>13.3 The</w:t>
      </w:r>
      <w:r w:rsidR="008826DB">
        <w:rPr>
          <w:sz w:val="24"/>
          <w:szCs w:val="24"/>
        </w:rPr>
        <w:t xml:space="preserve"> </w:t>
      </w:r>
      <w:r>
        <w:rPr>
          <w:sz w:val="24"/>
          <w:szCs w:val="24"/>
        </w:rPr>
        <w:t>documentary</w:t>
      </w:r>
      <w:r w:rsidR="008826DB">
        <w:rPr>
          <w:sz w:val="24"/>
          <w:szCs w:val="24"/>
        </w:rPr>
        <w:t xml:space="preserve"> </w:t>
      </w:r>
      <w:r>
        <w:rPr>
          <w:sz w:val="24"/>
          <w:szCs w:val="24"/>
        </w:rPr>
        <w:t>evidence</w:t>
      </w:r>
      <w:r w:rsidR="008826DB">
        <w:rPr>
          <w:sz w:val="24"/>
          <w:szCs w:val="24"/>
        </w:rPr>
        <w:t xml:space="preserve"> </w:t>
      </w:r>
      <w:r>
        <w:rPr>
          <w:sz w:val="24"/>
          <w:szCs w:val="24"/>
        </w:rPr>
        <w:t>of</w:t>
      </w:r>
      <w:r w:rsidR="008826DB">
        <w:rPr>
          <w:sz w:val="24"/>
          <w:szCs w:val="24"/>
        </w:rPr>
        <w:t xml:space="preserve"> </w:t>
      </w:r>
      <w:r>
        <w:rPr>
          <w:sz w:val="24"/>
          <w:szCs w:val="24"/>
        </w:rPr>
        <w:t>the</w:t>
      </w:r>
      <w:r w:rsidR="008826DB">
        <w:rPr>
          <w:sz w:val="24"/>
          <w:szCs w:val="24"/>
        </w:rPr>
        <w:t xml:space="preserve"> </w:t>
      </w:r>
      <w:r>
        <w:rPr>
          <w:sz w:val="24"/>
          <w:szCs w:val="24"/>
        </w:rPr>
        <w:t>Bidder’s</w:t>
      </w:r>
      <w:r w:rsidR="008826DB">
        <w:rPr>
          <w:sz w:val="24"/>
          <w:szCs w:val="24"/>
        </w:rPr>
        <w:t xml:space="preserve"> </w:t>
      </w:r>
      <w:r>
        <w:rPr>
          <w:sz w:val="24"/>
          <w:szCs w:val="24"/>
        </w:rPr>
        <w:t>qualifications</w:t>
      </w:r>
      <w:r w:rsidR="008826DB">
        <w:rPr>
          <w:sz w:val="24"/>
          <w:szCs w:val="24"/>
        </w:rPr>
        <w:t xml:space="preserve"> </w:t>
      </w:r>
      <w:r>
        <w:rPr>
          <w:sz w:val="24"/>
          <w:szCs w:val="24"/>
        </w:rPr>
        <w:t>to per</w:t>
      </w:r>
      <w:r>
        <w:rPr>
          <w:spacing w:val="-1"/>
          <w:sz w:val="24"/>
          <w:szCs w:val="24"/>
        </w:rPr>
        <w:t>f</w:t>
      </w:r>
      <w:r>
        <w:rPr>
          <w:sz w:val="24"/>
          <w:szCs w:val="24"/>
        </w:rPr>
        <w:t>orm the</w:t>
      </w:r>
      <w:r w:rsidR="008826DB">
        <w:rPr>
          <w:sz w:val="24"/>
          <w:szCs w:val="24"/>
        </w:rPr>
        <w:t xml:space="preserve"> contr</w:t>
      </w:r>
      <w:r w:rsidR="008826DB">
        <w:rPr>
          <w:spacing w:val="-1"/>
          <w:sz w:val="24"/>
          <w:szCs w:val="24"/>
        </w:rPr>
        <w:t>a</w:t>
      </w:r>
      <w:r w:rsidR="008826DB">
        <w:rPr>
          <w:sz w:val="24"/>
          <w:szCs w:val="24"/>
        </w:rPr>
        <w:t xml:space="preserve">ct fits </w:t>
      </w:r>
      <w:r>
        <w:rPr>
          <w:spacing w:val="-1"/>
          <w:sz w:val="24"/>
          <w:szCs w:val="24"/>
        </w:rPr>
        <w:t>b</w:t>
      </w:r>
      <w:r>
        <w:rPr>
          <w:sz w:val="24"/>
          <w:szCs w:val="24"/>
        </w:rPr>
        <w:t>id</w:t>
      </w:r>
      <w:r w:rsidR="008826DB">
        <w:rPr>
          <w:sz w:val="24"/>
          <w:szCs w:val="24"/>
        </w:rPr>
        <w:t xml:space="preserve"> </w:t>
      </w:r>
      <w:r>
        <w:rPr>
          <w:sz w:val="24"/>
          <w:szCs w:val="24"/>
        </w:rPr>
        <w:t>is</w:t>
      </w:r>
      <w:r w:rsidR="008826DB">
        <w:rPr>
          <w:sz w:val="24"/>
          <w:szCs w:val="24"/>
        </w:rPr>
        <w:t xml:space="preserve"> </w:t>
      </w:r>
      <w:r>
        <w:rPr>
          <w:sz w:val="24"/>
          <w:szCs w:val="24"/>
        </w:rPr>
        <w:t>a</w:t>
      </w:r>
      <w:r>
        <w:rPr>
          <w:spacing w:val="-1"/>
          <w:sz w:val="24"/>
          <w:szCs w:val="24"/>
        </w:rPr>
        <w:t>c</w:t>
      </w:r>
      <w:r>
        <w:rPr>
          <w:sz w:val="24"/>
          <w:szCs w:val="24"/>
        </w:rPr>
        <w:t>cepted</w:t>
      </w:r>
      <w:r w:rsidR="008826DB">
        <w:rPr>
          <w:sz w:val="24"/>
          <w:szCs w:val="24"/>
        </w:rPr>
        <w:t xml:space="preserve"> </w:t>
      </w:r>
      <w:r>
        <w:rPr>
          <w:sz w:val="24"/>
          <w:szCs w:val="24"/>
        </w:rPr>
        <w:t>s</w:t>
      </w:r>
      <w:r>
        <w:rPr>
          <w:spacing w:val="-1"/>
          <w:sz w:val="24"/>
          <w:szCs w:val="24"/>
        </w:rPr>
        <w:t>h</w:t>
      </w:r>
      <w:r>
        <w:rPr>
          <w:sz w:val="24"/>
          <w:szCs w:val="24"/>
        </w:rPr>
        <w:t>all</w:t>
      </w:r>
      <w:r w:rsidR="008826DB">
        <w:rPr>
          <w:sz w:val="24"/>
          <w:szCs w:val="24"/>
        </w:rPr>
        <w:t xml:space="preserve"> </w:t>
      </w:r>
      <w:r>
        <w:rPr>
          <w:sz w:val="24"/>
          <w:szCs w:val="24"/>
        </w:rPr>
        <w:t>esta</w:t>
      </w:r>
      <w:r>
        <w:rPr>
          <w:spacing w:val="-1"/>
          <w:sz w:val="24"/>
          <w:szCs w:val="24"/>
        </w:rPr>
        <w:t>b</w:t>
      </w:r>
      <w:r>
        <w:rPr>
          <w:sz w:val="24"/>
          <w:szCs w:val="24"/>
        </w:rPr>
        <w:t>lish</w:t>
      </w:r>
      <w:r w:rsidR="008826DB">
        <w:rPr>
          <w:sz w:val="24"/>
          <w:szCs w:val="24"/>
        </w:rPr>
        <w:t xml:space="preserve"> </w:t>
      </w:r>
      <w:r>
        <w:rPr>
          <w:sz w:val="24"/>
          <w:szCs w:val="24"/>
        </w:rPr>
        <w:t>to</w:t>
      </w:r>
      <w:r w:rsidR="008826DB">
        <w:rPr>
          <w:sz w:val="24"/>
          <w:szCs w:val="24"/>
        </w:rPr>
        <w:t xml:space="preserve">   </w:t>
      </w:r>
      <w:r>
        <w:rPr>
          <w:sz w:val="24"/>
          <w:szCs w:val="24"/>
        </w:rPr>
        <w:t>the Procuring agency’s satisfaction:</w:t>
      </w:r>
    </w:p>
    <w:p w:rsidR="00F16361" w:rsidRDefault="00F16361">
      <w:pPr>
        <w:spacing w:before="16" w:line="260" w:lineRule="exact"/>
        <w:rPr>
          <w:sz w:val="26"/>
          <w:szCs w:val="26"/>
        </w:rPr>
      </w:pPr>
    </w:p>
    <w:p w:rsidR="00F16361" w:rsidRDefault="0047509A">
      <w:pPr>
        <w:tabs>
          <w:tab w:val="left" w:pos="3380"/>
        </w:tabs>
        <w:ind w:left="3380" w:right="97" w:hanging="547"/>
        <w:jc w:val="both"/>
        <w:rPr>
          <w:sz w:val="24"/>
          <w:szCs w:val="24"/>
        </w:rPr>
      </w:pPr>
      <w:r>
        <w:rPr>
          <w:sz w:val="24"/>
          <w:szCs w:val="24"/>
        </w:rPr>
        <w:t>(a)</w:t>
      </w:r>
      <w:r>
        <w:rPr>
          <w:sz w:val="24"/>
          <w:szCs w:val="24"/>
        </w:rPr>
        <w:tab/>
        <w:t>that,</w:t>
      </w:r>
      <w:r w:rsidR="008826DB">
        <w:rPr>
          <w:sz w:val="24"/>
          <w:szCs w:val="24"/>
        </w:rPr>
        <w:t xml:space="preserve"> </w:t>
      </w:r>
      <w:r>
        <w:rPr>
          <w:sz w:val="24"/>
          <w:szCs w:val="24"/>
        </w:rPr>
        <w:t>in</w:t>
      </w:r>
      <w:r w:rsidR="008826DB">
        <w:rPr>
          <w:sz w:val="24"/>
          <w:szCs w:val="24"/>
        </w:rPr>
        <w:t xml:space="preserve"> </w:t>
      </w:r>
      <w:r>
        <w:rPr>
          <w:sz w:val="24"/>
          <w:szCs w:val="24"/>
        </w:rPr>
        <w:t>the</w:t>
      </w:r>
      <w:r w:rsidR="008826DB">
        <w:rPr>
          <w:sz w:val="24"/>
          <w:szCs w:val="24"/>
        </w:rPr>
        <w:t xml:space="preserve"> </w:t>
      </w:r>
      <w:r>
        <w:rPr>
          <w:sz w:val="24"/>
          <w:szCs w:val="24"/>
        </w:rPr>
        <w:t>case</w:t>
      </w:r>
      <w:r w:rsidR="008826DB">
        <w:rPr>
          <w:sz w:val="24"/>
          <w:szCs w:val="24"/>
        </w:rPr>
        <w:t xml:space="preserve"> </w:t>
      </w:r>
      <w:r>
        <w:rPr>
          <w:sz w:val="24"/>
          <w:szCs w:val="24"/>
        </w:rPr>
        <w:t>of</w:t>
      </w:r>
      <w:r w:rsidR="008826DB">
        <w:rPr>
          <w:sz w:val="24"/>
          <w:szCs w:val="24"/>
        </w:rPr>
        <w:t xml:space="preserve"> </w:t>
      </w:r>
      <w:r>
        <w:rPr>
          <w:sz w:val="24"/>
          <w:szCs w:val="24"/>
        </w:rPr>
        <w:t>a</w:t>
      </w:r>
      <w:r w:rsidR="008826DB">
        <w:rPr>
          <w:sz w:val="24"/>
          <w:szCs w:val="24"/>
        </w:rPr>
        <w:t xml:space="preserve"> </w:t>
      </w:r>
      <w:r>
        <w:rPr>
          <w:sz w:val="24"/>
          <w:szCs w:val="24"/>
        </w:rPr>
        <w:t>Bidder</w:t>
      </w:r>
      <w:r w:rsidR="008826DB">
        <w:rPr>
          <w:sz w:val="24"/>
          <w:szCs w:val="24"/>
        </w:rPr>
        <w:t xml:space="preserve"> </w:t>
      </w:r>
      <w:r>
        <w:rPr>
          <w:sz w:val="24"/>
          <w:szCs w:val="24"/>
        </w:rPr>
        <w:t>offering</w:t>
      </w:r>
      <w:r w:rsidR="008826DB">
        <w:rPr>
          <w:sz w:val="24"/>
          <w:szCs w:val="24"/>
        </w:rPr>
        <w:t xml:space="preserve"> </w:t>
      </w:r>
      <w:r>
        <w:rPr>
          <w:sz w:val="24"/>
          <w:szCs w:val="24"/>
        </w:rPr>
        <w:t>to</w:t>
      </w:r>
      <w:r w:rsidR="008826DB">
        <w:rPr>
          <w:sz w:val="24"/>
          <w:szCs w:val="24"/>
        </w:rPr>
        <w:t xml:space="preserve"> </w:t>
      </w:r>
      <w:r>
        <w:rPr>
          <w:sz w:val="24"/>
          <w:szCs w:val="24"/>
        </w:rPr>
        <w:t>supply</w:t>
      </w:r>
      <w:r w:rsidR="008826DB">
        <w:rPr>
          <w:sz w:val="24"/>
          <w:szCs w:val="24"/>
        </w:rPr>
        <w:t xml:space="preserve"> </w:t>
      </w:r>
      <w:r>
        <w:rPr>
          <w:sz w:val="24"/>
          <w:szCs w:val="24"/>
        </w:rPr>
        <w:t>goods</w:t>
      </w:r>
      <w:r w:rsidR="008826DB">
        <w:rPr>
          <w:sz w:val="24"/>
          <w:szCs w:val="24"/>
        </w:rPr>
        <w:t xml:space="preserve"> </w:t>
      </w:r>
      <w:r>
        <w:rPr>
          <w:sz w:val="24"/>
          <w:szCs w:val="24"/>
        </w:rPr>
        <w:t xml:space="preserve">under the contract which the Bidder did not </w:t>
      </w:r>
      <w:r>
        <w:rPr>
          <w:spacing w:val="-2"/>
          <w:sz w:val="24"/>
          <w:szCs w:val="24"/>
        </w:rPr>
        <w:t>m</w:t>
      </w:r>
      <w:r>
        <w:rPr>
          <w:sz w:val="24"/>
          <w:szCs w:val="24"/>
        </w:rPr>
        <w:t>anufacture or otherwise produce, the Bidder has been duly authorized by the goods’ Manufacturer or producer to supply the goods in the Procuring agency’s country;</w:t>
      </w:r>
    </w:p>
    <w:p w:rsidR="00F16361" w:rsidRDefault="00F16361">
      <w:pPr>
        <w:spacing w:before="16" w:line="260" w:lineRule="exact"/>
        <w:rPr>
          <w:sz w:val="26"/>
          <w:szCs w:val="26"/>
        </w:rPr>
      </w:pPr>
    </w:p>
    <w:p w:rsidR="00F16361" w:rsidRDefault="0047509A">
      <w:pPr>
        <w:tabs>
          <w:tab w:val="left" w:pos="3380"/>
        </w:tabs>
        <w:ind w:left="3380" w:right="99" w:hanging="547"/>
        <w:jc w:val="both"/>
        <w:rPr>
          <w:sz w:val="24"/>
          <w:szCs w:val="24"/>
        </w:rPr>
      </w:pPr>
      <w:r>
        <w:rPr>
          <w:sz w:val="24"/>
          <w:szCs w:val="24"/>
        </w:rPr>
        <w:t>(b)</w:t>
      </w:r>
      <w:r>
        <w:rPr>
          <w:sz w:val="24"/>
          <w:szCs w:val="24"/>
        </w:rPr>
        <w:tab/>
      </w:r>
      <w:proofErr w:type="gramStart"/>
      <w:r>
        <w:rPr>
          <w:sz w:val="24"/>
          <w:szCs w:val="24"/>
        </w:rPr>
        <w:t>that</w:t>
      </w:r>
      <w:proofErr w:type="gramEnd"/>
      <w:r w:rsidR="008826DB">
        <w:rPr>
          <w:sz w:val="24"/>
          <w:szCs w:val="24"/>
        </w:rPr>
        <w:t xml:space="preserve"> </w:t>
      </w:r>
      <w:r>
        <w:rPr>
          <w:sz w:val="24"/>
          <w:szCs w:val="24"/>
        </w:rPr>
        <w:t>the</w:t>
      </w:r>
      <w:r w:rsidR="008826DB">
        <w:rPr>
          <w:sz w:val="24"/>
          <w:szCs w:val="24"/>
        </w:rPr>
        <w:t xml:space="preserve"> </w:t>
      </w:r>
      <w:r>
        <w:rPr>
          <w:sz w:val="24"/>
          <w:szCs w:val="24"/>
        </w:rPr>
        <w:t>Bidder</w:t>
      </w:r>
      <w:r w:rsidR="008826DB">
        <w:rPr>
          <w:sz w:val="24"/>
          <w:szCs w:val="24"/>
        </w:rPr>
        <w:t xml:space="preserve"> </w:t>
      </w:r>
      <w:r>
        <w:rPr>
          <w:sz w:val="24"/>
          <w:szCs w:val="24"/>
        </w:rPr>
        <w:t>has</w:t>
      </w:r>
      <w:r w:rsidR="008826DB">
        <w:rPr>
          <w:sz w:val="24"/>
          <w:szCs w:val="24"/>
        </w:rPr>
        <w:t xml:space="preserve"> </w:t>
      </w:r>
      <w:r>
        <w:rPr>
          <w:sz w:val="24"/>
          <w:szCs w:val="24"/>
        </w:rPr>
        <w:t>the</w:t>
      </w:r>
      <w:r w:rsidR="008826DB">
        <w:rPr>
          <w:sz w:val="24"/>
          <w:szCs w:val="24"/>
        </w:rPr>
        <w:t xml:space="preserve"> </w:t>
      </w:r>
      <w:r>
        <w:rPr>
          <w:sz w:val="24"/>
          <w:szCs w:val="24"/>
        </w:rPr>
        <w:t>financial,</w:t>
      </w:r>
      <w:r w:rsidR="008826DB">
        <w:rPr>
          <w:sz w:val="24"/>
          <w:szCs w:val="24"/>
        </w:rPr>
        <w:t xml:space="preserve"> </w:t>
      </w:r>
      <w:r>
        <w:rPr>
          <w:sz w:val="24"/>
          <w:szCs w:val="24"/>
        </w:rPr>
        <w:t>technical,</w:t>
      </w:r>
      <w:r w:rsidR="008826DB">
        <w:rPr>
          <w:sz w:val="24"/>
          <w:szCs w:val="24"/>
        </w:rPr>
        <w:t xml:space="preserve"> </w:t>
      </w:r>
      <w:r>
        <w:rPr>
          <w:sz w:val="24"/>
          <w:szCs w:val="24"/>
        </w:rPr>
        <w:t>and</w:t>
      </w:r>
      <w:r w:rsidR="008826DB">
        <w:rPr>
          <w:sz w:val="24"/>
          <w:szCs w:val="24"/>
        </w:rPr>
        <w:t xml:space="preserve"> </w:t>
      </w:r>
      <w:r>
        <w:rPr>
          <w:sz w:val="24"/>
          <w:szCs w:val="24"/>
        </w:rPr>
        <w:t xml:space="preserve">production capability </w:t>
      </w:r>
      <w:r>
        <w:rPr>
          <w:spacing w:val="-1"/>
          <w:sz w:val="24"/>
          <w:szCs w:val="24"/>
        </w:rPr>
        <w:t>n</w:t>
      </w:r>
      <w:r>
        <w:rPr>
          <w:sz w:val="24"/>
          <w:szCs w:val="24"/>
        </w:rPr>
        <w:t>ecess</w:t>
      </w:r>
      <w:r>
        <w:rPr>
          <w:spacing w:val="-1"/>
          <w:sz w:val="24"/>
          <w:szCs w:val="24"/>
        </w:rPr>
        <w:t>a</w:t>
      </w:r>
      <w:r>
        <w:rPr>
          <w:sz w:val="24"/>
          <w:szCs w:val="24"/>
        </w:rPr>
        <w:t>ry to perform</w:t>
      </w:r>
      <w:r w:rsidR="008826DB">
        <w:rPr>
          <w:sz w:val="24"/>
          <w:szCs w:val="24"/>
        </w:rPr>
        <w:t xml:space="preserve"> </w:t>
      </w:r>
      <w:r>
        <w:rPr>
          <w:sz w:val="24"/>
          <w:szCs w:val="24"/>
        </w:rPr>
        <w:t>the contr</w:t>
      </w:r>
      <w:r>
        <w:rPr>
          <w:spacing w:val="-1"/>
          <w:sz w:val="24"/>
          <w:szCs w:val="24"/>
        </w:rPr>
        <w:t>a</w:t>
      </w:r>
      <w:r>
        <w:rPr>
          <w:sz w:val="24"/>
          <w:szCs w:val="24"/>
        </w:rPr>
        <w:t>ct;</w:t>
      </w:r>
    </w:p>
    <w:p w:rsidR="00F16361" w:rsidRDefault="00F16361">
      <w:pPr>
        <w:spacing w:before="16" w:line="260" w:lineRule="exact"/>
        <w:rPr>
          <w:sz w:val="26"/>
          <w:szCs w:val="26"/>
        </w:rPr>
      </w:pPr>
    </w:p>
    <w:p w:rsidR="00F16361" w:rsidRDefault="0047509A">
      <w:pPr>
        <w:tabs>
          <w:tab w:val="left" w:pos="3380"/>
        </w:tabs>
        <w:ind w:left="3380" w:right="95" w:hanging="547"/>
        <w:jc w:val="both"/>
        <w:rPr>
          <w:sz w:val="24"/>
          <w:szCs w:val="24"/>
        </w:rPr>
      </w:pPr>
      <w:r>
        <w:rPr>
          <w:sz w:val="24"/>
          <w:szCs w:val="24"/>
        </w:rPr>
        <w:t>(c)</w:t>
      </w:r>
      <w:r>
        <w:rPr>
          <w:sz w:val="24"/>
          <w:szCs w:val="24"/>
        </w:rPr>
        <w:tab/>
        <w:t>that,</w:t>
      </w:r>
      <w:r w:rsidR="008826DB">
        <w:rPr>
          <w:sz w:val="24"/>
          <w:szCs w:val="24"/>
        </w:rPr>
        <w:t xml:space="preserve"> </w:t>
      </w:r>
      <w:r>
        <w:rPr>
          <w:sz w:val="24"/>
          <w:szCs w:val="24"/>
        </w:rPr>
        <w:t>in</w:t>
      </w:r>
      <w:r w:rsidR="008826DB">
        <w:rPr>
          <w:sz w:val="24"/>
          <w:szCs w:val="24"/>
        </w:rPr>
        <w:t xml:space="preserve"> </w:t>
      </w:r>
      <w:r>
        <w:rPr>
          <w:sz w:val="24"/>
          <w:szCs w:val="24"/>
        </w:rPr>
        <w:t>t</w:t>
      </w:r>
      <w:r>
        <w:rPr>
          <w:spacing w:val="-1"/>
          <w:sz w:val="24"/>
          <w:szCs w:val="24"/>
        </w:rPr>
        <w:t>h</w:t>
      </w:r>
      <w:r>
        <w:rPr>
          <w:sz w:val="24"/>
          <w:szCs w:val="24"/>
        </w:rPr>
        <w:t>e</w:t>
      </w:r>
      <w:r w:rsidR="008826DB">
        <w:rPr>
          <w:sz w:val="24"/>
          <w:szCs w:val="24"/>
        </w:rPr>
        <w:t xml:space="preserve"> </w:t>
      </w:r>
      <w:r>
        <w:rPr>
          <w:sz w:val="24"/>
          <w:szCs w:val="24"/>
        </w:rPr>
        <w:t>case</w:t>
      </w:r>
      <w:r w:rsidR="008826DB">
        <w:rPr>
          <w:sz w:val="24"/>
          <w:szCs w:val="24"/>
        </w:rPr>
        <w:t xml:space="preserve"> </w:t>
      </w:r>
      <w:r>
        <w:rPr>
          <w:sz w:val="24"/>
          <w:szCs w:val="24"/>
        </w:rPr>
        <w:t>of</w:t>
      </w:r>
      <w:r w:rsidR="008826DB">
        <w:rPr>
          <w:sz w:val="24"/>
          <w:szCs w:val="24"/>
        </w:rPr>
        <w:t xml:space="preserve"> </w:t>
      </w:r>
      <w:r>
        <w:rPr>
          <w:sz w:val="24"/>
          <w:szCs w:val="24"/>
        </w:rPr>
        <w:t>a</w:t>
      </w:r>
      <w:r w:rsidR="008826DB">
        <w:rPr>
          <w:sz w:val="24"/>
          <w:szCs w:val="24"/>
        </w:rPr>
        <w:t xml:space="preserve"> </w:t>
      </w:r>
      <w:r>
        <w:rPr>
          <w:sz w:val="24"/>
          <w:szCs w:val="24"/>
        </w:rPr>
        <w:t>Bidder</w:t>
      </w:r>
      <w:r w:rsidR="008826DB">
        <w:rPr>
          <w:sz w:val="24"/>
          <w:szCs w:val="24"/>
        </w:rPr>
        <w:t xml:space="preserve"> </w:t>
      </w:r>
      <w:r>
        <w:rPr>
          <w:sz w:val="24"/>
          <w:szCs w:val="24"/>
        </w:rPr>
        <w:t>not</w:t>
      </w:r>
      <w:r w:rsidR="008826DB">
        <w:rPr>
          <w:sz w:val="24"/>
          <w:szCs w:val="24"/>
        </w:rPr>
        <w:t xml:space="preserve"> </w:t>
      </w:r>
      <w:r>
        <w:rPr>
          <w:sz w:val="24"/>
          <w:szCs w:val="24"/>
        </w:rPr>
        <w:t>doing</w:t>
      </w:r>
      <w:r w:rsidR="008826DB">
        <w:rPr>
          <w:sz w:val="24"/>
          <w:szCs w:val="24"/>
        </w:rPr>
        <w:t xml:space="preserve"> </w:t>
      </w:r>
      <w:r>
        <w:rPr>
          <w:sz w:val="24"/>
          <w:szCs w:val="24"/>
        </w:rPr>
        <w:t>business</w:t>
      </w:r>
      <w:r w:rsidR="008826DB">
        <w:rPr>
          <w:sz w:val="24"/>
          <w:szCs w:val="24"/>
        </w:rPr>
        <w:t xml:space="preserve"> </w:t>
      </w:r>
      <w:r>
        <w:rPr>
          <w:sz w:val="24"/>
          <w:szCs w:val="24"/>
        </w:rPr>
        <w:t>within</w:t>
      </w:r>
      <w:r w:rsidR="008826DB">
        <w:rPr>
          <w:sz w:val="24"/>
          <w:szCs w:val="24"/>
        </w:rPr>
        <w:t xml:space="preserve"> </w:t>
      </w:r>
      <w:r>
        <w:rPr>
          <w:sz w:val="24"/>
          <w:szCs w:val="24"/>
        </w:rPr>
        <w:t>the Procuring</w:t>
      </w:r>
      <w:r w:rsidR="008826DB">
        <w:rPr>
          <w:sz w:val="24"/>
          <w:szCs w:val="24"/>
        </w:rPr>
        <w:t xml:space="preserve"> </w:t>
      </w:r>
      <w:r>
        <w:rPr>
          <w:spacing w:val="-1"/>
          <w:sz w:val="24"/>
          <w:szCs w:val="24"/>
        </w:rPr>
        <w:t>a</w:t>
      </w:r>
      <w:r>
        <w:rPr>
          <w:sz w:val="24"/>
          <w:szCs w:val="24"/>
        </w:rPr>
        <w:t>gency’s</w:t>
      </w:r>
      <w:r w:rsidR="008826DB">
        <w:rPr>
          <w:sz w:val="24"/>
          <w:szCs w:val="24"/>
        </w:rPr>
        <w:t xml:space="preserve"> </w:t>
      </w:r>
      <w:r>
        <w:rPr>
          <w:sz w:val="24"/>
          <w:szCs w:val="24"/>
        </w:rPr>
        <w:t>co</w:t>
      </w:r>
      <w:r>
        <w:rPr>
          <w:spacing w:val="-1"/>
          <w:sz w:val="24"/>
          <w:szCs w:val="24"/>
        </w:rPr>
        <w:t>u</w:t>
      </w:r>
      <w:r>
        <w:rPr>
          <w:sz w:val="24"/>
          <w:szCs w:val="24"/>
        </w:rPr>
        <w:t>ntry,</w:t>
      </w:r>
      <w:r w:rsidR="008826DB">
        <w:rPr>
          <w:sz w:val="24"/>
          <w:szCs w:val="24"/>
        </w:rPr>
        <w:t xml:space="preserve"> </w:t>
      </w:r>
      <w:r>
        <w:rPr>
          <w:sz w:val="24"/>
          <w:szCs w:val="24"/>
        </w:rPr>
        <w:t>t</w:t>
      </w:r>
      <w:r>
        <w:rPr>
          <w:spacing w:val="-1"/>
          <w:sz w:val="24"/>
          <w:szCs w:val="24"/>
        </w:rPr>
        <w:t>h</w:t>
      </w:r>
      <w:r>
        <w:rPr>
          <w:sz w:val="24"/>
          <w:szCs w:val="24"/>
        </w:rPr>
        <w:t>e</w:t>
      </w:r>
      <w:r w:rsidR="008826DB">
        <w:rPr>
          <w:sz w:val="24"/>
          <w:szCs w:val="24"/>
        </w:rPr>
        <w:t xml:space="preserve"> </w:t>
      </w:r>
      <w:r>
        <w:rPr>
          <w:sz w:val="24"/>
          <w:szCs w:val="24"/>
        </w:rPr>
        <w:t>Bidder</w:t>
      </w:r>
      <w:r w:rsidR="008826DB">
        <w:rPr>
          <w:sz w:val="24"/>
          <w:szCs w:val="24"/>
        </w:rPr>
        <w:t xml:space="preserve"> </w:t>
      </w:r>
      <w:r>
        <w:rPr>
          <w:sz w:val="24"/>
          <w:szCs w:val="24"/>
        </w:rPr>
        <w:t>is or</w:t>
      </w:r>
      <w:r w:rsidR="008826DB">
        <w:rPr>
          <w:sz w:val="24"/>
          <w:szCs w:val="24"/>
        </w:rPr>
        <w:t xml:space="preserve"> </w:t>
      </w:r>
      <w:r>
        <w:rPr>
          <w:sz w:val="24"/>
          <w:szCs w:val="24"/>
        </w:rPr>
        <w:t>will</w:t>
      </w:r>
      <w:r w:rsidR="008826DB">
        <w:rPr>
          <w:sz w:val="24"/>
          <w:szCs w:val="24"/>
        </w:rPr>
        <w:t xml:space="preserve"> </w:t>
      </w:r>
      <w:r>
        <w:rPr>
          <w:sz w:val="24"/>
          <w:szCs w:val="24"/>
        </w:rPr>
        <w:t>be (if awarded t</w:t>
      </w:r>
      <w:r>
        <w:rPr>
          <w:spacing w:val="-1"/>
          <w:sz w:val="24"/>
          <w:szCs w:val="24"/>
        </w:rPr>
        <w:t>h</w:t>
      </w:r>
      <w:r>
        <w:rPr>
          <w:sz w:val="24"/>
          <w:szCs w:val="24"/>
        </w:rPr>
        <w:t>e contract) repre</w:t>
      </w:r>
      <w:r>
        <w:rPr>
          <w:spacing w:val="-1"/>
          <w:sz w:val="24"/>
          <w:szCs w:val="24"/>
        </w:rPr>
        <w:t>s</w:t>
      </w:r>
      <w:r>
        <w:rPr>
          <w:sz w:val="24"/>
          <w:szCs w:val="24"/>
        </w:rPr>
        <w:t>ented by an Agent in t</w:t>
      </w:r>
      <w:r>
        <w:rPr>
          <w:spacing w:val="-1"/>
          <w:sz w:val="24"/>
          <w:szCs w:val="24"/>
        </w:rPr>
        <w:t>h</w:t>
      </w:r>
      <w:r>
        <w:rPr>
          <w:sz w:val="24"/>
          <w:szCs w:val="24"/>
        </w:rPr>
        <w:t>at country</w:t>
      </w:r>
      <w:r w:rsidR="008826DB">
        <w:rPr>
          <w:sz w:val="24"/>
          <w:szCs w:val="24"/>
        </w:rPr>
        <w:t xml:space="preserve"> </w:t>
      </w:r>
      <w:r>
        <w:rPr>
          <w:sz w:val="24"/>
          <w:szCs w:val="24"/>
        </w:rPr>
        <w:t>equipped,</w:t>
      </w:r>
      <w:r w:rsidR="008826DB">
        <w:rPr>
          <w:sz w:val="24"/>
          <w:szCs w:val="24"/>
        </w:rPr>
        <w:t xml:space="preserve"> </w:t>
      </w:r>
      <w:r>
        <w:rPr>
          <w:sz w:val="24"/>
          <w:szCs w:val="24"/>
        </w:rPr>
        <w:t>and</w:t>
      </w:r>
      <w:r w:rsidR="008826DB">
        <w:rPr>
          <w:sz w:val="24"/>
          <w:szCs w:val="24"/>
        </w:rPr>
        <w:t xml:space="preserve"> </w:t>
      </w:r>
      <w:r>
        <w:rPr>
          <w:sz w:val="24"/>
          <w:szCs w:val="24"/>
        </w:rPr>
        <w:t>able</w:t>
      </w:r>
      <w:r w:rsidR="008826DB">
        <w:rPr>
          <w:sz w:val="24"/>
          <w:szCs w:val="24"/>
        </w:rPr>
        <w:t xml:space="preserve"> </w:t>
      </w:r>
      <w:r>
        <w:rPr>
          <w:sz w:val="24"/>
          <w:szCs w:val="24"/>
        </w:rPr>
        <w:t xml:space="preserve">to </w:t>
      </w:r>
      <w:proofErr w:type="spellStart"/>
      <w:r>
        <w:rPr>
          <w:sz w:val="24"/>
          <w:szCs w:val="24"/>
        </w:rPr>
        <w:t>carryout</w:t>
      </w:r>
      <w:proofErr w:type="spellEnd"/>
      <w:r w:rsidR="008826DB">
        <w:rPr>
          <w:sz w:val="24"/>
          <w:szCs w:val="24"/>
        </w:rPr>
        <w:t xml:space="preserve"> </w:t>
      </w:r>
      <w:r>
        <w:rPr>
          <w:sz w:val="24"/>
          <w:szCs w:val="24"/>
        </w:rPr>
        <w:t>the</w:t>
      </w:r>
      <w:r w:rsidR="008826DB">
        <w:rPr>
          <w:sz w:val="24"/>
          <w:szCs w:val="24"/>
        </w:rPr>
        <w:t xml:space="preserve"> </w:t>
      </w:r>
      <w:r>
        <w:rPr>
          <w:sz w:val="24"/>
          <w:szCs w:val="24"/>
        </w:rPr>
        <w:t xml:space="preserve">Supplier’s </w:t>
      </w:r>
      <w:r>
        <w:rPr>
          <w:spacing w:val="-2"/>
          <w:sz w:val="24"/>
          <w:szCs w:val="24"/>
        </w:rPr>
        <w:t>m</w:t>
      </w:r>
      <w:r>
        <w:rPr>
          <w:sz w:val="24"/>
          <w:szCs w:val="24"/>
        </w:rPr>
        <w:t>aintenance,</w:t>
      </w:r>
      <w:r w:rsidR="008826DB">
        <w:rPr>
          <w:sz w:val="24"/>
          <w:szCs w:val="24"/>
        </w:rPr>
        <w:t xml:space="preserve"> </w:t>
      </w:r>
      <w:r>
        <w:rPr>
          <w:sz w:val="24"/>
          <w:szCs w:val="24"/>
        </w:rPr>
        <w:t>repair,</w:t>
      </w:r>
      <w:r w:rsidR="008826DB">
        <w:rPr>
          <w:sz w:val="24"/>
          <w:szCs w:val="24"/>
        </w:rPr>
        <w:t xml:space="preserve"> </w:t>
      </w:r>
      <w:r>
        <w:rPr>
          <w:sz w:val="24"/>
          <w:szCs w:val="24"/>
        </w:rPr>
        <w:t>and</w:t>
      </w:r>
      <w:r w:rsidR="008826DB">
        <w:rPr>
          <w:sz w:val="24"/>
          <w:szCs w:val="24"/>
        </w:rPr>
        <w:t xml:space="preserve"> </w:t>
      </w:r>
      <w:r>
        <w:rPr>
          <w:sz w:val="24"/>
          <w:szCs w:val="24"/>
        </w:rPr>
        <w:t>spare parts-stocking obligations prescribed</w:t>
      </w:r>
      <w:r w:rsidR="008826DB">
        <w:rPr>
          <w:sz w:val="24"/>
          <w:szCs w:val="24"/>
        </w:rPr>
        <w:t xml:space="preserve"> </w:t>
      </w:r>
      <w:r>
        <w:rPr>
          <w:sz w:val="24"/>
          <w:szCs w:val="24"/>
        </w:rPr>
        <w:t>in</w:t>
      </w:r>
      <w:r w:rsidR="008826DB">
        <w:rPr>
          <w:sz w:val="24"/>
          <w:szCs w:val="24"/>
        </w:rPr>
        <w:t xml:space="preserve"> </w:t>
      </w:r>
      <w:r>
        <w:rPr>
          <w:sz w:val="24"/>
          <w:szCs w:val="24"/>
        </w:rPr>
        <w:t>the</w:t>
      </w:r>
      <w:r w:rsidR="008826DB">
        <w:rPr>
          <w:sz w:val="24"/>
          <w:szCs w:val="24"/>
        </w:rPr>
        <w:t xml:space="preserve"> </w:t>
      </w:r>
      <w:r>
        <w:rPr>
          <w:sz w:val="24"/>
          <w:szCs w:val="24"/>
        </w:rPr>
        <w:t>Conditions</w:t>
      </w:r>
      <w:r w:rsidR="008826DB">
        <w:rPr>
          <w:sz w:val="24"/>
          <w:szCs w:val="24"/>
        </w:rPr>
        <w:t xml:space="preserve"> </w:t>
      </w:r>
      <w:r>
        <w:rPr>
          <w:sz w:val="24"/>
          <w:szCs w:val="24"/>
        </w:rPr>
        <w:t>of Contract</w:t>
      </w:r>
      <w:r w:rsidR="008826DB">
        <w:rPr>
          <w:sz w:val="24"/>
          <w:szCs w:val="24"/>
        </w:rPr>
        <w:t xml:space="preserve"> </w:t>
      </w:r>
      <w:r>
        <w:rPr>
          <w:sz w:val="24"/>
          <w:szCs w:val="24"/>
        </w:rPr>
        <w:t>and/or</w:t>
      </w:r>
      <w:r w:rsidR="008826DB">
        <w:rPr>
          <w:sz w:val="24"/>
          <w:szCs w:val="24"/>
        </w:rPr>
        <w:t xml:space="preserve"> </w:t>
      </w:r>
      <w:r>
        <w:rPr>
          <w:sz w:val="24"/>
          <w:szCs w:val="24"/>
        </w:rPr>
        <w:t>Technical Specificati</w:t>
      </w:r>
      <w:r>
        <w:rPr>
          <w:spacing w:val="-1"/>
          <w:sz w:val="24"/>
          <w:szCs w:val="24"/>
        </w:rPr>
        <w:t>o</w:t>
      </w:r>
      <w:r>
        <w:rPr>
          <w:sz w:val="24"/>
          <w:szCs w:val="24"/>
        </w:rPr>
        <w:t>ns; and</w:t>
      </w:r>
    </w:p>
    <w:p w:rsidR="00F16361" w:rsidRDefault="00F16361">
      <w:pPr>
        <w:spacing w:before="16" w:line="260" w:lineRule="exact"/>
        <w:rPr>
          <w:sz w:val="26"/>
          <w:szCs w:val="26"/>
        </w:rPr>
      </w:pPr>
    </w:p>
    <w:p w:rsidR="00F16361" w:rsidRDefault="0047509A">
      <w:pPr>
        <w:ind w:left="2840"/>
        <w:rPr>
          <w:sz w:val="24"/>
          <w:szCs w:val="24"/>
        </w:rPr>
      </w:pPr>
      <w:r>
        <w:rPr>
          <w:sz w:val="24"/>
          <w:szCs w:val="24"/>
        </w:rPr>
        <w:t xml:space="preserve">(d)   </w:t>
      </w:r>
      <w:proofErr w:type="gramStart"/>
      <w:r>
        <w:rPr>
          <w:sz w:val="24"/>
          <w:szCs w:val="24"/>
        </w:rPr>
        <w:t>that</w:t>
      </w:r>
      <w:proofErr w:type="gramEnd"/>
      <w:r w:rsidR="008826DB">
        <w:rPr>
          <w:sz w:val="24"/>
          <w:szCs w:val="24"/>
        </w:rPr>
        <w:t xml:space="preserve"> </w:t>
      </w:r>
      <w:r>
        <w:rPr>
          <w:sz w:val="24"/>
          <w:szCs w:val="24"/>
        </w:rPr>
        <w:t>the</w:t>
      </w:r>
      <w:r w:rsidR="008826DB">
        <w:rPr>
          <w:sz w:val="24"/>
          <w:szCs w:val="24"/>
        </w:rPr>
        <w:t xml:space="preserve"> </w:t>
      </w:r>
      <w:r>
        <w:rPr>
          <w:sz w:val="24"/>
          <w:szCs w:val="24"/>
        </w:rPr>
        <w:t>Bi</w:t>
      </w:r>
      <w:r>
        <w:rPr>
          <w:spacing w:val="-1"/>
          <w:sz w:val="24"/>
          <w:szCs w:val="24"/>
        </w:rPr>
        <w:t>d</w:t>
      </w:r>
      <w:r>
        <w:rPr>
          <w:sz w:val="24"/>
          <w:szCs w:val="24"/>
        </w:rPr>
        <w:t>der</w:t>
      </w:r>
      <w:r w:rsidR="008826DB">
        <w:rPr>
          <w:sz w:val="24"/>
          <w:szCs w:val="24"/>
        </w:rPr>
        <w:t xml:space="preserve"> </w:t>
      </w:r>
      <w:r>
        <w:rPr>
          <w:spacing w:val="-2"/>
          <w:sz w:val="24"/>
          <w:szCs w:val="24"/>
        </w:rPr>
        <w:t>m</w:t>
      </w:r>
      <w:r>
        <w:rPr>
          <w:sz w:val="24"/>
          <w:szCs w:val="24"/>
        </w:rPr>
        <w:t>eets</w:t>
      </w:r>
      <w:r w:rsidR="008826DB">
        <w:rPr>
          <w:sz w:val="24"/>
          <w:szCs w:val="24"/>
        </w:rPr>
        <w:t xml:space="preserve"> </w:t>
      </w:r>
      <w:r>
        <w:rPr>
          <w:sz w:val="24"/>
          <w:szCs w:val="24"/>
        </w:rPr>
        <w:t>t</w:t>
      </w:r>
      <w:r>
        <w:rPr>
          <w:spacing w:val="-1"/>
          <w:sz w:val="24"/>
          <w:szCs w:val="24"/>
        </w:rPr>
        <w:t>h</w:t>
      </w:r>
      <w:r>
        <w:rPr>
          <w:sz w:val="24"/>
          <w:szCs w:val="24"/>
        </w:rPr>
        <w:t>e</w:t>
      </w:r>
      <w:r w:rsidR="008826DB">
        <w:rPr>
          <w:sz w:val="24"/>
          <w:szCs w:val="24"/>
        </w:rPr>
        <w:t xml:space="preserve"> </w:t>
      </w:r>
      <w:r>
        <w:rPr>
          <w:sz w:val="24"/>
          <w:szCs w:val="24"/>
        </w:rPr>
        <w:t>qual</w:t>
      </w:r>
      <w:r>
        <w:rPr>
          <w:spacing w:val="1"/>
          <w:sz w:val="24"/>
          <w:szCs w:val="24"/>
        </w:rPr>
        <w:t>i</w:t>
      </w:r>
      <w:r>
        <w:rPr>
          <w:spacing w:val="-1"/>
          <w:sz w:val="24"/>
          <w:szCs w:val="24"/>
        </w:rPr>
        <w:t>f</w:t>
      </w:r>
      <w:r>
        <w:rPr>
          <w:spacing w:val="1"/>
          <w:sz w:val="24"/>
          <w:szCs w:val="24"/>
        </w:rPr>
        <w:t>i</w:t>
      </w:r>
      <w:r>
        <w:rPr>
          <w:sz w:val="24"/>
          <w:szCs w:val="24"/>
        </w:rPr>
        <w:t>cation</w:t>
      </w:r>
      <w:r w:rsidR="008826DB">
        <w:rPr>
          <w:sz w:val="24"/>
          <w:szCs w:val="24"/>
        </w:rPr>
        <w:t xml:space="preserve"> </w:t>
      </w:r>
      <w:r>
        <w:rPr>
          <w:sz w:val="24"/>
          <w:szCs w:val="24"/>
        </w:rPr>
        <w:t>crit</w:t>
      </w:r>
      <w:r>
        <w:rPr>
          <w:spacing w:val="-1"/>
          <w:sz w:val="24"/>
          <w:szCs w:val="24"/>
        </w:rPr>
        <w:t>e</w:t>
      </w:r>
      <w:r>
        <w:rPr>
          <w:sz w:val="24"/>
          <w:szCs w:val="24"/>
        </w:rPr>
        <w:t>ria</w:t>
      </w:r>
      <w:r w:rsidR="00017369">
        <w:rPr>
          <w:sz w:val="24"/>
          <w:szCs w:val="24"/>
        </w:rPr>
        <w:t xml:space="preserve"> </w:t>
      </w:r>
      <w:r>
        <w:rPr>
          <w:sz w:val="24"/>
          <w:szCs w:val="24"/>
        </w:rPr>
        <w:t>listed</w:t>
      </w:r>
      <w:r w:rsidR="00017369">
        <w:rPr>
          <w:sz w:val="24"/>
          <w:szCs w:val="24"/>
        </w:rPr>
        <w:t xml:space="preserve"> </w:t>
      </w:r>
      <w:r>
        <w:rPr>
          <w:sz w:val="24"/>
          <w:szCs w:val="24"/>
        </w:rPr>
        <w:t>in</w:t>
      </w:r>
      <w:r w:rsidR="00017369">
        <w:rPr>
          <w:sz w:val="24"/>
          <w:szCs w:val="24"/>
        </w:rPr>
        <w:t xml:space="preserve"> </w:t>
      </w:r>
      <w:r>
        <w:rPr>
          <w:sz w:val="24"/>
          <w:szCs w:val="24"/>
        </w:rPr>
        <w:t>the</w:t>
      </w:r>
    </w:p>
    <w:p w:rsidR="00F16361" w:rsidRDefault="0047509A">
      <w:pPr>
        <w:spacing w:line="260" w:lineRule="exact"/>
        <w:ind w:left="3342" w:right="4348"/>
        <w:jc w:val="center"/>
        <w:rPr>
          <w:sz w:val="24"/>
          <w:szCs w:val="24"/>
        </w:rPr>
      </w:pPr>
      <w:r>
        <w:rPr>
          <w:position w:val="-1"/>
          <w:sz w:val="24"/>
          <w:szCs w:val="24"/>
        </w:rPr>
        <w:t>Bid Data Sheet.</w:t>
      </w:r>
    </w:p>
    <w:p w:rsidR="00F16361" w:rsidRDefault="00F16361">
      <w:pPr>
        <w:spacing w:before="12"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500" w:right="-41" w:hanging="360"/>
        <w:rPr>
          <w:sz w:val="24"/>
          <w:szCs w:val="24"/>
        </w:rPr>
      </w:pPr>
      <w:r>
        <w:rPr>
          <w:b/>
          <w:sz w:val="24"/>
          <w:szCs w:val="24"/>
        </w:rPr>
        <w:lastRenderedPageBreak/>
        <w:t>14. Documents Establishi</w:t>
      </w:r>
      <w:r>
        <w:rPr>
          <w:b/>
          <w:spacing w:val="-2"/>
          <w:sz w:val="24"/>
          <w:szCs w:val="24"/>
        </w:rPr>
        <w:t>n</w:t>
      </w:r>
      <w:r>
        <w:rPr>
          <w:b/>
          <w:sz w:val="24"/>
          <w:szCs w:val="24"/>
        </w:rPr>
        <w:t xml:space="preserve">g Goods’ Eligibility </w:t>
      </w:r>
      <w:r>
        <w:rPr>
          <w:b/>
          <w:spacing w:val="-1"/>
          <w:sz w:val="24"/>
          <w:szCs w:val="24"/>
        </w:rPr>
        <w:t>a</w:t>
      </w:r>
      <w:r>
        <w:rPr>
          <w:b/>
          <w:sz w:val="24"/>
          <w:szCs w:val="24"/>
        </w:rPr>
        <w:t xml:space="preserve">nd </w:t>
      </w:r>
      <w:proofErr w:type="spellStart"/>
      <w:r>
        <w:rPr>
          <w:b/>
          <w:sz w:val="24"/>
          <w:szCs w:val="24"/>
        </w:rPr>
        <w:t>Conformityto</w:t>
      </w:r>
      <w:proofErr w:type="spellEnd"/>
      <w:r>
        <w:rPr>
          <w:b/>
          <w:sz w:val="24"/>
          <w:szCs w:val="24"/>
        </w:rPr>
        <w:t xml:space="preserve"> Bidding Documents</w:t>
      </w:r>
    </w:p>
    <w:p w:rsidR="00F16361" w:rsidRDefault="0047509A">
      <w:pPr>
        <w:spacing w:before="29"/>
        <w:ind w:left="547" w:right="98" w:hanging="547"/>
        <w:jc w:val="both"/>
        <w:rPr>
          <w:sz w:val="24"/>
          <w:szCs w:val="24"/>
        </w:rPr>
      </w:pPr>
      <w:r>
        <w:br w:type="column"/>
      </w:r>
      <w:proofErr w:type="gramStart"/>
      <w:r>
        <w:rPr>
          <w:sz w:val="24"/>
          <w:szCs w:val="24"/>
        </w:rPr>
        <w:lastRenderedPageBreak/>
        <w:t>14.1  PursuanttoITBClause9,theBiddershallfurnish,aspartofits</w:t>
      </w:r>
      <w:proofErr w:type="gramEnd"/>
      <w:r>
        <w:rPr>
          <w:sz w:val="24"/>
          <w:szCs w:val="24"/>
        </w:rPr>
        <w:t xml:space="preserve"> bid,</w:t>
      </w:r>
      <w:r w:rsidR="00511FF8">
        <w:rPr>
          <w:sz w:val="24"/>
          <w:szCs w:val="24"/>
        </w:rPr>
        <w:t xml:space="preserve"> </w:t>
      </w:r>
      <w:r>
        <w:rPr>
          <w:sz w:val="24"/>
          <w:szCs w:val="24"/>
        </w:rPr>
        <w:t>docu</w:t>
      </w:r>
      <w:r>
        <w:rPr>
          <w:spacing w:val="-2"/>
          <w:sz w:val="24"/>
          <w:szCs w:val="24"/>
        </w:rPr>
        <w:t>m</w:t>
      </w:r>
      <w:r>
        <w:rPr>
          <w:sz w:val="24"/>
          <w:szCs w:val="24"/>
        </w:rPr>
        <w:t>ents</w:t>
      </w:r>
      <w:r w:rsidR="00511FF8">
        <w:rPr>
          <w:sz w:val="24"/>
          <w:szCs w:val="24"/>
        </w:rPr>
        <w:t xml:space="preserve"> </w:t>
      </w:r>
      <w:r>
        <w:rPr>
          <w:sz w:val="24"/>
          <w:szCs w:val="24"/>
        </w:rPr>
        <w:t>e</w:t>
      </w:r>
      <w:r>
        <w:rPr>
          <w:spacing w:val="-1"/>
          <w:sz w:val="24"/>
          <w:szCs w:val="24"/>
        </w:rPr>
        <w:t>s</w:t>
      </w:r>
      <w:r>
        <w:rPr>
          <w:sz w:val="24"/>
          <w:szCs w:val="24"/>
        </w:rPr>
        <w:t>tablis</w:t>
      </w:r>
      <w:r>
        <w:rPr>
          <w:spacing w:val="-1"/>
          <w:sz w:val="24"/>
          <w:szCs w:val="24"/>
        </w:rPr>
        <w:t>h</w:t>
      </w:r>
      <w:r>
        <w:rPr>
          <w:sz w:val="24"/>
          <w:szCs w:val="24"/>
        </w:rPr>
        <w:t>ing</w:t>
      </w:r>
      <w:r w:rsidR="00511FF8">
        <w:rPr>
          <w:sz w:val="24"/>
          <w:szCs w:val="24"/>
        </w:rPr>
        <w:t xml:space="preserve"> </w:t>
      </w:r>
      <w:r>
        <w:rPr>
          <w:sz w:val="24"/>
          <w:szCs w:val="24"/>
        </w:rPr>
        <w:t xml:space="preserve">the </w:t>
      </w:r>
      <w:r w:rsidR="00511FF8">
        <w:rPr>
          <w:sz w:val="24"/>
          <w:szCs w:val="24"/>
        </w:rPr>
        <w:t xml:space="preserve">eligibility </w:t>
      </w:r>
      <w:r>
        <w:rPr>
          <w:sz w:val="24"/>
          <w:szCs w:val="24"/>
        </w:rPr>
        <w:t xml:space="preserve">and </w:t>
      </w:r>
      <w:r>
        <w:rPr>
          <w:spacing w:val="-1"/>
          <w:sz w:val="24"/>
          <w:szCs w:val="24"/>
        </w:rPr>
        <w:t>c</w:t>
      </w:r>
      <w:r>
        <w:rPr>
          <w:sz w:val="24"/>
          <w:szCs w:val="24"/>
        </w:rPr>
        <w:t>on</w:t>
      </w:r>
      <w:r>
        <w:rPr>
          <w:spacing w:val="-1"/>
          <w:sz w:val="24"/>
          <w:szCs w:val="24"/>
        </w:rPr>
        <w:t>f</w:t>
      </w:r>
      <w:r>
        <w:rPr>
          <w:sz w:val="24"/>
          <w:szCs w:val="24"/>
        </w:rPr>
        <w:t>or</w:t>
      </w:r>
      <w:r>
        <w:rPr>
          <w:spacing w:val="-2"/>
          <w:sz w:val="24"/>
          <w:szCs w:val="24"/>
        </w:rPr>
        <w:t>m</w:t>
      </w:r>
      <w:r>
        <w:rPr>
          <w:sz w:val="24"/>
          <w:szCs w:val="24"/>
        </w:rPr>
        <w:t>ity</w:t>
      </w:r>
      <w:r w:rsidR="00511FF8">
        <w:rPr>
          <w:sz w:val="24"/>
          <w:szCs w:val="24"/>
        </w:rPr>
        <w:t xml:space="preserve"> </w:t>
      </w:r>
      <w:r>
        <w:rPr>
          <w:sz w:val="24"/>
          <w:szCs w:val="24"/>
        </w:rPr>
        <w:t>to the bidding</w:t>
      </w:r>
      <w:r w:rsidR="00511FF8">
        <w:rPr>
          <w:sz w:val="24"/>
          <w:szCs w:val="24"/>
        </w:rPr>
        <w:t xml:space="preserve"> </w:t>
      </w:r>
      <w:r>
        <w:rPr>
          <w:sz w:val="24"/>
          <w:szCs w:val="24"/>
        </w:rPr>
        <w:t>docu</w:t>
      </w:r>
      <w:r>
        <w:rPr>
          <w:spacing w:val="-2"/>
          <w:sz w:val="24"/>
          <w:szCs w:val="24"/>
        </w:rPr>
        <w:t>m</w:t>
      </w:r>
      <w:r>
        <w:rPr>
          <w:sz w:val="24"/>
          <w:szCs w:val="24"/>
        </w:rPr>
        <w:t>ents</w:t>
      </w:r>
      <w:r w:rsidR="00511FF8">
        <w:rPr>
          <w:sz w:val="24"/>
          <w:szCs w:val="24"/>
        </w:rPr>
        <w:t xml:space="preserve"> </w:t>
      </w:r>
      <w:r>
        <w:rPr>
          <w:sz w:val="24"/>
          <w:szCs w:val="24"/>
        </w:rPr>
        <w:t>of</w:t>
      </w:r>
      <w:r w:rsidR="00511FF8">
        <w:rPr>
          <w:sz w:val="24"/>
          <w:szCs w:val="24"/>
        </w:rPr>
        <w:t xml:space="preserve"> </w:t>
      </w:r>
      <w:r>
        <w:rPr>
          <w:sz w:val="24"/>
          <w:szCs w:val="24"/>
        </w:rPr>
        <w:t>all</w:t>
      </w:r>
      <w:r w:rsidR="00511FF8">
        <w:rPr>
          <w:sz w:val="24"/>
          <w:szCs w:val="24"/>
        </w:rPr>
        <w:t xml:space="preserve"> </w:t>
      </w:r>
      <w:r>
        <w:rPr>
          <w:sz w:val="24"/>
          <w:szCs w:val="24"/>
        </w:rPr>
        <w:t>goods</w:t>
      </w:r>
      <w:r w:rsidR="00AA5E9F">
        <w:rPr>
          <w:sz w:val="24"/>
          <w:szCs w:val="24"/>
        </w:rPr>
        <w:t xml:space="preserve"> </w:t>
      </w:r>
      <w:r>
        <w:rPr>
          <w:sz w:val="24"/>
          <w:szCs w:val="24"/>
        </w:rPr>
        <w:t>a</w:t>
      </w:r>
      <w:r>
        <w:rPr>
          <w:spacing w:val="-3"/>
          <w:sz w:val="24"/>
          <w:szCs w:val="24"/>
        </w:rPr>
        <w:t>n</w:t>
      </w:r>
      <w:r>
        <w:rPr>
          <w:sz w:val="24"/>
          <w:szCs w:val="24"/>
        </w:rPr>
        <w:t>d services which the Bidder proposes to supply under the contract.</w:t>
      </w:r>
    </w:p>
    <w:p w:rsidR="00F16361" w:rsidRDefault="00F16361">
      <w:pPr>
        <w:spacing w:before="16" w:line="260" w:lineRule="exact"/>
        <w:rPr>
          <w:sz w:val="26"/>
          <w:szCs w:val="26"/>
        </w:rPr>
      </w:pPr>
    </w:p>
    <w:p w:rsidR="00F16361" w:rsidRDefault="0047509A">
      <w:pPr>
        <w:ind w:left="547" w:right="97" w:hanging="547"/>
        <w:jc w:val="both"/>
        <w:rPr>
          <w:sz w:val="24"/>
          <w:szCs w:val="24"/>
        </w:rPr>
      </w:pPr>
      <w:proofErr w:type="gramStart"/>
      <w:r>
        <w:rPr>
          <w:sz w:val="24"/>
          <w:szCs w:val="24"/>
        </w:rPr>
        <w:t>14.2  The</w:t>
      </w:r>
      <w:proofErr w:type="gramEnd"/>
      <w:r w:rsidR="00AA5E9F">
        <w:rPr>
          <w:sz w:val="24"/>
          <w:szCs w:val="24"/>
        </w:rPr>
        <w:t xml:space="preserve"> </w:t>
      </w:r>
      <w:r>
        <w:rPr>
          <w:sz w:val="24"/>
          <w:szCs w:val="24"/>
        </w:rPr>
        <w:t>documentary</w:t>
      </w:r>
      <w:r w:rsidR="00AA5E9F">
        <w:rPr>
          <w:sz w:val="24"/>
          <w:szCs w:val="24"/>
        </w:rPr>
        <w:t xml:space="preserve"> </w:t>
      </w:r>
      <w:r>
        <w:rPr>
          <w:sz w:val="24"/>
          <w:szCs w:val="24"/>
        </w:rPr>
        <w:t>evi</w:t>
      </w:r>
      <w:r>
        <w:rPr>
          <w:spacing w:val="-1"/>
          <w:sz w:val="24"/>
          <w:szCs w:val="24"/>
        </w:rPr>
        <w:t>d</w:t>
      </w:r>
      <w:r>
        <w:rPr>
          <w:sz w:val="24"/>
          <w:szCs w:val="24"/>
        </w:rPr>
        <w:t>ence</w:t>
      </w:r>
      <w:r w:rsidR="00AA5E9F">
        <w:rPr>
          <w:sz w:val="24"/>
          <w:szCs w:val="24"/>
        </w:rPr>
        <w:t xml:space="preserve"> </w:t>
      </w:r>
      <w:r>
        <w:rPr>
          <w:sz w:val="24"/>
          <w:szCs w:val="24"/>
        </w:rPr>
        <w:t>of</w:t>
      </w:r>
      <w:r w:rsidR="00AA5E9F">
        <w:rPr>
          <w:sz w:val="24"/>
          <w:szCs w:val="24"/>
        </w:rPr>
        <w:t xml:space="preserve"> </w:t>
      </w:r>
      <w:r>
        <w:rPr>
          <w:sz w:val="24"/>
          <w:szCs w:val="24"/>
        </w:rPr>
        <w:t>t</w:t>
      </w:r>
      <w:r>
        <w:rPr>
          <w:spacing w:val="-2"/>
          <w:sz w:val="24"/>
          <w:szCs w:val="24"/>
        </w:rPr>
        <w:t>h</w:t>
      </w:r>
      <w:r>
        <w:rPr>
          <w:sz w:val="24"/>
          <w:szCs w:val="24"/>
        </w:rPr>
        <w:t>e</w:t>
      </w:r>
      <w:r w:rsidR="00AA5E9F">
        <w:rPr>
          <w:sz w:val="24"/>
          <w:szCs w:val="24"/>
        </w:rPr>
        <w:t xml:space="preserve"> </w:t>
      </w:r>
      <w:r>
        <w:rPr>
          <w:sz w:val="24"/>
          <w:szCs w:val="24"/>
        </w:rPr>
        <w:t>eli</w:t>
      </w:r>
      <w:r>
        <w:rPr>
          <w:spacing w:val="-1"/>
          <w:sz w:val="24"/>
          <w:szCs w:val="24"/>
        </w:rPr>
        <w:t>g</w:t>
      </w:r>
      <w:r>
        <w:rPr>
          <w:sz w:val="24"/>
          <w:szCs w:val="24"/>
        </w:rPr>
        <w:t>ibility</w:t>
      </w:r>
      <w:r w:rsidR="00AA5E9F">
        <w:rPr>
          <w:sz w:val="24"/>
          <w:szCs w:val="24"/>
        </w:rPr>
        <w:t xml:space="preserve"> </w:t>
      </w:r>
      <w:r>
        <w:rPr>
          <w:sz w:val="24"/>
          <w:szCs w:val="24"/>
        </w:rPr>
        <w:t>of</w:t>
      </w:r>
      <w:r w:rsidR="00AA5E9F">
        <w:rPr>
          <w:sz w:val="24"/>
          <w:szCs w:val="24"/>
        </w:rPr>
        <w:t xml:space="preserve"> </w:t>
      </w:r>
      <w:r>
        <w:rPr>
          <w:sz w:val="24"/>
          <w:szCs w:val="24"/>
        </w:rPr>
        <w:t>the</w:t>
      </w:r>
      <w:r w:rsidR="00AA5E9F">
        <w:rPr>
          <w:sz w:val="24"/>
          <w:szCs w:val="24"/>
        </w:rPr>
        <w:t xml:space="preserve"> </w:t>
      </w:r>
      <w:r>
        <w:rPr>
          <w:sz w:val="24"/>
          <w:szCs w:val="24"/>
        </w:rPr>
        <w:t>goods</w:t>
      </w:r>
      <w:r w:rsidR="00AA5E9F">
        <w:rPr>
          <w:sz w:val="24"/>
          <w:szCs w:val="24"/>
        </w:rPr>
        <w:t xml:space="preserve"> </w:t>
      </w:r>
      <w:r>
        <w:rPr>
          <w:sz w:val="24"/>
          <w:szCs w:val="24"/>
        </w:rPr>
        <w:t>and servi</w:t>
      </w:r>
      <w:r>
        <w:rPr>
          <w:spacing w:val="-1"/>
          <w:sz w:val="24"/>
          <w:szCs w:val="24"/>
        </w:rPr>
        <w:t>c</w:t>
      </w:r>
      <w:r>
        <w:rPr>
          <w:sz w:val="24"/>
          <w:szCs w:val="24"/>
        </w:rPr>
        <w:t>es</w:t>
      </w:r>
      <w:r w:rsidR="00AA5E9F">
        <w:rPr>
          <w:sz w:val="24"/>
          <w:szCs w:val="24"/>
        </w:rPr>
        <w:t xml:space="preserve"> </w:t>
      </w:r>
      <w:r>
        <w:rPr>
          <w:sz w:val="24"/>
          <w:szCs w:val="24"/>
        </w:rPr>
        <w:t>s</w:t>
      </w:r>
      <w:r>
        <w:rPr>
          <w:spacing w:val="-1"/>
          <w:sz w:val="24"/>
          <w:szCs w:val="24"/>
        </w:rPr>
        <w:t>ha</w:t>
      </w:r>
      <w:r>
        <w:rPr>
          <w:sz w:val="24"/>
          <w:szCs w:val="24"/>
        </w:rPr>
        <w:t>ll</w:t>
      </w:r>
      <w:r w:rsidR="00AA5E9F">
        <w:rPr>
          <w:sz w:val="24"/>
          <w:szCs w:val="24"/>
        </w:rPr>
        <w:t xml:space="preserve"> </w:t>
      </w:r>
      <w:r>
        <w:rPr>
          <w:sz w:val="24"/>
          <w:szCs w:val="24"/>
        </w:rPr>
        <w:t>co</w:t>
      </w:r>
      <w:r>
        <w:rPr>
          <w:spacing w:val="-1"/>
          <w:sz w:val="24"/>
          <w:szCs w:val="24"/>
        </w:rPr>
        <w:t>n</w:t>
      </w:r>
      <w:r>
        <w:rPr>
          <w:sz w:val="24"/>
          <w:szCs w:val="24"/>
        </w:rPr>
        <w:t>si</w:t>
      </w:r>
      <w:r>
        <w:rPr>
          <w:spacing w:val="-1"/>
          <w:sz w:val="24"/>
          <w:szCs w:val="24"/>
        </w:rPr>
        <w:t>s</w:t>
      </w:r>
      <w:r>
        <w:rPr>
          <w:sz w:val="24"/>
          <w:szCs w:val="24"/>
        </w:rPr>
        <w:t>t</w:t>
      </w:r>
      <w:r w:rsidR="00AA5E9F">
        <w:rPr>
          <w:sz w:val="24"/>
          <w:szCs w:val="24"/>
        </w:rPr>
        <w:t xml:space="preserve"> </w:t>
      </w:r>
      <w:r>
        <w:rPr>
          <w:sz w:val="24"/>
          <w:szCs w:val="24"/>
        </w:rPr>
        <w:t>of</w:t>
      </w:r>
      <w:r w:rsidR="00AA5E9F">
        <w:rPr>
          <w:sz w:val="24"/>
          <w:szCs w:val="24"/>
        </w:rPr>
        <w:t xml:space="preserve"> </w:t>
      </w:r>
      <w:r>
        <w:rPr>
          <w:sz w:val="24"/>
          <w:szCs w:val="24"/>
        </w:rPr>
        <w:t>a</w:t>
      </w:r>
      <w:r w:rsidR="00AA5E9F">
        <w:rPr>
          <w:sz w:val="24"/>
          <w:szCs w:val="24"/>
        </w:rPr>
        <w:t xml:space="preserve"> </w:t>
      </w:r>
      <w:r>
        <w:rPr>
          <w:sz w:val="24"/>
          <w:szCs w:val="24"/>
        </w:rPr>
        <w:t>st</w:t>
      </w:r>
      <w:r>
        <w:rPr>
          <w:spacing w:val="-1"/>
          <w:sz w:val="24"/>
          <w:szCs w:val="24"/>
        </w:rPr>
        <w:t>a</w:t>
      </w:r>
      <w:r>
        <w:rPr>
          <w:spacing w:val="1"/>
          <w:sz w:val="24"/>
          <w:szCs w:val="24"/>
        </w:rPr>
        <w:t>t</w:t>
      </w:r>
      <w:r>
        <w:rPr>
          <w:sz w:val="24"/>
          <w:szCs w:val="24"/>
        </w:rPr>
        <w:t>e</w:t>
      </w:r>
      <w:r>
        <w:rPr>
          <w:spacing w:val="-2"/>
          <w:sz w:val="24"/>
          <w:szCs w:val="24"/>
        </w:rPr>
        <w:t>m</w:t>
      </w:r>
      <w:r>
        <w:rPr>
          <w:sz w:val="24"/>
          <w:szCs w:val="24"/>
        </w:rPr>
        <w:t>ent</w:t>
      </w:r>
      <w:r w:rsidR="00AA5E9F">
        <w:rPr>
          <w:sz w:val="24"/>
          <w:szCs w:val="24"/>
        </w:rPr>
        <w:t xml:space="preserve"> </w:t>
      </w:r>
      <w:r>
        <w:rPr>
          <w:sz w:val="24"/>
          <w:szCs w:val="24"/>
        </w:rPr>
        <w:t>in</w:t>
      </w:r>
      <w:r w:rsidR="00AA5E9F">
        <w:rPr>
          <w:sz w:val="24"/>
          <w:szCs w:val="24"/>
        </w:rPr>
        <w:t xml:space="preserve"> </w:t>
      </w:r>
      <w:r>
        <w:rPr>
          <w:sz w:val="24"/>
          <w:szCs w:val="24"/>
        </w:rPr>
        <w:t>the</w:t>
      </w:r>
      <w:r w:rsidR="00AA5E9F">
        <w:rPr>
          <w:sz w:val="24"/>
          <w:szCs w:val="24"/>
        </w:rPr>
        <w:t xml:space="preserve"> </w:t>
      </w:r>
      <w:r>
        <w:rPr>
          <w:sz w:val="24"/>
          <w:szCs w:val="24"/>
        </w:rPr>
        <w:t>Pri</w:t>
      </w:r>
      <w:r>
        <w:rPr>
          <w:spacing w:val="-1"/>
          <w:sz w:val="24"/>
          <w:szCs w:val="24"/>
        </w:rPr>
        <w:t>c</w:t>
      </w:r>
      <w:r>
        <w:rPr>
          <w:sz w:val="24"/>
          <w:szCs w:val="24"/>
        </w:rPr>
        <w:t>e</w:t>
      </w:r>
      <w:r w:rsidR="00AA5E9F">
        <w:rPr>
          <w:sz w:val="24"/>
          <w:szCs w:val="24"/>
        </w:rPr>
        <w:t xml:space="preserve"> </w:t>
      </w:r>
      <w:r>
        <w:rPr>
          <w:sz w:val="24"/>
          <w:szCs w:val="24"/>
        </w:rPr>
        <w:t>Schedule</w:t>
      </w:r>
      <w:r w:rsidR="00AA5E9F">
        <w:rPr>
          <w:sz w:val="24"/>
          <w:szCs w:val="24"/>
        </w:rPr>
        <w:t xml:space="preserve"> </w:t>
      </w:r>
      <w:r>
        <w:rPr>
          <w:sz w:val="24"/>
          <w:szCs w:val="24"/>
        </w:rPr>
        <w:t>of the country</w:t>
      </w:r>
      <w:r w:rsidR="00AA5E9F">
        <w:rPr>
          <w:sz w:val="24"/>
          <w:szCs w:val="24"/>
        </w:rPr>
        <w:t xml:space="preserve"> </w:t>
      </w:r>
      <w:r>
        <w:rPr>
          <w:sz w:val="24"/>
          <w:szCs w:val="24"/>
        </w:rPr>
        <w:t>of</w:t>
      </w:r>
      <w:r w:rsidR="00AA5E9F">
        <w:rPr>
          <w:sz w:val="24"/>
          <w:szCs w:val="24"/>
        </w:rPr>
        <w:t xml:space="preserve"> </w:t>
      </w:r>
      <w:r>
        <w:rPr>
          <w:sz w:val="24"/>
          <w:szCs w:val="24"/>
        </w:rPr>
        <w:t>origin</w:t>
      </w:r>
      <w:r w:rsidR="00AA5E9F">
        <w:rPr>
          <w:sz w:val="24"/>
          <w:szCs w:val="24"/>
        </w:rPr>
        <w:t xml:space="preserve"> </w:t>
      </w:r>
      <w:r>
        <w:rPr>
          <w:sz w:val="24"/>
          <w:szCs w:val="24"/>
        </w:rPr>
        <w:t>of</w:t>
      </w:r>
      <w:r w:rsidR="00AA5E9F">
        <w:rPr>
          <w:sz w:val="24"/>
          <w:szCs w:val="24"/>
        </w:rPr>
        <w:t xml:space="preserve"> </w:t>
      </w:r>
      <w:r>
        <w:rPr>
          <w:sz w:val="24"/>
          <w:szCs w:val="24"/>
        </w:rPr>
        <w:t>the</w:t>
      </w:r>
      <w:r w:rsidR="00AA5E9F">
        <w:rPr>
          <w:sz w:val="24"/>
          <w:szCs w:val="24"/>
        </w:rPr>
        <w:t xml:space="preserve"> </w:t>
      </w:r>
      <w:r>
        <w:rPr>
          <w:sz w:val="24"/>
          <w:szCs w:val="24"/>
        </w:rPr>
        <w:t>goods</w:t>
      </w:r>
      <w:r w:rsidR="00AA5E9F">
        <w:rPr>
          <w:sz w:val="24"/>
          <w:szCs w:val="24"/>
        </w:rPr>
        <w:t xml:space="preserve"> </w:t>
      </w:r>
      <w:r>
        <w:rPr>
          <w:sz w:val="24"/>
          <w:szCs w:val="24"/>
        </w:rPr>
        <w:t>and</w:t>
      </w:r>
      <w:r w:rsidR="00AA5E9F">
        <w:rPr>
          <w:sz w:val="24"/>
          <w:szCs w:val="24"/>
        </w:rPr>
        <w:t xml:space="preserve"> </w:t>
      </w:r>
      <w:r>
        <w:rPr>
          <w:sz w:val="24"/>
          <w:szCs w:val="24"/>
        </w:rPr>
        <w:t>services</w:t>
      </w:r>
      <w:r w:rsidR="00AA5E9F">
        <w:rPr>
          <w:sz w:val="24"/>
          <w:szCs w:val="24"/>
        </w:rPr>
        <w:t xml:space="preserve"> </w:t>
      </w:r>
      <w:r>
        <w:rPr>
          <w:sz w:val="24"/>
          <w:szCs w:val="24"/>
        </w:rPr>
        <w:t>off</w:t>
      </w:r>
      <w:r>
        <w:rPr>
          <w:spacing w:val="1"/>
          <w:sz w:val="24"/>
          <w:szCs w:val="24"/>
        </w:rPr>
        <w:t>e</w:t>
      </w:r>
      <w:r>
        <w:rPr>
          <w:sz w:val="24"/>
          <w:szCs w:val="24"/>
        </w:rPr>
        <w:t>red</w:t>
      </w:r>
      <w:r w:rsidR="00AA5E9F">
        <w:rPr>
          <w:sz w:val="24"/>
          <w:szCs w:val="24"/>
        </w:rPr>
        <w:t xml:space="preserve"> </w:t>
      </w:r>
      <w:r>
        <w:rPr>
          <w:sz w:val="24"/>
          <w:szCs w:val="24"/>
        </w:rPr>
        <w:t>which</w:t>
      </w:r>
      <w:r w:rsidR="00AA5E9F">
        <w:rPr>
          <w:sz w:val="24"/>
          <w:szCs w:val="24"/>
        </w:rPr>
        <w:t xml:space="preserve"> </w:t>
      </w:r>
      <w:r>
        <w:rPr>
          <w:sz w:val="24"/>
          <w:szCs w:val="24"/>
        </w:rPr>
        <w:t>shall be</w:t>
      </w:r>
      <w:r w:rsidR="00AA5E9F">
        <w:rPr>
          <w:sz w:val="24"/>
          <w:szCs w:val="24"/>
        </w:rPr>
        <w:t xml:space="preserve"> </w:t>
      </w:r>
      <w:r>
        <w:rPr>
          <w:sz w:val="24"/>
          <w:szCs w:val="24"/>
        </w:rPr>
        <w:t>confir</w:t>
      </w:r>
      <w:r>
        <w:rPr>
          <w:spacing w:val="-2"/>
          <w:sz w:val="24"/>
          <w:szCs w:val="24"/>
        </w:rPr>
        <w:t>m</w:t>
      </w:r>
      <w:r>
        <w:rPr>
          <w:spacing w:val="1"/>
          <w:sz w:val="24"/>
          <w:szCs w:val="24"/>
        </w:rPr>
        <w:t>e</w:t>
      </w:r>
      <w:r>
        <w:rPr>
          <w:sz w:val="24"/>
          <w:szCs w:val="24"/>
        </w:rPr>
        <w:t>d</w:t>
      </w:r>
      <w:r w:rsidR="00AA5E9F">
        <w:rPr>
          <w:sz w:val="24"/>
          <w:szCs w:val="24"/>
        </w:rPr>
        <w:t xml:space="preserve"> </w:t>
      </w:r>
      <w:r>
        <w:rPr>
          <w:sz w:val="24"/>
          <w:szCs w:val="24"/>
        </w:rPr>
        <w:t>by</w:t>
      </w:r>
      <w:r w:rsidR="00AA5E9F">
        <w:rPr>
          <w:sz w:val="24"/>
          <w:szCs w:val="24"/>
        </w:rPr>
        <w:t xml:space="preserve"> </w:t>
      </w:r>
      <w:r>
        <w:rPr>
          <w:sz w:val="24"/>
          <w:szCs w:val="24"/>
        </w:rPr>
        <w:t>a</w:t>
      </w:r>
      <w:r w:rsidR="00AA5E9F">
        <w:rPr>
          <w:sz w:val="24"/>
          <w:szCs w:val="24"/>
        </w:rPr>
        <w:t xml:space="preserve"> </w:t>
      </w:r>
      <w:r>
        <w:rPr>
          <w:sz w:val="24"/>
          <w:szCs w:val="24"/>
        </w:rPr>
        <w:t>certificate</w:t>
      </w:r>
      <w:r w:rsidR="00AA5E9F">
        <w:rPr>
          <w:sz w:val="24"/>
          <w:szCs w:val="24"/>
        </w:rPr>
        <w:t xml:space="preserve"> </w:t>
      </w:r>
      <w:r>
        <w:rPr>
          <w:sz w:val="24"/>
          <w:szCs w:val="24"/>
        </w:rPr>
        <w:t>of</w:t>
      </w:r>
      <w:r w:rsidR="00AA5E9F">
        <w:rPr>
          <w:sz w:val="24"/>
          <w:szCs w:val="24"/>
        </w:rPr>
        <w:t xml:space="preserve"> </w:t>
      </w:r>
      <w:r>
        <w:rPr>
          <w:sz w:val="24"/>
          <w:szCs w:val="24"/>
        </w:rPr>
        <w:t>o</w:t>
      </w:r>
      <w:r>
        <w:rPr>
          <w:spacing w:val="1"/>
          <w:sz w:val="24"/>
          <w:szCs w:val="24"/>
        </w:rPr>
        <w:t>r</w:t>
      </w:r>
      <w:r>
        <w:rPr>
          <w:sz w:val="24"/>
          <w:szCs w:val="24"/>
        </w:rPr>
        <w:t>igin</w:t>
      </w:r>
      <w:r w:rsidR="00AA5E9F">
        <w:rPr>
          <w:sz w:val="24"/>
          <w:szCs w:val="24"/>
        </w:rPr>
        <w:t xml:space="preserve"> </w:t>
      </w:r>
      <w:r>
        <w:rPr>
          <w:sz w:val="24"/>
          <w:szCs w:val="24"/>
        </w:rPr>
        <w:t>issued at</w:t>
      </w:r>
      <w:r w:rsidR="00AA5E9F">
        <w:rPr>
          <w:sz w:val="24"/>
          <w:szCs w:val="24"/>
        </w:rPr>
        <w:t xml:space="preserve"> </w:t>
      </w:r>
      <w:r>
        <w:rPr>
          <w:sz w:val="24"/>
          <w:szCs w:val="24"/>
        </w:rPr>
        <w:t>the</w:t>
      </w:r>
      <w:r w:rsidR="00AA5E9F">
        <w:rPr>
          <w:sz w:val="24"/>
          <w:szCs w:val="24"/>
        </w:rPr>
        <w:t xml:space="preserve"> </w:t>
      </w:r>
      <w:r>
        <w:rPr>
          <w:sz w:val="24"/>
          <w:szCs w:val="24"/>
        </w:rPr>
        <w:t>time</w:t>
      </w:r>
      <w:r w:rsidR="00AA5E9F">
        <w:rPr>
          <w:sz w:val="24"/>
          <w:szCs w:val="24"/>
        </w:rPr>
        <w:t xml:space="preserve"> </w:t>
      </w:r>
      <w:r>
        <w:rPr>
          <w:sz w:val="24"/>
          <w:szCs w:val="24"/>
        </w:rPr>
        <w:t>of ship</w:t>
      </w:r>
      <w:r>
        <w:rPr>
          <w:spacing w:val="-2"/>
          <w:sz w:val="24"/>
          <w:szCs w:val="24"/>
        </w:rPr>
        <w:t>m</w:t>
      </w:r>
      <w:r>
        <w:rPr>
          <w:sz w:val="24"/>
          <w:szCs w:val="24"/>
        </w:rPr>
        <w:t>ent.</w:t>
      </w:r>
    </w:p>
    <w:p w:rsidR="00F16361" w:rsidRDefault="00F16361">
      <w:pPr>
        <w:spacing w:before="16" w:line="260" w:lineRule="exact"/>
        <w:rPr>
          <w:sz w:val="26"/>
          <w:szCs w:val="26"/>
        </w:rPr>
      </w:pPr>
    </w:p>
    <w:p w:rsidR="00F16361" w:rsidRDefault="0047509A">
      <w:pPr>
        <w:ind w:left="547" w:right="98" w:hanging="547"/>
        <w:jc w:val="both"/>
        <w:rPr>
          <w:sz w:val="24"/>
          <w:szCs w:val="24"/>
        </w:rPr>
      </w:pPr>
      <w:r>
        <w:rPr>
          <w:sz w:val="24"/>
          <w:szCs w:val="24"/>
        </w:rPr>
        <w:t>14.3 The</w:t>
      </w:r>
      <w:r w:rsidR="00AA5E9F">
        <w:rPr>
          <w:sz w:val="24"/>
          <w:szCs w:val="24"/>
        </w:rPr>
        <w:t xml:space="preserve"> </w:t>
      </w:r>
      <w:r>
        <w:rPr>
          <w:sz w:val="24"/>
          <w:szCs w:val="24"/>
        </w:rPr>
        <w:t>documentary</w:t>
      </w:r>
      <w:r w:rsidR="00AA5E9F">
        <w:rPr>
          <w:sz w:val="24"/>
          <w:szCs w:val="24"/>
        </w:rPr>
        <w:t xml:space="preserve"> </w:t>
      </w:r>
      <w:r>
        <w:rPr>
          <w:sz w:val="24"/>
          <w:szCs w:val="24"/>
        </w:rPr>
        <w:t>evidence</w:t>
      </w:r>
      <w:r w:rsidR="00AA5E9F">
        <w:rPr>
          <w:sz w:val="24"/>
          <w:szCs w:val="24"/>
        </w:rPr>
        <w:t xml:space="preserve"> </w:t>
      </w:r>
      <w:r>
        <w:rPr>
          <w:sz w:val="24"/>
          <w:szCs w:val="24"/>
        </w:rPr>
        <w:t>of</w:t>
      </w:r>
      <w:r w:rsidR="00AA5E9F">
        <w:rPr>
          <w:sz w:val="24"/>
          <w:szCs w:val="24"/>
        </w:rPr>
        <w:t xml:space="preserve"> </w:t>
      </w:r>
      <w:r>
        <w:rPr>
          <w:sz w:val="24"/>
          <w:szCs w:val="24"/>
        </w:rPr>
        <w:t>confo</w:t>
      </w:r>
      <w:r>
        <w:rPr>
          <w:spacing w:val="2"/>
          <w:sz w:val="24"/>
          <w:szCs w:val="24"/>
        </w:rPr>
        <w:t>r</w:t>
      </w:r>
      <w:r>
        <w:rPr>
          <w:spacing w:val="-2"/>
          <w:sz w:val="24"/>
          <w:szCs w:val="24"/>
        </w:rPr>
        <w:t>m</w:t>
      </w:r>
      <w:r>
        <w:rPr>
          <w:sz w:val="24"/>
          <w:szCs w:val="24"/>
        </w:rPr>
        <w:t>ity</w:t>
      </w:r>
      <w:r w:rsidR="00AC4261">
        <w:rPr>
          <w:sz w:val="24"/>
          <w:szCs w:val="24"/>
        </w:rPr>
        <w:t xml:space="preserve"> </w:t>
      </w:r>
      <w:r>
        <w:rPr>
          <w:sz w:val="24"/>
          <w:szCs w:val="24"/>
        </w:rPr>
        <w:t>of</w:t>
      </w:r>
      <w:r w:rsidR="00AC4261">
        <w:rPr>
          <w:sz w:val="24"/>
          <w:szCs w:val="24"/>
        </w:rPr>
        <w:t xml:space="preserve"> </w:t>
      </w:r>
      <w:r>
        <w:rPr>
          <w:sz w:val="24"/>
          <w:szCs w:val="24"/>
        </w:rPr>
        <w:t>the</w:t>
      </w:r>
      <w:r w:rsidR="00AC4261">
        <w:rPr>
          <w:sz w:val="24"/>
          <w:szCs w:val="24"/>
        </w:rPr>
        <w:t xml:space="preserve"> </w:t>
      </w:r>
      <w:r>
        <w:rPr>
          <w:sz w:val="24"/>
          <w:szCs w:val="24"/>
        </w:rPr>
        <w:t>goods</w:t>
      </w:r>
      <w:r w:rsidR="00AC4261">
        <w:rPr>
          <w:sz w:val="24"/>
          <w:szCs w:val="24"/>
        </w:rPr>
        <w:t xml:space="preserve"> </w:t>
      </w:r>
      <w:r>
        <w:rPr>
          <w:sz w:val="24"/>
          <w:szCs w:val="24"/>
        </w:rPr>
        <w:t>and services  to  the  bidding  docu</w:t>
      </w:r>
      <w:r>
        <w:rPr>
          <w:spacing w:val="-2"/>
          <w:sz w:val="24"/>
          <w:szCs w:val="24"/>
        </w:rPr>
        <w:t>m</w:t>
      </w:r>
      <w:r>
        <w:rPr>
          <w:sz w:val="24"/>
          <w:szCs w:val="24"/>
        </w:rPr>
        <w:t>e</w:t>
      </w:r>
      <w:r>
        <w:rPr>
          <w:spacing w:val="-2"/>
          <w:sz w:val="24"/>
          <w:szCs w:val="24"/>
        </w:rPr>
        <w:t>n</w:t>
      </w:r>
      <w:r>
        <w:rPr>
          <w:sz w:val="24"/>
          <w:szCs w:val="24"/>
        </w:rPr>
        <w:t xml:space="preserve">ts  </w:t>
      </w:r>
      <w:r>
        <w:rPr>
          <w:spacing w:val="-2"/>
          <w:sz w:val="24"/>
          <w:szCs w:val="24"/>
        </w:rPr>
        <w:t>m</w:t>
      </w:r>
      <w:r>
        <w:rPr>
          <w:sz w:val="24"/>
          <w:szCs w:val="24"/>
        </w:rPr>
        <w:t xml:space="preserve">ay  be  in  the  </w:t>
      </w:r>
      <w:r>
        <w:rPr>
          <w:spacing w:val="-1"/>
          <w:sz w:val="24"/>
          <w:szCs w:val="24"/>
        </w:rPr>
        <w:t>f</w:t>
      </w:r>
      <w:r>
        <w:rPr>
          <w:sz w:val="24"/>
          <w:szCs w:val="24"/>
        </w:rPr>
        <w:t>orm  of literature, drawings, and data, and s</w:t>
      </w:r>
      <w:r>
        <w:rPr>
          <w:spacing w:val="-1"/>
          <w:sz w:val="24"/>
          <w:szCs w:val="24"/>
        </w:rPr>
        <w:t>h</w:t>
      </w:r>
      <w:r>
        <w:rPr>
          <w:sz w:val="24"/>
          <w:szCs w:val="24"/>
        </w:rPr>
        <w:t>all co</w:t>
      </w:r>
      <w:r>
        <w:rPr>
          <w:spacing w:val="-1"/>
          <w:sz w:val="24"/>
          <w:szCs w:val="24"/>
        </w:rPr>
        <w:t>n</w:t>
      </w:r>
      <w:r>
        <w:rPr>
          <w:sz w:val="24"/>
          <w:szCs w:val="24"/>
        </w:rPr>
        <w:t>si</w:t>
      </w:r>
      <w:r>
        <w:rPr>
          <w:spacing w:val="-1"/>
          <w:sz w:val="24"/>
          <w:szCs w:val="24"/>
        </w:rPr>
        <w:t>s</w:t>
      </w:r>
      <w:r>
        <w:rPr>
          <w:sz w:val="24"/>
          <w:szCs w:val="24"/>
        </w:rPr>
        <w:t>t o</w:t>
      </w:r>
      <w:r>
        <w:rPr>
          <w:spacing w:val="-1"/>
          <w:sz w:val="24"/>
          <w:szCs w:val="24"/>
        </w:rPr>
        <w:t>f</w:t>
      </w:r>
      <w:r>
        <w:rPr>
          <w:sz w:val="24"/>
          <w:szCs w:val="24"/>
        </w:rPr>
        <w:t>:</w:t>
      </w:r>
    </w:p>
    <w:p w:rsidR="00F16361" w:rsidRDefault="00F16361">
      <w:pPr>
        <w:spacing w:before="16" w:line="260" w:lineRule="exact"/>
        <w:rPr>
          <w:sz w:val="26"/>
          <w:szCs w:val="26"/>
        </w:rPr>
      </w:pPr>
    </w:p>
    <w:p w:rsidR="00F16361" w:rsidRDefault="0047509A">
      <w:pPr>
        <w:ind w:left="533"/>
        <w:rPr>
          <w:sz w:val="24"/>
          <w:szCs w:val="24"/>
        </w:rPr>
        <w:sectPr w:rsidR="00F16361">
          <w:type w:val="continuous"/>
          <w:pgSz w:w="12240" w:h="15840"/>
          <w:pgMar w:top="1480" w:right="1300" w:bottom="280" w:left="1660" w:header="720" w:footer="720" w:gutter="0"/>
          <w:cols w:num="2" w:space="720" w:equalWidth="0">
            <w:col w:w="1961" w:space="339"/>
            <w:col w:w="6980"/>
          </w:cols>
        </w:sectPr>
      </w:pPr>
      <w:r>
        <w:rPr>
          <w:sz w:val="24"/>
          <w:szCs w:val="24"/>
        </w:rPr>
        <w:t xml:space="preserve">(a)   </w:t>
      </w:r>
      <w:proofErr w:type="gramStart"/>
      <w:r>
        <w:rPr>
          <w:sz w:val="24"/>
          <w:szCs w:val="24"/>
        </w:rPr>
        <w:t>a</w:t>
      </w:r>
      <w:proofErr w:type="gramEnd"/>
      <w:r w:rsidR="00AC4261">
        <w:rPr>
          <w:sz w:val="24"/>
          <w:szCs w:val="24"/>
        </w:rPr>
        <w:t xml:space="preserve"> </w:t>
      </w:r>
      <w:r>
        <w:rPr>
          <w:sz w:val="24"/>
          <w:szCs w:val="24"/>
        </w:rPr>
        <w:t>detailed  description  of  the  essential  t</w:t>
      </w:r>
      <w:r>
        <w:rPr>
          <w:spacing w:val="-1"/>
          <w:sz w:val="24"/>
          <w:szCs w:val="24"/>
        </w:rPr>
        <w:t>e</w:t>
      </w:r>
      <w:r>
        <w:rPr>
          <w:sz w:val="24"/>
          <w:szCs w:val="24"/>
        </w:rPr>
        <w:t>chnic</w:t>
      </w:r>
      <w:r>
        <w:rPr>
          <w:spacing w:val="-1"/>
          <w:sz w:val="24"/>
          <w:szCs w:val="24"/>
        </w:rPr>
        <w:t>a</w:t>
      </w:r>
      <w:r>
        <w:rPr>
          <w:sz w:val="24"/>
          <w:szCs w:val="24"/>
        </w:rPr>
        <w:t>l  and</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ind w:left="3380"/>
        <w:rPr>
          <w:sz w:val="24"/>
          <w:szCs w:val="24"/>
        </w:rPr>
      </w:pPr>
      <w:proofErr w:type="gramStart"/>
      <w:r>
        <w:rPr>
          <w:sz w:val="24"/>
          <w:szCs w:val="24"/>
        </w:rPr>
        <w:t>perfor</w:t>
      </w:r>
      <w:r>
        <w:rPr>
          <w:spacing w:val="-2"/>
          <w:sz w:val="24"/>
          <w:szCs w:val="24"/>
        </w:rPr>
        <w:t>m</w:t>
      </w:r>
      <w:r>
        <w:rPr>
          <w:sz w:val="24"/>
          <w:szCs w:val="24"/>
        </w:rPr>
        <w:t>ance</w:t>
      </w:r>
      <w:proofErr w:type="gramEnd"/>
      <w:r>
        <w:rPr>
          <w:sz w:val="24"/>
          <w:szCs w:val="24"/>
        </w:rPr>
        <w:t xml:space="preserve"> characteristics of the goods;</w:t>
      </w:r>
    </w:p>
    <w:p w:rsidR="00F16361" w:rsidRDefault="00F16361">
      <w:pPr>
        <w:spacing w:before="16" w:line="260" w:lineRule="exact"/>
        <w:rPr>
          <w:sz w:val="26"/>
          <w:szCs w:val="26"/>
        </w:rPr>
      </w:pPr>
    </w:p>
    <w:p w:rsidR="00F16361" w:rsidRDefault="0047509A">
      <w:pPr>
        <w:tabs>
          <w:tab w:val="left" w:pos="3380"/>
        </w:tabs>
        <w:ind w:left="3380" w:right="96" w:hanging="547"/>
        <w:jc w:val="both"/>
        <w:rPr>
          <w:sz w:val="24"/>
          <w:szCs w:val="24"/>
        </w:rPr>
      </w:pPr>
      <w:r>
        <w:rPr>
          <w:sz w:val="24"/>
          <w:szCs w:val="24"/>
        </w:rPr>
        <w:t>(b)</w:t>
      </w:r>
      <w:r>
        <w:rPr>
          <w:sz w:val="24"/>
          <w:szCs w:val="24"/>
        </w:rPr>
        <w:tab/>
        <w:t>a</w:t>
      </w:r>
      <w:r w:rsidR="00AC4261">
        <w:rPr>
          <w:sz w:val="24"/>
          <w:szCs w:val="24"/>
        </w:rPr>
        <w:t xml:space="preserve"> </w:t>
      </w:r>
      <w:r>
        <w:rPr>
          <w:sz w:val="24"/>
          <w:szCs w:val="24"/>
        </w:rPr>
        <w:t>list</w:t>
      </w:r>
      <w:r w:rsidR="00AC4261">
        <w:rPr>
          <w:sz w:val="24"/>
          <w:szCs w:val="24"/>
        </w:rPr>
        <w:t xml:space="preserve"> </w:t>
      </w:r>
      <w:r>
        <w:rPr>
          <w:spacing w:val="-1"/>
          <w:sz w:val="24"/>
          <w:szCs w:val="24"/>
        </w:rPr>
        <w:t>g</w:t>
      </w:r>
      <w:r>
        <w:rPr>
          <w:sz w:val="24"/>
          <w:szCs w:val="24"/>
        </w:rPr>
        <w:t>iving</w:t>
      </w:r>
      <w:r w:rsidR="00AC4261">
        <w:rPr>
          <w:sz w:val="24"/>
          <w:szCs w:val="24"/>
        </w:rPr>
        <w:t xml:space="preserve"> </w:t>
      </w:r>
      <w:r>
        <w:rPr>
          <w:spacing w:val="-1"/>
          <w:sz w:val="24"/>
          <w:szCs w:val="24"/>
        </w:rPr>
        <w:t>f</w:t>
      </w:r>
      <w:r>
        <w:rPr>
          <w:sz w:val="24"/>
          <w:szCs w:val="24"/>
        </w:rPr>
        <w:t>ull</w:t>
      </w:r>
      <w:r w:rsidR="00AC4261">
        <w:rPr>
          <w:sz w:val="24"/>
          <w:szCs w:val="24"/>
        </w:rPr>
        <w:t xml:space="preserve"> </w:t>
      </w:r>
      <w:r>
        <w:rPr>
          <w:sz w:val="24"/>
          <w:szCs w:val="24"/>
        </w:rPr>
        <w:t>particulars,</w:t>
      </w:r>
      <w:r w:rsidR="00AC4261">
        <w:rPr>
          <w:sz w:val="24"/>
          <w:szCs w:val="24"/>
        </w:rPr>
        <w:t xml:space="preserve"> </w:t>
      </w:r>
      <w:r>
        <w:rPr>
          <w:sz w:val="24"/>
          <w:szCs w:val="24"/>
        </w:rPr>
        <w:t>in</w:t>
      </w:r>
      <w:r>
        <w:rPr>
          <w:spacing w:val="-1"/>
          <w:sz w:val="24"/>
          <w:szCs w:val="24"/>
        </w:rPr>
        <w:t>c</w:t>
      </w:r>
      <w:r>
        <w:rPr>
          <w:sz w:val="24"/>
          <w:szCs w:val="24"/>
        </w:rPr>
        <w:t>ludi</w:t>
      </w:r>
      <w:r>
        <w:rPr>
          <w:spacing w:val="-1"/>
          <w:sz w:val="24"/>
          <w:szCs w:val="24"/>
        </w:rPr>
        <w:t>n</w:t>
      </w:r>
      <w:r>
        <w:rPr>
          <w:sz w:val="24"/>
          <w:szCs w:val="24"/>
        </w:rPr>
        <w:t>g</w:t>
      </w:r>
      <w:r w:rsidR="00AC4261">
        <w:rPr>
          <w:sz w:val="24"/>
          <w:szCs w:val="24"/>
        </w:rPr>
        <w:t xml:space="preserve"> </w:t>
      </w:r>
      <w:r>
        <w:rPr>
          <w:sz w:val="24"/>
          <w:szCs w:val="24"/>
        </w:rPr>
        <w:t>availa</w:t>
      </w:r>
      <w:r>
        <w:rPr>
          <w:spacing w:val="-1"/>
          <w:sz w:val="24"/>
          <w:szCs w:val="24"/>
        </w:rPr>
        <w:t>b</w:t>
      </w:r>
      <w:r>
        <w:rPr>
          <w:sz w:val="24"/>
          <w:szCs w:val="24"/>
        </w:rPr>
        <w:t>le</w:t>
      </w:r>
      <w:r w:rsidR="00AC4261">
        <w:rPr>
          <w:sz w:val="24"/>
          <w:szCs w:val="24"/>
        </w:rPr>
        <w:t xml:space="preserve"> </w:t>
      </w:r>
      <w:r>
        <w:rPr>
          <w:spacing w:val="-1"/>
          <w:sz w:val="24"/>
          <w:szCs w:val="24"/>
        </w:rPr>
        <w:t>s</w:t>
      </w:r>
      <w:r>
        <w:rPr>
          <w:sz w:val="24"/>
          <w:szCs w:val="24"/>
        </w:rPr>
        <w:t>ources</w:t>
      </w:r>
      <w:r w:rsidR="00661931">
        <w:rPr>
          <w:sz w:val="24"/>
          <w:szCs w:val="24"/>
        </w:rPr>
        <w:t xml:space="preserve"> </w:t>
      </w:r>
      <w:r>
        <w:rPr>
          <w:sz w:val="24"/>
          <w:szCs w:val="24"/>
        </w:rPr>
        <w:t>and curre</w:t>
      </w:r>
      <w:r>
        <w:rPr>
          <w:spacing w:val="-1"/>
          <w:sz w:val="24"/>
          <w:szCs w:val="24"/>
        </w:rPr>
        <w:t>n</w:t>
      </w:r>
      <w:r>
        <w:rPr>
          <w:sz w:val="24"/>
          <w:szCs w:val="24"/>
        </w:rPr>
        <w:t>t</w:t>
      </w:r>
      <w:r w:rsidR="00D13736">
        <w:rPr>
          <w:sz w:val="24"/>
          <w:szCs w:val="24"/>
        </w:rPr>
        <w:t xml:space="preserve"> </w:t>
      </w:r>
      <w:r>
        <w:rPr>
          <w:sz w:val="24"/>
          <w:szCs w:val="24"/>
        </w:rPr>
        <w:t>prices</w:t>
      </w:r>
      <w:r w:rsidR="00D13736">
        <w:rPr>
          <w:sz w:val="24"/>
          <w:szCs w:val="24"/>
        </w:rPr>
        <w:t xml:space="preserve"> </w:t>
      </w:r>
      <w:r>
        <w:rPr>
          <w:sz w:val="24"/>
          <w:szCs w:val="24"/>
        </w:rPr>
        <w:t>of</w:t>
      </w:r>
      <w:r w:rsidR="00D13736">
        <w:rPr>
          <w:sz w:val="24"/>
          <w:szCs w:val="24"/>
        </w:rPr>
        <w:t xml:space="preserve"> </w:t>
      </w:r>
      <w:r>
        <w:rPr>
          <w:sz w:val="24"/>
          <w:szCs w:val="24"/>
        </w:rPr>
        <w:t>spare</w:t>
      </w:r>
      <w:r w:rsidR="00D13736">
        <w:rPr>
          <w:sz w:val="24"/>
          <w:szCs w:val="24"/>
        </w:rPr>
        <w:t xml:space="preserve"> </w:t>
      </w:r>
      <w:r>
        <w:rPr>
          <w:sz w:val="24"/>
          <w:szCs w:val="24"/>
        </w:rPr>
        <w:t>parts,</w:t>
      </w:r>
      <w:r w:rsidR="00D13736">
        <w:rPr>
          <w:sz w:val="24"/>
          <w:szCs w:val="24"/>
        </w:rPr>
        <w:t xml:space="preserve"> </w:t>
      </w:r>
      <w:r>
        <w:rPr>
          <w:sz w:val="24"/>
          <w:szCs w:val="24"/>
        </w:rPr>
        <w:t>s</w:t>
      </w:r>
      <w:r>
        <w:rPr>
          <w:spacing w:val="-1"/>
          <w:sz w:val="24"/>
          <w:szCs w:val="24"/>
        </w:rPr>
        <w:t>p</w:t>
      </w:r>
      <w:r>
        <w:rPr>
          <w:sz w:val="24"/>
          <w:szCs w:val="24"/>
        </w:rPr>
        <w:t>ecial</w:t>
      </w:r>
      <w:r w:rsidR="00D13736">
        <w:rPr>
          <w:sz w:val="24"/>
          <w:szCs w:val="24"/>
        </w:rPr>
        <w:t xml:space="preserve"> </w:t>
      </w:r>
      <w:r>
        <w:rPr>
          <w:sz w:val="24"/>
          <w:szCs w:val="24"/>
        </w:rPr>
        <w:t>tools,</w:t>
      </w:r>
      <w:r w:rsidR="00D13736">
        <w:rPr>
          <w:sz w:val="24"/>
          <w:szCs w:val="24"/>
        </w:rPr>
        <w:t xml:space="preserve"> </w:t>
      </w:r>
      <w:r>
        <w:rPr>
          <w:sz w:val="24"/>
          <w:szCs w:val="24"/>
        </w:rPr>
        <w:t>etc.</w:t>
      </w:r>
      <w:r w:rsidR="00D13736">
        <w:rPr>
          <w:sz w:val="24"/>
          <w:szCs w:val="24"/>
        </w:rPr>
        <w:t xml:space="preserve"> </w:t>
      </w:r>
      <w:r>
        <w:rPr>
          <w:sz w:val="24"/>
          <w:szCs w:val="24"/>
        </w:rPr>
        <w:t>,necessary for the proper and continuing functioning of the goods for a period</w:t>
      </w:r>
      <w:r w:rsidR="00D13736">
        <w:rPr>
          <w:sz w:val="24"/>
          <w:szCs w:val="24"/>
        </w:rPr>
        <w:t xml:space="preserve"> </w:t>
      </w:r>
      <w:r>
        <w:rPr>
          <w:sz w:val="24"/>
          <w:szCs w:val="24"/>
        </w:rPr>
        <w:t>to</w:t>
      </w:r>
      <w:r w:rsidR="00D13736">
        <w:rPr>
          <w:sz w:val="24"/>
          <w:szCs w:val="24"/>
        </w:rPr>
        <w:t xml:space="preserve"> </w:t>
      </w:r>
      <w:r>
        <w:rPr>
          <w:spacing w:val="-1"/>
          <w:sz w:val="24"/>
          <w:szCs w:val="24"/>
        </w:rPr>
        <w:t>b</w:t>
      </w:r>
      <w:r>
        <w:rPr>
          <w:sz w:val="24"/>
          <w:szCs w:val="24"/>
        </w:rPr>
        <w:t>e</w:t>
      </w:r>
      <w:r w:rsidR="00D13736">
        <w:rPr>
          <w:sz w:val="24"/>
          <w:szCs w:val="24"/>
        </w:rPr>
        <w:t xml:space="preserve"> </w:t>
      </w:r>
      <w:r>
        <w:rPr>
          <w:sz w:val="24"/>
          <w:szCs w:val="24"/>
        </w:rPr>
        <w:t>speci</w:t>
      </w:r>
      <w:r>
        <w:rPr>
          <w:spacing w:val="-1"/>
          <w:sz w:val="24"/>
          <w:szCs w:val="24"/>
        </w:rPr>
        <w:t>f</w:t>
      </w:r>
      <w:r>
        <w:rPr>
          <w:sz w:val="24"/>
          <w:szCs w:val="24"/>
        </w:rPr>
        <w:t>ied</w:t>
      </w:r>
      <w:r w:rsidR="00D13736">
        <w:rPr>
          <w:sz w:val="24"/>
          <w:szCs w:val="24"/>
        </w:rPr>
        <w:t xml:space="preserve"> </w:t>
      </w:r>
      <w:r>
        <w:rPr>
          <w:sz w:val="24"/>
          <w:szCs w:val="24"/>
        </w:rPr>
        <w:t>in</w:t>
      </w:r>
      <w:r w:rsidR="00D13736">
        <w:rPr>
          <w:sz w:val="24"/>
          <w:szCs w:val="24"/>
        </w:rPr>
        <w:t xml:space="preserve"> </w:t>
      </w:r>
      <w:r>
        <w:rPr>
          <w:sz w:val="24"/>
          <w:szCs w:val="24"/>
        </w:rPr>
        <w:t>the</w:t>
      </w:r>
      <w:r w:rsidR="00D13736">
        <w:rPr>
          <w:sz w:val="24"/>
          <w:szCs w:val="24"/>
        </w:rPr>
        <w:t xml:space="preserve"> </w:t>
      </w:r>
      <w:r>
        <w:rPr>
          <w:sz w:val="24"/>
          <w:szCs w:val="24"/>
        </w:rPr>
        <w:t>Bid</w:t>
      </w:r>
      <w:r w:rsidR="00D13736">
        <w:rPr>
          <w:sz w:val="24"/>
          <w:szCs w:val="24"/>
        </w:rPr>
        <w:t xml:space="preserve"> </w:t>
      </w:r>
      <w:r>
        <w:rPr>
          <w:sz w:val="24"/>
          <w:szCs w:val="24"/>
        </w:rPr>
        <w:t>Data</w:t>
      </w:r>
      <w:r w:rsidR="00D13736">
        <w:rPr>
          <w:sz w:val="24"/>
          <w:szCs w:val="24"/>
        </w:rPr>
        <w:t xml:space="preserve"> </w:t>
      </w:r>
      <w:r>
        <w:rPr>
          <w:sz w:val="24"/>
          <w:szCs w:val="24"/>
        </w:rPr>
        <w:t>Sheet,</w:t>
      </w:r>
      <w:r w:rsidR="00D13736">
        <w:rPr>
          <w:sz w:val="24"/>
          <w:szCs w:val="24"/>
        </w:rPr>
        <w:t xml:space="preserve"> </w:t>
      </w:r>
      <w:r>
        <w:rPr>
          <w:spacing w:val="-1"/>
          <w:sz w:val="24"/>
          <w:szCs w:val="24"/>
        </w:rPr>
        <w:t>f</w:t>
      </w:r>
      <w:r>
        <w:rPr>
          <w:sz w:val="24"/>
          <w:szCs w:val="24"/>
        </w:rPr>
        <w:t>ollowing commencement</w:t>
      </w:r>
      <w:r w:rsidR="00D13736">
        <w:rPr>
          <w:sz w:val="24"/>
          <w:szCs w:val="24"/>
        </w:rPr>
        <w:t xml:space="preserve"> </w:t>
      </w:r>
      <w:r>
        <w:rPr>
          <w:sz w:val="24"/>
          <w:szCs w:val="24"/>
        </w:rPr>
        <w:t>of</w:t>
      </w:r>
      <w:r w:rsidR="00D13736">
        <w:rPr>
          <w:sz w:val="24"/>
          <w:szCs w:val="24"/>
        </w:rPr>
        <w:t xml:space="preserve"> </w:t>
      </w:r>
      <w:r>
        <w:rPr>
          <w:sz w:val="24"/>
          <w:szCs w:val="24"/>
        </w:rPr>
        <w:t>t</w:t>
      </w:r>
      <w:r>
        <w:rPr>
          <w:spacing w:val="-1"/>
          <w:sz w:val="24"/>
          <w:szCs w:val="24"/>
        </w:rPr>
        <w:t>h</w:t>
      </w:r>
      <w:r>
        <w:rPr>
          <w:sz w:val="24"/>
          <w:szCs w:val="24"/>
        </w:rPr>
        <w:t>e</w:t>
      </w:r>
      <w:r w:rsidR="00D13736">
        <w:rPr>
          <w:sz w:val="24"/>
          <w:szCs w:val="24"/>
        </w:rPr>
        <w:t xml:space="preserve"> </w:t>
      </w:r>
      <w:r>
        <w:rPr>
          <w:spacing w:val="-1"/>
          <w:sz w:val="24"/>
          <w:szCs w:val="24"/>
        </w:rPr>
        <w:t>u</w:t>
      </w:r>
      <w:r>
        <w:rPr>
          <w:sz w:val="24"/>
          <w:szCs w:val="24"/>
        </w:rPr>
        <w:t>se</w:t>
      </w:r>
      <w:r w:rsidR="00D13736">
        <w:rPr>
          <w:sz w:val="24"/>
          <w:szCs w:val="24"/>
        </w:rPr>
        <w:t xml:space="preserve"> </w:t>
      </w:r>
      <w:r>
        <w:rPr>
          <w:sz w:val="24"/>
          <w:szCs w:val="24"/>
        </w:rPr>
        <w:t>of the</w:t>
      </w:r>
      <w:r w:rsidR="00D13736">
        <w:rPr>
          <w:sz w:val="24"/>
          <w:szCs w:val="24"/>
        </w:rPr>
        <w:t xml:space="preserve"> </w:t>
      </w:r>
      <w:r>
        <w:rPr>
          <w:sz w:val="24"/>
          <w:szCs w:val="24"/>
        </w:rPr>
        <w:t>goods</w:t>
      </w:r>
      <w:r w:rsidR="00D13736">
        <w:rPr>
          <w:sz w:val="24"/>
          <w:szCs w:val="24"/>
        </w:rPr>
        <w:t xml:space="preserve"> </w:t>
      </w:r>
      <w:r>
        <w:rPr>
          <w:sz w:val="24"/>
          <w:szCs w:val="24"/>
        </w:rPr>
        <w:t>by</w:t>
      </w:r>
      <w:r w:rsidR="00D13736">
        <w:rPr>
          <w:sz w:val="24"/>
          <w:szCs w:val="24"/>
        </w:rPr>
        <w:t xml:space="preserve"> </w:t>
      </w:r>
      <w:r>
        <w:rPr>
          <w:sz w:val="24"/>
          <w:szCs w:val="24"/>
        </w:rPr>
        <w:t>the</w:t>
      </w:r>
      <w:r w:rsidR="00D13736">
        <w:rPr>
          <w:sz w:val="24"/>
          <w:szCs w:val="24"/>
        </w:rPr>
        <w:t xml:space="preserve"> </w:t>
      </w:r>
      <w:r>
        <w:rPr>
          <w:sz w:val="24"/>
          <w:szCs w:val="24"/>
        </w:rPr>
        <w:t>Procuring agency; and</w:t>
      </w:r>
    </w:p>
    <w:p w:rsidR="00F16361" w:rsidRDefault="00F16361">
      <w:pPr>
        <w:spacing w:before="16" w:line="260" w:lineRule="exact"/>
        <w:rPr>
          <w:sz w:val="26"/>
          <w:szCs w:val="26"/>
        </w:rPr>
      </w:pPr>
    </w:p>
    <w:p w:rsidR="00F16361" w:rsidRDefault="0047509A">
      <w:pPr>
        <w:tabs>
          <w:tab w:val="left" w:pos="3380"/>
          <w:tab w:val="left" w:pos="4660"/>
          <w:tab w:val="left" w:pos="5020"/>
        </w:tabs>
        <w:ind w:left="3380" w:right="98" w:hanging="547"/>
        <w:jc w:val="both"/>
        <w:rPr>
          <w:sz w:val="24"/>
          <w:szCs w:val="24"/>
        </w:rPr>
      </w:pPr>
      <w:r>
        <w:rPr>
          <w:sz w:val="24"/>
          <w:szCs w:val="24"/>
        </w:rPr>
        <w:t>(c)</w:t>
      </w:r>
      <w:r>
        <w:rPr>
          <w:sz w:val="24"/>
          <w:szCs w:val="24"/>
        </w:rPr>
        <w:tab/>
      </w:r>
      <w:proofErr w:type="gramStart"/>
      <w:r>
        <w:rPr>
          <w:sz w:val="24"/>
          <w:szCs w:val="24"/>
        </w:rPr>
        <w:t>an</w:t>
      </w:r>
      <w:proofErr w:type="gramEnd"/>
      <w:r>
        <w:rPr>
          <w:sz w:val="24"/>
          <w:szCs w:val="24"/>
        </w:rPr>
        <w:t xml:space="preserve"> ite</w:t>
      </w:r>
      <w:r>
        <w:rPr>
          <w:spacing w:val="-2"/>
          <w:sz w:val="24"/>
          <w:szCs w:val="24"/>
        </w:rPr>
        <w:t>m</w:t>
      </w:r>
      <w:r>
        <w:rPr>
          <w:spacing w:val="1"/>
          <w:sz w:val="24"/>
          <w:szCs w:val="24"/>
        </w:rPr>
        <w:t>-</w:t>
      </w:r>
      <w:r>
        <w:rPr>
          <w:sz w:val="24"/>
          <w:szCs w:val="24"/>
        </w:rPr>
        <w:t>by-item commentary on the Procuring agency’s Technical</w:t>
      </w:r>
      <w:r>
        <w:rPr>
          <w:sz w:val="24"/>
          <w:szCs w:val="24"/>
        </w:rPr>
        <w:tab/>
        <w:t xml:space="preserve">Specifications    </w:t>
      </w:r>
      <w:r>
        <w:rPr>
          <w:spacing w:val="-1"/>
          <w:sz w:val="24"/>
          <w:szCs w:val="24"/>
        </w:rPr>
        <w:t>de</w:t>
      </w:r>
      <w:r>
        <w:rPr>
          <w:sz w:val="24"/>
          <w:szCs w:val="24"/>
        </w:rPr>
        <w:t>monstrating    substantial responsiveness</w:t>
      </w:r>
      <w:r>
        <w:rPr>
          <w:sz w:val="24"/>
          <w:szCs w:val="24"/>
        </w:rPr>
        <w:tab/>
        <w:t>of  the  goods  and  services  to  those specificatio</w:t>
      </w:r>
      <w:r>
        <w:rPr>
          <w:spacing w:val="-1"/>
          <w:sz w:val="24"/>
          <w:szCs w:val="24"/>
        </w:rPr>
        <w:t>n</w:t>
      </w:r>
      <w:r>
        <w:rPr>
          <w:sz w:val="24"/>
          <w:szCs w:val="24"/>
        </w:rPr>
        <w:t>s,</w:t>
      </w:r>
      <w:r w:rsidR="00E702C9">
        <w:rPr>
          <w:sz w:val="24"/>
          <w:szCs w:val="24"/>
        </w:rPr>
        <w:t xml:space="preserve"> </w:t>
      </w:r>
      <w:r>
        <w:rPr>
          <w:sz w:val="24"/>
          <w:szCs w:val="24"/>
        </w:rPr>
        <w:t>or</w:t>
      </w:r>
      <w:r w:rsidR="00E702C9">
        <w:rPr>
          <w:sz w:val="24"/>
          <w:szCs w:val="24"/>
        </w:rPr>
        <w:t xml:space="preserve"> </w:t>
      </w:r>
      <w:r>
        <w:rPr>
          <w:sz w:val="24"/>
          <w:szCs w:val="24"/>
        </w:rPr>
        <w:t>a</w:t>
      </w:r>
      <w:r w:rsidR="00E702C9">
        <w:rPr>
          <w:sz w:val="24"/>
          <w:szCs w:val="24"/>
        </w:rPr>
        <w:t xml:space="preserve"> </w:t>
      </w:r>
      <w:r>
        <w:rPr>
          <w:spacing w:val="-1"/>
          <w:sz w:val="24"/>
          <w:szCs w:val="24"/>
        </w:rPr>
        <w:t>s</w:t>
      </w:r>
      <w:r>
        <w:rPr>
          <w:spacing w:val="1"/>
          <w:sz w:val="24"/>
          <w:szCs w:val="24"/>
        </w:rPr>
        <w:t>t</w:t>
      </w:r>
      <w:r>
        <w:rPr>
          <w:sz w:val="24"/>
          <w:szCs w:val="24"/>
        </w:rPr>
        <w:t>ate</w:t>
      </w:r>
      <w:r>
        <w:rPr>
          <w:spacing w:val="-2"/>
          <w:sz w:val="24"/>
          <w:szCs w:val="24"/>
        </w:rPr>
        <w:t>m</w:t>
      </w:r>
      <w:r>
        <w:rPr>
          <w:sz w:val="24"/>
          <w:szCs w:val="24"/>
        </w:rPr>
        <w:t>ent</w:t>
      </w:r>
      <w:r w:rsidR="00E702C9">
        <w:rPr>
          <w:sz w:val="24"/>
          <w:szCs w:val="24"/>
        </w:rPr>
        <w:t xml:space="preserve"> </w:t>
      </w:r>
      <w:r>
        <w:rPr>
          <w:sz w:val="24"/>
          <w:szCs w:val="24"/>
        </w:rPr>
        <w:t>of</w:t>
      </w:r>
      <w:r w:rsidR="00E702C9">
        <w:rPr>
          <w:sz w:val="24"/>
          <w:szCs w:val="24"/>
        </w:rPr>
        <w:t xml:space="preserve"> </w:t>
      </w:r>
      <w:r>
        <w:rPr>
          <w:sz w:val="24"/>
          <w:szCs w:val="24"/>
        </w:rPr>
        <w:t>deviations</w:t>
      </w:r>
      <w:r w:rsidR="00E702C9">
        <w:rPr>
          <w:sz w:val="24"/>
          <w:szCs w:val="24"/>
        </w:rPr>
        <w:t xml:space="preserve"> </w:t>
      </w:r>
      <w:r>
        <w:rPr>
          <w:sz w:val="24"/>
          <w:szCs w:val="24"/>
        </w:rPr>
        <w:t>and</w:t>
      </w:r>
      <w:r w:rsidR="00E702C9">
        <w:rPr>
          <w:sz w:val="24"/>
          <w:szCs w:val="24"/>
        </w:rPr>
        <w:t xml:space="preserve"> </w:t>
      </w:r>
      <w:r>
        <w:rPr>
          <w:sz w:val="24"/>
          <w:szCs w:val="24"/>
        </w:rPr>
        <w:t xml:space="preserve">exceptions to the provisions of the </w:t>
      </w:r>
      <w:r>
        <w:rPr>
          <w:spacing w:val="-1"/>
          <w:sz w:val="24"/>
          <w:szCs w:val="24"/>
        </w:rPr>
        <w:t>T</w:t>
      </w:r>
      <w:r>
        <w:rPr>
          <w:sz w:val="24"/>
          <w:szCs w:val="24"/>
        </w:rPr>
        <w:t>echnical Specifications.</w:t>
      </w:r>
    </w:p>
    <w:p w:rsidR="00F16361" w:rsidRDefault="00F16361">
      <w:pPr>
        <w:spacing w:before="16" w:line="260" w:lineRule="exact"/>
        <w:rPr>
          <w:sz w:val="26"/>
          <w:szCs w:val="26"/>
        </w:rPr>
      </w:pPr>
    </w:p>
    <w:p w:rsidR="00F16361" w:rsidRDefault="0047509A">
      <w:pPr>
        <w:ind w:left="2847" w:right="95" w:hanging="547"/>
        <w:jc w:val="both"/>
        <w:rPr>
          <w:sz w:val="24"/>
          <w:szCs w:val="24"/>
        </w:rPr>
      </w:pPr>
      <w:r>
        <w:rPr>
          <w:sz w:val="24"/>
          <w:szCs w:val="24"/>
        </w:rPr>
        <w:t>14.4  For</w:t>
      </w:r>
      <w:r w:rsidR="00673955">
        <w:rPr>
          <w:sz w:val="24"/>
          <w:szCs w:val="24"/>
        </w:rPr>
        <w:t xml:space="preserve"> </w:t>
      </w:r>
      <w:r>
        <w:rPr>
          <w:sz w:val="24"/>
          <w:szCs w:val="24"/>
        </w:rPr>
        <w:t>purposes</w:t>
      </w:r>
      <w:r w:rsidR="00673955">
        <w:rPr>
          <w:sz w:val="24"/>
          <w:szCs w:val="24"/>
        </w:rPr>
        <w:t xml:space="preserve"> </w:t>
      </w:r>
      <w:r>
        <w:rPr>
          <w:sz w:val="24"/>
          <w:szCs w:val="24"/>
        </w:rPr>
        <w:t>of</w:t>
      </w:r>
      <w:r w:rsidR="00673955">
        <w:rPr>
          <w:sz w:val="24"/>
          <w:szCs w:val="24"/>
        </w:rPr>
        <w:t xml:space="preserve"> </w:t>
      </w:r>
      <w:r>
        <w:rPr>
          <w:sz w:val="24"/>
          <w:szCs w:val="24"/>
        </w:rPr>
        <w:t>the</w:t>
      </w:r>
      <w:r w:rsidR="00673955">
        <w:rPr>
          <w:sz w:val="24"/>
          <w:szCs w:val="24"/>
        </w:rPr>
        <w:t xml:space="preserve"> </w:t>
      </w:r>
      <w:r>
        <w:rPr>
          <w:sz w:val="24"/>
          <w:szCs w:val="24"/>
        </w:rPr>
        <w:t>com</w:t>
      </w:r>
      <w:r>
        <w:rPr>
          <w:spacing w:val="-2"/>
          <w:sz w:val="24"/>
          <w:szCs w:val="24"/>
        </w:rPr>
        <w:t>m</w:t>
      </w:r>
      <w:r>
        <w:rPr>
          <w:sz w:val="24"/>
          <w:szCs w:val="24"/>
        </w:rPr>
        <w:t>entary</w:t>
      </w:r>
      <w:r w:rsidR="00673955">
        <w:rPr>
          <w:sz w:val="24"/>
          <w:szCs w:val="24"/>
        </w:rPr>
        <w:t xml:space="preserve"> </w:t>
      </w:r>
      <w:r>
        <w:rPr>
          <w:sz w:val="24"/>
          <w:szCs w:val="24"/>
        </w:rPr>
        <w:t>to</w:t>
      </w:r>
      <w:r w:rsidR="00673955">
        <w:rPr>
          <w:sz w:val="24"/>
          <w:szCs w:val="24"/>
        </w:rPr>
        <w:t xml:space="preserve"> </w:t>
      </w:r>
      <w:r>
        <w:rPr>
          <w:sz w:val="24"/>
          <w:szCs w:val="24"/>
        </w:rPr>
        <w:t>be</w:t>
      </w:r>
      <w:r w:rsidR="00673955">
        <w:rPr>
          <w:sz w:val="24"/>
          <w:szCs w:val="24"/>
        </w:rPr>
        <w:t xml:space="preserve"> </w:t>
      </w:r>
      <w:r>
        <w:rPr>
          <w:sz w:val="24"/>
          <w:szCs w:val="24"/>
        </w:rPr>
        <w:t>furnished</w:t>
      </w:r>
      <w:r w:rsidR="00673955">
        <w:rPr>
          <w:sz w:val="24"/>
          <w:szCs w:val="24"/>
        </w:rPr>
        <w:t xml:space="preserve"> </w:t>
      </w:r>
      <w:r>
        <w:rPr>
          <w:sz w:val="24"/>
          <w:szCs w:val="24"/>
        </w:rPr>
        <w:t>pursuant</w:t>
      </w:r>
      <w:r w:rsidR="00673955">
        <w:rPr>
          <w:sz w:val="24"/>
          <w:szCs w:val="24"/>
        </w:rPr>
        <w:t xml:space="preserve"> </w:t>
      </w:r>
      <w:r>
        <w:rPr>
          <w:sz w:val="24"/>
          <w:szCs w:val="24"/>
        </w:rPr>
        <w:t>to</w:t>
      </w:r>
      <w:r w:rsidR="00673955">
        <w:rPr>
          <w:sz w:val="24"/>
          <w:szCs w:val="24"/>
        </w:rPr>
        <w:t xml:space="preserve"> </w:t>
      </w:r>
      <w:r>
        <w:rPr>
          <w:sz w:val="24"/>
          <w:szCs w:val="24"/>
        </w:rPr>
        <w:t>ITB Clause14.3(c)</w:t>
      </w:r>
      <w:r w:rsidR="00673955">
        <w:rPr>
          <w:sz w:val="24"/>
          <w:szCs w:val="24"/>
        </w:rPr>
        <w:t xml:space="preserve"> </w:t>
      </w:r>
      <w:r>
        <w:rPr>
          <w:sz w:val="24"/>
          <w:szCs w:val="24"/>
        </w:rPr>
        <w:t>above,</w:t>
      </w:r>
      <w:r w:rsidR="00673955">
        <w:rPr>
          <w:sz w:val="24"/>
          <w:szCs w:val="24"/>
        </w:rPr>
        <w:t xml:space="preserve"> </w:t>
      </w:r>
      <w:r>
        <w:rPr>
          <w:sz w:val="24"/>
          <w:szCs w:val="24"/>
        </w:rPr>
        <w:t>the</w:t>
      </w:r>
      <w:r w:rsidR="00673955">
        <w:rPr>
          <w:sz w:val="24"/>
          <w:szCs w:val="24"/>
        </w:rPr>
        <w:t xml:space="preserve"> </w:t>
      </w:r>
      <w:r>
        <w:rPr>
          <w:sz w:val="24"/>
          <w:szCs w:val="24"/>
        </w:rPr>
        <w:t>Bidder shall</w:t>
      </w:r>
      <w:r w:rsidR="00673955">
        <w:rPr>
          <w:sz w:val="24"/>
          <w:szCs w:val="24"/>
        </w:rPr>
        <w:t xml:space="preserve"> </w:t>
      </w:r>
      <w:r>
        <w:rPr>
          <w:sz w:val="24"/>
          <w:szCs w:val="24"/>
        </w:rPr>
        <w:t>note</w:t>
      </w:r>
      <w:r w:rsidR="00673955">
        <w:rPr>
          <w:sz w:val="24"/>
          <w:szCs w:val="24"/>
        </w:rPr>
        <w:t xml:space="preserve"> </w:t>
      </w:r>
      <w:r>
        <w:rPr>
          <w:sz w:val="24"/>
          <w:szCs w:val="24"/>
        </w:rPr>
        <w:t>that</w:t>
      </w:r>
      <w:r w:rsidR="00673955">
        <w:rPr>
          <w:sz w:val="24"/>
          <w:szCs w:val="24"/>
        </w:rPr>
        <w:t xml:space="preserve"> </w:t>
      </w:r>
      <w:r>
        <w:rPr>
          <w:sz w:val="24"/>
          <w:szCs w:val="24"/>
        </w:rPr>
        <w:t>standards</w:t>
      </w:r>
      <w:r w:rsidR="00673955">
        <w:rPr>
          <w:sz w:val="24"/>
          <w:szCs w:val="24"/>
        </w:rPr>
        <w:t xml:space="preserve"> </w:t>
      </w:r>
      <w:r>
        <w:rPr>
          <w:sz w:val="24"/>
          <w:szCs w:val="24"/>
        </w:rPr>
        <w:t>for work</w:t>
      </w:r>
      <w:r w:rsidR="00673955">
        <w:rPr>
          <w:sz w:val="24"/>
          <w:szCs w:val="24"/>
        </w:rPr>
        <w:t xml:space="preserve"> </w:t>
      </w:r>
      <w:r>
        <w:rPr>
          <w:spacing w:val="-2"/>
          <w:sz w:val="24"/>
          <w:szCs w:val="24"/>
        </w:rPr>
        <w:t>m</w:t>
      </w:r>
      <w:r>
        <w:rPr>
          <w:sz w:val="24"/>
          <w:szCs w:val="24"/>
        </w:rPr>
        <w:t>an</w:t>
      </w:r>
      <w:r w:rsidR="00673955">
        <w:rPr>
          <w:sz w:val="24"/>
          <w:szCs w:val="24"/>
        </w:rPr>
        <w:t xml:space="preserve"> </w:t>
      </w:r>
      <w:r>
        <w:rPr>
          <w:sz w:val="24"/>
          <w:szCs w:val="24"/>
        </w:rPr>
        <w:t>ship,</w:t>
      </w:r>
      <w:r w:rsidR="00673955">
        <w:rPr>
          <w:sz w:val="24"/>
          <w:szCs w:val="24"/>
        </w:rPr>
        <w:t xml:space="preserve"> </w:t>
      </w:r>
      <w:r>
        <w:rPr>
          <w:spacing w:val="-2"/>
          <w:sz w:val="24"/>
          <w:szCs w:val="24"/>
        </w:rPr>
        <w:t>m</w:t>
      </w:r>
      <w:r>
        <w:rPr>
          <w:sz w:val="24"/>
          <w:szCs w:val="24"/>
        </w:rPr>
        <w:t>aterial,</w:t>
      </w:r>
      <w:r w:rsidR="00673955">
        <w:rPr>
          <w:sz w:val="24"/>
          <w:szCs w:val="24"/>
        </w:rPr>
        <w:t xml:space="preserve"> </w:t>
      </w:r>
      <w:r>
        <w:rPr>
          <w:sz w:val="24"/>
          <w:szCs w:val="24"/>
        </w:rPr>
        <w:t>and</w:t>
      </w:r>
      <w:r w:rsidR="00673955">
        <w:rPr>
          <w:sz w:val="24"/>
          <w:szCs w:val="24"/>
        </w:rPr>
        <w:t xml:space="preserve"> </w:t>
      </w:r>
      <w:r>
        <w:rPr>
          <w:sz w:val="24"/>
          <w:szCs w:val="24"/>
        </w:rPr>
        <w:t>equipme</w:t>
      </w:r>
      <w:r>
        <w:rPr>
          <w:spacing w:val="-1"/>
          <w:sz w:val="24"/>
          <w:szCs w:val="24"/>
        </w:rPr>
        <w:t>n</w:t>
      </w:r>
      <w:r>
        <w:rPr>
          <w:sz w:val="24"/>
          <w:szCs w:val="24"/>
        </w:rPr>
        <w:t>t, as well as re</w:t>
      </w:r>
      <w:r>
        <w:rPr>
          <w:spacing w:val="-1"/>
          <w:sz w:val="24"/>
          <w:szCs w:val="24"/>
        </w:rPr>
        <w:t>f</w:t>
      </w:r>
      <w:r>
        <w:rPr>
          <w:sz w:val="24"/>
          <w:szCs w:val="24"/>
        </w:rPr>
        <w:t>erenc</w:t>
      </w:r>
      <w:r>
        <w:rPr>
          <w:spacing w:val="-1"/>
          <w:sz w:val="24"/>
          <w:szCs w:val="24"/>
        </w:rPr>
        <w:t>e</w:t>
      </w:r>
      <w:r>
        <w:rPr>
          <w:sz w:val="24"/>
          <w:szCs w:val="24"/>
        </w:rPr>
        <w:t>s to brand na</w:t>
      </w:r>
      <w:r>
        <w:rPr>
          <w:spacing w:val="-2"/>
          <w:sz w:val="24"/>
          <w:szCs w:val="24"/>
        </w:rPr>
        <w:t>m</w:t>
      </w:r>
      <w:r>
        <w:rPr>
          <w:sz w:val="24"/>
          <w:szCs w:val="24"/>
        </w:rPr>
        <w:t>es or catalogue nu</w:t>
      </w:r>
      <w:r>
        <w:rPr>
          <w:spacing w:val="-2"/>
          <w:sz w:val="24"/>
          <w:szCs w:val="24"/>
        </w:rPr>
        <w:t>m</w:t>
      </w:r>
      <w:r>
        <w:rPr>
          <w:sz w:val="24"/>
          <w:szCs w:val="24"/>
        </w:rPr>
        <w:t>bers designated by the Procuring agency in</w:t>
      </w:r>
      <w:r w:rsidR="00673955">
        <w:rPr>
          <w:sz w:val="24"/>
          <w:szCs w:val="24"/>
        </w:rPr>
        <w:t xml:space="preserve"> </w:t>
      </w:r>
      <w:r>
        <w:rPr>
          <w:sz w:val="24"/>
          <w:szCs w:val="24"/>
        </w:rPr>
        <w:t>its</w:t>
      </w:r>
      <w:r w:rsidR="00673955">
        <w:rPr>
          <w:sz w:val="24"/>
          <w:szCs w:val="24"/>
        </w:rPr>
        <w:t xml:space="preserve"> </w:t>
      </w:r>
      <w:r>
        <w:rPr>
          <w:spacing w:val="-1"/>
          <w:sz w:val="24"/>
          <w:szCs w:val="24"/>
        </w:rPr>
        <w:t>T</w:t>
      </w:r>
      <w:r>
        <w:rPr>
          <w:sz w:val="24"/>
          <w:szCs w:val="24"/>
        </w:rPr>
        <w:t>echni</w:t>
      </w:r>
      <w:r>
        <w:rPr>
          <w:spacing w:val="-1"/>
          <w:sz w:val="24"/>
          <w:szCs w:val="24"/>
        </w:rPr>
        <w:t>c</w:t>
      </w:r>
      <w:r>
        <w:rPr>
          <w:sz w:val="24"/>
          <w:szCs w:val="24"/>
        </w:rPr>
        <w:t>al</w:t>
      </w:r>
      <w:r w:rsidR="00673955">
        <w:rPr>
          <w:sz w:val="24"/>
          <w:szCs w:val="24"/>
        </w:rPr>
        <w:t xml:space="preserve"> </w:t>
      </w:r>
      <w:r>
        <w:rPr>
          <w:sz w:val="24"/>
          <w:szCs w:val="24"/>
        </w:rPr>
        <w:t>Spe</w:t>
      </w:r>
      <w:r>
        <w:rPr>
          <w:spacing w:val="-1"/>
          <w:sz w:val="24"/>
          <w:szCs w:val="24"/>
        </w:rPr>
        <w:t>c</w:t>
      </w:r>
      <w:r>
        <w:rPr>
          <w:sz w:val="24"/>
          <w:szCs w:val="24"/>
        </w:rPr>
        <w:t>i</w:t>
      </w:r>
      <w:r>
        <w:rPr>
          <w:spacing w:val="-1"/>
          <w:sz w:val="24"/>
          <w:szCs w:val="24"/>
        </w:rPr>
        <w:t>f</w:t>
      </w:r>
      <w:r>
        <w:rPr>
          <w:sz w:val="24"/>
          <w:szCs w:val="24"/>
        </w:rPr>
        <w:t>i</w:t>
      </w:r>
      <w:r>
        <w:rPr>
          <w:spacing w:val="-1"/>
          <w:sz w:val="24"/>
          <w:szCs w:val="24"/>
        </w:rPr>
        <w:t>c</w:t>
      </w:r>
      <w:r>
        <w:rPr>
          <w:sz w:val="24"/>
          <w:szCs w:val="24"/>
        </w:rPr>
        <w:t>ations, a</w:t>
      </w:r>
      <w:r>
        <w:rPr>
          <w:spacing w:val="-1"/>
          <w:sz w:val="24"/>
          <w:szCs w:val="24"/>
        </w:rPr>
        <w:t>r</w:t>
      </w:r>
      <w:r>
        <w:rPr>
          <w:sz w:val="24"/>
          <w:szCs w:val="24"/>
        </w:rPr>
        <w:t>e intended</w:t>
      </w:r>
      <w:r w:rsidR="00673955">
        <w:rPr>
          <w:sz w:val="24"/>
          <w:szCs w:val="24"/>
        </w:rPr>
        <w:t xml:space="preserve"> </w:t>
      </w:r>
      <w:r>
        <w:rPr>
          <w:sz w:val="24"/>
          <w:szCs w:val="24"/>
        </w:rPr>
        <w:t>to</w:t>
      </w:r>
      <w:r w:rsidR="00673955">
        <w:rPr>
          <w:sz w:val="24"/>
          <w:szCs w:val="24"/>
        </w:rPr>
        <w:t xml:space="preserve"> </w:t>
      </w:r>
      <w:r>
        <w:rPr>
          <w:sz w:val="24"/>
          <w:szCs w:val="24"/>
        </w:rPr>
        <w:t>be descriptive only and not restricti</w:t>
      </w:r>
      <w:r>
        <w:rPr>
          <w:spacing w:val="-2"/>
          <w:sz w:val="24"/>
          <w:szCs w:val="24"/>
        </w:rPr>
        <w:t>v</w:t>
      </w:r>
      <w:r>
        <w:rPr>
          <w:sz w:val="24"/>
          <w:szCs w:val="24"/>
        </w:rPr>
        <w:t>e. The Bidd</w:t>
      </w:r>
      <w:r>
        <w:rPr>
          <w:spacing w:val="2"/>
          <w:sz w:val="24"/>
          <w:szCs w:val="24"/>
        </w:rPr>
        <w:t>e</w:t>
      </w:r>
      <w:r>
        <w:rPr>
          <w:sz w:val="24"/>
          <w:szCs w:val="24"/>
        </w:rPr>
        <w:t xml:space="preserve">r </w:t>
      </w:r>
      <w:r>
        <w:rPr>
          <w:spacing w:val="-2"/>
          <w:sz w:val="24"/>
          <w:szCs w:val="24"/>
        </w:rPr>
        <w:t>m</w:t>
      </w:r>
      <w:r>
        <w:rPr>
          <w:sz w:val="24"/>
          <w:szCs w:val="24"/>
        </w:rPr>
        <w:t>ay substitute alternative standards, brand na</w:t>
      </w:r>
      <w:r>
        <w:rPr>
          <w:spacing w:val="-2"/>
          <w:sz w:val="24"/>
          <w:szCs w:val="24"/>
        </w:rPr>
        <w:t>m</w:t>
      </w:r>
      <w:r>
        <w:rPr>
          <w:sz w:val="24"/>
          <w:szCs w:val="24"/>
        </w:rPr>
        <w:t>es, and/or catalogue nu</w:t>
      </w:r>
      <w:r>
        <w:rPr>
          <w:spacing w:val="-2"/>
          <w:sz w:val="24"/>
          <w:szCs w:val="24"/>
        </w:rPr>
        <w:t>m</w:t>
      </w:r>
      <w:r>
        <w:rPr>
          <w:sz w:val="24"/>
          <w:szCs w:val="24"/>
        </w:rPr>
        <w:t>bers in its bid, provided that it de</w:t>
      </w:r>
      <w:r>
        <w:rPr>
          <w:spacing w:val="-2"/>
          <w:sz w:val="24"/>
          <w:szCs w:val="24"/>
        </w:rPr>
        <w:t>m</w:t>
      </w:r>
      <w:r>
        <w:rPr>
          <w:sz w:val="24"/>
          <w:szCs w:val="24"/>
        </w:rPr>
        <w:t>onstrates to the Pr</w:t>
      </w:r>
      <w:r>
        <w:rPr>
          <w:spacing w:val="-1"/>
          <w:sz w:val="24"/>
          <w:szCs w:val="24"/>
        </w:rPr>
        <w:t>o</w:t>
      </w:r>
      <w:r>
        <w:rPr>
          <w:sz w:val="24"/>
          <w:szCs w:val="24"/>
        </w:rPr>
        <w:t>curing age</w:t>
      </w:r>
      <w:r>
        <w:rPr>
          <w:spacing w:val="-1"/>
          <w:sz w:val="24"/>
          <w:szCs w:val="24"/>
        </w:rPr>
        <w:t>n</w:t>
      </w:r>
      <w:r>
        <w:rPr>
          <w:sz w:val="24"/>
          <w:szCs w:val="24"/>
        </w:rPr>
        <w:t>cy’s satis</w:t>
      </w:r>
      <w:r>
        <w:rPr>
          <w:spacing w:val="-1"/>
          <w:sz w:val="24"/>
          <w:szCs w:val="24"/>
        </w:rPr>
        <w:t>f</w:t>
      </w:r>
      <w:r>
        <w:rPr>
          <w:sz w:val="24"/>
          <w:szCs w:val="24"/>
        </w:rPr>
        <w:t>a</w:t>
      </w:r>
      <w:r>
        <w:rPr>
          <w:spacing w:val="-1"/>
          <w:sz w:val="24"/>
          <w:szCs w:val="24"/>
        </w:rPr>
        <w:t>c</w:t>
      </w:r>
      <w:r>
        <w:rPr>
          <w:sz w:val="24"/>
          <w:szCs w:val="24"/>
        </w:rPr>
        <w:t>tion</w:t>
      </w:r>
      <w:r w:rsidR="00673955">
        <w:rPr>
          <w:sz w:val="24"/>
          <w:szCs w:val="24"/>
        </w:rPr>
        <w:t xml:space="preserve"> </w:t>
      </w:r>
      <w:r>
        <w:rPr>
          <w:sz w:val="24"/>
          <w:szCs w:val="24"/>
        </w:rPr>
        <w:t>that</w:t>
      </w:r>
      <w:r w:rsidR="00673955">
        <w:rPr>
          <w:sz w:val="24"/>
          <w:szCs w:val="24"/>
        </w:rPr>
        <w:t xml:space="preserve"> </w:t>
      </w:r>
      <w:r>
        <w:rPr>
          <w:sz w:val="24"/>
          <w:szCs w:val="24"/>
        </w:rPr>
        <w:t>t</w:t>
      </w:r>
      <w:r>
        <w:rPr>
          <w:spacing w:val="-1"/>
          <w:sz w:val="24"/>
          <w:szCs w:val="24"/>
        </w:rPr>
        <w:t>h</w:t>
      </w:r>
      <w:r>
        <w:rPr>
          <w:sz w:val="24"/>
          <w:szCs w:val="24"/>
        </w:rPr>
        <w:t>e</w:t>
      </w:r>
      <w:r w:rsidR="00673955">
        <w:rPr>
          <w:sz w:val="24"/>
          <w:szCs w:val="24"/>
        </w:rPr>
        <w:t xml:space="preserve"> </w:t>
      </w:r>
      <w:r>
        <w:rPr>
          <w:sz w:val="24"/>
          <w:szCs w:val="24"/>
        </w:rPr>
        <w:t>su</w:t>
      </w:r>
      <w:r>
        <w:rPr>
          <w:spacing w:val="-1"/>
          <w:sz w:val="24"/>
          <w:szCs w:val="24"/>
        </w:rPr>
        <w:t>b</w:t>
      </w:r>
      <w:r>
        <w:rPr>
          <w:sz w:val="24"/>
          <w:szCs w:val="24"/>
        </w:rPr>
        <w:t>stit</w:t>
      </w:r>
      <w:r>
        <w:rPr>
          <w:spacing w:val="-1"/>
          <w:sz w:val="24"/>
          <w:szCs w:val="24"/>
        </w:rPr>
        <w:t>u</w:t>
      </w:r>
      <w:r>
        <w:rPr>
          <w:sz w:val="24"/>
          <w:szCs w:val="24"/>
        </w:rPr>
        <w:t>tio</w:t>
      </w:r>
      <w:r>
        <w:rPr>
          <w:spacing w:val="-1"/>
          <w:sz w:val="24"/>
          <w:szCs w:val="24"/>
        </w:rPr>
        <w:t>n</w:t>
      </w:r>
      <w:r>
        <w:rPr>
          <w:sz w:val="24"/>
          <w:szCs w:val="24"/>
        </w:rPr>
        <w:t>s</w:t>
      </w:r>
      <w:r w:rsidR="00673955">
        <w:rPr>
          <w:sz w:val="24"/>
          <w:szCs w:val="24"/>
        </w:rPr>
        <w:t xml:space="preserve"> </w:t>
      </w:r>
      <w:r>
        <w:rPr>
          <w:sz w:val="24"/>
          <w:szCs w:val="24"/>
        </w:rPr>
        <w:t>e</w:t>
      </w:r>
      <w:r>
        <w:rPr>
          <w:spacing w:val="-1"/>
          <w:sz w:val="24"/>
          <w:szCs w:val="24"/>
        </w:rPr>
        <w:t>n</w:t>
      </w:r>
      <w:r>
        <w:rPr>
          <w:sz w:val="24"/>
          <w:szCs w:val="24"/>
        </w:rPr>
        <w:t>sure</w:t>
      </w:r>
      <w:r w:rsidR="00673955">
        <w:rPr>
          <w:sz w:val="24"/>
          <w:szCs w:val="24"/>
        </w:rPr>
        <w:t xml:space="preserve"> </w:t>
      </w:r>
      <w:r>
        <w:rPr>
          <w:sz w:val="24"/>
          <w:szCs w:val="24"/>
        </w:rPr>
        <w:t>substa</w:t>
      </w:r>
      <w:r>
        <w:rPr>
          <w:spacing w:val="-1"/>
          <w:sz w:val="24"/>
          <w:szCs w:val="24"/>
        </w:rPr>
        <w:t>n</w:t>
      </w:r>
      <w:r>
        <w:rPr>
          <w:sz w:val="24"/>
          <w:szCs w:val="24"/>
        </w:rPr>
        <w:t>ti</w:t>
      </w:r>
      <w:r>
        <w:rPr>
          <w:spacing w:val="-1"/>
          <w:sz w:val="24"/>
          <w:szCs w:val="24"/>
        </w:rPr>
        <w:t>a</w:t>
      </w:r>
      <w:r>
        <w:rPr>
          <w:sz w:val="24"/>
          <w:szCs w:val="24"/>
        </w:rPr>
        <w:t>l</w:t>
      </w:r>
      <w:r w:rsidR="00673955">
        <w:rPr>
          <w:sz w:val="24"/>
          <w:szCs w:val="24"/>
        </w:rPr>
        <w:t xml:space="preserve"> </w:t>
      </w:r>
      <w:r>
        <w:rPr>
          <w:sz w:val="24"/>
          <w:szCs w:val="24"/>
        </w:rPr>
        <w:t>equiv</w:t>
      </w:r>
      <w:r>
        <w:rPr>
          <w:spacing w:val="-1"/>
          <w:sz w:val="24"/>
          <w:szCs w:val="24"/>
        </w:rPr>
        <w:t>a</w:t>
      </w:r>
      <w:r>
        <w:rPr>
          <w:sz w:val="24"/>
          <w:szCs w:val="24"/>
        </w:rPr>
        <w:t>l</w:t>
      </w:r>
      <w:r>
        <w:rPr>
          <w:spacing w:val="-1"/>
          <w:sz w:val="24"/>
          <w:szCs w:val="24"/>
        </w:rPr>
        <w:t>e</w:t>
      </w:r>
      <w:r>
        <w:rPr>
          <w:sz w:val="24"/>
          <w:szCs w:val="24"/>
        </w:rPr>
        <w:t>nce to those designated in t</w:t>
      </w:r>
      <w:r>
        <w:rPr>
          <w:spacing w:val="-1"/>
          <w:sz w:val="24"/>
          <w:szCs w:val="24"/>
        </w:rPr>
        <w:t>h</w:t>
      </w:r>
      <w:r>
        <w:rPr>
          <w:sz w:val="24"/>
          <w:szCs w:val="24"/>
        </w:rPr>
        <w:t>e Technical Specificati</w:t>
      </w:r>
      <w:r>
        <w:rPr>
          <w:spacing w:val="-1"/>
          <w:sz w:val="24"/>
          <w:szCs w:val="24"/>
        </w:rPr>
        <w:t>o</w:t>
      </w:r>
      <w:r>
        <w:rPr>
          <w:sz w:val="24"/>
          <w:szCs w:val="24"/>
        </w:rPr>
        <w:t>ns.</w:t>
      </w:r>
    </w:p>
    <w:p w:rsidR="00F16361" w:rsidRDefault="00F16361">
      <w:pPr>
        <w:spacing w:before="3" w:line="280" w:lineRule="exact"/>
        <w:rPr>
          <w:sz w:val="28"/>
          <w:szCs w:val="28"/>
        </w:rPr>
      </w:pPr>
    </w:p>
    <w:p w:rsidR="00F16361" w:rsidRDefault="0047509A">
      <w:pPr>
        <w:spacing w:line="260" w:lineRule="exact"/>
        <w:ind w:left="2847" w:right="100" w:hanging="2707"/>
        <w:rPr>
          <w:sz w:val="24"/>
          <w:szCs w:val="24"/>
        </w:rPr>
      </w:pPr>
      <w:r>
        <w:rPr>
          <w:b/>
          <w:sz w:val="24"/>
          <w:szCs w:val="24"/>
        </w:rPr>
        <w:t xml:space="preserve">15. Bid Security       </w:t>
      </w:r>
      <w:proofErr w:type="gramStart"/>
      <w:r>
        <w:rPr>
          <w:sz w:val="24"/>
          <w:szCs w:val="24"/>
        </w:rPr>
        <w:t>15.1  PursuanttoITBClause9,theBiddershallfurnish,aspartofits</w:t>
      </w:r>
      <w:proofErr w:type="gramEnd"/>
      <w:r>
        <w:rPr>
          <w:sz w:val="24"/>
          <w:szCs w:val="24"/>
        </w:rPr>
        <w:t xml:space="preserve"> bid, a bid security in the a</w:t>
      </w:r>
      <w:r>
        <w:rPr>
          <w:spacing w:val="-2"/>
          <w:sz w:val="24"/>
          <w:szCs w:val="24"/>
        </w:rPr>
        <w:t>m</w:t>
      </w:r>
      <w:r>
        <w:rPr>
          <w:sz w:val="24"/>
          <w:szCs w:val="24"/>
        </w:rPr>
        <w:t>ount</w:t>
      </w:r>
      <w:r w:rsidR="00673955">
        <w:rPr>
          <w:sz w:val="24"/>
          <w:szCs w:val="24"/>
        </w:rPr>
        <w:t xml:space="preserve"> </w:t>
      </w:r>
      <w:r>
        <w:rPr>
          <w:sz w:val="24"/>
          <w:szCs w:val="24"/>
        </w:rPr>
        <w:t>specified in the Bid Data Sheet.</w:t>
      </w:r>
    </w:p>
    <w:p w:rsidR="00F16361" w:rsidRDefault="00F16361">
      <w:pPr>
        <w:spacing w:before="13" w:line="260" w:lineRule="exact"/>
        <w:rPr>
          <w:sz w:val="26"/>
          <w:szCs w:val="26"/>
        </w:rPr>
      </w:pPr>
    </w:p>
    <w:p w:rsidR="00F16361" w:rsidRDefault="0047509A">
      <w:pPr>
        <w:ind w:left="2847" w:right="97" w:hanging="547"/>
        <w:jc w:val="both"/>
        <w:rPr>
          <w:sz w:val="24"/>
          <w:szCs w:val="24"/>
        </w:rPr>
      </w:pPr>
      <w:proofErr w:type="gramStart"/>
      <w:r>
        <w:rPr>
          <w:sz w:val="24"/>
          <w:szCs w:val="24"/>
        </w:rPr>
        <w:t>15.2  The</w:t>
      </w:r>
      <w:proofErr w:type="gramEnd"/>
      <w:r>
        <w:rPr>
          <w:sz w:val="24"/>
          <w:szCs w:val="24"/>
        </w:rPr>
        <w:t xml:space="preserve"> bid security is required to protect the Procuring agency against</w:t>
      </w:r>
      <w:r w:rsidR="00673955">
        <w:rPr>
          <w:sz w:val="24"/>
          <w:szCs w:val="24"/>
        </w:rPr>
        <w:t xml:space="preserve"> </w:t>
      </w:r>
      <w:r>
        <w:rPr>
          <w:sz w:val="24"/>
          <w:szCs w:val="24"/>
        </w:rPr>
        <w:t>the</w:t>
      </w:r>
      <w:r w:rsidR="00673955">
        <w:rPr>
          <w:sz w:val="24"/>
          <w:szCs w:val="24"/>
        </w:rPr>
        <w:t xml:space="preserve"> </w:t>
      </w:r>
      <w:r>
        <w:rPr>
          <w:sz w:val="24"/>
          <w:szCs w:val="24"/>
        </w:rPr>
        <w:t>risk</w:t>
      </w:r>
      <w:r w:rsidR="00673955">
        <w:rPr>
          <w:sz w:val="24"/>
          <w:szCs w:val="24"/>
        </w:rPr>
        <w:t xml:space="preserve"> </w:t>
      </w:r>
      <w:r>
        <w:rPr>
          <w:sz w:val="24"/>
          <w:szCs w:val="24"/>
        </w:rPr>
        <w:t>of</w:t>
      </w:r>
      <w:r w:rsidR="00673955">
        <w:rPr>
          <w:sz w:val="24"/>
          <w:szCs w:val="24"/>
        </w:rPr>
        <w:t xml:space="preserve"> </w:t>
      </w:r>
      <w:r>
        <w:rPr>
          <w:sz w:val="24"/>
          <w:szCs w:val="24"/>
        </w:rPr>
        <w:t>Bidder’s conduct</w:t>
      </w:r>
      <w:r w:rsidR="00673955">
        <w:rPr>
          <w:sz w:val="24"/>
          <w:szCs w:val="24"/>
        </w:rPr>
        <w:t xml:space="preserve"> </w:t>
      </w:r>
      <w:r>
        <w:rPr>
          <w:sz w:val="24"/>
          <w:szCs w:val="24"/>
        </w:rPr>
        <w:t>which</w:t>
      </w:r>
      <w:r w:rsidR="00673955">
        <w:rPr>
          <w:sz w:val="24"/>
          <w:szCs w:val="24"/>
        </w:rPr>
        <w:t xml:space="preserve"> </w:t>
      </w:r>
      <w:r>
        <w:rPr>
          <w:sz w:val="24"/>
          <w:szCs w:val="24"/>
        </w:rPr>
        <w:t>would</w:t>
      </w:r>
      <w:r w:rsidR="00673955">
        <w:rPr>
          <w:sz w:val="24"/>
          <w:szCs w:val="24"/>
        </w:rPr>
        <w:t xml:space="preserve"> </w:t>
      </w:r>
      <w:r>
        <w:rPr>
          <w:sz w:val="24"/>
          <w:szCs w:val="24"/>
        </w:rPr>
        <w:t>warrant</w:t>
      </w:r>
      <w:r w:rsidR="00673955">
        <w:rPr>
          <w:sz w:val="24"/>
          <w:szCs w:val="24"/>
        </w:rPr>
        <w:t xml:space="preserve"> </w:t>
      </w:r>
      <w:r>
        <w:rPr>
          <w:sz w:val="24"/>
          <w:szCs w:val="24"/>
        </w:rPr>
        <w:t>the security’s forfeiture, pu</w:t>
      </w:r>
      <w:r>
        <w:rPr>
          <w:spacing w:val="-1"/>
          <w:sz w:val="24"/>
          <w:szCs w:val="24"/>
        </w:rPr>
        <w:t>r</w:t>
      </w:r>
      <w:r>
        <w:rPr>
          <w:sz w:val="24"/>
          <w:szCs w:val="24"/>
        </w:rPr>
        <w:t>suant to ITB Clause 15.7.</w:t>
      </w:r>
    </w:p>
    <w:p w:rsidR="00F16361" w:rsidRDefault="00F16361">
      <w:pPr>
        <w:spacing w:before="16" w:line="260" w:lineRule="exact"/>
        <w:rPr>
          <w:sz w:val="26"/>
          <w:szCs w:val="26"/>
        </w:rPr>
      </w:pPr>
    </w:p>
    <w:p w:rsidR="00F16361" w:rsidRDefault="0047509A">
      <w:pPr>
        <w:ind w:left="2847" w:right="97" w:hanging="547"/>
        <w:jc w:val="both"/>
        <w:rPr>
          <w:sz w:val="24"/>
          <w:szCs w:val="24"/>
        </w:rPr>
      </w:pPr>
      <w:proofErr w:type="gramStart"/>
      <w:r>
        <w:rPr>
          <w:sz w:val="24"/>
          <w:szCs w:val="24"/>
        </w:rPr>
        <w:t>15.3  The</w:t>
      </w:r>
      <w:proofErr w:type="gramEnd"/>
      <w:r w:rsidR="00673955">
        <w:rPr>
          <w:sz w:val="24"/>
          <w:szCs w:val="24"/>
        </w:rPr>
        <w:t xml:space="preserve"> </w:t>
      </w:r>
      <w:r>
        <w:rPr>
          <w:sz w:val="24"/>
          <w:szCs w:val="24"/>
        </w:rPr>
        <w:t>bid</w:t>
      </w:r>
      <w:r w:rsidR="00673955">
        <w:rPr>
          <w:sz w:val="24"/>
          <w:szCs w:val="24"/>
        </w:rPr>
        <w:t xml:space="preserve"> </w:t>
      </w:r>
      <w:r>
        <w:rPr>
          <w:sz w:val="24"/>
          <w:szCs w:val="24"/>
        </w:rPr>
        <w:t>security</w:t>
      </w:r>
      <w:r w:rsidR="00673955">
        <w:rPr>
          <w:sz w:val="24"/>
          <w:szCs w:val="24"/>
        </w:rPr>
        <w:t xml:space="preserve"> </w:t>
      </w:r>
      <w:r>
        <w:rPr>
          <w:sz w:val="24"/>
          <w:szCs w:val="24"/>
        </w:rPr>
        <w:t>shall</w:t>
      </w:r>
      <w:r w:rsidR="00673955">
        <w:rPr>
          <w:sz w:val="24"/>
          <w:szCs w:val="24"/>
        </w:rPr>
        <w:t xml:space="preserve"> </w:t>
      </w:r>
      <w:r>
        <w:rPr>
          <w:sz w:val="24"/>
          <w:szCs w:val="24"/>
        </w:rPr>
        <w:t>be</w:t>
      </w:r>
      <w:r w:rsidR="00673955">
        <w:rPr>
          <w:sz w:val="24"/>
          <w:szCs w:val="24"/>
        </w:rPr>
        <w:t xml:space="preserve"> </w:t>
      </w:r>
      <w:r>
        <w:rPr>
          <w:sz w:val="24"/>
          <w:szCs w:val="24"/>
        </w:rPr>
        <w:t>in</w:t>
      </w:r>
      <w:r w:rsidR="00673955">
        <w:rPr>
          <w:sz w:val="24"/>
          <w:szCs w:val="24"/>
        </w:rPr>
        <w:t xml:space="preserve"> </w:t>
      </w:r>
      <w:r>
        <w:rPr>
          <w:sz w:val="24"/>
          <w:szCs w:val="24"/>
        </w:rPr>
        <w:t>Pak.</w:t>
      </w:r>
      <w:r w:rsidR="00673955">
        <w:rPr>
          <w:sz w:val="24"/>
          <w:szCs w:val="24"/>
        </w:rPr>
        <w:t xml:space="preserve"> </w:t>
      </w:r>
      <w:r>
        <w:rPr>
          <w:sz w:val="24"/>
          <w:szCs w:val="24"/>
        </w:rPr>
        <w:t>Rupees</w:t>
      </w:r>
      <w:r w:rsidR="00673955">
        <w:rPr>
          <w:sz w:val="24"/>
          <w:szCs w:val="24"/>
        </w:rPr>
        <w:t xml:space="preserve"> </w:t>
      </w:r>
      <w:r>
        <w:rPr>
          <w:sz w:val="24"/>
          <w:szCs w:val="24"/>
        </w:rPr>
        <w:t>and</w:t>
      </w:r>
      <w:r w:rsidR="00673955">
        <w:rPr>
          <w:sz w:val="24"/>
          <w:szCs w:val="24"/>
        </w:rPr>
        <w:t xml:space="preserve"> </w:t>
      </w:r>
      <w:r>
        <w:rPr>
          <w:sz w:val="24"/>
          <w:szCs w:val="24"/>
        </w:rPr>
        <w:t>shall</w:t>
      </w:r>
      <w:r w:rsidR="00673955">
        <w:rPr>
          <w:sz w:val="24"/>
          <w:szCs w:val="24"/>
        </w:rPr>
        <w:t xml:space="preserve"> </w:t>
      </w:r>
      <w:r>
        <w:rPr>
          <w:sz w:val="24"/>
          <w:szCs w:val="24"/>
        </w:rPr>
        <w:t>be</w:t>
      </w:r>
      <w:r w:rsidR="00673955">
        <w:rPr>
          <w:sz w:val="24"/>
          <w:szCs w:val="24"/>
        </w:rPr>
        <w:t xml:space="preserve"> </w:t>
      </w:r>
      <w:r>
        <w:rPr>
          <w:sz w:val="24"/>
          <w:szCs w:val="24"/>
        </w:rPr>
        <w:t>in</w:t>
      </w:r>
      <w:r w:rsidR="00673955">
        <w:rPr>
          <w:sz w:val="24"/>
          <w:szCs w:val="24"/>
        </w:rPr>
        <w:t xml:space="preserve"> </w:t>
      </w:r>
      <w:r>
        <w:rPr>
          <w:sz w:val="24"/>
          <w:szCs w:val="24"/>
        </w:rPr>
        <w:t>one</w:t>
      </w:r>
      <w:r w:rsidR="00673955">
        <w:rPr>
          <w:sz w:val="24"/>
          <w:szCs w:val="24"/>
        </w:rPr>
        <w:t xml:space="preserve"> </w:t>
      </w:r>
      <w:r>
        <w:rPr>
          <w:sz w:val="24"/>
          <w:szCs w:val="24"/>
        </w:rPr>
        <w:t>of</w:t>
      </w:r>
      <w:r w:rsidR="00673955">
        <w:rPr>
          <w:sz w:val="24"/>
          <w:szCs w:val="24"/>
        </w:rPr>
        <w:t xml:space="preserve"> </w:t>
      </w:r>
      <w:r>
        <w:rPr>
          <w:sz w:val="24"/>
          <w:szCs w:val="24"/>
        </w:rPr>
        <w:t xml:space="preserve"> the </w:t>
      </w:r>
      <w:r>
        <w:rPr>
          <w:spacing w:val="-1"/>
          <w:sz w:val="24"/>
          <w:szCs w:val="24"/>
        </w:rPr>
        <w:t>f</w:t>
      </w:r>
      <w:r>
        <w:rPr>
          <w:sz w:val="24"/>
          <w:szCs w:val="24"/>
        </w:rPr>
        <w:t>ollowi</w:t>
      </w:r>
      <w:r>
        <w:rPr>
          <w:spacing w:val="-1"/>
          <w:sz w:val="24"/>
          <w:szCs w:val="24"/>
        </w:rPr>
        <w:t>n</w:t>
      </w:r>
      <w:r>
        <w:rPr>
          <w:sz w:val="24"/>
          <w:szCs w:val="24"/>
        </w:rPr>
        <w:t xml:space="preserve">g </w:t>
      </w:r>
      <w:r>
        <w:rPr>
          <w:spacing w:val="-1"/>
          <w:sz w:val="24"/>
          <w:szCs w:val="24"/>
        </w:rPr>
        <w:t>f</w:t>
      </w:r>
      <w:r>
        <w:rPr>
          <w:sz w:val="24"/>
          <w:szCs w:val="24"/>
        </w:rPr>
        <w:t>or</w:t>
      </w:r>
      <w:r>
        <w:rPr>
          <w:spacing w:val="-2"/>
          <w:sz w:val="24"/>
          <w:szCs w:val="24"/>
        </w:rPr>
        <w:t>m</w:t>
      </w:r>
      <w:r>
        <w:rPr>
          <w:sz w:val="24"/>
          <w:szCs w:val="24"/>
        </w:rPr>
        <w:t>s:</w:t>
      </w:r>
    </w:p>
    <w:p w:rsidR="00F16361" w:rsidRDefault="00F16361">
      <w:pPr>
        <w:spacing w:before="16" w:line="260" w:lineRule="exact"/>
        <w:rPr>
          <w:sz w:val="26"/>
          <w:szCs w:val="26"/>
        </w:rPr>
      </w:pPr>
    </w:p>
    <w:p w:rsidR="00F16361" w:rsidRDefault="0047509A">
      <w:pPr>
        <w:tabs>
          <w:tab w:val="left" w:pos="3380"/>
        </w:tabs>
        <w:ind w:left="3380" w:right="95" w:hanging="547"/>
        <w:jc w:val="both"/>
        <w:rPr>
          <w:sz w:val="24"/>
          <w:szCs w:val="24"/>
        </w:rPr>
      </w:pPr>
      <w:r>
        <w:rPr>
          <w:sz w:val="24"/>
          <w:szCs w:val="24"/>
        </w:rPr>
        <w:t>(a)</w:t>
      </w:r>
      <w:r>
        <w:rPr>
          <w:sz w:val="24"/>
          <w:szCs w:val="24"/>
        </w:rPr>
        <w:tab/>
        <w:t>a</w:t>
      </w:r>
      <w:r w:rsidR="00673955">
        <w:rPr>
          <w:sz w:val="24"/>
          <w:szCs w:val="24"/>
        </w:rPr>
        <w:t xml:space="preserve"> </w:t>
      </w:r>
      <w:r>
        <w:rPr>
          <w:sz w:val="24"/>
          <w:szCs w:val="24"/>
        </w:rPr>
        <w:t>bank</w:t>
      </w:r>
      <w:r w:rsidR="00673955">
        <w:rPr>
          <w:sz w:val="24"/>
          <w:szCs w:val="24"/>
        </w:rPr>
        <w:t xml:space="preserve"> </w:t>
      </w:r>
      <w:r>
        <w:rPr>
          <w:sz w:val="24"/>
          <w:szCs w:val="24"/>
        </w:rPr>
        <w:t>guarantee</w:t>
      </w:r>
      <w:r w:rsidR="00673955">
        <w:rPr>
          <w:sz w:val="24"/>
          <w:szCs w:val="24"/>
        </w:rPr>
        <w:t xml:space="preserve"> </w:t>
      </w:r>
      <w:r>
        <w:rPr>
          <w:sz w:val="24"/>
          <w:szCs w:val="24"/>
        </w:rPr>
        <w:t>or</w:t>
      </w:r>
      <w:r w:rsidR="00673955">
        <w:rPr>
          <w:sz w:val="24"/>
          <w:szCs w:val="24"/>
        </w:rPr>
        <w:t xml:space="preserve"> </w:t>
      </w:r>
      <w:r>
        <w:rPr>
          <w:sz w:val="24"/>
          <w:szCs w:val="24"/>
        </w:rPr>
        <w:t>an</w:t>
      </w:r>
      <w:r w:rsidR="00673955">
        <w:rPr>
          <w:sz w:val="24"/>
          <w:szCs w:val="24"/>
        </w:rPr>
        <w:t xml:space="preserve"> </w:t>
      </w:r>
      <w:r>
        <w:rPr>
          <w:sz w:val="24"/>
          <w:szCs w:val="24"/>
        </w:rPr>
        <w:t>irrevoca</w:t>
      </w:r>
      <w:r>
        <w:rPr>
          <w:spacing w:val="-1"/>
          <w:sz w:val="24"/>
          <w:szCs w:val="24"/>
        </w:rPr>
        <w:t>b</w:t>
      </w:r>
      <w:r>
        <w:rPr>
          <w:sz w:val="24"/>
          <w:szCs w:val="24"/>
        </w:rPr>
        <w:t>le</w:t>
      </w:r>
      <w:r w:rsidR="00673955">
        <w:rPr>
          <w:sz w:val="24"/>
          <w:szCs w:val="24"/>
        </w:rPr>
        <w:t xml:space="preserve"> </w:t>
      </w:r>
      <w:r>
        <w:rPr>
          <w:sz w:val="24"/>
          <w:szCs w:val="24"/>
        </w:rPr>
        <w:t>lett</w:t>
      </w:r>
      <w:r>
        <w:rPr>
          <w:spacing w:val="-1"/>
          <w:sz w:val="24"/>
          <w:szCs w:val="24"/>
        </w:rPr>
        <w:t>e</w:t>
      </w:r>
      <w:r>
        <w:rPr>
          <w:sz w:val="24"/>
          <w:szCs w:val="24"/>
        </w:rPr>
        <w:t>r</w:t>
      </w:r>
      <w:r w:rsidR="00673955">
        <w:rPr>
          <w:sz w:val="24"/>
          <w:szCs w:val="24"/>
        </w:rPr>
        <w:t xml:space="preserve"> </w:t>
      </w:r>
      <w:r>
        <w:rPr>
          <w:sz w:val="24"/>
          <w:szCs w:val="24"/>
        </w:rPr>
        <w:t>of</w:t>
      </w:r>
      <w:r w:rsidR="00673955">
        <w:rPr>
          <w:sz w:val="24"/>
          <w:szCs w:val="24"/>
        </w:rPr>
        <w:t xml:space="preserve"> </w:t>
      </w:r>
      <w:r>
        <w:rPr>
          <w:sz w:val="24"/>
          <w:szCs w:val="24"/>
        </w:rPr>
        <w:t>cre</w:t>
      </w:r>
      <w:r>
        <w:rPr>
          <w:spacing w:val="-1"/>
          <w:sz w:val="24"/>
          <w:szCs w:val="24"/>
        </w:rPr>
        <w:t>d</w:t>
      </w:r>
      <w:r>
        <w:rPr>
          <w:sz w:val="24"/>
          <w:szCs w:val="24"/>
        </w:rPr>
        <w:t>it</w:t>
      </w:r>
      <w:r w:rsidR="00673955">
        <w:rPr>
          <w:sz w:val="24"/>
          <w:szCs w:val="24"/>
        </w:rPr>
        <w:t xml:space="preserve"> </w:t>
      </w:r>
      <w:r>
        <w:rPr>
          <w:sz w:val="24"/>
          <w:szCs w:val="24"/>
        </w:rPr>
        <w:t>issued</w:t>
      </w:r>
      <w:r w:rsidR="00673955">
        <w:rPr>
          <w:sz w:val="24"/>
          <w:szCs w:val="24"/>
        </w:rPr>
        <w:t xml:space="preserve"> </w:t>
      </w:r>
      <w:r>
        <w:rPr>
          <w:sz w:val="24"/>
          <w:szCs w:val="24"/>
        </w:rPr>
        <w:t>by a reputable bank located in the Procuring agency’s country, in</w:t>
      </w:r>
      <w:r w:rsidR="00673955">
        <w:rPr>
          <w:sz w:val="24"/>
          <w:szCs w:val="24"/>
        </w:rPr>
        <w:t xml:space="preserve"> </w:t>
      </w:r>
      <w:r>
        <w:rPr>
          <w:sz w:val="24"/>
          <w:szCs w:val="24"/>
        </w:rPr>
        <w:t>the</w:t>
      </w:r>
      <w:r w:rsidR="00673955">
        <w:rPr>
          <w:sz w:val="24"/>
          <w:szCs w:val="24"/>
        </w:rPr>
        <w:t xml:space="preserve"> </w:t>
      </w:r>
      <w:r>
        <w:rPr>
          <w:sz w:val="24"/>
          <w:szCs w:val="24"/>
        </w:rPr>
        <w:t>form provided</w:t>
      </w:r>
      <w:r w:rsidR="00673955">
        <w:rPr>
          <w:sz w:val="24"/>
          <w:szCs w:val="24"/>
        </w:rPr>
        <w:t xml:space="preserve"> </w:t>
      </w:r>
      <w:r>
        <w:rPr>
          <w:sz w:val="24"/>
          <w:szCs w:val="24"/>
        </w:rPr>
        <w:t>in</w:t>
      </w:r>
      <w:r w:rsidR="00673955">
        <w:rPr>
          <w:sz w:val="24"/>
          <w:szCs w:val="24"/>
        </w:rPr>
        <w:t xml:space="preserve"> </w:t>
      </w:r>
      <w:r>
        <w:rPr>
          <w:sz w:val="24"/>
          <w:szCs w:val="24"/>
        </w:rPr>
        <w:t>the</w:t>
      </w:r>
      <w:r w:rsidR="00673955">
        <w:rPr>
          <w:sz w:val="24"/>
          <w:szCs w:val="24"/>
        </w:rPr>
        <w:t xml:space="preserve"> </w:t>
      </w:r>
      <w:r>
        <w:rPr>
          <w:sz w:val="24"/>
          <w:szCs w:val="24"/>
        </w:rPr>
        <w:t>bidding</w:t>
      </w:r>
      <w:r w:rsidR="00673955">
        <w:rPr>
          <w:sz w:val="24"/>
          <w:szCs w:val="24"/>
        </w:rPr>
        <w:t xml:space="preserve"> </w:t>
      </w:r>
      <w:r>
        <w:rPr>
          <w:sz w:val="24"/>
          <w:szCs w:val="24"/>
        </w:rPr>
        <w:t>docu</w:t>
      </w:r>
      <w:r>
        <w:rPr>
          <w:spacing w:val="-2"/>
          <w:sz w:val="24"/>
          <w:szCs w:val="24"/>
        </w:rPr>
        <w:t>m</w:t>
      </w:r>
      <w:r>
        <w:rPr>
          <w:sz w:val="24"/>
          <w:szCs w:val="24"/>
        </w:rPr>
        <w:t>ents</w:t>
      </w:r>
      <w:r w:rsidR="00673955">
        <w:rPr>
          <w:sz w:val="24"/>
          <w:szCs w:val="24"/>
        </w:rPr>
        <w:t xml:space="preserve"> </w:t>
      </w:r>
      <w:r>
        <w:rPr>
          <w:sz w:val="24"/>
          <w:szCs w:val="24"/>
        </w:rPr>
        <w:t>or</w:t>
      </w:r>
      <w:r w:rsidR="00673955">
        <w:rPr>
          <w:sz w:val="24"/>
          <w:szCs w:val="24"/>
        </w:rPr>
        <w:t xml:space="preserve"> </w:t>
      </w:r>
      <w:r>
        <w:rPr>
          <w:sz w:val="24"/>
          <w:szCs w:val="24"/>
        </w:rPr>
        <w:t>another fo</w:t>
      </w:r>
      <w:r>
        <w:rPr>
          <w:spacing w:val="2"/>
          <w:sz w:val="24"/>
          <w:szCs w:val="24"/>
        </w:rPr>
        <w:t>r</w:t>
      </w:r>
      <w:r>
        <w:rPr>
          <w:sz w:val="24"/>
          <w:szCs w:val="24"/>
        </w:rPr>
        <w:t>m</w:t>
      </w:r>
      <w:r w:rsidR="00673955">
        <w:rPr>
          <w:sz w:val="24"/>
          <w:szCs w:val="24"/>
        </w:rPr>
        <w:t xml:space="preserve"> </w:t>
      </w:r>
      <w:r>
        <w:rPr>
          <w:sz w:val="24"/>
          <w:szCs w:val="24"/>
        </w:rPr>
        <w:t>acceptable</w:t>
      </w:r>
      <w:r w:rsidR="000A77AE">
        <w:rPr>
          <w:sz w:val="24"/>
          <w:szCs w:val="24"/>
        </w:rPr>
        <w:t xml:space="preserve"> </w:t>
      </w:r>
      <w:r>
        <w:rPr>
          <w:sz w:val="24"/>
          <w:szCs w:val="24"/>
        </w:rPr>
        <w:t>to</w:t>
      </w:r>
      <w:r w:rsidR="000A77AE">
        <w:rPr>
          <w:sz w:val="24"/>
          <w:szCs w:val="24"/>
        </w:rPr>
        <w:t xml:space="preserve"> </w:t>
      </w:r>
      <w:r>
        <w:rPr>
          <w:sz w:val="24"/>
          <w:szCs w:val="24"/>
        </w:rPr>
        <w:t>the</w:t>
      </w:r>
      <w:r w:rsidR="000A77AE">
        <w:rPr>
          <w:sz w:val="24"/>
          <w:szCs w:val="24"/>
        </w:rPr>
        <w:t xml:space="preserve"> </w:t>
      </w:r>
      <w:r>
        <w:rPr>
          <w:sz w:val="24"/>
          <w:szCs w:val="24"/>
        </w:rPr>
        <w:t>Procuring agency</w:t>
      </w:r>
      <w:r w:rsidR="000A77AE">
        <w:rPr>
          <w:sz w:val="24"/>
          <w:szCs w:val="24"/>
        </w:rPr>
        <w:t xml:space="preserve"> </w:t>
      </w:r>
      <w:r>
        <w:rPr>
          <w:sz w:val="24"/>
          <w:szCs w:val="24"/>
        </w:rPr>
        <w:t>and</w:t>
      </w:r>
      <w:r w:rsidR="000A77AE">
        <w:rPr>
          <w:sz w:val="24"/>
          <w:szCs w:val="24"/>
        </w:rPr>
        <w:t xml:space="preserve"> </w:t>
      </w:r>
      <w:r>
        <w:rPr>
          <w:sz w:val="24"/>
          <w:szCs w:val="24"/>
        </w:rPr>
        <w:t>valid</w:t>
      </w:r>
      <w:r w:rsidR="000A77AE">
        <w:rPr>
          <w:sz w:val="24"/>
          <w:szCs w:val="24"/>
        </w:rPr>
        <w:t xml:space="preserve"> </w:t>
      </w:r>
      <w:r>
        <w:rPr>
          <w:sz w:val="24"/>
          <w:szCs w:val="24"/>
        </w:rPr>
        <w:t>for</w:t>
      </w:r>
      <w:r w:rsidR="000A77AE">
        <w:rPr>
          <w:sz w:val="24"/>
          <w:szCs w:val="24"/>
        </w:rPr>
        <w:t xml:space="preserve"> </w:t>
      </w:r>
      <w:r>
        <w:rPr>
          <w:sz w:val="24"/>
          <w:szCs w:val="24"/>
        </w:rPr>
        <w:t>thirty (30) days beyond the validity of the bid; or</w:t>
      </w:r>
    </w:p>
    <w:p w:rsidR="00F16361" w:rsidRDefault="0047509A">
      <w:pPr>
        <w:ind w:left="2833"/>
        <w:rPr>
          <w:sz w:val="24"/>
          <w:szCs w:val="24"/>
        </w:rPr>
      </w:pPr>
      <w:r>
        <w:rPr>
          <w:sz w:val="24"/>
          <w:szCs w:val="24"/>
        </w:rPr>
        <w:t xml:space="preserve">(b)   </w:t>
      </w:r>
      <w:proofErr w:type="gramStart"/>
      <w:r>
        <w:rPr>
          <w:sz w:val="24"/>
          <w:szCs w:val="24"/>
        </w:rPr>
        <w:t>irrevocable</w:t>
      </w:r>
      <w:proofErr w:type="gramEnd"/>
      <w:r w:rsidR="000A77AE">
        <w:rPr>
          <w:sz w:val="24"/>
          <w:szCs w:val="24"/>
        </w:rPr>
        <w:t xml:space="preserve"> </w:t>
      </w:r>
      <w:proofErr w:type="spellStart"/>
      <w:r>
        <w:rPr>
          <w:sz w:val="24"/>
          <w:szCs w:val="24"/>
        </w:rPr>
        <w:t>en</w:t>
      </w:r>
      <w:proofErr w:type="spellEnd"/>
      <w:r w:rsidR="001C2FEB">
        <w:rPr>
          <w:sz w:val="24"/>
          <w:szCs w:val="24"/>
        </w:rPr>
        <w:t>-</w:t>
      </w:r>
      <w:r>
        <w:rPr>
          <w:sz w:val="24"/>
          <w:szCs w:val="24"/>
        </w:rPr>
        <w:t>cashable</w:t>
      </w:r>
      <w:r w:rsidR="000A77AE">
        <w:rPr>
          <w:sz w:val="24"/>
          <w:szCs w:val="24"/>
        </w:rPr>
        <w:t xml:space="preserve"> </w:t>
      </w:r>
      <w:r>
        <w:rPr>
          <w:sz w:val="24"/>
          <w:szCs w:val="24"/>
        </w:rPr>
        <w:t>on-de</w:t>
      </w:r>
      <w:r>
        <w:rPr>
          <w:spacing w:val="-2"/>
          <w:sz w:val="24"/>
          <w:szCs w:val="24"/>
        </w:rPr>
        <w:t>m</w:t>
      </w:r>
      <w:r>
        <w:rPr>
          <w:sz w:val="24"/>
          <w:szCs w:val="24"/>
        </w:rPr>
        <w:t>and</w:t>
      </w:r>
      <w:r w:rsidR="000A77AE">
        <w:rPr>
          <w:sz w:val="24"/>
          <w:szCs w:val="24"/>
        </w:rPr>
        <w:t xml:space="preserve"> </w:t>
      </w:r>
      <w:r>
        <w:rPr>
          <w:sz w:val="24"/>
          <w:szCs w:val="24"/>
        </w:rPr>
        <w:t>Bank</w:t>
      </w:r>
      <w:r w:rsidR="000A77AE">
        <w:rPr>
          <w:sz w:val="24"/>
          <w:szCs w:val="24"/>
        </w:rPr>
        <w:t xml:space="preserve"> </w:t>
      </w:r>
      <w:r>
        <w:rPr>
          <w:sz w:val="24"/>
          <w:szCs w:val="24"/>
        </w:rPr>
        <w:t>call-deposit.</w:t>
      </w:r>
    </w:p>
    <w:p w:rsidR="00F16361" w:rsidRDefault="00F16361">
      <w:pPr>
        <w:spacing w:before="16" w:line="260" w:lineRule="exact"/>
        <w:rPr>
          <w:sz w:val="26"/>
          <w:szCs w:val="26"/>
        </w:rPr>
      </w:pPr>
    </w:p>
    <w:p w:rsidR="00F16361" w:rsidRDefault="0047509A">
      <w:pPr>
        <w:ind w:left="2262" w:right="102"/>
        <w:jc w:val="center"/>
        <w:rPr>
          <w:sz w:val="24"/>
          <w:szCs w:val="24"/>
        </w:rPr>
      </w:pPr>
      <w:proofErr w:type="gramStart"/>
      <w:r>
        <w:rPr>
          <w:sz w:val="24"/>
          <w:szCs w:val="24"/>
        </w:rPr>
        <w:t>15.4  Anybidnotsecuredinaccorda</w:t>
      </w:r>
      <w:r>
        <w:rPr>
          <w:spacing w:val="-1"/>
          <w:sz w:val="24"/>
          <w:szCs w:val="24"/>
        </w:rPr>
        <w:t>n</w:t>
      </w:r>
      <w:r>
        <w:rPr>
          <w:sz w:val="24"/>
          <w:szCs w:val="24"/>
        </w:rPr>
        <w:t>cewithITBClauses15.1and</w:t>
      </w:r>
      <w:proofErr w:type="gramEnd"/>
    </w:p>
    <w:p w:rsidR="00F16361" w:rsidRDefault="0047509A">
      <w:pPr>
        <w:ind w:left="2847" w:right="99"/>
        <w:rPr>
          <w:sz w:val="24"/>
          <w:szCs w:val="24"/>
        </w:rPr>
        <w:sectPr w:rsidR="00F16361">
          <w:pgSz w:w="12240" w:h="15840"/>
          <w:pgMar w:top="760" w:right="1300" w:bottom="280" w:left="1660" w:header="570" w:footer="0" w:gutter="0"/>
          <w:cols w:space="720"/>
        </w:sectPr>
      </w:pPr>
      <w:proofErr w:type="gramStart"/>
      <w:r>
        <w:rPr>
          <w:sz w:val="24"/>
          <w:szCs w:val="24"/>
        </w:rPr>
        <w:t>15.3willberejectedbytheP</w:t>
      </w:r>
      <w:r>
        <w:rPr>
          <w:spacing w:val="1"/>
          <w:sz w:val="24"/>
          <w:szCs w:val="24"/>
        </w:rPr>
        <w:t>r</w:t>
      </w:r>
      <w:r>
        <w:rPr>
          <w:sz w:val="24"/>
          <w:szCs w:val="24"/>
        </w:rPr>
        <w:t>ocuringagencyasnonresponsive, pursuant to ITB Clause 24.</w:t>
      </w:r>
      <w:proofErr w:type="gramEnd"/>
    </w:p>
    <w:p w:rsidR="00F16361" w:rsidRDefault="00F16361">
      <w:pPr>
        <w:spacing w:before="4" w:line="100" w:lineRule="exact"/>
        <w:rPr>
          <w:sz w:val="11"/>
          <w:szCs w:val="11"/>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47509A">
      <w:pPr>
        <w:spacing w:before="29"/>
        <w:ind w:left="2847" w:right="96" w:hanging="547"/>
        <w:jc w:val="both"/>
        <w:rPr>
          <w:sz w:val="24"/>
          <w:szCs w:val="24"/>
        </w:rPr>
      </w:pPr>
      <w:r>
        <w:rPr>
          <w:sz w:val="24"/>
          <w:szCs w:val="24"/>
        </w:rPr>
        <w:t>15.5  Unsuccessful</w:t>
      </w:r>
      <w:r w:rsidR="000A60DB">
        <w:rPr>
          <w:sz w:val="24"/>
          <w:szCs w:val="24"/>
        </w:rPr>
        <w:t xml:space="preserve"> </w:t>
      </w:r>
      <w:r>
        <w:rPr>
          <w:sz w:val="24"/>
          <w:szCs w:val="24"/>
        </w:rPr>
        <w:t>bidders’</w:t>
      </w:r>
      <w:r w:rsidR="000A60DB">
        <w:rPr>
          <w:sz w:val="24"/>
          <w:szCs w:val="24"/>
        </w:rPr>
        <w:t xml:space="preserve"> </w:t>
      </w:r>
      <w:r>
        <w:rPr>
          <w:sz w:val="24"/>
          <w:szCs w:val="24"/>
        </w:rPr>
        <w:t>bid</w:t>
      </w:r>
      <w:r w:rsidR="000A60DB">
        <w:rPr>
          <w:sz w:val="24"/>
          <w:szCs w:val="24"/>
        </w:rPr>
        <w:t xml:space="preserve"> </w:t>
      </w:r>
      <w:r>
        <w:rPr>
          <w:sz w:val="24"/>
          <w:szCs w:val="24"/>
        </w:rPr>
        <w:t>security</w:t>
      </w:r>
      <w:r w:rsidR="000A60DB">
        <w:rPr>
          <w:sz w:val="24"/>
          <w:szCs w:val="24"/>
        </w:rPr>
        <w:t xml:space="preserve"> </w:t>
      </w:r>
      <w:r>
        <w:rPr>
          <w:sz w:val="24"/>
          <w:szCs w:val="24"/>
        </w:rPr>
        <w:t>will</w:t>
      </w:r>
      <w:r w:rsidR="000A60DB">
        <w:rPr>
          <w:sz w:val="24"/>
          <w:szCs w:val="24"/>
        </w:rPr>
        <w:t xml:space="preserve"> </w:t>
      </w:r>
      <w:r>
        <w:rPr>
          <w:sz w:val="24"/>
          <w:szCs w:val="24"/>
        </w:rPr>
        <w:t>be</w:t>
      </w:r>
      <w:r w:rsidR="000A60DB">
        <w:rPr>
          <w:sz w:val="24"/>
          <w:szCs w:val="24"/>
        </w:rPr>
        <w:t xml:space="preserve"> </w:t>
      </w:r>
      <w:r>
        <w:rPr>
          <w:spacing w:val="-1"/>
          <w:sz w:val="24"/>
          <w:szCs w:val="24"/>
        </w:rPr>
        <w:t>d</w:t>
      </w:r>
      <w:r>
        <w:rPr>
          <w:spacing w:val="1"/>
          <w:sz w:val="24"/>
          <w:szCs w:val="24"/>
        </w:rPr>
        <w:t>i</w:t>
      </w:r>
      <w:r>
        <w:rPr>
          <w:sz w:val="24"/>
          <w:szCs w:val="24"/>
        </w:rPr>
        <w:t>sc</w:t>
      </w:r>
      <w:r>
        <w:rPr>
          <w:spacing w:val="-1"/>
          <w:sz w:val="24"/>
          <w:szCs w:val="24"/>
        </w:rPr>
        <w:t>ha</w:t>
      </w:r>
      <w:r>
        <w:rPr>
          <w:sz w:val="24"/>
          <w:szCs w:val="24"/>
        </w:rPr>
        <w:t>rged</w:t>
      </w:r>
      <w:r w:rsidR="000A60DB">
        <w:rPr>
          <w:sz w:val="24"/>
          <w:szCs w:val="24"/>
        </w:rPr>
        <w:t xml:space="preserve"> </w:t>
      </w:r>
      <w:r>
        <w:rPr>
          <w:sz w:val="24"/>
          <w:szCs w:val="24"/>
        </w:rPr>
        <w:t>or</w:t>
      </w:r>
      <w:r w:rsidR="000A60DB">
        <w:rPr>
          <w:sz w:val="24"/>
          <w:szCs w:val="24"/>
        </w:rPr>
        <w:t xml:space="preserve"> </w:t>
      </w:r>
      <w:r>
        <w:rPr>
          <w:sz w:val="24"/>
          <w:szCs w:val="24"/>
        </w:rPr>
        <w:t>returned as</w:t>
      </w:r>
      <w:r w:rsidR="000A60DB">
        <w:rPr>
          <w:sz w:val="24"/>
          <w:szCs w:val="24"/>
        </w:rPr>
        <w:t xml:space="preserve"> </w:t>
      </w:r>
      <w:r>
        <w:rPr>
          <w:sz w:val="24"/>
          <w:szCs w:val="24"/>
        </w:rPr>
        <w:t>pro</w:t>
      </w:r>
      <w:r>
        <w:rPr>
          <w:spacing w:val="-2"/>
          <w:sz w:val="24"/>
          <w:szCs w:val="24"/>
        </w:rPr>
        <w:t>m</w:t>
      </w:r>
      <w:r>
        <w:rPr>
          <w:sz w:val="24"/>
          <w:szCs w:val="24"/>
        </w:rPr>
        <w:t>ptly</w:t>
      </w:r>
      <w:r w:rsidR="000A60DB">
        <w:rPr>
          <w:sz w:val="24"/>
          <w:szCs w:val="24"/>
        </w:rPr>
        <w:t xml:space="preserve"> </w:t>
      </w:r>
      <w:r>
        <w:rPr>
          <w:sz w:val="24"/>
          <w:szCs w:val="24"/>
        </w:rPr>
        <w:t>as</w:t>
      </w:r>
      <w:r w:rsidR="000A60DB">
        <w:rPr>
          <w:sz w:val="24"/>
          <w:szCs w:val="24"/>
        </w:rPr>
        <w:t xml:space="preserve"> </w:t>
      </w:r>
      <w:r>
        <w:rPr>
          <w:sz w:val="24"/>
          <w:szCs w:val="24"/>
        </w:rPr>
        <w:t>possible</w:t>
      </w:r>
      <w:r w:rsidR="000A60DB">
        <w:rPr>
          <w:sz w:val="24"/>
          <w:szCs w:val="24"/>
        </w:rPr>
        <w:t xml:space="preserve"> </w:t>
      </w:r>
      <w:r>
        <w:rPr>
          <w:sz w:val="24"/>
          <w:szCs w:val="24"/>
        </w:rPr>
        <w:t>but</w:t>
      </w:r>
      <w:r w:rsidR="000A60DB">
        <w:rPr>
          <w:sz w:val="24"/>
          <w:szCs w:val="24"/>
        </w:rPr>
        <w:t xml:space="preserve"> </w:t>
      </w:r>
      <w:r>
        <w:rPr>
          <w:sz w:val="24"/>
          <w:szCs w:val="24"/>
        </w:rPr>
        <w:t>not</w:t>
      </w:r>
      <w:r w:rsidR="000A60DB">
        <w:rPr>
          <w:sz w:val="24"/>
          <w:szCs w:val="24"/>
        </w:rPr>
        <w:t xml:space="preserve"> </w:t>
      </w:r>
      <w:r>
        <w:rPr>
          <w:sz w:val="24"/>
          <w:szCs w:val="24"/>
        </w:rPr>
        <w:t>lat</w:t>
      </w:r>
      <w:r>
        <w:rPr>
          <w:spacing w:val="-1"/>
          <w:sz w:val="24"/>
          <w:szCs w:val="24"/>
        </w:rPr>
        <w:t>e</w:t>
      </w:r>
      <w:r>
        <w:rPr>
          <w:sz w:val="24"/>
          <w:szCs w:val="24"/>
        </w:rPr>
        <w:t>r</w:t>
      </w:r>
      <w:r w:rsidR="000A60DB">
        <w:rPr>
          <w:sz w:val="24"/>
          <w:szCs w:val="24"/>
        </w:rPr>
        <w:t xml:space="preserve"> </w:t>
      </w:r>
      <w:r>
        <w:rPr>
          <w:sz w:val="24"/>
          <w:szCs w:val="24"/>
        </w:rPr>
        <w:t>than</w:t>
      </w:r>
      <w:r w:rsidR="000A60DB">
        <w:rPr>
          <w:sz w:val="24"/>
          <w:szCs w:val="24"/>
        </w:rPr>
        <w:t xml:space="preserve"> </w:t>
      </w:r>
      <w:r>
        <w:rPr>
          <w:sz w:val="24"/>
          <w:szCs w:val="24"/>
        </w:rPr>
        <w:t>thirty</w:t>
      </w:r>
      <w:r w:rsidR="000A60DB">
        <w:rPr>
          <w:sz w:val="24"/>
          <w:szCs w:val="24"/>
        </w:rPr>
        <w:t xml:space="preserve"> </w:t>
      </w:r>
      <w:r>
        <w:rPr>
          <w:sz w:val="24"/>
          <w:szCs w:val="24"/>
        </w:rPr>
        <w:t>(30)</w:t>
      </w:r>
      <w:r w:rsidR="000A60DB">
        <w:rPr>
          <w:sz w:val="24"/>
          <w:szCs w:val="24"/>
        </w:rPr>
        <w:t xml:space="preserve"> </w:t>
      </w:r>
      <w:r>
        <w:rPr>
          <w:sz w:val="24"/>
          <w:szCs w:val="24"/>
        </w:rPr>
        <w:t>da</w:t>
      </w:r>
      <w:r>
        <w:rPr>
          <w:spacing w:val="-1"/>
          <w:sz w:val="24"/>
          <w:szCs w:val="24"/>
        </w:rPr>
        <w:t>y</w:t>
      </w:r>
      <w:r>
        <w:rPr>
          <w:sz w:val="24"/>
          <w:szCs w:val="24"/>
        </w:rPr>
        <w:t>s</w:t>
      </w:r>
      <w:r w:rsidR="000A60DB">
        <w:rPr>
          <w:sz w:val="24"/>
          <w:szCs w:val="24"/>
        </w:rPr>
        <w:t xml:space="preserve"> </w:t>
      </w:r>
      <w:r>
        <w:rPr>
          <w:spacing w:val="-1"/>
          <w:sz w:val="24"/>
          <w:szCs w:val="24"/>
        </w:rPr>
        <w:t>af</w:t>
      </w:r>
      <w:r>
        <w:rPr>
          <w:sz w:val="24"/>
          <w:szCs w:val="24"/>
        </w:rPr>
        <w:t>ter the</w:t>
      </w:r>
      <w:r w:rsidR="000A60DB">
        <w:rPr>
          <w:sz w:val="24"/>
          <w:szCs w:val="24"/>
        </w:rPr>
        <w:t xml:space="preserve"> </w:t>
      </w:r>
      <w:r>
        <w:rPr>
          <w:sz w:val="24"/>
          <w:szCs w:val="24"/>
        </w:rPr>
        <w:t>ex</w:t>
      </w:r>
      <w:r>
        <w:rPr>
          <w:spacing w:val="-1"/>
          <w:sz w:val="24"/>
          <w:szCs w:val="24"/>
        </w:rPr>
        <w:t>p</w:t>
      </w:r>
      <w:r>
        <w:rPr>
          <w:sz w:val="24"/>
          <w:szCs w:val="24"/>
        </w:rPr>
        <w:t>ir</w:t>
      </w:r>
      <w:r>
        <w:rPr>
          <w:spacing w:val="-1"/>
          <w:sz w:val="24"/>
          <w:szCs w:val="24"/>
        </w:rPr>
        <w:t>a</w:t>
      </w:r>
      <w:r>
        <w:rPr>
          <w:sz w:val="24"/>
          <w:szCs w:val="24"/>
        </w:rPr>
        <w:t>tion</w:t>
      </w:r>
      <w:r w:rsidR="000A60DB">
        <w:rPr>
          <w:sz w:val="24"/>
          <w:szCs w:val="24"/>
        </w:rPr>
        <w:t xml:space="preserve"> </w:t>
      </w:r>
      <w:r>
        <w:rPr>
          <w:sz w:val="24"/>
          <w:szCs w:val="24"/>
        </w:rPr>
        <w:t>of the</w:t>
      </w:r>
      <w:r w:rsidR="000A60DB">
        <w:rPr>
          <w:sz w:val="24"/>
          <w:szCs w:val="24"/>
        </w:rPr>
        <w:t xml:space="preserve"> </w:t>
      </w:r>
      <w:r>
        <w:rPr>
          <w:spacing w:val="-1"/>
          <w:sz w:val="24"/>
          <w:szCs w:val="24"/>
        </w:rPr>
        <w:t>p</w:t>
      </w:r>
      <w:r>
        <w:rPr>
          <w:sz w:val="24"/>
          <w:szCs w:val="24"/>
        </w:rPr>
        <w:t>eriod</w:t>
      </w:r>
      <w:r w:rsidR="000A60DB">
        <w:rPr>
          <w:sz w:val="24"/>
          <w:szCs w:val="24"/>
        </w:rPr>
        <w:t xml:space="preserve"> </w:t>
      </w:r>
      <w:r>
        <w:rPr>
          <w:sz w:val="24"/>
          <w:szCs w:val="24"/>
        </w:rPr>
        <w:t xml:space="preserve">of </w:t>
      </w:r>
      <w:r>
        <w:rPr>
          <w:spacing w:val="-1"/>
          <w:sz w:val="24"/>
          <w:szCs w:val="24"/>
        </w:rPr>
        <w:t>bi</w:t>
      </w:r>
      <w:r>
        <w:rPr>
          <w:sz w:val="24"/>
          <w:szCs w:val="24"/>
        </w:rPr>
        <w:t>d</w:t>
      </w:r>
      <w:r w:rsidR="000A60DB">
        <w:rPr>
          <w:sz w:val="24"/>
          <w:szCs w:val="24"/>
        </w:rPr>
        <w:t xml:space="preserve"> </w:t>
      </w:r>
      <w:r>
        <w:rPr>
          <w:sz w:val="24"/>
          <w:szCs w:val="24"/>
        </w:rPr>
        <w:t>vali</w:t>
      </w:r>
      <w:r>
        <w:rPr>
          <w:spacing w:val="-1"/>
          <w:sz w:val="24"/>
          <w:szCs w:val="24"/>
        </w:rPr>
        <w:t>d</w:t>
      </w:r>
      <w:r>
        <w:rPr>
          <w:sz w:val="24"/>
          <w:szCs w:val="24"/>
        </w:rPr>
        <w:t xml:space="preserve">ity </w:t>
      </w:r>
      <w:r>
        <w:rPr>
          <w:spacing w:val="-1"/>
          <w:sz w:val="24"/>
          <w:szCs w:val="24"/>
        </w:rPr>
        <w:t>p</w:t>
      </w:r>
      <w:r>
        <w:rPr>
          <w:sz w:val="24"/>
          <w:szCs w:val="24"/>
        </w:rPr>
        <w:t>resc</w:t>
      </w:r>
      <w:r>
        <w:rPr>
          <w:spacing w:val="-1"/>
          <w:sz w:val="24"/>
          <w:szCs w:val="24"/>
        </w:rPr>
        <w:t>r</w:t>
      </w:r>
      <w:r>
        <w:rPr>
          <w:sz w:val="24"/>
          <w:szCs w:val="24"/>
        </w:rPr>
        <w:t>ibed</w:t>
      </w:r>
      <w:r w:rsidR="000A60DB">
        <w:rPr>
          <w:sz w:val="24"/>
          <w:szCs w:val="24"/>
        </w:rPr>
        <w:t xml:space="preserve"> </w:t>
      </w:r>
      <w:r>
        <w:rPr>
          <w:spacing w:val="-1"/>
          <w:sz w:val="24"/>
          <w:szCs w:val="24"/>
        </w:rPr>
        <w:t>b</w:t>
      </w:r>
      <w:r>
        <w:rPr>
          <w:sz w:val="24"/>
          <w:szCs w:val="24"/>
        </w:rPr>
        <w:t>y</w:t>
      </w:r>
      <w:r w:rsidR="000A60DB">
        <w:rPr>
          <w:sz w:val="24"/>
          <w:szCs w:val="24"/>
        </w:rPr>
        <w:t xml:space="preserve"> </w:t>
      </w:r>
      <w:r>
        <w:rPr>
          <w:sz w:val="24"/>
          <w:szCs w:val="24"/>
        </w:rPr>
        <w:t>the Procuring agency pursuant to ITB Clause 16.</w:t>
      </w:r>
    </w:p>
    <w:p w:rsidR="00F16361" w:rsidRDefault="00F16361">
      <w:pPr>
        <w:spacing w:before="16" w:line="260" w:lineRule="exact"/>
        <w:rPr>
          <w:sz w:val="26"/>
          <w:szCs w:val="26"/>
        </w:rPr>
      </w:pPr>
    </w:p>
    <w:p w:rsidR="00F16361" w:rsidRDefault="0047509A">
      <w:pPr>
        <w:ind w:left="2847" w:right="97" w:hanging="547"/>
        <w:jc w:val="both"/>
        <w:rPr>
          <w:sz w:val="24"/>
          <w:szCs w:val="24"/>
        </w:rPr>
      </w:pPr>
      <w:r>
        <w:rPr>
          <w:sz w:val="24"/>
          <w:szCs w:val="24"/>
        </w:rPr>
        <w:t>15.6  The</w:t>
      </w:r>
      <w:r w:rsidR="000A60DB">
        <w:rPr>
          <w:sz w:val="24"/>
          <w:szCs w:val="24"/>
        </w:rPr>
        <w:t xml:space="preserve"> </w:t>
      </w:r>
      <w:r>
        <w:rPr>
          <w:sz w:val="24"/>
          <w:szCs w:val="24"/>
        </w:rPr>
        <w:t>succe</w:t>
      </w:r>
      <w:r>
        <w:rPr>
          <w:spacing w:val="-1"/>
          <w:sz w:val="24"/>
          <w:szCs w:val="24"/>
        </w:rPr>
        <w:t>ssf</w:t>
      </w:r>
      <w:r>
        <w:rPr>
          <w:sz w:val="24"/>
          <w:szCs w:val="24"/>
        </w:rPr>
        <w:t>ul</w:t>
      </w:r>
      <w:r w:rsidR="000A60DB">
        <w:rPr>
          <w:sz w:val="24"/>
          <w:szCs w:val="24"/>
        </w:rPr>
        <w:t xml:space="preserve"> </w:t>
      </w:r>
      <w:r>
        <w:rPr>
          <w:sz w:val="24"/>
          <w:szCs w:val="24"/>
        </w:rPr>
        <w:t>Bidder’s</w:t>
      </w:r>
      <w:r w:rsidR="000A60DB">
        <w:rPr>
          <w:sz w:val="24"/>
          <w:szCs w:val="24"/>
        </w:rPr>
        <w:t xml:space="preserve"> </w:t>
      </w:r>
      <w:r>
        <w:rPr>
          <w:sz w:val="24"/>
          <w:szCs w:val="24"/>
        </w:rPr>
        <w:t>bid</w:t>
      </w:r>
      <w:r w:rsidR="000A60DB">
        <w:rPr>
          <w:sz w:val="24"/>
          <w:szCs w:val="24"/>
        </w:rPr>
        <w:t xml:space="preserve"> </w:t>
      </w:r>
      <w:r>
        <w:rPr>
          <w:sz w:val="24"/>
          <w:szCs w:val="24"/>
        </w:rPr>
        <w:t>security</w:t>
      </w:r>
      <w:r w:rsidR="000A60DB">
        <w:rPr>
          <w:sz w:val="24"/>
          <w:szCs w:val="24"/>
        </w:rPr>
        <w:t xml:space="preserve"> </w:t>
      </w:r>
      <w:r>
        <w:rPr>
          <w:sz w:val="24"/>
          <w:szCs w:val="24"/>
        </w:rPr>
        <w:t>will</w:t>
      </w:r>
      <w:r w:rsidR="000A60DB">
        <w:rPr>
          <w:sz w:val="24"/>
          <w:szCs w:val="24"/>
        </w:rPr>
        <w:t xml:space="preserve"> </w:t>
      </w:r>
      <w:r>
        <w:rPr>
          <w:spacing w:val="-1"/>
          <w:sz w:val="24"/>
          <w:szCs w:val="24"/>
        </w:rPr>
        <w:t>b</w:t>
      </w:r>
      <w:r>
        <w:rPr>
          <w:sz w:val="24"/>
          <w:szCs w:val="24"/>
        </w:rPr>
        <w:t>e</w:t>
      </w:r>
      <w:r w:rsidR="000A60DB">
        <w:rPr>
          <w:sz w:val="24"/>
          <w:szCs w:val="24"/>
        </w:rPr>
        <w:t xml:space="preserve"> </w:t>
      </w:r>
      <w:r>
        <w:rPr>
          <w:sz w:val="24"/>
          <w:szCs w:val="24"/>
        </w:rPr>
        <w:t>di</w:t>
      </w:r>
      <w:r>
        <w:rPr>
          <w:spacing w:val="-1"/>
          <w:sz w:val="24"/>
          <w:szCs w:val="24"/>
        </w:rPr>
        <w:t>sc</w:t>
      </w:r>
      <w:r>
        <w:rPr>
          <w:sz w:val="24"/>
          <w:szCs w:val="24"/>
        </w:rPr>
        <w:t>harged</w:t>
      </w:r>
      <w:r w:rsidR="000A60DB">
        <w:rPr>
          <w:sz w:val="24"/>
          <w:szCs w:val="24"/>
        </w:rPr>
        <w:t xml:space="preserve"> </w:t>
      </w:r>
      <w:r>
        <w:rPr>
          <w:sz w:val="24"/>
          <w:szCs w:val="24"/>
        </w:rPr>
        <w:t>up</w:t>
      </w:r>
      <w:r w:rsidR="000A60DB">
        <w:rPr>
          <w:sz w:val="24"/>
          <w:szCs w:val="24"/>
        </w:rPr>
        <w:t xml:space="preserve"> </w:t>
      </w:r>
      <w:r>
        <w:rPr>
          <w:sz w:val="24"/>
          <w:szCs w:val="24"/>
        </w:rPr>
        <w:t>on</w:t>
      </w:r>
      <w:r w:rsidR="000A60DB">
        <w:rPr>
          <w:sz w:val="24"/>
          <w:szCs w:val="24"/>
        </w:rPr>
        <w:t xml:space="preserve"> </w:t>
      </w:r>
      <w:r>
        <w:rPr>
          <w:sz w:val="24"/>
          <w:szCs w:val="24"/>
        </w:rPr>
        <w:t>the Bidder</w:t>
      </w:r>
      <w:r w:rsidR="000A60DB">
        <w:rPr>
          <w:sz w:val="24"/>
          <w:szCs w:val="24"/>
        </w:rPr>
        <w:t xml:space="preserve"> </w:t>
      </w:r>
      <w:r>
        <w:rPr>
          <w:sz w:val="24"/>
          <w:szCs w:val="24"/>
        </w:rPr>
        <w:t>signing</w:t>
      </w:r>
      <w:r w:rsidR="000A60DB">
        <w:rPr>
          <w:sz w:val="24"/>
          <w:szCs w:val="24"/>
        </w:rPr>
        <w:t xml:space="preserve"> </w:t>
      </w:r>
      <w:r>
        <w:rPr>
          <w:sz w:val="24"/>
          <w:szCs w:val="24"/>
        </w:rPr>
        <w:t>the</w:t>
      </w:r>
      <w:r w:rsidR="000A60DB">
        <w:rPr>
          <w:sz w:val="24"/>
          <w:szCs w:val="24"/>
        </w:rPr>
        <w:t xml:space="preserve"> </w:t>
      </w:r>
      <w:r>
        <w:rPr>
          <w:sz w:val="24"/>
          <w:szCs w:val="24"/>
        </w:rPr>
        <w:t>contract,</w:t>
      </w:r>
      <w:r w:rsidR="000A60DB">
        <w:rPr>
          <w:sz w:val="24"/>
          <w:szCs w:val="24"/>
        </w:rPr>
        <w:t xml:space="preserve"> </w:t>
      </w:r>
      <w:r>
        <w:rPr>
          <w:sz w:val="24"/>
          <w:szCs w:val="24"/>
        </w:rPr>
        <w:t>pur</w:t>
      </w:r>
      <w:r>
        <w:rPr>
          <w:spacing w:val="-2"/>
          <w:sz w:val="24"/>
          <w:szCs w:val="24"/>
        </w:rPr>
        <w:t>s</w:t>
      </w:r>
      <w:r>
        <w:rPr>
          <w:sz w:val="24"/>
          <w:szCs w:val="24"/>
        </w:rPr>
        <w:t>uant</w:t>
      </w:r>
      <w:r w:rsidR="000A60DB">
        <w:rPr>
          <w:sz w:val="24"/>
          <w:szCs w:val="24"/>
        </w:rPr>
        <w:t xml:space="preserve"> </w:t>
      </w:r>
      <w:r>
        <w:rPr>
          <w:sz w:val="24"/>
          <w:szCs w:val="24"/>
        </w:rPr>
        <w:t>to</w:t>
      </w:r>
      <w:r w:rsidR="000A60DB">
        <w:rPr>
          <w:sz w:val="24"/>
          <w:szCs w:val="24"/>
        </w:rPr>
        <w:t xml:space="preserve"> </w:t>
      </w:r>
      <w:r>
        <w:rPr>
          <w:sz w:val="24"/>
          <w:szCs w:val="24"/>
        </w:rPr>
        <w:t>ITB Clause32,and furnishing the perfor</w:t>
      </w:r>
      <w:r>
        <w:rPr>
          <w:spacing w:val="-2"/>
          <w:sz w:val="24"/>
          <w:szCs w:val="24"/>
        </w:rPr>
        <w:t>m</w:t>
      </w:r>
      <w:r>
        <w:rPr>
          <w:spacing w:val="2"/>
          <w:sz w:val="24"/>
          <w:szCs w:val="24"/>
        </w:rPr>
        <w:t>a</w:t>
      </w:r>
      <w:r>
        <w:rPr>
          <w:sz w:val="24"/>
          <w:szCs w:val="24"/>
        </w:rPr>
        <w:t>nce secu</w:t>
      </w:r>
      <w:r>
        <w:rPr>
          <w:spacing w:val="-1"/>
          <w:sz w:val="24"/>
          <w:szCs w:val="24"/>
        </w:rPr>
        <w:t>r</w:t>
      </w:r>
      <w:r>
        <w:rPr>
          <w:sz w:val="24"/>
          <w:szCs w:val="24"/>
        </w:rPr>
        <w:t>ity,pursuanttoITBClause33.</w:t>
      </w:r>
    </w:p>
    <w:p w:rsidR="00F16361" w:rsidRDefault="00F16361">
      <w:pPr>
        <w:spacing w:before="16" w:line="260" w:lineRule="exact"/>
        <w:rPr>
          <w:sz w:val="26"/>
          <w:szCs w:val="26"/>
        </w:rPr>
      </w:pPr>
    </w:p>
    <w:p w:rsidR="00F16361" w:rsidRDefault="0047509A">
      <w:pPr>
        <w:ind w:left="2300"/>
        <w:rPr>
          <w:sz w:val="24"/>
          <w:szCs w:val="24"/>
        </w:rPr>
      </w:pPr>
      <w:proofErr w:type="gramStart"/>
      <w:r>
        <w:rPr>
          <w:sz w:val="24"/>
          <w:szCs w:val="24"/>
        </w:rPr>
        <w:t>15.7  The</w:t>
      </w:r>
      <w:proofErr w:type="gramEnd"/>
      <w:r>
        <w:rPr>
          <w:sz w:val="24"/>
          <w:szCs w:val="24"/>
        </w:rPr>
        <w:t xml:space="preserve"> bid security </w:t>
      </w:r>
      <w:r>
        <w:rPr>
          <w:spacing w:val="-2"/>
          <w:sz w:val="24"/>
          <w:szCs w:val="24"/>
        </w:rPr>
        <w:t>m</w:t>
      </w:r>
      <w:r>
        <w:rPr>
          <w:sz w:val="24"/>
          <w:szCs w:val="24"/>
        </w:rPr>
        <w:t>ay be forfeited:</w:t>
      </w:r>
    </w:p>
    <w:p w:rsidR="00F16361" w:rsidRDefault="00F16361">
      <w:pPr>
        <w:spacing w:before="16" w:line="260" w:lineRule="exact"/>
        <w:rPr>
          <w:sz w:val="26"/>
          <w:szCs w:val="26"/>
        </w:rPr>
      </w:pPr>
    </w:p>
    <w:p w:rsidR="00F16361" w:rsidRDefault="0047509A">
      <w:pPr>
        <w:tabs>
          <w:tab w:val="left" w:pos="3360"/>
        </w:tabs>
        <w:ind w:left="3380" w:right="99" w:hanging="547"/>
        <w:rPr>
          <w:sz w:val="24"/>
          <w:szCs w:val="24"/>
        </w:rPr>
      </w:pPr>
      <w:r>
        <w:rPr>
          <w:sz w:val="24"/>
          <w:szCs w:val="24"/>
        </w:rPr>
        <w:t>(a)</w:t>
      </w:r>
      <w:r>
        <w:rPr>
          <w:sz w:val="24"/>
          <w:szCs w:val="24"/>
        </w:rPr>
        <w:tab/>
      </w:r>
      <w:proofErr w:type="gramStart"/>
      <w:r>
        <w:rPr>
          <w:sz w:val="24"/>
          <w:szCs w:val="24"/>
        </w:rPr>
        <w:t>if</w:t>
      </w:r>
      <w:proofErr w:type="gramEnd"/>
      <w:r>
        <w:rPr>
          <w:sz w:val="24"/>
          <w:szCs w:val="24"/>
        </w:rPr>
        <w:t xml:space="preserve"> a Bidder withdraws its bid during the period of bid validity specified by the Bidder on the Bid For</w:t>
      </w:r>
      <w:r>
        <w:rPr>
          <w:spacing w:val="-2"/>
          <w:sz w:val="24"/>
          <w:szCs w:val="24"/>
        </w:rPr>
        <w:t>m</w:t>
      </w:r>
      <w:r>
        <w:rPr>
          <w:sz w:val="24"/>
          <w:szCs w:val="24"/>
        </w:rPr>
        <w:t>; or</w:t>
      </w:r>
    </w:p>
    <w:p w:rsidR="00F16361" w:rsidRDefault="00F16361">
      <w:pPr>
        <w:spacing w:before="16" w:line="260" w:lineRule="exact"/>
        <w:rPr>
          <w:sz w:val="26"/>
          <w:szCs w:val="26"/>
        </w:rPr>
      </w:pPr>
    </w:p>
    <w:p w:rsidR="00F16361" w:rsidRDefault="0047509A">
      <w:pPr>
        <w:ind w:left="2833"/>
        <w:rPr>
          <w:sz w:val="24"/>
          <w:szCs w:val="24"/>
        </w:rPr>
      </w:pPr>
      <w:r>
        <w:rPr>
          <w:sz w:val="24"/>
          <w:szCs w:val="24"/>
        </w:rPr>
        <w:t xml:space="preserve">(b)   </w:t>
      </w:r>
      <w:proofErr w:type="gramStart"/>
      <w:r>
        <w:rPr>
          <w:sz w:val="24"/>
          <w:szCs w:val="24"/>
        </w:rPr>
        <w:t>in</w:t>
      </w:r>
      <w:proofErr w:type="gramEnd"/>
      <w:r>
        <w:rPr>
          <w:sz w:val="24"/>
          <w:szCs w:val="24"/>
        </w:rPr>
        <w:t xml:space="preserve"> the case of a successful Bidder, if the Bidder fails:</w:t>
      </w:r>
    </w:p>
    <w:p w:rsidR="00F16361" w:rsidRDefault="00F16361">
      <w:pPr>
        <w:spacing w:before="16" w:line="260" w:lineRule="exact"/>
        <w:rPr>
          <w:sz w:val="26"/>
          <w:szCs w:val="26"/>
        </w:rPr>
      </w:pPr>
    </w:p>
    <w:p w:rsidR="00F16361" w:rsidRDefault="0047509A">
      <w:pPr>
        <w:ind w:left="3373"/>
        <w:rPr>
          <w:sz w:val="24"/>
          <w:szCs w:val="24"/>
        </w:rPr>
      </w:pPr>
      <w:r>
        <w:rPr>
          <w:sz w:val="24"/>
          <w:szCs w:val="24"/>
        </w:rPr>
        <w:t>(</w:t>
      </w:r>
      <w:proofErr w:type="spellStart"/>
      <w:r>
        <w:rPr>
          <w:sz w:val="24"/>
          <w:szCs w:val="24"/>
        </w:rPr>
        <w:t>i</w:t>
      </w:r>
      <w:proofErr w:type="spellEnd"/>
      <w:r>
        <w:rPr>
          <w:sz w:val="24"/>
          <w:szCs w:val="24"/>
        </w:rPr>
        <w:t xml:space="preserve">)    </w:t>
      </w:r>
      <w:proofErr w:type="gramStart"/>
      <w:r>
        <w:rPr>
          <w:sz w:val="24"/>
          <w:szCs w:val="24"/>
        </w:rPr>
        <w:t>to</w:t>
      </w:r>
      <w:proofErr w:type="gramEnd"/>
      <w:r w:rsidR="000A60DB">
        <w:rPr>
          <w:sz w:val="24"/>
          <w:szCs w:val="24"/>
        </w:rPr>
        <w:t xml:space="preserve"> </w:t>
      </w:r>
      <w:r>
        <w:rPr>
          <w:sz w:val="24"/>
          <w:szCs w:val="24"/>
        </w:rPr>
        <w:t>sign</w:t>
      </w:r>
      <w:r w:rsidR="000A60DB">
        <w:rPr>
          <w:sz w:val="24"/>
          <w:szCs w:val="24"/>
        </w:rPr>
        <w:t xml:space="preserve"> </w:t>
      </w:r>
      <w:r>
        <w:rPr>
          <w:sz w:val="24"/>
          <w:szCs w:val="24"/>
        </w:rPr>
        <w:t>the</w:t>
      </w:r>
      <w:r w:rsidR="000A60DB">
        <w:rPr>
          <w:sz w:val="24"/>
          <w:szCs w:val="24"/>
        </w:rPr>
        <w:t xml:space="preserve"> </w:t>
      </w:r>
      <w:r>
        <w:rPr>
          <w:sz w:val="24"/>
          <w:szCs w:val="24"/>
        </w:rPr>
        <w:t>contract</w:t>
      </w:r>
      <w:r w:rsidR="000A60DB">
        <w:rPr>
          <w:sz w:val="24"/>
          <w:szCs w:val="24"/>
        </w:rPr>
        <w:t xml:space="preserve"> </w:t>
      </w:r>
      <w:r>
        <w:rPr>
          <w:sz w:val="24"/>
          <w:szCs w:val="24"/>
        </w:rPr>
        <w:t>in</w:t>
      </w:r>
      <w:r w:rsidR="000A60DB">
        <w:rPr>
          <w:sz w:val="24"/>
          <w:szCs w:val="24"/>
        </w:rPr>
        <w:t xml:space="preserve"> </w:t>
      </w:r>
      <w:r>
        <w:rPr>
          <w:sz w:val="24"/>
          <w:szCs w:val="24"/>
        </w:rPr>
        <w:t>accorda</w:t>
      </w:r>
      <w:r>
        <w:rPr>
          <w:spacing w:val="-1"/>
          <w:sz w:val="24"/>
          <w:szCs w:val="24"/>
        </w:rPr>
        <w:t>n</w:t>
      </w:r>
      <w:r>
        <w:rPr>
          <w:sz w:val="24"/>
          <w:szCs w:val="24"/>
        </w:rPr>
        <w:t>ce</w:t>
      </w:r>
      <w:r w:rsidR="000A60DB">
        <w:rPr>
          <w:sz w:val="24"/>
          <w:szCs w:val="24"/>
        </w:rPr>
        <w:t xml:space="preserve"> </w:t>
      </w:r>
      <w:r>
        <w:rPr>
          <w:sz w:val="24"/>
          <w:szCs w:val="24"/>
        </w:rPr>
        <w:t>with</w:t>
      </w:r>
      <w:r w:rsidR="000A60DB">
        <w:rPr>
          <w:sz w:val="24"/>
          <w:szCs w:val="24"/>
        </w:rPr>
        <w:t xml:space="preserve"> </w:t>
      </w:r>
      <w:r>
        <w:rPr>
          <w:sz w:val="24"/>
          <w:szCs w:val="24"/>
        </w:rPr>
        <w:t>ITB</w:t>
      </w:r>
      <w:r w:rsidR="000A60DB">
        <w:rPr>
          <w:sz w:val="24"/>
          <w:szCs w:val="24"/>
        </w:rPr>
        <w:t xml:space="preserve"> </w:t>
      </w:r>
      <w:r>
        <w:rPr>
          <w:sz w:val="24"/>
          <w:szCs w:val="24"/>
        </w:rPr>
        <w:t>Clause</w:t>
      </w:r>
    </w:p>
    <w:p w:rsidR="00F16361" w:rsidRDefault="0047509A">
      <w:pPr>
        <w:spacing w:line="260" w:lineRule="exact"/>
        <w:ind w:left="3882" w:right="5015"/>
        <w:jc w:val="center"/>
        <w:rPr>
          <w:sz w:val="24"/>
          <w:szCs w:val="24"/>
        </w:rPr>
      </w:pPr>
      <w:r>
        <w:rPr>
          <w:position w:val="-1"/>
          <w:sz w:val="24"/>
          <w:szCs w:val="24"/>
        </w:rPr>
        <w:t>32;</w:t>
      </w:r>
    </w:p>
    <w:p w:rsidR="00F16361" w:rsidRDefault="0047509A" w:rsidP="001C2FEB">
      <w:pPr>
        <w:spacing w:before="7"/>
        <w:ind w:left="3330" w:right="5642" w:hanging="90"/>
        <w:jc w:val="center"/>
        <w:rPr>
          <w:sz w:val="24"/>
          <w:szCs w:val="24"/>
        </w:rPr>
      </w:pPr>
      <w:proofErr w:type="gramStart"/>
      <w:r>
        <w:rPr>
          <w:b/>
          <w:sz w:val="24"/>
          <w:szCs w:val="24"/>
        </w:rPr>
        <w:t>or</w:t>
      </w:r>
      <w:proofErr w:type="gramEnd"/>
    </w:p>
    <w:p w:rsidR="00F16361" w:rsidRDefault="0047509A">
      <w:pPr>
        <w:spacing w:line="260" w:lineRule="exact"/>
        <w:ind w:left="3373"/>
        <w:rPr>
          <w:sz w:val="24"/>
          <w:szCs w:val="24"/>
        </w:rPr>
      </w:pPr>
      <w:r>
        <w:rPr>
          <w:sz w:val="24"/>
          <w:szCs w:val="24"/>
        </w:rPr>
        <w:t xml:space="preserve">(ii)   </w:t>
      </w:r>
      <w:proofErr w:type="gramStart"/>
      <w:r>
        <w:rPr>
          <w:sz w:val="24"/>
          <w:szCs w:val="24"/>
        </w:rPr>
        <w:t>to</w:t>
      </w:r>
      <w:proofErr w:type="gramEnd"/>
      <w:r w:rsidR="000A60DB">
        <w:rPr>
          <w:sz w:val="24"/>
          <w:szCs w:val="24"/>
        </w:rPr>
        <w:t xml:space="preserve"> </w:t>
      </w:r>
      <w:r>
        <w:rPr>
          <w:spacing w:val="-1"/>
          <w:sz w:val="24"/>
          <w:szCs w:val="24"/>
        </w:rPr>
        <w:t>f</w:t>
      </w:r>
      <w:r>
        <w:rPr>
          <w:sz w:val="24"/>
          <w:szCs w:val="24"/>
        </w:rPr>
        <w:t>urnish</w:t>
      </w:r>
      <w:r w:rsidR="000A60DB">
        <w:rPr>
          <w:sz w:val="24"/>
          <w:szCs w:val="24"/>
        </w:rPr>
        <w:t xml:space="preserve"> </w:t>
      </w:r>
      <w:r>
        <w:rPr>
          <w:spacing w:val="-1"/>
          <w:sz w:val="24"/>
          <w:szCs w:val="24"/>
        </w:rPr>
        <w:t>p</w:t>
      </w:r>
      <w:r>
        <w:rPr>
          <w:sz w:val="24"/>
          <w:szCs w:val="24"/>
        </w:rPr>
        <w:t>er</w:t>
      </w:r>
      <w:r>
        <w:rPr>
          <w:spacing w:val="-1"/>
          <w:sz w:val="24"/>
          <w:szCs w:val="24"/>
        </w:rPr>
        <w:t>f</w:t>
      </w:r>
      <w:r>
        <w:rPr>
          <w:sz w:val="24"/>
          <w:szCs w:val="24"/>
        </w:rPr>
        <w:t>or</w:t>
      </w:r>
      <w:r>
        <w:rPr>
          <w:spacing w:val="-2"/>
          <w:sz w:val="24"/>
          <w:szCs w:val="24"/>
        </w:rPr>
        <w:t>m</w:t>
      </w:r>
      <w:r>
        <w:rPr>
          <w:sz w:val="24"/>
          <w:szCs w:val="24"/>
        </w:rPr>
        <w:t>ance</w:t>
      </w:r>
      <w:r w:rsidR="000A60DB">
        <w:rPr>
          <w:sz w:val="24"/>
          <w:szCs w:val="24"/>
        </w:rPr>
        <w:t xml:space="preserve"> </w:t>
      </w:r>
      <w:r>
        <w:rPr>
          <w:sz w:val="24"/>
          <w:szCs w:val="24"/>
        </w:rPr>
        <w:t>security</w:t>
      </w:r>
      <w:r w:rsidR="000A60DB">
        <w:rPr>
          <w:sz w:val="24"/>
          <w:szCs w:val="24"/>
        </w:rPr>
        <w:t xml:space="preserve"> </w:t>
      </w:r>
      <w:r>
        <w:rPr>
          <w:sz w:val="24"/>
          <w:szCs w:val="24"/>
        </w:rPr>
        <w:t>in</w:t>
      </w:r>
      <w:r w:rsidR="000A60DB">
        <w:rPr>
          <w:sz w:val="24"/>
          <w:szCs w:val="24"/>
        </w:rPr>
        <w:t xml:space="preserve"> </w:t>
      </w:r>
      <w:r>
        <w:rPr>
          <w:sz w:val="24"/>
          <w:szCs w:val="24"/>
        </w:rPr>
        <w:t>accorda</w:t>
      </w:r>
      <w:r>
        <w:rPr>
          <w:spacing w:val="-1"/>
          <w:sz w:val="24"/>
          <w:szCs w:val="24"/>
        </w:rPr>
        <w:t>n</w:t>
      </w:r>
      <w:r>
        <w:rPr>
          <w:sz w:val="24"/>
          <w:szCs w:val="24"/>
        </w:rPr>
        <w:t>ce</w:t>
      </w:r>
      <w:r w:rsidR="000A60DB">
        <w:rPr>
          <w:sz w:val="24"/>
          <w:szCs w:val="24"/>
        </w:rPr>
        <w:t xml:space="preserve"> </w:t>
      </w:r>
      <w:r>
        <w:rPr>
          <w:sz w:val="24"/>
          <w:szCs w:val="24"/>
        </w:rPr>
        <w:t>with</w:t>
      </w:r>
    </w:p>
    <w:p w:rsidR="00F16361" w:rsidRDefault="0047509A">
      <w:pPr>
        <w:spacing w:line="260" w:lineRule="exact"/>
        <w:ind w:left="3882" w:right="3864"/>
        <w:jc w:val="center"/>
        <w:rPr>
          <w:sz w:val="24"/>
          <w:szCs w:val="24"/>
        </w:rPr>
      </w:pPr>
      <w:r>
        <w:rPr>
          <w:position w:val="-1"/>
          <w:sz w:val="24"/>
          <w:szCs w:val="24"/>
        </w:rPr>
        <w:t>ITBClause33.</w:t>
      </w:r>
    </w:p>
    <w:p w:rsidR="00F16361" w:rsidRDefault="00F16361">
      <w:pPr>
        <w:spacing w:before="12" w:line="240" w:lineRule="exact"/>
        <w:rPr>
          <w:sz w:val="24"/>
          <w:szCs w:val="24"/>
        </w:rPr>
        <w:sectPr w:rsidR="00F16361">
          <w:headerReference w:type="default" r:id="rId12"/>
          <w:pgSz w:w="12240" w:h="15840"/>
          <w:pgMar w:top="760" w:right="1300" w:bottom="280" w:left="1660" w:header="570" w:footer="0" w:gutter="0"/>
          <w:pgNumType w:start="10"/>
          <w:cols w:space="720"/>
        </w:sectPr>
      </w:pPr>
    </w:p>
    <w:p w:rsidR="00F16361" w:rsidRDefault="0047509A">
      <w:pPr>
        <w:spacing w:before="31"/>
        <w:ind w:left="500" w:right="-41" w:hanging="360"/>
        <w:rPr>
          <w:sz w:val="24"/>
          <w:szCs w:val="24"/>
        </w:rPr>
      </w:pPr>
      <w:r>
        <w:rPr>
          <w:b/>
          <w:sz w:val="24"/>
          <w:szCs w:val="24"/>
        </w:rPr>
        <w:lastRenderedPageBreak/>
        <w:t>16. Period of Validity of Bids</w:t>
      </w:r>
    </w:p>
    <w:p w:rsidR="00F16361" w:rsidRDefault="0047509A">
      <w:pPr>
        <w:tabs>
          <w:tab w:val="left" w:pos="1380"/>
        </w:tabs>
        <w:spacing w:before="29"/>
        <w:ind w:left="547" w:right="97" w:hanging="547"/>
        <w:jc w:val="both"/>
        <w:rPr>
          <w:sz w:val="24"/>
          <w:szCs w:val="24"/>
        </w:rPr>
      </w:pPr>
      <w:r>
        <w:br w:type="column"/>
      </w:r>
      <w:proofErr w:type="gramStart"/>
      <w:r>
        <w:rPr>
          <w:sz w:val="24"/>
          <w:szCs w:val="24"/>
        </w:rPr>
        <w:lastRenderedPageBreak/>
        <w:t>16.1  Bids</w:t>
      </w:r>
      <w:proofErr w:type="gramEnd"/>
      <w:r w:rsidR="000A60DB">
        <w:rPr>
          <w:sz w:val="24"/>
          <w:szCs w:val="24"/>
        </w:rPr>
        <w:t xml:space="preserve"> </w:t>
      </w:r>
      <w:r>
        <w:rPr>
          <w:sz w:val="24"/>
          <w:szCs w:val="24"/>
        </w:rPr>
        <w:t>shall</w:t>
      </w:r>
      <w:r w:rsidR="000A60DB">
        <w:rPr>
          <w:sz w:val="24"/>
          <w:szCs w:val="24"/>
        </w:rPr>
        <w:t xml:space="preserve"> </w:t>
      </w:r>
      <w:r>
        <w:rPr>
          <w:sz w:val="24"/>
          <w:szCs w:val="24"/>
        </w:rPr>
        <w:t>re</w:t>
      </w:r>
      <w:r>
        <w:rPr>
          <w:spacing w:val="-2"/>
          <w:sz w:val="24"/>
          <w:szCs w:val="24"/>
        </w:rPr>
        <w:t>m</w:t>
      </w:r>
      <w:r>
        <w:rPr>
          <w:sz w:val="24"/>
          <w:szCs w:val="24"/>
        </w:rPr>
        <w:t>ain</w:t>
      </w:r>
      <w:r w:rsidR="000A60DB">
        <w:rPr>
          <w:sz w:val="24"/>
          <w:szCs w:val="24"/>
        </w:rPr>
        <w:t xml:space="preserve"> </w:t>
      </w:r>
      <w:r>
        <w:rPr>
          <w:sz w:val="24"/>
          <w:szCs w:val="24"/>
        </w:rPr>
        <w:t>valid</w:t>
      </w:r>
      <w:r w:rsidR="000A60DB">
        <w:rPr>
          <w:sz w:val="24"/>
          <w:szCs w:val="24"/>
        </w:rPr>
        <w:t xml:space="preserve"> for the </w:t>
      </w:r>
      <w:r>
        <w:rPr>
          <w:sz w:val="24"/>
          <w:szCs w:val="24"/>
        </w:rPr>
        <w:t>period</w:t>
      </w:r>
      <w:r w:rsidR="000A60DB">
        <w:rPr>
          <w:sz w:val="24"/>
          <w:szCs w:val="24"/>
        </w:rPr>
        <w:t xml:space="preserve"> </w:t>
      </w:r>
      <w:r>
        <w:rPr>
          <w:sz w:val="24"/>
          <w:szCs w:val="24"/>
        </w:rPr>
        <w:t>specified</w:t>
      </w:r>
      <w:r w:rsidR="000A60DB">
        <w:rPr>
          <w:sz w:val="24"/>
          <w:szCs w:val="24"/>
        </w:rPr>
        <w:t xml:space="preserve"> </w:t>
      </w:r>
      <w:r>
        <w:rPr>
          <w:sz w:val="24"/>
          <w:szCs w:val="24"/>
        </w:rPr>
        <w:t>in</w:t>
      </w:r>
      <w:r w:rsidR="000A60DB">
        <w:rPr>
          <w:sz w:val="24"/>
          <w:szCs w:val="24"/>
        </w:rPr>
        <w:t xml:space="preserve"> </w:t>
      </w:r>
      <w:r>
        <w:rPr>
          <w:sz w:val="24"/>
          <w:szCs w:val="24"/>
        </w:rPr>
        <w:t>the</w:t>
      </w:r>
      <w:r w:rsidR="000A60DB">
        <w:rPr>
          <w:sz w:val="24"/>
          <w:szCs w:val="24"/>
        </w:rPr>
        <w:t xml:space="preserve"> </w:t>
      </w:r>
      <w:r>
        <w:rPr>
          <w:sz w:val="24"/>
          <w:szCs w:val="24"/>
        </w:rPr>
        <w:t>Bid</w:t>
      </w:r>
      <w:r w:rsidR="000A60DB">
        <w:rPr>
          <w:sz w:val="24"/>
          <w:szCs w:val="24"/>
        </w:rPr>
        <w:t xml:space="preserve"> </w:t>
      </w:r>
      <w:r>
        <w:rPr>
          <w:sz w:val="24"/>
          <w:szCs w:val="24"/>
        </w:rPr>
        <w:t>Data Sheet after the date of bid opening prescribed by the Procuring agency,pursuanttoI</w:t>
      </w:r>
      <w:r>
        <w:rPr>
          <w:spacing w:val="-2"/>
          <w:sz w:val="24"/>
          <w:szCs w:val="24"/>
        </w:rPr>
        <w:t>T</w:t>
      </w:r>
      <w:r>
        <w:rPr>
          <w:sz w:val="24"/>
          <w:szCs w:val="24"/>
        </w:rPr>
        <w:t>BClause19.   A</w:t>
      </w:r>
      <w:r w:rsidR="000A60DB">
        <w:rPr>
          <w:sz w:val="24"/>
          <w:szCs w:val="24"/>
        </w:rPr>
        <w:t xml:space="preserve"> </w:t>
      </w:r>
      <w:r>
        <w:rPr>
          <w:sz w:val="24"/>
          <w:szCs w:val="24"/>
        </w:rPr>
        <w:t>bid</w:t>
      </w:r>
      <w:r w:rsidR="000A60DB">
        <w:rPr>
          <w:sz w:val="24"/>
          <w:szCs w:val="24"/>
        </w:rPr>
        <w:t xml:space="preserve"> </w:t>
      </w:r>
      <w:r>
        <w:rPr>
          <w:sz w:val="24"/>
          <w:szCs w:val="24"/>
        </w:rPr>
        <w:t>valid</w:t>
      </w:r>
      <w:r w:rsidR="000A60DB">
        <w:rPr>
          <w:sz w:val="24"/>
          <w:szCs w:val="24"/>
        </w:rPr>
        <w:t xml:space="preserve"> </w:t>
      </w:r>
      <w:r>
        <w:rPr>
          <w:sz w:val="24"/>
          <w:szCs w:val="24"/>
        </w:rPr>
        <w:t>for</w:t>
      </w:r>
      <w:r w:rsidR="000A60DB">
        <w:rPr>
          <w:sz w:val="24"/>
          <w:szCs w:val="24"/>
        </w:rPr>
        <w:t xml:space="preserve"> </w:t>
      </w:r>
      <w:r>
        <w:rPr>
          <w:sz w:val="24"/>
          <w:szCs w:val="24"/>
        </w:rPr>
        <w:t>a</w:t>
      </w:r>
      <w:r w:rsidR="000A60DB">
        <w:rPr>
          <w:sz w:val="24"/>
          <w:szCs w:val="24"/>
        </w:rPr>
        <w:t xml:space="preserve"> </w:t>
      </w:r>
      <w:r>
        <w:rPr>
          <w:sz w:val="24"/>
          <w:szCs w:val="24"/>
        </w:rPr>
        <w:t>shorter period</w:t>
      </w:r>
      <w:r>
        <w:rPr>
          <w:sz w:val="24"/>
          <w:szCs w:val="24"/>
        </w:rPr>
        <w:tab/>
      </w:r>
      <w:proofErr w:type="gramStart"/>
      <w:r>
        <w:rPr>
          <w:sz w:val="24"/>
          <w:szCs w:val="24"/>
        </w:rPr>
        <w:t>shall  be</w:t>
      </w:r>
      <w:proofErr w:type="gramEnd"/>
      <w:r>
        <w:rPr>
          <w:sz w:val="24"/>
          <w:szCs w:val="24"/>
        </w:rPr>
        <w:t xml:space="preserve">  rejected  by  the  Procuring  agency  as nonresponsive.</w:t>
      </w:r>
    </w:p>
    <w:p w:rsidR="00F16361" w:rsidRDefault="0047509A">
      <w:pPr>
        <w:ind w:left="547" w:right="96" w:hanging="547"/>
        <w:jc w:val="both"/>
        <w:rPr>
          <w:sz w:val="24"/>
          <w:szCs w:val="24"/>
        </w:rPr>
        <w:sectPr w:rsidR="00F16361">
          <w:type w:val="continuous"/>
          <w:pgSz w:w="12240" w:h="15840"/>
          <w:pgMar w:top="1480" w:right="1300" w:bottom="280" w:left="1660" w:header="720" w:footer="720" w:gutter="0"/>
          <w:cols w:num="2" w:space="720" w:equalWidth="0">
            <w:col w:w="1589" w:space="711"/>
            <w:col w:w="6980"/>
          </w:cols>
        </w:sectPr>
      </w:pPr>
      <w:proofErr w:type="gramStart"/>
      <w:r>
        <w:rPr>
          <w:sz w:val="24"/>
          <w:szCs w:val="24"/>
        </w:rPr>
        <w:t>16.2  In</w:t>
      </w:r>
      <w:proofErr w:type="gramEnd"/>
      <w:r w:rsidR="000A60DB">
        <w:rPr>
          <w:sz w:val="24"/>
          <w:szCs w:val="24"/>
        </w:rPr>
        <w:t xml:space="preserve"> </w:t>
      </w:r>
      <w:r>
        <w:rPr>
          <w:sz w:val="24"/>
          <w:szCs w:val="24"/>
        </w:rPr>
        <w:t>exceptional</w:t>
      </w:r>
      <w:r w:rsidR="000A60DB">
        <w:rPr>
          <w:sz w:val="24"/>
          <w:szCs w:val="24"/>
        </w:rPr>
        <w:t xml:space="preserve"> </w:t>
      </w:r>
      <w:r>
        <w:rPr>
          <w:sz w:val="24"/>
          <w:szCs w:val="24"/>
        </w:rPr>
        <w:t>circu</w:t>
      </w:r>
      <w:r>
        <w:rPr>
          <w:spacing w:val="-2"/>
          <w:sz w:val="24"/>
          <w:szCs w:val="24"/>
        </w:rPr>
        <w:t>m</w:t>
      </w:r>
      <w:r>
        <w:rPr>
          <w:sz w:val="24"/>
          <w:szCs w:val="24"/>
        </w:rPr>
        <w:t>stances,</w:t>
      </w:r>
      <w:r w:rsidR="000A60DB">
        <w:rPr>
          <w:sz w:val="24"/>
          <w:szCs w:val="24"/>
        </w:rPr>
        <w:t xml:space="preserve"> </w:t>
      </w:r>
      <w:r>
        <w:rPr>
          <w:sz w:val="24"/>
          <w:szCs w:val="24"/>
        </w:rPr>
        <w:t>the</w:t>
      </w:r>
      <w:r w:rsidR="000A60DB">
        <w:rPr>
          <w:sz w:val="24"/>
          <w:szCs w:val="24"/>
        </w:rPr>
        <w:t xml:space="preserve"> </w:t>
      </w:r>
      <w:r>
        <w:rPr>
          <w:sz w:val="24"/>
          <w:szCs w:val="24"/>
        </w:rPr>
        <w:t>Procuring</w:t>
      </w:r>
      <w:r w:rsidR="000A60DB">
        <w:rPr>
          <w:sz w:val="24"/>
          <w:szCs w:val="24"/>
        </w:rPr>
        <w:t xml:space="preserve"> </w:t>
      </w:r>
      <w:r>
        <w:rPr>
          <w:sz w:val="24"/>
          <w:szCs w:val="24"/>
        </w:rPr>
        <w:t>agency</w:t>
      </w:r>
      <w:r w:rsidR="000A60DB">
        <w:rPr>
          <w:sz w:val="24"/>
          <w:szCs w:val="24"/>
        </w:rPr>
        <w:t xml:space="preserve"> </w:t>
      </w:r>
      <w:r>
        <w:rPr>
          <w:spacing w:val="-2"/>
          <w:sz w:val="24"/>
          <w:szCs w:val="24"/>
        </w:rPr>
        <w:t>m</w:t>
      </w:r>
      <w:r>
        <w:rPr>
          <w:sz w:val="24"/>
          <w:szCs w:val="24"/>
        </w:rPr>
        <w:t>ay</w:t>
      </w:r>
      <w:r w:rsidR="000A60DB">
        <w:rPr>
          <w:sz w:val="24"/>
          <w:szCs w:val="24"/>
        </w:rPr>
        <w:t xml:space="preserve"> </w:t>
      </w:r>
      <w:r>
        <w:rPr>
          <w:sz w:val="24"/>
          <w:szCs w:val="24"/>
        </w:rPr>
        <w:t>so</w:t>
      </w:r>
      <w:r>
        <w:rPr>
          <w:spacing w:val="2"/>
          <w:sz w:val="24"/>
          <w:szCs w:val="24"/>
        </w:rPr>
        <w:t>l</w:t>
      </w:r>
      <w:r>
        <w:rPr>
          <w:spacing w:val="1"/>
          <w:sz w:val="24"/>
          <w:szCs w:val="24"/>
        </w:rPr>
        <w:t>i</w:t>
      </w:r>
      <w:r>
        <w:rPr>
          <w:sz w:val="24"/>
          <w:szCs w:val="24"/>
        </w:rPr>
        <w:t>cit the</w:t>
      </w:r>
      <w:r w:rsidR="000A60DB">
        <w:rPr>
          <w:sz w:val="24"/>
          <w:szCs w:val="24"/>
        </w:rPr>
        <w:t xml:space="preserve"> </w:t>
      </w:r>
      <w:r>
        <w:rPr>
          <w:sz w:val="24"/>
          <w:szCs w:val="24"/>
        </w:rPr>
        <w:t>Bidder’s</w:t>
      </w:r>
      <w:r w:rsidR="000A60DB">
        <w:rPr>
          <w:sz w:val="24"/>
          <w:szCs w:val="24"/>
        </w:rPr>
        <w:t xml:space="preserve"> </w:t>
      </w:r>
      <w:r>
        <w:rPr>
          <w:sz w:val="24"/>
          <w:szCs w:val="24"/>
        </w:rPr>
        <w:t>consent</w:t>
      </w:r>
      <w:r w:rsidR="000A60DB">
        <w:rPr>
          <w:sz w:val="24"/>
          <w:szCs w:val="24"/>
        </w:rPr>
        <w:t xml:space="preserve"> </w:t>
      </w:r>
      <w:r>
        <w:rPr>
          <w:sz w:val="24"/>
          <w:szCs w:val="24"/>
        </w:rPr>
        <w:t>to</w:t>
      </w:r>
      <w:r w:rsidR="000A60DB">
        <w:rPr>
          <w:sz w:val="24"/>
          <w:szCs w:val="24"/>
        </w:rPr>
        <w:t xml:space="preserve"> </w:t>
      </w:r>
      <w:r>
        <w:rPr>
          <w:sz w:val="24"/>
          <w:szCs w:val="24"/>
        </w:rPr>
        <w:t>an</w:t>
      </w:r>
      <w:r w:rsidR="000A60DB">
        <w:rPr>
          <w:sz w:val="24"/>
          <w:szCs w:val="24"/>
        </w:rPr>
        <w:t xml:space="preserve"> </w:t>
      </w:r>
      <w:r>
        <w:rPr>
          <w:sz w:val="24"/>
          <w:szCs w:val="24"/>
        </w:rPr>
        <w:t>ext</w:t>
      </w:r>
      <w:r>
        <w:rPr>
          <w:spacing w:val="-1"/>
          <w:sz w:val="24"/>
          <w:szCs w:val="24"/>
        </w:rPr>
        <w:t>e</w:t>
      </w:r>
      <w:r>
        <w:rPr>
          <w:sz w:val="24"/>
          <w:szCs w:val="24"/>
        </w:rPr>
        <w:t>nsion</w:t>
      </w:r>
      <w:r w:rsidR="000A60DB">
        <w:rPr>
          <w:sz w:val="24"/>
          <w:szCs w:val="24"/>
        </w:rPr>
        <w:t xml:space="preserve"> </w:t>
      </w:r>
      <w:r>
        <w:rPr>
          <w:sz w:val="24"/>
          <w:szCs w:val="24"/>
        </w:rPr>
        <w:t>of</w:t>
      </w:r>
      <w:r w:rsidR="000A60DB">
        <w:rPr>
          <w:sz w:val="24"/>
          <w:szCs w:val="24"/>
        </w:rPr>
        <w:t xml:space="preserve"> </w:t>
      </w:r>
      <w:r>
        <w:rPr>
          <w:sz w:val="24"/>
          <w:szCs w:val="24"/>
        </w:rPr>
        <w:t>the</w:t>
      </w:r>
      <w:r w:rsidR="000A60DB">
        <w:rPr>
          <w:sz w:val="24"/>
          <w:szCs w:val="24"/>
        </w:rPr>
        <w:t xml:space="preserve"> </w:t>
      </w:r>
      <w:r>
        <w:rPr>
          <w:sz w:val="24"/>
          <w:szCs w:val="24"/>
        </w:rPr>
        <w:t>period</w:t>
      </w:r>
      <w:r w:rsidR="000A60DB">
        <w:rPr>
          <w:sz w:val="24"/>
          <w:szCs w:val="24"/>
        </w:rPr>
        <w:t xml:space="preserve"> </w:t>
      </w:r>
      <w:r>
        <w:rPr>
          <w:sz w:val="24"/>
          <w:szCs w:val="24"/>
        </w:rPr>
        <w:t>of</w:t>
      </w:r>
      <w:r w:rsidR="000A60DB">
        <w:rPr>
          <w:sz w:val="24"/>
          <w:szCs w:val="24"/>
        </w:rPr>
        <w:t xml:space="preserve"> </w:t>
      </w:r>
      <w:r>
        <w:rPr>
          <w:sz w:val="24"/>
          <w:szCs w:val="24"/>
        </w:rPr>
        <w:t>validity. The request and the responses the</w:t>
      </w:r>
      <w:r>
        <w:rPr>
          <w:spacing w:val="-2"/>
          <w:sz w:val="24"/>
          <w:szCs w:val="24"/>
        </w:rPr>
        <w:t>r</w:t>
      </w:r>
      <w:r>
        <w:rPr>
          <w:sz w:val="24"/>
          <w:szCs w:val="24"/>
        </w:rPr>
        <w:t xml:space="preserve">eto shall be made in </w:t>
      </w:r>
      <w:proofErr w:type="gramStart"/>
      <w:r>
        <w:rPr>
          <w:sz w:val="24"/>
          <w:szCs w:val="24"/>
        </w:rPr>
        <w:t>writing .</w:t>
      </w:r>
      <w:proofErr w:type="gramEnd"/>
      <w:r>
        <w:rPr>
          <w:sz w:val="24"/>
          <w:szCs w:val="24"/>
        </w:rPr>
        <w:t xml:space="preserve"> The</w:t>
      </w:r>
      <w:r w:rsidR="000A60DB">
        <w:rPr>
          <w:sz w:val="24"/>
          <w:szCs w:val="24"/>
        </w:rPr>
        <w:t xml:space="preserve"> </w:t>
      </w:r>
      <w:r>
        <w:rPr>
          <w:sz w:val="24"/>
          <w:szCs w:val="24"/>
        </w:rPr>
        <w:t>bid</w:t>
      </w:r>
      <w:r w:rsidR="000A60DB">
        <w:rPr>
          <w:sz w:val="24"/>
          <w:szCs w:val="24"/>
        </w:rPr>
        <w:t xml:space="preserve"> </w:t>
      </w:r>
      <w:r>
        <w:rPr>
          <w:sz w:val="24"/>
          <w:szCs w:val="24"/>
        </w:rPr>
        <w:t>security</w:t>
      </w:r>
      <w:r w:rsidR="000A60DB">
        <w:rPr>
          <w:sz w:val="24"/>
          <w:szCs w:val="24"/>
        </w:rPr>
        <w:t xml:space="preserve"> </w:t>
      </w:r>
      <w:r>
        <w:rPr>
          <w:sz w:val="24"/>
          <w:szCs w:val="24"/>
        </w:rPr>
        <w:t>provided</w:t>
      </w:r>
      <w:r w:rsidR="000A60DB">
        <w:rPr>
          <w:sz w:val="24"/>
          <w:szCs w:val="24"/>
        </w:rPr>
        <w:t xml:space="preserve"> </w:t>
      </w:r>
      <w:r>
        <w:rPr>
          <w:sz w:val="24"/>
          <w:szCs w:val="24"/>
        </w:rPr>
        <w:t>under I</w:t>
      </w:r>
      <w:r>
        <w:rPr>
          <w:spacing w:val="-1"/>
          <w:sz w:val="24"/>
          <w:szCs w:val="24"/>
        </w:rPr>
        <w:t>T</w:t>
      </w:r>
      <w:r>
        <w:rPr>
          <w:sz w:val="24"/>
          <w:szCs w:val="24"/>
        </w:rPr>
        <w:t>BClause15shallalsobe suitably</w:t>
      </w:r>
      <w:r w:rsidR="000A60DB">
        <w:rPr>
          <w:sz w:val="24"/>
          <w:szCs w:val="24"/>
        </w:rPr>
        <w:t xml:space="preserve"> </w:t>
      </w:r>
      <w:r>
        <w:rPr>
          <w:sz w:val="24"/>
          <w:szCs w:val="24"/>
        </w:rPr>
        <w:t>extended.   A</w:t>
      </w:r>
      <w:r w:rsidR="000A60DB">
        <w:rPr>
          <w:sz w:val="24"/>
          <w:szCs w:val="24"/>
        </w:rPr>
        <w:t xml:space="preserve"> </w:t>
      </w:r>
      <w:r>
        <w:rPr>
          <w:sz w:val="24"/>
          <w:szCs w:val="24"/>
        </w:rPr>
        <w:t>Bidder</w:t>
      </w:r>
      <w:r w:rsidR="000A60DB">
        <w:rPr>
          <w:sz w:val="24"/>
          <w:szCs w:val="24"/>
        </w:rPr>
        <w:t xml:space="preserve"> </w:t>
      </w:r>
      <w:r>
        <w:rPr>
          <w:spacing w:val="-2"/>
          <w:sz w:val="24"/>
          <w:szCs w:val="24"/>
        </w:rPr>
        <w:t>m</w:t>
      </w:r>
      <w:r>
        <w:rPr>
          <w:sz w:val="24"/>
          <w:szCs w:val="24"/>
        </w:rPr>
        <w:t>ay</w:t>
      </w:r>
      <w:r w:rsidR="000A60DB">
        <w:rPr>
          <w:sz w:val="24"/>
          <w:szCs w:val="24"/>
        </w:rPr>
        <w:t xml:space="preserve"> </w:t>
      </w:r>
      <w:r>
        <w:rPr>
          <w:sz w:val="24"/>
          <w:szCs w:val="24"/>
        </w:rPr>
        <w:t>refuse</w:t>
      </w:r>
      <w:r w:rsidR="000A60DB">
        <w:rPr>
          <w:sz w:val="24"/>
          <w:szCs w:val="24"/>
        </w:rPr>
        <w:t xml:space="preserve"> </w:t>
      </w:r>
      <w:r>
        <w:rPr>
          <w:sz w:val="24"/>
          <w:szCs w:val="24"/>
        </w:rPr>
        <w:t>the</w:t>
      </w:r>
      <w:r w:rsidR="000A60DB">
        <w:rPr>
          <w:sz w:val="24"/>
          <w:szCs w:val="24"/>
        </w:rPr>
        <w:t xml:space="preserve"> </w:t>
      </w:r>
      <w:r>
        <w:rPr>
          <w:sz w:val="24"/>
          <w:szCs w:val="24"/>
        </w:rPr>
        <w:t>request</w:t>
      </w:r>
      <w:r w:rsidR="000A60DB">
        <w:rPr>
          <w:sz w:val="24"/>
          <w:szCs w:val="24"/>
        </w:rPr>
        <w:t xml:space="preserve"> </w:t>
      </w:r>
      <w:r>
        <w:rPr>
          <w:sz w:val="24"/>
          <w:szCs w:val="24"/>
        </w:rPr>
        <w:t>without forfeiting its bid security. A B</w:t>
      </w:r>
      <w:r>
        <w:rPr>
          <w:spacing w:val="2"/>
          <w:sz w:val="24"/>
          <w:szCs w:val="24"/>
        </w:rPr>
        <w:t>i</w:t>
      </w:r>
      <w:r>
        <w:rPr>
          <w:sz w:val="24"/>
          <w:szCs w:val="24"/>
        </w:rPr>
        <w:t>dder granting the request will not be required nor per</w:t>
      </w:r>
      <w:r>
        <w:rPr>
          <w:spacing w:val="-2"/>
          <w:sz w:val="24"/>
          <w:szCs w:val="24"/>
        </w:rPr>
        <w:t>m</w:t>
      </w:r>
      <w:r>
        <w:rPr>
          <w:sz w:val="24"/>
          <w:szCs w:val="24"/>
        </w:rPr>
        <w:t>itt</w:t>
      </w:r>
      <w:r>
        <w:rPr>
          <w:spacing w:val="-1"/>
          <w:sz w:val="24"/>
          <w:szCs w:val="24"/>
        </w:rPr>
        <w:t>e</w:t>
      </w:r>
      <w:r>
        <w:rPr>
          <w:sz w:val="24"/>
          <w:szCs w:val="24"/>
        </w:rPr>
        <w:t xml:space="preserve">d to </w:t>
      </w:r>
      <w:r>
        <w:rPr>
          <w:spacing w:val="-2"/>
          <w:sz w:val="24"/>
          <w:szCs w:val="24"/>
        </w:rPr>
        <w:t>m</w:t>
      </w:r>
      <w:r>
        <w:rPr>
          <w:sz w:val="24"/>
          <w:szCs w:val="24"/>
        </w:rPr>
        <w:t>odi</w:t>
      </w:r>
      <w:r>
        <w:rPr>
          <w:spacing w:val="-1"/>
          <w:sz w:val="24"/>
          <w:szCs w:val="24"/>
        </w:rPr>
        <w:t>f</w:t>
      </w:r>
      <w:r>
        <w:rPr>
          <w:sz w:val="24"/>
          <w:szCs w:val="24"/>
        </w:rPr>
        <w:t>y</w:t>
      </w:r>
      <w:r w:rsidR="000A60DB">
        <w:rPr>
          <w:sz w:val="24"/>
          <w:szCs w:val="24"/>
        </w:rPr>
        <w:t xml:space="preserve"> </w:t>
      </w:r>
      <w:r>
        <w:rPr>
          <w:sz w:val="24"/>
          <w:szCs w:val="24"/>
        </w:rPr>
        <w:t>its bid, e</w:t>
      </w:r>
      <w:r>
        <w:rPr>
          <w:spacing w:val="-1"/>
          <w:sz w:val="24"/>
          <w:szCs w:val="24"/>
        </w:rPr>
        <w:t>x</w:t>
      </w:r>
      <w:r>
        <w:rPr>
          <w:sz w:val="24"/>
          <w:szCs w:val="24"/>
        </w:rPr>
        <w:t>c</w:t>
      </w:r>
      <w:r>
        <w:rPr>
          <w:spacing w:val="-1"/>
          <w:sz w:val="24"/>
          <w:szCs w:val="24"/>
        </w:rPr>
        <w:t>e</w:t>
      </w:r>
      <w:r>
        <w:rPr>
          <w:sz w:val="24"/>
          <w:szCs w:val="24"/>
        </w:rPr>
        <w:t>pt as provi</w:t>
      </w:r>
      <w:r>
        <w:rPr>
          <w:spacing w:val="-1"/>
          <w:sz w:val="24"/>
          <w:szCs w:val="24"/>
        </w:rPr>
        <w:t>d</w:t>
      </w:r>
      <w:r>
        <w:rPr>
          <w:sz w:val="24"/>
          <w:szCs w:val="24"/>
        </w:rPr>
        <w:t>ed in the bidding docu</w:t>
      </w:r>
      <w:r>
        <w:rPr>
          <w:spacing w:val="-2"/>
          <w:sz w:val="24"/>
          <w:szCs w:val="24"/>
        </w:rPr>
        <w:t>m</w:t>
      </w:r>
      <w:r>
        <w:rPr>
          <w:sz w:val="24"/>
          <w:szCs w:val="24"/>
        </w:rPr>
        <w:t>ent.</w:t>
      </w:r>
    </w:p>
    <w:p w:rsidR="00F16361" w:rsidRDefault="00F16361">
      <w:pPr>
        <w:spacing w:before="3" w:line="120" w:lineRule="exact"/>
        <w:rPr>
          <w:sz w:val="12"/>
          <w:szCs w:val="12"/>
        </w:rPr>
      </w:pPr>
    </w:p>
    <w:p w:rsidR="00F16361" w:rsidRDefault="00F16361">
      <w:pPr>
        <w:spacing w:line="200" w:lineRule="exact"/>
      </w:pPr>
    </w:p>
    <w:p w:rsidR="00F16361" w:rsidRDefault="00F16361">
      <w:pPr>
        <w:spacing w:line="200" w:lineRule="exact"/>
        <w:sectPr w:rsidR="00F16361">
          <w:type w:val="continuous"/>
          <w:pgSz w:w="12240" w:h="15840"/>
          <w:pgMar w:top="1480" w:right="1300" w:bottom="280" w:left="1660" w:header="720" w:footer="720" w:gutter="0"/>
          <w:cols w:space="720"/>
        </w:sectPr>
      </w:pPr>
    </w:p>
    <w:p w:rsidR="00F16361" w:rsidRDefault="0047509A">
      <w:pPr>
        <w:spacing w:before="31"/>
        <w:ind w:left="140"/>
        <w:rPr>
          <w:sz w:val="24"/>
          <w:szCs w:val="24"/>
        </w:rPr>
      </w:pPr>
      <w:r>
        <w:rPr>
          <w:b/>
          <w:sz w:val="24"/>
          <w:szCs w:val="24"/>
        </w:rPr>
        <w:lastRenderedPageBreak/>
        <w:t>17. Format and</w:t>
      </w:r>
    </w:p>
    <w:p w:rsidR="00F16361" w:rsidRDefault="0047509A">
      <w:pPr>
        <w:ind w:left="500" w:right="-56"/>
        <w:rPr>
          <w:sz w:val="24"/>
          <w:szCs w:val="24"/>
        </w:rPr>
      </w:pPr>
      <w:r>
        <w:rPr>
          <w:b/>
          <w:sz w:val="24"/>
          <w:szCs w:val="24"/>
        </w:rPr>
        <w:t>Signing</w:t>
      </w:r>
      <w:r w:rsidR="00204646">
        <w:rPr>
          <w:b/>
          <w:sz w:val="24"/>
          <w:szCs w:val="24"/>
        </w:rPr>
        <w:t xml:space="preserve"> </w:t>
      </w:r>
      <w:r>
        <w:rPr>
          <w:b/>
          <w:sz w:val="24"/>
          <w:szCs w:val="24"/>
        </w:rPr>
        <w:t>of</w:t>
      </w:r>
      <w:r w:rsidR="00204646">
        <w:rPr>
          <w:b/>
          <w:sz w:val="24"/>
          <w:szCs w:val="24"/>
        </w:rPr>
        <w:t xml:space="preserve"> </w:t>
      </w:r>
      <w:r>
        <w:rPr>
          <w:b/>
          <w:sz w:val="24"/>
          <w:szCs w:val="24"/>
        </w:rPr>
        <w:t>Bid</w:t>
      </w:r>
    </w:p>
    <w:p w:rsidR="00F16361" w:rsidRDefault="0047509A">
      <w:pPr>
        <w:spacing w:before="29"/>
        <w:ind w:left="547" w:right="96" w:hanging="547"/>
        <w:jc w:val="both"/>
        <w:rPr>
          <w:sz w:val="24"/>
          <w:szCs w:val="24"/>
        </w:rPr>
      </w:pPr>
      <w:r>
        <w:br w:type="column"/>
      </w:r>
      <w:proofErr w:type="gramStart"/>
      <w:r>
        <w:rPr>
          <w:sz w:val="24"/>
          <w:szCs w:val="24"/>
        </w:rPr>
        <w:lastRenderedPageBreak/>
        <w:t>17.1  The</w:t>
      </w:r>
      <w:proofErr w:type="gramEnd"/>
      <w:r w:rsidR="00204646">
        <w:rPr>
          <w:sz w:val="24"/>
          <w:szCs w:val="24"/>
        </w:rPr>
        <w:t xml:space="preserve"> </w:t>
      </w:r>
      <w:r>
        <w:rPr>
          <w:sz w:val="24"/>
          <w:szCs w:val="24"/>
        </w:rPr>
        <w:t>Bidder</w:t>
      </w:r>
      <w:r w:rsidR="00204646">
        <w:rPr>
          <w:sz w:val="24"/>
          <w:szCs w:val="24"/>
        </w:rPr>
        <w:t xml:space="preserve"> </w:t>
      </w:r>
      <w:r>
        <w:rPr>
          <w:sz w:val="24"/>
          <w:szCs w:val="24"/>
        </w:rPr>
        <w:t>shall</w:t>
      </w:r>
      <w:r w:rsidR="00204646">
        <w:rPr>
          <w:sz w:val="24"/>
          <w:szCs w:val="24"/>
        </w:rPr>
        <w:t xml:space="preserve"> </w:t>
      </w:r>
      <w:r>
        <w:rPr>
          <w:sz w:val="24"/>
          <w:szCs w:val="24"/>
        </w:rPr>
        <w:t>prepare</w:t>
      </w:r>
      <w:r w:rsidR="00204646">
        <w:rPr>
          <w:sz w:val="24"/>
          <w:szCs w:val="24"/>
        </w:rPr>
        <w:t xml:space="preserve"> </w:t>
      </w:r>
      <w:r>
        <w:rPr>
          <w:sz w:val="24"/>
          <w:szCs w:val="24"/>
        </w:rPr>
        <w:t>an</w:t>
      </w:r>
      <w:r w:rsidR="00204646">
        <w:rPr>
          <w:sz w:val="24"/>
          <w:szCs w:val="24"/>
        </w:rPr>
        <w:t xml:space="preserve"> </w:t>
      </w:r>
      <w:r>
        <w:rPr>
          <w:sz w:val="24"/>
          <w:szCs w:val="24"/>
        </w:rPr>
        <w:t>origi</w:t>
      </w:r>
      <w:r>
        <w:rPr>
          <w:spacing w:val="-3"/>
          <w:sz w:val="24"/>
          <w:szCs w:val="24"/>
        </w:rPr>
        <w:t>n</w:t>
      </w:r>
      <w:r>
        <w:rPr>
          <w:sz w:val="24"/>
          <w:szCs w:val="24"/>
        </w:rPr>
        <w:t>al</w:t>
      </w:r>
      <w:r w:rsidR="00204646">
        <w:rPr>
          <w:sz w:val="24"/>
          <w:szCs w:val="24"/>
        </w:rPr>
        <w:t xml:space="preserve"> </w:t>
      </w:r>
      <w:r>
        <w:rPr>
          <w:sz w:val="24"/>
          <w:szCs w:val="24"/>
        </w:rPr>
        <w:t>and</w:t>
      </w:r>
      <w:r w:rsidR="00204646">
        <w:rPr>
          <w:sz w:val="24"/>
          <w:szCs w:val="24"/>
        </w:rPr>
        <w:t xml:space="preserve"> </w:t>
      </w:r>
      <w:r>
        <w:rPr>
          <w:sz w:val="24"/>
          <w:szCs w:val="24"/>
        </w:rPr>
        <w:t>the</w:t>
      </w:r>
      <w:r w:rsidR="00204646">
        <w:rPr>
          <w:sz w:val="24"/>
          <w:szCs w:val="24"/>
        </w:rPr>
        <w:t xml:space="preserve"> </w:t>
      </w:r>
      <w:r>
        <w:rPr>
          <w:sz w:val="24"/>
          <w:szCs w:val="24"/>
        </w:rPr>
        <w:t>number</w:t>
      </w:r>
      <w:r w:rsidR="00204646">
        <w:rPr>
          <w:sz w:val="24"/>
          <w:szCs w:val="24"/>
        </w:rPr>
        <w:t xml:space="preserve"> </w:t>
      </w:r>
      <w:r>
        <w:rPr>
          <w:sz w:val="24"/>
          <w:szCs w:val="24"/>
        </w:rPr>
        <w:t>of</w:t>
      </w:r>
      <w:r w:rsidR="00204646">
        <w:rPr>
          <w:sz w:val="24"/>
          <w:szCs w:val="24"/>
        </w:rPr>
        <w:t xml:space="preserve"> </w:t>
      </w:r>
      <w:r>
        <w:rPr>
          <w:sz w:val="24"/>
          <w:szCs w:val="24"/>
        </w:rPr>
        <w:t>copies</w:t>
      </w:r>
      <w:r w:rsidR="00204646">
        <w:rPr>
          <w:sz w:val="24"/>
          <w:szCs w:val="24"/>
        </w:rPr>
        <w:t xml:space="preserve"> </w:t>
      </w:r>
      <w:r>
        <w:rPr>
          <w:sz w:val="24"/>
          <w:szCs w:val="24"/>
        </w:rPr>
        <w:t>of the bid indicated in the Bid D</w:t>
      </w:r>
      <w:r>
        <w:rPr>
          <w:spacing w:val="1"/>
          <w:sz w:val="24"/>
          <w:szCs w:val="24"/>
        </w:rPr>
        <w:t>a</w:t>
      </w:r>
      <w:r>
        <w:rPr>
          <w:sz w:val="24"/>
          <w:szCs w:val="24"/>
        </w:rPr>
        <w:t>ta</w:t>
      </w:r>
      <w:r w:rsidR="00204646">
        <w:rPr>
          <w:sz w:val="24"/>
          <w:szCs w:val="24"/>
        </w:rPr>
        <w:t xml:space="preserve"> </w:t>
      </w:r>
      <w:r>
        <w:rPr>
          <w:sz w:val="24"/>
          <w:szCs w:val="24"/>
        </w:rPr>
        <w:t>Sheet,</w:t>
      </w:r>
      <w:r w:rsidR="00204646">
        <w:rPr>
          <w:sz w:val="24"/>
          <w:szCs w:val="24"/>
        </w:rPr>
        <w:t xml:space="preserve"> </w:t>
      </w:r>
      <w:r>
        <w:rPr>
          <w:sz w:val="24"/>
          <w:szCs w:val="24"/>
        </w:rPr>
        <w:t>clearly</w:t>
      </w:r>
      <w:r w:rsidR="00204646">
        <w:rPr>
          <w:sz w:val="24"/>
          <w:szCs w:val="24"/>
        </w:rPr>
        <w:t xml:space="preserve"> </w:t>
      </w:r>
      <w:r>
        <w:rPr>
          <w:spacing w:val="-2"/>
          <w:sz w:val="24"/>
          <w:szCs w:val="24"/>
        </w:rPr>
        <w:t>m</w:t>
      </w:r>
      <w:r>
        <w:rPr>
          <w:sz w:val="24"/>
          <w:szCs w:val="24"/>
        </w:rPr>
        <w:t>arking</w:t>
      </w:r>
      <w:r w:rsidR="00204646">
        <w:rPr>
          <w:sz w:val="24"/>
          <w:szCs w:val="24"/>
        </w:rPr>
        <w:t xml:space="preserve"> </w:t>
      </w:r>
      <w:r>
        <w:rPr>
          <w:sz w:val="24"/>
          <w:szCs w:val="24"/>
        </w:rPr>
        <w:t>each “ORIGINAL BID” and “COPY OF B</w:t>
      </w:r>
      <w:r>
        <w:rPr>
          <w:spacing w:val="2"/>
          <w:sz w:val="24"/>
          <w:szCs w:val="24"/>
        </w:rPr>
        <w:t>I</w:t>
      </w:r>
      <w:r>
        <w:rPr>
          <w:sz w:val="24"/>
          <w:szCs w:val="24"/>
        </w:rPr>
        <w:t>D,” as appropriate. In the event of any discrepancy bet</w:t>
      </w:r>
      <w:r>
        <w:rPr>
          <w:spacing w:val="-2"/>
          <w:sz w:val="24"/>
          <w:szCs w:val="24"/>
        </w:rPr>
        <w:t>w</w:t>
      </w:r>
      <w:r>
        <w:rPr>
          <w:sz w:val="24"/>
          <w:szCs w:val="24"/>
        </w:rPr>
        <w:t>een the</w:t>
      </w:r>
      <w:r>
        <w:rPr>
          <w:spacing w:val="-2"/>
          <w:sz w:val="24"/>
          <w:szCs w:val="24"/>
        </w:rPr>
        <w:t>m</w:t>
      </w:r>
      <w:r>
        <w:rPr>
          <w:sz w:val="24"/>
          <w:szCs w:val="24"/>
        </w:rPr>
        <w:t>, the origi</w:t>
      </w:r>
      <w:r>
        <w:rPr>
          <w:spacing w:val="-1"/>
          <w:sz w:val="24"/>
          <w:szCs w:val="24"/>
        </w:rPr>
        <w:t>n</w:t>
      </w:r>
      <w:r>
        <w:rPr>
          <w:sz w:val="24"/>
          <w:szCs w:val="24"/>
        </w:rPr>
        <w:t>al shall govern.</w:t>
      </w:r>
    </w:p>
    <w:p w:rsidR="00F16361" w:rsidRDefault="00F16361">
      <w:pPr>
        <w:spacing w:before="16" w:line="260" w:lineRule="exact"/>
        <w:rPr>
          <w:sz w:val="26"/>
          <w:szCs w:val="26"/>
        </w:rPr>
      </w:pPr>
    </w:p>
    <w:p w:rsidR="00F16361" w:rsidRDefault="00E36F5A" w:rsidP="00E36F5A">
      <w:pPr>
        <w:tabs>
          <w:tab w:val="left" w:pos="360"/>
        </w:tabs>
        <w:ind w:left="547" w:right="98" w:hanging="547"/>
        <w:jc w:val="both"/>
        <w:rPr>
          <w:sz w:val="24"/>
          <w:szCs w:val="24"/>
        </w:rPr>
        <w:sectPr w:rsidR="00F16361">
          <w:type w:val="continuous"/>
          <w:pgSz w:w="12240" w:h="15840"/>
          <w:pgMar w:top="1480" w:right="1300" w:bottom="280" w:left="1660" w:header="720" w:footer="720" w:gutter="0"/>
          <w:cols w:num="2" w:space="720" w:equalWidth="0">
            <w:col w:w="1952" w:space="348"/>
            <w:col w:w="6980"/>
          </w:cols>
        </w:sectPr>
      </w:pPr>
      <w:r>
        <w:rPr>
          <w:sz w:val="24"/>
          <w:szCs w:val="24"/>
        </w:rPr>
        <w:t xml:space="preserve">17. </w:t>
      </w:r>
      <w:r w:rsidR="0047509A">
        <w:rPr>
          <w:sz w:val="24"/>
          <w:szCs w:val="24"/>
        </w:rPr>
        <w:t>The</w:t>
      </w:r>
      <w:r w:rsidR="00E45AA2">
        <w:rPr>
          <w:sz w:val="24"/>
          <w:szCs w:val="24"/>
        </w:rPr>
        <w:t xml:space="preserve"> </w:t>
      </w:r>
      <w:r w:rsidR="0047509A">
        <w:rPr>
          <w:sz w:val="24"/>
          <w:szCs w:val="24"/>
        </w:rPr>
        <w:t>original</w:t>
      </w:r>
      <w:r w:rsidR="00E45AA2">
        <w:rPr>
          <w:sz w:val="24"/>
          <w:szCs w:val="24"/>
        </w:rPr>
        <w:t xml:space="preserve"> </w:t>
      </w:r>
      <w:r w:rsidR="0047509A">
        <w:rPr>
          <w:sz w:val="24"/>
          <w:szCs w:val="24"/>
        </w:rPr>
        <w:t>and</w:t>
      </w:r>
      <w:r w:rsidR="00E45AA2">
        <w:rPr>
          <w:sz w:val="24"/>
          <w:szCs w:val="24"/>
        </w:rPr>
        <w:t xml:space="preserve"> </w:t>
      </w:r>
      <w:r w:rsidR="0047509A">
        <w:rPr>
          <w:sz w:val="24"/>
          <w:szCs w:val="24"/>
        </w:rPr>
        <w:t>the</w:t>
      </w:r>
      <w:r w:rsidR="00E45AA2">
        <w:rPr>
          <w:sz w:val="24"/>
          <w:szCs w:val="24"/>
        </w:rPr>
        <w:t xml:space="preserve"> </w:t>
      </w:r>
      <w:r w:rsidR="0047509A">
        <w:rPr>
          <w:sz w:val="24"/>
          <w:szCs w:val="24"/>
        </w:rPr>
        <w:t>copy</w:t>
      </w:r>
      <w:r w:rsidR="00E45AA2">
        <w:rPr>
          <w:sz w:val="24"/>
          <w:szCs w:val="24"/>
        </w:rPr>
        <w:t xml:space="preserve"> </w:t>
      </w:r>
      <w:r w:rsidR="0047509A">
        <w:rPr>
          <w:sz w:val="24"/>
          <w:szCs w:val="24"/>
        </w:rPr>
        <w:t>or</w:t>
      </w:r>
      <w:r w:rsidR="00E45AA2">
        <w:rPr>
          <w:sz w:val="24"/>
          <w:szCs w:val="24"/>
        </w:rPr>
        <w:t xml:space="preserve"> </w:t>
      </w:r>
      <w:r w:rsidR="0047509A">
        <w:rPr>
          <w:sz w:val="24"/>
          <w:szCs w:val="24"/>
        </w:rPr>
        <w:t>copies</w:t>
      </w:r>
      <w:r w:rsidR="00E45AA2">
        <w:rPr>
          <w:sz w:val="24"/>
          <w:szCs w:val="24"/>
        </w:rPr>
        <w:t xml:space="preserve"> </w:t>
      </w:r>
      <w:r w:rsidR="0047509A">
        <w:rPr>
          <w:sz w:val="24"/>
          <w:szCs w:val="24"/>
        </w:rPr>
        <w:t>of</w:t>
      </w:r>
      <w:r w:rsidR="00E45AA2">
        <w:rPr>
          <w:sz w:val="24"/>
          <w:szCs w:val="24"/>
        </w:rPr>
        <w:t xml:space="preserve"> </w:t>
      </w:r>
      <w:r w:rsidR="0047509A">
        <w:rPr>
          <w:sz w:val="24"/>
          <w:szCs w:val="24"/>
        </w:rPr>
        <w:t>the</w:t>
      </w:r>
      <w:r w:rsidR="00E45AA2">
        <w:rPr>
          <w:sz w:val="24"/>
          <w:szCs w:val="24"/>
        </w:rPr>
        <w:t xml:space="preserve"> </w:t>
      </w:r>
      <w:r w:rsidR="0047509A">
        <w:rPr>
          <w:sz w:val="24"/>
          <w:szCs w:val="24"/>
        </w:rPr>
        <w:t>bid</w:t>
      </w:r>
      <w:r w:rsidR="00E45AA2">
        <w:rPr>
          <w:sz w:val="24"/>
          <w:szCs w:val="24"/>
        </w:rPr>
        <w:t xml:space="preserve"> </w:t>
      </w:r>
      <w:r w:rsidR="0047509A">
        <w:rPr>
          <w:sz w:val="24"/>
          <w:szCs w:val="24"/>
        </w:rPr>
        <w:t>shall</w:t>
      </w:r>
      <w:r w:rsidR="00E45AA2">
        <w:rPr>
          <w:sz w:val="24"/>
          <w:szCs w:val="24"/>
        </w:rPr>
        <w:t xml:space="preserve"> </w:t>
      </w:r>
      <w:r w:rsidR="0047509A">
        <w:rPr>
          <w:sz w:val="24"/>
          <w:szCs w:val="24"/>
        </w:rPr>
        <w:t>be</w:t>
      </w:r>
      <w:r w:rsidR="00E45AA2">
        <w:rPr>
          <w:sz w:val="24"/>
          <w:szCs w:val="24"/>
        </w:rPr>
        <w:t xml:space="preserve"> </w:t>
      </w:r>
      <w:r w:rsidR="0047509A">
        <w:rPr>
          <w:sz w:val="24"/>
          <w:szCs w:val="24"/>
        </w:rPr>
        <w:t>typed</w:t>
      </w:r>
      <w:r w:rsidR="00E45AA2">
        <w:rPr>
          <w:sz w:val="24"/>
          <w:szCs w:val="24"/>
        </w:rPr>
        <w:t xml:space="preserve"> </w:t>
      </w:r>
      <w:r w:rsidR="0047509A">
        <w:rPr>
          <w:sz w:val="24"/>
          <w:szCs w:val="24"/>
        </w:rPr>
        <w:t>or written</w:t>
      </w:r>
      <w:r w:rsidR="00E45AA2">
        <w:rPr>
          <w:sz w:val="24"/>
          <w:szCs w:val="24"/>
        </w:rPr>
        <w:t xml:space="preserve"> </w:t>
      </w:r>
      <w:r w:rsidR="0047509A">
        <w:rPr>
          <w:sz w:val="24"/>
          <w:szCs w:val="24"/>
        </w:rPr>
        <w:t>in</w:t>
      </w:r>
      <w:r w:rsidR="00E45AA2">
        <w:rPr>
          <w:sz w:val="24"/>
          <w:szCs w:val="24"/>
        </w:rPr>
        <w:t xml:space="preserve"> </w:t>
      </w:r>
      <w:r w:rsidR="0047509A">
        <w:rPr>
          <w:sz w:val="24"/>
          <w:szCs w:val="24"/>
        </w:rPr>
        <w:t>indeli</w:t>
      </w:r>
      <w:r w:rsidR="0047509A">
        <w:rPr>
          <w:spacing w:val="-1"/>
          <w:sz w:val="24"/>
          <w:szCs w:val="24"/>
        </w:rPr>
        <w:t>b</w:t>
      </w:r>
      <w:r w:rsidR="0047509A">
        <w:rPr>
          <w:sz w:val="24"/>
          <w:szCs w:val="24"/>
        </w:rPr>
        <w:t>le</w:t>
      </w:r>
      <w:r w:rsidR="00963B00">
        <w:rPr>
          <w:sz w:val="24"/>
          <w:szCs w:val="24"/>
        </w:rPr>
        <w:t xml:space="preserve"> </w:t>
      </w:r>
      <w:r w:rsidR="0047509A">
        <w:rPr>
          <w:sz w:val="24"/>
          <w:szCs w:val="24"/>
        </w:rPr>
        <w:t>in</w:t>
      </w:r>
      <w:r w:rsidR="00963B00">
        <w:rPr>
          <w:sz w:val="24"/>
          <w:szCs w:val="24"/>
        </w:rPr>
        <w:t xml:space="preserve"> </w:t>
      </w:r>
      <w:r w:rsidR="00362299">
        <w:rPr>
          <w:sz w:val="24"/>
          <w:szCs w:val="24"/>
        </w:rPr>
        <w:t>ki</w:t>
      </w:r>
      <w:r w:rsidR="0047509A">
        <w:rPr>
          <w:sz w:val="24"/>
          <w:szCs w:val="24"/>
        </w:rPr>
        <w:t>nd</w:t>
      </w:r>
      <w:r w:rsidR="00963B00">
        <w:rPr>
          <w:sz w:val="24"/>
          <w:szCs w:val="24"/>
        </w:rPr>
        <w:t xml:space="preserve"> </w:t>
      </w:r>
      <w:r w:rsidR="0047509A">
        <w:rPr>
          <w:sz w:val="24"/>
          <w:szCs w:val="24"/>
        </w:rPr>
        <w:t>sh</w:t>
      </w:r>
      <w:r w:rsidR="0047509A">
        <w:rPr>
          <w:spacing w:val="-1"/>
          <w:sz w:val="24"/>
          <w:szCs w:val="24"/>
        </w:rPr>
        <w:t>a</w:t>
      </w:r>
      <w:r w:rsidR="0047509A">
        <w:rPr>
          <w:sz w:val="24"/>
          <w:szCs w:val="24"/>
        </w:rPr>
        <w:t>ll</w:t>
      </w:r>
      <w:r w:rsidR="00963B00">
        <w:rPr>
          <w:sz w:val="24"/>
          <w:szCs w:val="24"/>
        </w:rPr>
        <w:t xml:space="preserve"> </w:t>
      </w:r>
      <w:r w:rsidR="0047509A">
        <w:rPr>
          <w:spacing w:val="-1"/>
          <w:sz w:val="24"/>
          <w:szCs w:val="24"/>
        </w:rPr>
        <w:t>b</w:t>
      </w:r>
      <w:r w:rsidR="0047509A">
        <w:rPr>
          <w:sz w:val="24"/>
          <w:szCs w:val="24"/>
        </w:rPr>
        <w:t>e</w:t>
      </w:r>
      <w:r w:rsidR="00963B00">
        <w:rPr>
          <w:sz w:val="24"/>
          <w:szCs w:val="24"/>
        </w:rPr>
        <w:t xml:space="preserve"> </w:t>
      </w:r>
      <w:r w:rsidR="0047509A">
        <w:rPr>
          <w:sz w:val="24"/>
          <w:szCs w:val="24"/>
        </w:rPr>
        <w:t>signed</w:t>
      </w:r>
      <w:r w:rsidR="00963B00">
        <w:rPr>
          <w:sz w:val="24"/>
          <w:szCs w:val="24"/>
        </w:rPr>
        <w:t xml:space="preserve"> </w:t>
      </w:r>
      <w:r w:rsidR="0047509A">
        <w:rPr>
          <w:sz w:val="24"/>
          <w:szCs w:val="24"/>
        </w:rPr>
        <w:t>by</w:t>
      </w:r>
      <w:r w:rsidR="00A273C0">
        <w:rPr>
          <w:sz w:val="24"/>
          <w:szCs w:val="24"/>
        </w:rPr>
        <w:t xml:space="preserve"> </w:t>
      </w:r>
      <w:r w:rsidR="0047509A">
        <w:rPr>
          <w:sz w:val="24"/>
          <w:szCs w:val="24"/>
        </w:rPr>
        <w:t>the</w:t>
      </w:r>
      <w:r w:rsidR="00A273C0">
        <w:rPr>
          <w:sz w:val="24"/>
          <w:szCs w:val="24"/>
        </w:rPr>
        <w:t xml:space="preserve"> </w:t>
      </w:r>
      <w:r w:rsidR="0047509A">
        <w:rPr>
          <w:sz w:val="24"/>
          <w:szCs w:val="24"/>
        </w:rPr>
        <w:t>Bidd</w:t>
      </w:r>
      <w:r w:rsidR="0047509A">
        <w:rPr>
          <w:spacing w:val="-1"/>
          <w:sz w:val="24"/>
          <w:szCs w:val="24"/>
        </w:rPr>
        <w:t>e</w:t>
      </w:r>
      <w:r w:rsidR="0047509A">
        <w:rPr>
          <w:sz w:val="24"/>
          <w:szCs w:val="24"/>
        </w:rPr>
        <w:t>r</w:t>
      </w:r>
      <w:r w:rsidR="00A273C0">
        <w:rPr>
          <w:sz w:val="24"/>
          <w:szCs w:val="24"/>
        </w:rPr>
        <w:t xml:space="preserve"> </w:t>
      </w:r>
      <w:r w:rsidR="0047509A">
        <w:rPr>
          <w:sz w:val="24"/>
          <w:szCs w:val="24"/>
        </w:rPr>
        <w:t>or</w:t>
      </w:r>
      <w:r w:rsidR="00A273C0">
        <w:rPr>
          <w:sz w:val="24"/>
          <w:szCs w:val="24"/>
        </w:rPr>
        <w:t xml:space="preserve"> </w:t>
      </w:r>
      <w:r w:rsidR="0047509A">
        <w:rPr>
          <w:sz w:val="24"/>
          <w:szCs w:val="24"/>
        </w:rPr>
        <w:t>a</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ind w:left="2847" w:right="99"/>
        <w:jc w:val="both"/>
        <w:rPr>
          <w:sz w:val="24"/>
          <w:szCs w:val="24"/>
        </w:rPr>
      </w:pPr>
      <w:proofErr w:type="gramStart"/>
      <w:r>
        <w:rPr>
          <w:sz w:val="24"/>
          <w:szCs w:val="24"/>
        </w:rPr>
        <w:t>person</w:t>
      </w:r>
      <w:proofErr w:type="gramEnd"/>
      <w:r>
        <w:rPr>
          <w:sz w:val="24"/>
          <w:szCs w:val="24"/>
        </w:rPr>
        <w:t xml:space="preserve"> or persons duly authorized to bind the Bidder to the contract.   All</w:t>
      </w:r>
      <w:r w:rsidR="00A273C0">
        <w:rPr>
          <w:sz w:val="24"/>
          <w:szCs w:val="24"/>
        </w:rPr>
        <w:t xml:space="preserve"> </w:t>
      </w:r>
      <w:r>
        <w:rPr>
          <w:sz w:val="24"/>
          <w:szCs w:val="24"/>
        </w:rPr>
        <w:t>pages</w:t>
      </w:r>
      <w:r w:rsidR="00A273C0">
        <w:rPr>
          <w:sz w:val="24"/>
          <w:szCs w:val="24"/>
        </w:rPr>
        <w:t xml:space="preserve"> </w:t>
      </w:r>
      <w:r>
        <w:rPr>
          <w:sz w:val="24"/>
          <w:szCs w:val="24"/>
        </w:rPr>
        <w:t>of</w:t>
      </w:r>
      <w:r w:rsidR="00A273C0">
        <w:rPr>
          <w:sz w:val="24"/>
          <w:szCs w:val="24"/>
        </w:rPr>
        <w:t xml:space="preserve"> </w:t>
      </w:r>
      <w:r>
        <w:rPr>
          <w:sz w:val="24"/>
          <w:szCs w:val="24"/>
        </w:rPr>
        <w:t>the</w:t>
      </w:r>
      <w:r w:rsidR="00A273C0">
        <w:rPr>
          <w:sz w:val="24"/>
          <w:szCs w:val="24"/>
        </w:rPr>
        <w:t xml:space="preserve"> </w:t>
      </w:r>
      <w:r>
        <w:rPr>
          <w:sz w:val="24"/>
          <w:szCs w:val="24"/>
        </w:rPr>
        <w:t>bid,</w:t>
      </w:r>
      <w:r w:rsidR="00A273C0">
        <w:rPr>
          <w:sz w:val="24"/>
          <w:szCs w:val="24"/>
        </w:rPr>
        <w:t xml:space="preserve"> </w:t>
      </w:r>
      <w:r>
        <w:rPr>
          <w:sz w:val="24"/>
          <w:szCs w:val="24"/>
        </w:rPr>
        <w:t>except</w:t>
      </w:r>
      <w:r w:rsidR="00A273C0">
        <w:rPr>
          <w:sz w:val="24"/>
          <w:szCs w:val="24"/>
        </w:rPr>
        <w:t xml:space="preserve"> </w:t>
      </w:r>
      <w:r>
        <w:rPr>
          <w:sz w:val="24"/>
          <w:szCs w:val="24"/>
        </w:rPr>
        <w:t>for</w:t>
      </w:r>
      <w:r w:rsidR="00A273C0">
        <w:rPr>
          <w:sz w:val="24"/>
          <w:szCs w:val="24"/>
        </w:rPr>
        <w:t xml:space="preserve"> </w:t>
      </w:r>
      <w:r>
        <w:rPr>
          <w:sz w:val="24"/>
          <w:szCs w:val="24"/>
        </w:rPr>
        <w:t>un-a</w:t>
      </w:r>
      <w:r>
        <w:rPr>
          <w:spacing w:val="-2"/>
          <w:sz w:val="24"/>
          <w:szCs w:val="24"/>
        </w:rPr>
        <w:t>m</w:t>
      </w:r>
      <w:r>
        <w:rPr>
          <w:sz w:val="24"/>
          <w:szCs w:val="24"/>
        </w:rPr>
        <w:t>ended</w:t>
      </w:r>
      <w:r w:rsidR="00A273C0">
        <w:rPr>
          <w:sz w:val="24"/>
          <w:szCs w:val="24"/>
        </w:rPr>
        <w:t xml:space="preserve"> </w:t>
      </w:r>
      <w:r>
        <w:rPr>
          <w:sz w:val="24"/>
          <w:szCs w:val="24"/>
        </w:rPr>
        <w:t>printed liter</w:t>
      </w:r>
      <w:r>
        <w:rPr>
          <w:spacing w:val="-1"/>
          <w:sz w:val="24"/>
          <w:szCs w:val="24"/>
        </w:rPr>
        <w:t>a</w:t>
      </w:r>
      <w:r>
        <w:rPr>
          <w:sz w:val="24"/>
          <w:szCs w:val="24"/>
        </w:rPr>
        <w:t>ture, s</w:t>
      </w:r>
      <w:r>
        <w:rPr>
          <w:spacing w:val="-1"/>
          <w:sz w:val="24"/>
          <w:szCs w:val="24"/>
        </w:rPr>
        <w:t>h</w:t>
      </w:r>
      <w:r>
        <w:rPr>
          <w:sz w:val="24"/>
          <w:szCs w:val="24"/>
        </w:rPr>
        <w:t>all be i</w:t>
      </w:r>
      <w:r>
        <w:rPr>
          <w:spacing w:val="-1"/>
          <w:sz w:val="24"/>
          <w:szCs w:val="24"/>
        </w:rPr>
        <w:t>n</w:t>
      </w:r>
      <w:r>
        <w:rPr>
          <w:sz w:val="24"/>
          <w:szCs w:val="24"/>
        </w:rPr>
        <w:t>itialed by the person or persons signing the bid.</w:t>
      </w:r>
    </w:p>
    <w:p w:rsidR="00F16361" w:rsidRDefault="00F16361">
      <w:pPr>
        <w:spacing w:before="16" w:line="260" w:lineRule="exact"/>
        <w:rPr>
          <w:sz w:val="26"/>
          <w:szCs w:val="26"/>
        </w:rPr>
      </w:pPr>
    </w:p>
    <w:p w:rsidR="00F16361" w:rsidRDefault="0047509A">
      <w:pPr>
        <w:ind w:left="2847" w:right="95" w:hanging="547"/>
        <w:jc w:val="both"/>
        <w:rPr>
          <w:sz w:val="24"/>
          <w:szCs w:val="24"/>
        </w:rPr>
      </w:pPr>
      <w:proofErr w:type="gramStart"/>
      <w:r>
        <w:rPr>
          <w:sz w:val="24"/>
          <w:szCs w:val="24"/>
        </w:rPr>
        <w:t>17.3  Any</w:t>
      </w:r>
      <w:proofErr w:type="gramEnd"/>
      <w:r w:rsidR="00A273C0">
        <w:rPr>
          <w:sz w:val="24"/>
          <w:szCs w:val="24"/>
        </w:rPr>
        <w:t xml:space="preserve"> </w:t>
      </w:r>
      <w:r>
        <w:rPr>
          <w:sz w:val="24"/>
          <w:szCs w:val="24"/>
        </w:rPr>
        <w:t>inter</w:t>
      </w:r>
      <w:r w:rsidR="00365C95">
        <w:rPr>
          <w:sz w:val="24"/>
          <w:szCs w:val="24"/>
        </w:rPr>
        <w:t xml:space="preserve"> li</w:t>
      </w:r>
      <w:r w:rsidR="00365C95">
        <w:rPr>
          <w:spacing w:val="-1"/>
          <w:sz w:val="24"/>
          <w:szCs w:val="24"/>
        </w:rPr>
        <w:t>n</w:t>
      </w:r>
      <w:r w:rsidR="00365C95">
        <w:rPr>
          <w:sz w:val="24"/>
          <w:szCs w:val="24"/>
        </w:rPr>
        <w:t>eatio</w:t>
      </w:r>
      <w:r w:rsidR="00365C95">
        <w:rPr>
          <w:spacing w:val="-1"/>
          <w:sz w:val="24"/>
          <w:szCs w:val="24"/>
        </w:rPr>
        <w:t>n</w:t>
      </w:r>
      <w:r w:rsidR="003321A3">
        <w:rPr>
          <w:spacing w:val="-1"/>
          <w:sz w:val="24"/>
          <w:szCs w:val="24"/>
        </w:rPr>
        <w:t xml:space="preserve"> </w:t>
      </w:r>
      <w:r w:rsidR="00685F26">
        <w:rPr>
          <w:spacing w:val="-1"/>
          <w:sz w:val="24"/>
          <w:szCs w:val="24"/>
        </w:rPr>
        <w:t>e</w:t>
      </w:r>
      <w:r w:rsidR="00685F26">
        <w:rPr>
          <w:sz w:val="24"/>
          <w:szCs w:val="24"/>
        </w:rPr>
        <w:t>ras</w:t>
      </w:r>
      <w:r w:rsidR="00685F26">
        <w:rPr>
          <w:spacing w:val="-1"/>
          <w:sz w:val="24"/>
          <w:szCs w:val="24"/>
        </w:rPr>
        <w:t>u</w:t>
      </w:r>
      <w:r w:rsidR="00685F26">
        <w:rPr>
          <w:sz w:val="24"/>
          <w:szCs w:val="24"/>
        </w:rPr>
        <w:t>res</w:t>
      </w:r>
      <w:r>
        <w:rPr>
          <w:sz w:val="24"/>
          <w:szCs w:val="24"/>
        </w:rPr>
        <w:t>,</w:t>
      </w:r>
      <w:r w:rsidR="003321A3">
        <w:rPr>
          <w:sz w:val="24"/>
          <w:szCs w:val="24"/>
        </w:rPr>
        <w:t xml:space="preserve"> </w:t>
      </w:r>
      <w:r>
        <w:rPr>
          <w:sz w:val="24"/>
          <w:szCs w:val="24"/>
        </w:rPr>
        <w:t>or</w:t>
      </w:r>
      <w:r w:rsidR="003321A3">
        <w:rPr>
          <w:sz w:val="24"/>
          <w:szCs w:val="24"/>
        </w:rPr>
        <w:t xml:space="preserve"> </w:t>
      </w:r>
      <w:r>
        <w:rPr>
          <w:sz w:val="24"/>
          <w:szCs w:val="24"/>
        </w:rPr>
        <w:t>over</w:t>
      </w:r>
      <w:r w:rsidR="003321A3">
        <w:rPr>
          <w:sz w:val="24"/>
          <w:szCs w:val="24"/>
        </w:rPr>
        <w:t xml:space="preserve"> </w:t>
      </w:r>
      <w:r>
        <w:rPr>
          <w:sz w:val="24"/>
          <w:szCs w:val="24"/>
        </w:rPr>
        <w:t>writing</w:t>
      </w:r>
      <w:r w:rsidR="003321A3">
        <w:rPr>
          <w:sz w:val="24"/>
          <w:szCs w:val="24"/>
        </w:rPr>
        <w:t xml:space="preserve"> </w:t>
      </w:r>
      <w:r>
        <w:rPr>
          <w:sz w:val="24"/>
          <w:szCs w:val="24"/>
        </w:rPr>
        <w:t>shall</w:t>
      </w:r>
      <w:r w:rsidR="003321A3">
        <w:rPr>
          <w:sz w:val="24"/>
          <w:szCs w:val="24"/>
        </w:rPr>
        <w:t xml:space="preserve"> </w:t>
      </w:r>
      <w:r>
        <w:rPr>
          <w:sz w:val="24"/>
          <w:szCs w:val="24"/>
        </w:rPr>
        <w:t>be</w:t>
      </w:r>
      <w:r w:rsidR="003321A3">
        <w:rPr>
          <w:sz w:val="24"/>
          <w:szCs w:val="24"/>
        </w:rPr>
        <w:t xml:space="preserve"> </w:t>
      </w:r>
      <w:r>
        <w:rPr>
          <w:sz w:val="24"/>
          <w:szCs w:val="24"/>
        </w:rPr>
        <w:t>valid</w:t>
      </w:r>
      <w:r w:rsidR="003321A3">
        <w:rPr>
          <w:sz w:val="24"/>
          <w:szCs w:val="24"/>
        </w:rPr>
        <w:t xml:space="preserve"> </w:t>
      </w:r>
      <w:r>
        <w:rPr>
          <w:sz w:val="24"/>
          <w:szCs w:val="24"/>
        </w:rPr>
        <w:t>only</w:t>
      </w:r>
      <w:r w:rsidR="003321A3">
        <w:rPr>
          <w:sz w:val="24"/>
          <w:szCs w:val="24"/>
        </w:rPr>
        <w:t xml:space="preserve"> </w:t>
      </w:r>
      <w:r>
        <w:rPr>
          <w:sz w:val="24"/>
          <w:szCs w:val="24"/>
        </w:rPr>
        <w:t>if they a</w:t>
      </w:r>
      <w:r>
        <w:rPr>
          <w:spacing w:val="-1"/>
          <w:sz w:val="24"/>
          <w:szCs w:val="24"/>
        </w:rPr>
        <w:t>r</w:t>
      </w:r>
      <w:r>
        <w:rPr>
          <w:sz w:val="24"/>
          <w:szCs w:val="24"/>
        </w:rPr>
        <w:t>e initialed by t</w:t>
      </w:r>
      <w:r>
        <w:rPr>
          <w:spacing w:val="-1"/>
          <w:sz w:val="24"/>
          <w:szCs w:val="24"/>
        </w:rPr>
        <w:t>h</w:t>
      </w:r>
      <w:r>
        <w:rPr>
          <w:sz w:val="24"/>
          <w:szCs w:val="24"/>
        </w:rPr>
        <w:t>e per</w:t>
      </w:r>
      <w:r>
        <w:rPr>
          <w:spacing w:val="-1"/>
          <w:sz w:val="24"/>
          <w:szCs w:val="24"/>
        </w:rPr>
        <w:t>s</w:t>
      </w:r>
      <w:r>
        <w:rPr>
          <w:sz w:val="24"/>
          <w:szCs w:val="24"/>
        </w:rPr>
        <w:t>on or persons signing the bid.</w:t>
      </w:r>
    </w:p>
    <w:p w:rsidR="00F16361" w:rsidRDefault="00F16361">
      <w:pPr>
        <w:spacing w:before="16" w:line="260" w:lineRule="exact"/>
        <w:rPr>
          <w:sz w:val="26"/>
          <w:szCs w:val="26"/>
        </w:rPr>
      </w:pPr>
    </w:p>
    <w:p w:rsidR="00F16361" w:rsidRDefault="0047509A">
      <w:pPr>
        <w:ind w:left="2840" w:right="98" w:hanging="540"/>
        <w:jc w:val="both"/>
        <w:rPr>
          <w:sz w:val="24"/>
          <w:szCs w:val="24"/>
        </w:rPr>
      </w:pPr>
      <w:proofErr w:type="gramStart"/>
      <w:r>
        <w:rPr>
          <w:sz w:val="24"/>
          <w:szCs w:val="24"/>
        </w:rPr>
        <w:t>17.4  The</w:t>
      </w:r>
      <w:proofErr w:type="gramEnd"/>
      <w:r w:rsidR="003321A3">
        <w:rPr>
          <w:sz w:val="24"/>
          <w:szCs w:val="24"/>
        </w:rPr>
        <w:t xml:space="preserve"> </w:t>
      </w:r>
      <w:r>
        <w:rPr>
          <w:sz w:val="24"/>
          <w:szCs w:val="24"/>
        </w:rPr>
        <w:t>Bidder</w:t>
      </w:r>
      <w:r w:rsidR="003321A3">
        <w:rPr>
          <w:sz w:val="24"/>
          <w:szCs w:val="24"/>
        </w:rPr>
        <w:t xml:space="preserve"> </w:t>
      </w:r>
      <w:r>
        <w:rPr>
          <w:sz w:val="24"/>
          <w:szCs w:val="24"/>
        </w:rPr>
        <w:t>shall</w:t>
      </w:r>
      <w:r w:rsidR="003321A3">
        <w:rPr>
          <w:sz w:val="24"/>
          <w:szCs w:val="24"/>
        </w:rPr>
        <w:t xml:space="preserve"> </w:t>
      </w:r>
      <w:r>
        <w:rPr>
          <w:sz w:val="24"/>
          <w:szCs w:val="24"/>
        </w:rPr>
        <w:t>furnish</w:t>
      </w:r>
      <w:r w:rsidR="003321A3">
        <w:rPr>
          <w:sz w:val="24"/>
          <w:szCs w:val="24"/>
        </w:rPr>
        <w:t xml:space="preserve"> </w:t>
      </w:r>
      <w:r>
        <w:rPr>
          <w:sz w:val="24"/>
          <w:szCs w:val="24"/>
        </w:rPr>
        <w:t>info</w:t>
      </w:r>
      <w:r>
        <w:rPr>
          <w:spacing w:val="2"/>
          <w:sz w:val="24"/>
          <w:szCs w:val="24"/>
        </w:rPr>
        <w:t>r</w:t>
      </w:r>
      <w:r>
        <w:rPr>
          <w:spacing w:val="-2"/>
          <w:sz w:val="24"/>
          <w:szCs w:val="24"/>
        </w:rPr>
        <w:t>m</w:t>
      </w:r>
      <w:r>
        <w:rPr>
          <w:sz w:val="24"/>
          <w:szCs w:val="24"/>
        </w:rPr>
        <w:t>ation</w:t>
      </w:r>
      <w:r w:rsidR="003321A3">
        <w:rPr>
          <w:sz w:val="24"/>
          <w:szCs w:val="24"/>
        </w:rPr>
        <w:t xml:space="preserve"> </w:t>
      </w:r>
      <w:r>
        <w:rPr>
          <w:sz w:val="24"/>
          <w:szCs w:val="24"/>
        </w:rPr>
        <w:t>as</w:t>
      </w:r>
      <w:r w:rsidR="003321A3">
        <w:rPr>
          <w:sz w:val="24"/>
          <w:szCs w:val="24"/>
        </w:rPr>
        <w:t xml:space="preserve"> </w:t>
      </w:r>
      <w:r>
        <w:rPr>
          <w:sz w:val="24"/>
          <w:szCs w:val="24"/>
        </w:rPr>
        <w:t>described</w:t>
      </w:r>
      <w:r w:rsidR="003321A3">
        <w:rPr>
          <w:sz w:val="24"/>
          <w:szCs w:val="24"/>
        </w:rPr>
        <w:t xml:space="preserve"> </w:t>
      </w:r>
      <w:r>
        <w:rPr>
          <w:sz w:val="24"/>
          <w:szCs w:val="24"/>
        </w:rPr>
        <w:t>in</w:t>
      </w:r>
      <w:r w:rsidR="003321A3">
        <w:rPr>
          <w:sz w:val="24"/>
          <w:szCs w:val="24"/>
        </w:rPr>
        <w:t xml:space="preserve"> </w:t>
      </w:r>
      <w:r>
        <w:rPr>
          <w:sz w:val="24"/>
          <w:szCs w:val="24"/>
        </w:rPr>
        <w:t>the</w:t>
      </w:r>
      <w:r w:rsidR="003321A3">
        <w:rPr>
          <w:sz w:val="24"/>
          <w:szCs w:val="24"/>
        </w:rPr>
        <w:t xml:space="preserve"> </w:t>
      </w:r>
      <w:r>
        <w:rPr>
          <w:sz w:val="24"/>
          <w:szCs w:val="24"/>
        </w:rPr>
        <w:t>Form</w:t>
      </w:r>
      <w:r w:rsidR="003321A3">
        <w:rPr>
          <w:sz w:val="24"/>
          <w:szCs w:val="24"/>
        </w:rPr>
        <w:t xml:space="preserve"> </w:t>
      </w:r>
      <w:r>
        <w:rPr>
          <w:sz w:val="24"/>
          <w:szCs w:val="24"/>
        </w:rPr>
        <w:t>of Bid</w:t>
      </w:r>
      <w:r w:rsidR="006035A4">
        <w:rPr>
          <w:sz w:val="24"/>
          <w:szCs w:val="24"/>
        </w:rPr>
        <w:t xml:space="preserve"> </w:t>
      </w:r>
      <w:r>
        <w:rPr>
          <w:sz w:val="24"/>
          <w:szCs w:val="24"/>
        </w:rPr>
        <w:t>on</w:t>
      </w:r>
      <w:r w:rsidR="006035A4">
        <w:rPr>
          <w:sz w:val="24"/>
          <w:szCs w:val="24"/>
        </w:rPr>
        <w:t xml:space="preserve"> </w:t>
      </w:r>
      <w:r>
        <w:rPr>
          <w:sz w:val="24"/>
          <w:szCs w:val="24"/>
        </w:rPr>
        <w:t>com</w:t>
      </w:r>
      <w:r>
        <w:rPr>
          <w:spacing w:val="-2"/>
          <w:sz w:val="24"/>
          <w:szCs w:val="24"/>
        </w:rPr>
        <w:t>m</w:t>
      </w:r>
      <w:r>
        <w:rPr>
          <w:sz w:val="24"/>
          <w:szCs w:val="24"/>
        </w:rPr>
        <w:t>issions</w:t>
      </w:r>
      <w:r w:rsidR="006035A4">
        <w:rPr>
          <w:sz w:val="24"/>
          <w:szCs w:val="24"/>
        </w:rPr>
        <w:t xml:space="preserve"> or gratuities</w:t>
      </w:r>
      <w:r>
        <w:rPr>
          <w:sz w:val="24"/>
          <w:szCs w:val="24"/>
        </w:rPr>
        <w:t>,</w:t>
      </w:r>
      <w:r w:rsidR="006035A4">
        <w:rPr>
          <w:sz w:val="24"/>
          <w:szCs w:val="24"/>
        </w:rPr>
        <w:t xml:space="preserve"> </w:t>
      </w:r>
      <w:r>
        <w:rPr>
          <w:sz w:val="24"/>
          <w:szCs w:val="24"/>
        </w:rPr>
        <w:t>if any,</w:t>
      </w:r>
      <w:r w:rsidR="006035A4">
        <w:rPr>
          <w:sz w:val="24"/>
          <w:szCs w:val="24"/>
        </w:rPr>
        <w:t xml:space="preserve"> </w:t>
      </w:r>
      <w:r>
        <w:rPr>
          <w:sz w:val="24"/>
          <w:szCs w:val="24"/>
        </w:rPr>
        <w:t>paid</w:t>
      </w:r>
      <w:r w:rsidR="006035A4">
        <w:rPr>
          <w:sz w:val="24"/>
          <w:szCs w:val="24"/>
        </w:rPr>
        <w:t xml:space="preserve"> </w:t>
      </w:r>
      <w:r>
        <w:rPr>
          <w:sz w:val="24"/>
          <w:szCs w:val="24"/>
        </w:rPr>
        <w:t>or</w:t>
      </w:r>
      <w:r w:rsidR="006035A4">
        <w:rPr>
          <w:sz w:val="24"/>
          <w:szCs w:val="24"/>
        </w:rPr>
        <w:t xml:space="preserve"> </w:t>
      </w:r>
      <w:r>
        <w:rPr>
          <w:sz w:val="24"/>
          <w:szCs w:val="24"/>
        </w:rPr>
        <w:t>to</w:t>
      </w:r>
      <w:r w:rsidR="006035A4">
        <w:rPr>
          <w:sz w:val="24"/>
          <w:szCs w:val="24"/>
        </w:rPr>
        <w:t xml:space="preserve"> </w:t>
      </w:r>
      <w:r>
        <w:rPr>
          <w:sz w:val="24"/>
          <w:szCs w:val="24"/>
        </w:rPr>
        <w:t>be</w:t>
      </w:r>
      <w:r w:rsidR="006035A4">
        <w:rPr>
          <w:sz w:val="24"/>
          <w:szCs w:val="24"/>
        </w:rPr>
        <w:t xml:space="preserve"> </w:t>
      </w:r>
      <w:r>
        <w:rPr>
          <w:sz w:val="24"/>
          <w:szCs w:val="24"/>
        </w:rPr>
        <w:t>paid</w:t>
      </w:r>
      <w:r w:rsidR="006035A4">
        <w:rPr>
          <w:sz w:val="24"/>
          <w:szCs w:val="24"/>
        </w:rPr>
        <w:t xml:space="preserve"> </w:t>
      </w:r>
      <w:r>
        <w:rPr>
          <w:sz w:val="24"/>
          <w:szCs w:val="24"/>
        </w:rPr>
        <w:t>to agents</w:t>
      </w:r>
      <w:r w:rsidR="006035A4">
        <w:rPr>
          <w:sz w:val="24"/>
          <w:szCs w:val="24"/>
        </w:rPr>
        <w:t xml:space="preserve"> </w:t>
      </w:r>
      <w:r>
        <w:rPr>
          <w:sz w:val="24"/>
          <w:szCs w:val="24"/>
        </w:rPr>
        <w:t>r</w:t>
      </w:r>
      <w:r>
        <w:rPr>
          <w:spacing w:val="-1"/>
          <w:sz w:val="24"/>
          <w:szCs w:val="24"/>
        </w:rPr>
        <w:t>e</w:t>
      </w:r>
      <w:r>
        <w:rPr>
          <w:sz w:val="24"/>
          <w:szCs w:val="24"/>
        </w:rPr>
        <w:t>lating</w:t>
      </w:r>
      <w:r w:rsidR="006035A4">
        <w:rPr>
          <w:sz w:val="24"/>
          <w:szCs w:val="24"/>
        </w:rPr>
        <w:t xml:space="preserve"> </w:t>
      </w:r>
      <w:r>
        <w:rPr>
          <w:sz w:val="24"/>
          <w:szCs w:val="24"/>
        </w:rPr>
        <w:t>to</w:t>
      </w:r>
      <w:r w:rsidR="006035A4">
        <w:rPr>
          <w:sz w:val="24"/>
          <w:szCs w:val="24"/>
        </w:rPr>
        <w:t xml:space="preserve"> </w:t>
      </w:r>
      <w:r>
        <w:rPr>
          <w:sz w:val="24"/>
          <w:szCs w:val="24"/>
        </w:rPr>
        <w:t>this</w:t>
      </w:r>
      <w:r w:rsidR="006035A4">
        <w:rPr>
          <w:sz w:val="24"/>
          <w:szCs w:val="24"/>
        </w:rPr>
        <w:t xml:space="preserve"> </w:t>
      </w:r>
      <w:r>
        <w:rPr>
          <w:sz w:val="24"/>
          <w:szCs w:val="24"/>
        </w:rPr>
        <w:t>Bid,</w:t>
      </w:r>
      <w:r w:rsidR="006035A4">
        <w:rPr>
          <w:sz w:val="24"/>
          <w:szCs w:val="24"/>
        </w:rPr>
        <w:t xml:space="preserve"> </w:t>
      </w:r>
      <w:r>
        <w:rPr>
          <w:sz w:val="24"/>
          <w:szCs w:val="24"/>
        </w:rPr>
        <w:t>and</w:t>
      </w:r>
      <w:r w:rsidR="006035A4">
        <w:rPr>
          <w:sz w:val="24"/>
          <w:szCs w:val="24"/>
        </w:rPr>
        <w:t xml:space="preserve"> </w:t>
      </w:r>
      <w:r>
        <w:rPr>
          <w:sz w:val="24"/>
          <w:szCs w:val="24"/>
        </w:rPr>
        <w:t>to</w:t>
      </w:r>
      <w:r w:rsidR="006035A4">
        <w:rPr>
          <w:sz w:val="24"/>
          <w:szCs w:val="24"/>
        </w:rPr>
        <w:t xml:space="preserve"> </w:t>
      </w:r>
      <w:r>
        <w:rPr>
          <w:sz w:val="24"/>
          <w:szCs w:val="24"/>
        </w:rPr>
        <w:t>c</w:t>
      </w:r>
      <w:r>
        <w:rPr>
          <w:spacing w:val="-1"/>
          <w:sz w:val="24"/>
          <w:szCs w:val="24"/>
        </w:rPr>
        <w:t>o</w:t>
      </w:r>
      <w:r>
        <w:rPr>
          <w:sz w:val="24"/>
          <w:szCs w:val="24"/>
        </w:rPr>
        <w:t>ntract</w:t>
      </w:r>
      <w:r w:rsidR="006035A4">
        <w:rPr>
          <w:sz w:val="24"/>
          <w:szCs w:val="24"/>
        </w:rPr>
        <w:t xml:space="preserve"> </w:t>
      </w:r>
      <w:r>
        <w:rPr>
          <w:sz w:val="24"/>
          <w:szCs w:val="24"/>
        </w:rPr>
        <w:t>e</w:t>
      </w:r>
      <w:r>
        <w:rPr>
          <w:spacing w:val="-1"/>
          <w:sz w:val="24"/>
          <w:szCs w:val="24"/>
        </w:rPr>
        <w:t>x</w:t>
      </w:r>
      <w:r>
        <w:rPr>
          <w:sz w:val="24"/>
          <w:szCs w:val="24"/>
        </w:rPr>
        <w:t>ec</w:t>
      </w:r>
      <w:r>
        <w:rPr>
          <w:spacing w:val="-2"/>
          <w:sz w:val="24"/>
          <w:szCs w:val="24"/>
        </w:rPr>
        <w:t>u</w:t>
      </w:r>
      <w:r>
        <w:rPr>
          <w:sz w:val="24"/>
          <w:szCs w:val="24"/>
        </w:rPr>
        <w:t>tion</w:t>
      </w:r>
      <w:r w:rsidR="006035A4">
        <w:rPr>
          <w:sz w:val="24"/>
          <w:szCs w:val="24"/>
        </w:rPr>
        <w:t xml:space="preserve"> </w:t>
      </w:r>
      <w:r>
        <w:rPr>
          <w:sz w:val="24"/>
          <w:szCs w:val="24"/>
        </w:rPr>
        <w:t>if</w:t>
      </w:r>
      <w:r w:rsidR="006035A4">
        <w:rPr>
          <w:sz w:val="24"/>
          <w:szCs w:val="24"/>
        </w:rPr>
        <w:t xml:space="preserve"> </w:t>
      </w:r>
      <w:r>
        <w:rPr>
          <w:sz w:val="24"/>
          <w:szCs w:val="24"/>
        </w:rPr>
        <w:t>the</w:t>
      </w:r>
      <w:r w:rsidR="006035A4">
        <w:rPr>
          <w:sz w:val="24"/>
          <w:szCs w:val="24"/>
        </w:rPr>
        <w:t xml:space="preserve"> </w:t>
      </w:r>
      <w:r>
        <w:rPr>
          <w:spacing w:val="-2"/>
          <w:sz w:val="24"/>
          <w:szCs w:val="24"/>
        </w:rPr>
        <w:t>B</w:t>
      </w:r>
      <w:r>
        <w:rPr>
          <w:spacing w:val="-1"/>
          <w:sz w:val="24"/>
          <w:szCs w:val="24"/>
        </w:rPr>
        <w:t>i</w:t>
      </w:r>
      <w:r>
        <w:rPr>
          <w:sz w:val="24"/>
          <w:szCs w:val="24"/>
        </w:rPr>
        <w:t>dder is awarded the contract.</w:t>
      </w:r>
    </w:p>
    <w:p w:rsidR="00F16361" w:rsidRDefault="00F16361">
      <w:pPr>
        <w:spacing w:before="18" w:line="260" w:lineRule="exact"/>
        <w:rPr>
          <w:sz w:val="26"/>
          <w:szCs w:val="26"/>
        </w:rPr>
      </w:pPr>
    </w:p>
    <w:p w:rsidR="00F16361" w:rsidRDefault="0047509A">
      <w:pPr>
        <w:spacing w:line="260" w:lineRule="exact"/>
        <w:ind w:left="3451" w:right="3452"/>
        <w:jc w:val="center"/>
        <w:rPr>
          <w:sz w:val="24"/>
          <w:szCs w:val="24"/>
        </w:rPr>
      </w:pPr>
      <w:r>
        <w:rPr>
          <w:b/>
          <w:position w:val="-1"/>
          <w:sz w:val="24"/>
          <w:szCs w:val="24"/>
        </w:rPr>
        <w:t>D.  Submission of Bids</w:t>
      </w:r>
    </w:p>
    <w:p w:rsidR="00F16361" w:rsidRDefault="00F16361">
      <w:pPr>
        <w:spacing w:before="10"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500" w:right="-41" w:hanging="360"/>
        <w:jc w:val="both"/>
        <w:rPr>
          <w:sz w:val="24"/>
          <w:szCs w:val="24"/>
        </w:rPr>
      </w:pPr>
      <w:r>
        <w:rPr>
          <w:b/>
          <w:sz w:val="24"/>
          <w:szCs w:val="24"/>
        </w:rPr>
        <w:lastRenderedPageBreak/>
        <w:t>18. Sealing and Marking of Bids</w:t>
      </w:r>
    </w:p>
    <w:p w:rsidR="00F16361" w:rsidRDefault="0047509A">
      <w:pPr>
        <w:spacing w:before="29"/>
        <w:ind w:left="547" w:right="98" w:hanging="547"/>
        <w:jc w:val="both"/>
        <w:rPr>
          <w:sz w:val="24"/>
          <w:szCs w:val="24"/>
        </w:rPr>
      </w:pPr>
      <w:r>
        <w:br w:type="column"/>
      </w:r>
      <w:proofErr w:type="gramStart"/>
      <w:r>
        <w:rPr>
          <w:sz w:val="24"/>
          <w:szCs w:val="24"/>
        </w:rPr>
        <w:lastRenderedPageBreak/>
        <w:t>18.1  The</w:t>
      </w:r>
      <w:proofErr w:type="gramEnd"/>
      <w:r w:rsidR="006035A4">
        <w:rPr>
          <w:sz w:val="24"/>
          <w:szCs w:val="24"/>
        </w:rPr>
        <w:t xml:space="preserve"> </w:t>
      </w:r>
      <w:r>
        <w:rPr>
          <w:sz w:val="24"/>
          <w:szCs w:val="24"/>
        </w:rPr>
        <w:t>Bidder</w:t>
      </w:r>
      <w:r w:rsidR="006035A4">
        <w:rPr>
          <w:sz w:val="24"/>
          <w:szCs w:val="24"/>
        </w:rPr>
        <w:t xml:space="preserve"> </w:t>
      </w:r>
      <w:r>
        <w:rPr>
          <w:sz w:val="24"/>
          <w:szCs w:val="24"/>
        </w:rPr>
        <w:t>shall</w:t>
      </w:r>
      <w:r w:rsidR="006035A4">
        <w:rPr>
          <w:sz w:val="24"/>
          <w:szCs w:val="24"/>
        </w:rPr>
        <w:t xml:space="preserve"> </w:t>
      </w:r>
      <w:r>
        <w:rPr>
          <w:sz w:val="24"/>
          <w:szCs w:val="24"/>
        </w:rPr>
        <w:t>seal</w:t>
      </w:r>
      <w:r w:rsidR="006035A4">
        <w:rPr>
          <w:sz w:val="24"/>
          <w:szCs w:val="24"/>
        </w:rPr>
        <w:t xml:space="preserve"> </w:t>
      </w:r>
      <w:r>
        <w:rPr>
          <w:sz w:val="24"/>
          <w:szCs w:val="24"/>
        </w:rPr>
        <w:t>t</w:t>
      </w:r>
      <w:r>
        <w:rPr>
          <w:spacing w:val="-1"/>
          <w:sz w:val="24"/>
          <w:szCs w:val="24"/>
        </w:rPr>
        <w:t>h</w:t>
      </w:r>
      <w:r>
        <w:rPr>
          <w:sz w:val="24"/>
          <w:szCs w:val="24"/>
        </w:rPr>
        <w:t>e</w:t>
      </w:r>
      <w:r w:rsidR="006035A4">
        <w:rPr>
          <w:sz w:val="24"/>
          <w:szCs w:val="24"/>
        </w:rPr>
        <w:t xml:space="preserve"> </w:t>
      </w:r>
      <w:r>
        <w:rPr>
          <w:sz w:val="24"/>
          <w:szCs w:val="24"/>
        </w:rPr>
        <w:t>origi</w:t>
      </w:r>
      <w:r>
        <w:rPr>
          <w:spacing w:val="-3"/>
          <w:sz w:val="24"/>
          <w:szCs w:val="24"/>
        </w:rPr>
        <w:t>n</w:t>
      </w:r>
      <w:r>
        <w:rPr>
          <w:sz w:val="24"/>
          <w:szCs w:val="24"/>
        </w:rPr>
        <w:t>al</w:t>
      </w:r>
      <w:r w:rsidR="006035A4">
        <w:rPr>
          <w:sz w:val="24"/>
          <w:szCs w:val="24"/>
        </w:rPr>
        <w:t xml:space="preserve"> </w:t>
      </w:r>
      <w:r>
        <w:rPr>
          <w:sz w:val="24"/>
          <w:szCs w:val="24"/>
        </w:rPr>
        <w:t>and</w:t>
      </w:r>
      <w:r w:rsidR="006035A4">
        <w:rPr>
          <w:sz w:val="24"/>
          <w:szCs w:val="24"/>
        </w:rPr>
        <w:t xml:space="preserve"> </w:t>
      </w:r>
      <w:r>
        <w:rPr>
          <w:sz w:val="24"/>
          <w:szCs w:val="24"/>
        </w:rPr>
        <w:t>each</w:t>
      </w:r>
      <w:r w:rsidR="006035A4">
        <w:rPr>
          <w:sz w:val="24"/>
          <w:szCs w:val="24"/>
        </w:rPr>
        <w:t xml:space="preserve"> </w:t>
      </w:r>
      <w:r>
        <w:rPr>
          <w:sz w:val="24"/>
          <w:szCs w:val="24"/>
        </w:rPr>
        <w:t>co</w:t>
      </w:r>
      <w:r>
        <w:rPr>
          <w:spacing w:val="-1"/>
          <w:sz w:val="24"/>
          <w:szCs w:val="24"/>
        </w:rPr>
        <w:t>p</w:t>
      </w:r>
      <w:r>
        <w:rPr>
          <w:sz w:val="24"/>
          <w:szCs w:val="24"/>
        </w:rPr>
        <w:t>y</w:t>
      </w:r>
      <w:r w:rsidR="006035A4">
        <w:rPr>
          <w:sz w:val="24"/>
          <w:szCs w:val="24"/>
        </w:rPr>
        <w:t xml:space="preserve"> </w:t>
      </w:r>
      <w:r>
        <w:rPr>
          <w:sz w:val="24"/>
          <w:szCs w:val="24"/>
        </w:rPr>
        <w:t>of</w:t>
      </w:r>
      <w:r w:rsidR="006035A4">
        <w:rPr>
          <w:sz w:val="24"/>
          <w:szCs w:val="24"/>
        </w:rPr>
        <w:t xml:space="preserve"> </w:t>
      </w:r>
      <w:r>
        <w:rPr>
          <w:sz w:val="24"/>
          <w:szCs w:val="24"/>
        </w:rPr>
        <w:t>the</w:t>
      </w:r>
      <w:r w:rsidR="006035A4">
        <w:rPr>
          <w:sz w:val="24"/>
          <w:szCs w:val="24"/>
        </w:rPr>
        <w:t xml:space="preserve"> </w:t>
      </w:r>
      <w:r>
        <w:rPr>
          <w:sz w:val="24"/>
          <w:szCs w:val="24"/>
        </w:rPr>
        <w:t>bid</w:t>
      </w:r>
      <w:r w:rsidR="006035A4">
        <w:rPr>
          <w:sz w:val="24"/>
          <w:szCs w:val="24"/>
        </w:rPr>
        <w:t xml:space="preserve"> </w:t>
      </w:r>
      <w:r>
        <w:rPr>
          <w:sz w:val="24"/>
          <w:szCs w:val="24"/>
        </w:rPr>
        <w:t xml:space="preserve">in separate envelopes, duly </w:t>
      </w:r>
      <w:r>
        <w:rPr>
          <w:spacing w:val="-2"/>
          <w:sz w:val="24"/>
          <w:szCs w:val="24"/>
        </w:rPr>
        <w:t>m</w:t>
      </w:r>
      <w:r>
        <w:rPr>
          <w:sz w:val="24"/>
          <w:szCs w:val="24"/>
        </w:rPr>
        <w:t>ark</w:t>
      </w:r>
      <w:r>
        <w:rPr>
          <w:spacing w:val="-2"/>
          <w:sz w:val="24"/>
          <w:szCs w:val="24"/>
        </w:rPr>
        <w:t>i</w:t>
      </w:r>
      <w:r>
        <w:rPr>
          <w:sz w:val="24"/>
          <w:szCs w:val="24"/>
        </w:rPr>
        <w:t>ng the envelopes as “ORIGINAL” and“</w:t>
      </w:r>
      <w:r w:rsidR="00264AFE">
        <w:rPr>
          <w:sz w:val="24"/>
          <w:szCs w:val="24"/>
        </w:rPr>
        <w:t xml:space="preserve"> </w:t>
      </w:r>
      <w:r>
        <w:rPr>
          <w:sz w:val="24"/>
          <w:szCs w:val="24"/>
        </w:rPr>
        <w:t>COPY.”   The</w:t>
      </w:r>
      <w:r w:rsidR="00264AFE">
        <w:rPr>
          <w:sz w:val="24"/>
          <w:szCs w:val="24"/>
        </w:rPr>
        <w:t xml:space="preserve"> </w:t>
      </w:r>
      <w:r>
        <w:rPr>
          <w:sz w:val="24"/>
          <w:szCs w:val="24"/>
        </w:rPr>
        <w:t>envelopes</w:t>
      </w:r>
      <w:r w:rsidR="00264AFE">
        <w:rPr>
          <w:sz w:val="24"/>
          <w:szCs w:val="24"/>
        </w:rPr>
        <w:t xml:space="preserve"> </w:t>
      </w:r>
      <w:r>
        <w:rPr>
          <w:sz w:val="24"/>
          <w:szCs w:val="24"/>
        </w:rPr>
        <w:t>shall</w:t>
      </w:r>
      <w:r w:rsidR="00264AFE">
        <w:rPr>
          <w:sz w:val="24"/>
          <w:szCs w:val="24"/>
        </w:rPr>
        <w:t xml:space="preserve"> </w:t>
      </w:r>
      <w:r>
        <w:rPr>
          <w:sz w:val="24"/>
          <w:szCs w:val="24"/>
        </w:rPr>
        <w:t>then</w:t>
      </w:r>
      <w:r w:rsidR="00264AFE">
        <w:rPr>
          <w:sz w:val="24"/>
          <w:szCs w:val="24"/>
        </w:rPr>
        <w:t xml:space="preserve"> </w:t>
      </w:r>
      <w:r>
        <w:rPr>
          <w:sz w:val="24"/>
          <w:szCs w:val="24"/>
        </w:rPr>
        <w:t>be</w:t>
      </w:r>
      <w:r w:rsidR="00264AFE">
        <w:rPr>
          <w:sz w:val="24"/>
          <w:szCs w:val="24"/>
        </w:rPr>
        <w:t xml:space="preserve"> </w:t>
      </w:r>
      <w:r>
        <w:rPr>
          <w:sz w:val="24"/>
          <w:szCs w:val="24"/>
        </w:rPr>
        <w:t>sealed</w:t>
      </w:r>
      <w:r w:rsidR="00264AFE">
        <w:rPr>
          <w:sz w:val="24"/>
          <w:szCs w:val="24"/>
        </w:rPr>
        <w:t xml:space="preserve"> </w:t>
      </w:r>
      <w:r>
        <w:rPr>
          <w:sz w:val="24"/>
          <w:szCs w:val="24"/>
        </w:rPr>
        <w:t>in</w:t>
      </w:r>
      <w:r w:rsidR="00264AFE">
        <w:rPr>
          <w:sz w:val="24"/>
          <w:szCs w:val="24"/>
        </w:rPr>
        <w:t xml:space="preserve"> </w:t>
      </w:r>
      <w:r>
        <w:rPr>
          <w:sz w:val="24"/>
          <w:szCs w:val="24"/>
        </w:rPr>
        <w:t>an</w:t>
      </w:r>
      <w:r w:rsidR="00264AFE">
        <w:rPr>
          <w:sz w:val="24"/>
          <w:szCs w:val="24"/>
        </w:rPr>
        <w:t xml:space="preserve"> </w:t>
      </w:r>
      <w:r>
        <w:rPr>
          <w:sz w:val="24"/>
          <w:szCs w:val="24"/>
        </w:rPr>
        <w:t>outer envelope.</w:t>
      </w:r>
    </w:p>
    <w:p w:rsidR="00F16361" w:rsidRDefault="00F16361">
      <w:pPr>
        <w:spacing w:before="16" w:line="260" w:lineRule="exact"/>
        <w:rPr>
          <w:sz w:val="26"/>
          <w:szCs w:val="26"/>
        </w:rPr>
      </w:pPr>
    </w:p>
    <w:p w:rsidR="00F16361" w:rsidRDefault="0047509A">
      <w:pPr>
        <w:rPr>
          <w:sz w:val="24"/>
          <w:szCs w:val="24"/>
        </w:rPr>
      </w:pPr>
      <w:proofErr w:type="gramStart"/>
      <w:r>
        <w:rPr>
          <w:sz w:val="24"/>
          <w:szCs w:val="24"/>
        </w:rPr>
        <w:t>18.2  The</w:t>
      </w:r>
      <w:proofErr w:type="gramEnd"/>
      <w:r>
        <w:rPr>
          <w:sz w:val="24"/>
          <w:szCs w:val="24"/>
        </w:rPr>
        <w:t xml:space="preserve"> inner and outer envelopes shall:</w:t>
      </w:r>
    </w:p>
    <w:p w:rsidR="00F16361" w:rsidRDefault="00F16361">
      <w:pPr>
        <w:spacing w:before="16" w:line="260" w:lineRule="exact"/>
        <w:rPr>
          <w:sz w:val="26"/>
          <w:szCs w:val="26"/>
        </w:rPr>
      </w:pPr>
    </w:p>
    <w:p w:rsidR="00F16361" w:rsidRDefault="0047509A">
      <w:pPr>
        <w:tabs>
          <w:tab w:val="left" w:pos="1080"/>
        </w:tabs>
        <w:ind w:left="1080" w:right="97" w:hanging="547"/>
        <w:jc w:val="both"/>
        <w:rPr>
          <w:sz w:val="24"/>
          <w:szCs w:val="24"/>
        </w:rPr>
      </w:pPr>
      <w:r>
        <w:rPr>
          <w:sz w:val="24"/>
          <w:szCs w:val="24"/>
        </w:rPr>
        <w:t>(a)</w:t>
      </w:r>
      <w:r>
        <w:rPr>
          <w:sz w:val="24"/>
          <w:szCs w:val="24"/>
        </w:rPr>
        <w:tab/>
      </w:r>
      <w:proofErr w:type="gramStart"/>
      <w:r>
        <w:rPr>
          <w:sz w:val="24"/>
          <w:szCs w:val="24"/>
        </w:rPr>
        <w:t>be</w:t>
      </w:r>
      <w:proofErr w:type="gramEnd"/>
      <w:r w:rsidR="00116CC0">
        <w:rPr>
          <w:sz w:val="24"/>
          <w:szCs w:val="24"/>
        </w:rPr>
        <w:t xml:space="preserve"> </w:t>
      </w:r>
      <w:r>
        <w:rPr>
          <w:sz w:val="24"/>
          <w:szCs w:val="24"/>
        </w:rPr>
        <w:t>addressed</w:t>
      </w:r>
      <w:r w:rsidR="00116CC0">
        <w:rPr>
          <w:sz w:val="24"/>
          <w:szCs w:val="24"/>
        </w:rPr>
        <w:t xml:space="preserve"> </w:t>
      </w:r>
      <w:r>
        <w:rPr>
          <w:sz w:val="24"/>
          <w:szCs w:val="24"/>
        </w:rPr>
        <w:t>to</w:t>
      </w:r>
      <w:r w:rsidR="00116CC0">
        <w:rPr>
          <w:sz w:val="24"/>
          <w:szCs w:val="24"/>
        </w:rPr>
        <w:t xml:space="preserve"> </w:t>
      </w:r>
      <w:r>
        <w:rPr>
          <w:sz w:val="24"/>
          <w:szCs w:val="24"/>
        </w:rPr>
        <w:t>the</w:t>
      </w:r>
      <w:r w:rsidR="00116CC0">
        <w:rPr>
          <w:sz w:val="24"/>
          <w:szCs w:val="24"/>
        </w:rPr>
        <w:t xml:space="preserve"> </w:t>
      </w:r>
      <w:r>
        <w:rPr>
          <w:sz w:val="24"/>
          <w:szCs w:val="24"/>
        </w:rPr>
        <w:t>Pr</w:t>
      </w:r>
      <w:r>
        <w:rPr>
          <w:spacing w:val="-1"/>
          <w:sz w:val="24"/>
          <w:szCs w:val="24"/>
        </w:rPr>
        <w:t>o</w:t>
      </w:r>
      <w:r>
        <w:rPr>
          <w:sz w:val="24"/>
          <w:szCs w:val="24"/>
        </w:rPr>
        <w:t>curing</w:t>
      </w:r>
      <w:r w:rsidR="00116CC0">
        <w:rPr>
          <w:sz w:val="24"/>
          <w:szCs w:val="24"/>
        </w:rPr>
        <w:t xml:space="preserve"> </w:t>
      </w:r>
      <w:r>
        <w:rPr>
          <w:sz w:val="24"/>
          <w:szCs w:val="24"/>
        </w:rPr>
        <w:t>age</w:t>
      </w:r>
      <w:r>
        <w:rPr>
          <w:spacing w:val="-1"/>
          <w:sz w:val="24"/>
          <w:szCs w:val="24"/>
        </w:rPr>
        <w:t>n</w:t>
      </w:r>
      <w:r>
        <w:rPr>
          <w:sz w:val="24"/>
          <w:szCs w:val="24"/>
        </w:rPr>
        <w:t>cy</w:t>
      </w:r>
      <w:r w:rsidR="00116CC0">
        <w:rPr>
          <w:sz w:val="24"/>
          <w:szCs w:val="24"/>
        </w:rPr>
        <w:t xml:space="preserve"> </w:t>
      </w:r>
      <w:r w:rsidR="000C0A6D">
        <w:rPr>
          <w:sz w:val="24"/>
          <w:szCs w:val="24"/>
        </w:rPr>
        <w:t xml:space="preserve">at the </w:t>
      </w:r>
      <w:r>
        <w:rPr>
          <w:sz w:val="24"/>
          <w:szCs w:val="24"/>
        </w:rPr>
        <w:t>a</w:t>
      </w:r>
      <w:r>
        <w:rPr>
          <w:spacing w:val="-1"/>
          <w:sz w:val="24"/>
          <w:szCs w:val="24"/>
        </w:rPr>
        <w:t>d</w:t>
      </w:r>
      <w:r>
        <w:rPr>
          <w:sz w:val="24"/>
          <w:szCs w:val="24"/>
        </w:rPr>
        <w:t>dress</w:t>
      </w:r>
      <w:r w:rsidR="000C0A6D">
        <w:rPr>
          <w:sz w:val="24"/>
          <w:szCs w:val="24"/>
        </w:rPr>
        <w:t xml:space="preserve"> </w:t>
      </w:r>
      <w:r>
        <w:rPr>
          <w:spacing w:val="-1"/>
          <w:sz w:val="24"/>
          <w:szCs w:val="24"/>
        </w:rPr>
        <w:t>g</w:t>
      </w:r>
      <w:r>
        <w:rPr>
          <w:spacing w:val="1"/>
          <w:sz w:val="24"/>
          <w:szCs w:val="24"/>
        </w:rPr>
        <w:t>i</w:t>
      </w:r>
      <w:r>
        <w:rPr>
          <w:sz w:val="24"/>
          <w:szCs w:val="24"/>
        </w:rPr>
        <w:t xml:space="preserve">ven in the Bid </w:t>
      </w:r>
      <w:r>
        <w:rPr>
          <w:spacing w:val="-2"/>
          <w:sz w:val="24"/>
          <w:szCs w:val="24"/>
        </w:rPr>
        <w:t>D</w:t>
      </w:r>
      <w:r>
        <w:rPr>
          <w:sz w:val="24"/>
          <w:szCs w:val="24"/>
        </w:rPr>
        <w:t>ata She</w:t>
      </w:r>
      <w:r>
        <w:rPr>
          <w:spacing w:val="-1"/>
          <w:sz w:val="24"/>
          <w:szCs w:val="24"/>
        </w:rPr>
        <w:t>e</w:t>
      </w:r>
      <w:r>
        <w:rPr>
          <w:sz w:val="24"/>
          <w:szCs w:val="24"/>
        </w:rPr>
        <w:t>t; a</w:t>
      </w:r>
      <w:r>
        <w:rPr>
          <w:spacing w:val="-1"/>
          <w:sz w:val="24"/>
          <w:szCs w:val="24"/>
        </w:rPr>
        <w:t>n</w:t>
      </w:r>
      <w:r>
        <w:rPr>
          <w:sz w:val="24"/>
          <w:szCs w:val="24"/>
        </w:rPr>
        <w:t>d</w:t>
      </w:r>
    </w:p>
    <w:p w:rsidR="00F16361" w:rsidRDefault="00F16361">
      <w:pPr>
        <w:spacing w:before="15" w:line="260" w:lineRule="exact"/>
        <w:rPr>
          <w:sz w:val="26"/>
          <w:szCs w:val="26"/>
        </w:rPr>
      </w:pPr>
    </w:p>
    <w:p w:rsidR="00F16361" w:rsidRDefault="0047509A">
      <w:pPr>
        <w:tabs>
          <w:tab w:val="left" w:pos="1080"/>
        </w:tabs>
        <w:ind w:left="1080" w:right="96" w:hanging="547"/>
        <w:jc w:val="both"/>
        <w:rPr>
          <w:sz w:val="24"/>
          <w:szCs w:val="24"/>
        </w:rPr>
      </w:pPr>
      <w:r>
        <w:rPr>
          <w:sz w:val="24"/>
          <w:szCs w:val="24"/>
        </w:rPr>
        <w:t>(b)</w:t>
      </w:r>
      <w:r>
        <w:rPr>
          <w:sz w:val="24"/>
          <w:szCs w:val="24"/>
        </w:rPr>
        <w:tab/>
      </w:r>
      <w:proofErr w:type="gramStart"/>
      <w:r>
        <w:rPr>
          <w:sz w:val="24"/>
          <w:szCs w:val="24"/>
        </w:rPr>
        <w:t>bear</w:t>
      </w:r>
      <w:proofErr w:type="gramEnd"/>
      <w:r w:rsidR="007A3DBA">
        <w:rPr>
          <w:sz w:val="24"/>
          <w:szCs w:val="24"/>
        </w:rPr>
        <w:t xml:space="preserve"> </w:t>
      </w:r>
      <w:r>
        <w:rPr>
          <w:sz w:val="24"/>
          <w:szCs w:val="24"/>
        </w:rPr>
        <w:t>the</w:t>
      </w:r>
      <w:r w:rsidR="007A3DBA">
        <w:rPr>
          <w:sz w:val="24"/>
          <w:szCs w:val="24"/>
        </w:rPr>
        <w:t xml:space="preserve"> </w:t>
      </w:r>
      <w:r>
        <w:rPr>
          <w:sz w:val="24"/>
          <w:szCs w:val="24"/>
        </w:rPr>
        <w:t>Pr</w:t>
      </w:r>
      <w:r>
        <w:rPr>
          <w:spacing w:val="-1"/>
          <w:sz w:val="24"/>
          <w:szCs w:val="24"/>
        </w:rPr>
        <w:t>o</w:t>
      </w:r>
      <w:r>
        <w:rPr>
          <w:sz w:val="24"/>
          <w:szCs w:val="24"/>
        </w:rPr>
        <w:t>ject</w:t>
      </w:r>
      <w:r w:rsidR="007A3DBA">
        <w:rPr>
          <w:sz w:val="24"/>
          <w:szCs w:val="24"/>
        </w:rPr>
        <w:t xml:space="preserve"> </w:t>
      </w:r>
      <w:r>
        <w:rPr>
          <w:sz w:val="24"/>
          <w:szCs w:val="24"/>
        </w:rPr>
        <w:t>na</w:t>
      </w:r>
      <w:r>
        <w:rPr>
          <w:spacing w:val="-2"/>
          <w:sz w:val="24"/>
          <w:szCs w:val="24"/>
        </w:rPr>
        <w:t>m</w:t>
      </w:r>
      <w:r>
        <w:rPr>
          <w:sz w:val="24"/>
          <w:szCs w:val="24"/>
        </w:rPr>
        <w:t>e</w:t>
      </w:r>
      <w:r w:rsidR="007A3DBA">
        <w:rPr>
          <w:sz w:val="24"/>
          <w:szCs w:val="24"/>
        </w:rPr>
        <w:t xml:space="preserve"> </w:t>
      </w:r>
      <w:r>
        <w:rPr>
          <w:sz w:val="24"/>
          <w:szCs w:val="24"/>
        </w:rPr>
        <w:t>indicated</w:t>
      </w:r>
      <w:r w:rsidR="007A3DBA">
        <w:rPr>
          <w:sz w:val="24"/>
          <w:szCs w:val="24"/>
        </w:rPr>
        <w:t xml:space="preserve"> </w:t>
      </w:r>
      <w:r>
        <w:rPr>
          <w:sz w:val="24"/>
          <w:szCs w:val="24"/>
        </w:rPr>
        <w:t>in</w:t>
      </w:r>
      <w:r w:rsidR="007A3DBA">
        <w:rPr>
          <w:sz w:val="24"/>
          <w:szCs w:val="24"/>
        </w:rPr>
        <w:t xml:space="preserve"> </w:t>
      </w:r>
      <w:r>
        <w:rPr>
          <w:sz w:val="24"/>
          <w:szCs w:val="24"/>
        </w:rPr>
        <w:t>t</w:t>
      </w:r>
      <w:r>
        <w:rPr>
          <w:spacing w:val="-1"/>
          <w:sz w:val="24"/>
          <w:szCs w:val="24"/>
        </w:rPr>
        <w:t>h</w:t>
      </w:r>
      <w:r>
        <w:rPr>
          <w:sz w:val="24"/>
          <w:szCs w:val="24"/>
        </w:rPr>
        <w:t>e</w:t>
      </w:r>
      <w:r w:rsidR="007A3DBA">
        <w:rPr>
          <w:sz w:val="24"/>
          <w:szCs w:val="24"/>
        </w:rPr>
        <w:t xml:space="preserve"> </w:t>
      </w:r>
      <w:r>
        <w:rPr>
          <w:sz w:val="24"/>
          <w:szCs w:val="24"/>
        </w:rPr>
        <w:t>Bid</w:t>
      </w:r>
      <w:r w:rsidR="007A3DBA">
        <w:rPr>
          <w:sz w:val="24"/>
          <w:szCs w:val="24"/>
        </w:rPr>
        <w:t xml:space="preserve"> </w:t>
      </w:r>
      <w:r>
        <w:rPr>
          <w:sz w:val="24"/>
          <w:szCs w:val="24"/>
        </w:rPr>
        <w:t>Data</w:t>
      </w:r>
      <w:r w:rsidR="007A3DBA">
        <w:rPr>
          <w:sz w:val="24"/>
          <w:szCs w:val="24"/>
        </w:rPr>
        <w:t xml:space="preserve"> </w:t>
      </w:r>
      <w:r>
        <w:rPr>
          <w:sz w:val="24"/>
          <w:szCs w:val="24"/>
        </w:rPr>
        <w:t>Sheet,</w:t>
      </w:r>
      <w:r w:rsidR="007A3DBA">
        <w:rPr>
          <w:sz w:val="24"/>
          <w:szCs w:val="24"/>
        </w:rPr>
        <w:t xml:space="preserve"> </w:t>
      </w:r>
      <w:r>
        <w:rPr>
          <w:sz w:val="24"/>
          <w:szCs w:val="24"/>
        </w:rPr>
        <w:t xml:space="preserve">the Invitation </w:t>
      </w:r>
      <w:r>
        <w:rPr>
          <w:spacing w:val="-1"/>
          <w:sz w:val="24"/>
          <w:szCs w:val="24"/>
        </w:rPr>
        <w:t>f</w:t>
      </w:r>
      <w:r>
        <w:rPr>
          <w:sz w:val="24"/>
          <w:szCs w:val="24"/>
        </w:rPr>
        <w:t>or Bids (IFB) title and number indic</w:t>
      </w:r>
      <w:r>
        <w:rPr>
          <w:spacing w:val="-1"/>
          <w:sz w:val="24"/>
          <w:szCs w:val="24"/>
        </w:rPr>
        <w:t>a</w:t>
      </w:r>
      <w:r>
        <w:rPr>
          <w:sz w:val="24"/>
          <w:szCs w:val="24"/>
        </w:rPr>
        <w:t>ted in the Bid</w:t>
      </w:r>
      <w:r w:rsidR="007A3DBA">
        <w:rPr>
          <w:sz w:val="24"/>
          <w:szCs w:val="24"/>
        </w:rPr>
        <w:t xml:space="preserve"> </w:t>
      </w:r>
      <w:r>
        <w:rPr>
          <w:sz w:val="24"/>
          <w:szCs w:val="24"/>
        </w:rPr>
        <w:t>Data</w:t>
      </w:r>
      <w:r w:rsidR="007A3DBA">
        <w:rPr>
          <w:sz w:val="24"/>
          <w:szCs w:val="24"/>
        </w:rPr>
        <w:t xml:space="preserve"> </w:t>
      </w:r>
      <w:r>
        <w:rPr>
          <w:sz w:val="24"/>
          <w:szCs w:val="24"/>
        </w:rPr>
        <w:t>Sheet,</w:t>
      </w:r>
      <w:r w:rsidR="007A3DBA">
        <w:rPr>
          <w:sz w:val="24"/>
          <w:szCs w:val="24"/>
        </w:rPr>
        <w:t xml:space="preserve"> </w:t>
      </w:r>
      <w:r>
        <w:rPr>
          <w:sz w:val="24"/>
          <w:szCs w:val="24"/>
        </w:rPr>
        <w:t>and a</w:t>
      </w:r>
      <w:r w:rsidR="007A3DBA">
        <w:rPr>
          <w:sz w:val="24"/>
          <w:szCs w:val="24"/>
        </w:rPr>
        <w:t xml:space="preserve"> </w:t>
      </w:r>
      <w:r>
        <w:rPr>
          <w:sz w:val="24"/>
          <w:szCs w:val="24"/>
        </w:rPr>
        <w:t>state</w:t>
      </w:r>
      <w:r>
        <w:rPr>
          <w:spacing w:val="-2"/>
          <w:sz w:val="24"/>
          <w:szCs w:val="24"/>
        </w:rPr>
        <w:t>m</w:t>
      </w:r>
      <w:r>
        <w:rPr>
          <w:sz w:val="24"/>
          <w:szCs w:val="24"/>
        </w:rPr>
        <w:t>ent:  “DONOTOP</w:t>
      </w:r>
      <w:r>
        <w:rPr>
          <w:spacing w:val="2"/>
          <w:sz w:val="24"/>
          <w:szCs w:val="24"/>
        </w:rPr>
        <w:t>E</w:t>
      </w:r>
      <w:r>
        <w:rPr>
          <w:sz w:val="24"/>
          <w:szCs w:val="24"/>
        </w:rPr>
        <w:t>N BEFORE,” to be co</w:t>
      </w:r>
      <w:r>
        <w:rPr>
          <w:spacing w:val="-2"/>
          <w:sz w:val="24"/>
          <w:szCs w:val="24"/>
        </w:rPr>
        <w:t>m</w:t>
      </w:r>
      <w:r>
        <w:rPr>
          <w:spacing w:val="1"/>
          <w:sz w:val="24"/>
          <w:szCs w:val="24"/>
        </w:rPr>
        <w:t>p</w:t>
      </w:r>
      <w:r>
        <w:rPr>
          <w:sz w:val="24"/>
          <w:szCs w:val="24"/>
        </w:rPr>
        <w:t>leted with the ti</w:t>
      </w:r>
      <w:r>
        <w:rPr>
          <w:spacing w:val="-2"/>
          <w:sz w:val="24"/>
          <w:szCs w:val="24"/>
        </w:rPr>
        <w:t>m</w:t>
      </w:r>
      <w:r>
        <w:rPr>
          <w:sz w:val="24"/>
          <w:szCs w:val="24"/>
        </w:rPr>
        <w:t>e and the date specified in the Bid Data S</w:t>
      </w:r>
      <w:r>
        <w:rPr>
          <w:spacing w:val="2"/>
          <w:sz w:val="24"/>
          <w:szCs w:val="24"/>
        </w:rPr>
        <w:t>h</w:t>
      </w:r>
      <w:r>
        <w:rPr>
          <w:sz w:val="24"/>
          <w:szCs w:val="24"/>
        </w:rPr>
        <w:t>eet, pursuant to ITB Clause 2.2.</w:t>
      </w:r>
    </w:p>
    <w:p w:rsidR="00F16361" w:rsidRDefault="00F16361">
      <w:pPr>
        <w:spacing w:before="16" w:line="260" w:lineRule="exact"/>
        <w:rPr>
          <w:sz w:val="26"/>
          <w:szCs w:val="26"/>
        </w:rPr>
      </w:pPr>
    </w:p>
    <w:p w:rsidR="00F16361" w:rsidRDefault="0047509A">
      <w:pPr>
        <w:ind w:left="547" w:right="98" w:hanging="547"/>
        <w:jc w:val="both"/>
        <w:rPr>
          <w:sz w:val="24"/>
          <w:szCs w:val="24"/>
        </w:rPr>
      </w:pPr>
      <w:proofErr w:type="gramStart"/>
      <w:r>
        <w:rPr>
          <w:sz w:val="24"/>
          <w:szCs w:val="24"/>
        </w:rPr>
        <w:t>18.3  The</w:t>
      </w:r>
      <w:proofErr w:type="gramEnd"/>
      <w:r w:rsidR="005A2A32">
        <w:rPr>
          <w:sz w:val="24"/>
          <w:szCs w:val="24"/>
        </w:rPr>
        <w:t xml:space="preserve"> </w:t>
      </w:r>
      <w:r>
        <w:rPr>
          <w:sz w:val="24"/>
          <w:szCs w:val="24"/>
        </w:rPr>
        <w:t>inner</w:t>
      </w:r>
      <w:r w:rsidR="005A2A32">
        <w:rPr>
          <w:sz w:val="24"/>
          <w:szCs w:val="24"/>
        </w:rPr>
        <w:t xml:space="preserve"> </w:t>
      </w:r>
      <w:r>
        <w:rPr>
          <w:sz w:val="24"/>
          <w:szCs w:val="24"/>
        </w:rPr>
        <w:t>envelopes</w:t>
      </w:r>
      <w:r w:rsidR="005A2A32">
        <w:rPr>
          <w:sz w:val="24"/>
          <w:szCs w:val="24"/>
        </w:rPr>
        <w:t xml:space="preserve"> </w:t>
      </w:r>
      <w:r>
        <w:rPr>
          <w:sz w:val="24"/>
          <w:szCs w:val="24"/>
        </w:rPr>
        <w:t>shall</w:t>
      </w:r>
      <w:r w:rsidR="005A2A32">
        <w:rPr>
          <w:sz w:val="24"/>
          <w:szCs w:val="24"/>
        </w:rPr>
        <w:t xml:space="preserve"> </w:t>
      </w:r>
      <w:r>
        <w:rPr>
          <w:sz w:val="24"/>
          <w:szCs w:val="24"/>
        </w:rPr>
        <w:t>also</w:t>
      </w:r>
      <w:r w:rsidR="005A2A32">
        <w:rPr>
          <w:sz w:val="24"/>
          <w:szCs w:val="24"/>
        </w:rPr>
        <w:t xml:space="preserve"> </w:t>
      </w:r>
      <w:r>
        <w:rPr>
          <w:sz w:val="24"/>
          <w:szCs w:val="24"/>
        </w:rPr>
        <w:t>indicate</w:t>
      </w:r>
      <w:r w:rsidR="002D5DE1">
        <w:rPr>
          <w:sz w:val="24"/>
          <w:szCs w:val="24"/>
        </w:rPr>
        <w:t xml:space="preserve"> </w:t>
      </w:r>
      <w:r>
        <w:rPr>
          <w:sz w:val="24"/>
          <w:szCs w:val="24"/>
        </w:rPr>
        <w:t>the</w:t>
      </w:r>
      <w:r w:rsidR="002D5DE1">
        <w:rPr>
          <w:sz w:val="24"/>
          <w:szCs w:val="24"/>
        </w:rPr>
        <w:t xml:space="preserve"> </w:t>
      </w:r>
      <w:r>
        <w:rPr>
          <w:sz w:val="24"/>
          <w:szCs w:val="24"/>
        </w:rPr>
        <w:t>na</w:t>
      </w:r>
      <w:r>
        <w:rPr>
          <w:spacing w:val="-2"/>
          <w:sz w:val="24"/>
          <w:szCs w:val="24"/>
        </w:rPr>
        <w:t>m</w:t>
      </w:r>
      <w:r>
        <w:rPr>
          <w:sz w:val="24"/>
          <w:szCs w:val="24"/>
        </w:rPr>
        <w:t>e</w:t>
      </w:r>
      <w:r w:rsidR="002D5DE1">
        <w:rPr>
          <w:sz w:val="24"/>
          <w:szCs w:val="24"/>
        </w:rPr>
        <w:t xml:space="preserve"> </w:t>
      </w:r>
      <w:r>
        <w:rPr>
          <w:sz w:val="24"/>
          <w:szCs w:val="24"/>
        </w:rPr>
        <w:t>and</w:t>
      </w:r>
      <w:r w:rsidR="002D5DE1">
        <w:rPr>
          <w:sz w:val="24"/>
          <w:szCs w:val="24"/>
        </w:rPr>
        <w:t xml:space="preserve"> </w:t>
      </w:r>
      <w:r>
        <w:rPr>
          <w:sz w:val="24"/>
          <w:szCs w:val="24"/>
        </w:rPr>
        <w:t>address</w:t>
      </w:r>
      <w:r w:rsidR="002D5DE1">
        <w:rPr>
          <w:sz w:val="24"/>
          <w:szCs w:val="24"/>
        </w:rPr>
        <w:t xml:space="preserve"> </w:t>
      </w:r>
      <w:r>
        <w:rPr>
          <w:sz w:val="24"/>
          <w:szCs w:val="24"/>
        </w:rPr>
        <w:t>of the Bidder to enable the bid to be returned unopened in case it is declared “late”.</w:t>
      </w:r>
    </w:p>
    <w:p w:rsidR="00F16361" w:rsidRDefault="00F16361">
      <w:pPr>
        <w:spacing w:before="16" w:line="260" w:lineRule="exact"/>
        <w:rPr>
          <w:sz w:val="26"/>
          <w:szCs w:val="26"/>
        </w:rPr>
      </w:pPr>
    </w:p>
    <w:p w:rsidR="00F16361" w:rsidRDefault="0047509A">
      <w:pPr>
        <w:ind w:left="547" w:right="94" w:hanging="547"/>
        <w:jc w:val="both"/>
        <w:rPr>
          <w:sz w:val="24"/>
          <w:szCs w:val="24"/>
        </w:rPr>
        <w:sectPr w:rsidR="00F16361">
          <w:type w:val="continuous"/>
          <w:pgSz w:w="12240" w:h="15840"/>
          <w:pgMar w:top="1480" w:right="1300" w:bottom="280" w:left="1660" w:header="720" w:footer="720" w:gutter="0"/>
          <w:cols w:num="2" w:space="720" w:equalWidth="0">
            <w:col w:w="1694" w:space="606"/>
            <w:col w:w="6980"/>
          </w:cols>
        </w:sectPr>
      </w:pPr>
      <w:proofErr w:type="gramStart"/>
      <w:r>
        <w:rPr>
          <w:sz w:val="24"/>
          <w:szCs w:val="24"/>
        </w:rPr>
        <w:t>18.4  If</w:t>
      </w:r>
      <w:proofErr w:type="gramEnd"/>
      <w:r w:rsidR="00E11DBA">
        <w:rPr>
          <w:sz w:val="24"/>
          <w:szCs w:val="24"/>
        </w:rPr>
        <w:t xml:space="preserve"> </w:t>
      </w:r>
      <w:r>
        <w:rPr>
          <w:sz w:val="24"/>
          <w:szCs w:val="24"/>
        </w:rPr>
        <w:t>the</w:t>
      </w:r>
      <w:r w:rsidR="00E11DBA">
        <w:rPr>
          <w:sz w:val="24"/>
          <w:szCs w:val="24"/>
        </w:rPr>
        <w:t xml:space="preserve"> </w:t>
      </w:r>
      <w:r>
        <w:rPr>
          <w:sz w:val="24"/>
          <w:szCs w:val="24"/>
        </w:rPr>
        <w:t>outer</w:t>
      </w:r>
      <w:r w:rsidR="00E11DBA">
        <w:rPr>
          <w:sz w:val="24"/>
          <w:szCs w:val="24"/>
        </w:rPr>
        <w:t xml:space="preserve"> </w:t>
      </w:r>
      <w:r>
        <w:rPr>
          <w:sz w:val="24"/>
          <w:szCs w:val="24"/>
        </w:rPr>
        <w:t>envelope</w:t>
      </w:r>
      <w:r w:rsidR="00E11DBA">
        <w:rPr>
          <w:sz w:val="24"/>
          <w:szCs w:val="24"/>
        </w:rPr>
        <w:t xml:space="preserve"> </w:t>
      </w:r>
      <w:r>
        <w:rPr>
          <w:sz w:val="24"/>
          <w:szCs w:val="24"/>
        </w:rPr>
        <w:t>is</w:t>
      </w:r>
      <w:r w:rsidR="00E11DBA">
        <w:rPr>
          <w:sz w:val="24"/>
          <w:szCs w:val="24"/>
        </w:rPr>
        <w:t xml:space="preserve"> </w:t>
      </w:r>
      <w:r>
        <w:rPr>
          <w:sz w:val="24"/>
          <w:szCs w:val="24"/>
        </w:rPr>
        <w:t>not</w:t>
      </w:r>
      <w:r w:rsidR="00C25BD2">
        <w:rPr>
          <w:sz w:val="24"/>
          <w:szCs w:val="24"/>
        </w:rPr>
        <w:t xml:space="preserve"> </w:t>
      </w:r>
      <w:r>
        <w:rPr>
          <w:sz w:val="24"/>
          <w:szCs w:val="24"/>
        </w:rPr>
        <w:t>sealed</w:t>
      </w:r>
      <w:r w:rsidR="00C25BD2">
        <w:rPr>
          <w:sz w:val="24"/>
          <w:szCs w:val="24"/>
        </w:rPr>
        <w:t xml:space="preserve"> </w:t>
      </w:r>
      <w:r>
        <w:rPr>
          <w:sz w:val="24"/>
          <w:szCs w:val="24"/>
        </w:rPr>
        <w:t>and</w:t>
      </w:r>
      <w:r w:rsidR="00C25BD2">
        <w:rPr>
          <w:sz w:val="24"/>
          <w:szCs w:val="24"/>
        </w:rPr>
        <w:t xml:space="preserve"> </w:t>
      </w:r>
      <w:r>
        <w:rPr>
          <w:spacing w:val="-2"/>
          <w:sz w:val="24"/>
          <w:szCs w:val="24"/>
        </w:rPr>
        <w:t>m</w:t>
      </w:r>
      <w:r>
        <w:rPr>
          <w:sz w:val="24"/>
          <w:szCs w:val="24"/>
        </w:rPr>
        <w:t>arked</w:t>
      </w:r>
      <w:r w:rsidR="00C25BD2">
        <w:rPr>
          <w:sz w:val="24"/>
          <w:szCs w:val="24"/>
        </w:rPr>
        <w:t xml:space="preserve"> </w:t>
      </w:r>
      <w:r>
        <w:rPr>
          <w:sz w:val="24"/>
          <w:szCs w:val="24"/>
        </w:rPr>
        <w:t>as</w:t>
      </w:r>
      <w:r w:rsidR="00C25BD2">
        <w:rPr>
          <w:sz w:val="24"/>
          <w:szCs w:val="24"/>
        </w:rPr>
        <w:t xml:space="preserve"> </w:t>
      </w:r>
      <w:r>
        <w:rPr>
          <w:sz w:val="24"/>
          <w:szCs w:val="24"/>
        </w:rPr>
        <w:t>required</w:t>
      </w:r>
      <w:r w:rsidR="00C25BD2">
        <w:rPr>
          <w:sz w:val="24"/>
          <w:szCs w:val="24"/>
        </w:rPr>
        <w:t xml:space="preserve"> </w:t>
      </w:r>
      <w:r>
        <w:rPr>
          <w:sz w:val="24"/>
          <w:szCs w:val="24"/>
        </w:rPr>
        <w:t>by</w:t>
      </w:r>
      <w:r w:rsidR="00C25BD2">
        <w:rPr>
          <w:sz w:val="24"/>
          <w:szCs w:val="24"/>
        </w:rPr>
        <w:t xml:space="preserve"> </w:t>
      </w:r>
      <w:r>
        <w:rPr>
          <w:sz w:val="24"/>
          <w:szCs w:val="24"/>
        </w:rPr>
        <w:t>ITB Clause18.2, the</w:t>
      </w:r>
      <w:r w:rsidR="000D4FCC">
        <w:rPr>
          <w:sz w:val="24"/>
          <w:szCs w:val="24"/>
        </w:rPr>
        <w:t xml:space="preserve"> </w:t>
      </w:r>
      <w:r>
        <w:rPr>
          <w:sz w:val="24"/>
          <w:szCs w:val="24"/>
        </w:rPr>
        <w:t>Proc</w:t>
      </w:r>
      <w:r>
        <w:rPr>
          <w:spacing w:val="-1"/>
          <w:sz w:val="24"/>
          <w:szCs w:val="24"/>
        </w:rPr>
        <w:t>u</w:t>
      </w:r>
      <w:r>
        <w:rPr>
          <w:sz w:val="24"/>
          <w:szCs w:val="24"/>
        </w:rPr>
        <w:t>ring</w:t>
      </w:r>
      <w:r w:rsidR="000D4FCC">
        <w:rPr>
          <w:sz w:val="24"/>
          <w:szCs w:val="24"/>
        </w:rPr>
        <w:t xml:space="preserve"> </w:t>
      </w:r>
      <w:r>
        <w:rPr>
          <w:sz w:val="24"/>
          <w:szCs w:val="24"/>
        </w:rPr>
        <w:t>agency will</w:t>
      </w:r>
      <w:r w:rsidR="000D4FCC">
        <w:rPr>
          <w:sz w:val="24"/>
          <w:szCs w:val="24"/>
        </w:rPr>
        <w:t xml:space="preserve"> </w:t>
      </w:r>
      <w:r>
        <w:rPr>
          <w:sz w:val="24"/>
          <w:szCs w:val="24"/>
        </w:rPr>
        <w:t>a</w:t>
      </w:r>
      <w:r>
        <w:rPr>
          <w:spacing w:val="-1"/>
          <w:sz w:val="24"/>
          <w:szCs w:val="24"/>
        </w:rPr>
        <w:t>s</w:t>
      </w:r>
      <w:r>
        <w:rPr>
          <w:sz w:val="24"/>
          <w:szCs w:val="24"/>
        </w:rPr>
        <w:t>su</w:t>
      </w:r>
      <w:r>
        <w:rPr>
          <w:spacing w:val="-2"/>
          <w:sz w:val="24"/>
          <w:szCs w:val="24"/>
        </w:rPr>
        <w:t>m</w:t>
      </w:r>
      <w:r>
        <w:rPr>
          <w:sz w:val="24"/>
          <w:szCs w:val="24"/>
        </w:rPr>
        <w:t>e</w:t>
      </w:r>
      <w:r w:rsidR="000D4FCC">
        <w:rPr>
          <w:sz w:val="24"/>
          <w:szCs w:val="24"/>
        </w:rPr>
        <w:t xml:space="preserve"> </w:t>
      </w:r>
      <w:r>
        <w:rPr>
          <w:sz w:val="24"/>
          <w:szCs w:val="24"/>
        </w:rPr>
        <w:t>no</w:t>
      </w:r>
      <w:r w:rsidR="000D4FCC">
        <w:rPr>
          <w:sz w:val="24"/>
          <w:szCs w:val="24"/>
        </w:rPr>
        <w:t xml:space="preserve"> </w:t>
      </w:r>
      <w:r>
        <w:rPr>
          <w:sz w:val="24"/>
          <w:szCs w:val="24"/>
        </w:rPr>
        <w:t>respon</w:t>
      </w:r>
      <w:r>
        <w:rPr>
          <w:spacing w:val="-1"/>
          <w:sz w:val="24"/>
          <w:szCs w:val="24"/>
        </w:rPr>
        <w:t>s</w:t>
      </w:r>
      <w:r>
        <w:rPr>
          <w:sz w:val="24"/>
          <w:szCs w:val="24"/>
        </w:rPr>
        <w:t>ibility for the bid’s</w:t>
      </w:r>
      <w:r w:rsidR="000D4FCC">
        <w:rPr>
          <w:sz w:val="24"/>
          <w:szCs w:val="24"/>
        </w:rPr>
        <w:t xml:space="preserve"> </w:t>
      </w:r>
      <w:r>
        <w:rPr>
          <w:spacing w:val="-2"/>
          <w:sz w:val="24"/>
          <w:szCs w:val="24"/>
        </w:rPr>
        <w:t>m</w:t>
      </w:r>
      <w:r>
        <w:rPr>
          <w:sz w:val="24"/>
          <w:szCs w:val="24"/>
        </w:rPr>
        <w:t>isplace</w:t>
      </w:r>
      <w:r>
        <w:rPr>
          <w:spacing w:val="-2"/>
          <w:sz w:val="24"/>
          <w:szCs w:val="24"/>
        </w:rPr>
        <w:t>m</w:t>
      </w:r>
      <w:r>
        <w:rPr>
          <w:sz w:val="24"/>
          <w:szCs w:val="24"/>
        </w:rPr>
        <w:t>ent or pre</w:t>
      </w:r>
      <w:r>
        <w:rPr>
          <w:spacing w:val="-2"/>
          <w:sz w:val="24"/>
          <w:szCs w:val="24"/>
        </w:rPr>
        <w:t>m</w:t>
      </w:r>
      <w:r>
        <w:rPr>
          <w:sz w:val="24"/>
          <w:szCs w:val="24"/>
        </w:rPr>
        <w:t>ature opening.</w:t>
      </w:r>
    </w:p>
    <w:p w:rsidR="00F16361" w:rsidRDefault="00F16361">
      <w:pPr>
        <w:spacing w:before="7"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500" w:right="-41" w:hanging="360"/>
        <w:rPr>
          <w:sz w:val="24"/>
          <w:szCs w:val="24"/>
        </w:rPr>
      </w:pPr>
      <w:r>
        <w:rPr>
          <w:b/>
          <w:sz w:val="24"/>
          <w:szCs w:val="24"/>
        </w:rPr>
        <w:lastRenderedPageBreak/>
        <w:t>19. Deadline for Submission of Bids</w:t>
      </w:r>
    </w:p>
    <w:p w:rsidR="00F16361" w:rsidRDefault="0047509A">
      <w:pPr>
        <w:spacing w:before="29"/>
        <w:ind w:left="547" w:right="98" w:hanging="547"/>
        <w:jc w:val="both"/>
        <w:rPr>
          <w:sz w:val="24"/>
          <w:szCs w:val="24"/>
        </w:rPr>
      </w:pPr>
      <w:r>
        <w:br w:type="column"/>
      </w:r>
      <w:proofErr w:type="gramStart"/>
      <w:r>
        <w:rPr>
          <w:sz w:val="24"/>
          <w:szCs w:val="24"/>
        </w:rPr>
        <w:lastRenderedPageBreak/>
        <w:t>19.1  Bids</w:t>
      </w:r>
      <w:proofErr w:type="gramEnd"/>
      <w:r w:rsidR="000D4FCC">
        <w:rPr>
          <w:sz w:val="24"/>
          <w:szCs w:val="24"/>
        </w:rPr>
        <w:t xml:space="preserve"> </w:t>
      </w:r>
      <w:r>
        <w:rPr>
          <w:spacing w:val="-2"/>
          <w:sz w:val="24"/>
          <w:szCs w:val="24"/>
        </w:rPr>
        <w:t>m</w:t>
      </w:r>
      <w:r>
        <w:rPr>
          <w:sz w:val="24"/>
          <w:szCs w:val="24"/>
        </w:rPr>
        <w:t>ust</w:t>
      </w:r>
      <w:r w:rsidR="000D4FCC">
        <w:rPr>
          <w:sz w:val="24"/>
          <w:szCs w:val="24"/>
        </w:rPr>
        <w:t xml:space="preserve"> </w:t>
      </w:r>
      <w:r>
        <w:rPr>
          <w:sz w:val="24"/>
          <w:szCs w:val="24"/>
        </w:rPr>
        <w:t>be</w:t>
      </w:r>
      <w:r w:rsidR="000D4FCC">
        <w:rPr>
          <w:sz w:val="24"/>
          <w:szCs w:val="24"/>
        </w:rPr>
        <w:t xml:space="preserve"> </w:t>
      </w:r>
      <w:r>
        <w:rPr>
          <w:sz w:val="24"/>
          <w:szCs w:val="24"/>
        </w:rPr>
        <w:t>received</w:t>
      </w:r>
      <w:r w:rsidR="000D4FCC">
        <w:rPr>
          <w:sz w:val="24"/>
          <w:szCs w:val="24"/>
        </w:rPr>
        <w:t xml:space="preserve"> </w:t>
      </w:r>
      <w:r>
        <w:rPr>
          <w:sz w:val="24"/>
          <w:szCs w:val="24"/>
        </w:rPr>
        <w:t>by</w:t>
      </w:r>
      <w:r w:rsidR="000D4FCC">
        <w:rPr>
          <w:sz w:val="24"/>
          <w:szCs w:val="24"/>
        </w:rPr>
        <w:t xml:space="preserve"> </w:t>
      </w:r>
      <w:r>
        <w:rPr>
          <w:sz w:val="24"/>
          <w:szCs w:val="24"/>
        </w:rPr>
        <w:t>the</w:t>
      </w:r>
      <w:r w:rsidR="000D4FCC">
        <w:rPr>
          <w:sz w:val="24"/>
          <w:szCs w:val="24"/>
        </w:rPr>
        <w:t xml:space="preserve"> </w:t>
      </w:r>
      <w:r>
        <w:rPr>
          <w:sz w:val="24"/>
          <w:szCs w:val="24"/>
        </w:rPr>
        <w:t>Procuring</w:t>
      </w:r>
      <w:r w:rsidR="000D4FCC">
        <w:rPr>
          <w:sz w:val="24"/>
          <w:szCs w:val="24"/>
        </w:rPr>
        <w:t xml:space="preserve"> </w:t>
      </w:r>
      <w:r>
        <w:rPr>
          <w:sz w:val="24"/>
          <w:szCs w:val="24"/>
        </w:rPr>
        <w:t>agency</w:t>
      </w:r>
      <w:r w:rsidR="000D4FCC">
        <w:rPr>
          <w:sz w:val="24"/>
          <w:szCs w:val="24"/>
        </w:rPr>
        <w:t xml:space="preserve"> </w:t>
      </w:r>
      <w:r>
        <w:rPr>
          <w:sz w:val="24"/>
          <w:szCs w:val="24"/>
        </w:rPr>
        <w:t>at</w:t>
      </w:r>
      <w:r w:rsidR="00606986">
        <w:rPr>
          <w:sz w:val="24"/>
          <w:szCs w:val="24"/>
        </w:rPr>
        <w:t xml:space="preserve"> </w:t>
      </w:r>
      <w:r>
        <w:rPr>
          <w:sz w:val="24"/>
          <w:szCs w:val="24"/>
        </w:rPr>
        <w:t>the</w:t>
      </w:r>
      <w:r w:rsidR="00606986">
        <w:rPr>
          <w:sz w:val="24"/>
          <w:szCs w:val="24"/>
        </w:rPr>
        <w:t xml:space="preserve"> </w:t>
      </w:r>
      <w:r>
        <w:rPr>
          <w:sz w:val="24"/>
          <w:szCs w:val="24"/>
        </w:rPr>
        <w:t>address specified under ITB Clause 18.2 no later than the ti</w:t>
      </w:r>
      <w:r>
        <w:rPr>
          <w:spacing w:val="-2"/>
          <w:sz w:val="24"/>
          <w:szCs w:val="24"/>
        </w:rPr>
        <w:t>m</w:t>
      </w:r>
      <w:r>
        <w:rPr>
          <w:sz w:val="24"/>
          <w:szCs w:val="24"/>
        </w:rPr>
        <w:t>e</w:t>
      </w:r>
      <w:r w:rsidR="00606986">
        <w:rPr>
          <w:sz w:val="24"/>
          <w:szCs w:val="24"/>
        </w:rPr>
        <w:t xml:space="preserve"> </w:t>
      </w:r>
      <w:r>
        <w:rPr>
          <w:sz w:val="24"/>
          <w:szCs w:val="24"/>
        </w:rPr>
        <w:t>and</w:t>
      </w:r>
      <w:r w:rsidR="00606986">
        <w:rPr>
          <w:sz w:val="24"/>
          <w:szCs w:val="24"/>
        </w:rPr>
        <w:t xml:space="preserve"> </w:t>
      </w:r>
      <w:r>
        <w:rPr>
          <w:sz w:val="24"/>
          <w:szCs w:val="24"/>
        </w:rPr>
        <w:t>date specified in the Bid Data Sheet.</w:t>
      </w:r>
    </w:p>
    <w:p w:rsidR="00F16361" w:rsidRDefault="00F16361">
      <w:pPr>
        <w:spacing w:before="16" w:line="260" w:lineRule="exact"/>
        <w:rPr>
          <w:sz w:val="26"/>
          <w:szCs w:val="26"/>
        </w:rPr>
      </w:pPr>
    </w:p>
    <w:p w:rsidR="00F16361" w:rsidRDefault="0047509A">
      <w:pPr>
        <w:ind w:left="547" w:right="98" w:hanging="547"/>
        <w:jc w:val="both"/>
        <w:rPr>
          <w:sz w:val="24"/>
          <w:szCs w:val="24"/>
        </w:rPr>
        <w:sectPr w:rsidR="00F16361">
          <w:type w:val="continuous"/>
          <w:pgSz w:w="12240" w:h="15840"/>
          <w:pgMar w:top="1480" w:right="1300" w:bottom="280" w:left="1660" w:header="720" w:footer="720" w:gutter="0"/>
          <w:cols w:num="2" w:space="720" w:equalWidth="0">
            <w:col w:w="1934" w:space="366"/>
            <w:col w:w="6980"/>
          </w:cols>
        </w:sectPr>
      </w:pPr>
      <w:r>
        <w:rPr>
          <w:sz w:val="24"/>
          <w:szCs w:val="24"/>
        </w:rPr>
        <w:t>19.2  The</w:t>
      </w:r>
      <w:r w:rsidR="00606986">
        <w:rPr>
          <w:sz w:val="24"/>
          <w:szCs w:val="24"/>
        </w:rPr>
        <w:t xml:space="preserve"> </w:t>
      </w:r>
      <w:r>
        <w:rPr>
          <w:sz w:val="24"/>
          <w:szCs w:val="24"/>
        </w:rPr>
        <w:t>Procuring</w:t>
      </w:r>
      <w:r w:rsidR="00606986">
        <w:rPr>
          <w:sz w:val="24"/>
          <w:szCs w:val="24"/>
        </w:rPr>
        <w:t xml:space="preserve"> </w:t>
      </w:r>
      <w:r>
        <w:rPr>
          <w:sz w:val="24"/>
          <w:szCs w:val="24"/>
        </w:rPr>
        <w:t>agency</w:t>
      </w:r>
      <w:r w:rsidR="00606986">
        <w:rPr>
          <w:sz w:val="24"/>
          <w:szCs w:val="24"/>
        </w:rPr>
        <w:t xml:space="preserve"> </w:t>
      </w:r>
      <w:r>
        <w:rPr>
          <w:spacing w:val="-2"/>
          <w:sz w:val="24"/>
          <w:szCs w:val="24"/>
        </w:rPr>
        <w:t>m</w:t>
      </w:r>
      <w:r>
        <w:rPr>
          <w:sz w:val="24"/>
          <w:szCs w:val="24"/>
        </w:rPr>
        <w:t>ay,</w:t>
      </w:r>
      <w:r w:rsidR="00606986">
        <w:rPr>
          <w:sz w:val="24"/>
          <w:szCs w:val="24"/>
        </w:rPr>
        <w:t xml:space="preserve"> </w:t>
      </w:r>
      <w:r>
        <w:rPr>
          <w:sz w:val="24"/>
          <w:szCs w:val="24"/>
        </w:rPr>
        <w:t>at</w:t>
      </w:r>
      <w:r w:rsidR="00606986">
        <w:rPr>
          <w:sz w:val="24"/>
          <w:szCs w:val="24"/>
        </w:rPr>
        <w:t xml:space="preserve"> </w:t>
      </w:r>
      <w:r>
        <w:rPr>
          <w:sz w:val="24"/>
          <w:szCs w:val="24"/>
        </w:rPr>
        <w:t>its</w:t>
      </w:r>
      <w:r w:rsidR="00606986">
        <w:rPr>
          <w:sz w:val="24"/>
          <w:szCs w:val="24"/>
        </w:rPr>
        <w:t xml:space="preserve"> </w:t>
      </w:r>
      <w:r>
        <w:rPr>
          <w:sz w:val="24"/>
          <w:szCs w:val="24"/>
        </w:rPr>
        <w:t>discretion,</w:t>
      </w:r>
      <w:r w:rsidR="00606986">
        <w:rPr>
          <w:sz w:val="24"/>
          <w:szCs w:val="24"/>
        </w:rPr>
        <w:t xml:space="preserve"> </w:t>
      </w:r>
      <w:r>
        <w:rPr>
          <w:sz w:val="24"/>
          <w:szCs w:val="24"/>
        </w:rPr>
        <w:t>ext</w:t>
      </w:r>
      <w:r>
        <w:rPr>
          <w:spacing w:val="-1"/>
          <w:sz w:val="24"/>
          <w:szCs w:val="24"/>
        </w:rPr>
        <w:t>e</w:t>
      </w:r>
      <w:r>
        <w:rPr>
          <w:sz w:val="24"/>
          <w:szCs w:val="24"/>
        </w:rPr>
        <w:t>nd</w:t>
      </w:r>
      <w:r w:rsidR="00606986">
        <w:rPr>
          <w:sz w:val="24"/>
          <w:szCs w:val="24"/>
        </w:rPr>
        <w:t xml:space="preserve"> </w:t>
      </w:r>
      <w:r>
        <w:rPr>
          <w:sz w:val="24"/>
          <w:szCs w:val="24"/>
        </w:rPr>
        <w:t>this</w:t>
      </w:r>
      <w:r w:rsidR="00606986">
        <w:rPr>
          <w:sz w:val="24"/>
          <w:szCs w:val="24"/>
        </w:rPr>
        <w:t xml:space="preserve"> </w:t>
      </w:r>
      <w:r>
        <w:rPr>
          <w:sz w:val="24"/>
          <w:szCs w:val="24"/>
        </w:rPr>
        <w:t>deadline for the submission of bids by a</w:t>
      </w:r>
      <w:r>
        <w:rPr>
          <w:spacing w:val="-3"/>
          <w:sz w:val="24"/>
          <w:szCs w:val="24"/>
        </w:rPr>
        <w:t>m</w:t>
      </w:r>
      <w:r>
        <w:rPr>
          <w:sz w:val="24"/>
          <w:szCs w:val="24"/>
        </w:rPr>
        <w:t>end</w:t>
      </w:r>
      <w:r>
        <w:rPr>
          <w:spacing w:val="2"/>
          <w:sz w:val="24"/>
          <w:szCs w:val="24"/>
        </w:rPr>
        <w:t>i</w:t>
      </w:r>
      <w:r>
        <w:rPr>
          <w:sz w:val="24"/>
          <w:szCs w:val="24"/>
        </w:rPr>
        <w:t>ng the bidding docu</w:t>
      </w:r>
      <w:r>
        <w:rPr>
          <w:spacing w:val="-2"/>
          <w:sz w:val="24"/>
          <w:szCs w:val="24"/>
        </w:rPr>
        <w:t>m</w:t>
      </w:r>
      <w:r>
        <w:rPr>
          <w:sz w:val="24"/>
          <w:szCs w:val="24"/>
        </w:rPr>
        <w:t>ents in accorda</w:t>
      </w:r>
      <w:r>
        <w:rPr>
          <w:spacing w:val="-1"/>
          <w:sz w:val="24"/>
          <w:szCs w:val="24"/>
        </w:rPr>
        <w:t>n</w:t>
      </w:r>
      <w:r>
        <w:rPr>
          <w:sz w:val="24"/>
          <w:szCs w:val="24"/>
        </w:rPr>
        <w:t>ce with ITB Clause 7, in which ca</w:t>
      </w:r>
      <w:r>
        <w:rPr>
          <w:spacing w:val="-1"/>
          <w:sz w:val="24"/>
          <w:szCs w:val="24"/>
        </w:rPr>
        <w:t>s</w:t>
      </w:r>
      <w:r>
        <w:rPr>
          <w:sz w:val="24"/>
          <w:szCs w:val="24"/>
        </w:rPr>
        <w:t>e all rig</w:t>
      </w:r>
      <w:r>
        <w:rPr>
          <w:spacing w:val="-1"/>
          <w:sz w:val="24"/>
          <w:szCs w:val="24"/>
        </w:rPr>
        <w:t>h</w:t>
      </w:r>
      <w:r>
        <w:rPr>
          <w:sz w:val="24"/>
          <w:szCs w:val="24"/>
        </w:rPr>
        <w:t>ts and</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ind w:left="2847" w:right="95"/>
        <w:jc w:val="both"/>
        <w:rPr>
          <w:sz w:val="24"/>
          <w:szCs w:val="24"/>
        </w:rPr>
      </w:pPr>
      <w:proofErr w:type="gramStart"/>
      <w:r>
        <w:rPr>
          <w:sz w:val="24"/>
          <w:szCs w:val="24"/>
        </w:rPr>
        <w:t>obligations</w:t>
      </w:r>
      <w:proofErr w:type="gramEnd"/>
      <w:r>
        <w:rPr>
          <w:sz w:val="24"/>
          <w:szCs w:val="24"/>
        </w:rPr>
        <w:t xml:space="preserve"> of the Procuring a</w:t>
      </w:r>
      <w:r>
        <w:rPr>
          <w:spacing w:val="-1"/>
          <w:sz w:val="24"/>
          <w:szCs w:val="24"/>
        </w:rPr>
        <w:t>g</w:t>
      </w:r>
      <w:r>
        <w:rPr>
          <w:sz w:val="24"/>
          <w:szCs w:val="24"/>
        </w:rPr>
        <w:t>e</w:t>
      </w:r>
      <w:r>
        <w:rPr>
          <w:spacing w:val="-1"/>
          <w:sz w:val="24"/>
          <w:szCs w:val="24"/>
        </w:rPr>
        <w:t>n</w:t>
      </w:r>
      <w:r>
        <w:rPr>
          <w:sz w:val="24"/>
          <w:szCs w:val="24"/>
        </w:rPr>
        <w:t>cy and bi</w:t>
      </w:r>
      <w:r>
        <w:rPr>
          <w:spacing w:val="-1"/>
          <w:sz w:val="24"/>
          <w:szCs w:val="24"/>
        </w:rPr>
        <w:t>d</w:t>
      </w:r>
      <w:r>
        <w:rPr>
          <w:sz w:val="24"/>
          <w:szCs w:val="24"/>
        </w:rPr>
        <w:t>ders previ</w:t>
      </w:r>
      <w:r>
        <w:rPr>
          <w:spacing w:val="-1"/>
          <w:sz w:val="24"/>
          <w:szCs w:val="24"/>
        </w:rPr>
        <w:t>o</w:t>
      </w:r>
      <w:r>
        <w:rPr>
          <w:sz w:val="24"/>
          <w:szCs w:val="24"/>
        </w:rPr>
        <w:t>usly subje</w:t>
      </w:r>
      <w:r>
        <w:rPr>
          <w:spacing w:val="-1"/>
          <w:sz w:val="24"/>
          <w:szCs w:val="24"/>
        </w:rPr>
        <w:t>c</w:t>
      </w:r>
      <w:r>
        <w:rPr>
          <w:sz w:val="24"/>
          <w:szCs w:val="24"/>
        </w:rPr>
        <w:t>t</w:t>
      </w:r>
      <w:r w:rsidR="00606986">
        <w:rPr>
          <w:sz w:val="24"/>
          <w:szCs w:val="24"/>
        </w:rPr>
        <w:t xml:space="preserve"> </w:t>
      </w:r>
      <w:r>
        <w:rPr>
          <w:sz w:val="24"/>
          <w:szCs w:val="24"/>
        </w:rPr>
        <w:t>to</w:t>
      </w:r>
      <w:r w:rsidR="00606986">
        <w:rPr>
          <w:sz w:val="24"/>
          <w:szCs w:val="24"/>
        </w:rPr>
        <w:t xml:space="preserve"> </w:t>
      </w:r>
      <w:r>
        <w:rPr>
          <w:sz w:val="24"/>
          <w:szCs w:val="24"/>
        </w:rPr>
        <w:t>t</w:t>
      </w:r>
      <w:r>
        <w:rPr>
          <w:spacing w:val="-1"/>
          <w:sz w:val="24"/>
          <w:szCs w:val="24"/>
        </w:rPr>
        <w:t>h</w:t>
      </w:r>
      <w:r>
        <w:rPr>
          <w:sz w:val="24"/>
          <w:szCs w:val="24"/>
        </w:rPr>
        <w:t>e</w:t>
      </w:r>
      <w:r w:rsidR="00606986">
        <w:rPr>
          <w:sz w:val="24"/>
          <w:szCs w:val="24"/>
        </w:rPr>
        <w:t xml:space="preserve"> </w:t>
      </w:r>
      <w:r>
        <w:rPr>
          <w:sz w:val="24"/>
          <w:szCs w:val="24"/>
        </w:rPr>
        <w:t>dead</w:t>
      </w:r>
      <w:r w:rsidR="00606986">
        <w:rPr>
          <w:sz w:val="24"/>
          <w:szCs w:val="24"/>
        </w:rPr>
        <w:t xml:space="preserve"> </w:t>
      </w:r>
      <w:r>
        <w:rPr>
          <w:sz w:val="24"/>
          <w:szCs w:val="24"/>
        </w:rPr>
        <w:t>line</w:t>
      </w:r>
      <w:r w:rsidR="00606986">
        <w:rPr>
          <w:sz w:val="24"/>
          <w:szCs w:val="24"/>
        </w:rPr>
        <w:t xml:space="preserve"> </w:t>
      </w:r>
      <w:r>
        <w:rPr>
          <w:sz w:val="24"/>
          <w:szCs w:val="24"/>
        </w:rPr>
        <w:t>will</w:t>
      </w:r>
      <w:r w:rsidR="00606986">
        <w:rPr>
          <w:sz w:val="24"/>
          <w:szCs w:val="24"/>
        </w:rPr>
        <w:t xml:space="preserve"> </w:t>
      </w:r>
      <w:r>
        <w:rPr>
          <w:sz w:val="24"/>
          <w:szCs w:val="24"/>
        </w:rPr>
        <w:t>t</w:t>
      </w:r>
      <w:r>
        <w:rPr>
          <w:spacing w:val="-1"/>
          <w:sz w:val="24"/>
          <w:szCs w:val="24"/>
        </w:rPr>
        <w:t>h</w:t>
      </w:r>
      <w:r>
        <w:rPr>
          <w:sz w:val="24"/>
          <w:szCs w:val="24"/>
        </w:rPr>
        <w:t>erea</w:t>
      </w:r>
      <w:r>
        <w:rPr>
          <w:spacing w:val="-1"/>
          <w:sz w:val="24"/>
          <w:szCs w:val="24"/>
        </w:rPr>
        <w:t>f</w:t>
      </w:r>
      <w:r>
        <w:rPr>
          <w:sz w:val="24"/>
          <w:szCs w:val="24"/>
        </w:rPr>
        <w:t>ter</w:t>
      </w:r>
      <w:r w:rsidR="00606986">
        <w:rPr>
          <w:sz w:val="24"/>
          <w:szCs w:val="24"/>
        </w:rPr>
        <w:t xml:space="preserve"> </w:t>
      </w:r>
      <w:r>
        <w:rPr>
          <w:sz w:val="24"/>
          <w:szCs w:val="24"/>
        </w:rPr>
        <w:t>be</w:t>
      </w:r>
      <w:r w:rsidR="00606986">
        <w:rPr>
          <w:sz w:val="24"/>
          <w:szCs w:val="24"/>
        </w:rPr>
        <w:t xml:space="preserve"> </w:t>
      </w:r>
      <w:r>
        <w:rPr>
          <w:sz w:val="24"/>
          <w:szCs w:val="24"/>
        </w:rPr>
        <w:t>subje</w:t>
      </w:r>
      <w:r>
        <w:rPr>
          <w:spacing w:val="-1"/>
          <w:sz w:val="24"/>
          <w:szCs w:val="24"/>
        </w:rPr>
        <w:t>c</w:t>
      </w:r>
      <w:r>
        <w:rPr>
          <w:sz w:val="24"/>
          <w:szCs w:val="24"/>
        </w:rPr>
        <w:t>t</w:t>
      </w:r>
      <w:r w:rsidR="00606986">
        <w:rPr>
          <w:sz w:val="24"/>
          <w:szCs w:val="24"/>
        </w:rPr>
        <w:t xml:space="preserve"> </w:t>
      </w:r>
      <w:r>
        <w:rPr>
          <w:sz w:val="24"/>
          <w:szCs w:val="24"/>
        </w:rPr>
        <w:t>to</w:t>
      </w:r>
      <w:r w:rsidR="00606986">
        <w:rPr>
          <w:sz w:val="24"/>
          <w:szCs w:val="24"/>
        </w:rPr>
        <w:t xml:space="preserve"> </w:t>
      </w:r>
      <w:r>
        <w:rPr>
          <w:sz w:val="24"/>
          <w:szCs w:val="24"/>
        </w:rPr>
        <w:t>the</w:t>
      </w:r>
      <w:r w:rsidR="00606986">
        <w:rPr>
          <w:sz w:val="24"/>
          <w:szCs w:val="24"/>
        </w:rPr>
        <w:t xml:space="preserve"> </w:t>
      </w:r>
      <w:r>
        <w:rPr>
          <w:spacing w:val="-1"/>
          <w:sz w:val="24"/>
          <w:szCs w:val="24"/>
        </w:rPr>
        <w:t>d</w:t>
      </w:r>
      <w:r>
        <w:rPr>
          <w:sz w:val="24"/>
          <w:szCs w:val="24"/>
        </w:rPr>
        <w:t>e</w:t>
      </w:r>
      <w:r>
        <w:rPr>
          <w:spacing w:val="-1"/>
          <w:sz w:val="24"/>
          <w:szCs w:val="24"/>
        </w:rPr>
        <w:t>a</w:t>
      </w:r>
      <w:r>
        <w:rPr>
          <w:sz w:val="24"/>
          <w:szCs w:val="24"/>
        </w:rPr>
        <w:t>dline as exten</w:t>
      </w:r>
      <w:r>
        <w:rPr>
          <w:spacing w:val="-1"/>
          <w:sz w:val="24"/>
          <w:szCs w:val="24"/>
        </w:rPr>
        <w:t>d</w:t>
      </w:r>
      <w:r>
        <w:rPr>
          <w:sz w:val="24"/>
          <w:szCs w:val="24"/>
        </w:rPr>
        <w:t>ed.</w:t>
      </w:r>
    </w:p>
    <w:p w:rsidR="00F16361" w:rsidRDefault="00F16361">
      <w:pPr>
        <w:spacing w:before="19" w:line="260" w:lineRule="exact"/>
        <w:rPr>
          <w:sz w:val="26"/>
          <w:szCs w:val="26"/>
        </w:rPr>
      </w:pPr>
    </w:p>
    <w:p w:rsidR="00F16361" w:rsidRDefault="0047509A">
      <w:pPr>
        <w:ind w:left="2847" w:right="97" w:hanging="2707"/>
        <w:jc w:val="both"/>
        <w:rPr>
          <w:sz w:val="24"/>
          <w:szCs w:val="24"/>
        </w:rPr>
      </w:pPr>
      <w:r>
        <w:rPr>
          <w:b/>
          <w:sz w:val="24"/>
          <w:szCs w:val="24"/>
        </w:rPr>
        <w:t xml:space="preserve">20. Late Bids            </w:t>
      </w:r>
      <w:r>
        <w:rPr>
          <w:sz w:val="24"/>
          <w:szCs w:val="24"/>
        </w:rPr>
        <w:t>20.1  Any</w:t>
      </w:r>
      <w:r w:rsidR="00006840">
        <w:rPr>
          <w:sz w:val="24"/>
          <w:szCs w:val="24"/>
        </w:rPr>
        <w:t xml:space="preserve"> </w:t>
      </w:r>
      <w:r>
        <w:rPr>
          <w:sz w:val="24"/>
          <w:szCs w:val="24"/>
        </w:rPr>
        <w:t>bid</w:t>
      </w:r>
      <w:r w:rsidR="00006840">
        <w:rPr>
          <w:sz w:val="24"/>
          <w:szCs w:val="24"/>
        </w:rPr>
        <w:t xml:space="preserve"> </w:t>
      </w:r>
      <w:r>
        <w:rPr>
          <w:sz w:val="24"/>
          <w:szCs w:val="24"/>
        </w:rPr>
        <w:t>received</w:t>
      </w:r>
      <w:r w:rsidR="00006840">
        <w:rPr>
          <w:sz w:val="24"/>
          <w:szCs w:val="24"/>
        </w:rPr>
        <w:t xml:space="preserve"> </w:t>
      </w:r>
      <w:r>
        <w:rPr>
          <w:sz w:val="24"/>
          <w:szCs w:val="24"/>
        </w:rPr>
        <w:t>by</w:t>
      </w:r>
      <w:r w:rsidR="00006840">
        <w:rPr>
          <w:sz w:val="24"/>
          <w:szCs w:val="24"/>
        </w:rPr>
        <w:t xml:space="preserve"> </w:t>
      </w:r>
      <w:r>
        <w:rPr>
          <w:sz w:val="24"/>
          <w:szCs w:val="24"/>
        </w:rPr>
        <w:t>the</w:t>
      </w:r>
      <w:r w:rsidR="00006840">
        <w:rPr>
          <w:sz w:val="24"/>
          <w:szCs w:val="24"/>
        </w:rPr>
        <w:t xml:space="preserve"> </w:t>
      </w:r>
      <w:r>
        <w:rPr>
          <w:sz w:val="24"/>
          <w:szCs w:val="24"/>
        </w:rPr>
        <w:t>Procuring</w:t>
      </w:r>
      <w:r w:rsidR="00006840">
        <w:rPr>
          <w:sz w:val="24"/>
          <w:szCs w:val="24"/>
        </w:rPr>
        <w:t xml:space="preserve"> </w:t>
      </w:r>
      <w:r>
        <w:rPr>
          <w:sz w:val="24"/>
          <w:szCs w:val="24"/>
        </w:rPr>
        <w:t>agency</w:t>
      </w:r>
      <w:r w:rsidR="00006840">
        <w:rPr>
          <w:sz w:val="24"/>
          <w:szCs w:val="24"/>
        </w:rPr>
        <w:t xml:space="preserve"> </w:t>
      </w:r>
      <w:r>
        <w:rPr>
          <w:sz w:val="24"/>
          <w:szCs w:val="24"/>
        </w:rPr>
        <w:t>after</w:t>
      </w:r>
      <w:r w:rsidR="00006840">
        <w:rPr>
          <w:sz w:val="24"/>
          <w:szCs w:val="24"/>
        </w:rPr>
        <w:t xml:space="preserve"> </w:t>
      </w:r>
      <w:r>
        <w:rPr>
          <w:sz w:val="24"/>
          <w:szCs w:val="24"/>
        </w:rPr>
        <w:t>the</w:t>
      </w:r>
      <w:r w:rsidR="00006840">
        <w:rPr>
          <w:sz w:val="24"/>
          <w:szCs w:val="24"/>
        </w:rPr>
        <w:t xml:space="preserve"> </w:t>
      </w:r>
      <w:r>
        <w:rPr>
          <w:sz w:val="24"/>
          <w:szCs w:val="24"/>
        </w:rPr>
        <w:t>deadline</w:t>
      </w:r>
      <w:r w:rsidR="00006840">
        <w:rPr>
          <w:sz w:val="24"/>
          <w:szCs w:val="24"/>
        </w:rPr>
        <w:t xml:space="preserve"> </w:t>
      </w:r>
      <w:r>
        <w:rPr>
          <w:sz w:val="24"/>
          <w:szCs w:val="24"/>
        </w:rPr>
        <w:t>for sub</w:t>
      </w:r>
      <w:r>
        <w:rPr>
          <w:spacing w:val="-2"/>
          <w:sz w:val="24"/>
          <w:szCs w:val="24"/>
        </w:rPr>
        <w:t>m</w:t>
      </w:r>
      <w:r>
        <w:rPr>
          <w:sz w:val="24"/>
          <w:szCs w:val="24"/>
        </w:rPr>
        <w:t>ission</w:t>
      </w:r>
      <w:r w:rsidR="009357B5">
        <w:rPr>
          <w:sz w:val="24"/>
          <w:szCs w:val="24"/>
        </w:rPr>
        <w:t xml:space="preserve"> </w:t>
      </w:r>
      <w:r>
        <w:rPr>
          <w:sz w:val="24"/>
          <w:szCs w:val="24"/>
        </w:rPr>
        <w:t>of</w:t>
      </w:r>
      <w:r w:rsidR="009357B5">
        <w:rPr>
          <w:sz w:val="24"/>
          <w:szCs w:val="24"/>
        </w:rPr>
        <w:t xml:space="preserve"> </w:t>
      </w:r>
      <w:r>
        <w:rPr>
          <w:sz w:val="24"/>
          <w:szCs w:val="24"/>
        </w:rPr>
        <w:t>bids</w:t>
      </w:r>
      <w:r w:rsidR="009357B5">
        <w:rPr>
          <w:sz w:val="24"/>
          <w:szCs w:val="24"/>
        </w:rPr>
        <w:t xml:space="preserve"> </w:t>
      </w:r>
      <w:r>
        <w:rPr>
          <w:sz w:val="24"/>
          <w:szCs w:val="24"/>
        </w:rPr>
        <w:t>prescribed</w:t>
      </w:r>
      <w:r w:rsidR="009357B5">
        <w:rPr>
          <w:sz w:val="24"/>
          <w:szCs w:val="24"/>
        </w:rPr>
        <w:t xml:space="preserve"> </w:t>
      </w:r>
      <w:r>
        <w:rPr>
          <w:sz w:val="24"/>
          <w:szCs w:val="24"/>
        </w:rPr>
        <w:t>by</w:t>
      </w:r>
      <w:r w:rsidR="009357B5">
        <w:rPr>
          <w:sz w:val="24"/>
          <w:szCs w:val="24"/>
        </w:rPr>
        <w:t xml:space="preserve"> </w:t>
      </w:r>
      <w:r>
        <w:rPr>
          <w:sz w:val="24"/>
          <w:szCs w:val="24"/>
        </w:rPr>
        <w:t>the</w:t>
      </w:r>
      <w:r w:rsidR="009357B5">
        <w:rPr>
          <w:sz w:val="24"/>
          <w:szCs w:val="24"/>
        </w:rPr>
        <w:t xml:space="preserve"> </w:t>
      </w:r>
      <w:r>
        <w:rPr>
          <w:sz w:val="24"/>
          <w:szCs w:val="24"/>
        </w:rPr>
        <w:t>Procuring</w:t>
      </w:r>
      <w:r w:rsidR="009357B5">
        <w:rPr>
          <w:sz w:val="24"/>
          <w:szCs w:val="24"/>
        </w:rPr>
        <w:t xml:space="preserve"> </w:t>
      </w:r>
      <w:r>
        <w:rPr>
          <w:sz w:val="24"/>
          <w:szCs w:val="24"/>
        </w:rPr>
        <w:t>agency</w:t>
      </w:r>
      <w:r w:rsidR="009357B5">
        <w:rPr>
          <w:sz w:val="24"/>
          <w:szCs w:val="24"/>
        </w:rPr>
        <w:t xml:space="preserve"> </w:t>
      </w:r>
      <w:r>
        <w:rPr>
          <w:sz w:val="24"/>
          <w:szCs w:val="24"/>
        </w:rPr>
        <w:t>pursuant to ITB Clause 19 will be rejec</w:t>
      </w:r>
      <w:r>
        <w:rPr>
          <w:spacing w:val="-1"/>
          <w:sz w:val="24"/>
          <w:szCs w:val="24"/>
        </w:rPr>
        <w:t>t</w:t>
      </w:r>
      <w:r>
        <w:rPr>
          <w:sz w:val="24"/>
          <w:szCs w:val="24"/>
        </w:rPr>
        <w:t>ed and returned unopened to the Bidder.</w:t>
      </w:r>
    </w:p>
    <w:p w:rsidR="00F16361" w:rsidRDefault="00F16361">
      <w:pPr>
        <w:spacing w:before="7"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500" w:right="-41" w:hanging="360"/>
        <w:rPr>
          <w:sz w:val="24"/>
          <w:szCs w:val="24"/>
        </w:rPr>
      </w:pPr>
      <w:r>
        <w:rPr>
          <w:b/>
          <w:sz w:val="24"/>
          <w:szCs w:val="24"/>
        </w:rPr>
        <w:lastRenderedPageBreak/>
        <w:t>21. Modification and Withdra</w:t>
      </w:r>
      <w:r>
        <w:rPr>
          <w:b/>
          <w:spacing w:val="-2"/>
          <w:sz w:val="24"/>
          <w:szCs w:val="24"/>
        </w:rPr>
        <w:t>w</w:t>
      </w:r>
      <w:r>
        <w:rPr>
          <w:b/>
          <w:sz w:val="24"/>
          <w:szCs w:val="24"/>
        </w:rPr>
        <w:t>al of Bids</w:t>
      </w:r>
    </w:p>
    <w:p w:rsidR="00F16361" w:rsidRDefault="0047509A">
      <w:pPr>
        <w:spacing w:before="29"/>
        <w:ind w:left="547" w:right="99" w:hanging="547"/>
        <w:jc w:val="both"/>
        <w:rPr>
          <w:sz w:val="24"/>
          <w:szCs w:val="24"/>
        </w:rPr>
      </w:pPr>
      <w:r>
        <w:br w:type="column"/>
      </w:r>
      <w:r>
        <w:rPr>
          <w:sz w:val="24"/>
          <w:szCs w:val="24"/>
        </w:rPr>
        <w:lastRenderedPageBreak/>
        <w:t>21.1 The</w:t>
      </w:r>
      <w:r w:rsidR="009357B5">
        <w:rPr>
          <w:sz w:val="24"/>
          <w:szCs w:val="24"/>
        </w:rPr>
        <w:t xml:space="preserve"> </w:t>
      </w:r>
      <w:r>
        <w:rPr>
          <w:sz w:val="24"/>
          <w:szCs w:val="24"/>
        </w:rPr>
        <w:t>Bidder</w:t>
      </w:r>
      <w:r w:rsidR="000D5F8A">
        <w:rPr>
          <w:sz w:val="24"/>
          <w:szCs w:val="24"/>
        </w:rPr>
        <w:t xml:space="preserve"> </w:t>
      </w:r>
      <w:r>
        <w:rPr>
          <w:spacing w:val="-2"/>
          <w:sz w:val="24"/>
          <w:szCs w:val="24"/>
        </w:rPr>
        <w:t>m</w:t>
      </w:r>
      <w:r>
        <w:rPr>
          <w:sz w:val="24"/>
          <w:szCs w:val="24"/>
        </w:rPr>
        <w:t>ay</w:t>
      </w:r>
      <w:r w:rsidR="000D5F8A">
        <w:rPr>
          <w:sz w:val="24"/>
          <w:szCs w:val="24"/>
        </w:rPr>
        <w:t xml:space="preserve"> </w:t>
      </w:r>
      <w:r>
        <w:rPr>
          <w:spacing w:val="-2"/>
          <w:sz w:val="24"/>
          <w:szCs w:val="24"/>
        </w:rPr>
        <w:t>m</w:t>
      </w:r>
      <w:r>
        <w:rPr>
          <w:sz w:val="24"/>
          <w:szCs w:val="24"/>
        </w:rPr>
        <w:t>od</w:t>
      </w:r>
      <w:r>
        <w:rPr>
          <w:spacing w:val="2"/>
          <w:sz w:val="24"/>
          <w:szCs w:val="24"/>
        </w:rPr>
        <w:t>i</w:t>
      </w:r>
      <w:r>
        <w:rPr>
          <w:sz w:val="24"/>
          <w:szCs w:val="24"/>
        </w:rPr>
        <w:t>fy</w:t>
      </w:r>
      <w:r w:rsidR="000D5F8A">
        <w:rPr>
          <w:sz w:val="24"/>
          <w:szCs w:val="24"/>
        </w:rPr>
        <w:t xml:space="preserve"> </w:t>
      </w:r>
      <w:r>
        <w:rPr>
          <w:sz w:val="24"/>
          <w:szCs w:val="24"/>
        </w:rPr>
        <w:t>or</w:t>
      </w:r>
      <w:r w:rsidR="000D5F8A">
        <w:rPr>
          <w:sz w:val="24"/>
          <w:szCs w:val="24"/>
        </w:rPr>
        <w:t xml:space="preserve"> </w:t>
      </w:r>
      <w:r>
        <w:rPr>
          <w:sz w:val="24"/>
          <w:szCs w:val="24"/>
        </w:rPr>
        <w:t>withdraw</w:t>
      </w:r>
      <w:r w:rsidR="000D5F8A">
        <w:rPr>
          <w:sz w:val="24"/>
          <w:szCs w:val="24"/>
        </w:rPr>
        <w:t xml:space="preserve"> </w:t>
      </w:r>
      <w:r>
        <w:rPr>
          <w:sz w:val="24"/>
          <w:szCs w:val="24"/>
        </w:rPr>
        <w:t>its</w:t>
      </w:r>
      <w:r w:rsidR="000D5F8A">
        <w:rPr>
          <w:sz w:val="24"/>
          <w:szCs w:val="24"/>
        </w:rPr>
        <w:t xml:space="preserve"> </w:t>
      </w:r>
      <w:r>
        <w:rPr>
          <w:sz w:val="24"/>
          <w:szCs w:val="24"/>
        </w:rPr>
        <w:t>bid</w:t>
      </w:r>
      <w:r w:rsidR="000D5F8A">
        <w:rPr>
          <w:sz w:val="24"/>
          <w:szCs w:val="24"/>
        </w:rPr>
        <w:t xml:space="preserve"> </w:t>
      </w:r>
      <w:r>
        <w:rPr>
          <w:sz w:val="24"/>
          <w:szCs w:val="24"/>
        </w:rPr>
        <w:t>a</w:t>
      </w:r>
      <w:r>
        <w:rPr>
          <w:spacing w:val="-1"/>
          <w:sz w:val="24"/>
          <w:szCs w:val="24"/>
        </w:rPr>
        <w:t>f</w:t>
      </w:r>
      <w:r>
        <w:rPr>
          <w:sz w:val="24"/>
          <w:szCs w:val="24"/>
        </w:rPr>
        <w:t>ter</w:t>
      </w:r>
      <w:r w:rsidR="000D5F8A">
        <w:rPr>
          <w:sz w:val="24"/>
          <w:szCs w:val="24"/>
        </w:rPr>
        <w:t xml:space="preserve"> </w:t>
      </w:r>
      <w:r>
        <w:rPr>
          <w:sz w:val="24"/>
          <w:szCs w:val="24"/>
        </w:rPr>
        <w:t>the</w:t>
      </w:r>
      <w:r w:rsidR="000D5F8A">
        <w:rPr>
          <w:sz w:val="24"/>
          <w:szCs w:val="24"/>
        </w:rPr>
        <w:t xml:space="preserve"> </w:t>
      </w:r>
      <w:r>
        <w:rPr>
          <w:sz w:val="24"/>
          <w:szCs w:val="24"/>
        </w:rPr>
        <w:t>bid’s sub</w:t>
      </w:r>
      <w:r>
        <w:rPr>
          <w:spacing w:val="-2"/>
          <w:sz w:val="24"/>
          <w:szCs w:val="24"/>
        </w:rPr>
        <w:t>m</w:t>
      </w:r>
      <w:r>
        <w:rPr>
          <w:sz w:val="24"/>
          <w:szCs w:val="24"/>
        </w:rPr>
        <w:t xml:space="preserve">ission, provided that written notice of the </w:t>
      </w:r>
      <w:r>
        <w:rPr>
          <w:spacing w:val="-2"/>
          <w:sz w:val="24"/>
          <w:szCs w:val="24"/>
        </w:rPr>
        <w:t>m</w:t>
      </w:r>
      <w:r>
        <w:rPr>
          <w:sz w:val="24"/>
          <w:szCs w:val="24"/>
        </w:rPr>
        <w:t>odifi</w:t>
      </w:r>
      <w:r>
        <w:rPr>
          <w:spacing w:val="1"/>
          <w:sz w:val="24"/>
          <w:szCs w:val="24"/>
        </w:rPr>
        <w:t>c</w:t>
      </w:r>
      <w:r>
        <w:rPr>
          <w:sz w:val="24"/>
          <w:szCs w:val="24"/>
        </w:rPr>
        <w:t>ation, inclu</w:t>
      </w:r>
      <w:r>
        <w:rPr>
          <w:spacing w:val="-1"/>
          <w:sz w:val="24"/>
          <w:szCs w:val="24"/>
        </w:rPr>
        <w:t>d</w:t>
      </w:r>
      <w:r>
        <w:rPr>
          <w:sz w:val="24"/>
          <w:szCs w:val="24"/>
        </w:rPr>
        <w:t>ing</w:t>
      </w:r>
      <w:r w:rsidR="00B761CF">
        <w:rPr>
          <w:sz w:val="24"/>
          <w:szCs w:val="24"/>
        </w:rPr>
        <w:t xml:space="preserve"> </w:t>
      </w:r>
      <w:r>
        <w:rPr>
          <w:sz w:val="24"/>
          <w:szCs w:val="24"/>
        </w:rPr>
        <w:t>s</w:t>
      </w:r>
      <w:r>
        <w:rPr>
          <w:spacing w:val="-1"/>
          <w:sz w:val="24"/>
          <w:szCs w:val="24"/>
        </w:rPr>
        <w:t>u</w:t>
      </w:r>
      <w:r>
        <w:rPr>
          <w:sz w:val="24"/>
          <w:szCs w:val="24"/>
        </w:rPr>
        <w:t>bstit</w:t>
      </w:r>
      <w:r>
        <w:rPr>
          <w:spacing w:val="-1"/>
          <w:sz w:val="24"/>
          <w:szCs w:val="24"/>
        </w:rPr>
        <w:t>u</w:t>
      </w:r>
      <w:r>
        <w:rPr>
          <w:sz w:val="24"/>
          <w:szCs w:val="24"/>
        </w:rPr>
        <w:t>tion</w:t>
      </w:r>
      <w:r w:rsidR="00B761CF">
        <w:rPr>
          <w:sz w:val="24"/>
          <w:szCs w:val="24"/>
        </w:rPr>
        <w:t xml:space="preserve"> </w:t>
      </w:r>
      <w:r>
        <w:rPr>
          <w:spacing w:val="-1"/>
          <w:sz w:val="24"/>
          <w:szCs w:val="24"/>
        </w:rPr>
        <w:t>o</w:t>
      </w:r>
      <w:r>
        <w:rPr>
          <w:sz w:val="24"/>
          <w:szCs w:val="24"/>
        </w:rPr>
        <w:t>r</w:t>
      </w:r>
      <w:r w:rsidR="00B761CF">
        <w:rPr>
          <w:sz w:val="24"/>
          <w:szCs w:val="24"/>
        </w:rPr>
        <w:t xml:space="preserve"> </w:t>
      </w:r>
      <w:r>
        <w:rPr>
          <w:sz w:val="24"/>
          <w:szCs w:val="24"/>
        </w:rPr>
        <w:t>withdrawal</w:t>
      </w:r>
      <w:r w:rsidR="00B761CF">
        <w:rPr>
          <w:sz w:val="24"/>
          <w:szCs w:val="24"/>
        </w:rPr>
        <w:t xml:space="preserve"> </w:t>
      </w:r>
      <w:r>
        <w:rPr>
          <w:sz w:val="24"/>
          <w:szCs w:val="24"/>
        </w:rPr>
        <w:t>of</w:t>
      </w:r>
      <w:r w:rsidR="00B761CF">
        <w:rPr>
          <w:sz w:val="24"/>
          <w:szCs w:val="24"/>
        </w:rPr>
        <w:t xml:space="preserve"> </w:t>
      </w:r>
      <w:r>
        <w:rPr>
          <w:sz w:val="24"/>
          <w:szCs w:val="24"/>
        </w:rPr>
        <w:t>the</w:t>
      </w:r>
      <w:r w:rsidR="00B761CF">
        <w:rPr>
          <w:sz w:val="24"/>
          <w:szCs w:val="24"/>
        </w:rPr>
        <w:t xml:space="preserve"> </w:t>
      </w:r>
      <w:r>
        <w:rPr>
          <w:sz w:val="24"/>
          <w:szCs w:val="24"/>
        </w:rPr>
        <w:t>bids,</w:t>
      </w:r>
      <w:r w:rsidR="00B761CF">
        <w:rPr>
          <w:sz w:val="24"/>
          <w:szCs w:val="24"/>
        </w:rPr>
        <w:t xml:space="preserve"> </w:t>
      </w:r>
      <w:r>
        <w:rPr>
          <w:sz w:val="24"/>
          <w:szCs w:val="24"/>
        </w:rPr>
        <w:t>is</w:t>
      </w:r>
      <w:r w:rsidR="00B761CF">
        <w:rPr>
          <w:sz w:val="24"/>
          <w:szCs w:val="24"/>
        </w:rPr>
        <w:t xml:space="preserve"> </w:t>
      </w:r>
      <w:r>
        <w:rPr>
          <w:sz w:val="24"/>
          <w:szCs w:val="24"/>
        </w:rPr>
        <w:t>r</w:t>
      </w:r>
      <w:r>
        <w:rPr>
          <w:spacing w:val="-1"/>
          <w:sz w:val="24"/>
          <w:szCs w:val="24"/>
        </w:rPr>
        <w:t>e</w:t>
      </w:r>
      <w:r>
        <w:rPr>
          <w:sz w:val="24"/>
          <w:szCs w:val="24"/>
        </w:rPr>
        <w:t>ceived</w:t>
      </w:r>
      <w:r w:rsidR="00B761CF">
        <w:rPr>
          <w:sz w:val="24"/>
          <w:szCs w:val="24"/>
        </w:rPr>
        <w:t xml:space="preserve"> </w:t>
      </w:r>
      <w:r>
        <w:rPr>
          <w:sz w:val="24"/>
          <w:szCs w:val="24"/>
        </w:rPr>
        <w:t>by the</w:t>
      </w:r>
      <w:r w:rsidR="00B761CF">
        <w:rPr>
          <w:sz w:val="24"/>
          <w:szCs w:val="24"/>
        </w:rPr>
        <w:t xml:space="preserve"> </w:t>
      </w:r>
      <w:r>
        <w:rPr>
          <w:sz w:val="24"/>
          <w:szCs w:val="24"/>
        </w:rPr>
        <w:t>Procuring</w:t>
      </w:r>
      <w:r w:rsidR="00B761CF">
        <w:rPr>
          <w:sz w:val="24"/>
          <w:szCs w:val="24"/>
        </w:rPr>
        <w:t xml:space="preserve"> </w:t>
      </w:r>
      <w:r>
        <w:rPr>
          <w:sz w:val="24"/>
          <w:szCs w:val="24"/>
        </w:rPr>
        <w:t>agency prior</w:t>
      </w:r>
      <w:r w:rsidR="00B761CF">
        <w:rPr>
          <w:sz w:val="24"/>
          <w:szCs w:val="24"/>
        </w:rPr>
        <w:t xml:space="preserve"> </w:t>
      </w:r>
      <w:r>
        <w:rPr>
          <w:sz w:val="24"/>
          <w:szCs w:val="24"/>
        </w:rPr>
        <w:t>to the</w:t>
      </w:r>
      <w:r w:rsidR="00B761CF">
        <w:rPr>
          <w:sz w:val="24"/>
          <w:szCs w:val="24"/>
        </w:rPr>
        <w:t xml:space="preserve"> </w:t>
      </w:r>
      <w:r>
        <w:rPr>
          <w:sz w:val="24"/>
          <w:szCs w:val="24"/>
        </w:rPr>
        <w:t>deadline</w:t>
      </w:r>
      <w:r w:rsidR="00B761CF">
        <w:rPr>
          <w:sz w:val="24"/>
          <w:szCs w:val="24"/>
        </w:rPr>
        <w:t xml:space="preserve"> </w:t>
      </w:r>
      <w:r>
        <w:rPr>
          <w:sz w:val="24"/>
          <w:szCs w:val="24"/>
        </w:rPr>
        <w:t>prescribed for sub</w:t>
      </w:r>
      <w:r>
        <w:rPr>
          <w:spacing w:val="-2"/>
          <w:sz w:val="24"/>
          <w:szCs w:val="24"/>
        </w:rPr>
        <w:t>m</w:t>
      </w:r>
      <w:r>
        <w:rPr>
          <w:sz w:val="24"/>
          <w:szCs w:val="24"/>
        </w:rPr>
        <w:t>ission of bids.</w:t>
      </w:r>
    </w:p>
    <w:p w:rsidR="00F16361" w:rsidRDefault="00F16361">
      <w:pPr>
        <w:spacing w:before="16" w:line="260" w:lineRule="exact"/>
        <w:rPr>
          <w:sz w:val="26"/>
          <w:szCs w:val="26"/>
        </w:rPr>
      </w:pPr>
    </w:p>
    <w:p w:rsidR="00F16361" w:rsidRDefault="0047509A">
      <w:pPr>
        <w:ind w:left="547" w:right="97" w:hanging="547"/>
        <w:jc w:val="both"/>
        <w:rPr>
          <w:sz w:val="24"/>
          <w:szCs w:val="24"/>
        </w:rPr>
      </w:pPr>
      <w:proofErr w:type="gramStart"/>
      <w:r>
        <w:rPr>
          <w:sz w:val="24"/>
          <w:szCs w:val="24"/>
        </w:rPr>
        <w:t>21.2  The</w:t>
      </w:r>
      <w:proofErr w:type="gramEnd"/>
      <w:r>
        <w:rPr>
          <w:sz w:val="24"/>
          <w:szCs w:val="24"/>
        </w:rPr>
        <w:t xml:space="preserve">  Bidder’s  </w:t>
      </w:r>
      <w:r>
        <w:rPr>
          <w:spacing w:val="-2"/>
          <w:sz w:val="24"/>
          <w:szCs w:val="24"/>
        </w:rPr>
        <w:t>m</w:t>
      </w:r>
      <w:r>
        <w:rPr>
          <w:sz w:val="24"/>
          <w:szCs w:val="24"/>
        </w:rPr>
        <w:t xml:space="preserve">odification  or  withdrawal  notice  shall  be prepared, sealed, </w:t>
      </w:r>
      <w:r>
        <w:rPr>
          <w:spacing w:val="-2"/>
          <w:sz w:val="24"/>
          <w:szCs w:val="24"/>
        </w:rPr>
        <w:t>m</w:t>
      </w:r>
      <w:r>
        <w:rPr>
          <w:sz w:val="24"/>
          <w:szCs w:val="24"/>
        </w:rPr>
        <w:t>arked, and dispatched in ac</w:t>
      </w:r>
      <w:r>
        <w:rPr>
          <w:spacing w:val="-1"/>
          <w:sz w:val="24"/>
          <w:szCs w:val="24"/>
        </w:rPr>
        <w:t>c</w:t>
      </w:r>
      <w:r>
        <w:rPr>
          <w:sz w:val="24"/>
          <w:szCs w:val="24"/>
        </w:rPr>
        <w:t xml:space="preserve">ordance with the provisions of ITB Clause 18.   </w:t>
      </w:r>
      <w:proofErr w:type="gramStart"/>
      <w:r>
        <w:rPr>
          <w:sz w:val="24"/>
          <w:szCs w:val="24"/>
        </w:rPr>
        <w:t>by</w:t>
      </w:r>
      <w:proofErr w:type="gramEnd"/>
      <w:r>
        <w:rPr>
          <w:sz w:val="24"/>
          <w:szCs w:val="24"/>
        </w:rPr>
        <w:t xml:space="preserve"> a signed confir</w:t>
      </w:r>
      <w:r>
        <w:rPr>
          <w:spacing w:val="-2"/>
          <w:sz w:val="24"/>
          <w:szCs w:val="24"/>
        </w:rPr>
        <w:t>m</w:t>
      </w:r>
      <w:r>
        <w:rPr>
          <w:sz w:val="24"/>
          <w:szCs w:val="24"/>
        </w:rPr>
        <w:t>ation copy, post</w:t>
      </w:r>
      <w:r>
        <w:rPr>
          <w:spacing w:val="-2"/>
          <w:sz w:val="24"/>
          <w:szCs w:val="24"/>
        </w:rPr>
        <w:t>m</w:t>
      </w:r>
      <w:r>
        <w:rPr>
          <w:sz w:val="24"/>
          <w:szCs w:val="24"/>
        </w:rPr>
        <w:t xml:space="preserve">arked </w:t>
      </w:r>
      <w:proofErr w:type="spellStart"/>
      <w:r>
        <w:rPr>
          <w:sz w:val="24"/>
          <w:szCs w:val="24"/>
        </w:rPr>
        <w:t>not</w:t>
      </w:r>
      <w:proofErr w:type="spellEnd"/>
      <w:r>
        <w:rPr>
          <w:sz w:val="24"/>
          <w:szCs w:val="24"/>
        </w:rPr>
        <w:t xml:space="preserve"> later than the </w:t>
      </w:r>
      <w:r>
        <w:rPr>
          <w:spacing w:val="-1"/>
          <w:sz w:val="24"/>
          <w:szCs w:val="24"/>
        </w:rPr>
        <w:t>d</w:t>
      </w:r>
      <w:r>
        <w:rPr>
          <w:sz w:val="24"/>
          <w:szCs w:val="24"/>
        </w:rPr>
        <w:t>eadline for sub</w:t>
      </w:r>
      <w:r>
        <w:rPr>
          <w:spacing w:val="-2"/>
          <w:sz w:val="24"/>
          <w:szCs w:val="24"/>
        </w:rPr>
        <w:t>m</w:t>
      </w:r>
      <w:r>
        <w:rPr>
          <w:spacing w:val="2"/>
          <w:sz w:val="24"/>
          <w:szCs w:val="24"/>
        </w:rPr>
        <w:t>i</w:t>
      </w:r>
      <w:r>
        <w:rPr>
          <w:sz w:val="24"/>
          <w:szCs w:val="24"/>
        </w:rPr>
        <w:t>ssion of bids.</w:t>
      </w:r>
    </w:p>
    <w:p w:rsidR="00F16361" w:rsidRDefault="00F16361">
      <w:pPr>
        <w:spacing w:before="16" w:line="260" w:lineRule="exact"/>
        <w:rPr>
          <w:sz w:val="26"/>
          <w:szCs w:val="26"/>
        </w:rPr>
      </w:pPr>
    </w:p>
    <w:p w:rsidR="00F16361" w:rsidRDefault="0047509A">
      <w:pPr>
        <w:ind w:left="547" w:right="99" w:hanging="547"/>
        <w:jc w:val="both"/>
        <w:rPr>
          <w:sz w:val="24"/>
          <w:szCs w:val="24"/>
        </w:rPr>
      </w:pPr>
      <w:proofErr w:type="gramStart"/>
      <w:r>
        <w:rPr>
          <w:sz w:val="24"/>
          <w:szCs w:val="24"/>
        </w:rPr>
        <w:t>21.3  No</w:t>
      </w:r>
      <w:proofErr w:type="gramEnd"/>
      <w:r w:rsidR="007A74E6">
        <w:rPr>
          <w:sz w:val="24"/>
          <w:szCs w:val="24"/>
        </w:rPr>
        <w:t xml:space="preserve"> </w:t>
      </w:r>
      <w:r>
        <w:rPr>
          <w:sz w:val="24"/>
          <w:szCs w:val="24"/>
        </w:rPr>
        <w:t>bid</w:t>
      </w:r>
      <w:r w:rsidR="007A74E6">
        <w:rPr>
          <w:sz w:val="24"/>
          <w:szCs w:val="24"/>
        </w:rPr>
        <w:t xml:space="preserve"> </w:t>
      </w:r>
      <w:r>
        <w:rPr>
          <w:spacing w:val="-2"/>
          <w:sz w:val="24"/>
          <w:szCs w:val="24"/>
        </w:rPr>
        <w:t>m</w:t>
      </w:r>
      <w:r>
        <w:rPr>
          <w:spacing w:val="1"/>
          <w:sz w:val="24"/>
          <w:szCs w:val="24"/>
        </w:rPr>
        <w:t>a</w:t>
      </w:r>
      <w:r>
        <w:rPr>
          <w:sz w:val="24"/>
          <w:szCs w:val="24"/>
        </w:rPr>
        <w:t>y</w:t>
      </w:r>
      <w:r w:rsidR="007A74E6">
        <w:rPr>
          <w:sz w:val="24"/>
          <w:szCs w:val="24"/>
        </w:rPr>
        <w:t xml:space="preserve"> </w:t>
      </w:r>
      <w:r>
        <w:rPr>
          <w:sz w:val="24"/>
          <w:szCs w:val="24"/>
        </w:rPr>
        <w:t>be</w:t>
      </w:r>
      <w:r w:rsidR="007A74E6">
        <w:rPr>
          <w:sz w:val="24"/>
          <w:szCs w:val="24"/>
        </w:rPr>
        <w:t xml:space="preserve"> </w:t>
      </w:r>
      <w:r>
        <w:rPr>
          <w:spacing w:val="-2"/>
          <w:sz w:val="24"/>
          <w:szCs w:val="24"/>
        </w:rPr>
        <w:t>m</w:t>
      </w:r>
      <w:r>
        <w:rPr>
          <w:sz w:val="24"/>
          <w:szCs w:val="24"/>
        </w:rPr>
        <w:t>odified</w:t>
      </w:r>
      <w:r w:rsidR="007A74E6">
        <w:rPr>
          <w:sz w:val="24"/>
          <w:szCs w:val="24"/>
        </w:rPr>
        <w:t xml:space="preserve"> </w:t>
      </w:r>
      <w:r>
        <w:rPr>
          <w:sz w:val="24"/>
          <w:szCs w:val="24"/>
        </w:rPr>
        <w:t>after</w:t>
      </w:r>
      <w:r w:rsidR="007A74E6">
        <w:rPr>
          <w:sz w:val="24"/>
          <w:szCs w:val="24"/>
        </w:rPr>
        <w:t xml:space="preserve"> </w:t>
      </w:r>
      <w:r>
        <w:rPr>
          <w:sz w:val="24"/>
          <w:szCs w:val="24"/>
        </w:rPr>
        <w:t>the</w:t>
      </w:r>
      <w:r w:rsidR="007A74E6">
        <w:rPr>
          <w:sz w:val="24"/>
          <w:szCs w:val="24"/>
        </w:rPr>
        <w:t xml:space="preserve"> </w:t>
      </w:r>
      <w:r>
        <w:rPr>
          <w:sz w:val="24"/>
          <w:szCs w:val="24"/>
        </w:rPr>
        <w:t>deadline</w:t>
      </w:r>
      <w:r w:rsidR="007A74E6">
        <w:rPr>
          <w:sz w:val="24"/>
          <w:szCs w:val="24"/>
        </w:rPr>
        <w:t xml:space="preserve"> </w:t>
      </w:r>
      <w:r>
        <w:rPr>
          <w:spacing w:val="-2"/>
          <w:sz w:val="24"/>
          <w:szCs w:val="24"/>
        </w:rPr>
        <w:t>f</w:t>
      </w:r>
      <w:r>
        <w:rPr>
          <w:sz w:val="24"/>
          <w:szCs w:val="24"/>
        </w:rPr>
        <w:t>or</w:t>
      </w:r>
      <w:r w:rsidR="007A74E6">
        <w:rPr>
          <w:sz w:val="24"/>
          <w:szCs w:val="24"/>
        </w:rPr>
        <w:t xml:space="preserve"> </w:t>
      </w:r>
      <w:r>
        <w:rPr>
          <w:sz w:val="24"/>
          <w:szCs w:val="24"/>
        </w:rPr>
        <w:t>sub</w:t>
      </w:r>
      <w:r>
        <w:rPr>
          <w:spacing w:val="-2"/>
          <w:sz w:val="24"/>
          <w:szCs w:val="24"/>
        </w:rPr>
        <w:t>m</w:t>
      </w:r>
      <w:r>
        <w:rPr>
          <w:sz w:val="24"/>
          <w:szCs w:val="24"/>
        </w:rPr>
        <w:t>ission</w:t>
      </w:r>
      <w:r w:rsidR="007A74E6">
        <w:rPr>
          <w:sz w:val="24"/>
          <w:szCs w:val="24"/>
        </w:rPr>
        <w:t xml:space="preserve"> </w:t>
      </w:r>
      <w:r>
        <w:rPr>
          <w:sz w:val="24"/>
          <w:szCs w:val="24"/>
        </w:rPr>
        <w:t>of bids.</w:t>
      </w:r>
    </w:p>
    <w:p w:rsidR="00F16361" w:rsidRDefault="00F16361">
      <w:pPr>
        <w:spacing w:before="15" w:line="260" w:lineRule="exact"/>
        <w:rPr>
          <w:sz w:val="26"/>
          <w:szCs w:val="26"/>
        </w:rPr>
      </w:pPr>
    </w:p>
    <w:p w:rsidR="00F16361" w:rsidRDefault="0047509A">
      <w:pPr>
        <w:ind w:left="547" w:right="97" w:hanging="547"/>
        <w:jc w:val="both"/>
        <w:rPr>
          <w:sz w:val="24"/>
          <w:szCs w:val="24"/>
        </w:rPr>
      </w:pPr>
      <w:proofErr w:type="gramStart"/>
      <w:r>
        <w:rPr>
          <w:sz w:val="24"/>
          <w:szCs w:val="24"/>
        </w:rPr>
        <w:t>21.4  No</w:t>
      </w:r>
      <w:proofErr w:type="gramEnd"/>
      <w:r w:rsidR="00657EBE">
        <w:rPr>
          <w:sz w:val="24"/>
          <w:szCs w:val="24"/>
        </w:rPr>
        <w:t xml:space="preserve"> </w:t>
      </w:r>
      <w:r>
        <w:rPr>
          <w:sz w:val="24"/>
          <w:szCs w:val="24"/>
        </w:rPr>
        <w:t>bid</w:t>
      </w:r>
      <w:r w:rsidR="00657EBE">
        <w:rPr>
          <w:sz w:val="24"/>
          <w:szCs w:val="24"/>
        </w:rPr>
        <w:t xml:space="preserve"> </w:t>
      </w:r>
      <w:r>
        <w:rPr>
          <w:spacing w:val="-2"/>
          <w:sz w:val="24"/>
          <w:szCs w:val="24"/>
        </w:rPr>
        <w:t>m</w:t>
      </w:r>
      <w:r>
        <w:rPr>
          <w:sz w:val="24"/>
          <w:szCs w:val="24"/>
        </w:rPr>
        <w:t>ay</w:t>
      </w:r>
      <w:r w:rsidR="00657EBE">
        <w:rPr>
          <w:sz w:val="24"/>
          <w:szCs w:val="24"/>
        </w:rPr>
        <w:t xml:space="preserve"> </w:t>
      </w:r>
      <w:r>
        <w:rPr>
          <w:sz w:val="24"/>
          <w:szCs w:val="24"/>
        </w:rPr>
        <w:t>be</w:t>
      </w:r>
      <w:r w:rsidR="00657EBE">
        <w:rPr>
          <w:sz w:val="24"/>
          <w:szCs w:val="24"/>
        </w:rPr>
        <w:t xml:space="preserve"> </w:t>
      </w:r>
      <w:r>
        <w:rPr>
          <w:sz w:val="24"/>
          <w:szCs w:val="24"/>
        </w:rPr>
        <w:t>withdrawn</w:t>
      </w:r>
      <w:r w:rsidR="00657EBE">
        <w:rPr>
          <w:sz w:val="24"/>
          <w:szCs w:val="24"/>
        </w:rPr>
        <w:t xml:space="preserve"> </w:t>
      </w:r>
      <w:r>
        <w:rPr>
          <w:sz w:val="24"/>
          <w:szCs w:val="24"/>
        </w:rPr>
        <w:t>in</w:t>
      </w:r>
      <w:r w:rsidR="00657EBE">
        <w:rPr>
          <w:sz w:val="24"/>
          <w:szCs w:val="24"/>
        </w:rPr>
        <w:t xml:space="preserve"> </w:t>
      </w:r>
      <w:r>
        <w:rPr>
          <w:sz w:val="24"/>
          <w:szCs w:val="24"/>
        </w:rPr>
        <w:t>the</w:t>
      </w:r>
      <w:r w:rsidR="00657EBE">
        <w:rPr>
          <w:sz w:val="24"/>
          <w:szCs w:val="24"/>
        </w:rPr>
        <w:t xml:space="preserve"> </w:t>
      </w:r>
      <w:r>
        <w:rPr>
          <w:sz w:val="24"/>
          <w:szCs w:val="24"/>
        </w:rPr>
        <w:t>interval</w:t>
      </w:r>
      <w:r w:rsidR="00657EBE">
        <w:rPr>
          <w:sz w:val="24"/>
          <w:szCs w:val="24"/>
        </w:rPr>
        <w:t xml:space="preserve"> </w:t>
      </w:r>
      <w:r>
        <w:rPr>
          <w:sz w:val="24"/>
          <w:szCs w:val="24"/>
        </w:rPr>
        <w:t>bet</w:t>
      </w:r>
      <w:r>
        <w:rPr>
          <w:spacing w:val="-2"/>
          <w:sz w:val="24"/>
          <w:szCs w:val="24"/>
        </w:rPr>
        <w:t>w</w:t>
      </w:r>
      <w:r>
        <w:rPr>
          <w:sz w:val="24"/>
          <w:szCs w:val="24"/>
        </w:rPr>
        <w:t>een</w:t>
      </w:r>
      <w:r w:rsidR="00657EBE">
        <w:rPr>
          <w:sz w:val="24"/>
          <w:szCs w:val="24"/>
        </w:rPr>
        <w:t xml:space="preserve"> </w:t>
      </w:r>
      <w:r>
        <w:rPr>
          <w:sz w:val="24"/>
          <w:szCs w:val="24"/>
        </w:rPr>
        <w:t>the</w:t>
      </w:r>
      <w:r w:rsidR="00657EBE">
        <w:rPr>
          <w:sz w:val="24"/>
          <w:szCs w:val="24"/>
        </w:rPr>
        <w:t xml:space="preserve"> </w:t>
      </w:r>
      <w:r>
        <w:rPr>
          <w:sz w:val="24"/>
          <w:szCs w:val="24"/>
        </w:rPr>
        <w:t>deadline for sub</w:t>
      </w:r>
      <w:r>
        <w:rPr>
          <w:spacing w:val="-2"/>
          <w:sz w:val="24"/>
          <w:szCs w:val="24"/>
        </w:rPr>
        <w:t>m</w:t>
      </w:r>
      <w:r>
        <w:rPr>
          <w:sz w:val="24"/>
          <w:szCs w:val="24"/>
        </w:rPr>
        <w:t>ission of bids and the expiration of the period of bid validity</w:t>
      </w:r>
      <w:r w:rsidR="00657EBE">
        <w:rPr>
          <w:sz w:val="24"/>
          <w:szCs w:val="24"/>
        </w:rPr>
        <w:t xml:space="preserve"> </w:t>
      </w:r>
      <w:r>
        <w:rPr>
          <w:sz w:val="24"/>
          <w:szCs w:val="24"/>
        </w:rPr>
        <w:t>specified</w:t>
      </w:r>
      <w:r w:rsidR="00657EBE">
        <w:rPr>
          <w:sz w:val="24"/>
          <w:szCs w:val="24"/>
        </w:rPr>
        <w:t xml:space="preserve"> </w:t>
      </w:r>
      <w:r>
        <w:rPr>
          <w:sz w:val="24"/>
          <w:szCs w:val="24"/>
        </w:rPr>
        <w:t>by</w:t>
      </w:r>
      <w:r w:rsidR="00657EBE">
        <w:rPr>
          <w:sz w:val="24"/>
          <w:szCs w:val="24"/>
        </w:rPr>
        <w:t xml:space="preserve"> </w:t>
      </w:r>
      <w:r>
        <w:rPr>
          <w:sz w:val="24"/>
          <w:szCs w:val="24"/>
        </w:rPr>
        <w:t>the</w:t>
      </w:r>
      <w:r w:rsidR="00657EBE">
        <w:rPr>
          <w:sz w:val="24"/>
          <w:szCs w:val="24"/>
        </w:rPr>
        <w:t xml:space="preserve"> </w:t>
      </w:r>
      <w:r>
        <w:rPr>
          <w:sz w:val="24"/>
          <w:szCs w:val="24"/>
        </w:rPr>
        <w:t>Bidder</w:t>
      </w:r>
      <w:r w:rsidR="00657EBE">
        <w:rPr>
          <w:sz w:val="24"/>
          <w:szCs w:val="24"/>
        </w:rPr>
        <w:t xml:space="preserve"> </w:t>
      </w:r>
      <w:r>
        <w:rPr>
          <w:sz w:val="24"/>
          <w:szCs w:val="24"/>
        </w:rPr>
        <w:t>on</w:t>
      </w:r>
      <w:r w:rsidR="00657EBE">
        <w:rPr>
          <w:sz w:val="24"/>
          <w:szCs w:val="24"/>
        </w:rPr>
        <w:t xml:space="preserve"> </w:t>
      </w:r>
      <w:r>
        <w:rPr>
          <w:sz w:val="24"/>
          <w:szCs w:val="24"/>
        </w:rPr>
        <w:t>the</w:t>
      </w:r>
      <w:r w:rsidR="00657EBE">
        <w:rPr>
          <w:sz w:val="24"/>
          <w:szCs w:val="24"/>
        </w:rPr>
        <w:t xml:space="preserve"> </w:t>
      </w:r>
      <w:r>
        <w:rPr>
          <w:sz w:val="24"/>
          <w:szCs w:val="24"/>
        </w:rPr>
        <w:t>Bid</w:t>
      </w:r>
      <w:r w:rsidR="00657EBE">
        <w:rPr>
          <w:sz w:val="24"/>
          <w:szCs w:val="24"/>
        </w:rPr>
        <w:t xml:space="preserve"> </w:t>
      </w:r>
      <w:r>
        <w:rPr>
          <w:sz w:val="24"/>
          <w:szCs w:val="24"/>
        </w:rPr>
        <w:t>For</w:t>
      </w:r>
      <w:r>
        <w:rPr>
          <w:spacing w:val="-2"/>
          <w:sz w:val="24"/>
          <w:szCs w:val="24"/>
        </w:rPr>
        <w:t>m</w:t>
      </w:r>
      <w:r>
        <w:rPr>
          <w:sz w:val="24"/>
          <w:szCs w:val="24"/>
        </w:rPr>
        <w:t xml:space="preserve">. </w:t>
      </w:r>
      <w:r>
        <w:rPr>
          <w:spacing w:val="-2"/>
          <w:sz w:val="24"/>
          <w:szCs w:val="24"/>
        </w:rPr>
        <w:t>W</w:t>
      </w:r>
      <w:r>
        <w:rPr>
          <w:sz w:val="24"/>
          <w:szCs w:val="24"/>
        </w:rPr>
        <w:t>ithdrawal</w:t>
      </w:r>
      <w:r w:rsidR="00657EBE">
        <w:rPr>
          <w:sz w:val="24"/>
          <w:szCs w:val="24"/>
        </w:rPr>
        <w:t xml:space="preserve"> </w:t>
      </w:r>
      <w:r>
        <w:rPr>
          <w:sz w:val="24"/>
          <w:szCs w:val="24"/>
        </w:rPr>
        <w:t>of a</w:t>
      </w:r>
      <w:r w:rsidR="00657EBE">
        <w:rPr>
          <w:sz w:val="24"/>
          <w:szCs w:val="24"/>
        </w:rPr>
        <w:t xml:space="preserve"> </w:t>
      </w:r>
      <w:r>
        <w:rPr>
          <w:sz w:val="24"/>
          <w:szCs w:val="24"/>
        </w:rPr>
        <w:t>bid</w:t>
      </w:r>
      <w:r w:rsidR="00657EBE">
        <w:rPr>
          <w:sz w:val="24"/>
          <w:szCs w:val="24"/>
        </w:rPr>
        <w:t xml:space="preserve"> </w:t>
      </w:r>
      <w:r>
        <w:rPr>
          <w:sz w:val="24"/>
          <w:szCs w:val="24"/>
        </w:rPr>
        <w:t>during</w:t>
      </w:r>
      <w:r w:rsidR="00657EBE">
        <w:rPr>
          <w:sz w:val="24"/>
          <w:szCs w:val="24"/>
        </w:rPr>
        <w:t xml:space="preserve"> </w:t>
      </w:r>
      <w:r>
        <w:rPr>
          <w:sz w:val="24"/>
          <w:szCs w:val="24"/>
        </w:rPr>
        <w:t>this</w:t>
      </w:r>
      <w:r w:rsidR="00657EBE">
        <w:rPr>
          <w:sz w:val="24"/>
          <w:szCs w:val="24"/>
        </w:rPr>
        <w:t xml:space="preserve"> </w:t>
      </w:r>
      <w:r w:rsidR="00D77D49">
        <w:rPr>
          <w:sz w:val="24"/>
          <w:szCs w:val="24"/>
        </w:rPr>
        <w:t>interval</w:t>
      </w:r>
      <w:r w:rsidR="00D77D49">
        <w:rPr>
          <w:spacing w:val="-2"/>
          <w:sz w:val="24"/>
          <w:szCs w:val="24"/>
        </w:rPr>
        <w:t xml:space="preserve"> </w:t>
      </w:r>
      <w:r w:rsidR="00D77D49">
        <w:rPr>
          <w:sz w:val="24"/>
          <w:szCs w:val="24"/>
        </w:rPr>
        <w:t xml:space="preserve">may </w:t>
      </w:r>
      <w:r>
        <w:rPr>
          <w:sz w:val="24"/>
          <w:szCs w:val="24"/>
        </w:rPr>
        <w:t>r</w:t>
      </w:r>
      <w:r>
        <w:rPr>
          <w:spacing w:val="-1"/>
          <w:sz w:val="24"/>
          <w:szCs w:val="24"/>
        </w:rPr>
        <w:t>e</w:t>
      </w:r>
      <w:r>
        <w:rPr>
          <w:sz w:val="24"/>
          <w:szCs w:val="24"/>
        </w:rPr>
        <w:t>sult</w:t>
      </w:r>
      <w:r w:rsidR="00D77D49">
        <w:rPr>
          <w:sz w:val="24"/>
          <w:szCs w:val="24"/>
        </w:rPr>
        <w:t xml:space="preserve"> </w:t>
      </w:r>
      <w:r>
        <w:rPr>
          <w:sz w:val="24"/>
          <w:szCs w:val="24"/>
        </w:rPr>
        <w:t>in</w:t>
      </w:r>
      <w:r w:rsidR="00D77D49">
        <w:rPr>
          <w:sz w:val="24"/>
          <w:szCs w:val="24"/>
        </w:rPr>
        <w:t xml:space="preserve"> </w:t>
      </w:r>
      <w:r>
        <w:rPr>
          <w:sz w:val="24"/>
          <w:szCs w:val="24"/>
        </w:rPr>
        <w:t>the Bidd</w:t>
      </w:r>
      <w:r>
        <w:rPr>
          <w:spacing w:val="-1"/>
          <w:sz w:val="24"/>
          <w:szCs w:val="24"/>
        </w:rPr>
        <w:t>e</w:t>
      </w:r>
      <w:r>
        <w:rPr>
          <w:sz w:val="24"/>
          <w:szCs w:val="24"/>
        </w:rPr>
        <w:t>r’s</w:t>
      </w:r>
      <w:r w:rsidR="00D77D49">
        <w:rPr>
          <w:sz w:val="24"/>
          <w:szCs w:val="24"/>
        </w:rPr>
        <w:t xml:space="preserve"> </w:t>
      </w:r>
      <w:r>
        <w:rPr>
          <w:spacing w:val="-1"/>
          <w:sz w:val="24"/>
          <w:szCs w:val="24"/>
        </w:rPr>
        <w:t>f</w:t>
      </w:r>
      <w:r>
        <w:rPr>
          <w:sz w:val="24"/>
          <w:szCs w:val="24"/>
        </w:rPr>
        <w:t>or</w:t>
      </w:r>
      <w:r w:rsidR="00D77D49">
        <w:rPr>
          <w:sz w:val="24"/>
          <w:szCs w:val="24"/>
        </w:rPr>
        <w:t xml:space="preserve"> </w:t>
      </w:r>
      <w:r w:rsidR="00C35643">
        <w:rPr>
          <w:spacing w:val="-1"/>
          <w:sz w:val="24"/>
          <w:szCs w:val="24"/>
        </w:rPr>
        <w:t>feature</w:t>
      </w:r>
      <w:r w:rsidR="00C35643">
        <w:rPr>
          <w:sz w:val="24"/>
          <w:szCs w:val="24"/>
        </w:rPr>
        <w:t xml:space="preserve"> </w:t>
      </w:r>
      <w:r>
        <w:rPr>
          <w:sz w:val="24"/>
          <w:szCs w:val="24"/>
        </w:rPr>
        <w:t>of its bid security, pursua</w:t>
      </w:r>
      <w:r>
        <w:rPr>
          <w:spacing w:val="-1"/>
          <w:sz w:val="24"/>
          <w:szCs w:val="24"/>
        </w:rPr>
        <w:t>n</w:t>
      </w:r>
      <w:r>
        <w:rPr>
          <w:sz w:val="24"/>
          <w:szCs w:val="24"/>
        </w:rPr>
        <w:t>t to the ITB Clause 15.7.</w:t>
      </w:r>
    </w:p>
    <w:p w:rsidR="00F16361" w:rsidRDefault="00F16361">
      <w:pPr>
        <w:spacing w:before="4" w:line="140" w:lineRule="exact"/>
        <w:rPr>
          <w:sz w:val="15"/>
          <w:szCs w:val="15"/>
        </w:rPr>
      </w:pPr>
    </w:p>
    <w:p w:rsidR="00F16361" w:rsidRDefault="00F16361">
      <w:pPr>
        <w:spacing w:line="200" w:lineRule="exact"/>
      </w:pPr>
    </w:p>
    <w:p w:rsidR="00F16361" w:rsidRDefault="00F16361">
      <w:pPr>
        <w:spacing w:line="200" w:lineRule="exact"/>
      </w:pPr>
    </w:p>
    <w:p w:rsidR="00F16361" w:rsidRDefault="0047509A">
      <w:pPr>
        <w:spacing w:line="260" w:lineRule="exact"/>
        <w:ind w:left="529"/>
        <w:rPr>
          <w:sz w:val="24"/>
          <w:szCs w:val="24"/>
        </w:rPr>
        <w:sectPr w:rsidR="00F16361">
          <w:type w:val="continuous"/>
          <w:pgSz w:w="12240" w:h="15840"/>
          <w:pgMar w:top="1480" w:right="1300" w:bottom="280" w:left="1660" w:header="720" w:footer="720" w:gutter="0"/>
          <w:cols w:num="2" w:space="720" w:equalWidth="0">
            <w:col w:w="2001" w:space="299"/>
            <w:col w:w="6980"/>
          </w:cols>
        </w:sectPr>
      </w:pPr>
      <w:r>
        <w:rPr>
          <w:b/>
          <w:position w:val="-1"/>
          <w:sz w:val="24"/>
          <w:szCs w:val="24"/>
        </w:rPr>
        <w:t>E.  Opening and Evaluation of Bids</w:t>
      </w:r>
    </w:p>
    <w:p w:rsidR="00F16361" w:rsidRDefault="00F16361">
      <w:pPr>
        <w:spacing w:before="10"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500" w:right="-41" w:hanging="360"/>
        <w:rPr>
          <w:sz w:val="24"/>
          <w:szCs w:val="24"/>
        </w:rPr>
      </w:pPr>
      <w:r>
        <w:rPr>
          <w:b/>
          <w:sz w:val="24"/>
          <w:szCs w:val="24"/>
        </w:rPr>
        <w:lastRenderedPageBreak/>
        <w:t>22. Opening of Bids by the Procuring agency</w:t>
      </w:r>
    </w:p>
    <w:p w:rsidR="00F16361" w:rsidRDefault="0047509A">
      <w:pPr>
        <w:spacing w:before="29"/>
        <w:ind w:left="540" w:right="96" w:hanging="540"/>
        <w:jc w:val="both"/>
        <w:rPr>
          <w:sz w:val="24"/>
          <w:szCs w:val="24"/>
        </w:rPr>
      </w:pPr>
      <w:r>
        <w:br w:type="column"/>
      </w:r>
      <w:proofErr w:type="gramStart"/>
      <w:r>
        <w:rPr>
          <w:sz w:val="24"/>
          <w:szCs w:val="24"/>
        </w:rPr>
        <w:lastRenderedPageBreak/>
        <w:t>22.1  The</w:t>
      </w:r>
      <w:proofErr w:type="gramEnd"/>
      <w:r>
        <w:rPr>
          <w:sz w:val="24"/>
          <w:szCs w:val="24"/>
        </w:rPr>
        <w:t xml:space="preserve"> Procuring agency will open all bids in the presence of bidders’ representatives who choose to attend, at the ti</w:t>
      </w:r>
      <w:r>
        <w:rPr>
          <w:spacing w:val="-2"/>
          <w:sz w:val="24"/>
          <w:szCs w:val="24"/>
        </w:rPr>
        <w:t>m</w:t>
      </w:r>
      <w:r>
        <w:rPr>
          <w:sz w:val="24"/>
          <w:szCs w:val="24"/>
        </w:rPr>
        <w:t>e, on the date,</w:t>
      </w:r>
      <w:r w:rsidR="003E61A8">
        <w:rPr>
          <w:sz w:val="24"/>
          <w:szCs w:val="24"/>
        </w:rPr>
        <w:t xml:space="preserve"> </w:t>
      </w:r>
      <w:r>
        <w:rPr>
          <w:sz w:val="24"/>
          <w:szCs w:val="24"/>
        </w:rPr>
        <w:t>and</w:t>
      </w:r>
      <w:r w:rsidR="003E61A8">
        <w:rPr>
          <w:sz w:val="24"/>
          <w:szCs w:val="24"/>
        </w:rPr>
        <w:t xml:space="preserve"> </w:t>
      </w:r>
      <w:r>
        <w:rPr>
          <w:sz w:val="24"/>
          <w:szCs w:val="24"/>
        </w:rPr>
        <w:t>at</w:t>
      </w:r>
      <w:r w:rsidR="003E61A8">
        <w:rPr>
          <w:sz w:val="24"/>
          <w:szCs w:val="24"/>
        </w:rPr>
        <w:t xml:space="preserve"> </w:t>
      </w:r>
      <w:r>
        <w:rPr>
          <w:sz w:val="24"/>
          <w:szCs w:val="24"/>
        </w:rPr>
        <w:t>the</w:t>
      </w:r>
      <w:r w:rsidR="003E61A8">
        <w:rPr>
          <w:sz w:val="24"/>
          <w:szCs w:val="24"/>
        </w:rPr>
        <w:t xml:space="preserve"> </w:t>
      </w:r>
      <w:r>
        <w:rPr>
          <w:sz w:val="24"/>
          <w:szCs w:val="24"/>
        </w:rPr>
        <w:t>place</w:t>
      </w:r>
      <w:r w:rsidR="003E61A8">
        <w:rPr>
          <w:sz w:val="24"/>
          <w:szCs w:val="24"/>
        </w:rPr>
        <w:t xml:space="preserve"> </w:t>
      </w:r>
      <w:r>
        <w:rPr>
          <w:sz w:val="24"/>
          <w:szCs w:val="24"/>
        </w:rPr>
        <w:t>specified</w:t>
      </w:r>
      <w:r w:rsidR="003E61A8">
        <w:rPr>
          <w:sz w:val="24"/>
          <w:szCs w:val="24"/>
        </w:rPr>
        <w:t xml:space="preserve"> </w:t>
      </w:r>
      <w:r>
        <w:rPr>
          <w:sz w:val="24"/>
          <w:szCs w:val="24"/>
        </w:rPr>
        <w:t>in</w:t>
      </w:r>
      <w:r w:rsidR="003E61A8">
        <w:rPr>
          <w:sz w:val="24"/>
          <w:szCs w:val="24"/>
        </w:rPr>
        <w:t xml:space="preserve"> </w:t>
      </w:r>
      <w:r>
        <w:rPr>
          <w:sz w:val="24"/>
          <w:szCs w:val="24"/>
        </w:rPr>
        <w:t>the</w:t>
      </w:r>
      <w:r w:rsidR="003E61A8">
        <w:rPr>
          <w:sz w:val="24"/>
          <w:szCs w:val="24"/>
        </w:rPr>
        <w:t xml:space="preserve"> </w:t>
      </w:r>
      <w:r>
        <w:rPr>
          <w:sz w:val="24"/>
          <w:szCs w:val="24"/>
        </w:rPr>
        <w:t>Bid</w:t>
      </w:r>
      <w:r w:rsidR="003E61A8">
        <w:rPr>
          <w:sz w:val="24"/>
          <w:szCs w:val="24"/>
        </w:rPr>
        <w:t xml:space="preserve"> </w:t>
      </w:r>
      <w:r>
        <w:rPr>
          <w:spacing w:val="-2"/>
          <w:sz w:val="24"/>
          <w:szCs w:val="24"/>
        </w:rPr>
        <w:t>D</w:t>
      </w:r>
      <w:r>
        <w:rPr>
          <w:sz w:val="24"/>
          <w:szCs w:val="24"/>
        </w:rPr>
        <w:t>ata</w:t>
      </w:r>
      <w:r w:rsidR="003E61A8">
        <w:rPr>
          <w:sz w:val="24"/>
          <w:szCs w:val="24"/>
        </w:rPr>
        <w:t xml:space="preserve"> </w:t>
      </w:r>
      <w:r>
        <w:rPr>
          <w:sz w:val="24"/>
          <w:szCs w:val="24"/>
        </w:rPr>
        <w:t xml:space="preserve">Sheet.   The bidders’ representatives who are </w:t>
      </w:r>
      <w:r>
        <w:rPr>
          <w:spacing w:val="-1"/>
          <w:sz w:val="24"/>
          <w:szCs w:val="24"/>
        </w:rPr>
        <w:t>p</w:t>
      </w:r>
      <w:r>
        <w:rPr>
          <w:spacing w:val="1"/>
          <w:sz w:val="24"/>
          <w:szCs w:val="24"/>
        </w:rPr>
        <w:t>r</w:t>
      </w:r>
      <w:r>
        <w:rPr>
          <w:sz w:val="24"/>
          <w:szCs w:val="24"/>
        </w:rPr>
        <w:t>esent shall sign a re</w:t>
      </w:r>
      <w:r>
        <w:rPr>
          <w:spacing w:val="-1"/>
          <w:sz w:val="24"/>
          <w:szCs w:val="24"/>
        </w:rPr>
        <w:t>g</w:t>
      </w:r>
      <w:r>
        <w:rPr>
          <w:spacing w:val="1"/>
          <w:sz w:val="24"/>
          <w:szCs w:val="24"/>
        </w:rPr>
        <w:t>i</w:t>
      </w:r>
      <w:r>
        <w:rPr>
          <w:sz w:val="24"/>
          <w:szCs w:val="24"/>
        </w:rPr>
        <w:t>ster evidencing their atten</w:t>
      </w:r>
      <w:r>
        <w:rPr>
          <w:spacing w:val="-1"/>
          <w:sz w:val="24"/>
          <w:szCs w:val="24"/>
        </w:rPr>
        <w:t>d</w:t>
      </w:r>
      <w:r>
        <w:rPr>
          <w:sz w:val="24"/>
          <w:szCs w:val="24"/>
        </w:rPr>
        <w:t>ance.</w:t>
      </w:r>
    </w:p>
    <w:p w:rsidR="00F16361" w:rsidRDefault="00F16361">
      <w:pPr>
        <w:spacing w:before="16" w:line="260" w:lineRule="exact"/>
        <w:rPr>
          <w:sz w:val="26"/>
          <w:szCs w:val="26"/>
        </w:rPr>
      </w:pPr>
    </w:p>
    <w:p w:rsidR="00F16361" w:rsidRDefault="0047509A">
      <w:pPr>
        <w:ind w:left="540" w:right="97" w:hanging="540"/>
        <w:jc w:val="both"/>
        <w:rPr>
          <w:sz w:val="24"/>
          <w:szCs w:val="24"/>
        </w:rPr>
        <w:sectPr w:rsidR="00F16361">
          <w:type w:val="continuous"/>
          <w:pgSz w:w="12240" w:h="15840"/>
          <w:pgMar w:top="1480" w:right="1300" w:bottom="280" w:left="1660" w:header="720" w:footer="720" w:gutter="0"/>
          <w:cols w:num="2" w:space="720" w:equalWidth="0">
            <w:col w:w="1648" w:space="652"/>
            <w:col w:w="6980"/>
          </w:cols>
        </w:sectPr>
      </w:pPr>
      <w:proofErr w:type="gramStart"/>
      <w:r>
        <w:rPr>
          <w:sz w:val="24"/>
          <w:szCs w:val="24"/>
        </w:rPr>
        <w:t>22.2  The</w:t>
      </w:r>
      <w:proofErr w:type="gramEnd"/>
      <w:r>
        <w:rPr>
          <w:sz w:val="24"/>
          <w:szCs w:val="24"/>
        </w:rPr>
        <w:t xml:space="preserve"> bidders’ na</w:t>
      </w:r>
      <w:r>
        <w:rPr>
          <w:spacing w:val="-2"/>
          <w:sz w:val="24"/>
          <w:szCs w:val="24"/>
        </w:rPr>
        <w:t>m</w:t>
      </w:r>
      <w:r>
        <w:rPr>
          <w:sz w:val="24"/>
          <w:szCs w:val="24"/>
        </w:rPr>
        <w:t xml:space="preserve">es, bid </w:t>
      </w:r>
      <w:r>
        <w:rPr>
          <w:spacing w:val="-2"/>
          <w:sz w:val="24"/>
          <w:szCs w:val="24"/>
        </w:rPr>
        <w:t>m</w:t>
      </w:r>
      <w:r>
        <w:rPr>
          <w:sz w:val="24"/>
          <w:szCs w:val="24"/>
        </w:rPr>
        <w:t>odif</w:t>
      </w:r>
      <w:r>
        <w:rPr>
          <w:spacing w:val="1"/>
          <w:sz w:val="24"/>
          <w:szCs w:val="24"/>
        </w:rPr>
        <w:t>ic</w:t>
      </w:r>
      <w:r>
        <w:rPr>
          <w:sz w:val="24"/>
          <w:szCs w:val="24"/>
        </w:rPr>
        <w:t>ations or withdrawals, bid prices, discounts, and the prese</w:t>
      </w:r>
      <w:r>
        <w:rPr>
          <w:spacing w:val="-2"/>
          <w:sz w:val="24"/>
          <w:szCs w:val="24"/>
        </w:rPr>
        <w:t>n</w:t>
      </w:r>
      <w:r>
        <w:rPr>
          <w:sz w:val="24"/>
          <w:szCs w:val="24"/>
        </w:rPr>
        <w:t>ce or</w:t>
      </w:r>
      <w:r w:rsidR="003E61A8">
        <w:rPr>
          <w:sz w:val="24"/>
          <w:szCs w:val="24"/>
        </w:rPr>
        <w:t xml:space="preserve"> </w:t>
      </w:r>
      <w:r>
        <w:rPr>
          <w:sz w:val="24"/>
          <w:szCs w:val="24"/>
        </w:rPr>
        <w:t xml:space="preserve">absence of requisite bid security and such other details as the Procuring agency, at its discretion, </w:t>
      </w:r>
      <w:r>
        <w:rPr>
          <w:spacing w:val="-2"/>
          <w:sz w:val="24"/>
          <w:szCs w:val="24"/>
        </w:rPr>
        <w:t>m</w:t>
      </w:r>
      <w:r>
        <w:rPr>
          <w:sz w:val="24"/>
          <w:szCs w:val="24"/>
        </w:rPr>
        <w:t>ay consider approp</w:t>
      </w:r>
      <w:r>
        <w:rPr>
          <w:spacing w:val="-1"/>
          <w:sz w:val="24"/>
          <w:szCs w:val="24"/>
        </w:rPr>
        <w:t>r</w:t>
      </w:r>
      <w:r>
        <w:rPr>
          <w:sz w:val="24"/>
          <w:szCs w:val="24"/>
        </w:rPr>
        <w:t>iate, will be announced at t</w:t>
      </w:r>
      <w:r>
        <w:rPr>
          <w:spacing w:val="-1"/>
          <w:sz w:val="24"/>
          <w:szCs w:val="24"/>
        </w:rPr>
        <w:t>h</w:t>
      </w:r>
      <w:r>
        <w:rPr>
          <w:sz w:val="24"/>
          <w:szCs w:val="24"/>
        </w:rPr>
        <w:t xml:space="preserve">e opening. </w:t>
      </w:r>
      <w:r>
        <w:rPr>
          <w:spacing w:val="-2"/>
          <w:sz w:val="24"/>
          <w:szCs w:val="24"/>
        </w:rPr>
        <w:t>N</w:t>
      </w:r>
      <w:r>
        <w:rPr>
          <w:sz w:val="24"/>
          <w:szCs w:val="24"/>
        </w:rPr>
        <w:t>o</w:t>
      </w:r>
      <w:r w:rsidR="003E61A8">
        <w:rPr>
          <w:sz w:val="24"/>
          <w:szCs w:val="24"/>
        </w:rPr>
        <w:t xml:space="preserve"> </w:t>
      </w:r>
      <w:r>
        <w:rPr>
          <w:sz w:val="24"/>
          <w:szCs w:val="24"/>
        </w:rPr>
        <w:t>bid</w:t>
      </w:r>
      <w:r w:rsidR="003E61A8">
        <w:rPr>
          <w:sz w:val="24"/>
          <w:szCs w:val="24"/>
        </w:rPr>
        <w:t xml:space="preserve"> </w:t>
      </w:r>
      <w:r>
        <w:rPr>
          <w:sz w:val="24"/>
          <w:szCs w:val="24"/>
        </w:rPr>
        <w:t>shall</w:t>
      </w:r>
      <w:r w:rsidR="003E61A8">
        <w:rPr>
          <w:sz w:val="24"/>
          <w:szCs w:val="24"/>
        </w:rPr>
        <w:t xml:space="preserve"> </w:t>
      </w:r>
      <w:r>
        <w:rPr>
          <w:sz w:val="24"/>
          <w:szCs w:val="24"/>
        </w:rPr>
        <w:t>be</w:t>
      </w:r>
      <w:r w:rsidR="003E61A8">
        <w:rPr>
          <w:sz w:val="24"/>
          <w:szCs w:val="24"/>
        </w:rPr>
        <w:t xml:space="preserve"> </w:t>
      </w:r>
      <w:r>
        <w:rPr>
          <w:sz w:val="24"/>
          <w:szCs w:val="24"/>
        </w:rPr>
        <w:t>rejected at</w:t>
      </w:r>
      <w:r w:rsidR="003E61A8">
        <w:rPr>
          <w:sz w:val="24"/>
          <w:szCs w:val="24"/>
        </w:rPr>
        <w:t xml:space="preserve"> </w:t>
      </w:r>
      <w:r>
        <w:rPr>
          <w:sz w:val="24"/>
          <w:szCs w:val="24"/>
        </w:rPr>
        <w:t>bid</w:t>
      </w:r>
      <w:r w:rsidR="003E61A8">
        <w:rPr>
          <w:sz w:val="24"/>
          <w:szCs w:val="24"/>
        </w:rPr>
        <w:t xml:space="preserve"> </w:t>
      </w:r>
      <w:r>
        <w:rPr>
          <w:sz w:val="24"/>
          <w:szCs w:val="24"/>
        </w:rPr>
        <w:t>opening,</w:t>
      </w:r>
      <w:r w:rsidR="003E61A8">
        <w:rPr>
          <w:sz w:val="24"/>
          <w:szCs w:val="24"/>
        </w:rPr>
        <w:t xml:space="preserve"> </w:t>
      </w:r>
      <w:r>
        <w:rPr>
          <w:sz w:val="24"/>
          <w:szCs w:val="24"/>
        </w:rPr>
        <w:t>except</w:t>
      </w:r>
      <w:r w:rsidR="003E61A8">
        <w:rPr>
          <w:sz w:val="24"/>
          <w:szCs w:val="24"/>
        </w:rPr>
        <w:t xml:space="preserve"> </w:t>
      </w:r>
      <w:r>
        <w:rPr>
          <w:sz w:val="24"/>
          <w:szCs w:val="24"/>
        </w:rPr>
        <w:t>for</w:t>
      </w:r>
      <w:r w:rsidR="003E61A8">
        <w:rPr>
          <w:sz w:val="24"/>
          <w:szCs w:val="24"/>
        </w:rPr>
        <w:t xml:space="preserve"> </w:t>
      </w:r>
      <w:r>
        <w:rPr>
          <w:sz w:val="24"/>
          <w:szCs w:val="24"/>
        </w:rPr>
        <w:t xml:space="preserve">late bids, which shall be returned </w:t>
      </w:r>
      <w:proofErr w:type="gramStart"/>
      <w:r>
        <w:rPr>
          <w:sz w:val="24"/>
          <w:szCs w:val="24"/>
        </w:rPr>
        <w:t>un</w:t>
      </w:r>
      <w:proofErr w:type="gramEnd"/>
      <w:r w:rsidR="003E61A8">
        <w:rPr>
          <w:sz w:val="24"/>
          <w:szCs w:val="24"/>
        </w:rPr>
        <w:t xml:space="preserve"> </w:t>
      </w:r>
      <w:r>
        <w:rPr>
          <w:sz w:val="24"/>
          <w:szCs w:val="24"/>
        </w:rPr>
        <w:t>opened</w:t>
      </w:r>
      <w:r w:rsidR="003E61A8">
        <w:rPr>
          <w:sz w:val="24"/>
          <w:szCs w:val="24"/>
        </w:rPr>
        <w:t xml:space="preserve"> </w:t>
      </w:r>
      <w:r>
        <w:rPr>
          <w:sz w:val="24"/>
          <w:szCs w:val="24"/>
        </w:rPr>
        <w:t>to</w:t>
      </w:r>
      <w:r w:rsidR="003E61A8">
        <w:rPr>
          <w:sz w:val="24"/>
          <w:szCs w:val="24"/>
        </w:rPr>
        <w:t xml:space="preserve"> </w:t>
      </w:r>
      <w:r>
        <w:rPr>
          <w:sz w:val="24"/>
          <w:szCs w:val="24"/>
        </w:rPr>
        <w:t>the</w:t>
      </w:r>
      <w:r w:rsidR="003E61A8">
        <w:rPr>
          <w:sz w:val="24"/>
          <w:szCs w:val="24"/>
        </w:rPr>
        <w:t xml:space="preserve"> </w:t>
      </w:r>
      <w:r>
        <w:rPr>
          <w:sz w:val="24"/>
          <w:szCs w:val="24"/>
        </w:rPr>
        <w:t>Bidder</w:t>
      </w:r>
      <w:r w:rsidR="003E61A8">
        <w:rPr>
          <w:sz w:val="24"/>
          <w:szCs w:val="24"/>
        </w:rPr>
        <w:t xml:space="preserve"> </w:t>
      </w:r>
      <w:r>
        <w:rPr>
          <w:sz w:val="24"/>
          <w:szCs w:val="24"/>
        </w:rPr>
        <w:t>pursuant</w:t>
      </w:r>
      <w:r w:rsidR="003E61A8">
        <w:rPr>
          <w:sz w:val="24"/>
          <w:szCs w:val="24"/>
        </w:rPr>
        <w:t xml:space="preserve"> </w:t>
      </w:r>
      <w:r>
        <w:rPr>
          <w:sz w:val="24"/>
          <w:szCs w:val="24"/>
        </w:rPr>
        <w:t>to ITBClause20.</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tabs>
          <w:tab w:val="left" w:pos="4140"/>
        </w:tabs>
        <w:spacing w:before="29"/>
        <w:ind w:left="2840" w:right="97" w:hanging="540"/>
        <w:jc w:val="both"/>
        <w:rPr>
          <w:sz w:val="24"/>
          <w:szCs w:val="24"/>
        </w:rPr>
      </w:pPr>
      <w:proofErr w:type="gramStart"/>
      <w:r>
        <w:rPr>
          <w:sz w:val="24"/>
          <w:szCs w:val="24"/>
        </w:rPr>
        <w:t>22.3  Bids</w:t>
      </w:r>
      <w:proofErr w:type="gramEnd"/>
      <w:r>
        <w:rPr>
          <w:sz w:val="24"/>
          <w:szCs w:val="24"/>
        </w:rPr>
        <w:t>(andmodificationssentpursuanttoITBClause21.2)that are not o</w:t>
      </w:r>
      <w:r>
        <w:rPr>
          <w:spacing w:val="-1"/>
          <w:sz w:val="24"/>
          <w:szCs w:val="24"/>
        </w:rPr>
        <w:t>p</w:t>
      </w:r>
      <w:r>
        <w:rPr>
          <w:sz w:val="24"/>
          <w:szCs w:val="24"/>
        </w:rPr>
        <w:t>ened and read out  at bid opening shall not be considered</w:t>
      </w:r>
      <w:r>
        <w:rPr>
          <w:sz w:val="24"/>
          <w:szCs w:val="24"/>
        </w:rPr>
        <w:tab/>
        <w:t>further   for   eva</w:t>
      </w:r>
      <w:r>
        <w:rPr>
          <w:spacing w:val="-1"/>
          <w:sz w:val="24"/>
          <w:szCs w:val="24"/>
        </w:rPr>
        <w:t>l</w:t>
      </w:r>
      <w:r>
        <w:rPr>
          <w:sz w:val="24"/>
          <w:szCs w:val="24"/>
        </w:rPr>
        <w:t>uation,   irrespective   of   the circu</w:t>
      </w:r>
      <w:r>
        <w:rPr>
          <w:spacing w:val="-2"/>
          <w:sz w:val="24"/>
          <w:szCs w:val="24"/>
        </w:rPr>
        <w:t>m</w:t>
      </w:r>
      <w:r>
        <w:rPr>
          <w:sz w:val="24"/>
          <w:szCs w:val="24"/>
        </w:rPr>
        <w:t xml:space="preserve">stances. </w:t>
      </w:r>
      <w:r>
        <w:rPr>
          <w:spacing w:val="-2"/>
          <w:sz w:val="24"/>
          <w:szCs w:val="24"/>
        </w:rPr>
        <w:t>W</w:t>
      </w:r>
      <w:r>
        <w:rPr>
          <w:sz w:val="24"/>
          <w:szCs w:val="24"/>
        </w:rPr>
        <w:t>ithdrawn bids will be returned unopened to the bidders.</w:t>
      </w:r>
    </w:p>
    <w:p w:rsidR="00F16361" w:rsidRDefault="00F16361">
      <w:pPr>
        <w:spacing w:before="16" w:line="260" w:lineRule="exact"/>
        <w:rPr>
          <w:sz w:val="26"/>
          <w:szCs w:val="26"/>
        </w:rPr>
      </w:pPr>
    </w:p>
    <w:p w:rsidR="00F16361" w:rsidRDefault="0047509A">
      <w:pPr>
        <w:spacing w:line="260" w:lineRule="exact"/>
        <w:ind w:left="2300"/>
        <w:rPr>
          <w:position w:val="-1"/>
          <w:sz w:val="24"/>
          <w:szCs w:val="24"/>
        </w:rPr>
      </w:pPr>
      <w:proofErr w:type="gramStart"/>
      <w:r>
        <w:rPr>
          <w:position w:val="-1"/>
          <w:sz w:val="24"/>
          <w:szCs w:val="24"/>
        </w:rPr>
        <w:t>22.4  The</w:t>
      </w:r>
      <w:proofErr w:type="gramEnd"/>
      <w:r>
        <w:rPr>
          <w:position w:val="-1"/>
          <w:sz w:val="24"/>
          <w:szCs w:val="24"/>
        </w:rPr>
        <w:t xml:space="preserve"> Procuring agency will </w:t>
      </w:r>
      <w:r>
        <w:rPr>
          <w:spacing w:val="-1"/>
          <w:position w:val="-1"/>
          <w:sz w:val="24"/>
          <w:szCs w:val="24"/>
        </w:rPr>
        <w:t>p</w:t>
      </w:r>
      <w:r>
        <w:rPr>
          <w:spacing w:val="1"/>
          <w:position w:val="-1"/>
          <w:sz w:val="24"/>
          <w:szCs w:val="24"/>
        </w:rPr>
        <w:t>r</w:t>
      </w:r>
      <w:r>
        <w:rPr>
          <w:position w:val="-1"/>
          <w:sz w:val="24"/>
          <w:szCs w:val="24"/>
        </w:rPr>
        <w:t>epare minutes of the bid openin</w:t>
      </w:r>
      <w:r>
        <w:rPr>
          <w:spacing w:val="-1"/>
          <w:position w:val="-1"/>
          <w:sz w:val="24"/>
          <w:szCs w:val="24"/>
        </w:rPr>
        <w:t>g</w:t>
      </w:r>
      <w:r>
        <w:rPr>
          <w:position w:val="-1"/>
          <w:sz w:val="24"/>
          <w:szCs w:val="24"/>
        </w:rPr>
        <w:t>.</w:t>
      </w:r>
    </w:p>
    <w:p w:rsidR="001C2FEB" w:rsidRDefault="001C2FEB">
      <w:pPr>
        <w:spacing w:line="260" w:lineRule="exact"/>
        <w:ind w:left="2300"/>
        <w:rPr>
          <w:sz w:val="24"/>
          <w:szCs w:val="24"/>
        </w:rPr>
      </w:pPr>
    </w:p>
    <w:p w:rsidR="00F16361" w:rsidRDefault="00F16361">
      <w:pPr>
        <w:spacing w:before="12"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140" w:right="-61"/>
        <w:rPr>
          <w:sz w:val="24"/>
          <w:szCs w:val="24"/>
        </w:rPr>
      </w:pPr>
      <w:r>
        <w:rPr>
          <w:b/>
          <w:sz w:val="24"/>
          <w:szCs w:val="24"/>
        </w:rPr>
        <w:lastRenderedPageBreak/>
        <w:t>23. Clarification of</w:t>
      </w:r>
    </w:p>
    <w:p w:rsidR="00F16361" w:rsidRDefault="0047509A">
      <w:pPr>
        <w:ind w:left="500"/>
        <w:rPr>
          <w:sz w:val="24"/>
          <w:szCs w:val="24"/>
        </w:rPr>
      </w:pPr>
      <w:r>
        <w:rPr>
          <w:b/>
          <w:sz w:val="24"/>
          <w:szCs w:val="24"/>
        </w:rPr>
        <w:t>Bids</w:t>
      </w:r>
    </w:p>
    <w:p w:rsidR="00F16361" w:rsidRDefault="0047509A">
      <w:pPr>
        <w:spacing w:before="29"/>
        <w:ind w:left="540" w:right="97" w:hanging="540"/>
        <w:jc w:val="both"/>
        <w:rPr>
          <w:sz w:val="24"/>
          <w:szCs w:val="24"/>
        </w:rPr>
        <w:sectPr w:rsidR="00F16361">
          <w:type w:val="continuous"/>
          <w:pgSz w:w="12240" w:h="15840"/>
          <w:pgMar w:top="1480" w:right="1300" w:bottom="280" w:left="1660" w:header="720" w:footer="720" w:gutter="0"/>
          <w:cols w:num="2" w:space="720" w:equalWidth="0">
            <w:col w:w="2067" w:space="233"/>
            <w:col w:w="6980"/>
          </w:cols>
        </w:sectPr>
      </w:pPr>
      <w:r>
        <w:br w:type="column"/>
      </w:r>
      <w:proofErr w:type="gramStart"/>
      <w:r>
        <w:rPr>
          <w:sz w:val="24"/>
          <w:szCs w:val="24"/>
        </w:rPr>
        <w:lastRenderedPageBreak/>
        <w:t>23.1  During</w:t>
      </w:r>
      <w:proofErr w:type="gramEnd"/>
      <w:r w:rsidR="00546F60">
        <w:rPr>
          <w:sz w:val="24"/>
          <w:szCs w:val="24"/>
        </w:rPr>
        <w:t xml:space="preserve"> </w:t>
      </w:r>
      <w:r>
        <w:rPr>
          <w:sz w:val="24"/>
          <w:szCs w:val="24"/>
        </w:rPr>
        <w:t>evaluation</w:t>
      </w:r>
      <w:r w:rsidR="00C46911">
        <w:rPr>
          <w:sz w:val="24"/>
          <w:szCs w:val="24"/>
        </w:rPr>
        <w:t xml:space="preserve"> </w:t>
      </w:r>
      <w:r>
        <w:rPr>
          <w:sz w:val="24"/>
          <w:szCs w:val="24"/>
        </w:rPr>
        <w:t>of</w:t>
      </w:r>
      <w:r w:rsidR="00C46911">
        <w:rPr>
          <w:sz w:val="24"/>
          <w:szCs w:val="24"/>
        </w:rPr>
        <w:t xml:space="preserve"> </w:t>
      </w:r>
      <w:r>
        <w:rPr>
          <w:sz w:val="24"/>
          <w:szCs w:val="24"/>
        </w:rPr>
        <w:t>the</w:t>
      </w:r>
      <w:r w:rsidR="00C46911">
        <w:rPr>
          <w:sz w:val="24"/>
          <w:szCs w:val="24"/>
        </w:rPr>
        <w:t xml:space="preserve"> </w:t>
      </w:r>
      <w:r>
        <w:rPr>
          <w:sz w:val="24"/>
          <w:szCs w:val="24"/>
        </w:rPr>
        <w:t>bids,</w:t>
      </w:r>
      <w:r w:rsidR="00C46911">
        <w:rPr>
          <w:sz w:val="24"/>
          <w:szCs w:val="24"/>
        </w:rPr>
        <w:t xml:space="preserve"> </w:t>
      </w:r>
      <w:r>
        <w:rPr>
          <w:sz w:val="24"/>
          <w:szCs w:val="24"/>
        </w:rPr>
        <w:t>t</w:t>
      </w:r>
      <w:r>
        <w:rPr>
          <w:spacing w:val="-2"/>
          <w:sz w:val="24"/>
          <w:szCs w:val="24"/>
        </w:rPr>
        <w:t>h</w:t>
      </w:r>
      <w:r>
        <w:rPr>
          <w:sz w:val="24"/>
          <w:szCs w:val="24"/>
        </w:rPr>
        <w:t>e</w:t>
      </w:r>
      <w:r w:rsidR="00C46911">
        <w:rPr>
          <w:sz w:val="24"/>
          <w:szCs w:val="24"/>
        </w:rPr>
        <w:t xml:space="preserve"> </w:t>
      </w:r>
      <w:r>
        <w:rPr>
          <w:sz w:val="24"/>
          <w:szCs w:val="24"/>
        </w:rPr>
        <w:t>Procuring</w:t>
      </w:r>
      <w:r w:rsidR="00C46911">
        <w:rPr>
          <w:sz w:val="24"/>
          <w:szCs w:val="24"/>
        </w:rPr>
        <w:t xml:space="preserve"> </w:t>
      </w:r>
      <w:r>
        <w:rPr>
          <w:sz w:val="24"/>
          <w:szCs w:val="24"/>
        </w:rPr>
        <w:t>agency</w:t>
      </w:r>
      <w:r w:rsidR="00C46911">
        <w:rPr>
          <w:sz w:val="24"/>
          <w:szCs w:val="24"/>
        </w:rPr>
        <w:t xml:space="preserve"> </w:t>
      </w:r>
      <w:r>
        <w:rPr>
          <w:spacing w:val="-2"/>
          <w:sz w:val="24"/>
          <w:szCs w:val="24"/>
        </w:rPr>
        <w:t>m</w:t>
      </w:r>
      <w:r>
        <w:rPr>
          <w:sz w:val="24"/>
          <w:szCs w:val="24"/>
        </w:rPr>
        <w:t>ay,</w:t>
      </w:r>
      <w:r w:rsidR="00C46911">
        <w:rPr>
          <w:sz w:val="24"/>
          <w:szCs w:val="24"/>
        </w:rPr>
        <w:t xml:space="preserve"> </w:t>
      </w:r>
      <w:r>
        <w:rPr>
          <w:sz w:val="24"/>
          <w:szCs w:val="24"/>
        </w:rPr>
        <w:t>at</w:t>
      </w:r>
      <w:r w:rsidR="00C46911">
        <w:rPr>
          <w:sz w:val="24"/>
          <w:szCs w:val="24"/>
        </w:rPr>
        <w:t xml:space="preserve"> </w:t>
      </w:r>
      <w:r>
        <w:rPr>
          <w:sz w:val="24"/>
          <w:szCs w:val="24"/>
        </w:rPr>
        <w:t>its discr</w:t>
      </w:r>
      <w:r>
        <w:rPr>
          <w:spacing w:val="-1"/>
          <w:sz w:val="24"/>
          <w:szCs w:val="24"/>
        </w:rPr>
        <w:t>e</w:t>
      </w:r>
      <w:r>
        <w:rPr>
          <w:sz w:val="24"/>
          <w:szCs w:val="24"/>
        </w:rPr>
        <w:t>tion,</w:t>
      </w:r>
      <w:r w:rsidR="00C46911">
        <w:rPr>
          <w:sz w:val="24"/>
          <w:szCs w:val="24"/>
        </w:rPr>
        <w:t xml:space="preserve"> </w:t>
      </w:r>
      <w:r>
        <w:rPr>
          <w:sz w:val="24"/>
          <w:szCs w:val="24"/>
        </w:rPr>
        <w:t>ask  the</w:t>
      </w:r>
      <w:r w:rsidR="00C46911">
        <w:rPr>
          <w:sz w:val="24"/>
          <w:szCs w:val="24"/>
        </w:rPr>
        <w:t xml:space="preserve"> </w:t>
      </w:r>
      <w:r>
        <w:rPr>
          <w:sz w:val="24"/>
          <w:szCs w:val="24"/>
        </w:rPr>
        <w:t>Bi</w:t>
      </w:r>
      <w:r>
        <w:rPr>
          <w:spacing w:val="-1"/>
          <w:sz w:val="24"/>
          <w:szCs w:val="24"/>
        </w:rPr>
        <w:t>d</w:t>
      </w:r>
      <w:r>
        <w:rPr>
          <w:sz w:val="24"/>
          <w:szCs w:val="24"/>
        </w:rPr>
        <w:t xml:space="preserve">der  </w:t>
      </w:r>
      <w:r>
        <w:rPr>
          <w:spacing w:val="-1"/>
          <w:sz w:val="24"/>
          <w:szCs w:val="24"/>
        </w:rPr>
        <w:t>f</w:t>
      </w:r>
      <w:r>
        <w:rPr>
          <w:sz w:val="24"/>
          <w:szCs w:val="24"/>
        </w:rPr>
        <w:t>or  a</w:t>
      </w:r>
      <w:r w:rsidR="00C46911">
        <w:rPr>
          <w:sz w:val="24"/>
          <w:szCs w:val="24"/>
        </w:rPr>
        <w:t xml:space="preserve"> </w:t>
      </w:r>
      <w:r>
        <w:rPr>
          <w:sz w:val="24"/>
          <w:szCs w:val="24"/>
        </w:rPr>
        <w:t>clari</w:t>
      </w:r>
      <w:r>
        <w:rPr>
          <w:spacing w:val="-1"/>
          <w:sz w:val="24"/>
          <w:szCs w:val="24"/>
        </w:rPr>
        <w:t>f</w:t>
      </w:r>
      <w:r>
        <w:rPr>
          <w:sz w:val="24"/>
          <w:szCs w:val="24"/>
        </w:rPr>
        <w:t>ic</w:t>
      </w:r>
      <w:r>
        <w:rPr>
          <w:spacing w:val="-1"/>
          <w:sz w:val="24"/>
          <w:szCs w:val="24"/>
        </w:rPr>
        <w:t>a</w:t>
      </w:r>
      <w:r>
        <w:rPr>
          <w:sz w:val="24"/>
          <w:szCs w:val="24"/>
        </w:rPr>
        <w:t>tion</w:t>
      </w:r>
      <w:r w:rsidR="00C46911">
        <w:rPr>
          <w:sz w:val="24"/>
          <w:szCs w:val="24"/>
        </w:rPr>
        <w:t xml:space="preserve"> </w:t>
      </w:r>
      <w:r>
        <w:rPr>
          <w:spacing w:val="-1"/>
          <w:sz w:val="24"/>
          <w:szCs w:val="24"/>
        </w:rPr>
        <w:t>o</w:t>
      </w:r>
      <w:r>
        <w:rPr>
          <w:sz w:val="24"/>
          <w:szCs w:val="24"/>
        </w:rPr>
        <w:t>f</w:t>
      </w:r>
      <w:r w:rsidR="00C46911">
        <w:rPr>
          <w:sz w:val="24"/>
          <w:szCs w:val="24"/>
        </w:rPr>
        <w:t xml:space="preserve"> </w:t>
      </w:r>
      <w:r>
        <w:rPr>
          <w:sz w:val="24"/>
          <w:szCs w:val="24"/>
        </w:rPr>
        <w:t xml:space="preserve">its  </w:t>
      </w:r>
      <w:r>
        <w:rPr>
          <w:spacing w:val="-1"/>
          <w:sz w:val="24"/>
          <w:szCs w:val="24"/>
        </w:rPr>
        <w:t>b</w:t>
      </w:r>
      <w:r>
        <w:rPr>
          <w:sz w:val="24"/>
          <w:szCs w:val="24"/>
        </w:rPr>
        <w:t>id.    The request for clarification and the r</w:t>
      </w:r>
      <w:r>
        <w:rPr>
          <w:spacing w:val="-1"/>
          <w:sz w:val="24"/>
          <w:szCs w:val="24"/>
        </w:rPr>
        <w:t>e</w:t>
      </w:r>
      <w:r>
        <w:rPr>
          <w:sz w:val="24"/>
          <w:szCs w:val="24"/>
        </w:rPr>
        <w:t>sponse shall be in writing, and no change in the prices or substance of the bid shall be sought, o</w:t>
      </w:r>
      <w:r>
        <w:rPr>
          <w:spacing w:val="-1"/>
          <w:sz w:val="24"/>
          <w:szCs w:val="24"/>
        </w:rPr>
        <w:t>ff</w:t>
      </w:r>
      <w:r>
        <w:rPr>
          <w:sz w:val="24"/>
          <w:szCs w:val="24"/>
        </w:rPr>
        <w:t>ered, or per</w:t>
      </w:r>
      <w:r>
        <w:rPr>
          <w:spacing w:val="-2"/>
          <w:sz w:val="24"/>
          <w:szCs w:val="24"/>
        </w:rPr>
        <w:t>m</w:t>
      </w:r>
      <w:r>
        <w:rPr>
          <w:sz w:val="24"/>
          <w:szCs w:val="24"/>
        </w:rPr>
        <w:t>itted.</w:t>
      </w:r>
    </w:p>
    <w:p w:rsidR="00F16361" w:rsidRDefault="00F16361">
      <w:pPr>
        <w:spacing w:before="7"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140"/>
        <w:rPr>
          <w:sz w:val="24"/>
          <w:szCs w:val="24"/>
        </w:rPr>
      </w:pPr>
      <w:r>
        <w:rPr>
          <w:b/>
          <w:sz w:val="24"/>
          <w:szCs w:val="24"/>
        </w:rPr>
        <w:lastRenderedPageBreak/>
        <w:t>24. Preliminary</w:t>
      </w:r>
    </w:p>
    <w:p w:rsidR="00F16361" w:rsidRDefault="0047509A">
      <w:pPr>
        <w:ind w:left="500" w:right="-56"/>
        <w:rPr>
          <w:sz w:val="24"/>
          <w:szCs w:val="24"/>
        </w:rPr>
      </w:pPr>
      <w:r>
        <w:rPr>
          <w:b/>
          <w:sz w:val="24"/>
          <w:szCs w:val="24"/>
        </w:rPr>
        <w:t>Examination</w:t>
      </w:r>
    </w:p>
    <w:p w:rsidR="00F16361" w:rsidRDefault="0047509A">
      <w:pPr>
        <w:spacing w:before="29"/>
        <w:ind w:left="540" w:right="97" w:hanging="540"/>
        <w:jc w:val="both"/>
        <w:rPr>
          <w:sz w:val="24"/>
          <w:szCs w:val="24"/>
        </w:rPr>
      </w:pPr>
      <w:r>
        <w:br w:type="column"/>
      </w:r>
      <w:proofErr w:type="gramStart"/>
      <w:r>
        <w:rPr>
          <w:sz w:val="24"/>
          <w:szCs w:val="24"/>
        </w:rPr>
        <w:lastRenderedPageBreak/>
        <w:t>24.1  The</w:t>
      </w:r>
      <w:proofErr w:type="gramEnd"/>
      <w:r w:rsidR="00C46911">
        <w:rPr>
          <w:sz w:val="24"/>
          <w:szCs w:val="24"/>
        </w:rPr>
        <w:t xml:space="preserve"> </w:t>
      </w:r>
      <w:r>
        <w:rPr>
          <w:sz w:val="24"/>
          <w:szCs w:val="24"/>
        </w:rPr>
        <w:t>Procuring agency will examine t</w:t>
      </w:r>
      <w:r>
        <w:rPr>
          <w:spacing w:val="-1"/>
          <w:sz w:val="24"/>
          <w:szCs w:val="24"/>
        </w:rPr>
        <w:t>h</w:t>
      </w:r>
      <w:r>
        <w:rPr>
          <w:sz w:val="24"/>
          <w:szCs w:val="24"/>
        </w:rPr>
        <w:t>e bi</w:t>
      </w:r>
      <w:r>
        <w:rPr>
          <w:spacing w:val="-1"/>
          <w:sz w:val="24"/>
          <w:szCs w:val="24"/>
        </w:rPr>
        <w:t>d</w:t>
      </w:r>
      <w:r>
        <w:rPr>
          <w:sz w:val="24"/>
          <w:szCs w:val="24"/>
        </w:rPr>
        <w:t>s to deter</w:t>
      </w:r>
      <w:r>
        <w:rPr>
          <w:spacing w:val="-2"/>
          <w:sz w:val="24"/>
          <w:szCs w:val="24"/>
        </w:rPr>
        <w:t>m</w:t>
      </w:r>
      <w:r>
        <w:rPr>
          <w:sz w:val="24"/>
          <w:szCs w:val="24"/>
        </w:rPr>
        <w:t>ine whether</w:t>
      </w:r>
      <w:r w:rsidR="00E07F79">
        <w:rPr>
          <w:sz w:val="24"/>
          <w:szCs w:val="24"/>
        </w:rPr>
        <w:t xml:space="preserve"> </w:t>
      </w:r>
      <w:r>
        <w:rPr>
          <w:sz w:val="24"/>
          <w:szCs w:val="24"/>
        </w:rPr>
        <w:t>they</w:t>
      </w:r>
      <w:r w:rsidR="00E07F79">
        <w:rPr>
          <w:sz w:val="24"/>
          <w:szCs w:val="24"/>
        </w:rPr>
        <w:t xml:space="preserve"> </w:t>
      </w:r>
      <w:r>
        <w:rPr>
          <w:sz w:val="24"/>
          <w:szCs w:val="24"/>
        </w:rPr>
        <w:t>are</w:t>
      </w:r>
      <w:r w:rsidR="00E07F79">
        <w:rPr>
          <w:sz w:val="24"/>
          <w:szCs w:val="24"/>
        </w:rPr>
        <w:t xml:space="preserve"> </w:t>
      </w:r>
      <w:r>
        <w:rPr>
          <w:sz w:val="24"/>
          <w:szCs w:val="24"/>
        </w:rPr>
        <w:t>co</w:t>
      </w:r>
      <w:r>
        <w:rPr>
          <w:spacing w:val="-2"/>
          <w:sz w:val="24"/>
          <w:szCs w:val="24"/>
        </w:rPr>
        <w:t>m</w:t>
      </w:r>
      <w:r>
        <w:rPr>
          <w:spacing w:val="1"/>
          <w:sz w:val="24"/>
          <w:szCs w:val="24"/>
        </w:rPr>
        <w:t>p</w:t>
      </w:r>
      <w:r>
        <w:rPr>
          <w:sz w:val="24"/>
          <w:szCs w:val="24"/>
        </w:rPr>
        <w:t>lete,</w:t>
      </w:r>
      <w:r w:rsidR="00E07F79">
        <w:rPr>
          <w:sz w:val="24"/>
          <w:szCs w:val="24"/>
        </w:rPr>
        <w:t xml:space="preserve"> </w:t>
      </w:r>
      <w:r>
        <w:rPr>
          <w:sz w:val="24"/>
          <w:szCs w:val="24"/>
        </w:rPr>
        <w:t>whether</w:t>
      </w:r>
      <w:r w:rsidR="00E07F79">
        <w:rPr>
          <w:sz w:val="24"/>
          <w:szCs w:val="24"/>
        </w:rPr>
        <w:t xml:space="preserve"> </w:t>
      </w:r>
      <w:r>
        <w:rPr>
          <w:sz w:val="24"/>
          <w:szCs w:val="24"/>
        </w:rPr>
        <w:t>any</w:t>
      </w:r>
      <w:r w:rsidR="00E07F79">
        <w:rPr>
          <w:sz w:val="24"/>
          <w:szCs w:val="24"/>
        </w:rPr>
        <w:t xml:space="preserve"> </w:t>
      </w:r>
      <w:r>
        <w:rPr>
          <w:sz w:val="24"/>
          <w:szCs w:val="24"/>
        </w:rPr>
        <w:t>co</w:t>
      </w:r>
      <w:r>
        <w:rPr>
          <w:spacing w:val="-2"/>
          <w:sz w:val="24"/>
          <w:szCs w:val="24"/>
        </w:rPr>
        <w:t>m</w:t>
      </w:r>
      <w:r>
        <w:rPr>
          <w:sz w:val="24"/>
          <w:szCs w:val="24"/>
        </w:rPr>
        <w:t>putational</w:t>
      </w:r>
      <w:r w:rsidR="00E07F79">
        <w:rPr>
          <w:sz w:val="24"/>
          <w:szCs w:val="24"/>
        </w:rPr>
        <w:t xml:space="preserve"> </w:t>
      </w:r>
      <w:r>
        <w:rPr>
          <w:sz w:val="24"/>
          <w:szCs w:val="24"/>
        </w:rPr>
        <w:t>errors have</w:t>
      </w:r>
      <w:r w:rsidR="00E07F79">
        <w:rPr>
          <w:sz w:val="24"/>
          <w:szCs w:val="24"/>
        </w:rPr>
        <w:t xml:space="preserve"> </w:t>
      </w:r>
      <w:r>
        <w:rPr>
          <w:sz w:val="24"/>
          <w:szCs w:val="24"/>
        </w:rPr>
        <w:t>been</w:t>
      </w:r>
      <w:r w:rsidR="00E07F79">
        <w:rPr>
          <w:sz w:val="24"/>
          <w:szCs w:val="24"/>
        </w:rPr>
        <w:t xml:space="preserve"> </w:t>
      </w:r>
      <w:r>
        <w:rPr>
          <w:spacing w:val="-2"/>
          <w:sz w:val="24"/>
          <w:szCs w:val="24"/>
        </w:rPr>
        <w:t>m</w:t>
      </w:r>
      <w:r>
        <w:rPr>
          <w:sz w:val="24"/>
          <w:szCs w:val="24"/>
        </w:rPr>
        <w:t>ade,</w:t>
      </w:r>
      <w:r w:rsidR="00E07F79">
        <w:rPr>
          <w:sz w:val="24"/>
          <w:szCs w:val="24"/>
        </w:rPr>
        <w:t xml:space="preserve"> </w:t>
      </w:r>
      <w:r>
        <w:rPr>
          <w:sz w:val="24"/>
          <w:szCs w:val="24"/>
        </w:rPr>
        <w:t>whether</w:t>
      </w:r>
      <w:r w:rsidR="00E07F79">
        <w:rPr>
          <w:sz w:val="24"/>
          <w:szCs w:val="24"/>
        </w:rPr>
        <w:t xml:space="preserve"> </w:t>
      </w:r>
      <w:r>
        <w:rPr>
          <w:sz w:val="24"/>
          <w:szCs w:val="24"/>
        </w:rPr>
        <w:t>required</w:t>
      </w:r>
      <w:r w:rsidR="00E07F79">
        <w:rPr>
          <w:sz w:val="24"/>
          <w:szCs w:val="24"/>
        </w:rPr>
        <w:t xml:space="preserve"> </w:t>
      </w:r>
      <w:r>
        <w:rPr>
          <w:sz w:val="24"/>
          <w:szCs w:val="24"/>
        </w:rPr>
        <w:t>sureties have been furnished, whether</w:t>
      </w:r>
      <w:r w:rsidR="00AA6FFB">
        <w:rPr>
          <w:sz w:val="24"/>
          <w:szCs w:val="24"/>
        </w:rPr>
        <w:t xml:space="preserve"> </w:t>
      </w:r>
      <w:r>
        <w:rPr>
          <w:sz w:val="24"/>
          <w:szCs w:val="24"/>
        </w:rPr>
        <w:t>the</w:t>
      </w:r>
      <w:r w:rsidR="00AA6FFB">
        <w:rPr>
          <w:sz w:val="24"/>
          <w:szCs w:val="24"/>
        </w:rPr>
        <w:t xml:space="preserve"> </w:t>
      </w:r>
      <w:r>
        <w:rPr>
          <w:sz w:val="24"/>
          <w:szCs w:val="24"/>
        </w:rPr>
        <w:t>docu</w:t>
      </w:r>
      <w:r>
        <w:rPr>
          <w:spacing w:val="-2"/>
          <w:sz w:val="24"/>
          <w:szCs w:val="24"/>
        </w:rPr>
        <w:t>m</w:t>
      </w:r>
      <w:r>
        <w:rPr>
          <w:sz w:val="24"/>
          <w:szCs w:val="24"/>
        </w:rPr>
        <w:t>ents</w:t>
      </w:r>
      <w:r w:rsidR="00AA6FFB">
        <w:rPr>
          <w:sz w:val="24"/>
          <w:szCs w:val="24"/>
        </w:rPr>
        <w:t xml:space="preserve"> </w:t>
      </w:r>
      <w:r>
        <w:rPr>
          <w:sz w:val="24"/>
          <w:szCs w:val="24"/>
        </w:rPr>
        <w:t>have</w:t>
      </w:r>
      <w:r w:rsidR="00AA6FFB">
        <w:rPr>
          <w:sz w:val="24"/>
          <w:szCs w:val="24"/>
        </w:rPr>
        <w:t xml:space="preserve"> </w:t>
      </w:r>
      <w:r>
        <w:rPr>
          <w:sz w:val="24"/>
          <w:szCs w:val="24"/>
        </w:rPr>
        <w:t>been properly</w:t>
      </w:r>
      <w:r w:rsidR="00AA6FFB">
        <w:rPr>
          <w:sz w:val="24"/>
          <w:szCs w:val="24"/>
        </w:rPr>
        <w:t xml:space="preserve"> </w:t>
      </w:r>
      <w:r>
        <w:rPr>
          <w:sz w:val="24"/>
          <w:szCs w:val="24"/>
        </w:rPr>
        <w:t>signed,</w:t>
      </w:r>
      <w:r w:rsidR="00AA6FFB">
        <w:rPr>
          <w:sz w:val="24"/>
          <w:szCs w:val="24"/>
        </w:rPr>
        <w:t xml:space="preserve"> </w:t>
      </w:r>
      <w:r>
        <w:rPr>
          <w:sz w:val="24"/>
          <w:szCs w:val="24"/>
        </w:rPr>
        <w:t>and</w:t>
      </w:r>
      <w:r w:rsidR="00AA6FFB">
        <w:rPr>
          <w:sz w:val="24"/>
          <w:szCs w:val="24"/>
        </w:rPr>
        <w:t xml:space="preserve"> </w:t>
      </w:r>
      <w:r>
        <w:rPr>
          <w:sz w:val="24"/>
          <w:szCs w:val="24"/>
        </w:rPr>
        <w:t>whether the</w:t>
      </w:r>
      <w:r w:rsidR="00AA6FFB">
        <w:rPr>
          <w:sz w:val="24"/>
          <w:szCs w:val="24"/>
        </w:rPr>
        <w:t xml:space="preserve"> </w:t>
      </w:r>
      <w:r>
        <w:rPr>
          <w:sz w:val="24"/>
          <w:szCs w:val="24"/>
        </w:rPr>
        <w:t>bids</w:t>
      </w:r>
      <w:r w:rsidR="00AA6FFB">
        <w:rPr>
          <w:sz w:val="24"/>
          <w:szCs w:val="24"/>
        </w:rPr>
        <w:t xml:space="preserve"> </w:t>
      </w:r>
      <w:r>
        <w:rPr>
          <w:sz w:val="24"/>
          <w:szCs w:val="24"/>
        </w:rPr>
        <w:t>are</w:t>
      </w:r>
      <w:r w:rsidR="00AA6FFB">
        <w:rPr>
          <w:sz w:val="24"/>
          <w:szCs w:val="24"/>
        </w:rPr>
        <w:t xml:space="preserve"> </w:t>
      </w:r>
      <w:r>
        <w:rPr>
          <w:sz w:val="24"/>
          <w:szCs w:val="24"/>
        </w:rPr>
        <w:t>generally</w:t>
      </w:r>
      <w:r w:rsidR="00AA6FFB">
        <w:rPr>
          <w:sz w:val="24"/>
          <w:szCs w:val="24"/>
        </w:rPr>
        <w:t xml:space="preserve"> </w:t>
      </w:r>
      <w:r>
        <w:rPr>
          <w:sz w:val="24"/>
          <w:szCs w:val="24"/>
        </w:rPr>
        <w:t>in</w:t>
      </w:r>
      <w:r w:rsidR="00AA6FFB">
        <w:rPr>
          <w:sz w:val="24"/>
          <w:szCs w:val="24"/>
        </w:rPr>
        <w:t xml:space="preserve"> </w:t>
      </w:r>
      <w:r>
        <w:rPr>
          <w:sz w:val="24"/>
          <w:szCs w:val="24"/>
        </w:rPr>
        <w:t>order.</w:t>
      </w:r>
    </w:p>
    <w:p w:rsidR="00F16361" w:rsidRDefault="00F16361">
      <w:pPr>
        <w:spacing w:before="16" w:line="260" w:lineRule="exact"/>
        <w:rPr>
          <w:sz w:val="26"/>
          <w:szCs w:val="26"/>
        </w:rPr>
      </w:pPr>
    </w:p>
    <w:p w:rsidR="00F16361" w:rsidRDefault="0047509A">
      <w:pPr>
        <w:ind w:left="540" w:right="96" w:hanging="540"/>
        <w:jc w:val="both"/>
        <w:rPr>
          <w:sz w:val="24"/>
          <w:szCs w:val="24"/>
        </w:rPr>
      </w:pPr>
      <w:proofErr w:type="gramStart"/>
      <w:r>
        <w:rPr>
          <w:sz w:val="24"/>
          <w:szCs w:val="24"/>
        </w:rPr>
        <w:t>24.2  Arith</w:t>
      </w:r>
      <w:r>
        <w:rPr>
          <w:spacing w:val="-2"/>
          <w:sz w:val="24"/>
          <w:szCs w:val="24"/>
        </w:rPr>
        <w:t>m</w:t>
      </w:r>
      <w:r>
        <w:rPr>
          <w:sz w:val="24"/>
          <w:szCs w:val="24"/>
        </w:rPr>
        <w:t>etical</w:t>
      </w:r>
      <w:proofErr w:type="gramEnd"/>
      <w:r w:rsidR="00AA6FFB">
        <w:rPr>
          <w:sz w:val="24"/>
          <w:szCs w:val="24"/>
        </w:rPr>
        <w:t xml:space="preserve"> </w:t>
      </w:r>
      <w:r>
        <w:rPr>
          <w:sz w:val="24"/>
          <w:szCs w:val="24"/>
        </w:rPr>
        <w:t>errors</w:t>
      </w:r>
      <w:r w:rsidR="00AA6FFB">
        <w:rPr>
          <w:sz w:val="24"/>
          <w:szCs w:val="24"/>
        </w:rPr>
        <w:t xml:space="preserve"> </w:t>
      </w:r>
      <w:r>
        <w:rPr>
          <w:sz w:val="24"/>
          <w:szCs w:val="24"/>
        </w:rPr>
        <w:t>will</w:t>
      </w:r>
      <w:r w:rsidR="00AA6FFB">
        <w:rPr>
          <w:sz w:val="24"/>
          <w:szCs w:val="24"/>
        </w:rPr>
        <w:t xml:space="preserve"> </w:t>
      </w:r>
      <w:r>
        <w:rPr>
          <w:sz w:val="24"/>
          <w:szCs w:val="24"/>
        </w:rPr>
        <w:t>be</w:t>
      </w:r>
      <w:r w:rsidR="00AA6FFB">
        <w:rPr>
          <w:sz w:val="24"/>
          <w:szCs w:val="24"/>
        </w:rPr>
        <w:t xml:space="preserve"> </w:t>
      </w:r>
      <w:r>
        <w:rPr>
          <w:sz w:val="24"/>
          <w:szCs w:val="24"/>
        </w:rPr>
        <w:t>rec</w:t>
      </w:r>
      <w:r>
        <w:rPr>
          <w:spacing w:val="-2"/>
          <w:sz w:val="24"/>
          <w:szCs w:val="24"/>
        </w:rPr>
        <w:t>t</w:t>
      </w:r>
      <w:r>
        <w:rPr>
          <w:sz w:val="24"/>
          <w:szCs w:val="24"/>
        </w:rPr>
        <w:t>ified</w:t>
      </w:r>
      <w:r w:rsidR="00AA6FFB">
        <w:rPr>
          <w:sz w:val="24"/>
          <w:szCs w:val="24"/>
        </w:rPr>
        <w:t xml:space="preserve"> </w:t>
      </w:r>
      <w:r>
        <w:rPr>
          <w:sz w:val="24"/>
          <w:szCs w:val="24"/>
        </w:rPr>
        <w:t>on</w:t>
      </w:r>
      <w:r w:rsidR="00AA6FFB">
        <w:rPr>
          <w:sz w:val="24"/>
          <w:szCs w:val="24"/>
        </w:rPr>
        <w:t xml:space="preserve"> </w:t>
      </w:r>
      <w:r>
        <w:rPr>
          <w:sz w:val="24"/>
          <w:szCs w:val="24"/>
        </w:rPr>
        <w:t>the</w:t>
      </w:r>
      <w:r w:rsidR="00AA6FFB">
        <w:rPr>
          <w:sz w:val="24"/>
          <w:szCs w:val="24"/>
        </w:rPr>
        <w:t xml:space="preserve"> </w:t>
      </w:r>
      <w:r>
        <w:rPr>
          <w:sz w:val="24"/>
          <w:szCs w:val="24"/>
        </w:rPr>
        <w:t>following</w:t>
      </w:r>
      <w:r w:rsidR="00AA6FFB">
        <w:rPr>
          <w:sz w:val="24"/>
          <w:szCs w:val="24"/>
        </w:rPr>
        <w:t xml:space="preserve"> </w:t>
      </w:r>
      <w:r>
        <w:rPr>
          <w:sz w:val="24"/>
          <w:szCs w:val="24"/>
        </w:rPr>
        <w:t>basis.  If there is a discrepa</w:t>
      </w:r>
      <w:r>
        <w:rPr>
          <w:spacing w:val="-1"/>
          <w:sz w:val="24"/>
          <w:szCs w:val="24"/>
        </w:rPr>
        <w:t>n</w:t>
      </w:r>
      <w:r>
        <w:rPr>
          <w:sz w:val="24"/>
          <w:szCs w:val="24"/>
        </w:rPr>
        <w:t xml:space="preserve">cy between the unit price </w:t>
      </w:r>
      <w:r>
        <w:rPr>
          <w:spacing w:val="-1"/>
          <w:sz w:val="24"/>
          <w:szCs w:val="24"/>
        </w:rPr>
        <w:t>a</w:t>
      </w:r>
      <w:r>
        <w:rPr>
          <w:sz w:val="24"/>
          <w:szCs w:val="24"/>
        </w:rPr>
        <w:t>nd the total price that</w:t>
      </w:r>
      <w:r w:rsidR="003536A6">
        <w:rPr>
          <w:sz w:val="24"/>
          <w:szCs w:val="24"/>
        </w:rPr>
        <w:t xml:space="preserve"> </w:t>
      </w:r>
      <w:r>
        <w:rPr>
          <w:sz w:val="24"/>
          <w:szCs w:val="24"/>
        </w:rPr>
        <w:t>is</w:t>
      </w:r>
      <w:r w:rsidR="003536A6">
        <w:rPr>
          <w:sz w:val="24"/>
          <w:szCs w:val="24"/>
        </w:rPr>
        <w:t xml:space="preserve"> </w:t>
      </w:r>
      <w:r>
        <w:rPr>
          <w:sz w:val="24"/>
          <w:szCs w:val="24"/>
        </w:rPr>
        <w:t>obt</w:t>
      </w:r>
      <w:r>
        <w:rPr>
          <w:spacing w:val="-1"/>
          <w:sz w:val="24"/>
          <w:szCs w:val="24"/>
        </w:rPr>
        <w:t>ai</w:t>
      </w:r>
      <w:r>
        <w:rPr>
          <w:sz w:val="24"/>
          <w:szCs w:val="24"/>
        </w:rPr>
        <w:t>ned</w:t>
      </w:r>
      <w:r w:rsidR="003536A6">
        <w:rPr>
          <w:sz w:val="24"/>
          <w:szCs w:val="24"/>
        </w:rPr>
        <w:t xml:space="preserve"> </w:t>
      </w:r>
      <w:r>
        <w:rPr>
          <w:sz w:val="24"/>
          <w:szCs w:val="24"/>
        </w:rPr>
        <w:t>by</w:t>
      </w:r>
      <w:r w:rsidR="003536A6">
        <w:rPr>
          <w:sz w:val="24"/>
          <w:szCs w:val="24"/>
        </w:rPr>
        <w:t xml:space="preserve"> </w:t>
      </w:r>
      <w:r>
        <w:rPr>
          <w:spacing w:val="-2"/>
          <w:sz w:val="24"/>
          <w:szCs w:val="24"/>
        </w:rPr>
        <w:t>m</w:t>
      </w:r>
      <w:r>
        <w:rPr>
          <w:sz w:val="24"/>
          <w:szCs w:val="24"/>
        </w:rPr>
        <w:t>ultiplying</w:t>
      </w:r>
      <w:r w:rsidR="003536A6">
        <w:rPr>
          <w:sz w:val="24"/>
          <w:szCs w:val="24"/>
        </w:rPr>
        <w:t xml:space="preserve"> </w:t>
      </w:r>
      <w:r>
        <w:rPr>
          <w:sz w:val="24"/>
          <w:szCs w:val="24"/>
        </w:rPr>
        <w:t>the</w:t>
      </w:r>
      <w:r w:rsidR="003536A6">
        <w:rPr>
          <w:sz w:val="24"/>
          <w:szCs w:val="24"/>
        </w:rPr>
        <w:t xml:space="preserve"> </w:t>
      </w:r>
      <w:r>
        <w:rPr>
          <w:sz w:val="24"/>
          <w:szCs w:val="24"/>
        </w:rPr>
        <w:t>unit</w:t>
      </w:r>
      <w:r w:rsidR="003536A6">
        <w:rPr>
          <w:sz w:val="24"/>
          <w:szCs w:val="24"/>
        </w:rPr>
        <w:t xml:space="preserve"> </w:t>
      </w:r>
      <w:r>
        <w:rPr>
          <w:sz w:val="24"/>
          <w:szCs w:val="24"/>
        </w:rPr>
        <w:t>p</w:t>
      </w:r>
      <w:r>
        <w:rPr>
          <w:spacing w:val="-1"/>
          <w:sz w:val="24"/>
          <w:szCs w:val="24"/>
        </w:rPr>
        <w:t>r</w:t>
      </w:r>
      <w:r>
        <w:rPr>
          <w:sz w:val="24"/>
          <w:szCs w:val="24"/>
        </w:rPr>
        <w:t>ice</w:t>
      </w:r>
      <w:r w:rsidR="003536A6">
        <w:rPr>
          <w:sz w:val="24"/>
          <w:szCs w:val="24"/>
        </w:rPr>
        <w:t xml:space="preserve"> </w:t>
      </w:r>
      <w:r>
        <w:rPr>
          <w:spacing w:val="-1"/>
          <w:sz w:val="24"/>
          <w:szCs w:val="24"/>
        </w:rPr>
        <w:t>a</w:t>
      </w:r>
      <w:r>
        <w:rPr>
          <w:sz w:val="24"/>
          <w:szCs w:val="24"/>
        </w:rPr>
        <w:t>nd</w:t>
      </w:r>
      <w:r w:rsidR="003536A6">
        <w:rPr>
          <w:sz w:val="24"/>
          <w:szCs w:val="24"/>
        </w:rPr>
        <w:t xml:space="preserve"> </w:t>
      </w:r>
      <w:r>
        <w:rPr>
          <w:sz w:val="24"/>
          <w:szCs w:val="24"/>
        </w:rPr>
        <w:t>quantity,</w:t>
      </w:r>
      <w:r w:rsidR="003536A6">
        <w:rPr>
          <w:sz w:val="24"/>
          <w:szCs w:val="24"/>
        </w:rPr>
        <w:t xml:space="preserve"> </w:t>
      </w:r>
      <w:r>
        <w:rPr>
          <w:sz w:val="24"/>
          <w:szCs w:val="24"/>
        </w:rPr>
        <w:t>the unit</w:t>
      </w:r>
      <w:r w:rsidR="003536A6">
        <w:rPr>
          <w:sz w:val="24"/>
          <w:szCs w:val="24"/>
        </w:rPr>
        <w:t xml:space="preserve"> </w:t>
      </w:r>
      <w:r>
        <w:rPr>
          <w:spacing w:val="-1"/>
          <w:sz w:val="24"/>
          <w:szCs w:val="24"/>
        </w:rPr>
        <w:t>p</w:t>
      </w:r>
      <w:r>
        <w:rPr>
          <w:sz w:val="24"/>
          <w:szCs w:val="24"/>
        </w:rPr>
        <w:t>ri</w:t>
      </w:r>
      <w:r>
        <w:rPr>
          <w:spacing w:val="-1"/>
          <w:sz w:val="24"/>
          <w:szCs w:val="24"/>
        </w:rPr>
        <w:t>c</w:t>
      </w:r>
      <w:r>
        <w:rPr>
          <w:sz w:val="24"/>
          <w:szCs w:val="24"/>
        </w:rPr>
        <w:t>e</w:t>
      </w:r>
      <w:r w:rsidR="003536A6">
        <w:rPr>
          <w:sz w:val="24"/>
          <w:szCs w:val="24"/>
        </w:rPr>
        <w:t xml:space="preserve"> </w:t>
      </w:r>
      <w:r>
        <w:rPr>
          <w:sz w:val="24"/>
          <w:szCs w:val="24"/>
        </w:rPr>
        <w:t>s</w:t>
      </w:r>
      <w:r>
        <w:rPr>
          <w:spacing w:val="-1"/>
          <w:sz w:val="24"/>
          <w:szCs w:val="24"/>
        </w:rPr>
        <w:t>h</w:t>
      </w:r>
      <w:r>
        <w:rPr>
          <w:sz w:val="24"/>
          <w:szCs w:val="24"/>
        </w:rPr>
        <w:t>all</w:t>
      </w:r>
      <w:r w:rsidR="003536A6">
        <w:rPr>
          <w:sz w:val="24"/>
          <w:szCs w:val="24"/>
        </w:rPr>
        <w:t xml:space="preserve"> </w:t>
      </w:r>
      <w:r>
        <w:rPr>
          <w:sz w:val="24"/>
          <w:szCs w:val="24"/>
        </w:rPr>
        <w:t>prev</w:t>
      </w:r>
      <w:r>
        <w:rPr>
          <w:spacing w:val="-1"/>
          <w:sz w:val="24"/>
          <w:szCs w:val="24"/>
        </w:rPr>
        <w:t>a</w:t>
      </w:r>
      <w:r>
        <w:rPr>
          <w:sz w:val="24"/>
          <w:szCs w:val="24"/>
        </w:rPr>
        <w:t xml:space="preserve">il, </w:t>
      </w:r>
      <w:r>
        <w:rPr>
          <w:spacing w:val="-1"/>
          <w:sz w:val="24"/>
          <w:szCs w:val="24"/>
        </w:rPr>
        <w:t>a</w:t>
      </w:r>
      <w:r>
        <w:rPr>
          <w:sz w:val="24"/>
          <w:szCs w:val="24"/>
        </w:rPr>
        <w:t>nd</w:t>
      </w:r>
      <w:r w:rsidR="003536A6">
        <w:rPr>
          <w:sz w:val="24"/>
          <w:szCs w:val="24"/>
        </w:rPr>
        <w:t xml:space="preserve"> </w:t>
      </w:r>
      <w:r>
        <w:rPr>
          <w:sz w:val="24"/>
          <w:szCs w:val="24"/>
        </w:rPr>
        <w:t>the t</w:t>
      </w:r>
      <w:r>
        <w:rPr>
          <w:spacing w:val="-1"/>
          <w:sz w:val="24"/>
          <w:szCs w:val="24"/>
        </w:rPr>
        <w:t>o</w:t>
      </w:r>
      <w:r>
        <w:rPr>
          <w:sz w:val="24"/>
          <w:szCs w:val="24"/>
        </w:rPr>
        <w:t>tal</w:t>
      </w:r>
      <w:r w:rsidR="003536A6">
        <w:rPr>
          <w:sz w:val="24"/>
          <w:szCs w:val="24"/>
        </w:rPr>
        <w:t xml:space="preserve"> </w:t>
      </w:r>
      <w:r>
        <w:rPr>
          <w:sz w:val="24"/>
          <w:szCs w:val="24"/>
        </w:rPr>
        <w:t>price sh</w:t>
      </w:r>
      <w:r>
        <w:rPr>
          <w:spacing w:val="-1"/>
          <w:sz w:val="24"/>
          <w:szCs w:val="24"/>
        </w:rPr>
        <w:t>a</w:t>
      </w:r>
      <w:r>
        <w:rPr>
          <w:sz w:val="24"/>
          <w:szCs w:val="24"/>
        </w:rPr>
        <w:t>ll</w:t>
      </w:r>
      <w:r w:rsidR="003536A6">
        <w:rPr>
          <w:sz w:val="24"/>
          <w:szCs w:val="24"/>
        </w:rPr>
        <w:t xml:space="preserve"> </w:t>
      </w:r>
      <w:r>
        <w:rPr>
          <w:spacing w:val="-1"/>
          <w:sz w:val="24"/>
          <w:szCs w:val="24"/>
        </w:rPr>
        <w:t>b</w:t>
      </w:r>
      <w:r>
        <w:rPr>
          <w:sz w:val="24"/>
          <w:szCs w:val="24"/>
        </w:rPr>
        <w:t>e</w:t>
      </w:r>
      <w:r w:rsidR="003536A6">
        <w:rPr>
          <w:sz w:val="24"/>
          <w:szCs w:val="24"/>
        </w:rPr>
        <w:t xml:space="preserve"> </w:t>
      </w:r>
      <w:r>
        <w:rPr>
          <w:sz w:val="24"/>
          <w:szCs w:val="24"/>
        </w:rPr>
        <w:t>co</w:t>
      </w:r>
      <w:r>
        <w:rPr>
          <w:spacing w:val="-1"/>
          <w:sz w:val="24"/>
          <w:szCs w:val="24"/>
        </w:rPr>
        <w:t>r</w:t>
      </w:r>
      <w:r>
        <w:rPr>
          <w:sz w:val="24"/>
          <w:szCs w:val="24"/>
        </w:rPr>
        <w:t>re</w:t>
      </w:r>
      <w:r>
        <w:rPr>
          <w:spacing w:val="-1"/>
          <w:sz w:val="24"/>
          <w:szCs w:val="24"/>
        </w:rPr>
        <w:t>c</w:t>
      </w:r>
      <w:r>
        <w:rPr>
          <w:sz w:val="24"/>
          <w:szCs w:val="24"/>
        </w:rPr>
        <w:t>ted. If the</w:t>
      </w:r>
      <w:r w:rsidR="003536A6">
        <w:rPr>
          <w:sz w:val="24"/>
          <w:szCs w:val="24"/>
        </w:rPr>
        <w:t xml:space="preserve"> </w:t>
      </w:r>
      <w:r>
        <w:rPr>
          <w:sz w:val="24"/>
          <w:szCs w:val="24"/>
        </w:rPr>
        <w:t>Supplier</w:t>
      </w:r>
      <w:r w:rsidR="003536A6">
        <w:rPr>
          <w:sz w:val="24"/>
          <w:szCs w:val="24"/>
        </w:rPr>
        <w:t xml:space="preserve"> </w:t>
      </w:r>
      <w:r>
        <w:rPr>
          <w:sz w:val="24"/>
          <w:szCs w:val="24"/>
        </w:rPr>
        <w:t>does</w:t>
      </w:r>
      <w:r w:rsidR="003536A6">
        <w:rPr>
          <w:sz w:val="24"/>
          <w:szCs w:val="24"/>
        </w:rPr>
        <w:t xml:space="preserve"> </w:t>
      </w:r>
      <w:r>
        <w:rPr>
          <w:sz w:val="24"/>
          <w:szCs w:val="24"/>
        </w:rPr>
        <w:t>not</w:t>
      </w:r>
      <w:r w:rsidR="003536A6">
        <w:rPr>
          <w:sz w:val="24"/>
          <w:szCs w:val="24"/>
        </w:rPr>
        <w:t xml:space="preserve"> </w:t>
      </w:r>
      <w:r>
        <w:rPr>
          <w:sz w:val="24"/>
          <w:szCs w:val="24"/>
        </w:rPr>
        <w:t>accept</w:t>
      </w:r>
      <w:r w:rsidR="003536A6">
        <w:rPr>
          <w:sz w:val="24"/>
          <w:szCs w:val="24"/>
        </w:rPr>
        <w:t xml:space="preserve"> </w:t>
      </w:r>
      <w:r>
        <w:rPr>
          <w:sz w:val="24"/>
          <w:szCs w:val="24"/>
        </w:rPr>
        <w:t>the</w:t>
      </w:r>
      <w:r w:rsidR="003536A6">
        <w:rPr>
          <w:sz w:val="24"/>
          <w:szCs w:val="24"/>
        </w:rPr>
        <w:t xml:space="preserve"> </w:t>
      </w:r>
      <w:r>
        <w:rPr>
          <w:sz w:val="24"/>
          <w:szCs w:val="24"/>
        </w:rPr>
        <w:t>c</w:t>
      </w:r>
      <w:r>
        <w:rPr>
          <w:spacing w:val="-2"/>
          <w:sz w:val="24"/>
          <w:szCs w:val="24"/>
        </w:rPr>
        <w:t>o</w:t>
      </w:r>
      <w:r>
        <w:rPr>
          <w:sz w:val="24"/>
          <w:szCs w:val="24"/>
        </w:rPr>
        <w:t>rrection</w:t>
      </w:r>
      <w:r w:rsidR="003536A6">
        <w:rPr>
          <w:sz w:val="24"/>
          <w:szCs w:val="24"/>
        </w:rPr>
        <w:t xml:space="preserve"> </w:t>
      </w:r>
      <w:r>
        <w:rPr>
          <w:sz w:val="24"/>
          <w:szCs w:val="24"/>
        </w:rPr>
        <w:t>of</w:t>
      </w:r>
      <w:r w:rsidR="003536A6">
        <w:rPr>
          <w:sz w:val="24"/>
          <w:szCs w:val="24"/>
        </w:rPr>
        <w:t xml:space="preserve"> </w:t>
      </w:r>
      <w:r>
        <w:rPr>
          <w:sz w:val="24"/>
          <w:szCs w:val="24"/>
        </w:rPr>
        <w:t>the errors, its bid will</w:t>
      </w:r>
      <w:r w:rsidR="003536A6">
        <w:rPr>
          <w:sz w:val="24"/>
          <w:szCs w:val="24"/>
        </w:rPr>
        <w:t xml:space="preserve"> </w:t>
      </w:r>
      <w:r>
        <w:rPr>
          <w:sz w:val="24"/>
          <w:szCs w:val="24"/>
        </w:rPr>
        <w:t>be</w:t>
      </w:r>
      <w:r w:rsidR="003536A6">
        <w:rPr>
          <w:sz w:val="24"/>
          <w:szCs w:val="24"/>
        </w:rPr>
        <w:t xml:space="preserve"> </w:t>
      </w:r>
      <w:r>
        <w:rPr>
          <w:sz w:val="24"/>
          <w:szCs w:val="24"/>
        </w:rPr>
        <w:t>r</w:t>
      </w:r>
      <w:r>
        <w:rPr>
          <w:spacing w:val="-1"/>
          <w:sz w:val="24"/>
          <w:szCs w:val="24"/>
        </w:rPr>
        <w:t>e</w:t>
      </w:r>
      <w:r>
        <w:rPr>
          <w:sz w:val="24"/>
          <w:szCs w:val="24"/>
        </w:rPr>
        <w:t>je</w:t>
      </w:r>
      <w:r>
        <w:rPr>
          <w:spacing w:val="-1"/>
          <w:sz w:val="24"/>
          <w:szCs w:val="24"/>
        </w:rPr>
        <w:t>c</w:t>
      </w:r>
      <w:r>
        <w:rPr>
          <w:sz w:val="24"/>
          <w:szCs w:val="24"/>
        </w:rPr>
        <w:t>ted,</w:t>
      </w:r>
      <w:r w:rsidR="003536A6">
        <w:rPr>
          <w:sz w:val="24"/>
          <w:szCs w:val="24"/>
        </w:rPr>
        <w:t xml:space="preserve"> </w:t>
      </w:r>
      <w:r>
        <w:rPr>
          <w:sz w:val="24"/>
          <w:szCs w:val="24"/>
        </w:rPr>
        <w:t>and</w:t>
      </w:r>
      <w:r w:rsidR="003536A6">
        <w:rPr>
          <w:sz w:val="24"/>
          <w:szCs w:val="24"/>
        </w:rPr>
        <w:t xml:space="preserve"> </w:t>
      </w:r>
      <w:r>
        <w:rPr>
          <w:sz w:val="24"/>
          <w:szCs w:val="24"/>
        </w:rPr>
        <w:t>its</w:t>
      </w:r>
      <w:r w:rsidR="003536A6">
        <w:rPr>
          <w:sz w:val="24"/>
          <w:szCs w:val="24"/>
        </w:rPr>
        <w:t xml:space="preserve"> </w:t>
      </w:r>
      <w:r>
        <w:rPr>
          <w:sz w:val="24"/>
          <w:szCs w:val="24"/>
        </w:rPr>
        <w:t>bid</w:t>
      </w:r>
      <w:r w:rsidR="003536A6">
        <w:rPr>
          <w:sz w:val="24"/>
          <w:szCs w:val="24"/>
        </w:rPr>
        <w:t xml:space="preserve"> </w:t>
      </w:r>
      <w:r>
        <w:rPr>
          <w:sz w:val="24"/>
          <w:szCs w:val="24"/>
        </w:rPr>
        <w:t>sec</w:t>
      </w:r>
      <w:r>
        <w:rPr>
          <w:spacing w:val="-1"/>
          <w:sz w:val="24"/>
          <w:szCs w:val="24"/>
        </w:rPr>
        <w:t>u</w:t>
      </w:r>
      <w:r>
        <w:rPr>
          <w:sz w:val="24"/>
          <w:szCs w:val="24"/>
        </w:rPr>
        <w:t>rity</w:t>
      </w:r>
      <w:r w:rsidR="003536A6">
        <w:rPr>
          <w:sz w:val="24"/>
          <w:szCs w:val="24"/>
        </w:rPr>
        <w:t xml:space="preserve"> </w:t>
      </w:r>
      <w:r>
        <w:rPr>
          <w:spacing w:val="-2"/>
          <w:sz w:val="24"/>
          <w:szCs w:val="24"/>
        </w:rPr>
        <w:t>m</w:t>
      </w:r>
      <w:r>
        <w:rPr>
          <w:sz w:val="24"/>
          <w:szCs w:val="24"/>
        </w:rPr>
        <w:t>ay</w:t>
      </w:r>
      <w:r w:rsidR="003536A6">
        <w:rPr>
          <w:sz w:val="24"/>
          <w:szCs w:val="24"/>
        </w:rPr>
        <w:t xml:space="preserve"> </w:t>
      </w:r>
      <w:r>
        <w:rPr>
          <w:sz w:val="24"/>
          <w:szCs w:val="24"/>
        </w:rPr>
        <w:t>be</w:t>
      </w:r>
      <w:r w:rsidR="003536A6">
        <w:rPr>
          <w:sz w:val="24"/>
          <w:szCs w:val="24"/>
        </w:rPr>
        <w:t xml:space="preserve"> </w:t>
      </w:r>
      <w:r>
        <w:rPr>
          <w:spacing w:val="-1"/>
          <w:sz w:val="24"/>
          <w:szCs w:val="24"/>
        </w:rPr>
        <w:t>f</w:t>
      </w:r>
      <w:r>
        <w:rPr>
          <w:sz w:val="24"/>
          <w:szCs w:val="24"/>
        </w:rPr>
        <w:t>orfeited. If</w:t>
      </w:r>
      <w:r w:rsidR="003536A6">
        <w:rPr>
          <w:sz w:val="24"/>
          <w:szCs w:val="24"/>
        </w:rPr>
        <w:t xml:space="preserve"> </w:t>
      </w:r>
      <w:r>
        <w:rPr>
          <w:sz w:val="24"/>
          <w:szCs w:val="24"/>
        </w:rPr>
        <w:t>th</w:t>
      </w:r>
      <w:r>
        <w:rPr>
          <w:spacing w:val="-1"/>
          <w:sz w:val="24"/>
          <w:szCs w:val="24"/>
        </w:rPr>
        <w:t>e</w:t>
      </w:r>
      <w:r>
        <w:rPr>
          <w:sz w:val="24"/>
          <w:szCs w:val="24"/>
        </w:rPr>
        <w:t>re</w:t>
      </w:r>
      <w:r w:rsidR="003536A6">
        <w:rPr>
          <w:sz w:val="24"/>
          <w:szCs w:val="24"/>
        </w:rPr>
        <w:t xml:space="preserve"> </w:t>
      </w:r>
      <w:r>
        <w:rPr>
          <w:sz w:val="24"/>
          <w:szCs w:val="24"/>
        </w:rPr>
        <w:t>is a discrepancy between words and figures, the amount in words will p</w:t>
      </w:r>
      <w:r>
        <w:rPr>
          <w:spacing w:val="-1"/>
          <w:sz w:val="24"/>
          <w:szCs w:val="24"/>
        </w:rPr>
        <w:t>r</w:t>
      </w:r>
      <w:r>
        <w:rPr>
          <w:sz w:val="24"/>
          <w:szCs w:val="24"/>
        </w:rPr>
        <w:t>evail.</w:t>
      </w:r>
    </w:p>
    <w:p w:rsidR="00F16361" w:rsidRDefault="00F16361">
      <w:pPr>
        <w:spacing w:before="16" w:line="260" w:lineRule="exact"/>
        <w:rPr>
          <w:sz w:val="26"/>
          <w:szCs w:val="26"/>
        </w:rPr>
      </w:pPr>
    </w:p>
    <w:p w:rsidR="00F16361" w:rsidRDefault="0047509A">
      <w:pPr>
        <w:ind w:left="540" w:right="97" w:hanging="540"/>
        <w:jc w:val="both"/>
        <w:rPr>
          <w:sz w:val="24"/>
          <w:szCs w:val="24"/>
        </w:rPr>
      </w:pPr>
      <w:r>
        <w:rPr>
          <w:sz w:val="24"/>
          <w:szCs w:val="24"/>
        </w:rPr>
        <w:t>24.3 The</w:t>
      </w:r>
      <w:r w:rsidR="003536A6">
        <w:rPr>
          <w:sz w:val="24"/>
          <w:szCs w:val="24"/>
        </w:rPr>
        <w:t xml:space="preserve"> </w:t>
      </w:r>
      <w:r>
        <w:rPr>
          <w:sz w:val="24"/>
          <w:szCs w:val="24"/>
        </w:rPr>
        <w:t>Procuring</w:t>
      </w:r>
      <w:r w:rsidR="003536A6">
        <w:rPr>
          <w:sz w:val="24"/>
          <w:szCs w:val="24"/>
        </w:rPr>
        <w:t xml:space="preserve"> </w:t>
      </w:r>
      <w:r>
        <w:rPr>
          <w:sz w:val="24"/>
          <w:szCs w:val="24"/>
        </w:rPr>
        <w:t>agency</w:t>
      </w:r>
      <w:r w:rsidR="003536A6">
        <w:rPr>
          <w:sz w:val="24"/>
          <w:szCs w:val="24"/>
        </w:rPr>
        <w:t xml:space="preserve"> </w:t>
      </w:r>
      <w:r>
        <w:rPr>
          <w:spacing w:val="-2"/>
          <w:sz w:val="24"/>
          <w:szCs w:val="24"/>
        </w:rPr>
        <w:t>m</w:t>
      </w:r>
      <w:r>
        <w:rPr>
          <w:sz w:val="24"/>
          <w:szCs w:val="24"/>
        </w:rPr>
        <w:t>ay</w:t>
      </w:r>
      <w:r w:rsidR="003536A6">
        <w:rPr>
          <w:sz w:val="24"/>
          <w:szCs w:val="24"/>
        </w:rPr>
        <w:t xml:space="preserve"> </w:t>
      </w:r>
      <w:r>
        <w:rPr>
          <w:sz w:val="24"/>
          <w:szCs w:val="24"/>
        </w:rPr>
        <w:t>waive</w:t>
      </w:r>
      <w:r w:rsidR="003536A6">
        <w:rPr>
          <w:sz w:val="24"/>
          <w:szCs w:val="24"/>
        </w:rPr>
        <w:t xml:space="preserve"> </w:t>
      </w:r>
      <w:r>
        <w:rPr>
          <w:sz w:val="24"/>
          <w:szCs w:val="24"/>
        </w:rPr>
        <w:t>any</w:t>
      </w:r>
      <w:r w:rsidR="003536A6">
        <w:rPr>
          <w:sz w:val="24"/>
          <w:szCs w:val="24"/>
        </w:rPr>
        <w:t xml:space="preserve"> </w:t>
      </w:r>
      <w:r w:rsidR="003536A6">
        <w:rPr>
          <w:spacing w:val="-2"/>
          <w:sz w:val="24"/>
          <w:szCs w:val="24"/>
        </w:rPr>
        <w:t>m</w:t>
      </w:r>
      <w:r w:rsidR="003536A6">
        <w:rPr>
          <w:spacing w:val="1"/>
          <w:sz w:val="24"/>
          <w:szCs w:val="24"/>
        </w:rPr>
        <w:t>i</w:t>
      </w:r>
      <w:r w:rsidR="003536A6">
        <w:rPr>
          <w:sz w:val="24"/>
          <w:szCs w:val="24"/>
        </w:rPr>
        <w:t xml:space="preserve">nor in </w:t>
      </w:r>
      <w:r>
        <w:rPr>
          <w:sz w:val="24"/>
          <w:szCs w:val="24"/>
        </w:rPr>
        <w:t xml:space="preserve">formality, </w:t>
      </w:r>
      <w:proofErr w:type="spellStart"/>
      <w:r>
        <w:rPr>
          <w:sz w:val="24"/>
          <w:szCs w:val="24"/>
        </w:rPr>
        <w:t>non</w:t>
      </w:r>
      <w:r w:rsidR="003536A6">
        <w:rPr>
          <w:sz w:val="24"/>
          <w:szCs w:val="24"/>
        </w:rPr>
        <w:t xml:space="preserve"> </w:t>
      </w:r>
      <w:r>
        <w:rPr>
          <w:sz w:val="24"/>
          <w:szCs w:val="24"/>
        </w:rPr>
        <w:t>confo</w:t>
      </w:r>
      <w:r>
        <w:rPr>
          <w:spacing w:val="2"/>
          <w:sz w:val="24"/>
          <w:szCs w:val="24"/>
        </w:rPr>
        <w:t>r</w:t>
      </w:r>
      <w:r>
        <w:rPr>
          <w:sz w:val="24"/>
          <w:szCs w:val="24"/>
        </w:rPr>
        <w:t>mity</w:t>
      </w:r>
      <w:proofErr w:type="spellEnd"/>
      <w:r>
        <w:rPr>
          <w:sz w:val="24"/>
          <w:szCs w:val="24"/>
        </w:rPr>
        <w:t>,</w:t>
      </w:r>
      <w:r w:rsidR="003536A6">
        <w:rPr>
          <w:sz w:val="24"/>
          <w:szCs w:val="24"/>
        </w:rPr>
        <w:t xml:space="preserve"> </w:t>
      </w:r>
      <w:r>
        <w:rPr>
          <w:sz w:val="24"/>
          <w:szCs w:val="24"/>
        </w:rPr>
        <w:t>or</w:t>
      </w:r>
      <w:r w:rsidR="003536A6">
        <w:rPr>
          <w:sz w:val="24"/>
          <w:szCs w:val="24"/>
        </w:rPr>
        <w:t xml:space="preserve"> </w:t>
      </w:r>
      <w:r>
        <w:rPr>
          <w:sz w:val="24"/>
          <w:szCs w:val="24"/>
        </w:rPr>
        <w:t>irre</w:t>
      </w:r>
      <w:r>
        <w:rPr>
          <w:spacing w:val="-1"/>
          <w:sz w:val="24"/>
          <w:szCs w:val="24"/>
        </w:rPr>
        <w:t>g</w:t>
      </w:r>
      <w:r>
        <w:rPr>
          <w:sz w:val="24"/>
          <w:szCs w:val="24"/>
        </w:rPr>
        <w:t>ularity</w:t>
      </w:r>
      <w:r w:rsidR="003536A6">
        <w:rPr>
          <w:sz w:val="24"/>
          <w:szCs w:val="24"/>
        </w:rPr>
        <w:t xml:space="preserve"> </w:t>
      </w:r>
      <w:r>
        <w:rPr>
          <w:sz w:val="24"/>
          <w:szCs w:val="24"/>
        </w:rPr>
        <w:t>in</w:t>
      </w:r>
      <w:r w:rsidR="003536A6">
        <w:rPr>
          <w:sz w:val="24"/>
          <w:szCs w:val="24"/>
        </w:rPr>
        <w:t xml:space="preserve"> </w:t>
      </w:r>
      <w:r>
        <w:rPr>
          <w:sz w:val="24"/>
          <w:szCs w:val="24"/>
        </w:rPr>
        <w:t>a</w:t>
      </w:r>
      <w:r w:rsidR="003536A6">
        <w:rPr>
          <w:sz w:val="24"/>
          <w:szCs w:val="24"/>
        </w:rPr>
        <w:t xml:space="preserve"> </w:t>
      </w:r>
      <w:r>
        <w:rPr>
          <w:sz w:val="24"/>
          <w:szCs w:val="24"/>
        </w:rPr>
        <w:t>bid</w:t>
      </w:r>
      <w:r w:rsidR="003536A6">
        <w:rPr>
          <w:sz w:val="24"/>
          <w:szCs w:val="24"/>
        </w:rPr>
        <w:t xml:space="preserve"> </w:t>
      </w:r>
      <w:r>
        <w:rPr>
          <w:sz w:val="24"/>
          <w:szCs w:val="24"/>
        </w:rPr>
        <w:t>which</w:t>
      </w:r>
      <w:r w:rsidR="003536A6">
        <w:rPr>
          <w:sz w:val="24"/>
          <w:szCs w:val="24"/>
        </w:rPr>
        <w:t xml:space="preserve"> </w:t>
      </w:r>
      <w:r>
        <w:rPr>
          <w:spacing w:val="-1"/>
          <w:sz w:val="24"/>
          <w:szCs w:val="24"/>
        </w:rPr>
        <w:t>d</w:t>
      </w:r>
      <w:r>
        <w:rPr>
          <w:sz w:val="24"/>
          <w:szCs w:val="24"/>
        </w:rPr>
        <w:t>oes</w:t>
      </w:r>
      <w:r w:rsidR="003536A6">
        <w:rPr>
          <w:sz w:val="24"/>
          <w:szCs w:val="24"/>
        </w:rPr>
        <w:t xml:space="preserve"> </w:t>
      </w:r>
      <w:r>
        <w:rPr>
          <w:sz w:val="24"/>
          <w:szCs w:val="24"/>
        </w:rPr>
        <w:t>not</w:t>
      </w:r>
      <w:r w:rsidR="003536A6">
        <w:rPr>
          <w:sz w:val="24"/>
          <w:szCs w:val="24"/>
        </w:rPr>
        <w:t xml:space="preserve"> </w:t>
      </w:r>
      <w:r>
        <w:rPr>
          <w:sz w:val="24"/>
          <w:szCs w:val="24"/>
        </w:rPr>
        <w:t>co</w:t>
      </w:r>
      <w:r>
        <w:rPr>
          <w:spacing w:val="-1"/>
          <w:sz w:val="24"/>
          <w:szCs w:val="24"/>
        </w:rPr>
        <w:t>ns</w:t>
      </w:r>
      <w:r>
        <w:rPr>
          <w:sz w:val="24"/>
          <w:szCs w:val="24"/>
        </w:rPr>
        <w:t>tit</w:t>
      </w:r>
      <w:r>
        <w:rPr>
          <w:spacing w:val="-1"/>
          <w:sz w:val="24"/>
          <w:szCs w:val="24"/>
        </w:rPr>
        <w:t>u</w:t>
      </w:r>
      <w:r>
        <w:rPr>
          <w:sz w:val="24"/>
          <w:szCs w:val="24"/>
        </w:rPr>
        <w:t>te a</w:t>
      </w:r>
      <w:r w:rsidR="003536A6">
        <w:rPr>
          <w:sz w:val="24"/>
          <w:szCs w:val="24"/>
        </w:rPr>
        <w:t xml:space="preserve"> </w:t>
      </w:r>
      <w:r>
        <w:rPr>
          <w:spacing w:val="-2"/>
          <w:sz w:val="24"/>
          <w:szCs w:val="24"/>
        </w:rPr>
        <w:t>m</w:t>
      </w:r>
      <w:r>
        <w:rPr>
          <w:sz w:val="24"/>
          <w:szCs w:val="24"/>
        </w:rPr>
        <w:t>aterial</w:t>
      </w:r>
      <w:r w:rsidR="003536A6">
        <w:rPr>
          <w:sz w:val="24"/>
          <w:szCs w:val="24"/>
        </w:rPr>
        <w:t xml:space="preserve"> </w:t>
      </w:r>
      <w:r>
        <w:rPr>
          <w:sz w:val="24"/>
          <w:szCs w:val="24"/>
        </w:rPr>
        <w:t>deviation,</w:t>
      </w:r>
      <w:r w:rsidR="003536A6">
        <w:rPr>
          <w:sz w:val="24"/>
          <w:szCs w:val="24"/>
        </w:rPr>
        <w:t xml:space="preserve"> </w:t>
      </w:r>
      <w:r>
        <w:rPr>
          <w:sz w:val="24"/>
          <w:szCs w:val="24"/>
        </w:rPr>
        <w:t>provided</w:t>
      </w:r>
      <w:r w:rsidR="003536A6">
        <w:rPr>
          <w:sz w:val="24"/>
          <w:szCs w:val="24"/>
        </w:rPr>
        <w:t xml:space="preserve"> </w:t>
      </w:r>
      <w:r>
        <w:rPr>
          <w:sz w:val="24"/>
          <w:szCs w:val="24"/>
        </w:rPr>
        <w:t>s</w:t>
      </w:r>
      <w:r>
        <w:rPr>
          <w:spacing w:val="-1"/>
          <w:sz w:val="24"/>
          <w:szCs w:val="24"/>
        </w:rPr>
        <w:t>u</w:t>
      </w:r>
      <w:r>
        <w:rPr>
          <w:sz w:val="24"/>
          <w:szCs w:val="24"/>
        </w:rPr>
        <w:t>ch waiver does not prejudice or affect the relative ranking of any Bidder.</w:t>
      </w:r>
    </w:p>
    <w:p w:rsidR="00F16361" w:rsidRDefault="00F16361">
      <w:pPr>
        <w:spacing w:before="16" w:line="260" w:lineRule="exact"/>
        <w:rPr>
          <w:sz w:val="26"/>
          <w:szCs w:val="26"/>
        </w:rPr>
      </w:pPr>
    </w:p>
    <w:p w:rsidR="00F16361" w:rsidRDefault="0047509A">
      <w:pPr>
        <w:ind w:left="540" w:right="97" w:hanging="540"/>
        <w:jc w:val="both"/>
        <w:rPr>
          <w:sz w:val="24"/>
          <w:szCs w:val="24"/>
        </w:rPr>
        <w:sectPr w:rsidR="00F16361">
          <w:type w:val="continuous"/>
          <w:pgSz w:w="12240" w:h="15840"/>
          <w:pgMar w:top="1480" w:right="1300" w:bottom="280" w:left="1660" w:header="720" w:footer="720" w:gutter="0"/>
          <w:cols w:num="2" w:space="720" w:equalWidth="0">
            <w:col w:w="1820" w:space="480"/>
            <w:col w:w="6980"/>
          </w:cols>
        </w:sectPr>
      </w:pPr>
      <w:proofErr w:type="gramStart"/>
      <w:r>
        <w:rPr>
          <w:sz w:val="24"/>
          <w:szCs w:val="24"/>
        </w:rPr>
        <w:t>24.4  Priortothedetailedevaluation,pursuanttoI</w:t>
      </w:r>
      <w:r>
        <w:rPr>
          <w:spacing w:val="-1"/>
          <w:sz w:val="24"/>
          <w:szCs w:val="24"/>
        </w:rPr>
        <w:t>T</w:t>
      </w:r>
      <w:r>
        <w:rPr>
          <w:sz w:val="24"/>
          <w:szCs w:val="24"/>
        </w:rPr>
        <w:t>BClause25the</w:t>
      </w:r>
      <w:proofErr w:type="gramEnd"/>
      <w:r>
        <w:rPr>
          <w:sz w:val="24"/>
          <w:szCs w:val="24"/>
        </w:rPr>
        <w:t xml:space="preserve"> Procuring</w:t>
      </w:r>
      <w:r w:rsidR="003536A6">
        <w:rPr>
          <w:sz w:val="24"/>
          <w:szCs w:val="24"/>
        </w:rPr>
        <w:t xml:space="preserve"> </w:t>
      </w:r>
      <w:r>
        <w:rPr>
          <w:sz w:val="24"/>
          <w:szCs w:val="24"/>
        </w:rPr>
        <w:t>agency</w:t>
      </w:r>
      <w:r w:rsidR="003536A6">
        <w:rPr>
          <w:sz w:val="24"/>
          <w:szCs w:val="24"/>
        </w:rPr>
        <w:t xml:space="preserve"> </w:t>
      </w:r>
      <w:r>
        <w:rPr>
          <w:sz w:val="24"/>
          <w:szCs w:val="24"/>
        </w:rPr>
        <w:t>will</w:t>
      </w:r>
      <w:r w:rsidR="003536A6">
        <w:rPr>
          <w:sz w:val="24"/>
          <w:szCs w:val="24"/>
        </w:rPr>
        <w:t xml:space="preserve"> </w:t>
      </w:r>
      <w:r>
        <w:rPr>
          <w:sz w:val="24"/>
          <w:szCs w:val="24"/>
        </w:rPr>
        <w:t>deter</w:t>
      </w:r>
      <w:r>
        <w:rPr>
          <w:spacing w:val="-2"/>
          <w:sz w:val="24"/>
          <w:szCs w:val="24"/>
        </w:rPr>
        <w:t>m</w:t>
      </w:r>
      <w:r>
        <w:rPr>
          <w:sz w:val="24"/>
          <w:szCs w:val="24"/>
        </w:rPr>
        <w:t>ine</w:t>
      </w:r>
      <w:r w:rsidR="003536A6">
        <w:rPr>
          <w:sz w:val="24"/>
          <w:szCs w:val="24"/>
        </w:rPr>
        <w:t xml:space="preserve"> </w:t>
      </w:r>
      <w:r>
        <w:rPr>
          <w:sz w:val="24"/>
          <w:szCs w:val="24"/>
        </w:rPr>
        <w:t>the</w:t>
      </w:r>
      <w:r w:rsidR="003536A6">
        <w:rPr>
          <w:sz w:val="24"/>
          <w:szCs w:val="24"/>
        </w:rPr>
        <w:t xml:space="preserve"> </w:t>
      </w:r>
      <w:r>
        <w:rPr>
          <w:sz w:val="24"/>
          <w:szCs w:val="24"/>
        </w:rPr>
        <w:t>substantial</w:t>
      </w:r>
      <w:r w:rsidR="003536A6">
        <w:rPr>
          <w:sz w:val="24"/>
          <w:szCs w:val="24"/>
        </w:rPr>
        <w:t xml:space="preserve"> </w:t>
      </w:r>
      <w:r>
        <w:rPr>
          <w:sz w:val="24"/>
          <w:szCs w:val="24"/>
        </w:rPr>
        <w:t>responsiveness of</w:t>
      </w:r>
      <w:r w:rsidR="003536A6">
        <w:rPr>
          <w:sz w:val="24"/>
          <w:szCs w:val="24"/>
        </w:rPr>
        <w:t xml:space="preserve"> </w:t>
      </w:r>
      <w:r>
        <w:rPr>
          <w:sz w:val="24"/>
          <w:szCs w:val="24"/>
        </w:rPr>
        <w:t>each</w:t>
      </w:r>
      <w:r w:rsidR="003536A6">
        <w:rPr>
          <w:sz w:val="24"/>
          <w:szCs w:val="24"/>
        </w:rPr>
        <w:t xml:space="preserve"> </w:t>
      </w:r>
      <w:r>
        <w:rPr>
          <w:sz w:val="24"/>
          <w:szCs w:val="24"/>
        </w:rPr>
        <w:t>bid</w:t>
      </w:r>
      <w:r w:rsidR="003536A6">
        <w:rPr>
          <w:sz w:val="24"/>
          <w:szCs w:val="24"/>
        </w:rPr>
        <w:t xml:space="preserve"> </w:t>
      </w:r>
      <w:r>
        <w:rPr>
          <w:sz w:val="24"/>
          <w:szCs w:val="24"/>
        </w:rPr>
        <w:t>to</w:t>
      </w:r>
      <w:r w:rsidR="003536A6">
        <w:rPr>
          <w:sz w:val="24"/>
          <w:szCs w:val="24"/>
        </w:rPr>
        <w:t xml:space="preserve"> </w:t>
      </w:r>
      <w:r>
        <w:rPr>
          <w:sz w:val="24"/>
          <w:szCs w:val="24"/>
        </w:rPr>
        <w:t>the</w:t>
      </w:r>
      <w:r w:rsidR="003536A6">
        <w:rPr>
          <w:sz w:val="24"/>
          <w:szCs w:val="24"/>
        </w:rPr>
        <w:t xml:space="preserve"> </w:t>
      </w:r>
      <w:r>
        <w:rPr>
          <w:spacing w:val="-1"/>
          <w:sz w:val="24"/>
          <w:szCs w:val="24"/>
        </w:rPr>
        <w:t>b</w:t>
      </w:r>
      <w:r>
        <w:rPr>
          <w:spacing w:val="1"/>
          <w:sz w:val="24"/>
          <w:szCs w:val="24"/>
        </w:rPr>
        <w:t>i</w:t>
      </w:r>
      <w:r>
        <w:rPr>
          <w:sz w:val="24"/>
          <w:szCs w:val="24"/>
        </w:rPr>
        <w:t>d</w:t>
      </w:r>
      <w:r>
        <w:rPr>
          <w:spacing w:val="-1"/>
          <w:sz w:val="24"/>
          <w:szCs w:val="24"/>
        </w:rPr>
        <w:t>d</w:t>
      </w:r>
      <w:r>
        <w:rPr>
          <w:sz w:val="24"/>
          <w:szCs w:val="24"/>
        </w:rPr>
        <w:t>ing</w:t>
      </w:r>
      <w:r w:rsidR="003536A6">
        <w:rPr>
          <w:sz w:val="24"/>
          <w:szCs w:val="24"/>
        </w:rPr>
        <w:t xml:space="preserve"> </w:t>
      </w:r>
      <w:r>
        <w:rPr>
          <w:sz w:val="24"/>
          <w:szCs w:val="24"/>
        </w:rPr>
        <w:t>docu</w:t>
      </w:r>
      <w:r>
        <w:rPr>
          <w:spacing w:val="-2"/>
          <w:sz w:val="24"/>
          <w:szCs w:val="24"/>
        </w:rPr>
        <w:t>m</w:t>
      </w:r>
      <w:r>
        <w:rPr>
          <w:sz w:val="24"/>
          <w:szCs w:val="24"/>
        </w:rPr>
        <w:t>ents.   For</w:t>
      </w:r>
      <w:r w:rsidR="003536A6">
        <w:rPr>
          <w:sz w:val="24"/>
          <w:szCs w:val="24"/>
        </w:rPr>
        <w:t xml:space="preserve"> </w:t>
      </w:r>
      <w:r>
        <w:rPr>
          <w:spacing w:val="-1"/>
          <w:sz w:val="24"/>
          <w:szCs w:val="24"/>
        </w:rPr>
        <w:t>p</w:t>
      </w:r>
      <w:r>
        <w:rPr>
          <w:sz w:val="24"/>
          <w:szCs w:val="24"/>
        </w:rPr>
        <w:t>urposes</w:t>
      </w:r>
      <w:r w:rsidR="003536A6">
        <w:rPr>
          <w:sz w:val="24"/>
          <w:szCs w:val="24"/>
        </w:rPr>
        <w:t xml:space="preserve"> </w:t>
      </w:r>
      <w:r>
        <w:rPr>
          <w:sz w:val="24"/>
          <w:szCs w:val="24"/>
        </w:rPr>
        <w:t>of</w:t>
      </w:r>
      <w:r w:rsidR="003536A6">
        <w:rPr>
          <w:sz w:val="24"/>
          <w:szCs w:val="24"/>
        </w:rPr>
        <w:t xml:space="preserve"> </w:t>
      </w:r>
      <w:r>
        <w:rPr>
          <w:sz w:val="24"/>
          <w:szCs w:val="24"/>
        </w:rPr>
        <w:t>these Clauses, a substantially responsi</w:t>
      </w:r>
      <w:r>
        <w:rPr>
          <w:spacing w:val="-2"/>
          <w:sz w:val="24"/>
          <w:szCs w:val="24"/>
        </w:rPr>
        <w:t>v</w:t>
      </w:r>
      <w:r>
        <w:rPr>
          <w:sz w:val="24"/>
          <w:szCs w:val="24"/>
        </w:rPr>
        <w:t>e bid is one which confor</w:t>
      </w:r>
      <w:r>
        <w:rPr>
          <w:spacing w:val="-2"/>
          <w:sz w:val="24"/>
          <w:szCs w:val="24"/>
        </w:rPr>
        <w:t>m</w:t>
      </w:r>
      <w:r>
        <w:rPr>
          <w:sz w:val="24"/>
          <w:szCs w:val="24"/>
        </w:rPr>
        <w:t>s to all</w:t>
      </w:r>
      <w:r w:rsidR="003536A6">
        <w:rPr>
          <w:sz w:val="24"/>
          <w:szCs w:val="24"/>
        </w:rPr>
        <w:t xml:space="preserve"> </w:t>
      </w:r>
      <w:r>
        <w:rPr>
          <w:sz w:val="24"/>
          <w:szCs w:val="24"/>
        </w:rPr>
        <w:t>the</w:t>
      </w:r>
      <w:r w:rsidR="003536A6">
        <w:rPr>
          <w:sz w:val="24"/>
          <w:szCs w:val="24"/>
        </w:rPr>
        <w:t xml:space="preserve"> </w:t>
      </w:r>
      <w:r>
        <w:rPr>
          <w:sz w:val="24"/>
          <w:szCs w:val="24"/>
        </w:rPr>
        <w:t>ter</w:t>
      </w:r>
      <w:r>
        <w:rPr>
          <w:spacing w:val="-2"/>
          <w:sz w:val="24"/>
          <w:szCs w:val="24"/>
        </w:rPr>
        <w:t>m</w:t>
      </w:r>
      <w:r>
        <w:rPr>
          <w:sz w:val="24"/>
          <w:szCs w:val="24"/>
        </w:rPr>
        <w:t>s</w:t>
      </w:r>
      <w:r w:rsidR="003536A6">
        <w:rPr>
          <w:sz w:val="24"/>
          <w:szCs w:val="24"/>
        </w:rPr>
        <w:t xml:space="preserve"> </w:t>
      </w:r>
      <w:r>
        <w:rPr>
          <w:sz w:val="24"/>
          <w:szCs w:val="24"/>
        </w:rPr>
        <w:t>and</w:t>
      </w:r>
      <w:r w:rsidR="003536A6">
        <w:rPr>
          <w:sz w:val="24"/>
          <w:szCs w:val="24"/>
        </w:rPr>
        <w:t xml:space="preserve"> </w:t>
      </w:r>
      <w:r>
        <w:rPr>
          <w:sz w:val="24"/>
          <w:szCs w:val="24"/>
        </w:rPr>
        <w:t>conditions</w:t>
      </w:r>
      <w:r w:rsidR="003536A6">
        <w:rPr>
          <w:sz w:val="24"/>
          <w:szCs w:val="24"/>
        </w:rPr>
        <w:t xml:space="preserve"> </w:t>
      </w:r>
      <w:r>
        <w:rPr>
          <w:sz w:val="24"/>
          <w:szCs w:val="24"/>
        </w:rPr>
        <w:t>of the</w:t>
      </w:r>
      <w:r w:rsidR="003536A6">
        <w:rPr>
          <w:sz w:val="24"/>
          <w:szCs w:val="24"/>
        </w:rPr>
        <w:t xml:space="preserve"> </w:t>
      </w:r>
      <w:r>
        <w:rPr>
          <w:sz w:val="24"/>
          <w:szCs w:val="24"/>
        </w:rPr>
        <w:t>bidding</w:t>
      </w:r>
      <w:r w:rsidR="003536A6">
        <w:rPr>
          <w:sz w:val="24"/>
          <w:szCs w:val="24"/>
        </w:rPr>
        <w:t xml:space="preserve"> </w:t>
      </w:r>
      <w:r>
        <w:rPr>
          <w:sz w:val="24"/>
          <w:szCs w:val="24"/>
        </w:rPr>
        <w:t>docu</w:t>
      </w:r>
      <w:r>
        <w:rPr>
          <w:spacing w:val="-2"/>
          <w:sz w:val="24"/>
          <w:szCs w:val="24"/>
        </w:rPr>
        <w:t>m</w:t>
      </w:r>
      <w:r>
        <w:rPr>
          <w:sz w:val="24"/>
          <w:szCs w:val="24"/>
        </w:rPr>
        <w:t>ents</w:t>
      </w:r>
      <w:r w:rsidR="003536A6">
        <w:rPr>
          <w:sz w:val="24"/>
          <w:szCs w:val="24"/>
        </w:rPr>
        <w:t xml:space="preserve"> </w:t>
      </w:r>
      <w:r>
        <w:rPr>
          <w:sz w:val="24"/>
          <w:szCs w:val="24"/>
        </w:rPr>
        <w:t xml:space="preserve">without </w:t>
      </w:r>
      <w:r>
        <w:rPr>
          <w:spacing w:val="-2"/>
          <w:sz w:val="24"/>
          <w:szCs w:val="24"/>
        </w:rPr>
        <w:t>m</w:t>
      </w:r>
      <w:r>
        <w:rPr>
          <w:sz w:val="24"/>
          <w:szCs w:val="24"/>
        </w:rPr>
        <w:t>aterial deviations.   Devi</w:t>
      </w:r>
      <w:r>
        <w:rPr>
          <w:spacing w:val="-1"/>
          <w:sz w:val="24"/>
          <w:szCs w:val="24"/>
        </w:rPr>
        <w:t>a</w:t>
      </w:r>
      <w:r>
        <w:rPr>
          <w:sz w:val="24"/>
          <w:szCs w:val="24"/>
        </w:rPr>
        <w:t>tions fro</w:t>
      </w:r>
      <w:r>
        <w:rPr>
          <w:spacing w:val="-2"/>
          <w:sz w:val="24"/>
          <w:szCs w:val="24"/>
        </w:rPr>
        <w:t>m</w:t>
      </w:r>
      <w:r>
        <w:rPr>
          <w:sz w:val="24"/>
          <w:szCs w:val="24"/>
        </w:rPr>
        <w:t>, or objections or reser</w:t>
      </w:r>
      <w:r>
        <w:rPr>
          <w:spacing w:val="-1"/>
          <w:sz w:val="24"/>
          <w:szCs w:val="24"/>
        </w:rPr>
        <w:t>v</w:t>
      </w:r>
      <w:r>
        <w:rPr>
          <w:sz w:val="24"/>
          <w:szCs w:val="24"/>
        </w:rPr>
        <w:t>ations to</w:t>
      </w:r>
      <w:r w:rsidR="003536A6">
        <w:rPr>
          <w:sz w:val="24"/>
          <w:szCs w:val="24"/>
        </w:rPr>
        <w:t xml:space="preserve"> </w:t>
      </w:r>
      <w:r>
        <w:rPr>
          <w:sz w:val="24"/>
          <w:szCs w:val="24"/>
        </w:rPr>
        <w:t>critical</w:t>
      </w:r>
      <w:r w:rsidR="003536A6">
        <w:rPr>
          <w:sz w:val="24"/>
          <w:szCs w:val="24"/>
        </w:rPr>
        <w:t xml:space="preserve"> </w:t>
      </w:r>
      <w:r>
        <w:rPr>
          <w:sz w:val="24"/>
          <w:szCs w:val="24"/>
        </w:rPr>
        <w:t>provisions,</w:t>
      </w:r>
      <w:r w:rsidR="003536A6">
        <w:rPr>
          <w:sz w:val="24"/>
          <w:szCs w:val="24"/>
        </w:rPr>
        <w:t xml:space="preserve"> </w:t>
      </w:r>
      <w:r>
        <w:rPr>
          <w:b/>
          <w:sz w:val="24"/>
          <w:szCs w:val="24"/>
        </w:rPr>
        <w:t>such</w:t>
      </w:r>
      <w:r w:rsidR="003536A6">
        <w:rPr>
          <w:b/>
          <w:sz w:val="24"/>
          <w:szCs w:val="24"/>
        </w:rPr>
        <w:t xml:space="preserve"> </w:t>
      </w:r>
      <w:r>
        <w:rPr>
          <w:b/>
          <w:sz w:val="24"/>
          <w:szCs w:val="24"/>
        </w:rPr>
        <w:t>as</w:t>
      </w:r>
      <w:r w:rsidR="003536A6">
        <w:rPr>
          <w:b/>
          <w:sz w:val="24"/>
          <w:szCs w:val="24"/>
        </w:rPr>
        <w:t xml:space="preserve"> </w:t>
      </w:r>
      <w:r>
        <w:rPr>
          <w:sz w:val="24"/>
          <w:szCs w:val="24"/>
        </w:rPr>
        <w:t>those</w:t>
      </w:r>
      <w:r w:rsidR="003536A6">
        <w:rPr>
          <w:sz w:val="24"/>
          <w:szCs w:val="24"/>
        </w:rPr>
        <w:t xml:space="preserve"> </w:t>
      </w:r>
      <w:r>
        <w:rPr>
          <w:sz w:val="24"/>
          <w:szCs w:val="24"/>
        </w:rPr>
        <w:t>concerning</w:t>
      </w:r>
      <w:r w:rsidR="003536A6">
        <w:rPr>
          <w:sz w:val="24"/>
          <w:szCs w:val="24"/>
        </w:rPr>
        <w:t xml:space="preserve"> </w:t>
      </w:r>
      <w:r>
        <w:rPr>
          <w:sz w:val="24"/>
          <w:szCs w:val="24"/>
        </w:rPr>
        <w:t>Bid Security(I</w:t>
      </w:r>
      <w:r>
        <w:rPr>
          <w:spacing w:val="-1"/>
          <w:sz w:val="24"/>
          <w:szCs w:val="24"/>
        </w:rPr>
        <w:t>T</w:t>
      </w:r>
      <w:r>
        <w:rPr>
          <w:sz w:val="24"/>
          <w:szCs w:val="24"/>
        </w:rPr>
        <w:t>B Clause1</w:t>
      </w:r>
      <w:r>
        <w:rPr>
          <w:spacing w:val="-1"/>
          <w:sz w:val="24"/>
          <w:szCs w:val="24"/>
        </w:rPr>
        <w:t>5</w:t>
      </w:r>
      <w:r>
        <w:rPr>
          <w:sz w:val="24"/>
          <w:szCs w:val="24"/>
        </w:rPr>
        <w:t>),</w:t>
      </w:r>
      <w:r w:rsidR="003536A6">
        <w:rPr>
          <w:sz w:val="24"/>
          <w:szCs w:val="24"/>
        </w:rPr>
        <w:t xml:space="preserve"> </w:t>
      </w:r>
      <w:r>
        <w:rPr>
          <w:sz w:val="24"/>
          <w:szCs w:val="24"/>
        </w:rPr>
        <w:t>Applicable</w:t>
      </w:r>
      <w:r w:rsidR="003536A6">
        <w:rPr>
          <w:sz w:val="24"/>
          <w:szCs w:val="24"/>
        </w:rPr>
        <w:t xml:space="preserve"> </w:t>
      </w:r>
      <w:r>
        <w:rPr>
          <w:sz w:val="24"/>
          <w:szCs w:val="24"/>
        </w:rPr>
        <w:t>Law</w:t>
      </w:r>
      <w:r w:rsidR="003536A6">
        <w:rPr>
          <w:sz w:val="24"/>
          <w:szCs w:val="24"/>
        </w:rPr>
        <w:t xml:space="preserve"> </w:t>
      </w:r>
      <w:r>
        <w:rPr>
          <w:sz w:val="24"/>
          <w:szCs w:val="24"/>
        </w:rPr>
        <w:t>(GCCClause3</w:t>
      </w:r>
      <w:r>
        <w:rPr>
          <w:spacing w:val="-1"/>
          <w:sz w:val="24"/>
          <w:szCs w:val="24"/>
        </w:rPr>
        <w:t>0</w:t>
      </w:r>
      <w:r>
        <w:rPr>
          <w:sz w:val="24"/>
          <w:szCs w:val="24"/>
        </w:rPr>
        <w:t>),and Taxes and Duties (GCC Clause 32), will be dee</w:t>
      </w:r>
      <w:r>
        <w:rPr>
          <w:spacing w:val="-2"/>
          <w:sz w:val="24"/>
          <w:szCs w:val="24"/>
        </w:rPr>
        <w:t>m</w:t>
      </w:r>
      <w:r>
        <w:rPr>
          <w:sz w:val="24"/>
          <w:szCs w:val="24"/>
        </w:rPr>
        <w:t xml:space="preserve">ed to be a </w:t>
      </w:r>
      <w:r>
        <w:rPr>
          <w:spacing w:val="-2"/>
          <w:sz w:val="24"/>
          <w:szCs w:val="24"/>
        </w:rPr>
        <w:t>m</w:t>
      </w:r>
      <w:r>
        <w:rPr>
          <w:sz w:val="24"/>
          <w:szCs w:val="24"/>
        </w:rPr>
        <w:t>aterial</w:t>
      </w:r>
      <w:r w:rsidR="003536A6">
        <w:rPr>
          <w:sz w:val="24"/>
          <w:szCs w:val="24"/>
        </w:rPr>
        <w:t xml:space="preserve"> </w:t>
      </w:r>
      <w:r>
        <w:rPr>
          <w:sz w:val="24"/>
          <w:szCs w:val="24"/>
        </w:rPr>
        <w:t>deviation.   The</w:t>
      </w:r>
      <w:r w:rsidR="003536A6">
        <w:rPr>
          <w:sz w:val="24"/>
          <w:szCs w:val="24"/>
        </w:rPr>
        <w:t xml:space="preserve"> </w:t>
      </w:r>
      <w:r>
        <w:rPr>
          <w:sz w:val="24"/>
          <w:szCs w:val="24"/>
        </w:rPr>
        <w:t>Procuring</w:t>
      </w:r>
      <w:r w:rsidR="003536A6">
        <w:rPr>
          <w:sz w:val="24"/>
          <w:szCs w:val="24"/>
        </w:rPr>
        <w:t xml:space="preserve"> </w:t>
      </w:r>
      <w:r>
        <w:rPr>
          <w:sz w:val="24"/>
          <w:szCs w:val="24"/>
        </w:rPr>
        <w:t>agency’s</w:t>
      </w:r>
      <w:r w:rsidR="003536A6">
        <w:rPr>
          <w:sz w:val="24"/>
          <w:szCs w:val="24"/>
        </w:rPr>
        <w:t xml:space="preserve"> </w:t>
      </w:r>
      <w:r>
        <w:rPr>
          <w:sz w:val="24"/>
          <w:szCs w:val="24"/>
        </w:rPr>
        <w:t>deter</w:t>
      </w:r>
      <w:r>
        <w:rPr>
          <w:spacing w:val="-2"/>
          <w:sz w:val="24"/>
          <w:szCs w:val="24"/>
        </w:rPr>
        <w:t>m</w:t>
      </w:r>
      <w:r>
        <w:rPr>
          <w:sz w:val="24"/>
          <w:szCs w:val="24"/>
        </w:rPr>
        <w:t>ination</w:t>
      </w:r>
      <w:r w:rsidR="003536A6">
        <w:rPr>
          <w:sz w:val="24"/>
          <w:szCs w:val="24"/>
        </w:rPr>
        <w:t xml:space="preserve"> </w:t>
      </w:r>
      <w:r>
        <w:rPr>
          <w:sz w:val="24"/>
          <w:szCs w:val="24"/>
        </w:rPr>
        <w:t>of</w:t>
      </w:r>
      <w:r w:rsidR="003536A6">
        <w:rPr>
          <w:sz w:val="24"/>
          <w:szCs w:val="24"/>
        </w:rPr>
        <w:t xml:space="preserve"> </w:t>
      </w:r>
      <w:r>
        <w:rPr>
          <w:sz w:val="24"/>
          <w:szCs w:val="24"/>
        </w:rPr>
        <w:t>a bid’s</w:t>
      </w:r>
      <w:r w:rsidR="003536A6">
        <w:rPr>
          <w:sz w:val="24"/>
          <w:szCs w:val="24"/>
        </w:rPr>
        <w:t xml:space="preserve"> responsiveness is </w:t>
      </w:r>
      <w:r>
        <w:rPr>
          <w:sz w:val="24"/>
          <w:szCs w:val="24"/>
        </w:rPr>
        <w:t>to</w:t>
      </w:r>
      <w:r w:rsidR="003536A6">
        <w:rPr>
          <w:sz w:val="24"/>
          <w:szCs w:val="24"/>
        </w:rPr>
        <w:t xml:space="preserve"> </w:t>
      </w:r>
      <w:r>
        <w:rPr>
          <w:sz w:val="24"/>
          <w:szCs w:val="24"/>
        </w:rPr>
        <w:t>be</w:t>
      </w:r>
      <w:r w:rsidR="003536A6">
        <w:rPr>
          <w:sz w:val="24"/>
          <w:szCs w:val="24"/>
        </w:rPr>
        <w:t xml:space="preserve"> </w:t>
      </w:r>
      <w:r>
        <w:rPr>
          <w:sz w:val="24"/>
          <w:szCs w:val="24"/>
        </w:rPr>
        <w:t>based</w:t>
      </w:r>
      <w:r w:rsidR="003536A6">
        <w:rPr>
          <w:sz w:val="24"/>
          <w:szCs w:val="24"/>
        </w:rPr>
        <w:t xml:space="preserve"> </w:t>
      </w:r>
      <w:r>
        <w:rPr>
          <w:sz w:val="24"/>
          <w:szCs w:val="24"/>
        </w:rPr>
        <w:t>on</w:t>
      </w:r>
      <w:r w:rsidR="003536A6">
        <w:rPr>
          <w:sz w:val="24"/>
          <w:szCs w:val="24"/>
        </w:rPr>
        <w:t xml:space="preserve"> </w:t>
      </w:r>
      <w:r>
        <w:rPr>
          <w:sz w:val="24"/>
          <w:szCs w:val="24"/>
        </w:rPr>
        <w:t>the</w:t>
      </w:r>
      <w:r w:rsidR="003536A6">
        <w:rPr>
          <w:sz w:val="24"/>
          <w:szCs w:val="24"/>
        </w:rPr>
        <w:t xml:space="preserve"> </w:t>
      </w:r>
      <w:r>
        <w:rPr>
          <w:sz w:val="24"/>
          <w:szCs w:val="24"/>
        </w:rPr>
        <w:t>contents</w:t>
      </w:r>
      <w:r w:rsidR="003536A6">
        <w:rPr>
          <w:sz w:val="24"/>
          <w:szCs w:val="24"/>
        </w:rPr>
        <w:t xml:space="preserve"> </w:t>
      </w:r>
      <w:r>
        <w:rPr>
          <w:sz w:val="24"/>
          <w:szCs w:val="24"/>
        </w:rPr>
        <w:t>of</w:t>
      </w:r>
      <w:r w:rsidR="003536A6">
        <w:rPr>
          <w:sz w:val="24"/>
          <w:szCs w:val="24"/>
        </w:rPr>
        <w:t xml:space="preserve"> </w:t>
      </w:r>
      <w:r>
        <w:rPr>
          <w:sz w:val="24"/>
          <w:szCs w:val="24"/>
        </w:rPr>
        <w:t>the</w:t>
      </w:r>
      <w:r w:rsidR="003536A6">
        <w:rPr>
          <w:sz w:val="24"/>
          <w:szCs w:val="24"/>
        </w:rPr>
        <w:t xml:space="preserve"> </w:t>
      </w:r>
      <w:r>
        <w:rPr>
          <w:sz w:val="24"/>
          <w:szCs w:val="24"/>
        </w:rPr>
        <w:t>bid its</w:t>
      </w:r>
      <w:r>
        <w:rPr>
          <w:spacing w:val="-1"/>
          <w:sz w:val="24"/>
          <w:szCs w:val="24"/>
        </w:rPr>
        <w:t>e</w:t>
      </w:r>
      <w:r>
        <w:rPr>
          <w:spacing w:val="1"/>
          <w:sz w:val="24"/>
          <w:szCs w:val="24"/>
        </w:rPr>
        <w:t>l</w:t>
      </w:r>
      <w:r>
        <w:rPr>
          <w:sz w:val="24"/>
          <w:szCs w:val="24"/>
        </w:rPr>
        <w:t>f</w:t>
      </w:r>
      <w:r w:rsidR="003536A6">
        <w:rPr>
          <w:sz w:val="24"/>
          <w:szCs w:val="24"/>
        </w:rPr>
        <w:t xml:space="preserve"> </w:t>
      </w:r>
      <w:r>
        <w:rPr>
          <w:sz w:val="24"/>
          <w:szCs w:val="24"/>
        </w:rPr>
        <w:t>witho</w:t>
      </w:r>
      <w:r>
        <w:rPr>
          <w:spacing w:val="-1"/>
          <w:sz w:val="24"/>
          <w:szCs w:val="24"/>
        </w:rPr>
        <w:t>u</w:t>
      </w:r>
      <w:r>
        <w:rPr>
          <w:sz w:val="24"/>
          <w:szCs w:val="24"/>
        </w:rPr>
        <w:t>t reco</w:t>
      </w:r>
      <w:r>
        <w:rPr>
          <w:spacing w:val="-1"/>
          <w:sz w:val="24"/>
          <w:szCs w:val="24"/>
        </w:rPr>
        <w:t>u</w:t>
      </w:r>
      <w:r>
        <w:rPr>
          <w:spacing w:val="1"/>
          <w:sz w:val="24"/>
          <w:szCs w:val="24"/>
        </w:rPr>
        <w:t>r</w:t>
      </w:r>
      <w:r>
        <w:rPr>
          <w:sz w:val="24"/>
          <w:szCs w:val="24"/>
        </w:rPr>
        <w:t>se to</w:t>
      </w:r>
      <w:r w:rsidR="003536A6">
        <w:rPr>
          <w:sz w:val="24"/>
          <w:szCs w:val="24"/>
        </w:rPr>
        <w:t xml:space="preserve"> </w:t>
      </w:r>
      <w:r>
        <w:rPr>
          <w:sz w:val="24"/>
          <w:szCs w:val="24"/>
        </w:rPr>
        <w:t>ext</w:t>
      </w:r>
      <w:r>
        <w:rPr>
          <w:spacing w:val="-1"/>
          <w:sz w:val="24"/>
          <w:szCs w:val="24"/>
        </w:rPr>
        <w:t>r</w:t>
      </w:r>
      <w:r>
        <w:rPr>
          <w:sz w:val="24"/>
          <w:szCs w:val="24"/>
        </w:rPr>
        <w:t>insic e</w:t>
      </w:r>
      <w:r>
        <w:rPr>
          <w:spacing w:val="-1"/>
          <w:sz w:val="24"/>
          <w:szCs w:val="24"/>
        </w:rPr>
        <w:t>v</w:t>
      </w:r>
      <w:r>
        <w:rPr>
          <w:sz w:val="24"/>
          <w:szCs w:val="24"/>
        </w:rPr>
        <w:t>idence.</w:t>
      </w:r>
    </w:p>
    <w:p w:rsidR="00F16361" w:rsidRDefault="00F16361">
      <w:pPr>
        <w:spacing w:before="4" w:line="100" w:lineRule="exact"/>
        <w:rPr>
          <w:sz w:val="11"/>
          <w:szCs w:val="11"/>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47509A">
      <w:pPr>
        <w:spacing w:before="29"/>
        <w:ind w:left="2840" w:right="96" w:hanging="540"/>
        <w:jc w:val="both"/>
        <w:rPr>
          <w:sz w:val="24"/>
          <w:szCs w:val="24"/>
        </w:rPr>
      </w:pPr>
      <w:proofErr w:type="gramStart"/>
      <w:r>
        <w:rPr>
          <w:sz w:val="24"/>
          <w:szCs w:val="24"/>
        </w:rPr>
        <w:t>24.5  If</w:t>
      </w:r>
      <w:proofErr w:type="gramEnd"/>
      <w:r w:rsidR="003536A6">
        <w:rPr>
          <w:sz w:val="24"/>
          <w:szCs w:val="24"/>
        </w:rPr>
        <w:t xml:space="preserve"> </w:t>
      </w:r>
      <w:r>
        <w:rPr>
          <w:sz w:val="24"/>
          <w:szCs w:val="24"/>
        </w:rPr>
        <w:t>a</w:t>
      </w:r>
      <w:r w:rsidR="003536A6">
        <w:rPr>
          <w:sz w:val="24"/>
          <w:szCs w:val="24"/>
        </w:rPr>
        <w:t xml:space="preserve"> </w:t>
      </w:r>
      <w:r>
        <w:rPr>
          <w:sz w:val="24"/>
          <w:szCs w:val="24"/>
        </w:rPr>
        <w:t>bid</w:t>
      </w:r>
      <w:r w:rsidR="003536A6">
        <w:rPr>
          <w:sz w:val="24"/>
          <w:szCs w:val="24"/>
        </w:rPr>
        <w:t xml:space="preserve"> </w:t>
      </w:r>
      <w:r>
        <w:rPr>
          <w:sz w:val="24"/>
          <w:szCs w:val="24"/>
        </w:rPr>
        <w:t>is</w:t>
      </w:r>
      <w:r w:rsidR="003536A6">
        <w:rPr>
          <w:sz w:val="24"/>
          <w:szCs w:val="24"/>
        </w:rPr>
        <w:t xml:space="preserve"> </w:t>
      </w:r>
      <w:r>
        <w:rPr>
          <w:sz w:val="24"/>
          <w:szCs w:val="24"/>
        </w:rPr>
        <w:t>not</w:t>
      </w:r>
      <w:r w:rsidR="003536A6">
        <w:rPr>
          <w:sz w:val="24"/>
          <w:szCs w:val="24"/>
        </w:rPr>
        <w:t xml:space="preserve"> </w:t>
      </w:r>
      <w:r>
        <w:rPr>
          <w:sz w:val="24"/>
          <w:szCs w:val="24"/>
        </w:rPr>
        <w:t>substantially</w:t>
      </w:r>
      <w:r w:rsidR="003536A6">
        <w:rPr>
          <w:sz w:val="24"/>
          <w:szCs w:val="24"/>
        </w:rPr>
        <w:t xml:space="preserve"> </w:t>
      </w:r>
      <w:r>
        <w:rPr>
          <w:sz w:val="24"/>
          <w:szCs w:val="24"/>
        </w:rPr>
        <w:t>responsive,</w:t>
      </w:r>
      <w:r w:rsidR="003536A6">
        <w:rPr>
          <w:sz w:val="24"/>
          <w:szCs w:val="24"/>
        </w:rPr>
        <w:t xml:space="preserve"> </w:t>
      </w:r>
      <w:r>
        <w:rPr>
          <w:sz w:val="24"/>
          <w:szCs w:val="24"/>
        </w:rPr>
        <w:t>it</w:t>
      </w:r>
      <w:r w:rsidR="003536A6">
        <w:rPr>
          <w:sz w:val="24"/>
          <w:szCs w:val="24"/>
        </w:rPr>
        <w:t xml:space="preserve"> </w:t>
      </w:r>
      <w:r>
        <w:rPr>
          <w:sz w:val="24"/>
          <w:szCs w:val="24"/>
        </w:rPr>
        <w:t>will</w:t>
      </w:r>
      <w:r w:rsidR="003536A6">
        <w:rPr>
          <w:sz w:val="24"/>
          <w:szCs w:val="24"/>
        </w:rPr>
        <w:t xml:space="preserve"> </w:t>
      </w:r>
      <w:r>
        <w:rPr>
          <w:sz w:val="24"/>
          <w:szCs w:val="24"/>
        </w:rPr>
        <w:t>be</w:t>
      </w:r>
      <w:r w:rsidR="003536A6">
        <w:rPr>
          <w:sz w:val="24"/>
          <w:szCs w:val="24"/>
        </w:rPr>
        <w:t xml:space="preserve"> </w:t>
      </w:r>
      <w:r>
        <w:rPr>
          <w:sz w:val="24"/>
          <w:szCs w:val="24"/>
        </w:rPr>
        <w:t>rejected</w:t>
      </w:r>
      <w:r w:rsidR="003536A6">
        <w:rPr>
          <w:sz w:val="24"/>
          <w:szCs w:val="24"/>
        </w:rPr>
        <w:t xml:space="preserve"> </w:t>
      </w:r>
      <w:r>
        <w:rPr>
          <w:sz w:val="24"/>
          <w:szCs w:val="24"/>
        </w:rPr>
        <w:t>by</w:t>
      </w:r>
      <w:r w:rsidR="003536A6">
        <w:rPr>
          <w:sz w:val="24"/>
          <w:szCs w:val="24"/>
        </w:rPr>
        <w:t xml:space="preserve"> </w:t>
      </w:r>
      <w:r>
        <w:rPr>
          <w:sz w:val="24"/>
          <w:szCs w:val="24"/>
        </w:rPr>
        <w:t xml:space="preserve">the Procuring agency and </w:t>
      </w:r>
      <w:r>
        <w:rPr>
          <w:spacing w:val="-2"/>
          <w:sz w:val="24"/>
          <w:szCs w:val="24"/>
        </w:rPr>
        <w:t>m</w:t>
      </w:r>
      <w:r>
        <w:rPr>
          <w:sz w:val="24"/>
          <w:szCs w:val="24"/>
        </w:rPr>
        <w:t>ay not sub</w:t>
      </w:r>
      <w:r>
        <w:rPr>
          <w:spacing w:val="2"/>
          <w:sz w:val="24"/>
          <w:szCs w:val="24"/>
        </w:rPr>
        <w:t>s</w:t>
      </w:r>
      <w:r>
        <w:rPr>
          <w:sz w:val="24"/>
          <w:szCs w:val="24"/>
        </w:rPr>
        <w:t xml:space="preserve">equently be </w:t>
      </w:r>
      <w:r>
        <w:rPr>
          <w:spacing w:val="-2"/>
          <w:sz w:val="24"/>
          <w:szCs w:val="24"/>
        </w:rPr>
        <w:t>m</w:t>
      </w:r>
      <w:r>
        <w:rPr>
          <w:sz w:val="24"/>
          <w:szCs w:val="24"/>
        </w:rPr>
        <w:t>ade responsive by the Bidder by correction of the nonconfo</w:t>
      </w:r>
      <w:r>
        <w:rPr>
          <w:spacing w:val="2"/>
          <w:sz w:val="24"/>
          <w:szCs w:val="24"/>
        </w:rPr>
        <w:t>r</w:t>
      </w:r>
      <w:r>
        <w:rPr>
          <w:spacing w:val="-2"/>
          <w:sz w:val="24"/>
          <w:szCs w:val="24"/>
        </w:rPr>
        <w:t>m</w:t>
      </w:r>
      <w:r>
        <w:rPr>
          <w:sz w:val="24"/>
          <w:szCs w:val="24"/>
        </w:rPr>
        <w:t>ity.</w:t>
      </w:r>
    </w:p>
    <w:p w:rsidR="00F16361" w:rsidRDefault="00F16361">
      <w:pPr>
        <w:spacing w:before="7"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500" w:right="-41" w:hanging="360"/>
        <w:jc w:val="both"/>
        <w:rPr>
          <w:sz w:val="24"/>
          <w:szCs w:val="24"/>
        </w:rPr>
      </w:pPr>
      <w:r>
        <w:rPr>
          <w:b/>
          <w:sz w:val="24"/>
          <w:szCs w:val="24"/>
        </w:rPr>
        <w:lastRenderedPageBreak/>
        <w:t>25. Evaluation and Comparison of Bids</w:t>
      </w:r>
    </w:p>
    <w:p w:rsidR="00F16361" w:rsidRDefault="0047509A">
      <w:pPr>
        <w:spacing w:before="29"/>
        <w:ind w:left="540" w:right="98" w:hanging="540"/>
        <w:jc w:val="both"/>
        <w:rPr>
          <w:sz w:val="24"/>
          <w:szCs w:val="24"/>
        </w:rPr>
      </w:pPr>
      <w:r>
        <w:br w:type="column"/>
      </w:r>
      <w:proofErr w:type="gramStart"/>
      <w:r>
        <w:rPr>
          <w:sz w:val="24"/>
          <w:szCs w:val="24"/>
        </w:rPr>
        <w:lastRenderedPageBreak/>
        <w:t>25.1  The</w:t>
      </w:r>
      <w:proofErr w:type="gramEnd"/>
      <w:r w:rsidR="003536A6">
        <w:rPr>
          <w:sz w:val="24"/>
          <w:szCs w:val="24"/>
        </w:rPr>
        <w:t xml:space="preserve"> </w:t>
      </w:r>
      <w:r>
        <w:rPr>
          <w:sz w:val="24"/>
          <w:szCs w:val="24"/>
        </w:rPr>
        <w:t>Procuring</w:t>
      </w:r>
      <w:r w:rsidR="003536A6">
        <w:rPr>
          <w:sz w:val="24"/>
          <w:szCs w:val="24"/>
        </w:rPr>
        <w:t xml:space="preserve"> </w:t>
      </w:r>
      <w:r>
        <w:rPr>
          <w:sz w:val="24"/>
          <w:szCs w:val="24"/>
        </w:rPr>
        <w:t>agency</w:t>
      </w:r>
      <w:r w:rsidR="003536A6">
        <w:rPr>
          <w:sz w:val="24"/>
          <w:szCs w:val="24"/>
        </w:rPr>
        <w:t xml:space="preserve"> </w:t>
      </w:r>
      <w:r>
        <w:rPr>
          <w:sz w:val="24"/>
          <w:szCs w:val="24"/>
        </w:rPr>
        <w:t>will</w:t>
      </w:r>
      <w:r w:rsidR="003536A6">
        <w:rPr>
          <w:sz w:val="24"/>
          <w:szCs w:val="24"/>
        </w:rPr>
        <w:t xml:space="preserve"> </w:t>
      </w:r>
      <w:r>
        <w:rPr>
          <w:sz w:val="24"/>
          <w:szCs w:val="24"/>
        </w:rPr>
        <w:t>evalu</w:t>
      </w:r>
      <w:r>
        <w:rPr>
          <w:spacing w:val="-2"/>
          <w:sz w:val="24"/>
          <w:szCs w:val="24"/>
        </w:rPr>
        <w:t>a</w:t>
      </w:r>
      <w:r>
        <w:rPr>
          <w:sz w:val="24"/>
          <w:szCs w:val="24"/>
        </w:rPr>
        <w:t>te</w:t>
      </w:r>
      <w:r w:rsidR="003536A6">
        <w:rPr>
          <w:sz w:val="24"/>
          <w:szCs w:val="24"/>
        </w:rPr>
        <w:t xml:space="preserve"> </w:t>
      </w:r>
      <w:r>
        <w:rPr>
          <w:sz w:val="24"/>
          <w:szCs w:val="24"/>
        </w:rPr>
        <w:t>and</w:t>
      </w:r>
      <w:r w:rsidR="003536A6">
        <w:rPr>
          <w:sz w:val="24"/>
          <w:szCs w:val="24"/>
        </w:rPr>
        <w:t xml:space="preserve"> </w:t>
      </w:r>
      <w:r>
        <w:rPr>
          <w:sz w:val="24"/>
          <w:szCs w:val="24"/>
        </w:rPr>
        <w:t>co</w:t>
      </w:r>
      <w:r>
        <w:rPr>
          <w:spacing w:val="-2"/>
          <w:sz w:val="24"/>
          <w:szCs w:val="24"/>
        </w:rPr>
        <w:t>m</w:t>
      </w:r>
      <w:r>
        <w:rPr>
          <w:spacing w:val="1"/>
          <w:sz w:val="24"/>
          <w:szCs w:val="24"/>
        </w:rPr>
        <w:t>p</w:t>
      </w:r>
      <w:r>
        <w:rPr>
          <w:sz w:val="24"/>
          <w:szCs w:val="24"/>
        </w:rPr>
        <w:t>are</w:t>
      </w:r>
      <w:r w:rsidR="003536A6">
        <w:rPr>
          <w:sz w:val="24"/>
          <w:szCs w:val="24"/>
        </w:rPr>
        <w:t xml:space="preserve"> </w:t>
      </w:r>
      <w:r>
        <w:rPr>
          <w:sz w:val="24"/>
          <w:szCs w:val="24"/>
        </w:rPr>
        <w:t>the</w:t>
      </w:r>
      <w:r w:rsidR="003536A6">
        <w:rPr>
          <w:sz w:val="24"/>
          <w:szCs w:val="24"/>
        </w:rPr>
        <w:t xml:space="preserve"> </w:t>
      </w:r>
      <w:r>
        <w:rPr>
          <w:spacing w:val="-1"/>
          <w:sz w:val="24"/>
          <w:szCs w:val="24"/>
        </w:rPr>
        <w:t>b</w:t>
      </w:r>
      <w:r>
        <w:rPr>
          <w:sz w:val="24"/>
          <w:szCs w:val="24"/>
        </w:rPr>
        <w:t>ids</w:t>
      </w:r>
      <w:r w:rsidR="003536A6">
        <w:rPr>
          <w:sz w:val="24"/>
          <w:szCs w:val="24"/>
        </w:rPr>
        <w:t xml:space="preserve"> </w:t>
      </w:r>
      <w:r>
        <w:rPr>
          <w:sz w:val="24"/>
          <w:szCs w:val="24"/>
        </w:rPr>
        <w:t>which have been deter</w:t>
      </w:r>
      <w:r>
        <w:rPr>
          <w:spacing w:val="-2"/>
          <w:sz w:val="24"/>
          <w:szCs w:val="24"/>
        </w:rPr>
        <w:t>m</w:t>
      </w:r>
      <w:r>
        <w:rPr>
          <w:sz w:val="24"/>
          <w:szCs w:val="24"/>
        </w:rPr>
        <w:t>ined to be substantially responsive, pursuant to ITBClause24.</w:t>
      </w:r>
    </w:p>
    <w:p w:rsidR="00F16361" w:rsidRDefault="00F16361">
      <w:pPr>
        <w:spacing w:before="16" w:line="260" w:lineRule="exact"/>
        <w:rPr>
          <w:sz w:val="26"/>
          <w:szCs w:val="26"/>
        </w:rPr>
      </w:pPr>
    </w:p>
    <w:p w:rsidR="00F16361" w:rsidRDefault="0047509A">
      <w:pPr>
        <w:ind w:left="540" w:right="98" w:hanging="540"/>
        <w:jc w:val="both"/>
        <w:rPr>
          <w:sz w:val="24"/>
          <w:szCs w:val="24"/>
        </w:rPr>
      </w:pPr>
      <w:proofErr w:type="gramStart"/>
      <w:r>
        <w:rPr>
          <w:sz w:val="24"/>
          <w:szCs w:val="24"/>
        </w:rPr>
        <w:t>25.2  The</w:t>
      </w:r>
      <w:proofErr w:type="gramEnd"/>
      <w:r w:rsidR="003536A6">
        <w:rPr>
          <w:sz w:val="24"/>
          <w:szCs w:val="24"/>
        </w:rPr>
        <w:t xml:space="preserve"> </w:t>
      </w:r>
      <w:r>
        <w:rPr>
          <w:spacing w:val="-1"/>
          <w:sz w:val="24"/>
          <w:szCs w:val="24"/>
        </w:rPr>
        <w:t>P</w:t>
      </w:r>
      <w:r>
        <w:rPr>
          <w:sz w:val="24"/>
          <w:szCs w:val="24"/>
        </w:rPr>
        <w:t>rocuring</w:t>
      </w:r>
      <w:r w:rsidR="003536A6">
        <w:rPr>
          <w:sz w:val="24"/>
          <w:szCs w:val="24"/>
        </w:rPr>
        <w:t xml:space="preserve"> </w:t>
      </w:r>
      <w:r>
        <w:rPr>
          <w:sz w:val="24"/>
          <w:szCs w:val="24"/>
        </w:rPr>
        <w:t>agency’s</w:t>
      </w:r>
      <w:r w:rsidR="003536A6">
        <w:rPr>
          <w:sz w:val="24"/>
          <w:szCs w:val="24"/>
        </w:rPr>
        <w:t xml:space="preserve"> </w:t>
      </w:r>
      <w:r>
        <w:rPr>
          <w:sz w:val="24"/>
          <w:szCs w:val="24"/>
        </w:rPr>
        <w:t>evaluation</w:t>
      </w:r>
      <w:r w:rsidR="003536A6">
        <w:rPr>
          <w:sz w:val="24"/>
          <w:szCs w:val="24"/>
        </w:rPr>
        <w:t xml:space="preserve"> </w:t>
      </w:r>
      <w:r>
        <w:rPr>
          <w:sz w:val="24"/>
          <w:szCs w:val="24"/>
        </w:rPr>
        <w:t>of</w:t>
      </w:r>
      <w:r w:rsidR="003536A6">
        <w:rPr>
          <w:sz w:val="24"/>
          <w:szCs w:val="24"/>
        </w:rPr>
        <w:t xml:space="preserve"> </w:t>
      </w:r>
      <w:r>
        <w:rPr>
          <w:sz w:val="24"/>
          <w:szCs w:val="24"/>
        </w:rPr>
        <w:t>a</w:t>
      </w:r>
      <w:r w:rsidR="003536A6">
        <w:rPr>
          <w:sz w:val="24"/>
          <w:szCs w:val="24"/>
        </w:rPr>
        <w:t xml:space="preserve"> </w:t>
      </w:r>
      <w:r>
        <w:rPr>
          <w:sz w:val="24"/>
          <w:szCs w:val="24"/>
        </w:rPr>
        <w:t>bid</w:t>
      </w:r>
      <w:r w:rsidR="003536A6">
        <w:rPr>
          <w:sz w:val="24"/>
          <w:szCs w:val="24"/>
        </w:rPr>
        <w:t xml:space="preserve"> </w:t>
      </w:r>
      <w:r>
        <w:rPr>
          <w:sz w:val="24"/>
          <w:szCs w:val="24"/>
        </w:rPr>
        <w:t>will</w:t>
      </w:r>
      <w:r w:rsidR="003536A6">
        <w:rPr>
          <w:sz w:val="24"/>
          <w:szCs w:val="24"/>
        </w:rPr>
        <w:t xml:space="preserve"> </w:t>
      </w:r>
      <w:r>
        <w:rPr>
          <w:sz w:val="24"/>
          <w:szCs w:val="24"/>
        </w:rPr>
        <w:t>be</w:t>
      </w:r>
      <w:r w:rsidR="003536A6">
        <w:rPr>
          <w:sz w:val="24"/>
          <w:szCs w:val="24"/>
        </w:rPr>
        <w:t xml:space="preserve"> </w:t>
      </w:r>
      <w:r>
        <w:rPr>
          <w:sz w:val="24"/>
          <w:szCs w:val="24"/>
        </w:rPr>
        <w:t>on</w:t>
      </w:r>
      <w:r w:rsidR="003536A6">
        <w:rPr>
          <w:sz w:val="24"/>
          <w:szCs w:val="24"/>
        </w:rPr>
        <w:t xml:space="preserve"> </w:t>
      </w:r>
      <w:r>
        <w:rPr>
          <w:sz w:val="24"/>
          <w:szCs w:val="24"/>
        </w:rPr>
        <w:t>delivered duty</w:t>
      </w:r>
      <w:r w:rsidR="003536A6">
        <w:rPr>
          <w:sz w:val="24"/>
          <w:szCs w:val="24"/>
        </w:rPr>
        <w:t xml:space="preserve"> </w:t>
      </w:r>
      <w:r>
        <w:rPr>
          <w:sz w:val="24"/>
          <w:szCs w:val="24"/>
        </w:rPr>
        <w:t>paid</w:t>
      </w:r>
      <w:r w:rsidR="003536A6">
        <w:rPr>
          <w:sz w:val="24"/>
          <w:szCs w:val="24"/>
        </w:rPr>
        <w:t xml:space="preserve"> </w:t>
      </w:r>
      <w:r>
        <w:rPr>
          <w:spacing w:val="-1"/>
          <w:sz w:val="24"/>
          <w:szCs w:val="24"/>
        </w:rPr>
        <w:t>(</w:t>
      </w:r>
      <w:r>
        <w:rPr>
          <w:sz w:val="24"/>
          <w:szCs w:val="24"/>
        </w:rPr>
        <w:t>DDP)</w:t>
      </w:r>
      <w:r w:rsidR="003536A6">
        <w:rPr>
          <w:sz w:val="24"/>
          <w:szCs w:val="24"/>
        </w:rPr>
        <w:t xml:space="preserve"> </w:t>
      </w:r>
      <w:r>
        <w:rPr>
          <w:sz w:val="24"/>
          <w:szCs w:val="24"/>
        </w:rPr>
        <w:t>price</w:t>
      </w:r>
      <w:r w:rsidR="003536A6">
        <w:rPr>
          <w:sz w:val="24"/>
          <w:szCs w:val="24"/>
        </w:rPr>
        <w:t xml:space="preserve"> </w:t>
      </w:r>
      <w:r>
        <w:rPr>
          <w:sz w:val="24"/>
          <w:szCs w:val="24"/>
        </w:rPr>
        <w:t>inclusi</w:t>
      </w:r>
      <w:r>
        <w:rPr>
          <w:spacing w:val="-1"/>
          <w:sz w:val="24"/>
          <w:szCs w:val="24"/>
        </w:rPr>
        <w:t>v</w:t>
      </w:r>
      <w:r>
        <w:rPr>
          <w:sz w:val="24"/>
          <w:szCs w:val="24"/>
        </w:rPr>
        <w:t>e</w:t>
      </w:r>
      <w:r w:rsidR="003536A6">
        <w:rPr>
          <w:sz w:val="24"/>
          <w:szCs w:val="24"/>
        </w:rPr>
        <w:t xml:space="preserve"> </w:t>
      </w:r>
      <w:r>
        <w:rPr>
          <w:sz w:val="24"/>
          <w:szCs w:val="24"/>
        </w:rPr>
        <w:t>of</w:t>
      </w:r>
      <w:r w:rsidR="003536A6">
        <w:rPr>
          <w:sz w:val="24"/>
          <w:szCs w:val="24"/>
        </w:rPr>
        <w:t xml:space="preserve"> </w:t>
      </w:r>
      <w:r>
        <w:rPr>
          <w:sz w:val="24"/>
          <w:szCs w:val="24"/>
        </w:rPr>
        <w:t>prevailing duties</w:t>
      </w:r>
      <w:r w:rsidR="003536A6">
        <w:rPr>
          <w:sz w:val="24"/>
          <w:szCs w:val="24"/>
        </w:rPr>
        <w:t xml:space="preserve"> </w:t>
      </w:r>
      <w:r>
        <w:rPr>
          <w:sz w:val="24"/>
          <w:szCs w:val="24"/>
        </w:rPr>
        <w:t>and will exclude</w:t>
      </w:r>
      <w:r w:rsidR="003536A6">
        <w:rPr>
          <w:sz w:val="24"/>
          <w:szCs w:val="24"/>
        </w:rPr>
        <w:t xml:space="preserve"> </w:t>
      </w:r>
      <w:r>
        <w:rPr>
          <w:sz w:val="24"/>
          <w:szCs w:val="24"/>
        </w:rPr>
        <w:t>any allowance</w:t>
      </w:r>
      <w:r w:rsidR="003536A6">
        <w:rPr>
          <w:sz w:val="24"/>
          <w:szCs w:val="24"/>
        </w:rPr>
        <w:t xml:space="preserve"> </w:t>
      </w:r>
      <w:r>
        <w:rPr>
          <w:sz w:val="24"/>
          <w:szCs w:val="24"/>
        </w:rPr>
        <w:t>for</w:t>
      </w:r>
      <w:r w:rsidR="003536A6">
        <w:rPr>
          <w:sz w:val="24"/>
          <w:szCs w:val="24"/>
        </w:rPr>
        <w:t xml:space="preserve"> </w:t>
      </w:r>
      <w:r>
        <w:rPr>
          <w:sz w:val="24"/>
          <w:szCs w:val="24"/>
        </w:rPr>
        <w:t>price</w:t>
      </w:r>
      <w:r w:rsidR="003536A6">
        <w:rPr>
          <w:sz w:val="24"/>
          <w:szCs w:val="24"/>
        </w:rPr>
        <w:t xml:space="preserve"> </w:t>
      </w:r>
      <w:r>
        <w:rPr>
          <w:sz w:val="24"/>
          <w:szCs w:val="24"/>
        </w:rPr>
        <w:t>a</w:t>
      </w:r>
      <w:r>
        <w:rPr>
          <w:spacing w:val="-2"/>
          <w:sz w:val="24"/>
          <w:szCs w:val="24"/>
        </w:rPr>
        <w:t>d</w:t>
      </w:r>
      <w:r>
        <w:rPr>
          <w:sz w:val="24"/>
          <w:szCs w:val="24"/>
        </w:rPr>
        <w:t>just</w:t>
      </w:r>
      <w:r>
        <w:rPr>
          <w:spacing w:val="-2"/>
          <w:sz w:val="24"/>
          <w:szCs w:val="24"/>
        </w:rPr>
        <w:t>m</w:t>
      </w:r>
      <w:r>
        <w:rPr>
          <w:sz w:val="24"/>
          <w:szCs w:val="24"/>
        </w:rPr>
        <w:t>ent</w:t>
      </w:r>
      <w:r w:rsidR="003536A6">
        <w:rPr>
          <w:sz w:val="24"/>
          <w:szCs w:val="24"/>
        </w:rPr>
        <w:t xml:space="preserve"> </w:t>
      </w:r>
      <w:r>
        <w:rPr>
          <w:sz w:val="24"/>
          <w:szCs w:val="24"/>
        </w:rPr>
        <w:t>during</w:t>
      </w:r>
      <w:r w:rsidR="003536A6">
        <w:rPr>
          <w:sz w:val="24"/>
          <w:szCs w:val="24"/>
        </w:rPr>
        <w:t xml:space="preserve"> </w:t>
      </w:r>
      <w:r>
        <w:rPr>
          <w:sz w:val="24"/>
          <w:szCs w:val="24"/>
        </w:rPr>
        <w:t>the</w:t>
      </w:r>
      <w:r w:rsidR="003536A6">
        <w:rPr>
          <w:sz w:val="24"/>
          <w:szCs w:val="24"/>
        </w:rPr>
        <w:t xml:space="preserve"> </w:t>
      </w:r>
      <w:r>
        <w:rPr>
          <w:sz w:val="24"/>
          <w:szCs w:val="24"/>
        </w:rPr>
        <w:t>period</w:t>
      </w:r>
      <w:r w:rsidR="003536A6">
        <w:rPr>
          <w:sz w:val="24"/>
          <w:szCs w:val="24"/>
        </w:rPr>
        <w:t xml:space="preserve"> </w:t>
      </w:r>
      <w:r>
        <w:rPr>
          <w:sz w:val="24"/>
          <w:szCs w:val="24"/>
        </w:rPr>
        <w:t>of execution of the contract, if provided in the bid.</w:t>
      </w:r>
    </w:p>
    <w:p w:rsidR="00F16361" w:rsidRDefault="00F16361">
      <w:pPr>
        <w:spacing w:before="16" w:line="260" w:lineRule="exact"/>
        <w:rPr>
          <w:sz w:val="26"/>
          <w:szCs w:val="26"/>
        </w:rPr>
      </w:pPr>
    </w:p>
    <w:p w:rsidR="00F16361" w:rsidRDefault="0047509A">
      <w:pPr>
        <w:ind w:left="540" w:right="98" w:hanging="540"/>
        <w:jc w:val="both"/>
        <w:rPr>
          <w:sz w:val="24"/>
          <w:szCs w:val="24"/>
        </w:rPr>
      </w:pPr>
      <w:r>
        <w:rPr>
          <w:sz w:val="24"/>
          <w:szCs w:val="24"/>
        </w:rPr>
        <w:t>25.3  The Procuring agency’s evaluat</w:t>
      </w:r>
      <w:r>
        <w:rPr>
          <w:spacing w:val="1"/>
          <w:sz w:val="24"/>
          <w:szCs w:val="24"/>
        </w:rPr>
        <w:t>i</w:t>
      </w:r>
      <w:r>
        <w:rPr>
          <w:sz w:val="24"/>
          <w:szCs w:val="24"/>
        </w:rPr>
        <w:t>on of a bid will take into account, in addition to the bid p</w:t>
      </w:r>
      <w:r>
        <w:rPr>
          <w:spacing w:val="1"/>
          <w:sz w:val="24"/>
          <w:szCs w:val="24"/>
        </w:rPr>
        <w:t>r</w:t>
      </w:r>
      <w:r>
        <w:rPr>
          <w:sz w:val="24"/>
          <w:szCs w:val="24"/>
        </w:rPr>
        <w:t xml:space="preserve">ice quoted in accordance with ITB  Clause  11.2,  one  or  </w:t>
      </w:r>
      <w:r>
        <w:rPr>
          <w:spacing w:val="-2"/>
          <w:sz w:val="24"/>
          <w:szCs w:val="24"/>
        </w:rPr>
        <w:t>m</w:t>
      </w:r>
      <w:r>
        <w:rPr>
          <w:sz w:val="24"/>
          <w:szCs w:val="24"/>
        </w:rPr>
        <w:t>ore  of  the  following  factors  as speci</w:t>
      </w:r>
      <w:r>
        <w:rPr>
          <w:spacing w:val="-1"/>
          <w:sz w:val="24"/>
          <w:szCs w:val="24"/>
        </w:rPr>
        <w:t>f</w:t>
      </w:r>
      <w:r>
        <w:rPr>
          <w:spacing w:val="1"/>
          <w:sz w:val="24"/>
          <w:szCs w:val="24"/>
        </w:rPr>
        <w:t>i</w:t>
      </w:r>
      <w:r>
        <w:rPr>
          <w:sz w:val="24"/>
          <w:szCs w:val="24"/>
        </w:rPr>
        <w:t>ed</w:t>
      </w:r>
      <w:r w:rsidR="003536A6">
        <w:rPr>
          <w:sz w:val="24"/>
          <w:szCs w:val="24"/>
        </w:rPr>
        <w:t xml:space="preserve"> </w:t>
      </w:r>
      <w:r>
        <w:rPr>
          <w:sz w:val="24"/>
          <w:szCs w:val="24"/>
        </w:rPr>
        <w:t>in</w:t>
      </w:r>
      <w:r w:rsidR="003536A6">
        <w:rPr>
          <w:sz w:val="24"/>
          <w:szCs w:val="24"/>
        </w:rPr>
        <w:t xml:space="preserve"> </w:t>
      </w:r>
      <w:r>
        <w:rPr>
          <w:sz w:val="24"/>
          <w:szCs w:val="24"/>
        </w:rPr>
        <w:t>the</w:t>
      </w:r>
      <w:r w:rsidR="003536A6">
        <w:rPr>
          <w:sz w:val="24"/>
          <w:szCs w:val="24"/>
        </w:rPr>
        <w:t xml:space="preserve"> </w:t>
      </w:r>
      <w:r>
        <w:rPr>
          <w:sz w:val="24"/>
          <w:szCs w:val="24"/>
        </w:rPr>
        <w:t>Bid</w:t>
      </w:r>
      <w:r w:rsidR="003536A6">
        <w:rPr>
          <w:sz w:val="24"/>
          <w:szCs w:val="24"/>
        </w:rPr>
        <w:t xml:space="preserve"> </w:t>
      </w:r>
      <w:r>
        <w:rPr>
          <w:sz w:val="24"/>
          <w:szCs w:val="24"/>
        </w:rPr>
        <w:t>D</w:t>
      </w:r>
      <w:r>
        <w:rPr>
          <w:spacing w:val="-1"/>
          <w:sz w:val="24"/>
          <w:szCs w:val="24"/>
        </w:rPr>
        <w:t>a</w:t>
      </w:r>
      <w:r>
        <w:rPr>
          <w:sz w:val="24"/>
          <w:szCs w:val="24"/>
        </w:rPr>
        <w:t>ta</w:t>
      </w:r>
      <w:r w:rsidR="003536A6">
        <w:rPr>
          <w:sz w:val="24"/>
          <w:szCs w:val="24"/>
        </w:rPr>
        <w:t xml:space="preserve"> </w:t>
      </w:r>
      <w:r>
        <w:rPr>
          <w:sz w:val="24"/>
          <w:szCs w:val="24"/>
        </w:rPr>
        <w:t>She</w:t>
      </w:r>
      <w:r>
        <w:rPr>
          <w:spacing w:val="-1"/>
          <w:sz w:val="24"/>
          <w:szCs w:val="24"/>
        </w:rPr>
        <w:t>e</w:t>
      </w:r>
      <w:r>
        <w:rPr>
          <w:sz w:val="24"/>
          <w:szCs w:val="24"/>
        </w:rPr>
        <w:t>t,</w:t>
      </w:r>
      <w:r w:rsidR="003536A6">
        <w:rPr>
          <w:sz w:val="24"/>
          <w:szCs w:val="24"/>
        </w:rPr>
        <w:t xml:space="preserve"> </w:t>
      </w:r>
      <w:r>
        <w:rPr>
          <w:sz w:val="24"/>
          <w:szCs w:val="24"/>
        </w:rPr>
        <w:t>a</w:t>
      </w:r>
      <w:r>
        <w:rPr>
          <w:spacing w:val="-1"/>
          <w:sz w:val="24"/>
          <w:szCs w:val="24"/>
        </w:rPr>
        <w:t>n</w:t>
      </w:r>
      <w:r>
        <w:rPr>
          <w:sz w:val="24"/>
          <w:szCs w:val="24"/>
        </w:rPr>
        <w:t>d</w:t>
      </w:r>
      <w:r w:rsidR="003536A6">
        <w:rPr>
          <w:sz w:val="24"/>
          <w:szCs w:val="24"/>
        </w:rPr>
        <w:t xml:space="preserve"> </w:t>
      </w:r>
      <w:r>
        <w:rPr>
          <w:sz w:val="24"/>
          <w:szCs w:val="24"/>
        </w:rPr>
        <w:t>quanti</w:t>
      </w:r>
      <w:r>
        <w:rPr>
          <w:spacing w:val="-1"/>
          <w:sz w:val="24"/>
          <w:szCs w:val="24"/>
        </w:rPr>
        <w:t>f</w:t>
      </w:r>
      <w:r>
        <w:rPr>
          <w:sz w:val="24"/>
          <w:szCs w:val="24"/>
        </w:rPr>
        <w:t>ied</w:t>
      </w:r>
      <w:r w:rsidR="003536A6">
        <w:rPr>
          <w:sz w:val="24"/>
          <w:szCs w:val="24"/>
        </w:rPr>
        <w:t xml:space="preserve"> </w:t>
      </w:r>
      <w:r>
        <w:rPr>
          <w:sz w:val="24"/>
          <w:szCs w:val="24"/>
        </w:rPr>
        <w:t>in</w:t>
      </w:r>
      <w:r w:rsidR="003536A6">
        <w:rPr>
          <w:sz w:val="24"/>
          <w:szCs w:val="24"/>
        </w:rPr>
        <w:t xml:space="preserve"> </w:t>
      </w:r>
      <w:r>
        <w:rPr>
          <w:sz w:val="24"/>
          <w:szCs w:val="24"/>
        </w:rPr>
        <w:t>ITB</w:t>
      </w:r>
      <w:r w:rsidR="003536A6">
        <w:rPr>
          <w:sz w:val="24"/>
          <w:szCs w:val="24"/>
        </w:rPr>
        <w:t xml:space="preserve"> </w:t>
      </w:r>
      <w:r>
        <w:rPr>
          <w:sz w:val="24"/>
          <w:szCs w:val="24"/>
        </w:rPr>
        <w:t>Cl</w:t>
      </w:r>
      <w:r>
        <w:rPr>
          <w:spacing w:val="-1"/>
          <w:sz w:val="24"/>
          <w:szCs w:val="24"/>
        </w:rPr>
        <w:t>a</w:t>
      </w:r>
      <w:r>
        <w:rPr>
          <w:sz w:val="24"/>
          <w:szCs w:val="24"/>
        </w:rPr>
        <w:t>use</w:t>
      </w:r>
    </w:p>
    <w:p w:rsidR="00F16361" w:rsidRDefault="0047509A">
      <w:pPr>
        <w:ind w:left="540"/>
        <w:rPr>
          <w:sz w:val="24"/>
          <w:szCs w:val="24"/>
        </w:rPr>
      </w:pPr>
      <w:r>
        <w:rPr>
          <w:sz w:val="24"/>
          <w:szCs w:val="24"/>
        </w:rPr>
        <w:t>25.4:</w:t>
      </w:r>
    </w:p>
    <w:p w:rsidR="00F16361" w:rsidRDefault="00F16361">
      <w:pPr>
        <w:spacing w:before="16" w:line="260" w:lineRule="exact"/>
        <w:rPr>
          <w:sz w:val="26"/>
          <w:szCs w:val="26"/>
        </w:rPr>
      </w:pPr>
    </w:p>
    <w:p w:rsidR="00F16361" w:rsidRDefault="0047509A">
      <w:pPr>
        <w:ind w:left="540"/>
        <w:rPr>
          <w:sz w:val="24"/>
          <w:szCs w:val="24"/>
        </w:rPr>
      </w:pPr>
      <w:r>
        <w:rPr>
          <w:sz w:val="24"/>
          <w:szCs w:val="24"/>
        </w:rPr>
        <w:t xml:space="preserve">(a)   </w:t>
      </w:r>
      <w:proofErr w:type="gramStart"/>
      <w:r>
        <w:rPr>
          <w:sz w:val="24"/>
          <w:szCs w:val="24"/>
        </w:rPr>
        <w:t>incidental</w:t>
      </w:r>
      <w:proofErr w:type="gramEnd"/>
      <w:r>
        <w:rPr>
          <w:sz w:val="24"/>
          <w:szCs w:val="24"/>
        </w:rPr>
        <w:t xml:space="preserve"> costs</w:t>
      </w:r>
    </w:p>
    <w:p w:rsidR="00F16361" w:rsidRDefault="00F16361">
      <w:pPr>
        <w:spacing w:before="16" w:line="260" w:lineRule="exact"/>
        <w:rPr>
          <w:sz w:val="26"/>
          <w:szCs w:val="26"/>
        </w:rPr>
      </w:pPr>
    </w:p>
    <w:p w:rsidR="00F16361" w:rsidRDefault="0047509A">
      <w:pPr>
        <w:ind w:left="540"/>
        <w:rPr>
          <w:sz w:val="24"/>
          <w:szCs w:val="24"/>
        </w:rPr>
      </w:pPr>
      <w:r>
        <w:rPr>
          <w:sz w:val="24"/>
          <w:szCs w:val="24"/>
        </w:rPr>
        <w:t xml:space="preserve">(b)   </w:t>
      </w:r>
      <w:proofErr w:type="gramStart"/>
      <w:r>
        <w:rPr>
          <w:sz w:val="24"/>
          <w:szCs w:val="24"/>
        </w:rPr>
        <w:t>delivery</w:t>
      </w:r>
      <w:proofErr w:type="gramEnd"/>
      <w:r>
        <w:rPr>
          <w:sz w:val="24"/>
          <w:szCs w:val="24"/>
        </w:rPr>
        <w:t xml:space="preserve"> schedule offered in the bid;</w:t>
      </w:r>
    </w:p>
    <w:p w:rsidR="00F16361" w:rsidRDefault="00F16361">
      <w:pPr>
        <w:spacing w:before="15" w:line="260" w:lineRule="exact"/>
        <w:rPr>
          <w:sz w:val="26"/>
          <w:szCs w:val="26"/>
        </w:rPr>
      </w:pPr>
    </w:p>
    <w:p w:rsidR="00F16361" w:rsidRDefault="0047509A">
      <w:pPr>
        <w:ind w:left="540"/>
        <w:rPr>
          <w:sz w:val="24"/>
          <w:szCs w:val="24"/>
        </w:rPr>
      </w:pPr>
      <w:r>
        <w:rPr>
          <w:sz w:val="24"/>
          <w:szCs w:val="24"/>
        </w:rPr>
        <w:t xml:space="preserve">(c)   </w:t>
      </w:r>
      <w:proofErr w:type="gramStart"/>
      <w:r>
        <w:rPr>
          <w:sz w:val="24"/>
          <w:szCs w:val="24"/>
        </w:rPr>
        <w:t>deviations</w:t>
      </w:r>
      <w:proofErr w:type="gramEnd"/>
      <w:r w:rsidR="00850383">
        <w:rPr>
          <w:sz w:val="24"/>
          <w:szCs w:val="24"/>
        </w:rPr>
        <w:t xml:space="preserve"> </w:t>
      </w:r>
      <w:r>
        <w:rPr>
          <w:sz w:val="24"/>
          <w:szCs w:val="24"/>
        </w:rPr>
        <w:t>in</w:t>
      </w:r>
      <w:r w:rsidR="00850383">
        <w:rPr>
          <w:sz w:val="24"/>
          <w:szCs w:val="24"/>
        </w:rPr>
        <w:t xml:space="preserve"> </w:t>
      </w:r>
      <w:r>
        <w:rPr>
          <w:sz w:val="24"/>
          <w:szCs w:val="24"/>
        </w:rPr>
        <w:t>pay</w:t>
      </w:r>
      <w:r>
        <w:rPr>
          <w:spacing w:val="-2"/>
          <w:sz w:val="24"/>
          <w:szCs w:val="24"/>
        </w:rPr>
        <w:t>m</w:t>
      </w:r>
      <w:r>
        <w:rPr>
          <w:sz w:val="24"/>
          <w:szCs w:val="24"/>
        </w:rPr>
        <w:t>ent</w:t>
      </w:r>
      <w:r w:rsidR="00850383">
        <w:rPr>
          <w:sz w:val="24"/>
          <w:szCs w:val="24"/>
        </w:rPr>
        <w:t xml:space="preserve"> </w:t>
      </w:r>
      <w:r>
        <w:rPr>
          <w:sz w:val="24"/>
          <w:szCs w:val="24"/>
        </w:rPr>
        <w:t>schedule</w:t>
      </w:r>
      <w:r w:rsidR="00850383">
        <w:rPr>
          <w:sz w:val="24"/>
          <w:szCs w:val="24"/>
        </w:rPr>
        <w:t xml:space="preserve"> </w:t>
      </w:r>
      <w:r>
        <w:rPr>
          <w:sz w:val="24"/>
          <w:szCs w:val="24"/>
        </w:rPr>
        <w:t>from</w:t>
      </w:r>
      <w:r w:rsidR="00850383">
        <w:rPr>
          <w:sz w:val="24"/>
          <w:szCs w:val="24"/>
        </w:rPr>
        <w:t xml:space="preserve"> </w:t>
      </w:r>
      <w:r>
        <w:rPr>
          <w:sz w:val="24"/>
          <w:szCs w:val="24"/>
        </w:rPr>
        <w:t>that</w:t>
      </w:r>
      <w:r w:rsidR="00850383">
        <w:rPr>
          <w:sz w:val="24"/>
          <w:szCs w:val="24"/>
        </w:rPr>
        <w:t xml:space="preserve"> </w:t>
      </w:r>
      <w:r>
        <w:rPr>
          <w:sz w:val="24"/>
          <w:szCs w:val="24"/>
        </w:rPr>
        <w:t>specified</w:t>
      </w:r>
      <w:r w:rsidR="007957EA">
        <w:rPr>
          <w:sz w:val="24"/>
          <w:szCs w:val="24"/>
        </w:rPr>
        <w:t xml:space="preserve"> </w:t>
      </w:r>
      <w:r>
        <w:rPr>
          <w:sz w:val="24"/>
          <w:szCs w:val="24"/>
        </w:rPr>
        <w:t>in</w:t>
      </w:r>
      <w:r w:rsidR="00850383">
        <w:rPr>
          <w:sz w:val="24"/>
          <w:szCs w:val="24"/>
        </w:rPr>
        <w:t xml:space="preserve"> </w:t>
      </w:r>
      <w:r>
        <w:rPr>
          <w:sz w:val="24"/>
          <w:szCs w:val="24"/>
        </w:rPr>
        <w:t>the</w:t>
      </w:r>
    </w:p>
    <w:p w:rsidR="00F16361" w:rsidRDefault="0047509A">
      <w:pPr>
        <w:ind w:left="1080"/>
        <w:rPr>
          <w:sz w:val="24"/>
          <w:szCs w:val="24"/>
        </w:rPr>
      </w:pPr>
      <w:r>
        <w:rPr>
          <w:sz w:val="24"/>
          <w:szCs w:val="24"/>
        </w:rPr>
        <w:t xml:space="preserve">Special Conditions of </w:t>
      </w:r>
      <w:r>
        <w:rPr>
          <w:spacing w:val="-2"/>
          <w:sz w:val="24"/>
          <w:szCs w:val="24"/>
        </w:rPr>
        <w:t>C</w:t>
      </w:r>
      <w:r>
        <w:rPr>
          <w:sz w:val="24"/>
          <w:szCs w:val="24"/>
        </w:rPr>
        <w:t>ontract;</w:t>
      </w:r>
    </w:p>
    <w:p w:rsidR="00F16361" w:rsidRDefault="0047509A">
      <w:pPr>
        <w:spacing w:before="2" w:line="540" w:lineRule="atLeast"/>
        <w:ind w:left="540" w:right="97"/>
        <w:rPr>
          <w:sz w:val="24"/>
          <w:szCs w:val="24"/>
        </w:rPr>
      </w:pPr>
      <w:r>
        <w:rPr>
          <w:sz w:val="24"/>
          <w:szCs w:val="24"/>
        </w:rPr>
        <w:t xml:space="preserve">(d)   </w:t>
      </w:r>
      <w:proofErr w:type="gramStart"/>
      <w:r>
        <w:rPr>
          <w:sz w:val="24"/>
          <w:szCs w:val="24"/>
        </w:rPr>
        <w:t>the</w:t>
      </w:r>
      <w:proofErr w:type="gramEnd"/>
      <w:r>
        <w:rPr>
          <w:sz w:val="24"/>
          <w:szCs w:val="24"/>
        </w:rPr>
        <w:t xml:space="preserve"> cost of co</w:t>
      </w:r>
      <w:r>
        <w:rPr>
          <w:spacing w:val="-2"/>
          <w:sz w:val="24"/>
          <w:szCs w:val="24"/>
        </w:rPr>
        <w:t>m</w:t>
      </w:r>
      <w:r>
        <w:rPr>
          <w:sz w:val="24"/>
          <w:szCs w:val="24"/>
        </w:rPr>
        <w:t xml:space="preserve">ponents, </w:t>
      </w:r>
      <w:r>
        <w:rPr>
          <w:spacing w:val="-2"/>
          <w:sz w:val="24"/>
          <w:szCs w:val="24"/>
        </w:rPr>
        <w:t>m</w:t>
      </w:r>
      <w:r>
        <w:rPr>
          <w:sz w:val="24"/>
          <w:szCs w:val="24"/>
        </w:rPr>
        <w:t>andatory spare parts, and service; (e)   the</w:t>
      </w:r>
      <w:r w:rsidR="004704F9">
        <w:rPr>
          <w:sz w:val="24"/>
          <w:szCs w:val="24"/>
        </w:rPr>
        <w:t xml:space="preserve"> </w:t>
      </w:r>
      <w:r>
        <w:rPr>
          <w:sz w:val="24"/>
          <w:szCs w:val="24"/>
        </w:rPr>
        <w:t>availability</w:t>
      </w:r>
      <w:r w:rsidR="004704F9">
        <w:rPr>
          <w:sz w:val="24"/>
          <w:szCs w:val="24"/>
        </w:rPr>
        <w:t xml:space="preserve"> </w:t>
      </w:r>
      <w:r>
        <w:rPr>
          <w:sz w:val="24"/>
          <w:szCs w:val="24"/>
        </w:rPr>
        <w:t>Procuri</w:t>
      </w:r>
      <w:r>
        <w:rPr>
          <w:spacing w:val="-1"/>
          <w:sz w:val="24"/>
          <w:szCs w:val="24"/>
        </w:rPr>
        <w:t>n</w:t>
      </w:r>
      <w:r>
        <w:rPr>
          <w:sz w:val="24"/>
          <w:szCs w:val="24"/>
        </w:rPr>
        <w:t>g</w:t>
      </w:r>
      <w:r w:rsidR="004704F9">
        <w:rPr>
          <w:sz w:val="24"/>
          <w:szCs w:val="24"/>
        </w:rPr>
        <w:t xml:space="preserve"> </w:t>
      </w:r>
      <w:r>
        <w:rPr>
          <w:sz w:val="24"/>
          <w:szCs w:val="24"/>
        </w:rPr>
        <w:t>agency</w:t>
      </w:r>
      <w:r w:rsidR="004704F9">
        <w:rPr>
          <w:sz w:val="24"/>
          <w:szCs w:val="24"/>
        </w:rPr>
        <w:t xml:space="preserve"> </w:t>
      </w:r>
      <w:r>
        <w:rPr>
          <w:sz w:val="24"/>
          <w:szCs w:val="24"/>
        </w:rPr>
        <w:t>of</w:t>
      </w:r>
      <w:r w:rsidR="004704F9">
        <w:rPr>
          <w:sz w:val="24"/>
          <w:szCs w:val="24"/>
        </w:rPr>
        <w:t xml:space="preserve"> </w:t>
      </w:r>
      <w:r>
        <w:rPr>
          <w:sz w:val="24"/>
          <w:szCs w:val="24"/>
        </w:rPr>
        <w:t>spare</w:t>
      </w:r>
      <w:r w:rsidR="003B6C8B">
        <w:rPr>
          <w:sz w:val="24"/>
          <w:szCs w:val="24"/>
        </w:rPr>
        <w:t xml:space="preserve"> </w:t>
      </w:r>
      <w:r>
        <w:rPr>
          <w:sz w:val="24"/>
          <w:szCs w:val="24"/>
        </w:rPr>
        <w:t>part</w:t>
      </w:r>
      <w:r w:rsidR="00057AF7">
        <w:rPr>
          <w:sz w:val="24"/>
          <w:szCs w:val="24"/>
        </w:rPr>
        <w:t>-</w:t>
      </w:r>
      <w:r>
        <w:rPr>
          <w:sz w:val="24"/>
          <w:szCs w:val="24"/>
        </w:rPr>
        <w:t>sand</w:t>
      </w:r>
      <w:r w:rsidR="003B6C8B">
        <w:rPr>
          <w:sz w:val="24"/>
          <w:szCs w:val="24"/>
        </w:rPr>
        <w:t xml:space="preserve"> </w:t>
      </w:r>
      <w:r>
        <w:rPr>
          <w:sz w:val="24"/>
          <w:szCs w:val="24"/>
        </w:rPr>
        <w:t>after-</w:t>
      </w:r>
    </w:p>
    <w:p w:rsidR="00F16361" w:rsidRDefault="0047509A">
      <w:pPr>
        <w:ind w:left="1080"/>
        <w:rPr>
          <w:sz w:val="24"/>
          <w:szCs w:val="24"/>
        </w:rPr>
      </w:pPr>
      <w:proofErr w:type="gramStart"/>
      <w:r>
        <w:rPr>
          <w:sz w:val="24"/>
          <w:szCs w:val="24"/>
        </w:rPr>
        <w:t>sales</w:t>
      </w:r>
      <w:proofErr w:type="gramEnd"/>
      <w:r>
        <w:rPr>
          <w:sz w:val="24"/>
          <w:szCs w:val="24"/>
        </w:rPr>
        <w:t xml:space="preserve"> </w:t>
      </w:r>
      <w:r>
        <w:rPr>
          <w:spacing w:val="-1"/>
          <w:sz w:val="24"/>
          <w:szCs w:val="24"/>
        </w:rPr>
        <w:t>s</w:t>
      </w:r>
      <w:r>
        <w:rPr>
          <w:sz w:val="24"/>
          <w:szCs w:val="24"/>
        </w:rPr>
        <w:t>ervic</w:t>
      </w:r>
      <w:r>
        <w:rPr>
          <w:spacing w:val="-1"/>
          <w:sz w:val="24"/>
          <w:szCs w:val="24"/>
        </w:rPr>
        <w:t>e</w:t>
      </w:r>
      <w:r>
        <w:rPr>
          <w:sz w:val="24"/>
          <w:szCs w:val="24"/>
        </w:rPr>
        <w:t xml:space="preserve">s </w:t>
      </w:r>
      <w:r>
        <w:rPr>
          <w:spacing w:val="-1"/>
          <w:sz w:val="24"/>
          <w:szCs w:val="24"/>
        </w:rPr>
        <w:t>f</w:t>
      </w:r>
      <w:r>
        <w:rPr>
          <w:sz w:val="24"/>
          <w:szCs w:val="24"/>
        </w:rPr>
        <w:t>or the eq</w:t>
      </w:r>
      <w:r>
        <w:rPr>
          <w:spacing w:val="-1"/>
          <w:sz w:val="24"/>
          <w:szCs w:val="24"/>
        </w:rPr>
        <w:t>u</w:t>
      </w:r>
      <w:r>
        <w:rPr>
          <w:sz w:val="24"/>
          <w:szCs w:val="24"/>
        </w:rPr>
        <w:t>ip</w:t>
      </w:r>
      <w:r>
        <w:rPr>
          <w:spacing w:val="-2"/>
          <w:sz w:val="24"/>
          <w:szCs w:val="24"/>
        </w:rPr>
        <w:t>m</w:t>
      </w:r>
      <w:r>
        <w:rPr>
          <w:sz w:val="24"/>
          <w:szCs w:val="24"/>
        </w:rPr>
        <w:t>ent of</w:t>
      </w:r>
      <w:r>
        <w:rPr>
          <w:spacing w:val="-1"/>
          <w:sz w:val="24"/>
          <w:szCs w:val="24"/>
        </w:rPr>
        <w:t>f</w:t>
      </w:r>
      <w:r>
        <w:rPr>
          <w:sz w:val="24"/>
          <w:szCs w:val="24"/>
        </w:rPr>
        <w:t xml:space="preserve">ered in the </w:t>
      </w:r>
      <w:r>
        <w:rPr>
          <w:spacing w:val="-1"/>
          <w:sz w:val="24"/>
          <w:szCs w:val="24"/>
        </w:rPr>
        <w:t>b</w:t>
      </w:r>
      <w:r>
        <w:rPr>
          <w:sz w:val="24"/>
          <w:szCs w:val="24"/>
        </w:rPr>
        <w:t>i</w:t>
      </w:r>
      <w:r>
        <w:rPr>
          <w:spacing w:val="-1"/>
          <w:sz w:val="24"/>
          <w:szCs w:val="24"/>
        </w:rPr>
        <w:t>d</w:t>
      </w:r>
      <w:r>
        <w:rPr>
          <w:sz w:val="24"/>
          <w:szCs w:val="24"/>
        </w:rPr>
        <w:t>;</w:t>
      </w:r>
    </w:p>
    <w:p w:rsidR="00F16361" w:rsidRDefault="00F16361">
      <w:pPr>
        <w:spacing w:before="16" w:line="260" w:lineRule="exact"/>
        <w:rPr>
          <w:sz w:val="26"/>
          <w:szCs w:val="26"/>
        </w:rPr>
      </w:pPr>
    </w:p>
    <w:p w:rsidR="00F16361" w:rsidRDefault="0047509A">
      <w:pPr>
        <w:tabs>
          <w:tab w:val="left" w:pos="1060"/>
        </w:tabs>
        <w:ind w:left="1080" w:right="100" w:hanging="540"/>
        <w:rPr>
          <w:sz w:val="24"/>
          <w:szCs w:val="24"/>
        </w:rPr>
      </w:pPr>
      <w:r>
        <w:rPr>
          <w:sz w:val="24"/>
          <w:szCs w:val="24"/>
        </w:rPr>
        <w:t>(f)</w:t>
      </w:r>
      <w:r>
        <w:rPr>
          <w:sz w:val="24"/>
          <w:szCs w:val="24"/>
        </w:rPr>
        <w:tab/>
      </w:r>
      <w:proofErr w:type="gramStart"/>
      <w:r>
        <w:rPr>
          <w:sz w:val="24"/>
          <w:szCs w:val="24"/>
        </w:rPr>
        <w:t>the</w:t>
      </w:r>
      <w:proofErr w:type="gramEnd"/>
      <w:r w:rsidR="00B552B0">
        <w:rPr>
          <w:sz w:val="24"/>
          <w:szCs w:val="24"/>
        </w:rPr>
        <w:t xml:space="preserve"> </w:t>
      </w:r>
      <w:r>
        <w:rPr>
          <w:sz w:val="24"/>
          <w:szCs w:val="24"/>
        </w:rPr>
        <w:t>projected</w:t>
      </w:r>
      <w:r w:rsidR="00B552B0">
        <w:rPr>
          <w:sz w:val="24"/>
          <w:szCs w:val="24"/>
        </w:rPr>
        <w:t xml:space="preserve"> operation </w:t>
      </w:r>
      <w:r>
        <w:rPr>
          <w:sz w:val="24"/>
          <w:szCs w:val="24"/>
        </w:rPr>
        <w:t>and</w:t>
      </w:r>
      <w:r w:rsidR="00B552B0">
        <w:rPr>
          <w:sz w:val="24"/>
          <w:szCs w:val="24"/>
        </w:rPr>
        <w:t xml:space="preserve"> </w:t>
      </w:r>
      <w:r>
        <w:rPr>
          <w:spacing w:val="-2"/>
          <w:sz w:val="24"/>
          <w:szCs w:val="24"/>
        </w:rPr>
        <w:t>m</w:t>
      </w:r>
      <w:r>
        <w:rPr>
          <w:sz w:val="24"/>
          <w:szCs w:val="24"/>
        </w:rPr>
        <w:t>aintenance</w:t>
      </w:r>
      <w:r w:rsidR="00B552B0">
        <w:rPr>
          <w:sz w:val="24"/>
          <w:szCs w:val="24"/>
        </w:rPr>
        <w:t xml:space="preserve"> </w:t>
      </w:r>
      <w:r>
        <w:rPr>
          <w:sz w:val="24"/>
          <w:szCs w:val="24"/>
        </w:rPr>
        <w:t>costs</w:t>
      </w:r>
      <w:r w:rsidR="00B552B0">
        <w:rPr>
          <w:sz w:val="24"/>
          <w:szCs w:val="24"/>
        </w:rPr>
        <w:t xml:space="preserve"> </w:t>
      </w:r>
      <w:r>
        <w:rPr>
          <w:sz w:val="24"/>
          <w:szCs w:val="24"/>
        </w:rPr>
        <w:t>during</w:t>
      </w:r>
      <w:r w:rsidR="00B552B0">
        <w:rPr>
          <w:sz w:val="24"/>
          <w:szCs w:val="24"/>
        </w:rPr>
        <w:t xml:space="preserve"> </w:t>
      </w:r>
      <w:r>
        <w:rPr>
          <w:sz w:val="24"/>
          <w:szCs w:val="24"/>
        </w:rPr>
        <w:t>the life of the e</w:t>
      </w:r>
      <w:r>
        <w:rPr>
          <w:spacing w:val="-1"/>
          <w:sz w:val="24"/>
          <w:szCs w:val="24"/>
        </w:rPr>
        <w:t>q</w:t>
      </w:r>
      <w:r>
        <w:rPr>
          <w:sz w:val="24"/>
          <w:szCs w:val="24"/>
        </w:rPr>
        <w:t>uip</w:t>
      </w:r>
      <w:r>
        <w:rPr>
          <w:spacing w:val="-2"/>
          <w:sz w:val="24"/>
          <w:szCs w:val="24"/>
        </w:rPr>
        <w:t>m</w:t>
      </w:r>
      <w:r>
        <w:rPr>
          <w:sz w:val="24"/>
          <w:szCs w:val="24"/>
        </w:rPr>
        <w:t>ent;</w:t>
      </w:r>
    </w:p>
    <w:p w:rsidR="00F16361" w:rsidRDefault="00F16361">
      <w:pPr>
        <w:spacing w:before="16" w:line="260" w:lineRule="exact"/>
        <w:rPr>
          <w:sz w:val="26"/>
          <w:szCs w:val="26"/>
        </w:rPr>
      </w:pPr>
    </w:p>
    <w:p w:rsidR="00F16361" w:rsidRDefault="0047509A">
      <w:pPr>
        <w:ind w:left="540"/>
        <w:rPr>
          <w:sz w:val="24"/>
          <w:szCs w:val="24"/>
        </w:rPr>
      </w:pPr>
      <w:r>
        <w:rPr>
          <w:sz w:val="24"/>
          <w:szCs w:val="24"/>
        </w:rPr>
        <w:t xml:space="preserve">(g)   </w:t>
      </w:r>
      <w:proofErr w:type="gramStart"/>
      <w:r>
        <w:rPr>
          <w:sz w:val="24"/>
          <w:szCs w:val="24"/>
        </w:rPr>
        <w:t>the</w:t>
      </w:r>
      <w:proofErr w:type="gramEnd"/>
      <w:r w:rsidR="00B552B0">
        <w:rPr>
          <w:sz w:val="24"/>
          <w:szCs w:val="24"/>
        </w:rPr>
        <w:t xml:space="preserve"> </w:t>
      </w:r>
      <w:r>
        <w:rPr>
          <w:sz w:val="24"/>
          <w:szCs w:val="24"/>
        </w:rPr>
        <w:t>perfor</w:t>
      </w:r>
      <w:r>
        <w:rPr>
          <w:spacing w:val="-2"/>
          <w:sz w:val="24"/>
          <w:szCs w:val="24"/>
        </w:rPr>
        <w:t>m</w:t>
      </w:r>
      <w:r>
        <w:rPr>
          <w:sz w:val="24"/>
          <w:szCs w:val="24"/>
        </w:rPr>
        <w:t>ance</w:t>
      </w:r>
      <w:r w:rsidR="00B552B0">
        <w:rPr>
          <w:sz w:val="24"/>
          <w:szCs w:val="24"/>
        </w:rPr>
        <w:t xml:space="preserve"> </w:t>
      </w:r>
      <w:r>
        <w:rPr>
          <w:sz w:val="24"/>
          <w:szCs w:val="24"/>
        </w:rPr>
        <w:t>and</w:t>
      </w:r>
      <w:r w:rsidR="00B552B0">
        <w:rPr>
          <w:sz w:val="24"/>
          <w:szCs w:val="24"/>
        </w:rPr>
        <w:t xml:space="preserve"> </w:t>
      </w:r>
      <w:r>
        <w:rPr>
          <w:sz w:val="24"/>
          <w:szCs w:val="24"/>
        </w:rPr>
        <w:t>productivity</w:t>
      </w:r>
      <w:r w:rsidR="00B552B0">
        <w:rPr>
          <w:sz w:val="24"/>
          <w:szCs w:val="24"/>
        </w:rPr>
        <w:t xml:space="preserve"> </w:t>
      </w:r>
      <w:r>
        <w:rPr>
          <w:sz w:val="24"/>
          <w:szCs w:val="24"/>
        </w:rPr>
        <w:t>of</w:t>
      </w:r>
      <w:r w:rsidR="00B552B0">
        <w:rPr>
          <w:sz w:val="24"/>
          <w:szCs w:val="24"/>
        </w:rPr>
        <w:t xml:space="preserve"> </w:t>
      </w:r>
      <w:r>
        <w:rPr>
          <w:sz w:val="24"/>
          <w:szCs w:val="24"/>
        </w:rPr>
        <w:t>the</w:t>
      </w:r>
      <w:r w:rsidR="00B552B0">
        <w:rPr>
          <w:sz w:val="24"/>
          <w:szCs w:val="24"/>
        </w:rPr>
        <w:t xml:space="preserve"> </w:t>
      </w:r>
      <w:r>
        <w:rPr>
          <w:sz w:val="24"/>
          <w:szCs w:val="24"/>
        </w:rPr>
        <w:t>equip</w:t>
      </w:r>
      <w:r>
        <w:rPr>
          <w:spacing w:val="-2"/>
          <w:sz w:val="24"/>
          <w:szCs w:val="24"/>
        </w:rPr>
        <w:t>m</w:t>
      </w:r>
      <w:r>
        <w:rPr>
          <w:sz w:val="24"/>
          <w:szCs w:val="24"/>
        </w:rPr>
        <w:t>ent</w:t>
      </w:r>
      <w:r w:rsidR="00B552B0">
        <w:rPr>
          <w:sz w:val="24"/>
          <w:szCs w:val="24"/>
        </w:rPr>
        <w:t xml:space="preserve"> </w:t>
      </w:r>
      <w:r>
        <w:rPr>
          <w:sz w:val="24"/>
          <w:szCs w:val="24"/>
        </w:rPr>
        <w:t>offered;</w:t>
      </w:r>
    </w:p>
    <w:p w:rsidR="00F16361" w:rsidRDefault="0047509A">
      <w:pPr>
        <w:ind w:left="1080"/>
        <w:rPr>
          <w:sz w:val="24"/>
          <w:szCs w:val="24"/>
        </w:rPr>
      </w:pPr>
      <w:r>
        <w:rPr>
          <w:sz w:val="24"/>
          <w:szCs w:val="24"/>
        </w:rPr>
        <w:t>and/or</w:t>
      </w:r>
    </w:p>
    <w:p w:rsidR="00F16361" w:rsidRDefault="0047509A">
      <w:pPr>
        <w:tabs>
          <w:tab w:val="left" w:pos="1060"/>
        </w:tabs>
        <w:ind w:left="1080" w:right="97" w:hanging="540"/>
        <w:rPr>
          <w:sz w:val="24"/>
          <w:szCs w:val="24"/>
        </w:rPr>
      </w:pPr>
      <w:r>
        <w:rPr>
          <w:sz w:val="24"/>
          <w:szCs w:val="24"/>
        </w:rPr>
        <w:t>(h)</w:t>
      </w:r>
      <w:r>
        <w:rPr>
          <w:sz w:val="24"/>
          <w:szCs w:val="24"/>
        </w:rPr>
        <w:tab/>
      </w:r>
      <w:proofErr w:type="gramStart"/>
      <w:r>
        <w:rPr>
          <w:sz w:val="24"/>
          <w:szCs w:val="24"/>
        </w:rPr>
        <w:t>other</w:t>
      </w:r>
      <w:proofErr w:type="gramEnd"/>
      <w:r>
        <w:rPr>
          <w:sz w:val="24"/>
          <w:szCs w:val="24"/>
        </w:rPr>
        <w:t xml:space="preserve"> spe</w:t>
      </w:r>
      <w:r>
        <w:rPr>
          <w:spacing w:val="-1"/>
          <w:sz w:val="24"/>
          <w:szCs w:val="24"/>
        </w:rPr>
        <w:t>c</w:t>
      </w:r>
      <w:r>
        <w:rPr>
          <w:sz w:val="24"/>
          <w:szCs w:val="24"/>
        </w:rPr>
        <w:t>i</w:t>
      </w:r>
      <w:r>
        <w:rPr>
          <w:spacing w:val="-1"/>
          <w:sz w:val="24"/>
          <w:szCs w:val="24"/>
        </w:rPr>
        <w:t>f</w:t>
      </w:r>
      <w:r>
        <w:rPr>
          <w:sz w:val="24"/>
          <w:szCs w:val="24"/>
        </w:rPr>
        <w:t>ic</w:t>
      </w:r>
      <w:r w:rsidR="00E724BD">
        <w:rPr>
          <w:sz w:val="24"/>
          <w:szCs w:val="24"/>
        </w:rPr>
        <w:t xml:space="preserve"> </w:t>
      </w:r>
      <w:r>
        <w:rPr>
          <w:spacing w:val="-1"/>
          <w:sz w:val="24"/>
          <w:szCs w:val="24"/>
        </w:rPr>
        <w:t>c</w:t>
      </w:r>
      <w:r>
        <w:rPr>
          <w:sz w:val="24"/>
          <w:szCs w:val="24"/>
        </w:rPr>
        <w:t>rite</w:t>
      </w:r>
      <w:r>
        <w:rPr>
          <w:spacing w:val="-1"/>
          <w:sz w:val="24"/>
          <w:szCs w:val="24"/>
        </w:rPr>
        <w:t>r</w:t>
      </w:r>
      <w:r>
        <w:rPr>
          <w:sz w:val="24"/>
          <w:szCs w:val="24"/>
        </w:rPr>
        <w:t xml:space="preserve">ia </w:t>
      </w:r>
      <w:r>
        <w:rPr>
          <w:spacing w:val="-1"/>
          <w:sz w:val="24"/>
          <w:szCs w:val="24"/>
        </w:rPr>
        <w:t>i</w:t>
      </w:r>
      <w:r>
        <w:rPr>
          <w:sz w:val="24"/>
          <w:szCs w:val="24"/>
        </w:rPr>
        <w:t>ndicated in the Bid Data Sheet and/or in the Technical Specifications.</w:t>
      </w:r>
    </w:p>
    <w:p w:rsidR="00F16361" w:rsidRDefault="00F16361">
      <w:pPr>
        <w:spacing w:before="16" w:line="260" w:lineRule="exact"/>
        <w:rPr>
          <w:sz w:val="26"/>
          <w:szCs w:val="26"/>
        </w:rPr>
      </w:pPr>
    </w:p>
    <w:p w:rsidR="00F16361" w:rsidRDefault="0047509A">
      <w:pPr>
        <w:ind w:left="540" w:right="98" w:hanging="540"/>
        <w:jc w:val="both"/>
        <w:rPr>
          <w:sz w:val="24"/>
          <w:szCs w:val="24"/>
        </w:rPr>
      </w:pPr>
      <w:proofErr w:type="gramStart"/>
      <w:r>
        <w:rPr>
          <w:sz w:val="24"/>
          <w:szCs w:val="24"/>
        </w:rPr>
        <w:t>25.4  ForfactorsretainedintheBidDataSheetpursuanttoITB25.3</w:t>
      </w:r>
      <w:proofErr w:type="gramEnd"/>
      <w:r>
        <w:rPr>
          <w:sz w:val="24"/>
          <w:szCs w:val="24"/>
        </w:rPr>
        <w:t>, one</w:t>
      </w:r>
      <w:r w:rsidR="00E724BD">
        <w:rPr>
          <w:sz w:val="24"/>
          <w:szCs w:val="24"/>
        </w:rPr>
        <w:t xml:space="preserve"> </w:t>
      </w:r>
      <w:r>
        <w:rPr>
          <w:sz w:val="24"/>
          <w:szCs w:val="24"/>
        </w:rPr>
        <w:t>or</w:t>
      </w:r>
      <w:r w:rsidR="00E724BD">
        <w:rPr>
          <w:sz w:val="24"/>
          <w:szCs w:val="24"/>
        </w:rPr>
        <w:t xml:space="preserve"> </w:t>
      </w:r>
      <w:r>
        <w:rPr>
          <w:spacing w:val="-2"/>
          <w:sz w:val="24"/>
          <w:szCs w:val="24"/>
        </w:rPr>
        <w:t>m</w:t>
      </w:r>
      <w:r>
        <w:rPr>
          <w:sz w:val="24"/>
          <w:szCs w:val="24"/>
        </w:rPr>
        <w:t>ore</w:t>
      </w:r>
      <w:r w:rsidR="00E724BD">
        <w:rPr>
          <w:sz w:val="24"/>
          <w:szCs w:val="24"/>
        </w:rPr>
        <w:t xml:space="preserve"> </w:t>
      </w:r>
      <w:r>
        <w:rPr>
          <w:sz w:val="24"/>
          <w:szCs w:val="24"/>
        </w:rPr>
        <w:t>of</w:t>
      </w:r>
      <w:r w:rsidR="00E724BD">
        <w:rPr>
          <w:sz w:val="24"/>
          <w:szCs w:val="24"/>
        </w:rPr>
        <w:t xml:space="preserve"> </w:t>
      </w:r>
      <w:r>
        <w:rPr>
          <w:sz w:val="24"/>
          <w:szCs w:val="24"/>
        </w:rPr>
        <w:t>the</w:t>
      </w:r>
      <w:r w:rsidR="00E724BD">
        <w:rPr>
          <w:sz w:val="24"/>
          <w:szCs w:val="24"/>
        </w:rPr>
        <w:t xml:space="preserve"> </w:t>
      </w:r>
      <w:r>
        <w:rPr>
          <w:sz w:val="24"/>
          <w:szCs w:val="24"/>
        </w:rPr>
        <w:t>f</w:t>
      </w:r>
      <w:r>
        <w:rPr>
          <w:spacing w:val="-1"/>
          <w:sz w:val="24"/>
          <w:szCs w:val="24"/>
        </w:rPr>
        <w:t>o</w:t>
      </w:r>
      <w:r>
        <w:rPr>
          <w:sz w:val="24"/>
          <w:szCs w:val="24"/>
        </w:rPr>
        <w:t>llowing</w:t>
      </w:r>
      <w:r w:rsidR="00E724BD">
        <w:rPr>
          <w:sz w:val="24"/>
          <w:szCs w:val="24"/>
        </w:rPr>
        <w:t xml:space="preserve"> </w:t>
      </w:r>
      <w:r>
        <w:rPr>
          <w:sz w:val="24"/>
          <w:szCs w:val="24"/>
        </w:rPr>
        <w:t xml:space="preserve">quantification </w:t>
      </w:r>
      <w:r>
        <w:rPr>
          <w:spacing w:val="-2"/>
          <w:sz w:val="24"/>
          <w:szCs w:val="24"/>
        </w:rPr>
        <w:t>m</w:t>
      </w:r>
      <w:r>
        <w:rPr>
          <w:sz w:val="24"/>
          <w:szCs w:val="24"/>
        </w:rPr>
        <w:t>ethods</w:t>
      </w:r>
      <w:r w:rsidR="00E724BD">
        <w:rPr>
          <w:sz w:val="24"/>
          <w:szCs w:val="24"/>
        </w:rPr>
        <w:t xml:space="preserve"> </w:t>
      </w:r>
      <w:r>
        <w:rPr>
          <w:sz w:val="24"/>
          <w:szCs w:val="24"/>
        </w:rPr>
        <w:t>will</w:t>
      </w:r>
      <w:r w:rsidR="00E724BD">
        <w:rPr>
          <w:sz w:val="24"/>
          <w:szCs w:val="24"/>
        </w:rPr>
        <w:t xml:space="preserve"> </w:t>
      </w:r>
      <w:r>
        <w:rPr>
          <w:sz w:val="24"/>
          <w:szCs w:val="24"/>
        </w:rPr>
        <w:t xml:space="preserve">be applied, as </w:t>
      </w:r>
      <w:r>
        <w:rPr>
          <w:spacing w:val="-1"/>
          <w:sz w:val="24"/>
          <w:szCs w:val="24"/>
        </w:rPr>
        <w:t>d</w:t>
      </w:r>
      <w:r>
        <w:rPr>
          <w:sz w:val="24"/>
          <w:szCs w:val="24"/>
        </w:rPr>
        <w:t>etailed in t</w:t>
      </w:r>
      <w:r>
        <w:rPr>
          <w:spacing w:val="-1"/>
          <w:sz w:val="24"/>
          <w:szCs w:val="24"/>
        </w:rPr>
        <w:t>h</w:t>
      </w:r>
      <w:r>
        <w:rPr>
          <w:sz w:val="24"/>
          <w:szCs w:val="24"/>
        </w:rPr>
        <w:t xml:space="preserve">e Bid Data </w:t>
      </w:r>
      <w:r>
        <w:rPr>
          <w:spacing w:val="-1"/>
          <w:sz w:val="24"/>
          <w:szCs w:val="24"/>
        </w:rPr>
        <w:t>S</w:t>
      </w:r>
      <w:r>
        <w:rPr>
          <w:sz w:val="24"/>
          <w:szCs w:val="24"/>
        </w:rPr>
        <w:t>heet:</w:t>
      </w:r>
    </w:p>
    <w:p w:rsidR="00F16361" w:rsidRDefault="00F16361">
      <w:pPr>
        <w:spacing w:before="16" w:line="260" w:lineRule="exact"/>
        <w:rPr>
          <w:sz w:val="26"/>
          <w:szCs w:val="26"/>
        </w:rPr>
      </w:pPr>
    </w:p>
    <w:p w:rsidR="00F16361" w:rsidRDefault="0047509A">
      <w:pPr>
        <w:ind w:left="540"/>
        <w:rPr>
          <w:sz w:val="24"/>
          <w:szCs w:val="24"/>
        </w:rPr>
      </w:pPr>
      <w:r>
        <w:rPr>
          <w:sz w:val="24"/>
          <w:szCs w:val="24"/>
        </w:rPr>
        <w:t>(a)   Incide</w:t>
      </w:r>
      <w:r>
        <w:rPr>
          <w:spacing w:val="-1"/>
          <w:sz w:val="24"/>
          <w:szCs w:val="24"/>
        </w:rPr>
        <w:t>n</w:t>
      </w:r>
      <w:r>
        <w:rPr>
          <w:sz w:val="24"/>
          <w:szCs w:val="24"/>
        </w:rPr>
        <w:t>tal</w:t>
      </w:r>
      <w:r w:rsidR="00E724BD">
        <w:rPr>
          <w:sz w:val="24"/>
          <w:szCs w:val="24"/>
        </w:rPr>
        <w:t xml:space="preserve"> </w:t>
      </w:r>
      <w:r>
        <w:rPr>
          <w:spacing w:val="-1"/>
          <w:sz w:val="24"/>
          <w:szCs w:val="24"/>
        </w:rPr>
        <w:t>c</w:t>
      </w:r>
      <w:r>
        <w:rPr>
          <w:sz w:val="24"/>
          <w:szCs w:val="24"/>
        </w:rPr>
        <w:t>osts</w:t>
      </w:r>
      <w:r w:rsidR="00E724BD">
        <w:rPr>
          <w:sz w:val="24"/>
          <w:szCs w:val="24"/>
        </w:rPr>
        <w:t xml:space="preserve"> </w:t>
      </w:r>
      <w:r>
        <w:rPr>
          <w:sz w:val="24"/>
          <w:szCs w:val="24"/>
        </w:rPr>
        <w:t>pro</w:t>
      </w:r>
      <w:r>
        <w:rPr>
          <w:spacing w:val="-1"/>
          <w:sz w:val="24"/>
          <w:szCs w:val="24"/>
        </w:rPr>
        <w:t>v</w:t>
      </w:r>
      <w:r>
        <w:rPr>
          <w:sz w:val="24"/>
          <w:szCs w:val="24"/>
        </w:rPr>
        <w:t>id</w:t>
      </w:r>
      <w:r>
        <w:rPr>
          <w:spacing w:val="-1"/>
          <w:sz w:val="24"/>
          <w:szCs w:val="24"/>
        </w:rPr>
        <w:t>e</w:t>
      </w:r>
      <w:r>
        <w:rPr>
          <w:sz w:val="24"/>
          <w:szCs w:val="24"/>
        </w:rPr>
        <w:t>d</w:t>
      </w:r>
      <w:r w:rsidR="00E724BD">
        <w:rPr>
          <w:sz w:val="24"/>
          <w:szCs w:val="24"/>
        </w:rPr>
        <w:t xml:space="preserve"> </w:t>
      </w:r>
      <w:r>
        <w:rPr>
          <w:sz w:val="24"/>
          <w:szCs w:val="24"/>
        </w:rPr>
        <w:t>by</w:t>
      </w:r>
      <w:r w:rsidR="00E724BD">
        <w:rPr>
          <w:sz w:val="24"/>
          <w:szCs w:val="24"/>
        </w:rPr>
        <w:t xml:space="preserve"> </w:t>
      </w:r>
      <w:r>
        <w:rPr>
          <w:sz w:val="24"/>
          <w:szCs w:val="24"/>
        </w:rPr>
        <w:t>the</w:t>
      </w:r>
      <w:r w:rsidR="00E724BD">
        <w:rPr>
          <w:sz w:val="24"/>
          <w:szCs w:val="24"/>
        </w:rPr>
        <w:t xml:space="preserve"> </w:t>
      </w:r>
      <w:r>
        <w:rPr>
          <w:sz w:val="24"/>
          <w:szCs w:val="24"/>
        </w:rPr>
        <w:t>bidder</w:t>
      </w:r>
      <w:r w:rsidR="00E724BD">
        <w:rPr>
          <w:sz w:val="24"/>
          <w:szCs w:val="24"/>
        </w:rPr>
        <w:t xml:space="preserve"> </w:t>
      </w:r>
      <w:r>
        <w:rPr>
          <w:sz w:val="24"/>
          <w:szCs w:val="24"/>
        </w:rPr>
        <w:t>will</w:t>
      </w:r>
      <w:r w:rsidR="00E724BD">
        <w:rPr>
          <w:sz w:val="24"/>
          <w:szCs w:val="24"/>
        </w:rPr>
        <w:t xml:space="preserve"> </w:t>
      </w:r>
      <w:r>
        <w:rPr>
          <w:spacing w:val="-1"/>
          <w:sz w:val="24"/>
          <w:szCs w:val="24"/>
        </w:rPr>
        <w:t>b</w:t>
      </w:r>
      <w:r>
        <w:rPr>
          <w:sz w:val="24"/>
          <w:szCs w:val="24"/>
        </w:rPr>
        <w:t>e</w:t>
      </w:r>
      <w:r w:rsidR="00E724BD">
        <w:rPr>
          <w:sz w:val="24"/>
          <w:szCs w:val="24"/>
        </w:rPr>
        <w:t xml:space="preserve"> </w:t>
      </w:r>
      <w:r>
        <w:rPr>
          <w:sz w:val="24"/>
          <w:szCs w:val="24"/>
        </w:rPr>
        <w:t>added</w:t>
      </w:r>
      <w:r w:rsidR="00E724BD">
        <w:rPr>
          <w:sz w:val="24"/>
          <w:szCs w:val="24"/>
        </w:rPr>
        <w:t xml:space="preserve"> </w:t>
      </w:r>
      <w:r>
        <w:rPr>
          <w:sz w:val="24"/>
          <w:szCs w:val="24"/>
        </w:rPr>
        <w:t>by</w:t>
      </w:r>
    </w:p>
    <w:p w:rsidR="00F16361" w:rsidRDefault="0047509A">
      <w:pPr>
        <w:ind w:left="1080"/>
        <w:rPr>
          <w:sz w:val="24"/>
          <w:szCs w:val="24"/>
        </w:rPr>
        <w:sectPr w:rsidR="00F16361">
          <w:type w:val="continuous"/>
          <w:pgSz w:w="12240" w:h="15840"/>
          <w:pgMar w:top="1480" w:right="1300" w:bottom="280" w:left="1660" w:header="720" w:footer="720" w:gutter="0"/>
          <w:cols w:num="2" w:space="720" w:equalWidth="0">
            <w:col w:w="2067" w:space="233"/>
            <w:col w:w="6980"/>
          </w:cols>
        </w:sectPr>
      </w:pPr>
      <w:r>
        <w:rPr>
          <w:sz w:val="24"/>
          <w:szCs w:val="24"/>
        </w:rPr>
        <w:t>Procuring</w:t>
      </w:r>
      <w:r w:rsidR="00171DB0">
        <w:rPr>
          <w:sz w:val="24"/>
          <w:szCs w:val="24"/>
        </w:rPr>
        <w:t xml:space="preserve"> </w:t>
      </w:r>
      <w:r>
        <w:rPr>
          <w:sz w:val="24"/>
          <w:szCs w:val="24"/>
        </w:rPr>
        <w:t>agency</w:t>
      </w:r>
      <w:r w:rsidR="00171DB0">
        <w:rPr>
          <w:sz w:val="24"/>
          <w:szCs w:val="24"/>
        </w:rPr>
        <w:t xml:space="preserve"> </w:t>
      </w:r>
      <w:r>
        <w:rPr>
          <w:sz w:val="24"/>
          <w:szCs w:val="24"/>
        </w:rPr>
        <w:t>to</w:t>
      </w:r>
      <w:r w:rsidR="00171DB0">
        <w:rPr>
          <w:sz w:val="24"/>
          <w:szCs w:val="24"/>
        </w:rPr>
        <w:t xml:space="preserve"> </w:t>
      </w:r>
      <w:r>
        <w:rPr>
          <w:sz w:val="24"/>
          <w:szCs w:val="24"/>
        </w:rPr>
        <w:t>the</w:t>
      </w:r>
      <w:r w:rsidR="00171DB0">
        <w:rPr>
          <w:sz w:val="24"/>
          <w:szCs w:val="24"/>
        </w:rPr>
        <w:t xml:space="preserve"> </w:t>
      </w:r>
      <w:r>
        <w:rPr>
          <w:sz w:val="24"/>
          <w:szCs w:val="24"/>
        </w:rPr>
        <w:t>delivered</w:t>
      </w:r>
      <w:r w:rsidR="00171DB0">
        <w:rPr>
          <w:sz w:val="24"/>
          <w:szCs w:val="24"/>
        </w:rPr>
        <w:t xml:space="preserve"> </w:t>
      </w:r>
      <w:r>
        <w:rPr>
          <w:sz w:val="24"/>
          <w:szCs w:val="24"/>
        </w:rPr>
        <w:t>duty</w:t>
      </w:r>
      <w:r w:rsidR="00171DB0">
        <w:rPr>
          <w:sz w:val="24"/>
          <w:szCs w:val="24"/>
        </w:rPr>
        <w:t xml:space="preserve"> </w:t>
      </w:r>
      <w:r>
        <w:rPr>
          <w:sz w:val="24"/>
          <w:szCs w:val="24"/>
        </w:rPr>
        <w:t>paid</w:t>
      </w:r>
      <w:r w:rsidR="00171DB0">
        <w:rPr>
          <w:sz w:val="24"/>
          <w:szCs w:val="24"/>
        </w:rPr>
        <w:t xml:space="preserve"> </w:t>
      </w:r>
      <w:r>
        <w:rPr>
          <w:sz w:val="24"/>
          <w:szCs w:val="24"/>
        </w:rPr>
        <w:t>(</w:t>
      </w:r>
      <w:r>
        <w:rPr>
          <w:spacing w:val="-2"/>
          <w:sz w:val="24"/>
          <w:szCs w:val="24"/>
        </w:rPr>
        <w:t>D</w:t>
      </w:r>
      <w:r>
        <w:rPr>
          <w:sz w:val="24"/>
          <w:szCs w:val="24"/>
        </w:rPr>
        <w:t>DP)</w:t>
      </w:r>
      <w:r w:rsidR="00171DB0">
        <w:rPr>
          <w:sz w:val="24"/>
          <w:szCs w:val="24"/>
        </w:rPr>
        <w:t xml:space="preserve"> </w:t>
      </w:r>
      <w:proofErr w:type="spellStart"/>
      <w:r>
        <w:rPr>
          <w:sz w:val="24"/>
          <w:szCs w:val="24"/>
        </w:rPr>
        <w:t>priceat</w:t>
      </w:r>
      <w:proofErr w:type="spellEnd"/>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line="480" w:lineRule="auto"/>
        <w:ind w:left="2840" w:right="3891" w:firstLine="540"/>
        <w:rPr>
          <w:sz w:val="24"/>
          <w:szCs w:val="24"/>
        </w:rPr>
      </w:pPr>
      <w:proofErr w:type="gramStart"/>
      <w:r>
        <w:rPr>
          <w:sz w:val="24"/>
          <w:szCs w:val="24"/>
        </w:rPr>
        <w:t>the</w:t>
      </w:r>
      <w:proofErr w:type="gramEnd"/>
      <w:r>
        <w:rPr>
          <w:sz w:val="24"/>
          <w:szCs w:val="24"/>
        </w:rPr>
        <w:t xml:space="preserve"> final destination. (b)   </w:t>
      </w:r>
      <w:r>
        <w:rPr>
          <w:i/>
          <w:sz w:val="24"/>
          <w:szCs w:val="24"/>
        </w:rPr>
        <w:t>Delive</w:t>
      </w:r>
      <w:r>
        <w:rPr>
          <w:i/>
          <w:spacing w:val="-1"/>
          <w:sz w:val="24"/>
          <w:szCs w:val="24"/>
        </w:rPr>
        <w:t>r</w:t>
      </w:r>
      <w:r>
        <w:rPr>
          <w:i/>
          <w:sz w:val="24"/>
          <w:szCs w:val="24"/>
        </w:rPr>
        <w:t>y sc</w:t>
      </w:r>
      <w:r>
        <w:rPr>
          <w:i/>
          <w:spacing w:val="-1"/>
          <w:sz w:val="24"/>
          <w:szCs w:val="24"/>
        </w:rPr>
        <w:t>h</w:t>
      </w:r>
      <w:r>
        <w:rPr>
          <w:i/>
          <w:sz w:val="24"/>
          <w:szCs w:val="24"/>
        </w:rPr>
        <w:t>edule.</w:t>
      </w:r>
    </w:p>
    <w:p w:rsidR="00F16361" w:rsidRDefault="0047509A">
      <w:pPr>
        <w:tabs>
          <w:tab w:val="left" w:pos="3920"/>
          <w:tab w:val="left" w:pos="5100"/>
        </w:tabs>
        <w:spacing w:before="10"/>
        <w:ind w:left="3920" w:right="95" w:hanging="540"/>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The</w:t>
      </w:r>
      <w:r w:rsidR="00577343">
        <w:rPr>
          <w:sz w:val="24"/>
          <w:szCs w:val="24"/>
        </w:rPr>
        <w:t xml:space="preserve"> </w:t>
      </w:r>
      <w:r>
        <w:rPr>
          <w:sz w:val="24"/>
          <w:szCs w:val="24"/>
        </w:rPr>
        <w:t>Procuring</w:t>
      </w:r>
      <w:r w:rsidR="00577343">
        <w:rPr>
          <w:sz w:val="24"/>
          <w:szCs w:val="24"/>
        </w:rPr>
        <w:t xml:space="preserve"> </w:t>
      </w:r>
      <w:r>
        <w:rPr>
          <w:sz w:val="24"/>
          <w:szCs w:val="24"/>
        </w:rPr>
        <w:t>agency</w:t>
      </w:r>
      <w:r w:rsidR="00577343">
        <w:rPr>
          <w:sz w:val="24"/>
          <w:szCs w:val="24"/>
        </w:rPr>
        <w:t xml:space="preserve"> requires </w:t>
      </w:r>
      <w:proofErr w:type="spellStart"/>
      <w:r>
        <w:rPr>
          <w:sz w:val="24"/>
          <w:szCs w:val="24"/>
        </w:rPr>
        <w:t>hat</w:t>
      </w:r>
      <w:proofErr w:type="spellEnd"/>
      <w:r w:rsidR="00577343">
        <w:rPr>
          <w:sz w:val="24"/>
          <w:szCs w:val="24"/>
        </w:rPr>
        <w:t xml:space="preserve"> </w:t>
      </w:r>
      <w:r>
        <w:rPr>
          <w:sz w:val="24"/>
          <w:szCs w:val="24"/>
        </w:rPr>
        <w:t>the</w:t>
      </w:r>
      <w:r w:rsidR="00577343">
        <w:rPr>
          <w:sz w:val="24"/>
          <w:szCs w:val="24"/>
        </w:rPr>
        <w:t xml:space="preserve"> </w:t>
      </w:r>
      <w:r>
        <w:rPr>
          <w:sz w:val="24"/>
          <w:szCs w:val="24"/>
        </w:rPr>
        <w:t>goods</w:t>
      </w:r>
      <w:r w:rsidR="00577343">
        <w:rPr>
          <w:sz w:val="24"/>
          <w:szCs w:val="24"/>
        </w:rPr>
        <w:t xml:space="preserve"> </w:t>
      </w:r>
      <w:r>
        <w:rPr>
          <w:sz w:val="24"/>
          <w:szCs w:val="24"/>
        </w:rPr>
        <w:t>under the</w:t>
      </w:r>
      <w:r w:rsidR="00577343">
        <w:rPr>
          <w:sz w:val="24"/>
          <w:szCs w:val="24"/>
        </w:rPr>
        <w:t xml:space="preserve"> </w:t>
      </w:r>
      <w:r>
        <w:rPr>
          <w:sz w:val="24"/>
          <w:szCs w:val="24"/>
        </w:rPr>
        <w:t>In</w:t>
      </w:r>
      <w:r>
        <w:rPr>
          <w:spacing w:val="-1"/>
          <w:sz w:val="24"/>
          <w:szCs w:val="24"/>
        </w:rPr>
        <w:t>v</w:t>
      </w:r>
      <w:r>
        <w:rPr>
          <w:sz w:val="24"/>
          <w:szCs w:val="24"/>
        </w:rPr>
        <w:t>it</w:t>
      </w:r>
      <w:r>
        <w:rPr>
          <w:spacing w:val="-1"/>
          <w:sz w:val="24"/>
          <w:szCs w:val="24"/>
        </w:rPr>
        <w:t>a</w:t>
      </w:r>
      <w:r>
        <w:rPr>
          <w:sz w:val="24"/>
          <w:szCs w:val="24"/>
        </w:rPr>
        <w:t>ti</w:t>
      </w:r>
      <w:r>
        <w:rPr>
          <w:spacing w:val="-1"/>
          <w:sz w:val="24"/>
          <w:szCs w:val="24"/>
        </w:rPr>
        <w:t>o</w:t>
      </w:r>
      <w:r>
        <w:rPr>
          <w:sz w:val="24"/>
          <w:szCs w:val="24"/>
        </w:rPr>
        <w:t>n</w:t>
      </w:r>
      <w:r w:rsidR="00577343">
        <w:rPr>
          <w:sz w:val="24"/>
          <w:szCs w:val="24"/>
        </w:rPr>
        <w:t xml:space="preserve"> </w:t>
      </w:r>
      <w:r>
        <w:rPr>
          <w:spacing w:val="-1"/>
          <w:sz w:val="24"/>
          <w:szCs w:val="24"/>
        </w:rPr>
        <w:t>f</w:t>
      </w:r>
      <w:r>
        <w:rPr>
          <w:sz w:val="24"/>
          <w:szCs w:val="24"/>
        </w:rPr>
        <w:t>or</w:t>
      </w:r>
      <w:r w:rsidR="00577343">
        <w:rPr>
          <w:sz w:val="24"/>
          <w:szCs w:val="24"/>
        </w:rPr>
        <w:t xml:space="preserve"> </w:t>
      </w:r>
      <w:r>
        <w:rPr>
          <w:sz w:val="24"/>
          <w:szCs w:val="24"/>
        </w:rPr>
        <w:t>Bids</w:t>
      </w:r>
      <w:r w:rsidR="00577343">
        <w:rPr>
          <w:sz w:val="24"/>
          <w:szCs w:val="24"/>
        </w:rPr>
        <w:t xml:space="preserve"> </w:t>
      </w:r>
      <w:r>
        <w:rPr>
          <w:spacing w:val="-1"/>
          <w:sz w:val="24"/>
          <w:szCs w:val="24"/>
        </w:rPr>
        <w:t>s</w:t>
      </w:r>
      <w:r>
        <w:rPr>
          <w:sz w:val="24"/>
          <w:szCs w:val="24"/>
        </w:rPr>
        <w:t>hall</w:t>
      </w:r>
      <w:r w:rsidR="00577343">
        <w:rPr>
          <w:sz w:val="24"/>
          <w:szCs w:val="24"/>
        </w:rPr>
        <w:t xml:space="preserve"> </w:t>
      </w:r>
      <w:r>
        <w:rPr>
          <w:spacing w:val="-1"/>
          <w:sz w:val="24"/>
          <w:szCs w:val="24"/>
        </w:rPr>
        <w:t>b</w:t>
      </w:r>
      <w:r>
        <w:rPr>
          <w:sz w:val="24"/>
          <w:szCs w:val="24"/>
        </w:rPr>
        <w:t>e</w:t>
      </w:r>
      <w:r w:rsidR="00577343">
        <w:rPr>
          <w:sz w:val="24"/>
          <w:szCs w:val="24"/>
        </w:rPr>
        <w:t xml:space="preserve"> </w:t>
      </w:r>
      <w:r>
        <w:rPr>
          <w:sz w:val="24"/>
          <w:szCs w:val="24"/>
        </w:rPr>
        <w:t>delivered</w:t>
      </w:r>
      <w:r w:rsidR="00577343">
        <w:rPr>
          <w:sz w:val="24"/>
          <w:szCs w:val="24"/>
        </w:rPr>
        <w:t xml:space="preserve"> </w:t>
      </w:r>
      <w:r>
        <w:rPr>
          <w:spacing w:val="-1"/>
          <w:sz w:val="24"/>
          <w:szCs w:val="24"/>
        </w:rPr>
        <w:t>a</w:t>
      </w:r>
      <w:r>
        <w:rPr>
          <w:sz w:val="24"/>
          <w:szCs w:val="24"/>
        </w:rPr>
        <w:t>t</w:t>
      </w:r>
      <w:r w:rsidR="00577343">
        <w:rPr>
          <w:sz w:val="24"/>
          <w:szCs w:val="24"/>
        </w:rPr>
        <w:t xml:space="preserve"> </w:t>
      </w:r>
      <w:r>
        <w:rPr>
          <w:sz w:val="24"/>
          <w:szCs w:val="24"/>
        </w:rPr>
        <w:t>t</w:t>
      </w:r>
      <w:r>
        <w:rPr>
          <w:spacing w:val="-1"/>
          <w:sz w:val="24"/>
          <w:szCs w:val="24"/>
        </w:rPr>
        <w:t>h</w:t>
      </w:r>
      <w:r>
        <w:rPr>
          <w:sz w:val="24"/>
          <w:szCs w:val="24"/>
        </w:rPr>
        <w:t>e ti</w:t>
      </w:r>
      <w:r>
        <w:rPr>
          <w:spacing w:val="-2"/>
          <w:sz w:val="24"/>
          <w:szCs w:val="24"/>
        </w:rPr>
        <w:t>m</w:t>
      </w:r>
      <w:r>
        <w:rPr>
          <w:sz w:val="24"/>
          <w:szCs w:val="24"/>
        </w:rPr>
        <w:t>e specified in the Sched</w:t>
      </w:r>
      <w:r>
        <w:rPr>
          <w:spacing w:val="-1"/>
          <w:sz w:val="24"/>
          <w:szCs w:val="24"/>
        </w:rPr>
        <w:t>u</w:t>
      </w:r>
      <w:r>
        <w:rPr>
          <w:sz w:val="24"/>
          <w:szCs w:val="24"/>
        </w:rPr>
        <w:t>le</w:t>
      </w:r>
      <w:r w:rsidR="00577343">
        <w:rPr>
          <w:sz w:val="24"/>
          <w:szCs w:val="24"/>
        </w:rPr>
        <w:t xml:space="preserve"> </w:t>
      </w:r>
      <w:r>
        <w:rPr>
          <w:sz w:val="24"/>
          <w:szCs w:val="24"/>
        </w:rPr>
        <w:t>of</w:t>
      </w:r>
      <w:r w:rsidR="00577343">
        <w:rPr>
          <w:sz w:val="24"/>
          <w:szCs w:val="24"/>
        </w:rPr>
        <w:t xml:space="preserve"> </w:t>
      </w:r>
      <w:r>
        <w:rPr>
          <w:sz w:val="24"/>
          <w:szCs w:val="24"/>
        </w:rPr>
        <w:t>Require</w:t>
      </w:r>
      <w:r>
        <w:rPr>
          <w:spacing w:val="-2"/>
          <w:sz w:val="24"/>
          <w:szCs w:val="24"/>
        </w:rPr>
        <w:t>m</w:t>
      </w:r>
      <w:r>
        <w:rPr>
          <w:sz w:val="24"/>
          <w:szCs w:val="24"/>
        </w:rPr>
        <w:t>ents</w:t>
      </w:r>
      <w:r w:rsidR="00577343">
        <w:rPr>
          <w:sz w:val="24"/>
          <w:szCs w:val="24"/>
        </w:rPr>
        <w:t xml:space="preserve"> </w:t>
      </w:r>
      <w:r>
        <w:rPr>
          <w:sz w:val="24"/>
          <w:szCs w:val="24"/>
        </w:rPr>
        <w:t>which</w:t>
      </w:r>
      <w:r w:rsidR="00577343">
        <w:rPr>
          <w:sz w:val="24"/>
          <w:szCs w:val="24"/>
        </w:rPr>
        <w:t xml:space="preserve"> </w:t>
      </w:r>
      <w:r>
        <w:rPr>
          <w:sz w:val="24"/>
          <w:szCs w:val="24"/>
        </w:rPr>
        <w:t>will be</w:t>
      </w:r>
      <w:r w:rsidR="00577343">
        <w:rPr>
          <w:sz w:val="24"/>
          <w:szCs w:val="24"/>
        </w:rPr>
        <w:t xml:space="preserve"> </w:t>
      </w:r>
      <w:r>
        <w:rPr>
          <w:sz w:val="24"/>
          <w:szCs w:val="24"/>
        </w:rPr>
        <w:t>treated as the</w:t>
      </w:r>
      <w:r w:rsidR="00577343">
        <w:rPr>
          <w:sz w:val="24"/>
          <w:szCs w:val="24"/>
        </w:rPr>
        <w:t xml:space="preserve"> </w:t>
      </w:r>
      <w:r>
        <w:rPr>
          <w:sz w:val="24"/>
          <w:szCs w:val="24"/>
        </w:rPr>
        <w:t>base,</w:t>
      </w:r>
      <w:r w:rsidR="00577343">
        <w:rPr>
          <w:sz w:val="24"/>
          <w:szCs w:val="24"/>
        </w:rPr>
        <w:t xml:space="preserve"> </w:t>
      </w:r>
      <w:r>
        <w:rPr>
          <w:sz w:val="24"/>
          <w:szCs w:val="24"/>
        </w:rPr>
        <w:t>a</w:t>
      </w:r>
      <w:r w:rsidR="00577343">
        <w:rPr>
          <w:sz w:val="24"/>
          <w:szCs w:val="24"/>
        </w:rPr>
        <w:t xml:space="preserve"> </w:t>
      </w:r>
      <w:r>
        <w:rPr>
          <w:sz w:val="24"/>
          <w:szCs w:val="24"/>
        </w:rPr>
        <w:t>deliv</w:t>
      </w:r>
      <w:r>
        <w:rPr>
          <w:spacing w:val="-1"/>
          <w:sz w:val="24"/>
          <w:szCs w:val="24"/>
        </w:rPr>
        <w:t>e</w:t>
      </w:r>
      <w:r>
        <w:rPr>
          <w:sz w:val="24"/>
          <w:szCs w:val="24"/>
        </w:rPr>
        <w:t>ry</w:t>
      </w:r>
      <w:r w:rsidR="00577343">
        <w:rPr>
          <w:sz w:val="24"/>
          <w:szCs w:val="24"/>
        </w:rPr>
        <w:t xml:space="preserve"> </w:t>
      </w:r>
      <w:r>
        <w:rPr>
          <w:sz w:val="24"/>
          <w:szCs w:val="24"/>
        </w:rPr>
        <w:t>“a</w:t>
      </w:r>
      <w:r>
        <w:rPr>
          <w:spacing w:val="-1"/>
          <w:sz w:val="24"/>
          <w:szCs w:val="24"/>
        </w:rPr>
        <w:t>d</w:t>
      </w:r>
      <w:r>
        <w:rPr>
          <w:sz w:val="24"/>
          <w:szCs w:val="24"/>
        </w:rPr>
        <w:t>just</w:t>
      </w:r>
      <w:r>
        <w:rPr>
          <w:spacing w:val="-2"/>
          <w:sz w:val="24"/>
          <w:szCs w:val="24"/>
        </w:rPr>
        <w:t>m</w:t>
      </w:r>
      <w:r>
        <w:rPr>
          <w:sz w:val="24"/>
          <w:szCs w:val="24"/>
        </w:rPr>
        <w:t>ent”</w:t>
      </w:r>
      <w:r w:rsidR="00577343">
        <w:rPr>
          <w:sz w:val="24"/>
          <w:szCs w:val="24"/>
        </w:rPr>
        <w:t xml:space="preserve"> </w:t>
      </w:r>
      <w:r>
        <w:rPr>
          <w:sz w:val="24"/>
          <w:szCs w:val="24"/>
        </w:rPr>
        <w:t>will</w:t>
      </w:r>
      <w:r w:rsidR="00577343">
        <w:rPr>
          <w:sz w:val="24"/>
          <w:szCs w:val="24"/>
        </w:rPr>
        <w:t xml:space="preserve"> </w:t>
      </w:r>
      <w:r>
        <w:rPr>
          <w:sz w:val="24"/>
          <w:szCs w:val="24"/>
        </w:rPr>
        <w:t>be calculated</w:t>
      </w:r>
      <w:r>
        <w:rPr>
          <w:sz w:val="24"/>
          <w:szCs w:val="24"/>
        </w:rPr>
        <w:tab/>
      </w:r>
      <w:proofErr w:type="gramStart"/>
      <w:r>
        <w:rPr>
          <w:sz w:val="24"/>
          <w:szCs w:val="24"/>
        </w:rPr>
        <w:t>for  bids</w:t>
      </w:r>
      <w:proofErr w:type="gramEnd"/>
      <w:r>
        <w:rPr>
          <w:sz w:val="24"/>
          <w:szCs w:val="24"/>
        </w:rPr>
        <w:t xml:space="preserve">  by  </w:t>
      </w:r>
      <w:r>
        <w:rPr>
          <w:spacing w:val="-1"/>
          <w:sz w:val="24"/>
          <w:szCs w:val="24"/>
        </w:rPr>
        <w:t>a</w:t>
      </w:r>
      <w:r>
        <w:rPr>
          <w:sz w:val="24"/>
          <w:szCs w:val="24"/>
        </w:rPr>
        <w:t>pplying  a  percentage, specified in the Bid Data Sheet, of the DDP price for each</w:t>
      </w:r>
      <w:r w:rsidR="00577343">
        <w:rPr>
          <w:sz w:val="24"/>
          <w:szCs w:val="24"/>
        </w:rPr>
        <w:t xml:space="preserve"> </w:t>
      </w:r>
      <w:r>
        <w:rPr>
          <w:sz w:val="24"/>
          <w:szCs w:val="24"/>
        </w:rPr>
        <w:t xml:space="preserve">week </w:t>
      </w:r>
      <w:r>
        <w:rPr>
          <w:spacing w:val="-1"/>
          <w:sz w:val="24"/>
          <w:szCs w:val="24"/>
        </w:rPr>
        <w:t>o</w:t>
      </w:r>
      <w:r>
        <w:rPr>
          <w:sz w:val="24"/>
          <w:szCs w:val="24"/>
        </w:rPr>
        <w:t>f delay</w:t>
      </w:r>
      <w:r w:rsidR="00577343">
        <w:rPr>
          <w:sz w:val="24"/>
          <w:szCs w:val="24"/>
        </w:rPr>
        <w:t xml:space="preserve"> </w:t>
      </w:r>
      <w:r>
        <w:rPr>
          <w:sz w:val="24"/>
          <w:szCs w:val="24"/>
        </w:rPr>
        <w:t>bey</w:t>
      </w:r>
      <w:r>
        <w:rPr>
          <w:spacing w:val="-1"/>
          <w:sz w:val="24"/>
          <w:szCs w:val="24"/>
        </w:rPr>
        <w:t>o</w:t>
      </w:r>
      <w:r>
        <w:rPr>
          <w:sz w:val="24"/>
          <w:szCs w:val="24"/>
        </w:rPr>
        <w:t>nd</w:t>
      </w:r>
      <w:r w:rsidR="00577343">
        <w:rPr>
          <w:sz w:val="24"/>
          <w:szCs w:val="24"/>
        </w:rPr>
        <w:t xml:space="preserve"> </w:t>
      </w:r>
      <w:r>
        <w:rPr>
          <w:sz w:val="24"/>
          <w:szCs w:val="24"/>
        </w:rPr>
        <w:t>the</w:t>
      </w:r>
      <w:r w:rsidR="00577343">
        <w:rPr>
          <w:sz w:val="24"/>
          <w:szCs w:val="24"/>
        </w:rPr>
        <w:t xml:space="preserve"> </w:t>
      </w:r>
      <w:r>
        <w:rPr>
          <w:sz w:val="24"/>
          <w:szCs w:val="24"/>
        </w:rPr>
        <w:t>base, and</w:t>
      </w:r>
      <w:r w:rsidR="00577343">
        <w:rPr>
          <w:sz w:val="24"/>
          <w:szCs w:val="24"/>
        </w:rPr>
        <w:t xml:space="preserve"> </w:t>
      </w:r>
      <w:r>
        <w:rPr>
          <w:sz w:val="24"/>
          <w:szCs w:val="24"/>
        </w:rPr>
        <w:t>this will</w:t>
      </w:r>
      <w:r w:rsidR="00577343">
        <w:rPr>
          <w:sz w:val="24"/>
          <w:szCs w:val="24"/>
        </w:rPr>
        <w:t xml:space="preserve"> </w:t>
      </w:r>
      <w:r>
        <w:rPr>
          <w:spacing w:val="-1"/>
          <w:sz w:val="24"/>
          <w:szCs w:val="24"/>
        </w:rPr>
        <w:t>b</w:t>
      </w:r>
      <w:r>
        <w:rPr>
          <w:sz w:val="24"/>
          <w:szCs w:val="24"/>
        </w:rPr>
        <w:t>e added</w:t>
      </w:r>
      <w:r w:rsidR="00577343">
        <w:rPr>
          <w:sz w:val="24"/>
          <w:szCs w:val="24"/>
        </w:rPr>
        <w:t xml:space="preserve"> </w:t>
      </w:r>
      <w:r>
        <w:rPr>
          <w:sz w:val="24"/>
          <w:szCs w:val="24"/>
        </w:rPr>
        <w:t>to</w:t>
      </w:r>
      <w:r w:rsidR="00577343">
        <w:rPr>
          <w:sz w:val="24"/>
          <w:szCs w:val="24"/>
        </w:rPr>
        <w:t xml:space="preserve"> </w:t>
      </w:r>
      <w:r>
        <w:rPr>
          <w:sz w:val="24"/>
          <w:szCs w:val="24"/>
        </w:rPr>
        <w:t>the</w:t>
      </w:r>
      <w:r w:rsidR="00577343">
        <w:rPr>
          <w:sz w:val="24"/>
          <w:szCs w:val="24"/>
        </w:rPr>
        <w:t xml:space="preserve"> </w:t>
      </w:r>
      <w:r>
        <w:rPr>
          <w:sz w:val="24"/>
          <w:szCs w:val="24"/>
        </w:rPr>
        <w:t>bid</w:t>
      </w:r>
      <w:r w:rsidR="00577343">
        <w:rPr>
          <w:sz w:val="24"/>
          <w:szCs w:val="24"/>
        </w:rPr>
        <w:t xml:space="preserve"> </w:t>
      </w:r>
      <w:r>
        <w:rPr>
          <w:sz w:val="24"/>
          <w:szCs w:val="24"/>
        </w:rPr>
        <w:t>price</w:t>
      </w:r>
      <w:r w:rsidR="00577343">
        <w:rPr>
          <w:sz w:val="24"/>
          <w:szCs w:val="24"/>
        </w:rPr>
        <w:t xml:space="preserve"> </w:t>
      </w:r>
      <w:r>
        <w:rPr>
          <w:sz w:val="24"/>
          <w:szCs w:val="24"/>
        </w:rPr>
        <w:t>for</w:t>
      </w:r>
      <w:r w:rsidR="00577343">
        <w:rPr>
          <w:sz w:val="24"/>
          <w:szCs w:val="24"/>
        </w:rPr>
        <w:t xml:space="preserve"> </w:t>
      </w:r>
      <w:r>
        <w:rPr>
          <w:sz w:val="24"/>
          <w:szCs w:val="24"/>
        </w:rPr>
        <w:t>evaluation. No credit shall be given to early delivery.</w:t>
      </w:r>
    </w:p>
    <w:p w:rsidR="00F16361" w:rsidRDefault="0047509A">
      <w:pPr>
        <w:spacing w:before="2"/>
        <w:ind w:left="3342" w:right="5635"/>
        <w:jc w:val="center"/>
        <w:rPr>
          <w:sz w:val="24"/>
          <w:szCs w:val="24"/>
        </w:rPr>
      </w:pPr>
      <w:proofErr w:type="gramStart"/>
      <w:r>
        <w:rPr>
          <w:b/>
          <w:sz w:val="24"/>
          <w:szCs w:val="24"/>
        </w:rPr>
        <w:t>or</w:t>
      </w:r>
      <w:proofErr w:type="gramEnd"/>
    </w:p>
    <w:p w:rsidR="00F16361" w:rsidRDefault="0047509A">
      <w:pPr>
        <w:tabs>
          <w:tab w:val="left" w:pos="3920"/>
          <w:tab w:val="left" w:pos="5660"/>
        </w:tabs>
        <w:spacing w:before="1" w:line="260" w:lineRule="exact"/>
        <w:ind w:left="3920" w:right="97" w:hanging="540"/>
        <w:jc w:val="both"/>
        <w:rPr>
          <w:sz w:val="24"/>
          <w:szCs w:val="24"/>
        </w:rPr>
      </w:pPr>
      <w:r>
        <w:rPr>
          <w:sz w:val="24"/>
          <w:szCs w:val="24"/>
        </w:rPr>
        <w:t>(ii)</w:t>
      </w:r>
      <w:r>
        <w:rPr>
          <w:sz w:val="24"/>
          <w:szCs w:val="24"/>
        </w:rPr>
        <w:tab/>
        <w:t>The</w:t>
      </w:r>
      <w:r w:rsidR="00577343">
        <w:rPr>
          <w:sz w:val="24"/>
          <w:szCs w:val="24"/>
        </w:rPr>
        <w:t xml:space="preserve"> </w:t>
      </w:r>
      <w:r>
        <w:rPr>
          <w:sz w:val="24"/>
          <w:szCs w:val="24"/>
        </w:rPr>
        <w:t>goods</w:t>
      </w:r>
      <w:r w:rsidR="00577343">
        <w:rPr>
          <w:sz w:val="24"/>
          <w:szCs w:val="24"/>
        </w:rPr>
        <w:t xml:space="preserve"> </w:t>
      </w:r>
      <w:r>
        <w:rPr>
          <w:sz w:val="24"/>
          <w:szCs w:val="24"/>
        </w:rPr>
        <w:t>covered</w:t>
      </w:r>
      <w:r w:rsidR="00577343">
        <w:rPr>
          <w:sz w:val="24"/>
          <w:szCs w:val="24"/>
        </w:rPr>
        <w:t xml:space="preserve"> </w:t>
      </w:r>
      <w:r>
        <w:rPr>
          <w:sz w:val="24"/>
          <w:szCs w:val="24"/>
        </w:rPr>
        <w:t>under</w:t>
      </w:r>
      <w:r w:rsidR="00577343">
        <w:rPr>
          <w:sz w:val="24"/>
          <w:szCs w:val="24"/>
        </w:rPr>
        <w:t xml:space="preserve"> </w:t>
      </w:r>
      <w:r>
        <w:rPr>
          <w:sz w:val="24"/>
          <w:szCs w:val="24"/>
        </w:rPr>
        <w:t>t</w:t>
      </w:r>
      <w:r>
        <w:rPr>
          <w:spacing w:val="-1"/>
          <w:sz w:val="24"/>
          <w:szCs w:val="24"/>
        </w:rPr>
        <w:t>h</w:t>
      </w:r>
      <w:r>
        <w:rPr>
          <w:sz w:val="24"/>
          <w:szCs w:val="24"/>
        </w:rPr>
        <w:t>is</w:t>
      </w:r>
      <w:r w:rsidR="00577343">
        <w:rPr>
          <w:sz w:val="24"/>
          <w:szCs w:val="24"/>
        </w:rPr>
        <w:t xml:space="preserve"> </w:t>
      </w:r>
      <w:r>
        <w:rPr>
          <w:sz w:val="24"/>
          <w:szCs w:val="24"/>
        </w:rPr>
        <w:t>invitation</w:t>
      </w:r>
      <w:r w:rsidR="00577343">
        <w:rPr>
          <w:sz w:val="24"/>
          <w:szCs w:val="24"/>
        </w:rPr>
        <w:t xml:space="preserve"> </w:t>
      </w:r>
      <w:r>
        <w:rPr>
          <w:sz w:val="24"/>
          <w:szCs w:val="24"/>
        </w:rPr>
        <w:t>are</w:t>
      </w:r>
      <w:r w:rsidR="00577343">
        <w:rPr>
          <w:sz w:val="24"/>
          <w:szCs w:val="24"/>
        </w:rPr>
        <w:t xml:space="preserve"> </w:t>
      </w:r>
      <w:r>
        <w:rPr>
          <w:sz w:val="24"/>
          <w:szCs w:val="24"/>
        </w:rPr>
        <w:t>required to</w:t>
      </w:r>
      <w:r w:rsidR="00577343">
        <w:rPr>
          <w:sz w:val="24"/>
          <w:szCs w:val="24"/>
        </w:rPr>
        <w:t xml:space="preserve"> </w:t>
      </w:r>
      <w:r>
        <w:rPr>
          <w:sz w:val="24"/>
          <w:szCs w:val="24"/>
        </w:rPr>
        <w:t>be</w:t>
      </w:r>
      <w:r w:rsidR="00577343">
        <w:rPr>
          <w:sz w:val="24"/>
          <w:szCs w:val="24"/>
        </w:rPr>
        <w:t xml:space="preserve"> </w:t>
      </w:r>
      <w:r>
        <w:rPr>
          <w:sz w:val="24"/>
          <w:szCs w:val="24"/>
        </w:rPr>
        <w:t>delivered</w:t>
      </w:r>
      <w:r w:rsidR="00577343">
        <w:rPr>
          <w:sz w:val="24"/>
          <w:szCs w:val="24"/>
        </w:rPr>
        <w:t xml:space="preserve"> </w:t>
      </w:r>
      <w:r>
        <w:rPr>
          <w:sz w:val="24"/>
          <w:szCs w:val="24"/>
        </w:rPr>
        <w:t>(shipped)</w:t>
      </w:r>
      <w:r w:rsidR="00577343">
        <w:rPr>
          <w:sz w:val="24"/>
          <w:szCs w:val="24"/>
        </w:rPr>
        <w:t xml:space="preserve"> </w:t>
      </w:r>
      <w:r>
        <w:rPr>
          <w:sz w:val="24"/>
          <w:szCs w:val="24"/>
        </w:rPr>
        <w:t>within</w:t>
      </w:r>
      <w:r w:rsidR="00577343">
        <w:rPr>
          <w:sz w:val="24"/>
          <w:szCs w:val="24"/>
        </w:rPr>
        <w:t xml:space="preserve"> </w:t>
      </w:r>
      <w:r>
        <w:rPr>
          <w:sz w:val="24"/>
          <w:szCs w:val="24"/>
        </w:rPr>
        <w:t>an</w:t>
      </w:r>
      <w:r w:rsidR="00577343">
        <w:rPr>
          <w:sz w:val="24"/>
          <w:szCs w:val="24"/>
        </w:rPr>
        <w:t xml:space="preserve"> </w:t>
      </w:r>
      <w:r>
        <w:rPr>
          <w:sz w:val="24"/>
          <w:szCs w:val="24"/>
        </w:rPr>
        <w:t>acceptable</w:t>
      </w:r>
      <w:r w:rsidR="00577343">
        <w:rPr>
          <w:sz w:val="24"/>
          <w:szCs w:val="24"/>
        </w:rPr>
        <w:t xml:space="preserve"> </w:t>
      </w:r>
      <w:r>
        <w:rPr>
          <w:sz w:val="24"/>
          <w:szCs w:val="24"/>
        </w:rPr>
        <w:t>range of</w:t>
      </w:r>
      <w:r w:rsidR="00577343">
        <w:rPr>
          <w:sz w:val="24"/>
          <w:szCs w:val="24"/>
        </w:rPr>
        <w:t xml:space="preserve"> </w:t>
      </w:r>
      <w:r>
        <w:rPr>
          <w:sz w:val="24"/>
          <w:szCs w:val="24"/>
        </w:rPr>
        <w:t>weeks</w:t>
      </w:r>
      <w:r w:rsidR="00577343">
        <w:rPr>
          <w:sz w:val="24"/>
          <w:szCs w:val="24"/>
        </w:rPr>
        <w:t xml:space="preserve"> </w:t>
      </w:r>
      <w:r>
        <w:rPr>
          <w:sz w:val="24"/>
          <w:szCs w:val="24"/>
        </w:rPr>
        <w:t>specified</w:t>
      </w:r>
      <w:r w:rsidR="00577343">
        <w:rPr>
          <w:sz w:val="24"/>
          <w:szCs w:val="24"/>
        </w:rPr>
        <w:t xml:space="preserve"> </w:t>
      </w:r>
      <w:r>
        <w:rPr>
          <w:sz w:val="24"/>
          <w:szCs w:val="24"/>
        </w:rPr>
        <w:t>in</w:t>
      </w:r>
      <w:r w:rsidR="00577343">
        <w:rPr>
          <w:sz w:val="24"/>
          <w:szCs w:val="24"/>
        </w:rPr>
        <w:t xml:space="preserve"> </w:t>
      </w:r>
      <w:r>
        <w:rPr>
          <w:sz w:val="24"/>
          <w:szCs w:val="24"/>
        </w:rPr>
        <w:t>t</w:t>
      </w:r>
      <w:r>
        <w:rPr>
          <w:spacing w:val="-2"/>
          <w:sz w:val="24"/>
          <w:szCs w:val="24"/>
        </w:rPr>
        <w:t>h</w:t>
      </w:r>
      <w:r>
        <w:rPr>
          <w:sz w:val="24"/>
          <w:szCs w:val="24"/>
        </w:rPr>
        <w:t>e</w:t>
      </w:r>
      <w:r w:rsidR="00577343">
        <w:rPr>
          <w:sz w:val="24"/>
          <w:szCs w:val="24"/>
        </w:rPr>
        <w:t xml:space="preserve"> </w:t>
      </w:r>
      <w:r>
        <w:rPr>
          <w:sz w:val="24"/>
          <w:szCs w:val="24"/>
        </w:rPr>
        <w:t>Schedule</w:t>
      </w:r>
      <w:r w:rsidR="00577343">
        <w:rPr>
          <w:sz w:val="24"/>
          <w:szCs w:val="24"/>
        </w:rPr>
        <w:t xml:space="preserve"> </w:t>
      </w:r>
      <w:r>
        <w:rPr>
          <w:sz w:val="24"/>
          <w:szCs w:val="24"/>
        </w:rPr>
        <w:t>of</w:t>
      </w:r>
      <w:r w:rsidR="00577343">
        <w:rPr>
          <w:sz w:val="24"/>
          <w:szCs w:val="24"/>
        </w:rPr>
        <w:t xml:space="preserve"> </w:t>
      </w:r>
      <w:r>
        <w:rPr>
          <w:sz w:val="24"/>
          <w:szCs w:val="24"/>
        </w:rPr>
        <w:t>Require</w:t>
      </w:r>
      <w:r>
        <w:rPr>
          <w:spacing w:val="-2"/>
          <w:sz w:val="24"/>
          <w:szCs w:val="24"/>
        </w:rPr>
        <w:t>m</w:t>
      </w:r>
      <w:r>
        <w:rPr>
          <w:sz w:val="24"/>
          <w:szCs w:val="24"/>
        </w:rPr>
        <w:t>ent. No</w:t>
      </w:r>
      <w:r w:rsidR="00577343">
        <w:rPr>
          <w:sz w:val="24"/>
          <w:szCs w:val="24"/>
        </w:rPr>
        <w:t xml:space="preserve"> </w:t>
      </w:r>
      <w:r>
        <w:rPr>
          <w:sz w:val="24"/>
          <w:szCs w:val="24"/>
        </w:rPr>
        <w:t>credit</w:t>
      </w:r>
      <w:r w:rsidR="00577343">
        <w:rPr>
          <w:sz w:val="24"/>
          <w:szCs w:val="24"/>
        </w:rPr>
        <w:t xml:space="preserve"> </w:t>
      </w:r>
      <w:r>
        <w:rPr>
          <w:spacing w:val="-2"/>
          <w:sz w:val="24"/>
          <w:szCs w:val="24"/>
        </w:rPr>
        <w:t>w</w:t>
      </w:r>
      <w:r>
        <w:rPr>
          <w:sz w:val="24"/>
          <w:szCs w:val="24"/>
        </w:rPr>
        <w:t>ill</w:t>
      </w:r>
      <w:r w:rsidR="00577343">
        <w:rPr>
          <w:sz w:val="24"/>
          <w:szCs w:val="24"/>
        </w:rPr>
        <w:t xml:space="preserve"> </w:t>
      </w:r>
      <w:r>
        <w:rPr>
          <w:sz w:val="24"/>
          <w:szCs w:val="24"/>
        </w:rPr>
        <w:t>be</w:t>
      </w:r>
      <w:r w:rsidR="00577343">
        <w:rPr>
          <w:sz w:val="24"/>
          <w:szCs w:val="24"/>
        </w:rPr>
        <w:t xml:space="preserve"> </w:t>
      </w:r>
      <w:r>
        <w:rPr>
          <w:sz w:val="24"/>
          <w:szCs w:val="24"/>
        </w:rPr>
        <w:t>given</w:t>
      </w:r>
      <w:r w:rsidR="00577343">
        <w:rPr>
          <w:sz w:val="24"/>
          <w:szCs w:val="24"/>
        </w:rPr>
        <w:t xml:space="preserve"> </w:t>
      </w:r>
      <w:r>
        <w:rPr>
          <w:sz w:val="24"/>
          <w:szCs w:val="24"/>
        </w:rPr>
        <w:t>to</w:t>
      </w:r>
      <w:r w:rsidR="00577343">
        <w:rPr>
          <w:sz w:val="24"/>
          <w:szCs w:val="24"/>
        </w:rPr>
        <w:t xml:space="preserve"> </w:t>
      </w:r>
      <w:r>
        <w:rPr>
          <w:sz w:val="24"/>
          <w:szCs w:val="24"/>
        </w:rPr>
        <w:t>e</w:t>
      </w:r>
      <w:r>
        <w:rPr>
          <w:spacing w:val="-1"/>
          <w:sz w:val="24"/>
          <w:szCs w:val="24"/>
        </w:rPr>
        <w:t>a</w:t>
      </w:r>
      <w:r>
        <w:rPr>
          <w:sz w:val="24"/>
          <w:szCs w:val="24"/>
        </w:rPr>
        <w:t>rlier d</w:t>
      </w:r>
      <w:r>
        <w:rPr>
          <w:spacing w:val="-1"/>
          <w:sz w:val="24"/>
          <w:szCs w:val="24"/>
        </w:rPr>
        <w:t>e</w:t>
      </w:r>
      <w:r>
        <w:rPr>
          <w:sz w:val="24"/>
          <w:szCs w:val="24"/>
        </w:rPr>
        <w:t>liv</w:t>
      </w:r>
      <w:r>
        <w:rPr>
          <w:spacing w:val="-1"/>
          <w:sz w:val="24"/>
          <w:szCs w:val="24"/>
        </w:rPr>
        <w:t>e</w:t>
      </w:r>
      <w:r>
        <w:rPr>
          <w:sz w:val="24"/>
          <w:szCs w:val="24"/>
        </w:rPr>
        <w:t>ries, and bids offering</w:t>
      </w:r>
      <w:r w:rsidR="00577343">
        <w:rPr>
          <w:sz w:val="24"/>
          <w:szCs w:val="24"/>
        </w:rPr>
        <w:t xml:space="preserve"> </w:t>
      </w:r>
      <w:r>
        <w:rPr>
          <w:sz w:val="24"/>
          <w:szCs w:val="24"/>
        </w:rPr>
        <w:t>delivery</w:t>
      </w:r>
      <w:r w:rsidR="00577343">
        <w:rPr>
          <w:sz w:val="24"/>
          <w:szCs w:val="24"/>
        </w:rPr>
        <w:t xml:space="preserve"> </w:t>
      </w:r>
      <w:r>
        <w:rPr>
          <w:sz w:val="24"/>
          <w:szCs w:val="24"/>
        </w:rPr>
        <w:t>beyond</w:t>
      </w:r>
      <w:r w:rsidR="00577343">
        <w:rPr>
          <w:sz w:val="24"/>
          <w:szCs w:val="24"/>
        </w:rPr>
        <w:t xml:space="preserve"> </w:t>
      </w:r>
      <w:r>
        <w:rPr>
          <w:sz w:val="24"/>
          <w:szCs w:val="24"/>
        </w:rPr>
        <w:t>this range</w:t>
      </w:r>
      <w:r w:rsidR="00577343">
        <w:rPr>
          <w:sz w:val="24"/>
          <w:szCs w:val="24"/>
        </w:rPr>
        <w:t xml:space="preserve"> </w:t>
      </w:r>
      <w:r>
        <w:rPr>
          <w:sz w:val="24"/>
          <w:szCs w:val="24"/>
        </w:rPr>
        <w:t>will</w:t>
      </w:r>
      <w:r w:rsidR="00577343">
        <w:rPr>
          <w:sz w:val="24"/>
          <w:szCs w:val="24"/>
        </w:rPr>
        <w:t xml:space="preserve"> </w:t>
      </w:r>
      <w:r>
        <w:rPr>
          <w:sz w:val="24"/>
          <w:szCs w:val="24"/>
        </w:rPr>
        <w:t>be</w:t>
      </w:r>
      <w:r w:rsidR="00577343">
        <w:rPr>
          <w:sz w:val="24"/>
          <w:szCs w:val="24"/>
        </w:rPr>
        <w:t xml:space="preserve"> </w:t>
      </w:r>
      <w:r>
        <w:rPr>
          <w:sz w:val="24"/>
          <w:szCs w:val="24"/>
        </w:rPr>
        <w:t>treated</w:t>
      </w:r>
      <w:r w:rsidR="00577343">
        <w:rPr>
          <w:sz w:val="24"/>
          <w:szCs w:val="24"/>
        </w:rPr>
        <w:t xml:space="preserve"> </w:t>
      </w:r>
      <w:r>
        <w:rPr>
          <w:sz w:val="24"/>
          <w:szCs w:val="24"/>
        </w:rPr>
        <w:t>as nonresponsive.</w:t>
      </w:r>
      <w:r>
        <w:rPr>
          <w:sz w:val="24"/>
          <w:szCs w:val="24"/>
        </w:rPr>
        <w:tab/>
      </w:r>
      <w:r>
        <w:rPr>
          <w:spacing w:val="-2"/>
          <w:sz w:val="24"/>
          <w:szCs w:val="24"/>
        </w:rPr>
        <w:t>W</w:t>
      </w:r>
      <w:r>
        <w:rPr>
          <w:sz w:val="24"/>
          <w:szCs w:val="24"/>
        </w:rPr>
        <w:t>ithin this acceptable range, an adjust</w:t>
      </w:r>
      <w:r>
        <w:rPr>
          <w:spacing w:val="-2"/>
          <w:sz w:val="24"/>
          <w:szCs w:val="24"/>
        </w:rPr>
        <w:t>m</w:t>
      </w:r>
      <w:r>
        <w:rPr>
          <w:sz w:val="24"/>
          <w:szCs w:val="24"/>
        </w:rPr>
        <w:t>ent</w:t>
      </w:r>
      <w:r w:rsidR="00577343">
        <w:rPr>
          <w:sz w:val="24"/>
          <w:szCs w:val="24"/>
        </w:rPr>
        <w:t xml:space="preserve"> </w:t>
      </w:r>
      <w:r>
        <w:rPr>
          <w:sz w:val="24"/>
          <w:szCs w:val="24"/>
        </w:rPr>
        <w:t>per</w:t>
      </w:r>
      <w:r w:rsidR="00577343">
        <w:rPr>
          <w:sz w:val="24"/>
          <w:szCs w:val="24"/>
        </w:rPr>
        <w:t xml:space="preserve"> </w:t>
      </w:r>
      <w:r>
        <w:rPr>
          <w:sz w:val="24"/>
          <w:szCs w:val="24"/>
        </w:rPr>
        <w:t>week,</w:t>
      </w:r>
      <w:r w:rsidR="00577343">
        <w:rPr>
          <w:sz w:val="24"/>
          <w:szCs w:val="24"/>
        </w:rPr>
        <w:t xml:space="preserve"> </w:t>
      </w:r>
      <w:r>
        <w:rPr>
          <w:sz w:val="24"/>
          <w:szCs w:val="24"/>
        </w:rPr>
        <w:t>as</w:t>
      </w:r>
      <w:r w:rsidR="00577343">
        <w:rPr>
          <w:sz w:val="24"/>
          <w:szCs w:val="24"/>
        </w:rPr>
        <w:t xml:space="preserve"> </w:t>
      </w:r>
      <w:r>
        <w:rPr>
          <w:sz w:val="24"/>
          <w:szCs w:val="24"/>
        </w:rPr>
        <w:t>s</w:t>
      </w:r>
      <w:r>
        <w:rPr>
          <w:spacing w:val="-1"/>
          <w:sz w:val="24"/>
          <w:szCs w:val="24"/>
        </w:rPr>
        <w:t>p</w:t>
      </w:r>
      <w:r>
        <w:rPr>
          <w:sz w:val="24"/>
          <w:szCs w:val="24"/>
        </w:rPr>
        <w:t>eci</w:t>
      </w:r>
      <w:r>
        <w:rPr>
          <w:spacing w:val="-1"/>
          <w:sz w:val="24"/>
          <w:szCs w:val="24"/>
        </w:rPr>
        <w:t>fi</w:t>
      </w:r>
      <w:r>
        <w:rPr>
          <w:sz w:val="24"/>
          <w:szCs w:val="24"/>
        </w:rPr>
        <w:t>ed</w:t>
      </w:r>
      <w:r w:rsidR="00577343">
        <w:rPr>
          <w:sz w:val="24"/>
          <w:szCs w:val="24"/>
        </w:rPr>
        <w:t xml:space="preserve"> </w:t>
      </w:r>
      <w:r>
        <w:rPr>
          <w:sz w:val="24"/>
          <w:szCs w:val="24"/>
        </w:rPr>
        <w:t>in</w:t>
      </w:r>
      <w:r w:rsidR="00577343">
        <w:rPr>
          <w:sz w:val="24"/>
          <w:szCs w:val="24"/>
        </w:rPr>
        <w:t xml:space="preserve"> </w:t>
      </w:r>
      <w:r>
        <w:rPr>
          <w:sz w:val="24"/>
          <w:szCs w:val="24"/>
        </w:rPr>
        <w:t>the Bid</w:t>
      </w:r>
      <w:r w:rsidR="00577343">
        <w:rPr>
          <w:sz w:val="24"/>
          <w:szCs w:val="24"/>
        </w:rPr>
        <w:t xml:space="preserve"> </w:t>
      </w:r>
      <w:r>
        <w:rPr>
          <w:sz w:val="24"/>
          <w:szCs w:val="24"/>
        </w:rPr>
        <w:t>Data Sheet, will be added for evaluation to the bid price of bids</w:t>
      </w:r>
      <w:r w:rsidR="00577343">
        <w:rPr>
          <w:sz w:val="24"/>
          <w:szCs w:val="24"/>
        </w:rPr>
        <w:t xml:space="preserve"> </w:t>
      </w:r>
      <w:r>
        <w:rPr>
          <w:sz w:val="24"/>
          <w:szCs w:val="24"/>
        </w:rPr>
        <w:t>o</w:t>
      </w:r>
      <w:r>
        <w:rPr>
          <w:spacing w:val="-1"/>
          <w:sz w:val="24"/>
          <w:szCs w:val="24"/>
        </w:rPr>
        <w:t>ff</w:t>
      </w:r>
      <w:r>
        <w:rPr>
          <w:sz w:val="24"/>
          <w:szCs w:val="24"/>
        </w:rPr>
        <w:t>eri</w:t>
      </w:r>
      <w:r>
        <w:rPr>
          <w:spacing w:val="-1"/>
          <w:sz w:val="24"/>
          <w:szCs w:val="24"/>
        </w:rPr>
        <w:t>n</w:t>
      </w:r>
      <w:r>
        <w:rPr>
          <w:sz w:val="24"/>
          <w:szCs w:val="24"/>
        </w:rPr>
        <w:t>g</w:t>
      </w:r>
      <w:r w:rsidR="00577343">
        <w:rPr>
          <w:sz w:val="24"/>
          <w:szCs w:val="24"/>
        </w:rPr>
        <w:t xml:space="preserve"> </w:t>
      </w:r>
      <w:r>
        <w:rPr>
          <w:sz w:val="24"/>
          <w:szCs w:val="24"/>
        </w:rPr>
        <w:t>deli</w:t>
      </w:r>
      <w:r>
        <w:rPr>
          <w:spacing w:val="-1"/>
          <w:sz w:val="24"/>
          <w:szCs w:val="24"/>
        </w:rPr>
        <w:t>v</w:t>
      </w:r>
      <w:r>
        <w:rPr>
          <w:sz w:val="24"/>
          <w:szCs w:val="24"/>
        </w:rPr>
        <w:t>eries</w:t>
      </w:r>
      <w:r w:rsidR="00577343">
        <w:rPr>
          <w:sz w:val="24"/>
          <w:szCs w:val="24"/>
        </w:rPr>
        <w:t xml:space="preserve"> </w:t>
      </w:r>
      <w:r>
        <w:rPr>
          <w:sz w:val="24"/>
          <w:szCs w:val="24"/>
        </w:rPr>
        <w:t>lat</w:t>
      </w:r>
      <w:r>
        <w:rPr>
          <w:spacing w:val="-1"/>
          <w:sz w:val="24"/>
          <w:szCs w:val="24"/>
        </w:rPr>
        <w:t>e</w:t>
      </w:r>
      <w:r>
        <w:rPr>
          <w:sz w:val="24"/>
          <w:szCs w:val="24"/>
        </w:rPr>
        <w:t>r</w:t>
      </w:r>
      <w:r w:rsidR="00577343">
        <w:rPr>
          <w:sz w:val="24"/>
          <w:szCs w:val="24"/>
        </w:rPr>
        <w:t xml:space="preserve"> </w:t>
      </w:r>
      <w:r>
        <w:rPr>
          <w:sz w:val="24"/>
          <w:szCs w:val="24"/>
        </w:rPr>
        <w:t>t</w:t>
      </w:r>
      <w:r>
        <w:rPr>
          <w:spacing w:val="-1"/>
          <w:sz w:val="24"/>
          <w:szCs w:val="24"/>
        </w:rPr>
        <w:t>h</w:t>
      </w:r>
      <w:r>
        <w:rPr>
          <w:sz w:val="24"/>
          <w:szCs w:val="24"/>
        </w:rPr>
        <w:t>an</w:t>
      </w:r>
      <w:r w:rsidR="00577343">
        <w:rPr>
          <w:sz w:val="24"/>
          <w:szCs w:val="24"/>
        </w:rPr>
        <w:t xml:space="preserve"> </w:t>
      </w:r>
      <w:r>
        <w:rPr>
          <w:sz w:val="24"/>
          <w:szCs w:val="24"/>
        </w:rPr>
        <w:t>t</w:t>
      </w:r>
      <w:r>
        <w:rPr>
          <w:spacing w:val="-1"/>
          <w:sz w:val="24"/>
          <w:szCs w:val="24"/>
        </w:rPr>
        <w:t>h</w:t>
      </w:r>
      <w:r>
        <w:rPr>
          <w:sz w:val="24"/>
          <w:szCs w:val="24"/>
        </w:rPr>
        <w:t>e</w:t>
      </w:r>
      <w:r w:rsidR="00577343">
        <w:rPr>
          <w:sz w:val="24"/>
          <w:szCs w:val="24"/>
        </w:rPr>
        <w:t xml:space="preserve"> </w:t>
      </w:r>
      <w:r>
        <w:rPr>
          <w:sz w:val="24"/>
          <w:szCs w:val="24"/>
        </w:rPr>
        <w:t>ea</w:t>
      </w:r>
      <w:r>
        <w:rPr>
          <w:spacing w:val="-1"/>
          <w:sz w:val="24"/>
          <w:szCs w:val="24"/>
        </w:rPr>
        <w:t>r</w:t>
      </w:r>
      <w:r>
        <w:rPr>
          <w:sz w:val="24"/>
          <w:szCs w:val="24"/>
        </w:rPr>
        <w:t>li</w:t>
      </w:r>
      <w:r>
        <w:rPr>
          <w:spacing w:val="-1"/>
          <w:sz w:val="24"/>
          <w:szCs w:val="24"/>
        </w:rPr>
        <w:t>e</w:t>
      </w:r>
      <w:r>
        <w:rPr>
          <w:sz w:val="24"/>
          <w:szCs w:val="24"/>
        </w:rPr>
        <w:t>st</w:t>
      </w:r>
      <w:r w:rsidR="00577343">
        <w:rPr>
          <w:sz w:val="24"/>
          <w:szCs w:val="24"/>
        </w:rPr>
        <w:t xml:space="preserve"> </w:t>
      </w:r>
      <w:r>
        <w:rPr>
          <w:spacing w:val="-1"/>
          <w:sz w:val="24"/>
          <w:szCs w:val="24"/>
        </w:rPr>
        <w:t>de</w:t>
      </w:r>
      <w:r>
        <w:rPr>
          <w:sz w:val="24"/>
          <w:szCs w:val="24"/>
        </w:rPr>
        <w:t>liv</w:t>
      </w:r>
      <w:r>
        <w:rPr>
          <w:spacing w:val="-1"/>
          <w:sz w:val="24"/>
          <w:szCs w:val="24"/>
        </w:rPr>
        <w:t>e</w:t>
      </w:r>
      <w:r>
        <w:rPr>
          <w:spacing w:val="1"/>
          <w:sz w:val="24"/>
          <w:szCs w:val="24"/>
        </w:rPr>
        <w:t>r</w:t>
      </w:r>
      <w:r>
        <w:rPr>
          <w:sz w:val="24"/>
          <w:szCs w:val="24"/>
        </w:rPr>
        <w:t>y</w:t>
      </w:r>
    </w:p>
    <w:p w:rsidR="00F16361" w:rsidRDefault="0047509A">
      <w:pPr>
        <w:spacing w:line="260" w:lineRule="exact"/>
        <w:ind w:left="3920"/>
        <w:rPr>
          <w:sz w:val="24"/>
          <w:szCs w:val="24"/>
        </w:rPr>
      </w:pPr>
      <w:proofErr w:type="gramStart"/>
      <w:r>
        <w:rPr>
          <w:position w:val="-1"/>
          <w:sz w:val="24"/>
          <w:szCs w:val="24"/>
        </w:rPr>
        <w:t>period</w:t>
      </w:r>
      <w:proofErr w:type="gramEnd"/>
      <w:r>
        <w:rPr>
          <w:position w:val="-1"/>
          <w:sz w:val="24"/>
          <w:szCs w:val="24"/>
        </w:rPr>
        <w:t xml:space="preserve"> specified in the </w:t>
      </w:r>
      <w:r>
        <w:rPr>
          <w:spacing w:val="-1"/>
          <w:position w:val="-1"/>
          <w:sz w:val="24"/>
          <w:szCs w:val="24"/>
        </w:rPr>
        <w:t>S</w:t>
      </w:r>
      <w:r>
        <w:rPr>
          <w:position w:val="-1"/>
          <w:sz w:val="24"/>
          <w:szCs w:val="24"/>
        </w:rPr>
        <w:t>chedule of Require</w:t>
      </w:r>
      <w:r>
        <w:rPr>
          <w:spacing w:val="-2"/>
          <w:position w:val="-1"/>
          <w:sz w:val="24"/>
          <w:szCs w:val="24"/>
        </w:rPr>
        <w:t>m</w:t>
      </w:r>
      <w:r>
        <w:rPr>
          <w:position w:val="-1"/>
          <w:sz w:val="24"/>
          <w:szCs w:val="24"/>
        </w:rPr>
        <w:t>ents.</w:t>
      </w:r>
    </w:p>
    <w:p w:rsidR="00F16361" w:rsidRDefault="0047509A">
      <w:pPr>
        <w:spacing w:before="7"/>
        <w:ind w:left="3342" w:right="5635"/>
        <w:jc w:val="center"/>
        <w:rPr>
          <w:sz w:val="24"/>
          <w:szCs w:val="24"/>
        </w:rPr>
      </w:pPr>
      <w:proofErr w:type="gramStart"/>
      <w:r>
        <w:rPr>
          <w:b/>
          <w:sz w:val="24"/>
          <w:szCs w:val="24"/>
        </w:rPr>
        <w:t>or</w:t>
      </w:r>
      <w:proofErr w:type="gramEnd"/>
    </w:p>
    <w:p w:rsidR="00F16361" w:rsidRDefault="0047509A">
      <w:pPr>
        <w:tabs>
          <w:tab w:val="left" w:pos="4420"/>
        </w:tabs>
        <w:spacing w:before="1" w:line="260" w:lineRule="exact"/>
        <w:ind w:left="3920" w:right="95" w:hanging="540"/>
        <w:jc w:val="both"/>
        <w:rPr>
          <w:sz w:val="24"/>
          <w:szCs w:val="24"/>
        </w:rPr>
      </w:pPr>
      <w:r>
        <w:rPr>
          <w:sz w:val="24"/>
          <w:szCs w:val="24"/>
        </w:rPr>
        <w:t>(iii)   The</w:t>
      </w:r>
      <w:r w:rsidR="00577343">
        <w:rPr>
          <w:sz w:val="24"/>
          <w:szCs w:val="24"/>
        </w:rPr>
        <w:t xml:space="preserve"> </w:t>
      </w:r>
      <w:r>
        <w:rPr>
          <w:sz w:val="24"/>
          <w:szCs w:val="24"/>
        </w:rPr>
        <w:t>goods</w:t>
      </w:r>
      <w:r w:rsidR="00577343">
        <w:rPr>
          <w:sz w:val="24"/>
          <w:szCs w:val="24"/>
        </w:rPr>
        <w:t xml:space="preserve"> </w:t>
      </w:r>
      <w:r>
        <w:rPr>
          <w:sz w:val="24"/>
          <w:szCs w:val="24"/>
        </w:rPr>
        <w:t>covered</w:t>
      </w:r>
      <w:r w:rsidR="00577343">
        <w:rPr>
          <w:sz w:val="24"/>
          <w:szCs w:val="24"/>
        </w:rPr>
        <w:t xml:space="preserve"> </w:t>
      </w:r>
      <w:r>
        <w:rPr>
          <w:sz w:val="24"/>
          <w:szCs w:val="24"/>
        </w:rPr>
        <w:t>under</w:t>
      </w:r>
      <w:r w:rsidR="00577343">
        <w:rPr>
          <w:sz w:val="24"/>
          <w:szCs w:val="24"/>
        </w:rPr>
        <w:t xml:space="preserve"> </w:t>
      </w:r>
      <w:r>
        <w:rPr>
          <w:sz w:val="24"/>
          <w:szCs w:val="24"/>
        </w:rPr>
        <w:t>this</w:t>
      </w:r>
      <w:r w:rsidR="00577343">
        <w:rPr>
          <w:sz w:val="24"/>
          <w:szCs w:val="24"/>
        </w:rPr>
        <w:t xml:space="preserve"> </w:t>
      </w:r>
      <w:r>
        <w:rPr>
          <w:sz w:val="24"/>
          <w:szCs w:val="24"/>
        </w:rPr>
        <w:t>invitation</w:t>
      </w:r>
      <w:r w:rsidR="00577343">
        <w:rPr>
          <w:sz w:val="24"/>
          <w:szCs w:val="24"/>
        </w:rPr>
        <w:t xml:space="preserve"> </w:t>
      </w:r>
      <w:r>
        <w:rPr>
          <w:sz w:val="24"/>
          <w:szCs w:val="24"/>
        </w:rPr>
        <w:t>are</w:t>
      </w:r>
      <w:r w:rsidR="00577343">
        <w:rPr>
          <w:sz w:val="24"/>
          <w:szCs w:val="24"/>
        </w:rPr>
        <w:t xml:space="preserve"> </w:t>
      </w:r>
      <w:r>
        <w:rPr>
          <w:sz w:val="24"/>
          <w:szCs w:val="24"/>
        </w:rPr>
        <w:t>required to</w:t>
      </w:r>
      <w:r w:rsidR="00577343">
        <w:rPr>
          <w:sz w:val="24"/>
          <w:szCs w:val="24"/>
        </w:rPr>
        <w:t xml:space="preserve"> </w:t>
      </w:r>
      <w:r>
        <w:rPr>
          <w:sz w:val="24"/>
          <w:szCs w:val="24"/>
        </w:rPr>
        <w:t>be</w:t>
      </w:r>
      <w:r w:rsidR="00577343">
        <w:rPr>
          <w:sz w:val="24"/>
          <w:szCs w:val="24"/>
        </w:rPr>
        <w:t xml:space="preserve"> </w:t>
      </w:r>
      <w:r>
        <w:rPr>
          <w:sz w:val="24"/>
          <w:szCs w:val="24"/>
        </w:rPr>
        <w:t>deli</w:t>
      </w:r>
      <w:r>
        <w:rPr>
          <w:spacing w:val="-1"/>
          <w:sz w:val="24"/>
          <w:szCs w:val="24"/>
        </w:rPr>
        <w:t>ve</w:t>
      </w:r>
      <w:r>
        <w:rPr>
          <w:sz w:val="24"/>
          <w:szCs w:val="24"/>
        </w:rPr>
        <w:t>red</w:t>
      </w:r>
      <w:r w:rsidR="00577343">
        <w:rPr>
          <w:sz w:val="24"/>
          <w:szCs w:val="24"/>
        </w:rPr>
        <w:t xml:space="preserve"> </w:t>
      </w:r>
      <w:r>
        <w:rPr>
          <w:sz w:val="24"/>
          <w:szCs w:val="24"/>
        </w:rPr>
        <w:t>in</w:t>
      </w:r>
      <w:r w:rsidR="00577343">
        <w:rPr>
          <w:sz w:val="24"/>
          <w:szCs w:val="24"/>
        </w:rPr>
        <w:t xml:space="preserve"> </w:t>
      </w:r>
      <w:r>
        <w:rPr>
          <w:sz w:val="24"/>
          <w:szCs w:val="24"/>
        </w:rPr>
        <w:t>pa</w:t>
      </w:r>
      <w:r>
        <w:rPr>
          <w:spacing w:val="-1"/>
          <w:sz w:val="24"/>
          <w:szCs w:val="24"/>
        </w:rPr>
        <w:t>r</w:t>
      </w:r>
      <w:r>
        <w:rPr>
          <w:sz w:val="24"/>
          <w:szCs w:val="24"/>
        </w:rPr>
        <w:t>tial</w:t>
      </w:r>
      <w:r w:rsidR="00577343">
        <w:rPr>
          <w:sz w:val="24"/>
          <w:szCs w:val="24"/>
        </w:rPr>
        <w:t xml:space="preserve"> </w:t>
      </w:r>
      <w:r>
        <w:rPr>
          <w:sz w:val="24"/>
          <w:szCs w:val="24"/>
        </w:rPr>
        <w:t>ship</w:t>
      </w:r>
      <w:r>
        <w:rPr>
          <w:spacing w:val="-2"/>
          <w:sz w:val="24"/>
          <w:szCs w:val="24"/>
        </w:rPr>
        <w:t>m</w:t>
      </w:r>
      <w:r>
        <w:rPr>
          <w:sz w:val="24"/>
          <w:szCs w:val="24"/>
        </w:rPr>
        <w:t>ents,</w:t>
      </w:r>
      <w:r w:rsidR="00577343">
        <w:rPr>
          <w:sz w:val="24"/>
          <w:szCs w:val="24"/>
        </w:rPr>
        <w:t xml:space="preserve"> </w:t>
      </w:r>
      <w:r>
        <w:rPr>
          <w:sz w:val="24"/>
          <w:szCs w:val="24"/>
        </w:rPr>
        <w:t>as</w:t>
      </w:r>
      <w:r w:rsidR="00577343">
        <w:rPr>
          <w:sz w:val="24"/>
          <w:szCs w:val="24"/>
        </w:rPr>
        <w:t xml:space="preserve"> </w:t>
      </w:r>
      <w:r>
        <w:rPr>
          <w:sz w:val="24"/>
          <w:szCs w:val="24"/>
        </w:rPr>
        <w:t>speci</w:t>
      </w:r>
      <w:r>
        <w:rPr>
          <w:spacing w:val="-1"/>
          <w:sz w:val="24"/>
          <w:szCs w:val="24"/>
        </w:rPr>
        <w:t>fi</w:t>
      </w:r>
      <w:r>
        <w:rPr>
          <w:sz w:val="24"/>
          <w:szCs w:val="24"/>
        </w:rPr>
        <w:t>ed</w:t>
      </w:r>
      <w:r w:rsidR="00577343">
        <w:rPr>
          <w:sz w:val="24"/>
          <w:szCs w:val="24"/>
        </w:rPr>
        <w:t xml:space="preserve"> </w:t>
      </w:r>
      <w:r>
        <w:rPr>
          <w:sz w:val="24"/>
          <w:szCs w:val="24"/>
        </w:rPr>
        <w:t>in the</w:t>
      </w:r>
      <w:r>
        <w:rPr>
          <w:sz w:val="24"/>
          <w:szCs w:val="24"/>
        </w:rPr>
        <w:tab/>
      </w:r>
      <w:proofErr w:type="gramStart"/>
      <w:r>
        <w:rPr>
          <w:sz w:val="24"/>
          <w:szCs w:val="24"/>
        </w:rPr>
        <w:t>Schedule  of</w:t>
      </w:r>
      <w:proofErr w:type="gramEnd"/>
      <w:r>
        <w:rPr>
          <w:sz w:val="24"/>
          <w:szCs w:val="24"/>
        </w:rPr>
        <w:t xml:space="preserve">  Require</w:t>
      </w:r>
      <w:r>
        <w:rPr>
          <w:spacing w:val="-2"/>
          <w:sz w:val="24"/>
          <w:szCs w:val="24"/>
        </w:rPr>
        <w:t>m</w:t>
      </w:r>
      <w:r>
        <w:rPr>
          <w:sz w:val="24"/>
          <w:szCs w:val="24"/>
        </w:rPr>
        <w:t xml:space="preserve">ents.     </w:t>
      </w:r>
      <w:proofErr w:type="gramStart"/>
      <w:r>
        <w:rPr>
          <w:sz w:val="24"/>
          <w:szCs w:val="24"/>
        </w:rPr>
        <w:t>Bids  offering</w:t>
      </w:r>
      <w:proofErr w:type="gramEnd"/>
      <w:r>
        <w:rPr>
          <w:sz w:val="24"/>
          <w:szCs w:val="24"/>
        </w:rPr>
        <w:t xml:space="preserve"> deliv</w:t>
      </w:r>
      <w:r>
        <w:rPr>
          <w:spacing w:val="-1"/>
          <w:sz w:val="24"/>
          <w:szCs w:val="24"/>
        </w:rPr>
        <w:t>e</w:t>
      </w:r>
      <w:r>
        <w:rPr>
          <w:spacing w:val="1"/>
          <w:sz w:val="24"/>
          <w:szCs w:val="24"/>
        </w:rPr>
        <w:t>r</w:t>
      </w:r>
      <w:r>
        <w:rPr>
          <w:sz w:val="24"/>
          <w:szCs w:val="24"/>
        </w:rPr>
        <w:t>i</w:t>
      </w:r>
      <w:r>
        <w:rPr>
          <w:spacing w:val="-1"/>
          <w:sz w:val="24"/>
          <w:szCs w:val="24"/>
        </w:rPr>
        <w:t>e</w:t>
      </w:r>
      <w:r>
        <w:rPr>
          <w:sz w:val="24"/>
          <w:szCs w:val="24"/>
        </w:rPr>
        <w:t>s</w:t>
      </w:r>
      <w:r w:rsidR="00577343">
        <w:rPr>
          <w:sz w:val="24"/>
          <w:szCs w:val="24"/>
        </w:rPr>
        <w:t xml:space="preserve"> </w:t>
      </w:r>
      <w:r>
        <w:rPr>
          <w:sz w:val="24"/>
          <w:szCs w:val="24"/>
        </w:rPr>
        <w:t>e</w:t>
      </w:r>
      <w:r>
        <w:rPr>
          <w:spacing w:val="-1"/>
          <w:sz w:val="24"/>
          <w:szCs w:val="24"/>
        </w:rPr>
        <w:t>a</w:t>
      </w:r>
      <w:r>
        <w:rPr>
          <w:sz w:val="24"/>
          <w:szCs w:val="24"/>
        </w:rPr>
        <w:t>rlier</w:t>
      </w:r>
      <w:r w:rsidR="00577343">
        <w:rPr>
          <w:sz w:val="24"/>
          <w:szCs w:val="24"/>
        </w:rPr>
        <w:t xml:space="preserve"> </w:t>
      </w:r>
      <w:r>
        <w:rPr>
          <w:spacing w:val="-1"/>
          <w:sz w:val="24"/>
          <w:szCs w:val="24"/>
        </w:rPr>
        <w:t>o</w:t>
      </w:r>
      <w:r>
        <w:rPr>
          <w:sz w:val="24"/>
          <w:szCs w:val="24"/>
        </w:rPr>
        <w:t>r</w:t>
      </w:r>
      <w:r w:rsidR="00577343">
        <w:rPr>
          <w:sz w:val="24"/>
          <w:szCs w:val="24"/>
        </w:rPr>
        <w:t xml:space="preserve"> </w:t>
      </w:r>
      <w:r>
        <w:rPr>
          <w:sz w:val="24"/>
          <w:szCs w:val="24"/>
        </w:rPr>
        <w:t>lat</w:t>
      </w:r>
      <w:r>
        <w:rPr>
          <w:spacing w:val="-1"/>
          <w:sz w:val="24"/>
          <w:szCs w:val="24"/>
        </w:rPr>
        <w:t>e</w:t>
      </w:r>
      <w:r>
        <w:rPr>
          <w:sz w:val="24"/>
          <w:szCs w:val="24"/>
        </w:rPr>
        <w:t>r than the s</w:t>
      </w:r>
      <w:r>
        <w:rPr>
          <w:spacing w:val="-1"/>
          <w:sz w:val="24"/>
          <w:szCs w:val="24"/>
        </w:rPr>
        <w:t>p</w:t>
      </w:r>
      <w:r>
        <w:rPr>
          <w:sz w:val="24"/>
          <w:szCs w:val="24"/>
        </w:rPr>
        <w:t>eci</w:t>
      </w:r>
      <w:r>
        <w:rPr>
          <w:spacing w:val="-1"/>
          <w:sz w:val="24"/>
          <w:szCs w:val="24"/>
        </w:rPr>
        <w:t>f</w:t>
      </w:r>
      <w:r>
        <w:rPr>
          <w:spacing w:val="1"/>
          <w:sz w:val="24"/>
          <w:szCs w:val="24"/>
        </w:rPr>
        <w:t>i</w:t>
      </w:r>
      <w:r>
        <w:rPr>
          <w:sz w:val="24"/>
          <w:szCs w:val="24"/>
        </w:rPr>
        <w:t>ed</w:t>
      </w:r>
      <w:r w:rsidR="00577343">
        <w:rPr>
          <w:sz w:val="24"/>
          <w:szCs w:val="24"/>
        </w:rPr>
        <w:t xml:space="preserve"> </w:t>
      </w:r>
      <w:r>
        <w:rPr>
          <w:spacing w:val="-1"/>
          <w:sz w:val="24"/>
          <w:szCs w:val="24"/>
        </w:rPr>
        <w:t>d</w:t>
      </w:r>
      <w:r>
        <w:rPr>
          <w:sz w:val="24"/>
          <w:szCs w:val="24"/>
        </w:rPr>
        <w:t>eli</w:t>
      </w:r>
      <w:r>
        <w:rPr>
          <w:spacing w:val="-1"/>
          <w:sz w:val="24"/>
          <w:szCs w:val="24"/>
        </w:rPr>
        <w:t>v</w:t>
      </w:r>
      <w:r>
        <w:rPr>
          <w:sz w:val="24"/>
          <w:szCs w:val="24"/>
        </w:rPr>
        <w:t>eries will</w:t>
      </w:r>
      <w:r w:rsidR="00577343">
        <w:rPr>
          <w:sz w:val="24"/>
          <w:szCs w:val="24"/>
        </w:rPr>
        <w:t xml:space="preserve"> </w:t>
      </w:r>
      <w:r>
        <w:rPr>
          <w:sz w:val="24"/>
          <w:szCs w:val="24"/>
        </w:rPr>
        <w:t>be</w:t>
      </w:r>
      <w:r w:rsidR="00577343">
        <w:rPr>
          <w:sz w:val="24"/>
          <w:szCs w:val="24"/>
        </w:rPr>
        <w:t xml:space="preserve"> </w:t>
      </w:r>
      <w:r>
        <w:rPr>
          <w:sz w:val="24"/>
          <w:szCs w:val="24"/>
        </w:rPr>
        <w:t>a</w:t>
      </w:r>
      <w:r>
        <w:rPr>
          <w:spacing w:val="-1"/>
          <w:sz w:val="24"/>
          <w:szCs w:val="24"/>
        </w:rPr>
        <w:t>d</w:t>
      </w:r>
      <w:r>
        <w:rPr>
          <w:sz w:val="24"/>
          <w:szCs w:val="24"/>
        </w:rPr>
        <w:t>j</w:t>
      </w:r>
      <w:r>
        <w:rPr>
          <w:spacing w:val="-1"/>
          <w:sz w:val="24"/>
          <w:szCs w:val="24"/>
        </w:rPr>
        <w:t>u</w:t>
      </w:r>
      <w:r>
        <w:rPr>
          <w:sz w:val="24"/>
          <w:szCs w:val="24"/>
        </w:rPr>
        <w:t>sted</w:t>
      </w:r>
      <w:r w:rsidR="00577343">
        <w:rPr>
          <w:sz w:val="24"/>
          <w:szCs w:val="24"/>
        </w:rPr>
        <w:t xml:space="preserve"> </w:t>
      </w:r>
      <w:r>
        <w:rPr>
          <w:sz w:val="24"/>
          <w:szCs w:val="24"/>
        </w:rPr>
        <w:t>in</w:t>
      </w:r>
      <w:r w:rsidR="00577343">
        <w:rPr>
          <w:sz w:val="24"/>
          <w:szCs w:val="24"/>
        </w:rPr>
        <w:t xml:space="preserve"> </w:t>
      </w:r>
      <w:r>
        <w:rPr>
          <w:sz w:val="24"/>
          <w:szCs w:val="24"/>
        </w:rPr>
        <w:t>the</w:t>
      </w:r>
      <w:r w:rsidR="00577343">
        <w:rPr>
          <w:sz w:val="24"/>
          <w:szCs w:val="24"/>
        </w:rPr>
        <w:t xml:space="preserve"> </w:t>
      </w:r>
      <w:r>
        <w:rPr>
          <w:spacing w:val="-1"/>
          <w:sz w:val="24"/>
          <w:szCs w:val="24"/>
        </w:rPr>
        <w:t>e</w:t>
      </w:r>
      <w:r>
        <w:rPr>
          <w:sz w:val="24"/>
          <w:szCs w:val="24"/>
        </w:rPr>
        <w:t>valuation</w:t>
      </w:r>
      <w:r w:rsidR="00577343">
        <w:rPr>
          <w:sz w:val="24"/>
          <w:szCs w:val="24"/>
        </w:rPr>
        <w:t xml:space="preserve"> </w:t>
      </w:r>
      <w:r>
        <w:rPr>
          <w:sz w:val="24"/>
          <w:szCs w:val="24"/>
        </w:rPr>
        <w:t>by adding</w:t>
      </w:r>
      <w:r w:rsidR="00577343">
        <w:rPr>
          <w:sz w:val="24"/>
          <w:szCs w:val="24"/>
        </w:rPr>
        <w:t xml:space="preserve"> </w:t>
      </w:r>
      <w:r>
        <w:rPr>
          <w:sz w:val="24"/>
          <w:szCs w:val="24"/>
        </w:rPr>
        <w:t>to</w:t>
      </w:r>
      <w:r w:rsidR="00577343">
        <w:rPr>
          <w:sz w:val="24"/>
          <w:szCs w:val="24"/>
        </w:rPr>
        <w:t xml:space="preserve"> </w:t>
      </w:r>
      <w:r>
        <w:rPr>
          <w:sz w:val="24"/>
          <w:szCs w:val="24"/>
        </w:rPr>
        <w:t>t</w:t>
      </w:r>
      <w:r>
        <w:rPr>
          <w:spacing w:val="-1"/>
          <w:sz w:val="24"/>
          <w:szCs w:val="24"/>
        </w:rPr>
        <w:t>h</w:t>
      </w:r>
      <w:r>
        <w:rPr>
          <w:sz w:val="24"/>
          <w:szCs w:val="24"/>
        </w:rPr>
        <w:t>e</w:t>
      </w:r>
      <w:r w:rsidR="00577343">
        <w:rPr>
          <w:sz w:val="24"/>
          <w:szCs w:val="24"/>
        </w:rPr>
        <w:t xml:space="preserve"> </w:t>
      </w:r>
      <w:r>
        <w:rPr>
          <w:sz w:val="24"/>
          <w:szCs w:val="24"/>
        </w:rPr>
        <w:t>bid price a</w:t>
      </w:r>
      <w:r w:rsidR="00577343">
        <w:rPr>
          <w:sz w:val="24"/>
          <w:szCs w:val="24"/>
        </w:rPr>
        <w:t xml:space="preserve"> </w:t>
      </w:r>
      <w:r>
        <w:rPr>
          <w:spacing w:val="-1"/>
          <w:sz w:val="24"/>
          <w:szCs w:val="24"/>
        </w:rPr>
        <w:t>f</w:t>
      </w:r>
      <w:r>
        <w:rPr>
          <w:sz w:val="24"/>
          <w:szCs w:val="24"/>
        </w:rPr>
        <w:t>a</w:t>
      </w:r>
      <w:r>
        <w:rPr>
          <w:spacing w:val="-1"/>
          <w:sz w:val="24"/>
          <w:szCs w:val="24"/>
        </w:rPr>
        <w:t>ct</w:t>
      </w:r>
      <w:r w:rsidR="00577343">
        <w:rPr>
          <w:spacing w:val="-1"/>
          <w:sz w:val="24"/>
          <w:szCs w:val="24"/>
        </w:rPr>
        <w:t xml:space="preserve"> </w:t>
      </w:r>
      <w:r>
        <w:rPr>
          <w:sz w:val="24"/>
          <w:szCs w:val="24"/>
        </w:rPr>
        <w:t>or</w:t>
      </w:r>
      <w:r w:rsidR="00577343">
        <w:rPr>
          <w:sz w:val="24"/>
          <w:szCs w:val="24"/>
        </w:rPr>
        <w:t xml:space="preserve"> </w:t>
      </w:r>
      <w:r>
        <w:rPr>
          <w:sz w:val="24"/>
          <w:szCs w:val="24"/>
        </w:rPr>
        <w:t>equ</w:t>
      </w:r>
      <w:r>
        <w:rPr>
          <w:spacing w:val="-1"/>
          <w:sz w:val="24"/>
          <w:szCs w:val="24"/>
        </w:rPr>
        <w:t>a</w:t>
      </w:r>
      <w:r>
        <w:rPr>
          <w:sz w:val="24"/>
          <w:szCs w:val="24"/>
        </w:rPr>
        <w:t>l</w:t>
      </w:r>
      <w:r w:rsidR="00577343">
        <w:rPr>
          <w:sz w:val="24"/>
          <w:szCs w:val="24"/>
        </w:rPr>
        <w:t xml:space="preserve"> </w:t>
      </w:r>
      <w:r>
        <w:rPr>
          <w:sz w:val="24"/>
          <w:szCs w:val="24"/>
        </w:rPr>
        <w:t>to</w:t>
      </w:r>
      <w:r w:rsidR="00577343">
        <w:rPr>
          <w:sz w:val="24"/>
          <w:szCs w:val="24"/>
        </w:rPr>
        <w:t xml:space="preserve"> </w:t>
      </w:r>
      <w:r>
        <w:rPr>
          <w:sz w:val="24"/>
          <w:szCs w:val="24"/>
        </w:rPr>
        <w:t>a</w:t>
      </w:r>
      <w:r w:rsidR="00577343">
        <w:rPr>
          <w:sz w:val="24"/>
          <w:szCs w:val="24"/>
        </w:rPr>
        <w:t xml:space="preserve"> </w:t>
      </w:r>
      <w:r>
        <w:rPr>
          <w:sz w:val="24"/>
          <w:szCs w:val="24"/>
        </w:rPr>
        <w:t>pe</w:t>
      </w:r>
      <w:r>
        <w:rPr>
          <w:spacing w:val="-1"/>
          <w:sz w:val="24"/>
          <w:szCs w:val="24"/>
        </w:rPr>
        <w:t>r</w:t>
      </w:r>
      <w:r>
        <w:rPr>
          <w:sz w:val="24"/>
          <w:szCs w:val="24"/>
        </w:rPr>
        <w:t>centa</w:t>
      </w:r>
      <w:r>
        <w:rPr>
          <w:spacing w:val="-1"/>
          <w:sz w:val="24"/>
          <w:szCs w:val="24"/>
        </w:rPr>
        <w:t>g</w:t>
      </w:r>
      <w:r>
        <w:rPr>
          <w:sz w:val="24"/>
          <w:szCs w:val="24"/>
        </w:rPr>
        <w:t>e,</w:t>
      </w:r>
      <w:r w:rsidR="00577343">
        <w:rPr>
          <w:sz w:val="24"/>
          <w:szCs w:val="24"/>
        </w:rPr>
        <w:t xml:space="preserve"> </w:t>
      </w:r>
      <w:r>
        <w:rPr>
          <w:sz w:val="24"/>
          <w:szCs w:val="24"/>
        </w:rPr>
        <w:t>spe</w:t>
      </w:r>
      <w:r>
        <w:rPr>
          <w:spacing w:val="-1"/>
          <w:sz w:val="24"/>
          <w:szCs w:val="24"/>
        </w:rPr>
        <w:t>c</w:t>
      </w:r>
      <w:r>
        <w:rPr>
          <w:sz w:val="24"/>
          <w:szCs w:val="24"/>
        </w:rPr>
        <w:t>i</w:t>
      </w:r>
      <w:r>
        <w:rPr>
          <w:spacing w:val="-1"/>
          <w:sz w:val="24"/>
          <w:szCs w:val="24"/>
        </w:rPr>
        <w:t>f</w:t>
      </w:r>
      <w:r>
        <w:rPr>
          <w:sz w:val="24"/>
          <w:szCs w:val="24"/>
        </w:rPr>
        <w:t>ied</w:t>
      </w:r>
      <w:r w:rsidR="00577343">
        <w:rPr>
          <w:sz w:val="24"/>
          <w:szCs w:val="24"/>
        </w:rPr>
        <w:t xml:space="preserve"> </w:t>
      </w:r>
      <w:r>
        <w:rPr>
          <w:sz w:val="24"/>
          <w:szCs w:val="24"/>
        </w:rPr>
        <w:t>in</w:t>
      </w:r>
      <w:r w:rsidR="00577343">
        <w:rPr>
          <w:sz w:val="24"/>
          <w:szCs w:val="24"/>
        </w:rPr>
        <w:t xml:space="preserve"> </w:t>
      </w:r>
      <w:r>
        <w:rPr>
          <w:sz w:val="24"/>
          <w:szCs w:val="24"/>
        </w:rPr>
        <w:t>t</w:t>
      </w:r>
      <w:r>
        <w:rPr>
          <w:spacing w:val="-1"/>
          <w:sz w:val="24"/>
          <w:szCs w:val="24"/>
        </w:rPr>
        <w:t>h</w:t>
      </w:r>
      <w:r>
        <w:rPr>
          <w:sz w:val="24"/>
          <w:szCs w:val="24"/>
        </w:rPr>
        <w:t>e Bid</w:t>
      </w:r>
      <w:r w:rsidR="00577343">
        <w:rPr>
          <w:sz w:val="24"/>
          <w:szCs w:val="24"/>
        </w:rPr>
        <w:t xml:space="preserve"> </w:t>
      </w:r>
      <w:r>
        <w:rPr>
          <w:sz w:val="24"/>
          <w:szCs w:val="24"/>
        </w:rPr>
        <w:t>Data</w:t>
      </w:r>
      <w:r w:rsidR="00577343">
        <w:rPr>
          <w:sz w:val="24"/>
          <w:szCs w:val="24"/>
        </w:rPr>
        <w:t xml:space="preserve"> </w:t>
      </w:r>
      <w:r>
        <w:rPr>
          <w:sz w:val="24"/>
          <w:szCs w:val="24"/>
        </w:rPr>
        <w:t>Sheet,</w:t>
      </w:r>
      <w:r w:rsidR="00577343">
        <w:rPr>
          <w:sz w:val="24"/>
          <w:szCs w:val="24"/>
        </w:rPr>
        <w:t xml:space="preserve"> </w:t>
      </w:r>
      <w:r>
        <w:rPr>
          <w:sz w:val="24"/>
          <w:szCs w:val="24"/>
        </w:rPr>
        <w:t>of</w:t>
      </w:r>
      <w:r w:rsidR="00577343">
        <w:rPr>
          <w:sz w:val="24"/>
          <w:szCs w:val="24"/>
        </w:rPr>
        <w:t xml:space="preserve"> </w:t>
      </w:r>
      <w:r>
        <w:rPr>
          <w:sz w:val="24"/>
          <w:szCs w:val="24"/>
        </w:rPr>
        <w:t>DDP</w:t>
      </w:r>
      <w:r w:rsidR="00577343">
        <w:rPr>
          <w:sz w:val="24"/>
          <w:szCs w:val="24"/>
        </w:rPr>
        <w:t xml:space="preserve"> </w:t>
      </w:r>
      <w:r>
        <w:rPr>
          <w:sz w:val="24"/>
          <w:szCs w:val="24"/>
        </w:rPr>
        <w:t>p</w:t>
      </w:r>
      <w:r>
        <w:rPr>
          <w:spacing w:val="1"/>
          <w:sz w:val="24"/>
          <w:szCs w:val="24"/>
        </w:rPr>
        <w:t>r</w:t>
      </w:r>
      <w:r>
        <w:rPr>
          <w:sz w:val="24"/>
          <w:szCs w:val="24"/>
        </w:rPr>
        <w:t>ice</w:t>
      </w:r>
      <w:r w:rsidR="00577343">
        <w:rPr>
          <w:sz w:val="24"/>
          <w:szCs w:val="24"/>
        </w:rPr>
        <w:t xml:space="preserve"> </w:t>
      </w:r>
      <w:r>
        <w:rPr>
          <w:sz w:val="24"/>
          <w:szCs w:val="24"/>
        </w:rPr>
        <w:t>per</w:t>
      </w:r>
      <w:r w:rsidR="00577343">
        <w:rPr>
          <w:sz w:val="24"/>
          <w:szCs w:val="24"/>
        </w:rPr>
        <w:t xml:space="preserve"> </w:t>
      </w:r>
      <w:r>
        <w:rPr>
          <w:sz w:val="24"/>
          <w:szCs w:val="24"/>
        </w:rPr>
        <w:t>week</w:t>
      </w:r>
      <w:r w:rsidR="00577343">
        <w:rPr>
          <w:sz w:val="24"/>
          <w:szCs w:val="24"/>
        </w:rPr>
        <w:t xml:space="preserve"> </w:t>
      </w:r>
      <w:r>
        <w:rPr>
          <w:sz w:val="24"/>
          <w:szCs w:val="24"/>
        </w:rPr>
        <w:t>of variation from</w:t>
      </w:r>
      <w:r w:rsidR="00577343">
        <w:rPr>
          <w:sz w:val="24"/>
          <w:szCs w:val="24"/>
        </w:rPr>
        <w:t xml:space="preserve"> </w:t>
      </w:r>
      <w:r>
        <w:rPr>
          <w:sz w:val="24"/>
          <w:szCs w:val="24"/>
        </w:rPr>
        <w:t>the specified delivery schedule.</w:t>
      </w:r>
    </w:p>
    <w:p w:rsidR="00F16361" w:rsidRDefault="00F16361">
      <w:pPr>
        <w:spacing w:before="13" w:line="260" w:lineRule="exact"/>
        <w:rPr>
          <w:sz w:val="26"/>
          <w:szCs w:val="26"/>
        </w:rPr>
      </w:pPr>
    </w:p>
    <w:p w:rsidR="00F16361" w:rsidRDefault="0047509A">
      <w:pPr>
        <w:ind w:left="2840"/>
        <w:rPr>
          <w:sz w:val="24"/>
          <w:szCs w:val="24"/>
        </w:rPr>
      </w:pPr>
      <w:r>
        <w:rPr>
          <w:sz w:val="24"/>
          <w:szCs w:val="24"/>
        </w:rPr>
        <w:t xml:space="preserve">(c)   </w:t>
      </w:r>
      <w:r>
        <w:rPr>
          <w:i/>
          <w:sz w:val="24"/>
          <w:szCs w:val="24"/>
        </w:rPr>
        <w:t>Deviation in payment schedule.</w:t>
      </w:r>
    </w:p>
    <w:p w:rsidR="00F16361" w:rsidRDefault="00F16361">
      <w:pPr>
        <w:spacing w:before="16" w:line="260" w:lineRule="exact"/>
        <w:rPr>
          <w:sz w:val="26"/>
          <w:szCs w:val="26"/>
        </w:rPr>
      </w:pPr>
    </w:p>
    <w:p w:rsidR="00F16361" w:rsidRDefault="0047509A">
      <w:pPr>
        <w:tabs>
          <w:tab w:val="left" w:pos="3900"/>
          <w:tab w:val="left" w:pos="4820"/>
        </w:tabs>
        <w:ind w:left="3920" w:right="96" w:hanging="540"/>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Bidders</w:t>
      </w:r>
      <w:r w:rsidR="00577343">
        <w:rPr>
          <w:sz w:val="24"/>
          <w:szCs w:val="24"/>
        </w:rPr>
        <w:t xml:space="preserve"> </w:t>
      </w:r>
      <w:r>
        <w:rPr>
          <w:sz w:val="24"/>
          <w:szCs w:val="24"/>
        </w:rPr>
        <w:t>sh</w:t>
      </w:r>
      <w:r>
        <w:rPr>
          <w:spacing w:val="-1"/>
          <w:sz w:val="24"/>
          <w:szCs w:val="24"/>
        </w:rPr>
        <w:t>a</w:t>
      </w:r>
      <w:r>
        <w:rPr>
          <w:sz w:val="24"/>
          <w:szCs w:val="24"/>
        </w:rPr>
        <w:t>ll</w:t>
      </w:r>
      <w:r w:rsidR="00577343">
        <w:rPr>
          <w:sz w:val="24"/>
          <w:szCs w:val="24"/>
        </w:rPr>
        <w:t xml:space="preserve"> </w:t>
      </w:r>
      <w:r>
        <w:rPr>
          <w:sz w:val="24"/>
          <w:szCs w:val="24"/>
        </w:rPr>
        <w:t>st</w:t>
      </w:r>
      <w:r>
        <w:rPr>
          <w:spacing w:val="-1"/>
          <w:sz w:val="24"/>
          <w:szCs w:val="24"/>
        </w:rPr>
        <w:t>a</w:t>
      </w:r>
      <w:r>
        <w:rPr>
          <w:spacing w:val="1"/>
          <w:sz w:val="24"/>
          <w:szCs w:val="24"/>
        </w:rPr>
        <w:t>t</w:t>
      </w:r>
      <w:r>
        <w:rPr>
          <w:sz w:val="24"/>
          <w:szCs w:val="24"/>
        </w:rPr>
        <w:t>e</w:t>
      </w:r>
      <w:r w:rsidR="00577343">
        <w:rPr>
          <w:sz w:val="24"/>
          <w:szCs w:val="24"/>
        </w:rPr>
        <w:t xml:space="preserve"> </w:t>
      </w:r>
      <w:r>
        <w:rPr>
          <w:sz w:val="24"/>
          <w:szCs w:val="24"/>
        </w:rPr>
        <w:t>th</w:t>
      </w:r>
      <w:r>
        <w:rPr>
          <w:spacing w:val="-1"/>
          <w:sz w:val="24"/>
          <w:szCs w:val="24"/>
        </w:rPr>
        <w:t>e</w:t>
      </w:r>
      <w:r>
        <w:rPr>
          <w:spacing w:val="-2"/>
          <w:sz w:val="24"/>
          <w:szCs w:val="24"/>
        </w:rPr>
        <w:t>i</w:t>
      </w:r>
      <w:r>
        <w:rPr>
          <w:sz w:val="24"/>
          <w:szCs w:val="24"/>
        </w:rPr>
        <w:t>r</w:t>
      </w:r>
      <w:r w:rsidR="00577343">
        <w:rPr>
          <w:sz w:val="24"/>
          <w:szCs w:val="24"/>
        </w:rPr>
        <w:t xml:space="preserve"> </w:t>
      </w:r>
      <w:r>
        <w:rPr>
          <w:sz w:val="24"/>
          <w:szCs w:val="24"/>
        </w:rPr>
        <w:t>bid</w:t>
      </w:r>
      <w:r w:rsidR="00577343">
        <w:rPr>
          <w:sz w:val="24"/>
          <w:szCs w:val="24"/>
        </w:rPr>
        <w:t xml:space="preserve"> </w:t>
      </w:r>
      <w:r>
        <w:rPr>
          <w:sz w:val="24"/>
          <w:szCs w:val="24"/>
        </w:rPr>
        <w:t>price</w:t>
      </w:r>
      <w:r w:rsidR="00577343">
        <w:rPr>
          <w:sz w:val="24"/>
          <w:szCs w:val="24"/>
        </w:rPr>
        <w:t xml:space="preserve"> </w:t>
      </w:r>
      <w:r>
        <w:rPr>
          <w:sz w:val="24"/>
          <w:szCs w:val="24"/>
        </w:rPr>
        <w:t>for</w:t>
      </w:r>
      <w:r w:rsidR="00577343">
        <w:rPr>
          <w:sz w:val="24"/>
          <w:szCs w:val="24"/>
        </w:rPr>
        <w:t xml:space="preserve"> </w:t>
      </w:r>
      <w:r>
        <w:rPr>
          <w:sz w:val="24"/>
          <w:szCs w:val="24"/>
        </w:rPr>
        <w:t>the</w:t>
      </w:r>
      <w:r w:rsidR="00577343">
        <w:rPr>
          <w:sz w:val="24"/>
          <w:szCs w:val="24"/>
        </w:rPr>
        <w:t xml:space="preserve"> </w:t>
      </w:r>
      <w:r>
        <w:rPr>
          <w:sz w:val="24"/>
          <w:szCs w:val="24"/>
        </w:rPr>
        <w:t>pay</w:t>
      </w:r>
      <w:r>
        <w:rPr>
          <w:spacing w:val="-2"/>
          <w:sz w:val="24"/>
          <w:szCs w:val="24"/>
        </w:rPr>
        <w:t>m</w:t>
      </w:r>
      <w:r>
        <w:rPr>
          <w:sz w:val="24"/>
          <w:szCs w:val="24"/>
        </w:rPr>
        <w:t>ent schedule outlined in t</w:t>
      </w:r>
      <w:r>
        <w:rPr>
          <w:spacing w:val="-1"/>
          <w:sz w:val="24"/>
          <w:szCs w:val="24"/>
        </w:rPr>
        <w:t>h</w:t>
      </w:r>
      <w:r>
        <w:rPr>
          <w:sz w:val="24"/>
          <w:szCs w:val="24"/>
        </w:rPr>
        <w:t>e SCC. Bids will be evaluat</w:t>
      </w:r>
      <w:r>
        <w:rPr>
          <w:spacing w:val="-1"/>
          <w:sz w:val="24"/>
          <w:szCs w:val="24"/>
        </w:rPr>
        <w:t>e</w:t>
      </w:r>
      <w:r>
        <w:rPr>
          <w:sz w:val="24"/>
          <w:szCs w:val="24"/>
        </w:rPr>
        <w:t>d on the basis of this base price. Bid</w:t>
      </w:r>
      <w:r>
        <w:rPr>
          <w:spacing w:val="-1"/>
          <w:sz w:val="24"/>
          <w:szCs w:val="24"/>
        </w:rPr>
        <w:t>d</w:t>
      </w:r>
      <w:r>
        <w:rPr>
          <w:sz w:val="24"/>
          <w:szCs w:val="24"/>
        </w:rPr>
        <w:t>ers</w:t>
      </w:r>
      <w:r w:rsidR="00BD25B9">
        <w:rPr>
          <w:sz w:val="24"/>
          <w:szCs w:val="24"/>
        </w:rPr>
        <w:t xml:space="preserve"> </w:t>
      </w:r>
      <w:r>
        <w:rPr>
          <w:sz w:val="24"/>
          <w:szCs w:val="24"/>
        </w:rPr>
        <w:t>are,</w:t>
      </w:r>
      <w:r w:rsidR="00BD25B9">
        <w:rPr>
          <w:sz w:val="24"/>
          <w:szCs w:val="24"/>
        </w:rPr>
        <w:t xml:space="preserve"> </w:t>
      </w:r>
      <w:r>
        <w:rPr>
          <w:sz w:val="24"/>
          <w:szCs w:val="24"/>
        </w:rPr>
        <w:t>however, per</w:t>
      </w:r>
      <w:r>
        <w:rPr>
          <w:spacing w:val="-2"/>
          <w:sz w:val="24"/>
          <w:szCs w:val="24"/>
        </w:rPr>
        <w:t>m</w:t>
      </w:r>
      <w:r>
        <w:rPr>
          <w:sz w:val="24"/>
          <w:szCs w:val="24"/>
        </w:rPr>
        <w:t>itted to state an alte</w:t>
      </w:r>
      <w:r>
        <w:rPr>
          <w:spacing w:val="-1"/>
          <w:sz w:val="24"/>
          <w:szCs w:val="24"/>
        </w:rPr>
        <w:t>r</w:t>
      </w:r>
      <w:r>
        <w:rPr>
          <w:sz w:val="24"/>
          <w:szCs w:val="24"/>
        </w:rPr>
        <w:t>native pay</w:t>
      </w:r>
      <w:r>
        <w:rPr>
          <w:spacing w:val="-2"/>
          <w:sz w:val="24"/>
          <w:szCs w:val="24"/>
        </w:rPr>
        <w:t>m</w:t>
      </w:r>
      <w:r>
        <w:rPr>
          <w:sz w:val="24"/>
          <w:szCs w:val="24"/>
        </w:rPr>
        <w:t>ent sched</w:t>
      </w:r>
      <w:r>
        <w:rPr>
          <w:spacing w:val="-1"/>
          <w:sz w:val="24"/>
          <w:szCs w:val="24"/>
        </w:rPr>
        <w:t>u</w:t>
      </w:r>
      <w:r>
        <w:rPr>
          <w:sz w:val="24"/>
          <w:szCs w:val="24"/>
        </w:rPr>
        <w:t>le</w:t>
      </w:r>
      <w:r w:rsidR="00BD25B9">
        <w:rPr>
          <w:sz w:val="24"/>
          <w:szCs w:val="24"/>
        </w:rPr>
        <w:t xml:space="preserve"> </w:t>
      </w:r>
      <w:r>
        <w:rPr>
          <w:sz w:val="24"/>
          <w:szCs w:val="24"/>
        </w:rPr>
        <w:t>and indicate</w:t>
      </w:r>
      <w:r w:rsidR="00BD25B9">
        <w:rPr>
          <w:sz w:val="24"/>
          <w:szCs w:val="24"/>
        </w:rPr>
        <w:t xml:space="preserve"> </w:t>
      </w:r>
      <w:r>
        <w:rPr>
          <w:sz w:val="24"/>
          <w:szCs w:val="24"/>
        </w:rPr>
        <w:t>there</w:t>
      </w:r>
      <w:r w:rsidR="00BD25B9">
        <w:rPr>
          <w:sz w:val="24"/>
          <w:szCs w:val="24"/>
        </w:rPr>
        <w:t xml:space="preserve"> s</w:t>
      </w:r>
      <w:r>
        <w:rPr>
          <w:sz w:val="24"/>
          <w:szCs w:val="24"/>
        </w:rPr>
        <w:t>uction</w:t>
      </w:r>
      <w:r w:rsidR="00BD25B9">
        <w:rPr>
          <w:sz w:val="24"/>
          <w:szCs w:val="24"/>
        </w:rPr>
        <w:t xml:space="preserve"> </w:t>
      </w:r>
      <w:r>
        <w:rPr>
          <w:sz w:val="24"/>
          <w:szCs w:val="24"/>
        </w:rPr>
        <w:t>in</w:t>
      </w:r>
      <w:r w:rsidR="00BD25B9">
        <w:rPr>
          <w:sz w:val="24"/>
          <w:szCs w:val="24"/>
        </w:rPr>
        <w:t xml:space="preserve"> </w:t>
      </w:r>
      <w:r>
        <w:rPr>
          <w:sz w:val="24"/>
          <w:szCs w:val="24"/>
        </w:rPr>
        <w:t>bid price</w:t>
      </w:r>
      <w:r w:rsidR="00BD25B9">
        <w:rPr>
          <w:sz w:val="24"/>
          <w:szCs w:val="24"/>
        </w:rPr>
        <w:t xml:space="preserve"> </w:t>
      </w:r>
      <w:r>
        <w:rPr>
          <w:sz w:val="24"/>
          <w:szCs w:val="24"/>
        </w:rPr>
        <w:t>they</w:t>
      </w:r>
      <w:r w:rsidR="00BD25B9">
        <w:rPr>
          <w:sz w:val="24"/>
          <w:szCs w:val="24"/>
        </w:rPr>
        <w:t xml:space="preserve"> </w:t>
      </w:r>
      <w:r>
        <w:rPr>
          <w:sz w:val="24"/>
          <w:szCs w:val="24"/>
        </w:rPr>
        <w:t>wish</w:t>
      </w:r>
      <w:r w:rsidR="00BD25B9">
        <w:rPr>
          <w:sz w:val="24"/>
          <w:szCs w:val="24"/>
        </w:rPr>
        <w:t xml:space="preserve"> </w:t>
      </w:r>
      <w:r>
        <w:rPr>
          <w:sz w:val="24"/>
          <w:szCs w:val="24"/>
        </w:rPr>
        <w:t>to offer for such alternative pa</w:t>
      </w:r>
      <w:r>
        <w:rPr>
          <w:spacing w:val="-1"/>
          <w:sz w:val="24"/>
          <w:szCs w:val="24"/>
        </w:rPr>
        <w:t>y</w:t>
      </w:r>
      <w:r>
        <w:rPr>
          <w:spacing w:val="-2"/>
          <w:sz w:val="24"/>
          <w:szCs w:val="24"/>
        </w:rPr>
        <w:t>m</w:t>
      </w:r>
      <w:r>
        <w:rPr>
          <w:sz w:val="24"/>
          <w:szCs w:val="24"/>
        </w:rPr>
        <w:t>ent schedule. T</w:t>
      </w:r>
      <w:r>
        <w:rPr>
          <w:spacing w:val="-1"/>
          <w:sz w:val="24"/>
          <w:szCs w:val="24"/>
        </w:rPr>
        <w:t>h</w:t>
      </w:r>
      <w:r>
        <w:rPr>
          <w:sz w:val="24"/>
          <w:szCs w:val="24"/>
        </w:rPr>
        <w:t>e Pr</w:t>
      </w:r>
      <w:r>
        <w:rPr>
          <w:spacing w:val="-1"/>
          <w:sz w:val="24"/>
          <w:szCs w:val="24"/>
        </w:rPr>
        <w:t>o</w:t>
      </w:r>
      <w:r>
        <w:rPr>
          <w:sz w:val="24"/>
          <w:szCs w:val="24"/>
        </w:rPr>
        <w:t>curi</w:t>
      </w:r>
      <w:r>
        <w:rPr>
          <w:spacing w:val="-1"/>
          <w:sz w:val="24"/>
          <w:szCs w:val="24"/>
        </w:rPr>
        <w:t>n</w:t>
      </w:r>
      <w:r>
        <w:rPr>
          <w:sz w:val="24"/>
          <w:szCs w:val="24"/>
        </w:rPr>
        <w:t>g agency</w:t>
      </w:r>
      <w:r>
        <w:rPr>
          <w:sz w:val="24"/>
          <w:szCs w:val="24"/>
        </w:rPr>
        <w:tab/>
      </w:r>
      <w:r>
        <w:rPr>
          <w:spacing w:val="-2"/>
          <w:sz w:val="24"/>
          <w:szCs w:val="24"/>
        </w:rPr>
        <w:t>m</w:t>
      </w:r>
      <w:r>
        <w:rPr>
          <w:spacing w:val="2"/>
          <w:sz w:val="24"/>
          <w:szCs w:val="24"/>
        </w:rPr>
        <w:t>a</w:t>
      </w:r>
      <w:r w:rsidR="00BD25B9">
        <w:rPr>
          <w:sz w:val="24"/>
          <w:szCs w:val="24"/>
        </w:rPr>
        <w:t xml:space="preserve">y </w:t>
      </w:r>
      <w:r>
        <w:rPr>
          <w:sz w:val="24"/>
          <w:szCs w:val="24"/>
        </w:rPr>
        <w:t xml:space="preserve">consider the alternative </w:t>
      </w:r>
      <w:r>
        <w:rPr>
          <w:spacing w:val="-1"/>
          <w:sz w:val="24"/>
          <w:szCs w:val="24"/>
        </w:rPr>
        <w:t>p</w:t>
      </w:r>
      <w:r>
        <w:rPr>
          <w:sz w:val="24"/>
          <w:szCs w:val="24"/>
        </w:rPr>
        <w:t>a</w:t>
      </w:r>
      <w:r>
        <w:rPr>
          <w:spacing w:val="-1"/>
          <w:sz w:val="24"/>
          <w:szCs w:val="24"/>
        </w:rPr>
        <w:t>y</w:t>
      </w:r>
      <w:r>
        <w:rPr>
          <w:spacing w:val="-2"/>
          <w:sz w:val="24"/>
          <w:szCs w:val="24"/>
        </w:rPr>
        <w:t>m</w:t>
      </w:r>
      <w:r>
        <w:rPr>
          <w:sz w:val="24"/>
          <w:szCs w:val="24"/>
        </w:rPr>
        <w:t>ent schedule offered by the selected Bidder.</w:t>
      </w:r>
    </w:p>
    <w:p w:rsidR="00F16361" w:rsidRDefault="0047509A">
      <w:pPr>
        <w:spacing w:before="2"/>
        <w:ind w:left="3342" w:right="5635"/>
        <w:jc w:val="center"/>
        <w:rPr>
          <w:sz w:val="24"/>
          <w:szCs w:val="24"/>
        </w:rPr>
      </w:pPr>
      <w:proofErr w:type="gramStart"/>
      <w:r>
        <w:rPr>
          <w:b/>
          <w:sz w:val="24"/>
          <w:szCs w:val="24"/>
        </w:rPr>
        <w:t>or</w:t>
      </w:r>
      <w:proofErr w:type="gramEnd"/>
    </w:p>
    <w:p w:rsidR="00F16361" w:rsidRDefault="0047509A">
      <w:pPr>
        <w:spacing w:line="260" w:lineRule="exact"/>
        <w:ind w:left="3380"/>
        <w:rPr>
          <w:sz w:val="24"/>
          <w:szCs w:val="24"/>
        </w:rPr>
        <w:sectPr w:rsidR="00F16361">
          <w:pgSz w:w="12240" w:h="15840"/>
          <w:pgMar w:top="760" w:right="1300" w:bottom="280" w:left="1660" w:header="570" w:footer="0" w:gutter="0"/>
          <w:cols w:space="720"/>
        </w:sectPr>
      </w:pPr>
      <w:r>
        <w:rPr>
          <w:sz w:val="24"/>
          <w:szCs w:val="24"/>
        </w:rPr>
        <w:t>(ii)   The</w:t>
      </w:r>
      <w:r w:rsidR="00BD25B9">
        <w:rPr>
          <w:sz w:val="24"/>
          <w:szCs w:val="24"/>
        </w:rPr>
        <w:t xml:space="preserve"> </w:t>
      </w:r>
      <w:r>
        <w:rPr>
          <w:sz w:val="24"/>
          <w:szCs w:val="24"/>
        </w:rPr>
        <w:t>SCC</w:t>
      </w:r>
      <w:r w:rsidR="00BD25B9">
        <w:rPr>
          <w:sz w:val="24"/>
          <w:szCs w:val="24"/>
        </w:rPr>
        <w:t xml:space="preserve"> </w:t>
      </w:r>
      <w:r>
        <w:rPr>
          <w:sz w:val="24"/>
          <w:szCs w:val="24"/>
        </w:rPr>
        <w:t>stipulates</w:t>
      </w:r>
      <w:r w:rsidR="00BD25B9">
        <w:rPr>
          <w:sz w:val="24"/>
          <w:szCs w:val="24"/>
        </w:rPr>
        <w:t xml:space="preserve"> </w:t>
      </w:r>
      <w:r>
        <w:rPr>
          <w:sz w:val="24"/>
          <w:szCs w:val="24"/>
        </w:rPr>
        <w:t>the</w:t>
      </w:r>
      <w:r w:rsidR="00BD25B9">
        <w:rPr>
          <w:sz w:val="24"/>
          <w:szCs w:val="24"/>
        </w:rPr>
        <w:t xml:space="preserve"> </w:t>
      </w:r>
      <w:r>
        <w:rPr>
          <w:sz w:val="24"/>
          <w:szCs w:val="24"/>
        </w:rPr>
        <w:t>pay</w:t>
      </w:r>
      <w:r>
        <w:rPr>
          <w:spacing w:val="-2"/>
          <w:sz w:val="24"/>
          <w:szCs w:val="24"/>
        </w:rPr>
        <w:t>m</w:t>
      </w:r>
      <w:r>
        <w:rPr>
          <w:sz w:val="24"/>
          <w:szCs w:val="24"/>
        </w:rPr>
        <w:t>ent</w:t>
      </w:r>
      <w:r w:rsidR="00BD25B9">
        <w:rPr>
          <w:sz w:val="24"/>
          <w:szCs w:val="24"/>
        </w:rPr>
        <w:t xml:space="preserve"> </w:t>
      </w:r>
      <w:r>
        <w:rPr>
          <w:sz w:val="24"/>
          <w:szCs w:val="24"/>
        </w:rPr>
        <w:t>schedule</w:t>
      </w:r>
      <w:r w:rsidR="00BD25B9">
        <w:rPr>
          <w:sz w:val="24"/>
          <w:szCs w:val="24"/>
        </w:rPr>
        <w:t xml:space="preserve"> </w:t>
      </w:r>
      <w:r>
        <w:rPr>
          <w:sz w:val="24"/>
          <w:szCs w:val="24"/>
        </w:rPr>
        <w:t>offered</w:t>
      </w:r>
      <w:r w:rsidR="00BD25B9">
        <w:rPr>
          <w:sz w:val="24"/>
          <w:szCs w:val="24"/>
        </w:rPr>
        <w:t xml:space="preserve"> </w:t>
      </w:r>
      <w:r>
        <w:rPr>
          <w:sz w:val="24"/>
          <w:szCs w:val="24"/>
        </w:rPr>
        <w:t>by</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BD25B9">
      <w:pPr>
        <w:spacing w:before="29"/>
        <w:ind w:left="3920" w:right="96"/>
        <w:jc w:val="both"/>
        <w:rPr>
          <w:sz w:val="24"/>
          <w:szCs w:val="24"/>
        </w:rPr>
      </w:pPr>
      <w:proofErr w:type="gramStart"/>
      <w:r>
        <w:rPr>
          <w:sz w:val="24"/>
          <w:szCs w:val="24"/>
        </w:rPr>
        <w:t>T</w:t>
      </w:r>
      <w:r w:rsidR="0047509A">
        <w:rPr>
          <w:sz w:val="24"/>
          <w:szCs w:val="24"/>
        </w:rPr>
        <w:t>he</w:t>
      </w:r>
      <w:r>
        <w:rPr>
          <w:sz w:val="24"/>
          <w:szCs w:val="24"/>
        </w:rPr>
        <w:t xml:space="preserve"> </w:t>
      </w:r>
      <w:r w:rsidR="0047509A">
        <w:rPr>
          <w:sz w:val="24"/>
          <w:szCs w:val="24"/>
        </w:rPr>
        <w:t>Proc</w:t>
      </w:r>
      <w:r w:rsidR="0047509A">
        <w:rPr>
          <w:spacing w:val="-1"/>
          <w:sz w:val="24"/>
          <w:szCs w:val="24"/>
        </w:rPr>
        <w:t>u</w:t>
      </w:r>
      <w:r w:rsidR="0047509A">
        <w:rPr>
          <w:sz w:val="24"/>
          <w:szCs w:val="24"/>
        </w:rPr>
        <w:t>ring</w:t>
      </w:r>
      <w:r>
        <w:rPr>
          <w:sz w:val="24"/>
          <w:szCs w:val="24"/>
        </w:rPr>
        <w:t xml:space="preserve"> </w:t>
      </w:r>
      <w:r w:rsidR="0047509A">
        <w:rPr>
          <w:sz w:val="24"/>
          <w:szCs w:val="24"/>
        </w:rPr>
        <w:t>agency.</w:t>
      </w:r>
      <w:proofErr w:type="gramEnd"/>
      <w:r w:rsidR="0047509A">
        <w:rPr>
          <w:sz w:val="24"/>
          <w:szCs w:val="24"/>
        </w:rPr>
        <w:t xml:space="preserve">  If</w:t>
      </w:r>
      <w:r>
        <w:rPr>
          <w:sz w:val="24"/>
          <w:szCs w:val="24"/>
        </w:rPr>
        <w:t xml:space="preserve"> </w:t>
      </w:r>
      <w:r w:rsidR="0047509A">
        <w:rPr>
          <w:sz w:val="24"/>
          <w:szCs w:val="24"/>
        </w:rPr>
        <w:t>a</w:t>
      </w:r>
      <w:r>
        <w:rPr>
          <w:sz w:val="24"/>
          <w:szCs w:val="24"/>
        </w:rPr>
        <w:t xml:space="preserve"> </w:t>
      </w:r>
      <w:r w:rsidR="0047509A">
        <w:rPr>
          <w:sz w:val="24"/>
          <w:szCs w:val="24"/>
        </w:rPr>
        <w:t>bid</w:t>
      </w:r>
      <w:r>
        <w:rPr>
          <w:sz w:val="24"/>
          <w:szCs w:val="24"/>
        </w:rPr>
        <w:t xml:space="preserve"> </w:t>
      </w:r>
      <w:r w:rsidR="0047509A">
        <w:rPr>
          <w:sz w:val="24"/>
          <w:szCs w:val="24"/>
        </w:rPr>
        <w:t>deviates</w:t>
      </w:r>
      <w:r>
        <w:rPr>
          <w:sz w:val="24"/>
          <w:szCs w:val="24"/>
        </w:rPr>
        <w:t xml:space="preserve"> </w:t>
      </w:r>
      <w:r w:rsidR="0047509A">
        <w:rPr>
          <w:sz w:val="24"/>
          <w:szCs w:val="24"/>
        </w:rPr>
        <w:t>fr</w:t>
      </w:r>
      <w:r w:rsidR="0047509A">
        <w:rPr>
          <w:spacing w:val="-1"/>
          <w:sz w:val="24"/>
          <w:szCs w:val="24"/>
        </w:rPr>
        <w:t>o</w:t>
      </w:r>
      <w:r w:rsidR="0047509A">
        <w:rPr>
          <w:sz w:val="24"/>
          <w:szCs w:val="24"/>
        </w:rPr>
        <w:t>m the schedule   and   if   such   deviation   is   considered acceptable to the Pr</w:t>
      </w:r>
      <w:r w:rsidR="0047509A">
        <w:rPr>
          <w:spacing w:val="-1"/>
          <w:sz w:val="24"/>
          <w:szCs w:val="24"/>
        </w:rPr>
        <w:t>o</w:t>
      </w:r>
      <w:r w:rsidR="0047509A">
        <w:rPr>
          <w:sz w:val="24"/>
          <w:szCs w:val="24"/>
        </w:rPr>
        <w:t>c</w:t>
      </w:r>
      <w:r w:rsidR="0047509A">
        <w:rPr>
          <w:spacing w:val="-1"/>
          <w:sz w:val="24"/>
          <w:szCs w:val="24"/>
        </w:rPr>
        <w:t>u</w:t>
      </w:r>
      <w:r w:rsidR="0047509A">
        <w:rPr>
          <w:spacing w:val="1"/>
          <w:sz w:val="24"/>
          <w:szCs w:val="24"/>
        </w:rPr>
        <w:t>r</w:t>
      </w:r>
      <w:r w:rsidR="0047509A">
        <w:rPr>
          <w:sz w:val="24"/>
          <w:szCs w:val="24"/>
        </w:rPr>
        <w:t>ing a</w:t>
      </w:r>
      <w:r w:rsidR="0047509A">
        <w:rPr>
          <w:spacing w:val="-1"/>
          <w:sz w:val="24"/>
          <w:szCs w:val="24"/>
        </w:rPr>
        <w:t>g</w:t>
      </w:r>
      <w:r w:rsidR="0047509A">
        <w:rPr>
          <w:sz w:val="24"/>
          <w:szCs w:val="24"/>
        </w:rPr>
        <w:t>enc</w:t>
      </w:r>
      <w:r w:rsidR="0047509A">
        <w:rPr>
          <w:spacing w:val="-1"/>
          <w:sz w:val="24"/>
          <w:szCs w:val="24"/>
        </w:rPr>
        <w:t>y</w:t>
      </w:r>
      <w:r w:rsidR="0047509A">
        <w:rPr>
          <w:sz w:val="24"/>
          <w:szCs w:val="24"/>
        </w:rPr>
        <w:t xml:space="preserve">, the </w:t>
      </w:r>
      <w:r w:rsidR="0047509A">
        <w:rPr>
          <w:spacing w:val="-1"/>
          <w:sz w:val="24"/>
          <w:szCs w:val="24"/>
        </w:rPr>
        <w:t>b</w:t>
      </w:r>
      <w:r w:rsidR="0047509A">
        <w:rPr>
          <w:spacing w:val="1"/>
          <w:sz w:val="24"/>
          <w:szCs w:val="24"/>
        </w:rPr>
        <w:t>i</w:t>
      </w:r>
      <w:r w:rsidR="0047509A">
        <w:rPr>
          <w:sz w:val="24"/>
          <w:szCs w:val="24"/>
        </w:rPr>
        <w:t>d will be evaluated by</w:t>
      </w:r>
      <w:r>
        <w:rPr>
          <w:sz w:val="24"/>
          <w:szCs w:val="24"/>
        </w:rPr>
        <w:t xml:space="preserve"> </w:t>
      </w:r>
      <w:r w:rsidR="0047509A">
        <w:rPr>
          <w:sz w:val="24"/>
          <w:szCs w:val="24"/>
        </w:rPr>
        <w:t>calcul</w:t>
      </w:r>
      <w:r w:rsidR="0047509A">
        <w:rPr>
          <w:spacing w:val="-1"/>
          <w:sz w:val="24"/>
          <w:szCs w:val="24"/>
        </w:rPr>
        <w:t>a</w:t>
      </w:r>
      <w:r w:rsidR="0047509A">
        <w:rPr>
          <w:sz w:val="24"/>
          <w:szCs w:val="24"/>
        </w:rPr>
        <w:t>ting int</w:t>
      </w:r>
      <w:r w:rsidR="0047509A">
        <w:rPr>
          <w:spacing w:val="-1"/>
          <w:sz w:val="24"/>
          <w:szCs w:val="24"/>
        </w:rPr>
        <w:t>e</w:t>
      </w:r>
      <w:r w:rsidR="0047509A">
        <w:rPr>
          <w:sz w:val="24"/>
          <w:szCs w:val="24"/>
        </w:rPr>
        <w:t>rest e</w:t>
      </w:r>
      <w:r w:rsidR="0047509A">
        <w:rPr>
          <w:spacing w:val="-1"/>
          <w:sz w:val="24"/>
          <w:szCs w:val="24"/>
        </w:rPr>
        <w:t>a</w:t>
      </w:r>
      <w:r w:rsidR="0047509A">
        <w:rPr>
          <w:sz w:val="24"/>
          <w:szCs w:val="24"/>
        </w:rPr>
        <w:t>r</w:t>
      </w:r>
      <w:r w:rsidR="0047509A">
        <w:rPr>
          <w:spacing w:val="-1"/>
          <w:sz w:val="24"/>
          <w:szCs w:val="24"/>
        </w:rPr>
        <w:t>n</w:t>
      </w:r>
      <w:r w:rsidR="0047509A">
        <w:rPr>
          <w:sz w:val="24"/>
          <w:szCs w:val="24"/>
        </w:rPr>
        <w:t>ed for any earlier pay</w:t>
      </w:r>
      <w:r w:rsidR="0047509A">
        <w:rPr>
          <w:spacing w:val="-2"/>
          <w:sz w:val="24"/>
          <w:szCs w:val="24"/>
        </w:rPr>
        <w:t>m</w:t>
      </w:r>
      <w:r w:rsidR="0047509A">
        <w:rPr>
          <w:sz w:val="24"/>
          <w:szCs w:val="24"/>
        </w:rPr>
        <w:t>ents involved in t</w:t>
      </w:r>
      <w:r w:rsidR="0047509A">
        <w:rPr>
          <w:spacing w:val="-1"/>
          <w:sz w:val="24"/>
          <w:szCs w:val="24"/>
        </w:rPr>
        <w:t>h</w:t>
      </w:r>
      <w:r w:rsidR="0047509A">
        <w:rPr>
          <w:sz w:val="24"/>
          <w:szCs w:val="24"/>
        </w:rPr>
        <w:t>e ter</w:t>
      </w:r>
      <w:r w:rsidR="0047509A">
        <w:rPr>
          <w:spacing w:val="-2"/>
          <w:sz w:val="24"/>
          <w:szCs w:val="24"/>
        </w:rPr>
        <w:t>m</w:t>
      </w:r>
      <w:r w:rsidR="0047509A">
        <w:rPr>
          <w:sz w:val="24"/>
          <w:szCs w:val="24"/>
        </w:rPr>
        <w:t>s outlined in the bid as co</w:t>
      </w:r>
      <w:r w:rsidR="0047509A">
        <w:rPr>
          <w:spacing w:val="-2"/>
          <w:sz w:val="24"/>
          <w:szCs w:val="24"/>
        </w:rPr>
        <w:t>m</w:t>
      </w:r>
      <w:r w:rsidR="0047509A">
        <w:rPr>
          <w:sz w:val="24"/>
          <w:szCs w:val="24"/>
        </w:rPr>
        <w:t>pared</w:t>
      </w:r>
      <w:r>
        <w:rPr>
          <w:sz w:val="24"/>
          <w:szCs w:val="24"/>
        </w:rPr>
        <w:t xml:space="preserve"> </w:t>
      </w:r>
      <w:r w:rsidR="0047509A">
        <w:rPr>
          <w:sz w:val="24"/>
          <w:szCs w:val="24"/>
        </w:rPr>
        <w:t>with</w:t>
      </w:r>
      <w:r>
        <w:rPr>
          <w:sz w:val="24"/>
          <w:szCs w:val="24"/>
        </w:rPr>
        <w:t xml:space="preserve"> </w:t>
      </w:r>
      <w:r w:rsidR="0047509A">
        <w:rPr>
          <w:sz w:val="24"/>
          <w:szCs w:val="24"/>
        </w:rPr>
        <w:t>those</w:t>
      </w:r>
      <w:r>
        <w:rPr>
          <w:sz w:val="24"/>
          <w:szCs w:val="24"/>
        </w:rPr>
        <w:t xml:space="preserve"> </w:t>
      </w:r>
      <w:r w:rsidR="0047509A">
        <w:rPr>
          <w:spacing w:val="-1"/>
          <w:sz w:val="24"/>
          <w:szCs w:val="24"/>
        </w:rPr>
        <w:t>s</w:t>
      </w:r>
      <w:r w:rsidR="0047509A">
        <w:rPr>
          <w:sz w:val="24"/>
          <w:szCs w:val="24"/>
        </w:rPr>
        <w:t>tipulated</w:t>
      </w:r>
      <w:r>
        <w:rPr>
          <w:sz w:val="24"/>
          <w:szCs w:val="24"/>
        </w:rPr>
        <w:t xml:space="preserve"> </w:t>
      </w:r>
      <w:r w:rsidR="0047509A">
        <w:rPr>
          <w:sz w:val="24"/>
          <w:szCs w:val="24"/>
        </w:rPr>
        <w:t>in</w:t>
      </w:r>
      <w:r>
        <w:rPr>
          <w:sz w:val="24"/>
          <w:szCs w:val="24"/>
        </w:rPr>
        <w:t xml:space="preserve"> </w:t>
      </w:r>
      <w:r w:rsidR="0047509A">
        <w:rPr>
          <w:sz w:val="24"/>
          <w:szCs w:val="24"/>
        </w:rPr>
        <w:t>this</w:t>
      </w:r>
      <w:r>
        <w:rPr>
          <w:sz w:val="24"/>
          <w:szCs w:val="24"/>
        </w:rPr>
        <w:t xml:space="preserve"> </w:t>
      </w:r>
      <w:r w:rsidR="0047509A">
        <w:rPr>
          <w:sz w:val="24"/>
          <w:szCs w:val="24"/>
        </w:rPr>
        <w:t>in</w:t>
      </w:r>
      <w:r w:rsidR="0047509A">
        <w:rPr>
          <w:spacing w:val="-1"/>
          <w:sz w:val="24"/>
          <w:szCs w:val="24"/>
        </w:rPr>
        <w:t>v</w:t>
      </w:r>
      <w:r w:rsidR="0047509A">
        <w:rPr>
          <w:sz w:val="24"/>
          <w:szCs w:val="24"/>
        </w:rPr>
        <w:t>it</w:t>
      </w:r>
      <w:r w:rsidR="0047509A">
        <w:rPr>
          <w:spacing w:val="-1"/>
          <w:sz w:val="24"/>
          <w:szCs w:val="24"/>
        </w:rPr>
        <w:t>a</w:t>
      </w:r>
      <w:r w:rsidR="0047509A">
        <w:rPr>
          <w:sz w:val="24"/>
          <w:szCs w:val="24"/>
        </w:rPr>
        <w:t>ti</w:t>
      </w:r>
      <w:r w:rsidR="0047509A">
        <w:rPr>
          <w:spacing w:val="-1"/>
          <w:sz w:val="24"/>
          <w:szCs w:val="24"/>
        </w:rPr>
        <w:t>o</w:t>
      </w:r>
      <w:r w:rsidR="0047509A">
        <w:rPr>
          <w:sz w:val="24"/>
          <w:szCs w:val="24"/>
        </w:rPr>
        <w:t>n,</w:t>
      </w:r>
      <w:r>
        <w:rPr>
          <w:sz w:val="24"/>
          <w:szCs w:val="24"/>
        </w:rPr>
        <w:t xml:space="preserve"> </w:t>
      </w:r>
      <w:r w:rsidR="0047509A">
        <w:rPr>
          <w:sz w:val="24"/>
          <w:szCs w:val="24"/>
        </w:rPr>
        <w:t>at the rate per annum</w:t>
      </w:r>
      <w:r>
        <w:rPr>
          <w:sz w:val="24"/>
          <w:szCs w:val="24"/>
        </w:rPr>
        <w:t xml:space="preserve"> </w:t>
      </w:r>
      <w:r w:rsidR="0047509A">
        <w:rPr>
          <w:sz w:val="24"/>
          <w:szCs w:val="24"/>
        </w:rPr>
        <w:t xml:space="preserve">specified in the </w:t>
      </w:r>
      <w:r w:rsidR="0047509A">
        <w:rPr>
          <w:spacing w:val="-2"/>
          <w:sz w:val="24"/>
          <w:szCs w:val="24"/>
        </w:rPr>
        <w:t>B</w:t>
      </w:r>
      <w:r w:rsidR="0047509A">
        <w:rPr>
          <w:spacing w:val="1"/>
          <w:sz w:val="24"/>
          <w:szCs w:val="24"/>
        </w:rPr>
        <w:t>i</w:t>
      </w:r>
      <w:r w:rsidR="0047509A">
        <w:rPr>
          <w:sz w:val="24"/>
          <w:szCs w:val="24"/>
        </w:rPr>
        <w:t>d Data Sheet.</w:t>
      </w:r>
    </w:p>
    <w:p w:rsidR="00F16361" w:rsidRDefault="00F16361">
      <w:pPr>
        <w:spacing w:before="16" w:line="260" w:lineRule="exact"/>
        <w:rPr>
          <w:sz w:val="26"/>
          <w:szCs w:val="26"/>
        </w:rPr>
      </w:pPr>
    </w:p>
    <w:p w:rsidR="00F16361" w:rsidRDefault="0047509A">
      <w:pPr>
        <w:ind w:left="2840"/>
        <w:rPr>
          <w:sz w:val="24"/>
          <w:szCs w:val="24"/>
        </w:rPr>
      </w:pPr>
      <w:r>
        <w:rPr>
          <w:sz w:val="24"/>
          <w:szCs w:val="24"/>
        </w:rPr>
        <w:t xml:space="preserve">(d)   </w:t>
      </w:r>
      <w:r>
        <w:rPr>
          <w:i/>
          <w:sz w:val="24"/>
          <w:szCs w:val="24"/>
        </w:rPr>
        <w:t>Cost of spare parts.</w:t>
      </w:r>
    </w:p>
    <w:p w:rsidR="00F16361" w:rsidRDefault="00F16361">
      <w:pPr>
        <w:spacing w:before="16" w:line="260" w:lineRule="exact"/>
        <w:rPr>
          <w:sz w:val="26"/>
          <w:szCs w:val="26"/>
        </w:rPr>
      </w:pPr>
    </w:p>
    <w:p w:rsidR="00F16361" w:rsidRDefault="0047509A">
      <w:pPr>
        <w:tabs>
          <w:tab w:val="left" w:pos="3900"/>
          <w:tab w:val="left" w:pos="4920"/>
        </w:tabs>
        <w:ind w:left="3920" w:right="97" w:hanging="540"/>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The</w:t>
      </w:r>
      <w:r w:rsidR="00BD25B9">
        <w:rPr>
          <w:sz w:val="24"/>
          <w:szCs w:val="24"/>
        </w:rPr>
        <w:t xml:space="preserve"> </w:t>
      </w:r>
      <w:r>
        <w:rPr>
          <w:sz w:val="24"/>
          <w:szCs w:val="24"/>
        </w:rPr>
        <w:t>list</w:t>
      </w:r>
      <w:r w:rsidR="00BD25B9">
        <w:rPr>
          <w:sz w:val="24"/>
          <w:szCs w:val="24"/>
        </w:rPr>
        <w:t xml:space="preserve"> </w:t>
      </w:r>
      <w:r>
        <w:rPr>
          <w:sz w:val="24"/>
          <w:szCs w:val="24"/>
        </w:rPr>
        <w:t>of</w:t>
      </w:r>
      <w:r w:rsidR="00BD25B9">
        <w:rPr>
          <w:sz w:val="24"/>
          <w:szCs w:val="24"/>
        </w:rPr>
        <w:t xml:space="preserve"> </w:t>
      </w:r>
      <w:r>
        <w:rPr>
          <w:sz w:val="24"/>
          <w:szCs w:val="24"/>
        </w:rPr>
        <w:t>ite</w:t>
      </w:r>
      <w:r>
        <w:rPr>
          <w:spacing w:val="-2"/>
          <w:sz w:val="24"/>
          <w:szCs w:val="24"/>
        </w:rPr>
        <w:t>m</w:t>
      </w:r>
      <w:r>
        <w:rPr>
          <w:sz w:val="24"/>
          <w:szCs w:val="24"/>
        </w:rPr>
        <w:t>s</w:t>
      </w:r>
      <w:r w:rsidR="00BD25B9">
        <w:rPr>
          <w:sz w:val="24"/>
          <w:szCs w:val="24"/>
        </w:rPr>
        <w:t xml:space="preserve"> </w:t>
      </w:r>
      <w:r>
        <w:rPr>
          <w:sz w:val="24"/>
          <w:szCs w:val="24"/>
        </w:rPr>
        <w:t>and</w:t>
      </w:r>
      <w:r w:rsidR="00BD25B9">
        <w:rPr>
          <w:sz w:val="24"/>
          <w:szCs w:val="24"/>
        </w:rPr>
        <w:t xml:space="preserve"> </w:t>
      </w:r>
      <w:r>
        <w:rPr>
          <w:sz w:val="24"/>
          <w:szCs w:val="24"/>
        </w:rPr>
        <w:t>quantities</w:t>
      </w:r>
      <w:r w:rsidR="00BD25B9">
        <w:rPr>
          <w:sz w:val="24"/>
          <w:szCs w:val="24"/>
        </w:rPr>
        <w:t xml:space="preserve"> </w:t>
      </w:r>
      <w:r>
        <w:rPr>
          <w:sz w:val="24"/>
          <w:szCs w:val="24"/>
        </w:rPr>
        <w:t>of</w:t>
      </w:r>
      <w:r w:rsidR="00BD25B9">
        <w:rPr>
          <w:sz w:val="24"/>
          <w:szCs w:val="24"/>
        </w:rPr>
        <w:t xml:space="preserve"> </w:t>
      </w:r>
      <w:r>
        <w:rPr>
          <w:spacing w:val="-2"/>
          <w:sz w:val="24"/>
          <w:szCs w:val="24"/>
        </w:rPr>
        <w:t>m</w:t>
      </w:r>
      <w:r>
        <w:rPr>
          <w:sz w:val="24"/>
          <w:szCs w:val="24"/>
        </w:rPr>
        <w:t>ajor</w:t>
      </w:r>
      <w:r w:rsidR="00BD25B9">
        <w:rPr>
          <w:sz w:val="24"/>
          <w:szCs w:val="24"/>
        </w:rPr>
        <w:t xml:space="preserve"> </w:t>
      </w:r>
      <w:r>
        <w:rPr>
          <w:sz w:val="24"/>
          <w:szCs w:val="24"/>
        </w:rPr>
        <w:t>assemblies, co</w:t>
      </w:r>
      <w:r>
        <w:rPr>
          <w:spacing w:val="-2"/>
          <w:sz w:val="24"/>
          <w:szCs w:val="24"/>
        </w:rPr>
        <w:t>m</w:t>
      </w:r>
      <w:r>
        <w:rPr>
          <w:sz w:val="24"/>
          <w:szCs w:val="24"/>
        </w:rPr>
        <w:t>ponents, and selected spare parts, likely to be required</w:t>
      </w:r>
      <w:r>
        <w:rPr>
          <w:sz w:val="24"/>
          <w:szCs w:val="24"/>
        </w:rPr>
        <w:tab/>
      </w:r>
      <w:proofErr w:type="gramStart"/>
      <w:r>
        <w:rPr>
          <w:sz w:val="24"/>
          <w:szCs w:val="24"/>
        </w:rPr>
        <w:t>during  the</w:t>
      </w:r>
      <w:proofErr w:type="gramEnd"/>
      <w:r>
        <w:rPr>
          <w:sz w:val="24"/>
          <w:szCs w:val="24"/>
        </w:rPr>
        <w:t xml:space="preserve">  initial  period  of  operation specified</w:t>
      </w:r>
      <w:r w:rsidR="00BD25B9">
        <w:rPr>
          <w:sz w:val="24"/>
          <w:szCs w:val="24"/>
        </w:rPr>
        <w:t xml:space="preserve"> </w:t>
      </w:r>
      <w:r>
        <w:rPr>
          <w:sz w:val="24"/>
          <w:szCs w:val="24"/>
        </w:rPr>
        <w:t>in the</w:t>
      </w:r>
      <w:r w:rsidR="00BD25B9">
        <w:rPr>
          <w:sz w:val="24"/>
          <w:szCs w:val="24"/>
        </w:rPr>
        <w:t xml:space="preserve"> </w:t>
      </w:r>
      <w:r>
        <w:rPr>
          <w:sz w:val="24"/>
          <w:szCs w:val="24"/>
        </w:rPr>
        <w:t>Bid</w:t>
      </w:r>
      <w:r w:rsidR="00BD25B9">
        <w:rPr>
          <w:sz w:val="24"/>
          <w:szCs w:val="24"/>
        </w:rPr>
        <w:t xml:space="preserve"> </w:t>
      </w:r>
      <w:r>
        <w:rPr>
          <w:sz w:val="24"/>
          <w:szCs w:val="24"/>
        </w:rPr>
        <w:t>Data</w:t>
      </w:r>
      <w:r w:rsidR="00BD25B9">
        <w:rPr>
          <w:sz w:val="24"/>
          <w:szCs w:val="24"/>
        </w:rPr>
        <w:t xml:space="preserve"> </w:t>
      </w:r>
      <w:r>
        <w:rPr>
          <w:sz w:val="24"/>
          <w:szCs w:val="24"/>
        </w:rPr>
        <w:t>Sheet,</w:t>
      </w:r>
      <w:r w:rsidR="00BD25B9">
        <w:rPr>
          <w:sz w:val="24"/>
          <w:szCs w:val="24"/>
        </w:rPr>
        <w:t xml:space="preserve"> </w:t>
      </w:r>
      <w:r>
        <w:rPr>
          <w:sz w:val="24"/>
          <w:szCs w:val="24"/>
        </w:rPr>
        <w:t>is</w:t>
      </w:r>
      <w:r w:rsidR="00BD25B9">
        <w:rPr>
          <w:sz w:val="24"/>
          <w:szCs w:val="24"/>
        </w:rPr>
        <w:t xml:space="preserve"> </w:t>
      </w:r>
      <w:r>
        <w:rPr>
          <w:sz w:val="24"/>
          <w:szCs w:val="24"/>
        </w:rPr>
        <w:t>annexed</w:t>
      </w:r>
      <w:r w:rsidR="00BD25B9">
        <w:rPr>
          <w:sz w:val="24"/>
          <w:szCs w:val="24"/>
        </w:rPr>
        <w:t xml:space="preserve"> </w:t>
      </w:r>
      <w:r>
        <w:rPr>
          <w:sz w:val="24"/>
          <w:szCs w:val="24"/>
        </w:rPr>
        <w:t>to</w:t>
      </w:r>
      <w:r w:rsidR="00BD25B9">
        <w:rPr>
          <w:sz w:val="24"/>
          <w:szCs w:val="24"/>
        </w:rPr>
        <w:t xml:space="preserve"> </w:t>
      </w:r>
      <w:r>
        <w:rPr>
          <w:sz w:val="24"/>
          <w:szCs w:val="24"/>
        </w:rPr>
        <w:t xml:space="preserve">the </w:t>
      </w:r>
      <w:r w:rsidR="00B6516A">
        <w:rPr>
          <w:sz w:val="24"/>
          <w:szCs w:val="24"/>
        </w:rPr>
        <w:t>Technical Specifications</w:t>
      </w:r>
      <w:r>
        <w:rPr>
          <w:sz w:val="24"/>
          <w:szCs w:val="24"/>
        </w:rPr>
        <w:t>.   The total cost of these ite</w:t>
      </w:r>
      <w:r>
        <w:rPr>
          <w:spacing w:val="-2"/>
          <w:sz w:val="24"/>
          <w:szCs w:val="24"/>
        </w:rPr>
        <w:t>m</w:t>
      </w:r>
      <w:r>
        <w:rPr>
          <w:sz w:val="24"/>
          <w:szCs w:val="24"/>
        </w:rPr>
        <w:t>s,</w:t>
      </w:r>
      <w:r w:rsidR="00BD25B9">
        <w:rPr>
          <w:sz w:val="24"/>
          <w:szCs w:val="24"/>
        </w:rPr>
        <w:t xml:space="preserve"> </w:t>
      </w:r>
      <w:r>
        <w:rPr>
          <w:sz w:val="24"/>
          <w:szCs w:val="24"/>
        </w:rPr>
        <w:t>at</w:t>
      </w:r>
      <w:r w:rsidR="00BD25B9">
        <w:rPr>
          <w:sz w:val="24"/>
          <w:szCs w:val="24"/>
        </w:rPr>
        <w:t xml:space="preserve"> </w:t>
      </w:r>
      <w:r>
        <w:rPr>
          <w:sz w:val="24"/>
          <w:szCs w:val="24"/>
        </w:rPr>
        <w:t>t</w:t>
      </w:r>
      <w:r>
        <w:rPr>
          <w:spacing w:val="-1"/>
          <w:sz w:val="24"/>
          <w:szCs w:val="24"/>
        </w:rPr>
        <w:t>h</w:t>
      </w:r>
      <w:r>
        <w:rPr>
          <w:sz w:val="24"/>
          <w:szCs w:val="24"/>
        </w:rPr>
        <w:t>e</w:t>
      </w:r>
      <w:r w:rsidR="00BD25B9">
        <w:rPr>
          <w:sz w:val="24"/>
          <w:szCs w:val="24"/>
        </w:rPr>
        <w:t xml:space="preserve"> </w:t>
      </w:r>
      <w:r>
        <w:rPr>
          <w:sz w:val="24"/>
          <w:szCs w:val="24"/>
        </w:rPr>
        <w:t>unit</w:t>
      </w:r>
      <w:r w:rsidR="00BD25B9">
        <w:rPr>
          <w:sz w:val="24"/>
          <w:szCs w:val="24"/>
        </w:rPr>
        <w:t xml:space="preserve"> </w:t>
      </w:r>
      <w:r>
        <w:rPr>
          <w:sz w:val="24"/>
          <w:szCs w:val="24"/>
        </w:rPr>
        <w:t>prices</w:t>
      </w:r>
      <w:r w:rsidR="00BD25B9">
        <w:rPr>
          <w:sz w:val="24"/>
          <w:szCs w:val="24"/>
        </w:rPr>
        <w:t xml:space="preserve"> </w:t>
      </w:r>
      <w:r>
        <w:rPr>
          <w:sz w:val="24"/>
          <w:szCs w:val="24"/>
        </w:rPr>
        <w:t>quoted</w:t>
      </w:r>
      <w:r w:rsidR="00BD25B9">
        <w:rPr>
          <w:sz w:val="24"/>
          <w:szCs w:val="24"/>
        </w:rPr>
        <w:t xml:space="preserve"> </w:t>
      </w:r>
      <w:r>
        <w:rPr>
          <w:sz w:val="24"/>
          <w:szCs w:val="24"/>
        </w:rPr>
        <w:t>in</w:t>
      </w:r>
      <w:r w:rsidR="00BD25B9">
        <w:rPr>
          <w:sz w:val="24"/>
          <w:szCs w:val="24"/>
        </w:rPr>
        <w:t xml:space="preserve"> </w:t>
      </w:r>
      <w:r>
        <w:rPr>
          <w:sz w:val="24"/>
          <w:szCs w:val="24"/>
        </w:rPr>
        <w:t>each</w:t>
      </w:r>
      <w:r w:rsidR="00BD25B9">
        <w:rPr>
          <w:sz w:val="24"/>
          <w:szCs w:val="24"/>
        </w:rPr>
        <w:t xml:space="preserve"> </w:t>
      </w:r>
      <w:r>
        <w:rPr>
          <w:sz w:val="24"/>
          <w:szCs w:val="24"/>
        </w:rPr>
        <w:t>bid, will</w:t>
      </w:r>
      <w:r w:rsidR="00BD25B9">
        <w:rPr>
          <w:sz w:val="24"/>
          <w:szCs w:val="24"/>
        </w:rPr>
        <w:t xml:space="preserve"> </w:t>
      </w:r>
      <w:r>
        <w:rPr>
          <w:sz w:val="24"/>
          <w:szCs w:val="24"/>
        </w:rPr>
        <w:t>be added to the bid price.</w:t>
      </w:r>
    </w:p>
    <w:p w:rsidR="00F16361" w:rsidRDefault="0047509A">
      <w:pPr>
        <w:spacing w:before="2"/>
        <w:ind w:left="3342" w:right="5635"/>
        <w:jc w:val="center"/>
        <w:rPr>
          <w:sz w:val="24"/>
          <w:szCs w:val="24"/>
        </w:rPr>
      </w:pPr>
      <w:proofErr w:type="gramStart"/>
      <w:r>
        <w:rPr>
          <w:b/>
          <w:sz w:val="24"/>
          <w:szCs w:val="24"/>
        </w:rPr>
        <w:t>or</w:t>
      </w:r>
      <w:proofErr w:type="gramEnd"/>
    </w:p>
    <w:p w:rsidR="00F16361" w:rsidRDefault="0047509A" w:rsidP="00B6516A">
      <w:pPr>
        <w:tabs>
          <w:tab w:val="left" w:pos="3900"/>
          <w:tab w:val="left" w:pos="4720"/>
        </w:tabs>
        <w:spacing w:before="1" w:line="260" w:lineRule="exact"/>
        <w:ind w:left="3920" w:right="96" w:hanging="540"/>
        <w:jc w:val="both"/>
        <w:rPr>
          <w:sz w:val="24"/>
          <w:szCs w:val="24"/>
        </w:rPr>
      </w:pPr>
      <w:r>
        <w:rPr>
          <w:sz w:val="24"/>
          <w:szCs w:val="24"/>
        </w:rPr>
        <w:t>(ii)</w:t>
      </w:r>
      <w:r>
        <w:rPr>
          <w:sz w:val="24"/>
          <w:szCs w:val="24"/>
        </w:rPr>
        <w:tab/>
        <w:t>The</w:t>
      </w:r>
      <w:r w:rsidR="00BD25B9">
        <w:rPr>
          <w:sz w:val="24"/>
          <w:szCs w:val="24"/>
        </w:rPr>
        <w:t xml:space="preserve"> </w:t>
      </w:r>
      <w:r>
        <w:rPr>
          <w:sz w:val="24"/>
          <w:szCs w:val="24"/>
        </w:rPr>
        <w:t>Procu</w:t>
      </w:r>
      <w:r>
        <w:rPr>
          <w:spacing w:val="-1"/>
          <w:sz w:val="24"/>
          <w:szCs w:val="24"/>
        </w:rPr>
        <w:t>r</w:t>
      </w:r>
      <w:r>
        <w:rPr>
          <w:sz w:val="24"/>
          <w:szCs w:val="24"/>
        </w:rPr>
        <w:t>ing</w:t>
      </w:r>
      <w:r w:rsidR="00BD25B9">
        <w:rPr>
          <w:sz w:val="24"/>
          <w:szCs w:val="24"/>
        </w:rPr>
        <w:t xml:space="preserve"> </w:t>
      </w:r>
      <w:r>
        <w:rPr>
          <w:sz w:val="24"/>
          <w:szCs w:val="24"/>
        </w:rPr>
        <w:t>agency</w:t>
      </w:r>
      <w:r w:rsidR="00BD25B9">
        <w:rPr>
          <w:sz w:val="24"/>
          <w:szCs w:val="24"/>
        </w:rPr>
        <w:t xml:space="preserve"> </w:t>
      </w:r>
      <w:r>
        <w:rPr>
          <w:sz w:val="24"/>
          <w:szCs w:val="24"/>
        </w:rPr>
        <w:t>will</w:t>
      </w:r>
      <w:r w:rsidR="00BD25B9">
        <w:rPr>
          <w:sz w:val="24"/>
          <w:szCs w:val="24"/>
        </w:rPr>
        <w:t xml:space="preserve"> </w:t>
      </w:r>
      <w:r>
        <w:rPr>
          <w:spacing w:val="-1"/>
          <w:sz w:val="24"/>
          <w:szCs w:val="24"/>
        </w:rPr>
        <w:t>d</w:t>
      </w:r>
      <w:r>
        <w:rPr>
          <w:sz w:val="24"/>
          <w:szCs w:val="24"/>
        </w:rPr>
        <w:t>raw</w:t>
      </w:r>
      <w:r w:rsidR="00BD25B9">
        <w:rPr>
          <w:sz w:val="24"/>
          <w:szCs w:val="24"/>
        </w:rPr>
        <w:t xml:space="preserve"> </w:t>
      </w:r>
      <w:r>
        <w:rPr>
          <w:spacing w:val="-1"/>
          <w:sz w:val="24"/>
          <w:szCs w:val="24"/>
        </w:rPr>
        <w:t>u</w:t>
      </w:r>
      <w:r>
        <w:rPr>
          <w:sz w:val="24"/>
          <w:szCs w:val="24"/>
        </w:rPr>
        <w:t>p</w:t>
      </w:r>
      <w:r w:rsidR="00BD25B9">
        <w:rPr>
          <w:sz w:val="24"/>
          <w:szCs w:val="24"/>
        </w:rPr>
        <w:t xml:space="preserve"> </w:t>
      </w:r>
      <w:r>
        <w:rPr>
          <w:sz w:val="24"/>
          <w:szCs w:val="24"/>
        </w:rPr>
        <w:t>a</w:t>
      </w:r>
      <w:r w:rsidR="00BD25B9">
        <w:rPr>
          <w:sz w:val="24"/>
          <w:szCs w:val="24"/>
        </w:rPr>
        <w:t xml:space="preserve"> </w:t>
      </w:r>
      <w:r>
        <w:rPr>
          <w:sz w:val="24"/>
          <w:szCs w:val="24"/>
        </w:rPr>
        <w:t>li</w:t>
      </w:r>
      <w:r>
        <w:rPr>
          <w:spacing w:val="-1"/>
          <w:sz w:val="24"/>
          <w:szCs w:val="24"/>
        </w:rPr>
        <w:t>s</w:t>
      </w:r>
      <w:r>
        <w:rPr>
          <w:sz w:val="24"/>
          <w:szCs w:val="24"/>
        </w:rPr>
        <w:t>t</w:t>
      </w:r>
      <w:r w:rsidR="00BD25B9">
        <w:rPr>
          <w:sz w:val="24"/>
          <w:szCs w:val="24"/>
        </w:rPr>
        <w:t xml:space="preserve"> </w:t>
      </w:r>
      <w:r>
        <w:rPr>
          <w:sz w:val="24"/>
          <w:szCs w:val="24"/>
        </w:rPr>
        <w:t>of</w:t>
      </w:r>
      <w:r w:rsidR="00BD25B9">
        <w:rPr>
          <w:sz w:val="24"/>
          <w:szCs w:val="24"/>
        </w:rPr>
        <w:t xml:space="preserve"> </w:t>
      </w:r>
      <w:r>
        <w:rPr>
          <w:sz w:val="24"/>
          <w:szCs w:val="24"/>
        </w:rPr>
        <w:t>high- usage</w:t>
      </w:r>
      <w:r w:rsidR="00BD25B9">
        <w:rPr>
          <w:sz w:val="24"/>
          <w:szCs w:val="24"/>
        </w:rPr>
        <w:t xml:space="preserve"> </w:t>
      </w:r>
      <w:r>
        <w:rPr>
          <w:sz w:val="24"/>
          <w:szCs w:val="24"/>
        </w:rPr>
        <w:t xml:space="preserve">and </w:t>
      </w:r>
      <w:r>
        <w:rPr>
          <w:spacing w:val="-1"/>
          <w:sz w:val="24"/>
          <w:szCs w:val="24"/>
        </w:rPr>
        <w:t>h</w:t>
      </w:r>
      <w:r>
        <w:rPr>
          <w:spacing w:val="1"/>
          <w:sz w:val="24"/>
          <w:szCs w:val="24"/>
        </w:rPr>
        <w:t>i</w:t>
      </w:r>
      <w:r>
        <w:rPr>
          <w:sz w:val="24"/>
          <w:szCs w:val="24"/>
        </w:rPr>
        <w:t>gh-value</w:t>
      </w:r>
      <w:r w:rsidR="00BD25B9">
        <w:rPr>
          <w:sz w:val="24"/>
          <w:szCs w:val="24"/>
        </w:rPr>
        <w:t xml:space="preserve"> </w:t>
      </w:r>
      <w:r>
        <w:rPr>
          <w:sz w:val="24"/>
          <w:szCs w:val="24"/>
        </w:rPr>
        <w:t>ite</w:t>
      </w:r>
      <w:r>
        <w:rPr>
          <w:spacing w:val="-2"/>
          <w:sz w:val="24"/>
          <w:szCs w:val="24"/>
        </w:rPr>
        <w:t>m</w:t>
      </w:r>
      <w:r>
        <w:rPr>
          <w:sz w:val="24"/>
          <w:szCs w:val="24"/>
        </w:rPr>
        <w:t>s</w:t>
      </w:r>
      <w:r w:rsidR="00BD25B9">
        <w:rPr>
          <w:sz w:val="24"/>
          <w:szCs w:val="24"/>
        </w:rPr>
        <w:t xml:space="preserve"> </w:t>
      </w:r>
      <w:r>
        <w:rPr>
          <w:sz w:val="24"/>
          <w:szCs w:val="24"/>
        </w:rPr>
        <w:t>of</w:t>
      </w:r>
      <w:r w:rsidR="00BD25B9">
        <w:rPr>
          <w:sz w:val="24"/>
          <w:szCs w:val="24"/>
        </w:rPr>
        <w:t xml:space="preserve"> </w:t>
      </w:r>
      <w:r>
        <w:rPr>
          <w:sz w:val="24"/>
          <w:szCs w:val="24"/>
        </w:rPr>
        <w:t>co</w:t>
      </w:r>
      <w:r>
        <w:rPr>
          <w:spacing w:val="-2"/>
          <w:sz w:val="24"/>
          <w:szCs w:val="24"/>
        </w:rPr>
        <w:t>m</w:t>
      </w:r>
      <w:r>
        <w:rPr>
          <w:spacing w:val="1"/>
          <w:sz w:val="24"/>
          <w:szCs w:val="24"/>
        </w:rPr>
        <w:t>p</w:t>
      </w:r>
      <w:r>
        <w:rPr>
          <w:sz w:val="24"/>
          <w:szCs w:val="24"/>
        </w:rPr>
        <w:t>onents</w:t>
      </w:r>
      <w:r w:rsidR="00BD25B9">
        <w:rPr>
          <w:sz w:val="24"/>
          <w:szCs w:val="24"/>
        </w:rPr>
        <w:t xml:space="preserve"> </w:t>
      </w:r>
      <w:r>
        <w:rPr>
          <w:sz w:val="24"/>
          <w:szCs w:val="24"/>
        </w:rPr>
        <w:t>and spare parts, along with esti</w:t>
      </w:r>
      <w:r>
        <w:rPr>
          <w:spacing w:val="-2"/>
          <w:sz w:val="24"/>
          <w:szCs w:val="24"/>
        </w:rPr>
        <w:t>m</w:t>
      </w:r>
      <w:r>
        <w:rPr>
          <w:sz w:val="24"/>
          <w:szCs w:val="24"/>
        </w:rPr>
        <w:t>ated quantities</w:t>
      </w:r>
      <w:r w:rsidR="00BD25B9">
        <w:rPr>
          <w:sz w:val="24"/>
          <w:szCs w:val="24"/>
        </w:rPr>
        <w:t xml:space="preserve"> </w:t>
      </w:r>
      <w:r>
        <w:rPr>
          <w:sz w:val="24"/>
          <w:szCs w:val="24"/>
        </w:rPr>
        <w:t>of</w:t>
      </w:r>
      <w:r w:rsidR="00BD25B9">
        <w:rPr>
          <w:sz w:val="24"/>
          <w:szCs w:val="24"/>
        </w:rPr>
        <w:t xml:space="preserve"> </w:t>
      </w:r>
      <w:r>
        <w:rPr>
          <w:sz w:val="24"/>
          <w:szCs w:val="24"/>
        </w:rPr>
        <w:t>usage</w:t>
      </w:r>
      <w:r w:rsidR="00BD25B9">
        <w:rPr>
          <w:sz w:val="24"/>
          <w:szCs w:val="24"/>
        </w:rPr>
        <w:t xml:space="preserve"> </w:t>
      </w:r>
      <w:r>
        <w:rPr>
          <w:sz w:val="24"/>
          <w:szCs w:val="24"/>
        </w:rPr>
        <w:t>in</w:t>
      </w:r>
      <w:r w:rsidR="00BD25B9">
        <w:rPr>
          <w:sz w:val="24"/>
          <w:szCs w:val="24"/>
        </w:rPr>
        <w:t xml:space="preserve"> </w:t>
      </w:r>
      <w:r>
        <w:rPr>
          <w:sz w:val="24"/>
          <w:szCs w:val="24"/>
        </w:rPr>
        <w:t>the initial</w:t>
      </w:r>
      <w:r w:rsidR="00BD25B9">
        <w:rPr>
          <w:sz w:val="24"/>
          <w:szCs w:val="24"/>
        </w:rPr>
        <w:t xml:space="preserve"> </w:t>
      </w:r>
      <w:r>
        <w:rPr>
          <w:sz w:val="24"/>
          <w:szCs w:val="24"/>
        </w:rPr>
        <w:t>period</w:t>
      </w:r>
      <w:r w:rsidR="00BD25B9">
        <w:rPr>
          <w:sz w:val="24"/>
          <w:szCs w:val="24"/>
        </w:rPr>
        <w:t xml:space="preserve"> </w:t>
      </w:r>
      <w:r>
        <w:rPr>
          <w:sz w:val="24"/>
          <w:szCs w:val="24"/>
        </w:rPr>
        <w:t>of</w:t>
      </w:r>
      <w:r w:rsidR="00BD25B9">
        <w:rPr>
          <w:sz w:val="24"/>
          <w:szCs w:val="24"/>
        </w:rPr>
        <w:t xml:space="preserve"> </w:t>
      </w:r>
      <w:r>
        <w:rPr>
          <w:sz w:val="24"/>
          <w:szCs w:val="24"/>
        </w:rPr>
        <w:t>operation</w:t>
      </w:r>
      <w:r w:rsidR="00BD25B9">
        <w:rPr>
          <w:sz w:val="24"/>
          <w:szCs w:val="24"/>
        </w:rPr>
        <w:t xml:space="preserve"> </w:t>
      </w:r>
      <w:r>
        <w:rPr>
          <w:sz w:val="24"/>
          <w:szCs w:val="24"/>
        </w:rPr>
        <w:t>speci</w:t>
      </w:r>
      <w:r>
        <w:rPr>
          <w:spacing w:val="-1"/>
          <w:sz w:val="24"/>
          <w:szCs w:val="24"/>
        </w:rPr>
        <w:t>f</w:t>
      </w:r>
      <w:r>
        <w:rPr>
          <w:sz w:val="24"/>
          <w:szCs w:val="24"/>
        </w:rPr>
        <w:t>ied in</w:t>
      </w:r>
      <w:r w:rsidR="00BD25B9">
        <w:rPr>
          <w:sz w:val="24"/>
          <w:szCs w:val="24"/>
        </w:rPr>
        <w:t xml:space="preserve"> </w:t>
      </w:r>
      <w:r>
        <w:rPr>
          <w:sz w:val="24"/>
          <w:szCs w:val="24"/>
        </w:rPr>
        <w:t>t</w:t>
      </w:r>
      <w:r>
        <w:rPr>
          <w:spacing w:val="-1"/>
          <w:sz w:val="24"/>
          <w:szCs w:val="24"/>
        </w:rPr>
        <w:t>h</w:t>
      </w:r>
      <w:r>
        <w:rPr>
          <w:sz w:val="24"/>
          <w:szCs w:val="24"/>
        </w:rPr>
        <w:t>e</w:t>
      </w:r>
      <w:r w:rsidR="00BD25B9">
        <w:rPr>
          <w:sz w:val="24"/>
          <w:szCs w:val="24"/>
        </w:rPr>
        <w:t xml:space="preserve"> </w:t>
      </w:r>
      <w:r>
        <w:rPr>
          <w:sz w:val="24"/>
          <w:szCs w:val="24"/>
        </w:rPr>
        <w:t>Bid</w:t>
      </w:r>
      <w:r w:rsidR="00BD25B9">
        <w:rPr>
          <w:sz w:val="24"/>
          <w:szCs w:val="24"/>
        </w:rPr>
        <w:t xml:space="preserve"> </w:t>
      </w:r>
      <w:r>
        <w:rPr>
          <w:sz w:val="24"/>
          <w:szCs w:val="24"/>
        </w:rPr>
        <w:t>Data Sheet.</w:t>
      </w:r>
      <w:r>
        <w:rPr>
          <w:sz w:val="24"/>
          <w:szCs w:val="24"/>
        </w:rPr>
        <w:tab/>
        <w:t>The</w:t>
      </w:r>
      <w:r w:rsidR="00BD25B9">
        <w:rPr>
          <w:sz w:val="24"/>
          <w:szCs w:val="24"/>
        </w:rPr>
        <w:t xml:space="preserve"> </w:t>
      </w:r>
      <w:r>
        <w:rPr>
          <w:sz w:val="24"/>
          <w:szCs w:val="24"/>
        </w:rPr>
        <w:t>tot</w:t>
      </w:r>
      <w:r>
        <w:rPr>
          <w:spacing w:val="-1"/>
          <w:sz w:val="24"/>
          <w:szCs w:val="24"/>
        </w:rPr>
        <w:t>a</w:t>
      </w:r>
      <w:r>
        <w:rPr>
          <w:sz w:val="24"/>
          <w:szCs w:val="24"/>
        </w:rPr>
        <w:t>l</w:t>
      </w:r>
      <w:r w:rsidR="00BD25B9">
        <w:rPr>
          <w:sz w:val="24"/>
          <w:szCs w:val="24"/>
        </w:rPr>
        <w:t xml:space="preserve"> </w:t>
      </w:r>
      <w:r>
        <w:rPr>
          <w:sz w:val="24"/>
          <w:szCs w:val="24"/>
        </w:rPr>
        <w:t>co</w:t>
      </w:r>
      <w:r>
        <w:rPr>
          <w:spacing w:val="-1"/>
          <w:sz w:val="24"/>
          <w:szCs w:val="24"/>
        </w:rPr>
        <w:t>s</w:t>
      </w:r>
      <w:r>
        <w:rPr>
          <w:sz w:val="24"/>
          <w:szCs w:val="24"/>
        </w:rPr>
        <w:t>t</w:t>
      </w:r>
      <w:r w:rsidR="00BD25B9">
        <w:rPr>
          <w:sz w:val="24"/>
          <w:szCs w:val="24"/>
        </w:rPr>
        <w:t xml:space="preserve"> </w:t>
      </w:r>
      <w:r>
        <w:rPr>
          <w:sz w:val="24"/>
          <w:szCs w:val="24"/>
        </w:rPr>
        <w:t>of</w:t>
      </w:r>
      <w:r w:rsidR="00BD25B9">
        <w:rPr>
          <w:sz w:val="24"/>
          <w:szCs w:val="24"/>
        </w:rPr>
        <w:t xml:space="preserve"> </w:t>
      </w:r>
      <w:r>
        <w:rPr>
          <w:sz w:val="24"/>
          <w:szCs w:val="24"/>
        </w:rPr>
        <w:t>these</w:t>
      </w:r>
      <w:r w:rsidR="00BD25B9">
        <w:rPr>
          <w:sz w:val="24"/>
          <w:szCs w:val="24"/>
        </w:rPr>
        <w:t xml:space="preserve"> </w:t>
      </w:r>
      <w:r>
        <w:rPr>
          <w:sz w:val="24"/>
          <w:szCs w:val="24"/>
        </w:rPr>
        <w:t>it</w:t>
      </w:r>
      <w:r>
        <w:rPr>
          <w:spacing w:val="-1"/>
          <w:sz w:val="24"/>
          <w:szCs w:val="24"/>
        </w:rPr>
        <w:t>e</w:t>
      </w:r>
      <w:r>
        <w:rPr>
          <w:spacing w:val="-2"/>
          <w:sz w:val="24"/>
          <w:szCs w:val="24"/>
        </w:rPr>
        <w:t>m</w:t>
      </w:r>
      <w:r>
        <w:rPr>
          <w:sz w:val="24"/>
          <w:szCs w:val="24"/>
        </w:rPr>
        <w:t>s</w:t>
      </w:r>
      <w:r w:rsidR="00BD25B9">
        <w:rPr>
          <w:sz w:val="24"/>
          <w:szCs w:val="24"/>
        </w:rPr>
        <w:t xml:space="preserve"> </w:t>
      </w:r>
      <w:r>
        <w:rPr>
          <w:sz w:val="24"/>
          <w:szCs w:val="24"/>
        </w:rPr>
        <w:t>and</w:t>
      </w:r>
      <w:r w:rsidR="00BD25B9">
        <w:rPr>
          <w:sz w:val="24"/>
          <w:szCs w:val="24"/>
        </w:rPr>
        <w:t xml:space="preserve"> </w:t>
      </w:r>
      <w:r>
        <w:rPr>
          <w:sz w:val="24"/>
          <w:szCs w:val="24"/>
        </w:rPr>
        <w:t xml:space="preserve">quantities </w:t>
      </w:r>
      <w:proofErr w:type="gramStart"/>
      <w:r>
        <w:rPr>
          <w:sz w:val="24"/>
          <w:szCs w:val="24"/>
        </w:rPr>
        <w:t>will  be</w:t>
      </w:r>
      <w:proofErr w:type="gramEnd"/>
      <w:r>
        <w:rPr>
          <w:sz w:val="24"/>
          <w:szCs w:val="24"/>
        </w:rPr>
        <w:t xml:space="preserve">  c</w:t>
      </w:r>
      <w:r>
        <w:rPr>
          <w:spacing w:val="-1"/>
          <w:sz w:val="24"/>
          <w:szCs w:val="24"/>
        </w:rPr>
        <w:t>o</w:t>
      </w:r>
      <w:r>
        <w:rPr>
          <w:sz w:val="24"/>
          <w:szCs w:val="24"/>
        </w:rPr>
        <w:t xml:space="preserve">mputed  </w:t>
      </w:r>
      <w:r>
        <w:rPr>
          <w:spacing w:val="-1"/>
          <w:sz w:val="24"/>
          <w:szCs w:val="24"/>
        </w:rPr>
        <w:t>f</w:t>
      </w:r>
      <w:r>
        <w:rPr>
          <w:sz w:val="24"/>
          <w:szCs w:val="24"/>
        </w:rPr>
        <w:t>rom  spare  parts  unit  prices</w:t>
      </w:r>
      <w:r>
        <w:rPr>
          <w:position w:val="-1"/>
          <w:sz w:val="24"/>
          <w:szCs w:val="24"/>
        </w:rPr>
        <w:t>sub</w:t>
      </w:r>
      <w:r>
        <w:rPr>
          <w:spacing w:val="-2"/>
          <w:position w:val="-1"/>
          <w:sz w:val="24"/>
          <w:szCs w:val="24"/>
        </w:rPr>
        <w:t>m</w:t>
      </w:r>
      <w:r>
        <w:rPr>
          <w:position w:val="-1"/>
          <w:sz w:val="24"/>
          <w:szCs w:val="24"/>
        </w:rPr>
        <w:t>itted by the Bidder</w:t>
      </w:r>
      <w:r w:rsidR="00BD25B9">
        <w:rPr>
          <w:position w:val="-1"/>
          <w:sz w:val="24"/>
          <w:szCs w:val="24"/>
        </w:rPr>
        <w:t xml:space="preserve"> </w:t>
      </w:r>
      <w:r>
        <w:rPr>
          <w:position w:val="-1"/>
          <w:sz w:val="24"/>
          <w:szCs w:val="24"/>
        </w:rPr>
        <w:t xml:space="preserve">and added to the bid </w:t>
      </w:r>
      <w:r>
        <w:rPr>
          <w:spacing w:val="-1"/>
          <w:position w:val="-1"/>
          <w:sz w:val="24"/>
          <w:szCs w:val="24"/>
        </w:rPr>
        <w:t>p</w:t>
      </w:r>
      <w:r>
        <w:rPr>
          <w:position w:val="-1"/>
          <w:sz w:val="24"/>
          <w:szCs w:val="24"/>
        </w:rPr>
        <w:t>rice.</w:t>
      </w:r>
    </w:p>
    <w:p w:rsidR="00F16361" w:rsidRDefault="0047509A">
      <w:pPr>
        <w:spacing w:before="7"/>
        <w:ind w:left="3342" w:right="5635"/>
        <w:jc w:val="center"/>
        <w:rPr>
          <w:sz w:val="24"/>
          <w:szCs w:val="24"/>
        </w:rPr>
      </w:pPr>
      <w:proofErr w:type="gramStart"/>
      <w:r>
        <w:rPr>
          <w:b/>
          <w:sz w:val="24"/>
          <w:szCs w:val="24"/>
        </w:rPr>
        <w:t>or</w:t>
      </w:r>
      <w:proofErr w:type="gramEnd"/>
    </w:p>
    <w:p w:rsidR="00F16361" w:rsidRDefault="0047509A">
      <w:pPr>
        <w:spacing w:before="1" w:line="260" w:lineRule="exact"/>
        <w:ind w:left="3920" w:right="96" w:hanging="540"/>
        <w:jc w:val="both"/>
        <w:rPr>
          <w:sz w:val="24"/>
          <w:szCs w:val="24"/>
        </w:rPr>
      </w:pPr>
      <w:r>
        <w:rPr>
          <w:sz w:val="24"/>
          <w:szCs w:val="24"/>
        </w:rPr>
        <w:t>(iii) The</w:t>
      </w:r>
      <w:r w:rsidR="00BD25B9">
        <w:rPr>
          <w:sz w:val="24"/>
          <w:szCs w:val="24"/>
        </w:rPr>
        <w:t xml:space="preserve"> </w:t>
      </w:r>
      <w:r>
        <w:rPr>
          <w:sz w:val="24"/>
          <w:szCs w:val="24"/>
        </w:rPr>
        <w:t>Procuring</w:t>
      </w:r>
      <w:r w:rsidR="00BD25B9">
        <w:rPr>
          <w:sz w:val="24"/>
          <w:szCs w:val="24"/>
        </w:rPr>
        <w:t xml:space="preserve"> </w:t>
      </w:r>
      <w:r>
        <w:rPr>
          <w:sz w:val="24"/>
          <w:szCs w:val="24"/>
        </w:rPr>
        <w:t>agency will</w:t>
      </w:r>
      <w:r w:rsidR="00BD25B9">
        <w:rPr>
          <w:sz w:val="24"/>
          <w:szCs w:val="24"/>
        </w:rPr>
        <w:t xml:space="preserve"> </w:t>
      </w:r>
      <w:r>
        <w:rPr>
          <w:sz w:val="24"/>
          <w:szCs w:val="24"/>
        </w:rPr>
        <w:t>e</w:t>
      </w:r>
      <w:r>
        <w:rPr>
          <w:spacing w:val="-1"/>
          <w:sz w:val="24"/>
          <w:szCs w:val="24"/>
        </w:rPr>
        <w:t>s</w:t>
      </w:r>
      <w:r>
        <w:rPr>
          <w:sz w:val="24"/>
          <w:szCs w:val="24"/>
        </w:rPr>
        <w:t>ti</w:t>
      </w:r>
      <w:r>
        <w:rPr>
          <w:spacing w:val="-2"/>
          <w:sz w:val="24"/>
          <w:szCs w:val="24"/>
        </w:rPr>
        <w:t>m</w:t>
      </w:r>
      <w:r>
        <w:rPr>
          <w:sz w:val="24"/>
          <w:szCs w:val="24"/>
        </w:rPr>
        <w:t>ate</w:t>
      </w:r>
      <w:r w:rsidR="00BD25B9">
        <w:rPr>
          <w:sz w:val="24"/>
          <w:szCs w:val="24"/>
        </w:rPr>
        <w:t xml:space="preserve"> </w:t>
      </w:r>
      <w:r>
        <w:rPr>
          <w:sz w:val="24"/>
          <w:szCs w:val="24"/>
        </w:rPr>
        <w:t>the</w:t>
      </w:r>
      <w:r w:rsidR="00BD25B9">
        <w:rPr>
          <w:sz w:val="24"/>
          <w:szCs w:val="24"/>
        </w:rPr>
        <w:t xml:space="preserve"> </w:t>
      </w:r>
      <w:r>
        <w:rPr>
          <w:sz w:val="24"/>
          <w:szCs w:val="24"/>
        </w:rPr>
        <w:t>co</w:t>
      </w:r>
      <w:r>
        <w:rPr>
          <w:spacing w:val="-1"/>
          <w:sz w:val="24"/>
          <w:szCs w:val="24"/>
        </w:rPr>
        <w:t>s</w:t>
      </w:r>
      <w:r>
        <w:rPr>
          <w:sz w:val="24"/>
          <w:szCs w:val="24"/>
        </w:rPr>
        <w:t>t</w:t>
      </w:r>
      <w:r w:rsidR="00BD25B9">
        <w:rPr>
          <w:sz w:val="24"/>
          <w:szCs w:val="24"/>
        </w:rPr>
        <w:t xml:space="preserve"> </w:t>
      </w:r>
      <w:r>
        <w:rPr>
          <w:spacing w:val="-1"/>
          <w:sz w:val="24"/>
          <w:szCs w:val="24"/>
        </w:rPr>
        <w:t>o</w:t>
      </w:r>
      <w:r>
        <w:rPr>
          <w:sz w:val="24"/>
          <w:szCs w:val="24"/>
        </w:rPr>
        <w:t>f spare parts usage in</w:t>
      </w:r>
      <w:r w:rsidR="00BD25B9">
        <w:rPr>
          <w:sz w:val="24"/>
          <w:szCs w:val="24"/>
        </w:rPr>
        <w:t xml:space="preserve"> </w:t>
      </w:r>
      <w:r>
        <w:rPr>
          <w:sz w:val="24"/>
          <w:szCs w:val="24"/>
        </w:rPr>
        <w:t>the initi</w:t>
      </w:r>
      <w:r>
        <w:rPr>
          <w:spacing w:val="-1"/>
          <w:sz w:val="24"/>
          <w:szCs w:val="24"/>
        </w:rPr>
        <w:t>a</w:t>
      </w:r>
      <w:r>
        <w:rPr>
          <w:sz w:val="24"/>
          <w:szCs w:val="24"/>
        </w:rPr>
        <w:t>l</w:t>
      </w:r>
      <w:r w:rsidR="00BD25B9">
        <w:rPr>
          <w:sz w:val="24"/>
          <w:szCs w:val="24"/>
        </w:rPr>
        <w:t xml:space="preserve"> </w:t>
      </w:r>
      <w:r>
        <w:rPr>
          <w:sz w:val="24"/>
          <w:szCs w:val="24"/>
        </w:rPr>
        <w:t>p</w:t>
      </w:r>
      <w:r>
        <w:rPr>
          <w:spacing w:val="-1"/>
          <w:sz w:val="24"/>
          <w:szCs w:val="24"/>
        </w:rPr>
        <w:t>e</w:t>
      </w:r>
      <w:r>
        <w:rPr>
          <w:sz w:val="24"/>
          <w:szCs w:val="24"/>
        </w:rPr>
        <w:t>riod</w:t>
      </w:r>
      <w:r w:rsidR="00BD25B9">
        <w:rPr>
          <w:sz w:val="24"/>
          <w:szCs w:val="24"/>
        </w:rPr>
        <w:t xml:space="preserve"> </w:t>
      </w:r>
      <w:r>
        <w:rPr>
          <w:sz w:val="24"/>
          <w:szCs w:val="24"/>
        </w:rPr>
        <w:t>of</w:t>
      </w:r>
      <w:r w:rsidR="00BD25B9">
        <w:rPr>
          <w:sz w:val="24"/>
          <w:szCs w:val="24"/>
        </w:rPr>
        <w:t xml:space="preserve"> </w:t>
      </w:r>
      <w:r>
        <w:rPr>
          <w:sz w:val="24"/>
          <w:szCs w:val="24"/>
        </w:rPr>
        <w:t>operation</w:t>
      </w:r>
      <w:r w:rsidR="00BD25B9">
        <w:rPr>
          <w:sz w:val="24"/>
          <w:szCs w:val="24"/>
        </w:rPr>
        <w:t xml:space="preserve"> </w:t>
      </w:r>
      <w:r>
        <w:rPr>
          <w:sz w:val="24"/>
          <w:szCs w:val="24"/>
        </w:rPr>
        <w:t>specified in the Bid Data Sheet, based on infor</w:t>
      </w:r>
      <w:r>
        <w:rPr>
          <w:spacing w:val="-2"/>
          <w:sz w:val="24"/>
          <w:szCs w:val="24"/>
        </w:rPr>
        <w:t>m</w:t>
      </w:r>
      <w:r>
        <w:rPr>
          <w:sz w:val="24"/>
          <w:szCs w:val="24"/>
        </w:rPr>
        <w:t>ation furnished by each Bidder, as well as on past experience of the Procuring</w:t>
      </w:r>
      <w:r w:rsidR="00BD25B9">
        <w:rPr>
          <w:sz w:val="24"/>
          <w:szCs w:val="24"/>
        </w:rPr>
        <w:t xml:space="preserve"> </w:t>
      </w:r>
      <w:r>
        <w:rPr>
          <w:sz w:val="24"/>
          <w:szCs w:val="24"/>
        </w:rPr>
        <w:t>agency</w:t>
      </w:r>
      <w:r w:rsidR="00BD25B9">
        <w:rPr>
          <w:sz w:val="24"/>
          <w:szCs w:val="24"/>
        </w:rPr>
        <w:t xml:space="preserve"> </w:t>
      </w:r>
      <w:r>
        <w:rPr>
          <w:sz w:val="24"/>
          <w:szCs w:val="24"/>
        </w:rPr>
        <w:t>or</w:t>
      </w:r>
      <w:r w:rsidR="00EB3EC1">
        <w:rPr>
          <w:sz w:val="24"/>
          <w:szCs w:val="24"/>
        </w:rPr>
        <w:t xml:space="preserve"> </w:t>
      </w:r>
      <w:r>
        <w:rPr>
          <w:sz w:val="24"/>
          <w:szCs w:val="24"/>
        </w:rPr>
        <w:t>other</w:t>
      </w:r>
      <w:r w:rsidR="00EB3EC1">
        <w:rPr>
          <w:sz w:val="24"/>
          <w:szCs w:val="24"/>
        </w:rPr>
        <w:t xml:space="preserve"> </w:t>
      </w:r>
      <w:r>
        <w:rPr>
          <w:sz w:val="24"/>
          <w:szCs w:val="24"/>
        </w:rPr>
        <w:t>procuring</w:t>
      </w:r>
      <w:r w:rsidR="00EB3EC1">
        <w:rPr>
          <w:sz w:val="24"/>
          <w:szCs w:val="24"/>
        </w:rPr>
        <w:t xml:space="preserve"> </w:t>
      </w:r>
      <w:r>
        <w:rPr>
          <w:sz w:val="24"/>
          <w:szCs w:val="24"/>
        </w:rPr>
        <w:t>agencies in si</w:t>
      </w:r>
      <w:r>
        <w:rPr>
          <w:spacing w:val="-2"/>
          <w:sz w:val="24"/>
          <w:szCs w:val="24"/>
        </w:rPr>
        <w:t>m</w:t>
      </w:r>
      <w:r>
        <w:rPr>
          <w:sz w:val="24"/>
          <w:szCs w:val="24"/>
        </w:rPr>
        <w:t>ilar</w:t>
      </w:r>
      <w:r w:rsidR="00EB3EC1">
        <w:rPr>
          <w:sz w:val="24"/>
          <w:szCs w:val="24"/>
        </w:rPr>
        <w:t xml:space="preserve"> </w:t>
      </w:r>
      <w:r>
        <w:rPr>
          <w:spacing w:val="-1"/>
          <w:sz w:val="24"/>
          <w:szCs w:val="24"/>
        </w:rPr>
        <w:t>s</w:t>
      </w:r>
      <w:r>
        <w:rPr>
          <w:sz w:val="24"/>
          <w:szCs w:val="24"/>
        </w:rPr>
        <w:t>itu</w:t>
      </w:r>
      <w:r>
        <w:rPr>
          <w:spacing w:val="-1"/>
          <w:sz w:val="24"/>
          <w:szCs w:val="24"/>
        </w:rPr>
        <w:t>a</w:t>
      </w:r>
      <w:r>
        <w:rPr>
          <w:sz w:val="24"/>
          <w:szCs w:val="24"/>
        </w:rPr>
        <w:t>tions.  Such</w:t>
      </w:r>
      <w:r w:rsidR="00EB3EC1">
        <w:rPr>
          <w:sz w:val="24"/>
          <w:szCs w:val="24"/>
        </w:rPr>
        <w:t xml:space="preserve"> </w:t>
      </w:r>
      <w:r>
        <w:rPr>
          <w:sz w:val="24"/>
          <w:szCs w:val="24"/>
        </w:rPr>
        <w:t>costs</w:t>
      </w:r>
      <w:r w:rsidR="00EB3EC1">
        <w:rPr>
          <w:sz w:val="24"/>
          <w:szCs w:val="24"/>
        </w:rPr>
        <w:t xml:space="preserve"> </w:t>
      </w:r>
      <w:r>
        <w:rPr>
          <w:sz w:val="24"/>
          <w:szCs w:val="24"/>
        </w:rPr>
        <w:t>sh</w:t>
      </w:r>
      <w:r>
        <w:rPr>
          <w:spacing w:val="-1"/>
          <w:sz w:val="24"/>
          <w:szCs w:val="24"/>
        </w:rPr>
        <w:t>a</w:t>
      </w:r>
      <w:r>
        <w:rPr>
          <w:sz w:val="24"/>
          <w:szCs w:val="24"/>
        </w:rPr>
        <w:t>ll</w:t>
      </w:r>
      <w:r w:rsidR="00EB3EC1">
        <w:rPr>
          <w:sz w:val="24"/>
          <w:szCs w:val="24"/>
        </w:rPr>
        <w:t xml:space="preserve"> </w:t>
      </w:r>
      <w:r>
        <w:rPr>
          <w:sz w:val="24"/>
          <w:szCs w:val="24"/>
        </w:rPr>
        <w:t>be</w:t>
      </w:r>
      <w:r w:rsidR="00EB3EC1">
        <w:rPr>
          <w:sz w:val="24"/>
          <w:szCs w:val="24"/>
        </w:rPr>
        <w:t xml:space="preserve"> </w:t>
      </w:r>
      <w:r>
        <w:rPr>
          <w:sz w:val="24"/>
          <w:szCs w:val="24"/>
        </w:rPr>
        <w:t>added</w:t>
      </w:r>
      <w:r w:rsidR="00EB3EC1">
        <w:rPr>
          <w:sz w:val="24"/>
          <w:szCs w:val="24"/>
        </w:rPr>
        <w:t xml:space="preserve"> </w:t>
      </w:r>
      <w:r>
        <w:rPr>
          <w:sz w:val="24"/>
          <w:szCs w:val="24"/>
        </w:rPr>
        <w:t>to</w:t>
      </w:r>
      <w:r w:rsidR="00EB3EC1">
        <w:rPr>
          <w:sz w:val="24"/>
          <w:szCs w:val="24"/>
        </w:rPr>
        <w:t xml:space="preserve"> </w:t>
      </w:r>
      <w:r>
        <w:rPr>
          <w:sz w:val="24"/>
          <w:szCs w:val="24"/>
        </w:rPr>
        <w:t>the bid price for evaluation.</w:t>
      </w:r>
    </w:p>
    <w:p w:rsidR="00F16361" w:rsidRDefault="00F16361">
      <w:pPr>
        <w:spacing w:before="13" w:line="260" w:lineRule="exact"/>
        <w:rPr>
          <w:sz w:val="26"/>
          <w:szCs w:val="26"/>
        </w:rPr>
      </w:pPr>
    </w:p>
    <w:p w:rsidR="00F16361" w:rsidRDefault="0047509A">
      <w:pPr>
        <w:ind w:left="2840"/>
        <w:rPr>
          <w:sz w:val="24"/>
          <w:szCs w:val="24"/>
        </w:rPr>
      </w:pPr>
      <w:r>
        <w:rPr>
          <w:sz w:val="24"/>
          <w:szCs w:val="24"/>
        </w:rPr>
        <w:t xml:space="preserve">(e)   </w:t>
      </w:r>
      <w:r>
        <w:rPr>
          <w:i/>
          <w:sz w:val="24"/>
          <w:szCs w:val="24"/>
        </w:rPr>
        <w:t>Spare parts and after sales s</w:t>
      </w:r>
      <w:r>
        <w:rPr>
          <w:i/>
          <w:spacing w:val="-1"/>
          <w:sz w:val="24"/>
          <w:szCs w:val="24"/>
        </w:rPr>
        <w:t>e</w:t>
      </w:r>
      <w:r>
        <w:rPr>
          <w:i/>
          <w:sz w:val="24"/>
          <w:szCs w:val="24"/>
        </w:rPr>
        <w:t>rvice facilities in the</w:t>
      </w:r>
    </w:p>
    <w:p w:rsidR="00F16361" w:rsidRDefault="0047509A">
      <w:pPr>
        <w:spacing w:before="1"/>
        <w:ind w:left="3342" w:right="3109"/>
        <w:jc w:val="center"/>
        <w:rPr>
          <w:sz w:val="24"/>
          <w:szCs w:val="24"/>
        </w:rPr>
      </w:pPr>
      <w:proofErr w:type="gramStart"/>
      <w:r>
        <w:rPr>
          <w:i/>
          <w:sz w:val="24"/>
          <w:szCs w:val="24"/>
        </w:rPr>
        <w:t xml:space="preserve">Procuring </w:t>
      </w:r>
      <w:r>
        <w:rPr>
          <w:i/>
          <w:spacing w:val="-1"/>
          <w:sz w:val="24"/>
          <w:szCs w:val="24"/>
        </w:rPr>
        <w:t>a</w:t>
      </w:r>
      <w:r>
        <w:rPr>
          <w:i/>
          <w:sz w:val="24"/>
          <w:szCs w:val="24"/>
        </w:rPr>
        <w:t>gency’s co</w:t>
      </w:r>
      <w:r>
        <w:rPr>
          <w:i/>
          <w:spacing w:val="-1"/>
          <w:sz w:val="24"/>
          <w:szCs w:val="24"/>
        </w:rPr>
        <w:t>u</w:t>
      </w:r>
      <w:r>
        <w:rPr>
          <w:i/>
          <w:sz w:val="24"/>
          <w:szCs w:val="24"/>
        </w:rPr>
        <w:t>ntry.</w:t>
      </w:r>
      <w:proofErr w:type="gramEnd"/>
    </w:p>
    <w:p w:rsidR="00F16361" w:rsidRDefault="00F16361">
      <w:pPr>
        <w:spacing w:before="15" w:line="260" w:lineRule="exact"/>
        <w:rPr>
          <w:sz w:val="26"/>
          <w:szCs w:val="26"/>
        </w:rPr>
      </w:pPr>
    </w:p>
    <w:p w:rsidR="00F16361" w:rsidRDefault="0047509A">
      <w:pPr>
        <w:ind w:left="3380" w:right="96"/>
        <w:jc w:val="both"/>
        <w:rPr>
          <w:sz w:val="24"/>
          <w:szCs w:val="24"/>
        </w:rPr>
        <w:sectPr w:rsidR="00F16361">
          <w:pgSz w:w="12240" w:h="15840"/>
          <w:pgMar w:top="760" w:right="1300" w:bottom="280" w:left="1660" w:header="570" w:footer="0" w:gutter="0"/>
          <w:cols w:space="720"/>
        </w:sectPr>
      </w:pPr>
      <w:r>
        <w:rPr>
          <w:sz w:val="24"/>
          <w:szCs w:val="24"/>
        </w:rPr>
        <w:t>The cost to the Pr</w:t>
      </w:r>
      <w:r>
        <w:rPr>
          <w:spacing w:val="-1"/>
          <w:sz w:val="24"/>
          <w:szCs w:val="24"/>
        </w:rPr>
        <w:t>oc</w:t>
      </w:r>
      <w:r>
        <w:rPr>
          <w:sz w:val="24"/>
          <w:szCs w:val="24"/>
        </w:rPr>
        <w:t>uring a</w:t>
      </w:r>
      <w:r>
        <w:rPr>
          <w:spacing w:val="-1"/>
          <w:sz w:val="24"/>
          <w:szCs w:val="24"/>
        </w:rPr>
        <w:t>g</w:t>
      </w:r>
      <w:r>
        <w:rPr>
          <w:sz w:val="24"/>
          <w:szCs w:val="24"/>
        </w:rPr>
        <w:t>ency of esta</w:t>
      </w:r>
      <w:r>
        <w:rPr>
          <w:spacing w:val="-1"/>
          <w:sz w:val="24"/>
          <w:szCs w:val="24"/>
        </w:rPr>
        <w:t>bl</w:t>
      </w:r>
      <w:r>
        <w:rPr>
          <w:sz w:val="24"/>
          <w:szCs w:val="24"/>
        </w:rPr>
        <w:t xml:space="preserve">ishing the </w:t>
      </w:r>
      <w:proofErr w:type="gramStart"/>
      <w:r>
        <w:rPr>
          <w:spacing w:val="-2"/>
          <w:sz w:val="24"/>
          <w:szCs w:val="24"/>
        </w:rPr>
        <w:t>m</w:t>
      </w:r>
      <w:r>
        <w:rPr>
          <w:spacing w:val="1"/>
          <w:sz w:val="24"/>
          <w:szCs w:val="24"/>
        </w:rPr>
        <w:t>i</w:t>
      </w:r>
      <w:r>
        <w:rPr>
          <w:sz w:val="24"/>
          <w:szCs w:val="24"/>
        </w:rPr>
        <w:t>n</w:t>
      </w:r>
      <w:r>
        <w:rPr>
          <w:spacing w:val="2"/>
          <w:sz w:val="24"/>
          <w:szCs w:val="24"/>
        </w:rPr>
        <w:t>i</w:t>
      </w:r>
      <w:r>
        <w:rPr>
          <w:spacing w:val="-2"/>
          <w:sz w:val="24"/>
          <w:szCs w:val="24"/>
        </w:rPr>
        <w:t>m</w:t>
      </w:r>
      <w:r>
        <w:rPr>
          <w:spacing w:val="1"/>
          <w:sz w:val="24"/>
          <w:szCs w:val="24"/>
        </w:rPr>
        <w:t>u</w:t>
      </w:r>
      <w:r>
        <w:rPr>
          <w:sz w:val="24"/>
          <w:szCs w:val="24"/>
        </w:rPr>
        <w:t>m  service</w:t>
      </w:r>
      <w:proofErr w:type="gramEnd"/>
      <w:r>
        <w:rPr>
          <w:sz w:val="24"/>
          <w:szCs w:val="24"/>
        </w:rPr>
        <w:t xml:space="preserve">  facilities   and   parts   inventories,   as outli</w:t>
      </w:r>
      <w:r>
        <w:rPr>
          <w:spacing w:val="-1"/>
          <w:sz w:val="24"/>
          <w:szCs w:val="24"/>
        </w:rPr>
        <w:t>n</w:t>
      </w:r>
      <w:r>
        <w:rPr>
          <w:sz w:val="24"/>
          <w:szCs w:val="24"/>
        </w:rPr>
        <w:t>ed</w:t>
      </w:r>
      <w:r w:rsidR="00EB3EC1">
        <w:rPr>
          <w:sz w:val="24"/>
          <w:szCs w:val="24"/>
        </w:rPr>
        <w:t xml:space="preserve"> </w:t>
      </w:r>
      <w:r>
        <w:rPr>
          <w:sz w:val="24"/>
          <w:szCs w:val="24"/>
        </w:rPr>
        <w:t>in the</w:t>
      </w:r>
      <w:r w:rsidR="00EB3EC1">
        <w:rPr>
          <w:sz w:val="24"/>
          <w:szCs w:val="24"/>
        </w:rPr>
        <w:t xml:space="preserve"> </w:t>
      </w:r>
      <w:r>
        <w:rPr>
          <w:sz w:val="24"/>
          <w:szCs w:val="24"/>
        </w:rPr>
        <w:t>Bid</w:t>
      </w:r>
      <w:r w:rsidR="00EB3EC1">
        <w:rPr>
          <w:sz w:val="24"/>
          <w:szCs w:val="24"/>
        </w:rPr>
        <w:t xml:space="preserve"> </w:t>
      </w:r>
      <w:r>
        <w:rPr>
          <w:sz w:val="24"/>
          <w:szCs w:val="24"/>
        </w:rPr>
        <w:t>Data Sheet</w:t>
      </w:r>
      <w:r w:rsidR="00EB3EC1">
        <w:rPr>
          <w:sz w:val="24"/>
          <w:szCs w:val="24"/>
        </w:rPr>
        <w:t xml:space="preserve"> </w:t>
      </w:r>
      <w:r>
        <w:rPr>
          <w:spacing w:val="-1"/>
          <w:sz w:val="24"/>
          <w:szCs w:val="24"/>
        </w:rPr>
        <w:t>o</w:t>
      </w:r>
      <w:r>
        <w:rPr>
          <w:sz w:val="24"/>
          <w:szCs w:val="24"/>
        </w:rPr>
        <w:t>r</w:t>
      </w:r>
      <w:r w:rsidR="00EB3EC1">
        <w:rPr>
          <w:sz w:val="24"/>
          <w:szCs w:val="24"/>
        </w:rPr>
        <w:t xml:space="preserve"> </w:t>
      </w:r>
      <w:proofErr w:type="spellStart"/>
      <w:r>
        <w:rPr>
          <w:spacing w:val="-1"/>
          <w:sz w:val="24"/>
          <w:szCs w:val="24"/>
        </w:rPr>
        <w:t>el</w:t>
      </w:r>
      <w:r>
        <w:rPr>
          <w:sz w:val="24"/>
          <w:szCs w:val="24"/>
        </w:rPr>
        <w:t>se</w:t>
      </w:r>
      <w:r w:rsidR="00EB3EC1">
        <w:rPr>
          <w:sz w:val="24"/>
          <w:szCs w:val="24"/>
        </w:rPr>
        <w:t xml:space="preserve"> </w:t>
      </w:r>
      <w:r>
        <w:rPr>
          <w:sz w:val="24"/>
          <w:szCs w:val="24"/>
        </w:rPr>
        <w:t>where</w:t>
      </w:r>
      <w:proofErr w:type="spellEnd"/>
      <w:r w:rsidR="00EB3EC1">
        <w:rPr>
          <w:sz w:val="24"/>
          <w:szCs w:val="24"/>
        </w:rPr>
        <w:t xml:space="preserve"> </w:t>
      </w:r>
      <w:r>
        <w:rPr>
          <w:sz w:val="24"/>
          <w:szCs w:val="24"/>
        </w:rPr>
        <w:t>in</w:t>
      </w:r>
      <w:r w:rsidR="00EB3EC1">
        <w:rPr>
          <w:sz w:val="24"/>
          <w:szCs w:val="24"/>
        </w:rPr>
        <w:t xml:space="preserve"> </w:t>
      </w:r>
      <w:r>
        <w:rPr>
          <w:sz w:val="24"/>
          <w:szCs w:val="24"/>
        </w:rPr>
        <w:t>the</w:t>
      </w:r>
      <w:r w:rsidR="00EB3EC1">
        <w:rPr>
          <w:sz w:val="24"/>
          <w:szCs w:val="24"/>
        </w:rPr>
        <w:t xml:space="preserve"> </w:t>
      </w:r>
      <w:r>
        <w:rPr>
          <w:sz w:val="24"/>
          <w:szCs w:val="24"/>
        </w:rPr>
        <w:t>biddi</w:t>
      </w:r>
      <w:r>
        <w:rPr>
          <w:spacing w:val="-1"/>
          <w:sz w:val="24"/>
          <w:szCs w:val="24"/>
        </w:rPr>
        <w:t>n</w:t>
      </w:r>
      <w:r>
        <w:rPr>
          <w:sz w:val="24"/>
          <w:szCs w:val="24"/>
        </w:rPr>
        <w:t>g docu</w:t>
      </w:r>
      <w:r>
        <w:rPr>
          <w:spacing w:val="-2"/>
          <w:sz w:val="24"/>
          <w:szCs w:val="24"/>
        </w:rPr>
        <w:t>m</w:t>
      </w:r>
      <w:r>
        <w:rPr>
          <w:sz w:val="24"/>
          <w:szCs w:val="24"/>
        </w:rPr>
        <w:t>ents,</w:t>
      </w:r>
      <w:r w:rsidR="00EB3EC1">
        <w:rPr>
          <w:sz w:val="24"/>
          <w:szCs w:val="24"/>
        </w:rPr>
        <w:t xml:space="preserve"> </w:t>
      </w:r>
      <w:r>
        <w:rPr>
          <w:sz w:val="24"/>
          <w:szCs w:val="24"/>
        </w:rPr>
        <w:t>if</w:t>
      </w:r>
      <w:r w:rsidR="00EB3EC1">
        <w:rPr>
          <w:sz w:val="24"/>
          <w:szCs w:val="24"/>
        </w:rPr>
        <w:t xml:space="preserve"> </w:t>
      </w:r>
      <w:r>
        <w:rPr>
          <w:sz w:val="24"/>
          <w:szCs w:val="24"/>
        </w:rPr>
        <w:t>quoted</w:t>
      </w:r>
      <w:r w:rsidR="00EB3EC1">
        <w:rPr>
          <w:sz w:val="24"/>
          <w:szCs w:val="24"/>
        </w:rPr>
        <w:t xml:space="preserve"> </w:t>
      </w:r>
      <w:r>
        <w:rPr>
          <w:sz w:val="24"/>
          <w:szCs w:val="24"/>
        </w:rPr>
        <w:t>separately,</w:t>
      </w:r>
      <w:r w:rsidR="00EB3EC1">
        <w:rPr>
          <w:sz w:val="24"/>
          <w:szCs w:val="24"/>
        </w:rPr>
        <w:t xml:space="preserve"> </w:t>
      </w:r>
      <w:r>
        <w:rPr>
          <w:sz w:val="24"/>
          <w:szCs w:val="24"/>
        </w:rPr>
        <w:t>shall be added to the bid price.</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ind w:left="2840" w:right="2570"/>
        <w:jc w:val="both"/>
        <w:rPr>
          <w:sz w:val="24"/>
          <w:szCs w:val="24"/>
        </w:rPr>
      </w:pPr>
      <w:r>
        <w:rPr>
          <w:sz w:val="24"/>
          <w:szCs w:val="24"/>
        </w:rPr>
        <w:t xml:space="preserve">(f)   </w:t>
      </w:r>
      <w:r>
        <w:rPr>
          <w:i/>
          <w:sz w:val="24"/>
          <w:szCs w:val="24"/>
        </w:rPr>
        <w:t>Operating and maintenance costs.</w:t>
      </w:r>
    </w:p>
    <w:p w:rsidR="00F16361" w:rsidRDefault="00F16361">
      <w:pPr>
        <w:spacing w:before="16" w:line="260" w:lineRule="exact"/>
        <w:rPr>
          <w:sz w:val="26"/>
          <w:szCs w:val="26"/>
        </w:rPr>
      </w:pPr>
    </w:p>
    <w:p w:rsidR="00F16361" w:rsidRDefault="0047509A">
      <w:pPr>
        <w:ind w:left="3380" w:right="97"/>
        <w:jc w:val="both"/>
        <w:rPr>
          <w:sz w:val="24"/>
          <w:szCs w:val="24"/>
        </w:rPr>
      </w:pPr>
      <w:r>
        <w:rPr>
          <w:sz w:val="24"/>
          <w:szCs w:val="24"/>
        </w:rPr>
        <w:t xml:space="preserve">Since the operating and </w:t>
      </w:r>
      <w:r>
        <w:rPr>
          <w:spacing w:val="-2"/>
          <w:sz w:val="24"/>
          <w:szCs w:val="24"/>
        </w:rPr>
        <w:t>m</w:t>
      </w:r>
      <w:r>
        <w:rPr>
          <w:sz w:val="24"/>
          <w:szCs w:val="24"/>
        </w:rPr>
        <w:t>aintenance costs of the goods under</w:t>
      </w:r>
      <w:r w:rsidR="00EB3EC1">
        <w:rPr>
          <w:sz w:val="24"/>
          <w:szCs w:val="24"/>
        </w:rPr>
        <w:t xml:space="preserve"> </w:t>
      </w:r>
      <w:r>
        <w:rPr>
          <w:sz w:val="24"/>
          <w:szCs w:val="24"/>
        </w:rPr>
        <w:t>procure</w:t>
      </w:r>
      <w:r>
        <w:rPr>
          <w:spacing w:val="-2"/>
          <w:sz w:val="24"/>
          <w:szCs w:val="24"/>
        </w:rPr>
        <w:t>m</w:t>
      </w:r>
      <w:r>
        <w:rPr>
          <w:sz w:val="24"/>
          <w:szCs w:val="24"/>
        </w:rPr>
        <w:t>ent</w:t>
      </w:r>
      <w:r w:rsidR="00EB3EC1">
        <w:rPr>
          <w:sz w:val="24"/>
          <w:szCs w:val="24"/>
        </w:rPr>
        <w:t xml:space="preserve"> </w:t>
      </w:r>
      <w:r>
        <w:rPr>
          <w:sz w:val="24"/>
          <w:szCs w:val="24"/>
        </w:rPr>
        <w:t>fo</w:t>
      </w:r>
      <w:r>
        <w:rPr>
          <w:spacing w:val="2"/>
          <w:sz w:val="24"/>
          <w:szCs w:val="24"/>
        </w:rPr>
        <w:t>r</w:t>
      </w:r>
      <w:r>
        <w:rPr>
          <w:sz w:val="24"/>
          <w:szCs w:val="24"/>
        </w:rPr>
        <w:t>m</w:t>
      </w:r>
      <w:r w:rsidR="00EB3EC1">
        <w:rPr>
          <w:sz w:val="24"/>
          <w:szCs w:val="24"/>
        </w:rPr>
        <w:t xml:space="preserve"> </w:t>
      </w:r>
      <w:r>
        <w:rPr>
          <w:sz w:val="24"/>
          <w:szCs w:val="24"/>
        </w:rPr>
        <w:t>a</w:t>
      </w:r>
      <w:r w:rsidR="00EB3EC1">
        <w:rPr>
          <w:sz w:val="24"/>
          <w:szCs w:val="24"/>
        </w:rPr>
        <w:t xml:space="preserve"> </w:t>
      </w:r>
      <w:r>
        <w:rPr>
          <w:spacing w:val="-2"/>
          <w:sz w:val="24"/>
          <w:szCs w:val="24"/>
        </w:rPr>
        <w:t>m</w:t>
      </w:r>
      <w:r>
        <w:rPr>
          <w:sz w:val="24"/>
          <w:szCs w:val="24"/>
        </w:rPr>
        <w:t>ajor</w:t>
      </w:r>
      <w:r w:rsidR="00EB3EC1">
        <w:rPr>
          <w:sz w:val="24"/>
          <w:szCs w:val="24"/>
        </w:rPr>
        <w:t xml:space="preserve"> </w:t>
      </w:r>
      <w:r>
        <w:rPr>
          <w:sz w:val="24"/>
          <w:szCs w:val="24"/>
        </w:rPr>
        <w:t>part</w:t>
      </w:r>
      <w:r w:rsidR="00EB3EC1">
        <w:rPr>
          <w:sz w:val="24"/>
          <w:szCs w:val="24"/>
        </w:rPr>
        <w:t xml:space="preserve"> </w:t>
      </w:r>
      <w:r>
        <w:rPr>
          <w:sz w:val="24"/>
          <w:szCs w:val="24"/>
        </w:rPr>
        <w:t>of</w:t>
      </w:r>
      <w:r w:rsidR="00EB3EC1">
        <w:rPr>
          <w:sz w:val="24"/>
          <w:szCs w:val="24"/>
        </w:rPr>
        <w:t xml:space="preserve"> </w:t>
      </w:r>
      <w:r>
        <w:rPr>
          <w:sz w:val="24"/>
          <w:szCs w:val="24"/>
        </w:rPr>
        <w:t>the</w:t>
      </w:r>
      <w:r w:rsidR="00EB3EC1">
        <w:rPr>
          <w:sz w:val="24"/>
          <w:szCs w:val="24"/>
        </w:rPr>
        <w:t xml:space="preserve"> </w:t>
      </w:r>
      <w:r>
        <w:rPr>
          <w:sz w:val="24"/>
          <w:szCs w:val="24"/>
        </w:rPr>
        <w:t>life</w:t>
      </w:r>
      <w:r w:rsidR="00EB3EC1">
        <w:rPr>
          <w:sz w:val="24"/>
          <w:szCs w:val="24"/>
        </w:rPr>
        <w:t xml:space="preserve"> </w:t>
      </w:r>
      <w:r>
        <w:rPr>
          <w:sz w:val="24"/>
          <w:szCs w:val="24"/>
        </w:rPr>
        <w:t>cycle</w:t>
      </w:r>
      <w:r w:rsidR="00EB3EC1">
        <w:rPr>
          <w:sz w:val="24"/>
          <w:szCs w:val="24"/>
        </w:rPr>
        <w:t xml:space="preserve"> </w:t>
      </w:r>
      <w:r>
        <w:rPr>
          <w:sz w:val="24"/>
          <w:szCs w:val="24"/>
        </w:rPr>
        <w:t>cost of  the  eq</w:t>
      </w:r>
      <w:r>
        <w:rPr>
          <w:spacing w:val="-1"/>
          <w:sz w:val="24"/>
          <w:szCs w:val="24"/>
        </w:rPr>
        <w:t>u</w:t>
      </w:r>
      <w:r>
        <w:rPr>
          <w:sz w:val="24"/>
          <w:szCs w:val="24"/>
        </w:rPr>
        <w:t>ip</w:t>
      </w:r>
      <w:r>
        <w:rPr>
          <w:spacing w:val="-2"/>
          <w:sz w:val="24"/>
          <w:szCs w:val="24"/>
        </w:rPr>
        <w:t>m</w:t>
      </w:r>
      <w:r>
        <w:rPr>
          <w:sz w:val="24"/>
          <w:szCs w:val="24"/>
        </w:rPr>
        <w:t>ent,  these  costs  will  be   e</w:t>
      </w:r>
      <w:r>
        <w:rPr>
          <w:spacing w:val="-1"/>
          <w:sz w:val="24"/>
          <w:szCs w:val="24"/>
        </w:rPr>
        <w:t>v</w:t>
      </w:r>
      <w:r>
        <w:rPr>
          <w:sz w:val="24"/>
          <w:szCs w:val="24"/>
        </w:rPr>
        <w:t>aluated  in accorda</w:t>
      </w:r>
      <w:r>
        <w:rPr>
          <w:spacing w:val="-1"/>
          <w:sz w:val="24"/>
          <w:szCs w:val="24"/>
        </w:rPr>
        <w:t>n</w:t>
      </w:r>
      <w:r>
        <w:rPr>
          <w:sz w:val="24"/>
          <w:szCs w:val="24"/>
        </w:rPr>
        <w:t>ce with the criteria spe</w:t>
      </w:r>
      <w:r>
        <w:rPr>
          <w:spacing w:val="-1"/>
          <w:sz w:val="24"/>
          <w:szCs w:val="24"/>
        </w:rPr>
        <w:t>c</w:t>
      </w:r>
      <w:r>
        <w:rPr>
          <w:sz w:val="24"/>
          <w:szCs w:val="24"/>
        </w:rPr>
        <w:t>ified in t</w:t>
      </w:r>
      <w:r>
        <w:rPr>
          <w:spacing w:val="-1"/>
          <w:sz w:val="24"/>
          <w:szCs w:val="24"/>
        </w:rPr>
        <w:t>h</w:t>
      </w:r>
      <w:r>
        <w:rPr>
          <w:sz w:val="24"/>
          <w:szCs w:val="24"/>
        </w:rPr>
        <w:t>e Bid Data Sheet or in the Technical Specifications.</w:t>
      </w:r>
    </w:p>
    <w:p w:rsidR="00F16361" w:rsidRDefault="00F16361">
      <w:pPr>
        <w:spacing w:before="16" w:line="260" w:lineRule="exact"/>
        <w:rPr>
          <w:sz w:val="26"/>
          <w:szCs w:val="26"/>
        </w:rPr>
      </w:pPr>
    </w:p>
    <w:p w:rsidR="00F16361" w:rsidRDefault="0047509A">
      <w:pPr>
        <w:ind w:left="2840" w:right="1250"/>
        <w:jc w:val="both"/>
        <w:rPr>
          <w:sz w:val="24"/>
          <w:szCs w:val="24"/>
        </w:rPr>
      </w:pPr>
      <w:r>
        <w:rPr>
          <w:sz w:val="24"/>
          <w:szCs w:val="24"/>
        </w:rPr>
        <w:t xml:space="preserve">(g)   </w:t>
      </w:r>
      <w:r>
        <w:rPr>
          <w:i/>
          <w:sz w:val="24"/>
          <w:szCs w:val="24"/>
        </w:rPr>
        <w:t>Performance and productivity of the equipment.</w:t>
      </w:r>
    </w:p>
    <w:p w:rsidR="00F16361" w:rsidRDefault="00F16361">
      <w:pPr>
        <w:spacing w:before="16" w:line="260" w:lineRule="exact"/>
        <w:rPr>
          <w:sz w:val="26"/>
          <w:szCs w:val="26"/>
        </w:rPr>
      </w:pPr>
    </w:p>
    <w:p w:rsidR="00F16361" w:rsidRDefault="0047509A">
      <w:pPr>
        <w:tabs>
          <w:tab w:val="left" w:pos="3900"/>
        </w:tabs>
        <w:ind w:left="3920" w:right="96" w:hanging="540"/>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Bidders sh</w:t>
      </w:r>
      <w:r>
        <w:rPr>
          <w:spacing w:val="-1"/>
          <w:sz w:val="24"/>
          <w:szCs w:val="24"/>
        </w:rPr>
        <w:t>a</w:t>
      </w:r>
      <w:r>
        <w:rPr>
          <w:sz w:val="24"/>
          <w:szCs w:val="24"/>
        </w:rPr>
        <w:t>ll state the</w:t>
      </w:r>
      <w:r w:rsidR="00EB3EC1">
        <w:rPr>
          <w:sz w:val="24"/>
          <w:szCs w:val="24"/>
        </w:rPr>
        <w:t xml:space="preserve"> </w:t>
      </w:r>
      <w:r>
        <w:rPr>
          <w:sz w:val="24"/>
          <w:szCs w:val="24"/>
        </w:rPr>
        <w:t>guaranteed perfor</w:t>
      </w:r>
      <w:r>
        <w:rPr>
          <w:spacing w:val="-2"/>
          <w:sz w:val="24"/>
          <w:szCs w:val="24"/>
        </w:rPr>
        <w:t>m</w:t>
      </w:r>
      <w:r>
        <w:rPr>
          <w:sz w:val="24"/>
          <w:szCs w:val="24"/>
        </w:rPr>
        <w:t>ance or efficiency in response to the Technical Specification. For each drop in the perfor</w:t>
      </w:r>
      <w:r>
        <w:rPr>
          <w:spacing w:val="-2"/>
          <w:sz w:val="24"/>
          <w:szCs w:val="24"/>
        </w:rPr>
        <w:t>m</w:t>
      </w:r>
      <w:r>
        <w:rPr>
          <w:sz w:val="24"/>
          <w:szCs w:val="24"/>
        </w:rPr>
        <w:t>ance or efficiency below the</w:t>
      </w:r>
      <w:r w:rsidR="00EB3EC1">
        <w:rPr>
          <w:sz w:val="24"/>
          <w:szCs w:val="24"/>
        </w:rPr>
        <w:t xml:space="preserve"> </w:t>
      </w:r>
      <w:r>
        <w:rPr>
          <w:sz w:val="24"/>
          <w:szCs w:val="24"/>
        </w:rPr>
        <w:t>norm of100</w:t>
      </w:r>
      <w:proofErr w:type="gramStart"/>
      <w:r>
        <w:rPr>
          <w:sz w:val="24"/>
          <w:szCs w:val="24"/>
        </w:rPr>
        <w:t>,anadjust</w:t>
      </w:r>
      <w:r>
        <w:rPr>
          <w:spacing w:val="-2"/>
          <w:sz w:val="24"/>
          <w:szCs w:val="24"/>
        </w:rPr>
        <w:t>m</w:t>
      </w:r>
      <w:r>
        <w:rPr>
          <w:sz w:val="24"/>
          <w:szCs w:val="24"/>
        </w:rPr>
        <w:t>entforanamount</w:t>
      </w:r>
      <w:proofErr w:type="gramEnd"/>
      <w:r>
        <w:rPr>
          <w:sz w:val="24"/>
          <w:szCs w:val="24"/>
        </w:rPr>
        <w:t xml:space="preserve"> specified</w:t>
      </w:r>
      <w:r w:rsidR="00EB3EC1">
        <w:rPr>
          <w:sz w:val="24"/>
          <w:szCs w:val="24"/>
        </w:rPr>
        <w:t xml:space="preserve"> </w:t>
      </w:r>
      <w:r>
        <w:rPr>
          <w:sz w:val="24"/>
          <w:szCs w:val="24"/>
        </w:rPr>
        <w:t>in</w:t>
      </w:r>
      <w:r w:rsidR="00EB3EC1">
        <w:rPr>
          <w:sz w:val="24"/>
          <w:szCs w:val="24"/>
        </w:rPr>
        <w:t xml:space="preserve"> </w:t>
      </w:r>
      <w:r>
        <w:rPr>
          <w:sz w:val="24"/>
          <w:szCs w:val="24"/>
        </w:rPr>
        <w:t>the</w:t>
      </w:r>
      <w:r w:rsidR="00EB3EC1">
        <w:rPr>
          <w:sz w:val="24"/>
          <w:szCs w:val="24"/>
        </w:rPr>
        <w:t xml:space="preserve"> </w:t>
      </w:r>
      <w:r>
        <w:rPr>
          <w:sz w:val="24"/>
          <w:szCs w:val="24"/>
        </w:rPr>
        <w:t>Bid</w:t>
      </w:r>
      <w:r w:rsidR="00EB3EC1">
        <w:rPr>
          <w:sz w:val="24"/>
          <w:szCs w:val="24"/>
        </w:rPr>
        <w:t xml:space="preserve"> </w:t>
      </w:r>
      <w:r>
        <w:rPr>
          <w:sz w:val="24"/>
          <w:szCs w:val="24"/>
        </w:rPr>
        <w:t>Data</w:t>
      </w:r>
      <w:r w:rsidR="00EB3EC1">
        <w:rPr>
          <w:sz w:val="24"/>
          <w:szCs w:val="24"/>
        </w:rPr>
        <w:t xml:space="preserve"> </w:t>
      </w:r>
      <w:r>
        <w:rPr>
          <w:sz w:val="24"/>
          <w:szCs w:val="24"/>
        </w:rPr>
        <w:t>Sheet</w:t>
      </w:r>
      <w:r w:rsidR="00EB3EC1">
        <w:rPr>
          <w:sz w:val="24"/>
          <w:szCs w:val="24"/>
        </w:rPr>
        <w:t xml:space="preserve"> </w:t>
      </w:r>
      <w:r>
        <w:rPr>
          <w:sz w:val="24"/>
          <w:szCs w:val="24"/>
        </w:rPr>
        <w:t>will</w:t>
      </w:r>
      <w:r w:rsidR="00EB3EC1">
        <w:rPr>
          <w:sz w:val="24"/>
          <w:szCs w:val="24"/>
        </w:rPr>
        <w:t xml:space="preserve"> </w:t>
      </w:r>
      <w:r>
        <w:rPr>
          <w:sz w:val="24"/>
          <w:szCs w:val="24"/>
        </w:rPr>
        <w:t>be</w:t>
      </w:r>
      <w:r w:rsidR="00EB3EC1">
        <w:rPr>
          <w:sz w:val="24"/>
          <w:szCs w:val="24"/>
        </w:rPr>
        <w:t xml:space="preserve"> </w:t>
      </w:r>
      <w:r>
        <w:rPr>
          <w:sz w:val="24"/>
          <w:szCs w:val="24"/>
        </w:rPr>
        <w:t>added</w:t>
      </w:r>
      <w:r w:rsidR="00EB3EC1">
        <w:rPr>
          <w:sz w:val="24"/>
          <w:szCs w:val="24"/>
        </w:rPr>
        <w:t xml:space="preserve"> </w:t>
      </w:r>
      <w:r>
        <w:rPr>
          <w:sz w:val="24"/>
          <w:szCs w:val="24"/>
        </w:rPr>
        <w:t>to</w:t>
      </w:r>
      <w:r w:rsidR="00EB3EC1">
        <w:rPr>
          <w:sz w:val="24"/>
          <w:szCs w:val="24"/>
        </w:rPr>
        <w:t xml:space="preserve"> </w:t>
      </w:r>
      <w:r>
        <w:rPr>
          <w:sz w:val="24"/>
          <w:szCs w:val="24"/>
        </w:rPr>
        <w:t>the bid  pri</w:t>
      </w:r>
      <w:r>
        <w:rPr>
          <w:spacing w:val="-1"/>
          <w:sz w:val="24"/>
          <w:szCs w:val="24"/>
        </w:rPr>
        <w:t>c</w:t>
      </w:r>
      <w:r>
        <w:rPr>
          <w:sz w:val="24"/>
          <w:szCs w:val="24"/>
        </w:rPr>
        <w:t>e,   repre</w:t>
      </w:r>
      <w:r>
        <w:rPr>
          <w:spacing w:val="-1"/>
          <w:sz w:val="24"/>
          <w:szCs w:val="24"/>
        </w:rPr>
        <w:t>s</w:t>
      </w:r>
      <w:r>
        <w:rPr>
          <w:sz w:val="24"/>
          <w:szCs w:val="24"/>
        </w:rPr>
        <w:t>enting  the  c</w:t>
      </w:r>
      <w:r>
        <w:rPr>
          <w:spacing w:val="-1"/>
          <w:sz w:val="24"/>
          <w:szCs w:val="24"/>
        </w:rPr>
        <w:t>a</w:t>
      </w:r>
      <w:r>
        <w:rPr>
          <w:sz w:val="24"/>
          <w:szCs w:val="24"/>
        </w:rPr>
        <w:t>pit</w:t>
      </w:r>
      <w:r>
        <w:rPr>
          <w:spacing w:val="-1"/>
          <w:sz w:val="24"/>
          <w:szCs w:val="24"/>
        </w:rPr>
        <w:t>a</w:t>
      </w:r>
      <w:r>
        <w:rPr>
          <w:sz w:val="24"/>
          <w:szCs w:val="24"/>
        </w:rPr>
        <w:t xml:space="preserve">lized  </w:t>
      </w:r>
      <w:r>
        <w:rPr>
          <w:spacing w:val="-1"/>
          <w:sz w:val="24"/>
          <w:szCs w:val="24"/>
        </w:rPr>
        <w:t>c</w:t>
      </w:r>
      <w:r>
        <w:rPr>
          <w:sz w:val="24"/>
          <w:szCs w:val="24"/>
        </w:rPr>
        <w:t>ost  of additional</w:t>
      </w:r>
      <w:r w:rsidR="00EB3EC1">
        <w:rPr>
          <w:sz w:val="24"/>
          <w:szCs w:val="24"/>
        </w:rPr>
        <w:t xml:space="preserve"> </w:t>
      </w:r>
      <w:r>
        <w:rPr>
          <w:sz w:val="24"/>
          <w:szCs w:val="24"/>
        </w:rPr>
        <w:t>operating</w:t>
      </w:r>
      <w:r w:rsidR="00EB3EC1">
        <w:rPr>
          <w:sz w:val="24"/>
          <w:szCs w:val="24"/>
        </w:rPr>
        <w:t xml:space="preserve"> </w:t>
      </w:r>
      <w:r>
        <w:rPr>
          <w:sz w:val="24"/>
          <w:szCs w:val="24"/>
        </w:rPr>
        <w:t>costs</w:t>
      </w:r>
      <w:r w:rsidR="00EB3EC1">
        <w:rPr>
          <w:sz w:val="24"/>
          <w:szCs w:val="24"/>
        </w:rPr>
        <w:t xml:space="preserve"> </w:t>
      </w:r>
      <w:r>
        <w:rPr>
          <w:sz w:val="24"/>
          <w:szCs w:val="24"/>
        </w:rPr>
        <w:t>ov</w:t>
      </w:r>
      <w:r>
        <w:rPr>
          <w:spacing w:val="-1"/>
          <w:sz w:val="24"/>
          <w:szCs w:val="24"/>
        </w:rPr>
        <w:t>e</w:t>
      </w:r>
      <w:r>
        <w:rPr>
          <w:sz w:val="24"/>
          <w:szCs w:val="24"/>
        </w:rPr>
        <w:t>r</w:t>
      </w:r>
      <w:r w:rsidR="00EB3EC1">
        <w:rPr>
          <w:sz w:val="24"/>
          <w:szCs w:val="24"/>
        </w:rPr>
        <w:t xml:space="preserve"> </w:t>
      </w:r>
      <w:r>
        <w:rPr>
          <w:sz w:val="24"/>
          <w:szCs w:val="24"/>
        </w:rPr>
        <w:t>the</w:t>
      </w:r>
      <w:r w:rsidR="00EB3EC1">
        <w:rPr>
          <w:sz w:val="24"/>
          <w:szCs w:val="24"/>
        </w:rPr>
        <w:t xml:space="preserve"> </w:t>
      </w:r>
      <w:r>
        <w:rPr>
          <w:sz w:val="24"/>
          <w:szCs w:val="24"/>
        </w:rPr>
        <w:t>li</w:t>
      </w:r>
      <w:r>
        <w:rPr>
          <w:spacing w:val="-1"/>
          <w:sz w:val="24"/>
          <w:szCs w:val="24"/>
        </w:rPr>
        <w:t>f</w:t>
      </w:r>
      <w:r>
        <w:rPr>
          <w:sz w:val="24"/>
          <w:szCs w:val="24"/>
        </w:rPr>
        <w:t>e</w:t>
      </w:r>
      <w:r w:rsidR="00EB3EC1">
        <w:rPr>
          <w:sz w:val="24"/>
          <w:szCs w:val="24"/>
        </w:rPr>
        <w:t xml:space="preserve"> </w:t>
      </w:r>
      <w:r>
        <w:rPr>
          <w:sz w:val="24"/>
          <w:szCs w:val="24"/>
        </w:rPr>
        <w:t>of the</w:t>
      </w:r>
      <w:r w:rsidR="00EB3EC1">
        <w:rPr>
          <w:sz w:val="24"/>
          <w:szCs w:val="24"/>
        </w:rPr>
        <w:t xml:space="preserve"> </w:t>
      </w:r>
      <w:r>
        <w:rPr>
          <w:sz w:val="24"/>
          <w:szCs w:val="24"/>
        </w:rPr>
        <w:t xml:space="preserve">plant, using the </w:t>
      </w:r>
      <w:r>
        <w:rPr>
          <w:spacing w:val="-2"/>
          <w:sz w:val="24"/>
          <w:szCs w:val="24"/>
        </w:rPr>
        <w:t>m</w:t>
      </w:r>
      <w:r>
        <w:rPr>
          <w:sz w:val="24"/>
          <w:szCs w:val="24"/>
        </w:rPr>
        <w:t>ethodology specified in the Bid Data Sheet or in the Technical Specifications.</w:t>
      </w:r>
    </w:p>
    <w:p w:rsidR="00F16361" w:rsidRDefault="00F16361">
      <w:pPr>
        <w:spacing w:before="18" w:line="260" w:lineRule="exact"/>
        <w:rPr>
          <w:sz w:val="26"/>
          <w:szCs w:val="26"/>
        </w:rPr>
      </w:pPr>
    </w:p>
    <w:p w:rsidR="00F16361" w:rsidRDefault="0047509A">
      <w:pPr>
        <w:ind w:left="3342" w:right="5635"/>
        <w:jc w:val="center"/>
        <w:rPr>
          <w:sz w:val="24"/>
          <w:szCs w:val="24"/>
        </w:rPr>
      </w:pPr>
      <w:proofErr w:type="gramStart"/>
      <w:r>
        <w:rPr>
          <w:b/>
          <w:sz w:val="24"/>
          <w:szCs w:val="24"/>
        </w:rPr>
        <w:t>or</w:t>
      </w:r>
      <w:proofErr w:type="gramEnd"/>
    </w:p>
    <w:p w:rsidR="00F16361" w:rsidRDefault="0047509A">
      <w:pPr>
        <w:tabs>
          <w:tab w:val="left" w:pos="3920"/>
          <w:tab w:val="left" w:pos="5000"/>
        </w:tabs>
        <w:spacing w:before="2" w:line="260" w:lineRule="exact"/>
        <w:ind w:left="3920" w:right="98" w:hanging="540"/>
        <w:jc w:val="both"/>
        <w:rPr>
          <w:sz w:val="24"/>
          <w:szCs w:val="24"/>
        </w:rPr>
      </w:pPr>
      <w:r>
        <w:rPr>
          <w:sz w:val="24"/>
          <w:szCs w:val="24"/>
        </w:rPr>
        <w:t>(ii)</w:t>
      </w:r>
      <w:r>
        <w:rPr>
          <w:sz w:val="24"/>
          <w:szCs w:val="24"/>
        </w:rPr>
        <w:tab/>
        <w:t xml:space="preserve">Goods offered shall have a </w:t>
      </w:r>
      <w:r>
        <w:rPr>
          <w:spacing w:val="-2"/>
          <w:sz w:val="24"/>
          <w:szCs w:val="24"/>
        </w:rPr>
        <w:t>m</w:t>
      </w:r>
      <w:r>
        <w:rPr>
          <w:spacing w:val="1"/>
          <w:sz w:val="24"/>
          <w:szCs w:val="24"/>
        </w:rPr>
        <w:t>i</w:t>
      </w:r>
      <w:r>
        <w:rPr>
          <w:sz w:val="24"/>
          <w:szCs w:val="24"/>
        </w:rPr>
        <w:t>n</w:t>
      </w:r>
      <w:r>
        <w:rPr>
          <w:spacing w:val="2"/>
          <w:sz w:val="24"/>
          <w:szCs w:val="24"/>
        </w:rPr>
        <w:t>i</w:t>
      </w:r>
      <w:r>
        <w:rPr>
          <w:sz w:val="24"/>
          <w:szCs w:val="24"/>
        </w:rPr>
        <w:t>mum productivity specified</w:t>
      </w:r>
      <w:r>
        <w:rPr>
          <w:sz w:val="24"/>
          <w:szCs w:val="24"/>
        </w:rPr>
        <w:tab/>
      </w:r>
      <w:proofErr w:type="gramStart"/>
      <w:r>
        <w:rPr>
          <w:sz w:val="24"/>
          <w:szCs w:val="24"/>
        </w:rPr>
        <w:t>under  the</w:t>
      </w:r>
      <w:proofErr w:type="gramEnd"/>
      <w:r>
        <w:rPr>
          <w:sz w:val="24"/>
          <w:szCs w:val="24"/>
        </w:rPr>
        <w:t xml:space="preserve">  relevant  provision  in  the</w:t>
      </w:r>
    </w:p>
    <w:p w:rsidR="00F16361" w:rsidRDefault="0047509A">
      <w:pPr>
        <w:spacing w:line="260" w:lineRule="exact"/>
        <w:ind w:left="3920" w:right="96"/>
        <w:jc w:val="both"/>
        <w:rPr>
          <w:sz w:val="24"/>
          <w:szCs w:val="24"/>
        </w:rPr>
      </w:pPr>
      <w:proofErr w:type="gramStart"/>
      <w:r>
        <w:rPr>
          <w:sz w:val="24"/>
          <w:szCs w:val="24"/>
        </w:rPr>
        <w:t>Technical</w:t>
      </w:r>
      <w:r w:rsidR="00EB3EC1">
        <w:rPr>
          <w:sz w:val="24"/>
          <w:szCs w:val="24"/>
        </w:rPr>
        <w:t xml:space="preserve"> </w:t>
      </w:r>
      <w:r>
        <w:rPr>
          <w:spacing w:val="-2"/>
          <w:sz w:val="24"/>
          <w:szCs w:val="24"/>
        </w:rPr>
        <w:t>S</w:t>
      </w:r>
      <w:r>
        <w:rPr>
          <w:sz w:val="24"/>
          <w:szCs w:val="24"/>
        </w:rPr>
        <w:t>pecifications to</w:t>
      </w:r>
      <w:r w:rsidR="00EB3EC1">
        <w:rPr>
          <w:sz w:val="24"/>
          <w:szCs w:val="24"/>
        </w:rPr>
        <w:t xml:space="preserve"> </w:t>
      </w:r>
      <w:r>
        <w:rPr>
          <w:spacing w:val="-1"/>
          <w:sz w:val="24"/>
          <w:szCs w:val="24"/>
        </w:rPr>
        <w:t>b</w:t>
      </w:r>
      <w:r>
        <w:rPr>
          <w:sz w:val="24"/>
          <w:szCs w:val="24"/>
        </w:rPr>
        <w:t>e</w:t>
      </w:r>
      <w:r w:rsidR="00EB3EC1">
        <w:rPr>
          <w:sz w:val="24"/>
          <w:szCs w:val="24"/>
        </w:rPr>
        <w:t xml:space="preserve"> </w:t>
      </w:r>
      <w:r>
        <w:rPr>
          <w:sz w:val="24"/>
          <w:szCs w:val="24"/>
        </w:rPr>
        <w:t>co</w:t>
      </w:r>
      <w:r>
        <w:rPr>
          <w:spacing w:val="-1"/>
          <w:sz w:val="24"/>
          <w:szCs w:val="24"/>
        </w:rPr>
        <w:t>n</w:t>
      </w:r>
      <w:r>
        <w:rPr>
          <w:sz w:val="24"/>
          <w:szCs w:val="24"/>
        </w:rPr>
        <w:t>sidered</w:t>
      </w:r>
      <w:r w:rsidR="00EB3EC1">
        <w:rPr>
          <w:sz w:val="24"/>
          <w:szCs w:val="24"/>
        </w:rPr>
        <w:t xml:space="preserve"> </w:t>
      </w:r>
      <w:r>
        <w:rPr>
          <w:sz w:val="24"/>
          <w:szCs w:val="24"/>
        </w:rPr>
        <w:t>resp</w:t>
      </w:r>
      <w:r>
        <w:rPr>
          <w:spacing w:val="-1"/>
          <w:sz w:val="24"/>
          <w:szCs w:val="24"/>
        </w:rPr>
        <w:t>o</w:t>
      </w:r>
      <w:r>
        <w:rPr>
          <w:sz w:val="24"/>
          <w:szCs w:val="24"/>
        </w:rPr>
        <w:t>nsive.</w:t>
      </w:r>
      <w:proofErr w:type="gramEnd"/>
      <w:r>
        <w:rPr>
          <w:sz w:val="24"/>
          <w:szCs w:val="24"/>
        </w:rPr>
        <w:t xml:space="preserve"> Evaluation shall be based on the cost per unit of the actual</w:t>
      </w:r>
      <w:r w:rsidR="00EB3EC1">
        <w:rPr>
          <w:sz w:val="24"/>
          <w:szCs w:val="24"/>
        </w:rPr>
        <w:t xml:space="preserve"> </w:t>
      </w:r>
      <w:r>
        <w:rPr>
          <w:sz w:val="24"/>
          <w:szCs w:val="24"/>
        </w:rPr>
        <w:t>productivity of</w:t>
      </w:r>
      <w:r w:rsidR="00EB3EC1">
        <w:rPr>
          <w:sz w:val="24"/>
          <w:szCs w:val="24"/>
        </w:rPr>
        <w:t xml:space="preserve"> </w:t>
      </w:r>
      <w:r>
        <w:rPr>
          <w:sz w:val="24"/>
          <w:szCs w:val="24"/>
        </w:rPr>
        <w:t>goods</w:t>
      </w:r>
      <w:r w:rsidR="00EB3EC1">
        <w:rPr>
          <w:sz w:val="24"/>
          <w:szCs w:val="24"/>
        </w:rPr>
        <w:t xml:space="preserve"> </w:t>
      </w:r>
      <w:r>
        <w:rPr>
          <w:sz w:val="24"/>
          <w:szCs w:val="24"/>
        </w:rPr>
        <w:t>offered</w:t>
      </w:r>
      <w:r w:rsidR="00EB3EC1">
        <w:rPr>
          <w:sz w:val="24"/>
          <w:szCs w:val="24"/>
        </w:rPr>
        <w:t xml:space="preserve"> </w:t>
      </w:r>
      <w:r>
        <w:rPr>
          <w:sz w:val="24"/>
          <w:szCs w:val="24"/>
        </w:rPr>
        <w:t>in</w:t>
      </w:r>
      <w:r w:rsidR="00EB3EC1">
        <w:rPr>
          <w:sz w:val="24"/>
          <w:szCs w:val="24"/>
        </w:rPr>
        <w:t xml:space="preserve"> </w:t>
      </w:r>
      <w:r>
        <w:rPr>
          <w:sz w:val="24"/>
          <w:szCs w:val="24"/>
        </w:rPr>
        <w:t>the</w:t>
      </w:r>
      <w:r w:rsidR="00EB3EC1">
        <w:rPr>
          <w:sz w:val="24"/>
          <w:szCs w:val="24"/>
        </w:rPr>
        <w:t xml:space="preserve"> </w:t>
      </w:r>
      <w:r>
        <w:rPr>
          <w:sz w:val="24"/>
          <w:szCs w:val="24"/>
        </w:rPr>
        <w:t>bid,</w:t>
      </w:r>
      <w:r w:rsidR="00EB3EC1">
        <w:rPr>
          <w:sz w:val="24"/>
          <w:szCs w:val="24"/>
        </w:rPr>
        <w:t xml:space="preserve"> </w:t>
      </w:r>
      <w:r>
        <w:rPr>
          <w:sz w:val="24"/>
          <w:szCs w:val="24"/>
        </w:rPr>
        <w:t>and adjust</w:t>
      </w:r>
      <w:r>
        <w:rPr>
          <w:spacing w:val="-2"/>
          <w:sz w:val="24"/>
          <w:szCs w:val="24"/>
        </w:rPr>
        <w:t>m</w:t>
      </w:r>
      <w:r>
        <w:rPr>
          <w:sz w:val="24"/>
          <w:szCs w:val="24"/>
        </w:rPr>
        <w:t>ent</w:t>
      </w:r>
      <w:r w:rsidR="00EB3EC1">
        <w:rPr>
          <w:sz w:val="24"/>
          <w:szCs w:val="24"/>
        </w:rPr>
        <w:t xml:space="preserve"> </w:t>
      </w:r>
      <w:r>
        <w:rPr>
          <w:sz w:val="24"/>
          <w:szCs w:val="24"/>
        </w:rPr>
        <w:t>will</w:t>
      </w:r>
      <w:r w:rsidR="00EB3EC1">
        <w:rPr>
          <w:sz w:val="24"/>
          <w:szCs w:val="24"/>
        </w:rPr>
        <w:t xml:space="preserve"> </w:t>
      </w:r>
      <w:r>
        <w:rPr>
          <w:sz w:val="24"/>
          <w:szCs w:val="24"/>
        </w:rPr>
        <w:t>be ad</w:t>
      </w:r>
      <w:r>
        <w:rPr>
          <w:spacing w:val="-1"/>
          <w:sz w:val="24"/>
          <w:szCs w:val="24"/>
        </w:rPr>
        <w:t>d</w:t>
      </w:r>
      <w:r>
        <w:rPr>
          <w:sz w:val="24"/>
          <w:szCs w:val="24"/>
        </w:rPr>
        <w:t>ed</w:t>
      </w:r>
      <w:r w:rsidR="00EB3EC1">
        <w:rPr>
          <w:sz w:val="24"/>
          <w:szCs w:val="24"/>
        </w:rPr>
        <w:t xml:space="preserve"> </w:t>
      </w:r>
      <w:r>
        <w:rPr>
          <w:sz w:val="24"/>
          <w:szCs w:val="24"/>
        </w:rPr>
        <w:t>to</w:t>
      </w:r>
      <w:r w:rsidR="00EB3EC1">
        <w:rPr>
          <w:sz w:val="24"/>
          <w:szCs w:val="24"/>
        </w:rPr>
        <w:t xml:space="preserve"> </w:t>
      </w:r>
      <w:r>
        <w:rPr>
          <w:sz w:val="24"/>
          <w:szCs w:val="24"/>
        </w:rPr>
        <w:t>the</w:t>
      </w:r>
      <w:r w:rsidR="00EB3EC1">
        <w:rPr>
          <w:sz w:val="24"/>
          <w:szCs w:val="24"/>
        </w:rPr>
        <w:t xml:space="preserve"> </w:t>
      </w:r>
      <w:r>
        <w:rPr>
          <w:spacing w:val="-1"/>
          <w:sz w:val="24"/>
          <w:szCs w:val="24"/>
        </w:rPr>
        <w:t>bi</w:t>
      </w:r>
      <w:r>
        <w:rPr>
          <w:sz w:val="24"/>
          <w:szCs w:val="24"/>
        </w:rPr>
        <w:t>d</w:t>
      </w:r>
      <w:r w:rsidR="00EB3EC1">
        <w:rPr>
          <w:sz w:val="24"/>
          <w:szCs w:val="24"/>
        </w:rPr>
        <w:t xml:space="preserve"> </w:t>
      </w:r>
      <w:r>
        <w:rPr>
          <w:sz w:val="24"/>
          <w:szCs w:val="24"/>
        </w:rPr>
        <w:t>pri</w:t>
      </w:r>
      <w:r>
        <w:rPr>
          <w:spacing w:val="-1"/>
          <w:sz w:val="24"/>
          <w:szCs w:val="24"/>
        </w:rPr>
        <w:t>c</w:t>
      </w:r>
      <w:r>
        <w:rPr>
          <w:sz w:val="24"/>
          <w:szCs w:val="24"/>
        </w:rPr>
        <w:t>e</w:t>
      </w:r>
      <w:r w:rsidR="00EB3EC1">
        <w:rPr>
          <w:sz w:val="24"/>
          <w:szCs w:val="24"/>
        </w:rPr>
        <w:t xml:space="preserve"> </w:t>
      </w:r>
      <w:r>
        <w:rPr>
          <w:sz w:val="24"/>
          <w:szCs w:val="24"/>
        </w:rPr>
        <w:t>u</w:t>
      </w:r>
      <w:r>
        <w:rPr>
          <w:spacing w:val="-1"/>
          <w:sz w:val="24"/>
          <w:szCs w:val="24"/>
        </w:rPr>
        <w:t>s</w:t>
      </w:r>
      <w:r>
        <w:rPr>
          <w:sz w:val="24"/>
          <w:szCs w:val="24"/>
        </w:rPr>
        <w:t>i</w:t>
      </w:r>
      <w:r>
        <w:rPr>
          <w:spacing w:val="-1"/>
          <w:sz w:val="24"/>
          <w:szCs w:val="24"/>
        </w:rPr>
        <w:t>n</w:t>
      </w:r>
      <w:r>
        <w:rPr>
          <w:sz w:val="24"/>
          <w:szCs w:val="24"/>
        </w:rPr>
        <w:t>g</w:t>
      </w:r>
      <w:r w:rsidR="00EB3EC1">
        <w:rPr>
          <w:sz w:val="24"/>
          <w:szCs w:val="24"/>
        </w:rPr>
        <w:t xml:space="preserve"> </w:t>
      </w:r>
      <w:r>
        <w:rPr>
          <w:sz w:val="24"/>
          <w:szCs w:val="24"/>
        </w:rPr>
        <w:t xml:space="preserve">the </w:t>
      </w:r>
      <w:r>
        <w:rPr>
          <w:spacing w:val="-2"/>
          <w:sz w:val="24"/>
          <w:szCs w:val="24"/>
        </w:rPr>
        <w:t>m</w:t>
      </w:r>
      <w:r>
        <w:rPr>
          <w:sz w:val="24"/>
          <w:szCs w:val="24"/>
        </w:rPr>
        <w:t>ethodology specified in the Bid Data Sheet or in the Technical Specification</w:t>
      </w:r>
      <w:r>
        <w:rPr>
          <w:spacing w:val="-1"/>
          <w:sz w:val="24"/>
          <w:szCs w:val="24"/>
        </w:rPr>
        <w:t>s</w:t>
      </w:r>
      <w:r>
        <w:rPr>
          <w:sz w:val="24"/>
          <w:szCs w:val="24"/>
        </w:rPr>
        <w:t>.</w:t>
      </w:r>
    </w:p>
    <w:p w:rsidR="00F16361" w:rsidRDefault="00F16361">
      <w:pPr>
        <w:spacing w:before="13" w:line="260" w:lineRule="exact"/>
        <w:rPr>
          <w:sz w:val="26"/>
          <w:szCs w:val="26"/>
        </w:rPr>
      </w:pPr>
    </w:p>
    <w:p w:rsidR="00F16361" w:rsidRDefault="0047509A">
      <w:pPr>
        <w:tabs>
          <w:tab w:val="left" w:pos="3360"/>
        </w:tabs>
        <w:ind w:left="3380" w:right="98" w:hanging="540"/>
        <w:rPr>
          <w:sz w:val="24"/>
          <w:szCs w:val="24"/>
        </w:rPr>
      </w:pPr>
      <w:r>
        <w:rPr>
          <w:sz w:val="24"/>
          <w:szCs w:val="24"/>
        </w:rPr>
        <w:t>(h)</w:t>
      </w:r>
      <w:r>
        <w:rPr>
          <w:sz w:val="24"/>
          <w:szCs w:val="24"/>
        </w:rPr>
        <w:tab/>
      </w:r>
      <w:r>
        <w:rPr>
          <w:i/>
          <w:sz w:val="24"/>
          <w:szCs w:val="24"/>
        </w:rPr>
        <w:t>Specific</w:t>
      </w:r>
      <w:r w:rsidR="00EB3EC1">
        <w:rPr>
          <w:i/>
          <w:sz w:val="24"/>
          <w:szCs w:val="24"/>
        </w:rPr>
        <w:t xml:space="preserve"> </w:t>
      </w:r>
      <w:r>
        <w:rPr>
          <w:i/>
          <w:sz w:val="24"/>
          <w:szCs w:val="24"/>
        </w:rPr>
        <w:t>additional</w:t>
      </w:r>
      <w:r w:rsidR="00EB3EC1">
        <w:rPr>
          <w:i/>
          <w:sz w:val="24"/>
          <w:szCs w:val="24"/>
        </w:rPr>
        <w:t xml:space="preserve"> </w:t>
      </w:r>
      <w:r>
        <w:rPr>
          <w:i/>
          <w:sz w:val="24"/>
          <w:szCs w:val="24"/>
        </w:rPr>
        <w:t>criteria</w:t>
      </w:r>
      <w:r w:rsidR="00EB3EC1">
        <w:rPr>
          <w:i/>
          <w:sz w:val="24"/>
          <w:szCs w:val="24"/>
        </w:rPr>
        <w:t xml:space="preserve"> </w:t>
      </w:r>
      <w:r>
        <w:rPr>
          <w:i/>
          <w:sz w:val="24"/>
          <w:szCs w:val="24"/>
        </w:rPr>
        <w:t>ind</w:t>
      </w:r>
      <w:r>
        <w:rPr>
          <w:i/>
          <w:spacing w:val="-1"/>
          <w:sz w:val="24"/>
          <w:szCs w:val="24"/>
        </w:rPr>
        <w:t>i</w:t>
      </w:r>
      <w:r>
        <w:rPr>
          <w:i/>
          <w:sz w:val="24"/>
          <w:szCs w:val="24"/>
        </w:rPr>
        <w:t>c</w:t>
      </w:r>
      <w:r>
        <w:rPr>
          <w:i/>
          <w:spacing w:val="-1"/>
          <w:sz w:val="24"/>
          <w:szCs w:val="24"/>
        </w:rPr>
        <w:t>a</w:t>
      </w:r>
      <w:r>
        <w:rPr>
          <w:i/>
          <w:sz w:val="24"/>
          <w:szCs w:val="24"/>
        </w:rPr>
        <w:t>t</w:t>
      </w:r>
      <w:r>
        <w:rPr>
          <w:i/>
          <w:spacing w:val="-1"/>
          <w:sz w:val="24"/>
          <w:szCs w:val="24"/>
        </w:rPr>
        <w:t>e</w:t>
      </w:r>
      <w:r>
        <w:rPr>
          <w:i/>
          <w:sz w:val="24"/>
          <w:szCs w:val="24"/>
        </w:rPr>
        <w:t>d</w:t>
      </w:r>
      <w:r w:rsidR="00EB3EC1">
        <w:rPr>
          <w:i/>
          <w:sz w:val="24"/>
          <w:szCs w:val="24"/>
        </w:rPr>
        <w:t xml:space="preserve"> </w:t>
      </w:r>
      <w:r>
        <w:rPr>
          <w:i/>
          <w:sz w:val="24"/>
          <w:szCs w:val="24"/>
        </w:rPr>
        <w:t>in</w:t>
      </w:r>
      <w:r w:rsidR="00EB3EC1">
        <w:rPr>
          <w:i/>
          <w:sz w:val="24"/>
          <w:szCs w:val="24"/>
        </w:rPr>
        <w:t xml:space="preserve"> </w:t>
      </w:r>
      <w:r>
        <w:rPr>
          <w:i/>
          <w:sz w:val="24"/>
          <w:szCs w:val="24"/>
        </w:rPr>
        <w:t>the</w:t>
      </w:r>
      <w:r w:rsidR="00EB3EC1">
        <w:rPr>
          <w:i/>
          <w:sz w:val="24"/>
          <w:szCs w:val="24"/>
        </w:rPr>
        <w:t xml:space="preserve"> </w:t>
      </w:r>
      <w:r>
        <w:rPr>
          <w:i/>
          <w:sz w:val="24"/>
          <w:szCs w:val="24"/>
        </w:rPr>
        <w:t>Bid</w:t>
      </w:r>
      <w:r w:rsidR="00EB3EC1">
        <w:rPr>
          <w:i/>
          <w:sz w:val="24"/>
          <w:szCs w:val="24"/>
        </w:rPr>
        <w:t xml:space="preserve"> </w:t>
      </w:r>
      <w:r>
        <w:rPr>
          <w:i/>
          <w:sz w:val="24"/>
          <w:szCs w:val="24"/>
        </w:rPr>
        <w:t>Data</w:t>
      </w:r>
      <w:r w:rsidR="00EB3EC1">
        <w:rPr>
          <w:i/>
          <w:sz w:val="24"/>
          <w:szCs w:val="24"/>
        </w:rPr>
        <w:t xml:space="preserve"> </w:t>
      </w:r>
      <w:r>
        <w:rPr>
          <w:i/>
          <w:sz w:val="24"/>
          <w:szCs w:val="24"/>
        </w:rPr>
        <w:t>Sheet and/or in the Technical Specifications.</w:t>
      </w:r>
    </w:p>
    <w:p w:rsidR="00F16361" w:rsidRDefault="00F16361">
      <w:pPr>
        <w:spacing w:before="14" w:line="260" w:lineRule="exact"/>
        <w:rPr>
          <w:sz w:val="26"/>
          <w:szCs w:val="26"/>
        </w:rPr>
      </w:pPr>
    </w:p>
    <w:p w:rsidR="00F16361" w:rsidRDefault="0047509A">
      <w:pPr>
        <w:ind w:left="3380" w:right="98"/>
        <w:jc w:val="both"/>
        <w:rPr>
          <w:sz w:val="24"/>
          <w:szCs w:val="24"/>
        </w:rPr>
      </w:pPr>
      <w:r>
        <w:rPr>
          <w:sz w:val="24"/>
          <w:szCs w:val="24"/>
        </w:rPr>
        <w:t>The</w:t>
      </w:r>
      <w:r w:rsidR="00EB3EC1">
        <w:rPr>
          <w:sz w:val="24"/>
          <w:szCs w:val="24"/>
        </w:rPr>
        <w:t xml:space="preserve"> </w:t>
      </w:r>
      <w:r>
        <w:rPr>
          <w:sz w:val="24"/>
          <w:szCs w:val="24"/>
        </w:rPr>
        <w:t>relevant</w:t>
      </w:r>
      <w:r w:rsidR="00EB3EC1">
        <w:rPr>
          <w:sz w:val="24"/>
          <w:szCs w:val="24"/>
        </w:rPr>
        <w:t xml:space="preserve"> </w:t>
      </w:r>
      <w:r>
        <w:rPr>
          <w:sz w:val="24"/>
          <w:szCs w:val="24"/>
        </w:rPr>
        <w:t>evaluation</w:t>
      </w:r>
      <w:r w:rsidR="00EB3EC1">
        <w:rPr>
          <w:sz w:val="24"/>
          <w:szCs w:val="24"/>
        </w:rPr>
        <w:t xml:space="preserve"> </w:t>
      </w:r>
      <w:r>
        <w:rPr>
          <w:spacing w:val="-2"/>
          <w:sz w:val="24"/>
          <w:szCs w:val="24"/>
        </w:rPr>
        <w:t>m</w:t>
      </w:r>
      <w:r>
        <w:rPr>
          <w:sz w:val="24"/>
          <w:szCs w:val="24"/>
        </w:rPr>
        <w:t>ethod</w:t>
      </w:r>
      <w:r w:rsidR="00EB3EC1">
        <w:rPr>
          <w:sz w:val="24"/>
          <w:szCs w:val="24"/>
        </w:rPr>
        <w:t xml:space="preserve"> </w:t>
      </w:r>
      <w:r>
        <w:rPr>
          <w:sz w:val="24"/>
          <w:szCs w:val="24"/>
        </w:rPr>
        <w:t>shall</w:t>
      </w:r>
      <w:r w:rsidR="00EB3EC1">
        <w:rPr>
          <w:sz w:val="24"/>
          <w:szCs w:val="24"/>
        </w:rPr>
        <w:t xml:space="preserve"> </w:t>
      </w:r>
      <w:r>
        <w:rPr>
          <w:sz w:val="24"/>
          <w:szCs w:val="24"/>
        </w:rPr>
        <w:t>be</w:t>
      </w:r>
      <w:r w:rsidR="00EB3EC1">
        <w:rPr>
          <w:sz w:val="24"/>
          <w:szCs w:val="24"/>
        </w:rPr>
        <w:t xml:space="preserve"> </w:t>
      </w:r>
      <w:r>
        <w:rPr>
          <w:sz w:val="24"/>
          <w:szCs w:val="24"/>
        </w:rPr>
        <w:t>detailed</w:t>
      </w:r>
      <w:r w:rsidR="00EB3EC1">
        <w:rPr>
          <w:sz w:val="24"/>
          <w:szCs w:val="24"/>
        </w:rPr>
        <w:t xml:space="preserve"> </w:t>
      </w:r>
      <w:r>
        <w:rPr>
          <w:sz w:val="24"/>
          <w:szCs w:val="24"/>
        </w:rPr>
        <w:t>in</w:t>
      </w:r>
      <w:r w:rsidR="00EB3EC1">
        <w:rPr>
          <w:sz w:val="24"/>
          <w:szCs w:val="24"/>
        </w:rPr>
        <w:t xml:space="preserve"> </w:t>
      </w:r>
      <w:r>
        <w:rPr>
          <w:sz w:val="24"/>
          <w:szCs w:val="24"/>
        </w:rPr>
        <w:t>the</w:t>
      </w:r>
      <w:r w:rsidR="00EB3EC1">
        <w:rPr>
          <w:sz w:val="24"/>
          <w:szCs w:val="24"/>
        </w:rPr>
        <w:t xml:space="preserve"> </w:t>
      </w:r>
      <w:r>
        <w:rPr>
          <w:sz w:val="24"/>
          <w:szCs w:val="24"/>
        </w:rPr>
        <w:t>Bid</w:t>
      </w:r>
    </w:p>
    <w:p w:rsidR="00F16361" w:rsidRDefault="0047509A">
      <w:pPr>
        <w:ind w:left="3380" w:right="1052"/>
        <w:jc w:val="both"/>
        <w:rPr>
          <w:sz w:val="24"/>
          <w:szCs w:val="24"/>
        </w:rPr>
      </w:pPr>
      <w:proofErr w:type="gramStart"/>
      <w:r>
        <w:rPr>
          <w:sz w:val="24"/>
          <w:szCs w:val="24"/>
        </w:rPr>
        <w:t>Data Sheet and/or in the Technical Specification</w:t>
      </w:r>
      <w:r>
        <w:rPr>
          <w:spacing w:val="-1"/>
          <w:sz w:val="24"/>
          <w:szCs w:val="24"/>
        </w:rPr>
        <w:t>s</w:t>
      </w:r>
      <w:r>
        <w:rPr>
          <w:sz w:val="24"/>
          <w:szCs w:val="24"/>
        </w:rPr>
        <w:t>.</w:t>
      </w:r>
      <w:proofErr w:type="gramEnd"/>
    </w:p>
    <w:p w:rsidR="00F16361" w:rsidRDefault="00F16361">
      <w:pPr>
        <w:spacing w:before="18" w:line="260" w:lineRule="exact"/>
        <w:rPr>
          <w:sz w:val="26"/>
          <w:szCs w:val="26"/>
        </w:rPr>
      </w:pPr>
    </w:p>
    <w:p w:rsidR="00F16361" w:rsidRDefault="0047509A">
      <w:pPr>
        <w:ind w:left="140"/>
        <w:rPr>
          <w:sz w:val="24"/>
          <w:szCs w:val="24"/>
        </w:rPr>
      </w:pPr>
      <w:r>
        <w:rPr>
          <w:b/>
          <w:sz w:val="24"/>
          <w:szCs w:val="24"/>
        </w:rPr>
        <w:t>Alternati</w:t>
      </w:r>
      <w:r>
        <w:rPr>
          <w:b/>
          <w:spacing w:val="-1"/>
          <w:sz w:val="24"/>
          <w:szCs w:val="24"/>
        </w:rPr>
        <w:t>v</w:t>
      </w:r>
      <w:r>
        <w:rPr>
          <w:b/>
          <w:sz w:val="24"/>
          <w:szCs w:val="24"/>
        </w:rPr>
        <w:t xml:space="preserve">e               </w:t>
      </w:r>
      <w:proofErr w:type="gramStart"/>
      <w:r>
        <w:rPr>
          <w:sz w:val="24"/>
          <w:szCs w:val="24"/>
        </w:rPr>
        <w:t>25.4  Merit</w:t>
      </w:r>
      <w:proofErr w:type="gramEnd"/>
      <w:r>
        <w:rPr>
          <w:sz w:val="24"/>
          <w:szCs w:val="24"/>
        </w:rPr>
        <w:t xml:space="preserve"> Point</w:t>
      </w:r>
      <w:r w:rsidR="00EB3EC1">
        <w:rPr>
          <w:sz w:val="24"/>
          <w:szCs w:val="24"/>
        </w:rPr>
        <w:t xml:space="preserve"> </w:t>
      </w:r>
      <w:r>
        <w:rPr>
          <w:sz w:val="24"/>
          <w:szCs w:val="24"/>
        </w:rPr>
        <w:t>Syste</w:t>
      </w:r>
      <w:r>
        <w:rPr>
          <w:spacing w:val="-2"/>
          <w:sz w:val="24"/>
          <w:szCs w:val="24"/>
        </w:rPr>
        <w:t>m</w:t>
      </w:r>
      <w:r>
        <w:rPr>
          <w:sz w:val="24"/>
          <w:szCs w:val="24"/>
        </w:rPr>
        <w:t>:</w:t>
      </w:r>
    </w:p>
    <w:p w:rsidR="00F16361" w:rsidRDefault="00F16361">
      <w:pPr>
        <w:spacing w:before="14" w:line="260" w:lineRule="exact"/>
        <w:rPr>
          <w:sz w:val="26"/>
          <w:szCs w:val="26"/>
        </w:rPr>
      </w:pPr>
    </w:p>
    <w:p w:rsidR="00F16361" w:rsidRDefault="0047509A">
      <w:pPr>
        <w:ind w:left="2840" w:right="96"/>
        <w:jc w:val="both"/>
        <w:rPr>
          <w:sz w:val="24"/>
          <w:szCs w:val="24"/>
        </w:rPr>
      </w:pPr>
      <w:r>
        <w:rPr>
          <w:sz w:val="24"/>
          <w:szCs w:val="24"/>
        </w:rPr>
        <w:t>The</w:t>
      </w:r>
      <w:r w:rsidR="00EB3EC1">
        <w:rPr>
          <w:sz w:val="24"/>
          <w:szCs w:val="24"/>
        </w:rPr>
        <w:t xml:space="preserve"> </w:t>
      </w:r>
      <w:r>
        <w:rPr>
          <w:sz w:val="24"/>
          <w:szCs w:val="24"/>
        </w:rPr>
        <w:t>following</w:t>
      </w:r>
      <w:r w:rsidR="00EB3EC1">
        <w:rPr>
          <w:sz w:val="24"/>
          <w:szCs w:val="24"/>
        </w:rPr>
        <w:t xml:space="preserve"> </w:t>
      </w:r>
      <w:r>
        <w:rPr>
          <w:spacing w:val="-2"/>
          <w:sz w:val="24"/>
          <w:szCs w:val="24"/>
        </w:rPr>
        <w:t>m</w:t>
      </w:r>
      <w:r>
        <w:rPr>
          <w:sz w:val="24"/>
          <w:szCs w:val="24"/>
        </w:rPr>
        <w:t>erit</w:t>
      </w:r>
      <w:r w:rsidR="00EB3EC1">
        <w:rPr>
          <w:sz w:val="24"/>
          <w:szCs w:val="24"/>
        </w:rPr>
        <w:t xml:space="preserve"> </w:t>
      </w:r>
      <w:r>
        <w:rPr>
          <w:sz w:val="24"/>
          <w:szCs w:val="24"/>
        </w:rPr>
        <w:t>point</w:t>
      </w:r>
      <w:r w:rsidR="00EB3EC1">
        <w:rPr>
          <w:sz w:val="24"/>
          <w:szCs w:val="24"/>
        </w:rPr>
        <w:t xml:space="preserve"> </w:t>
      </w:r>
      <w:r>
        <w:rPr>
          <w:sz w:val="24"/>
          <w:szCs w:val="24"/>
        </w:rPr>
        <w:t>system</w:t>
      </w:r>
      <w:r w:rsidR="00EB3EC1">
        <w:rPr>
          <w:sz w:val="24"/>
          <w:szCs w:val="24"/>
        </w:rPr>
        <w:t xml:space="preserve"> </w:t>
      </w:r>
      <w:r>
        <w:rPr>
          <w:sz w:val="24"/>
          <w:szCs w:val="24"/>
        </w:rPr>
        <w:t>for</w:t>
      </w:r>
      <w:r w:rsidR="00EB3EC1">
        <w:rPr>
          <w:sz w:val="24"/>
          <w:szCs w:val="24"/>
        </w:rPr>
        <w:t xml:space="preserve"> </w:t>
      </w:r>
      <w:r>
        <w:rPr>
          <w:sz w:val="24"/>
          <w:szCs w:val="24"/>
        </w:rPr>
        <w:t>weighing</w:t>
      </w:r>
      <w:r w:rsidR="00EB3EC1">
        <w:rPr>
          <w:sz w:val="24"/>
          <w:szCs w:val="24"/>
        </w:rPr>
        <w:t xml:space="preserve"> </w:t>
      </w:r>
      <w:r>
        <w:rPr>
          <w:sz w:val="24"/>
          <w:szCs w:val="24"/>
        </w:rPr>
        <w:t>evaluation</w:t>
      </w:r>
      <w:r w:rsidR="00EB3EC1">
        <w:rPr>
          <w:sz w:val="24"/>
          <w:szCs w:val="24"/>
        </w:rPr>
        <w:t xml:space="preserve"> </w:t>
      </w:r>
      <w:r>
        <w:rPr>
          <w:sz w:val="24"/>
          <w:szCs w:val="24"/>
        </w:rPr>
        <w:t>factors can</w:t>
      </w:r>
      <w:r w:rsidR="00554FA8">
        <w:rPr>
          <w:sz w:val="24"/>
          <w:szCs w:val="24"/>
        </w:rPr>
        <w:t xml:space="preserve"> </w:t>
      </w:r>
      <w:r>
        <w:rPr>
          <w:sz w:val="24"/>
          <w:szCs w:val="24"/>
        </w:rPr>
        <w:t>be</w:t>
      </w:r>
      <w:r w:rsidR="00554FA8">
        <w:rPr>
          <w:sz w:val="24"/>
          <w:szCs w:val="24"/>
        </w:rPr>
        <w:t xml:space="preserve"> </w:t>
      </w:r>
      <w:r>
        <w:rPr>
          <w:sz w:val="24"/>
          <w:szCs w:val="24"/>
        </w:rPr>
        <w:t>applied</w:t>
      </w:r>
      <w:r w:rsidR="00554FA8">
        <w:rPr>
          <w:sz w:val="24"/>
          <w:szCs w:val="24"/>
        </w:rPr>
        <w:t xml:space="preserve"> </w:t>
      </w:r>
      <w:r>
        <w:rPr>
          <w:sz w:val="24"/>
          <w:szCs w:val="24"/>
        </w:rPr>
        <w:t>if</w:t>
      </w:r>
      <w:r w:rsidR="00554FA8">
        <w:rPr>
          <w:sz w:val="24"/>
          <w:szCs w:val="24"/>
        </w:rPr>
        <w:t xml:space="preserve"> </w:t>
      </w:r>
      <w:r>
        <w:rPr>
          <w:sz w:val="24"/>
          <w:szCs w:val="24"/>
        </w:rPr>
        <w:t>none</w:t>
      </w:r>
      <w:r w:rsidR="00554FA8">
        <w:rPr>
          <w:sz w:val="24"/>
          <w:szCs w:val="24"/>
        </w:rPr>
        <w:t xml:space="preserve"> </w:t>
      </w:r>
      <w:r>
        <w:rPr>
          <w:sz w:val="24"/>
          <w:szCs w:val="24"/>
        </w:rPr>
        <w:t>of</w:t>
      </w:r>
      <w:r w:rsidR="00554FA8">
        <w:rPr>
          <w:sz w:val="24"/>
          <w:szCs w:val="24"/>
        </w:rPr>
        <w:t xml:space="preserve"> </w:t>
      </w:r>
      <w:r>
        <w:rPr>
          <w:sz w:val="24"/>
          <w:szCs w:val="24"/>
        </w:rPr>
        <w:t>the evaluation</w:t>
      </w:r>
      <w:r>
        <w:rPr>
          <w:spacing w:val="-2"/>
          <w:sz w:val="24"/>
          <w:szCs w:val="24"/>
        </w:rPr>
        <w:t>m</w:t>
      </w:r>
      <w:r>
        <w:rPr>
          <w:sz w:val="24"/>
          <w:szCs w:val="24"/>
        </w:rPr>
        <w:t>ethodslistedin25.4 above has been retained in the Bid Data Sheet. The nu</w:t>
      </w:r>
      <w:r>
        <w:rPr>
          <w:spacing w:val="-2"/>
          <w:sz w:val="24"/>
          <w:szCs w:val="24"/>
        </w:rPr>
        <w:t>m</w:t>
      </w:r>
      <w:r>
        <w:rPr>
          <w:sz w:val="24"/>
          <w:szCs w:val="24"/>
        </w:rPr>
        <w:t>ber of points</w:t>
      </w:r>
      <w:r w:rsidR="00554FA8">
        <w:rPr>
          <w:sz w:val="24"/>
          <w:szCs w:val="24"/>
        </w:rPr>
        <w:t xml:space="preserve"> </w:t>
      </w:r>
      <w:r>
        <w:rPr>
          <w:sz w:val="24"/>
          <w:szCs w:val="24"/>
        </w:rPr>
        <w:t>allocated</w:t>
      </w:r>
      <w:r w:rsidR="00554FA8">
        <w:rPr>
          <w:sz w:val="24"/>
          <w:szCs w:val="24"/>
        </w:rPr>
        <w:t xml:space="preserve"> </w:t>
      </w:r>
      <w:r>
        <w:rPr>
          <w:sz w:val="24"/>
          <w:szCs w:val="24"/>
        </w:rPr>
        <w:t>to</w:t>
      </w:r>
      <w:r w:rsidR="00554FA8">
        <w:rPr>
          <w:sz w:val="24"/>
          <w:szCs w:val="24"/>
        </w:rPr>
        <w:t xml:space="preserve"> </w:t>
      </w:r>
      <w:r>
        <w:rPr>
          <w:sz w:val="24"/>
          <w:szCs w:val="24"/>
        </w:rPr>
        <w:t>each factor</w:t>
      </w:r>
      <w:r w:rsidR="00554FA8">
        <w:rPr>
          <w:sz w:val="24"/>
          <w:szCs w:val="24"/>
        </w:rPr>
        <w:t xml:space="preserve"> </w:t>
      </w:r>
      <w:r>
        <w:rPr>
          <w:sz w:val="24"/>
          <w:szCs w:val="24"/>
        </w:rPr>
        <w:t>shall</w:t>
      </w:r>
      <w:r w:rsidR="00554FA8">
        <w:rPr>
          <w:sz w:val="24"/>
          <w:szCs w:val="24"/>
        </w:rPr>
        <w:t xml:space="preserve"> </w:t>
      </w:r>
      <w:r>
        <w:rPr>
          <w:sz w:val="24"/>
          <w:szCs w:val="24"/>
        </w:rPr>
        <w:t>be</w:t>
      </w:r>
      <w:r w:rsidR="00554FA8">
        <w:rPr>
          <w:sz w:val="24"/>
          <w:szCs w:val="24"/>
        </w:rPr>
        <w:t xml:space="preserve"> </w:t>
      </w:r>
      <w:r>
        <w:rPr>
          <w:sz w:val="24"/>
          <w:szCs w:val="24"/>
        </w:rPr>
        <w:t>specified</w:t>
      </w:r>
      <w:r w:rsidR="00554FA8">
        <w:rPr>
          <w:sz w:val="24"/>
          <w:szCs w:val="24"/>
        </w:rPr>
        <w:t xml:space="preserve"> </w:t>
      </w:r>
      <w:r>
        <w:rPr>
          <w:sz w:val="24"/>
          <w:szCs w:val="24"/>
        </w:rPr>
        <w:t>in</w:t>
      </w:r>
      <w:r w:rsidR="00554FA8">
        <w:rPr>
          <w:sz w:val="24"/>
          <w:szCs w:val="24"/>
        </w:rPr>
        <w:t xml:space="preserve"> </w:t>
      </w:r>
      <w:r>
        <w:rPr>
          <w:sz w:val="24"/>
          <w:szCs w:val="24"/>
        </w:rPr>
        <w:t>the</w:t>
      </w:r>
      <w:r w:rsidR="00554FA8">
        <w:rPr>
          <w:sz w:val="24"/>
          <w:szCs w:val="24"/>
        </w:rPr>
        <w:t xml:space="preserve"> </w:t>
      </w:r>
      <w:r>
        <w:rPr>
          <w:sz w:val="24"/>
          <w:szCs w:val="24"/>
        </w:rPr>
        <w:t>Bid</w:t>
      </w:r>
      <w:r w:rsidR="00554FA8">
        <w:rPr>
          <w:sz w:val="24"/>
          <w:szCs w:val="24"/>
        </w:rPr>
        <w:t xml:space="preserve"> </w:t>
      </w:r>
      <w:r>
        <w:rPr>
          <w:sz w:val="24"/>
          <w:szCs w:val="24"/>
        </w:rPr>
        <w:t>Data Sheet.</w:t>
      </w:r>
    </w:p>
    <w:p w:rsidR="00F16361" w:rsidRDefault="00F16361">
      <w:pPr>
        <w:spacing w:before="17" w:line="260" w:lineRule="exact"/>
        <w:rPr>
          <w:sz w:val="26"/>
          <w:szCs w:val="26"/>
        </w:rPr>
      </w:pPr>
    </w:p>
    <w:p w:rsidR="00F16361" w:rsidRDefault="0047509A">
      <w:pPr>
        <w:ind w:left="2840" w:right="1633"/>
        <w:jc w:val="both"/>
        <w:rPr>
          <w:sz w:val="24"/>
          <w:szCs w:val="24"/>
        </w:rPr>
        <w:sectPr w:rsidR="00F16361">
          <w:pgSz w:w="12240" w:h="15840"/>
          <w:pgMar w:top="760" w:right="1300" w:bottom="280" w:left="1660" w:header="570" w:footer="0" w:gutter="0"/>
          <w:cols w:space="720"/>
        </w:sectPr>
      </w:pPr>
      <w:r>
        <w:rPr>
          <w:i/>
          <w:sz w:val="24"/>
          <w:szCs w:val="24"/>
        </w:rPr>
        <w:t>[In the Bid Data Sheet, choose from</w:t>
      </w:r>
      <w:r w:rsidR="00554FA8">
        <w:rPr>
          <w:i/>
          <w:sz w:val="24"/>
          <w:szCs w:val="24"/>
        </w:rPr>
        <w:t xml:space="preserve"> </w:t>
      </w:r>
      <w:r>
        <w:rPr>
          <w:i/>
          <w:sz w:val="24"/>
          <w:szCs w:val="24"/>
        </w:rPr>
        <w:t>the range of]</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ind w:left="2840"/>
        <w:rPr>
          <w:sz w:val="24"/>
          <w:szCs w:val="24"/>
        </w:rPr>
      </w:pPr>
      <w:r>
        <w:rPr>
          <w:sz w:val="24"/>
          <w:szCs w:val="24"/>
        </w:rPr>
        <w:t>Evaluated price of the goods                                             60 to 90</w:t>
      </w:r>
    </w:p>
    <w:p w:rsidR="00F16361" w:rsidRDefault="0047509A">
      <w:pPr>
        <w:ind w:left="2840"/>
        <w:rPr>
          <w:sz w:val="24"/>
          <w:szCs w:val="24"/>
        </w:rPr>
      </w:pPr>
      <w:r>
        <w:rPr>
          <w:sz w:val="24"/>
          <w:szCs w:val="24"/>
        </w:rPr>
        <w:t>Cost of common list spare parts                                          0 to 20</w:t>
      </w:r>
    </w:p>
    <w:p w:rsidR="00F16361" w:rsidRDefault="0047509A">
      <w:pPr>
        <w:ind w:left="2840"/>
        <w:rPr>
          <w:sz w:val="24"/>
          <w:szCs w:val="24"/>
        </w:rPr>
      </w:pPr>
      <w:r>
        <w:rPr>
          <w:sz w:val="24"/>
          <w:szCs w:val="24"/>
        </w:rPr>
        <w:t>Technical</w:t>
      </w:r>
      <w:r w:rsidR="002470F8">
        <w:rPr>
          <w:sz w:val="24"/>
          <w:szCs w:val="24"/>
        </w:rPr>
        <w:t xml:space="preserve"> </w:t>
      </w:r>
      <w:r>
        <w:rPr>
          <w:sz w:val="24"/>
          <w:szCs w:val="24"/>
        </w:rPr>
        <w:t>features,</w:t>
      </w:r>
      <w:r w:rsidR="002470F8">
        <w:rPr>
          <w:sz w:val="24"/>
          <w:szCs w:val="24"/>
        </w:rPr>
        <w:t xml:space="preserve"> </w:t>
      </w:r>
      <w:r>
        <w:rPr>
          <w:sz w:val="24"/>
          <w:szCs w:val="24"/>
        </w:rPr>
        <w:t>and</w:t>
      </w:r>
      <w:r w:rsidR="002470F8">
        <w:rPr>
          <w:sz w:val="24"/>
          <w:szCs w:val="24"/>
        </w:rPr>
        <w:t xml:space="preserve"> </w:t>
      </w:r>
      <w:r>
        <w:rPr>
          <w:spacing w:val="-2"/>
          <w:sz w:val="24"/>
          <w:szCs w:val="24"/>
        </w:rPr>
        <w:t>m</w:t>
      </w:r>
      <w:r>
        <w:rPr>
          <w:sz w:val="24"/>
          <w:szCs w:val="24"/>
        </w:rPr>
        <w:t>ainten</w:t>
      </w:r>
      <w:r>
        <w:rPr>
          <w:spacing w:val="-1"/>
          <w:sz w:val="24"/>
          <w:szCs w:val="24"/>
        </w:rPr>
        <w:t>a</w:t>
      </w:r>
      <w:r>
        <w:rPr>
          <w:sz w:val="24"/>
          <w:szCs w:val="24"/>
        </w:rPr>
        <w:t xml:space="preserve">nce and operating </w:t>
      </w:r>
      <w:proofErr w:type="gramStart"/>
      <w:r>
        <w:rPr>
          <w:sz w:val="24"/>
          <w:szCs w:val="24"/>
        </w:rPr>
        <w:t>costs  0</w:t>
      </w:r>
      <w:proofErr w:type="gramEnd"/>
      <w:r>
        <w:rPr>
          <w:sz w:val="24"/>
          <w:szCs w:val="24"/>
        </w:rPr>
        <w:t xml:space="preserve"> to 20</w:t>
      </w:r>
    </w:p>
    <w:p w:rsidR="00F16361" w:rsidRDefault="0047509A">
      <w:pPr>
        <w:ind w:left="2840"/>
        <w:rPr>
          <w:sz w:val="24"/>
          <w:szCs w:val="24"/>
        </w:rPr>
      </w:pPr>
      <w:r>
        <w:rPr>
          <w:sz w:val="24"/>
          <w:szCs w:val="24"/>
        </w:rPr>
        <w:t>Availability of</w:t>
      </w:r>
      <w:r w:rsidR="002470F8">
        <w:rPr>
          <w:sz w:val="24"/>
          <w:szCs w:val="24"/>
        </w:rPr>
        <w:t xml:space="preserve"> </w:t>
      </w:r>
      <w:r>
        <w:rPr>
          <w:sz w:val="24"/>
          <w:szCs w:val="24"/>
        </w:rPr>
        <w:t>service and spare parts                                0 to 20</w:t>
      </w:r>
    </w:p>
    <w:p w:rsidR="00F16361" w:rsidRDefault="0047509A">
      <w:pPr>
        <w:ind w:left="2840"/>
        <w:rPr>
          <w:sz w:val="24"/>
          <w:szCs w:val="24"/>
        </w:rPr>
      </w:pPr>
      <w:r>
        <w:rPr>
          <w:sz w:val="24"/>
          <w:szCs w:val="24"/>
        </w:rPr>
        <w:t>Standardization                                                                   0 to 20</w:t>
      </w:r>
    </w:p>
    <w:p w:rsidR="00F16361" w:rsidRDefault="0047509A">
      <w:pPr>
        <w:ind w:left="2840"/>
        <w:rPr>
          <w:sz w:val="24"/>
          <w:szCs w:val="24"/>
        </w:rPr>
      </w:pPr>
      <w:r>
        <w:rPr>
          <w:sz w:val="24"/>
          <w:szCs w:val="24"/>
        </w:rPr>
        <w:t>Total                                                                                         100</w:t>
      </w:r>
    </w:p>
    <w:p w:rsidR="00F16361" w:rsidRDefault="00F16361">
      <w:pPr>
        <w:spacing w:before="16" w:line="260" w:lineRule="exact"/>
        <w:rPr>
          <w:sz w:val="26"/>
          <w:szCs w:val="26"/>
        </w:rPr>
      </w:pPr>
    </w:p>
    <w:p w:rsidR="000800F2" w:rsidRDefault="0047509A">
      <w:pPr>
        <w:ind w:left="2847" w:right="98"/>
        <w:rPr>
          <w:sz w:val="24"/>
          <w:szCs w:val="24"/>
        </w:rPr>
      </w:pPr>
      <w:r>
        <w:rPr>
          <w:sz w:val="24"/>
          <w:szCs w:val="24"/>
        </w:rPr>
        <w:t>The</w:t>
      </w:r>
      <w:r w:rsidR="002470F8">
        <w:rPr>
          <w:sz w:val="24"/>
          <w:szCs w:val="24"/>
        </w:rPr>
        <w:t xml:space="preserve"> </w:t>
      </w:r>
      <w:r>
        <w:rPr>
          <w:sz w:val="24"/>
          <w:szCs w:val="24"/>
        </w:rPr>
        <w:t>bids</w:t>
      </w:r>
      <w:r w:rsidR="002470F8">
        <w:rPr>
          <w:sz w:val="24"/>
          <w:szCs w:val="24"/>
        </w:rPr>
        <w:t xml:space="preserve"> </w:t>
      </w:r>
      <w:r>
        <w:rPr>
          <w:sz w:val="24"/>
          <w:szCs w:val="24"/>
        </w:rPr>
        <w:t>coring</w:t>
      </w:r>
      <w:r w:rsidR="002470F8">
        <w:rPr>
          <w:sz w:val="24"/>
          <w:szCs w:val="24"/>
        </w:rPr>
        <w:t xml:space="preserve"> </w:t>
      </w:r>
      <w:r>
        <w:rPr>
          <w:sz w:val="24"/>
          <w:szCs w:val="24"/>
        </w:rPr>
        <w:t>the</w:t>
      </w:r>
      <w:r w:rsidR="002470F8">
        <w:rPr>
          <w:sz w:val="24"/>
          <w:szCs w:val="24"/>
        </w:rPr>
        <w:t xml:space="preserve"> </w:t>
      </w:r>
      <w:r>
        <w:rPr>
          <w:sz w:val="24"/>
          <w:szCs w:val="24"/>
        </w:rPr>
        <w:t>highest</w:t>
      </w:r>
      <w:r w:rsidR="002470F8">
        <w:rPr>
          <w:sz w:val="24"/>
          <w:szCs w:val="24"/>
        </w:rPr>
        <w:t xml:space="preserve"> </w:t>
      </w:r>
      <w:r>
        <w:rPr>
          <w:sz w:val="24"/>
          <w:szCs w:val="24"/>
        </w:rPr>
        <w:t>nu</w:t>
      </w:r>
      <w:r>
        <w:rPr>
          <w:spacing w:val="-2"/>
          <w:sz w:val="24"/>
          <w:szCs w:val="24"/>
        </w:rPr>
        <w:t>m</w:t>
      </w:r>
      <w:r>
        <w:rPr>
          <w:sz w:val="24"/>
          <w:szCs w:val="24"/>
        </w:rPr>
        <w:t>ber</w:t>
      </w:r>
      <w:r w:rsidR="002470F8">
        <w:rPr>
          <w:sz w:val="24"/>
          <w:szCs w:val="24"/>
        </w:rPr>
        <w:t xml:space="preserve"> </w:t>
      </w:r>
      <w:r>
        <w:rPr>
          <w:sz w:val="24"/>
          <w:szCs w:val="24"/>
        </w:rPr>
        <w:t>of</w:t>
      </w:r>
      <w:r w:rsidR="002470F8">
        <w:rPr>
          <w:sz w:val="24"/>
          <w:szCs w:val="24"/>
        </w:rPr>
        <w:t xml:space="preserve"> </w:t>
      </w:r>
      <w:r>
        <w:rPr>
          <w:sz w:val="24"/>
          <w:szCs w:val="24"/>
        </w:rPr>
        <w:t>points</w:t>
      </w:r>
      <w:r w:rsidR="000D7BE1">
        <w:rPr>
          <w:sz w:val="24"/>
          <w:szCs w:val="24"/>
        </w:rPr>
        <w:t xml:space="preserve"> </w:t>
      </w:r>
      <w:r>
        <w:rPr>
          <w:spacing w:val="-2"/>
          <w:sz w:val="24"/>
          <w:szCs w:val="24"/>
        </w:rPr>
        <w:t>w</w:t>
      </w:r>
      <w:r>
        <w:rPr>
          <w:sz w:val="24"/>
          <w:szCs w:val="24"/>
        </w:rPr>
        <w:t>ill</w:t>
      </w:r>
      <w:r w:rsidR="000D7BE1">
        <w:rPr>
          <w:sz w:val="24"/>
          <w:szCs w:val="24"/>
        </w:rPr>
        <w:t xml:space="preserve"> </w:t>
      </w:r>
      <w:r>
        <w:rPr>
          <w:sz w:val="24"/>
          <w:szCs w:val="24"/>
        </w:rPr>
        <w:t>be</w:t>
      </w:r>
      <w:r w:rsidR="000D7BE1">
        <w:rPr>
          <w:sz w:val="24"/>
          <w:szCs w:val="24"/>
        </w:rPr>
        <w:t xml:space="preserve"> </w:t>
      </w:r>
      <w:r>
        <w:rPr>
          <w:sz w:val="24"/>
          <w:szCs w:val="24"/>
        </w:rPr>
        <w:t>dee</w:t>
      </w:r>
      <w:r>
        <w:rPr>
          <w:spacing w:val="-2"/>
          <w:sz w:val="24"/>
          <w:szCs w:val="24"/>
        </w:rPr>
        <w:t>m</w:t>
      </w:r>
      <w:r>
        <w:rPr>
          <w:spacing w:val="1"/>
          <w:sz w:val="24"/>
          <w:szCs w:val="24"/>
        </w:rPr>
        <w:t>e</w:t>
      </w:r>
      <w:r>
        <w:rPr>
          <w:sz w:val="24"/>
          <w:szCs w:val="24"/>
        </w:rPr>
        <w:t>d</w:t>
      </w:r>
      <w:r w:rsidR="000D7BE1">
        <w:rPr>
          <w:sz w:val="24"/>
          <w:szCs w:val="24"/>
        </w:rPr>
        <w:t xml:space="preserve"> </w:t>
      </w:r>
      <w:r>
        <w:rPr>
          <w:sz w:val="24"/>
          <w:szCs w:val="24"/>
        </w:rPr>
        <w:t>to be the lowest evaluated bid.</w:t>
      </w:r>
    </w:p>
    <w:p w:rsidR="000800F2" w:rsidRDefault="000800F2">
      <w:pPr>
        <w:ind w:left="2847" w:right="98"/>
        <w:rPr>
          <w:sz w:val="24"/>
          <w:szCs w:val="24"/>
        </w:rPr>
      </w:pPr>
    </w:p>
    <w:p w:rsidR="00F16361" w:rsidRDefault="00F16361">
      <w:pPr>
        <w:spacing w:before="7"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500" w:right="-41" w:hanging="360"/>
        <w:rPr>
          <w:sz w:val="24"/>
          <w:szCs w:val="24"/>
        </w:rPr>
      </w:pPr>
      <w:r>
        <w:rPr>
          <w:b/>
          <w:sz w:val="24"/>
          <w:szCs w:val="24"/>
        </w:rPr>
        <w:lastRenderedPageBreak/>
        <w:t>26. Contacting the Procuring agency</w:t>
      </w:r>
    </w:p>
    <w:p w:rsidR="00F16361" w:rsidRDefault="0047509A">
      <w:pPr>
        <w:spacing w:before="29"/>
        <w:ind w:left="540" w:right="98" w:hanging="540"/>
        <w:jc w:val="both"/>
        <w:rPr>
          <w:sz w:val="24"/>
          <w:szCs w:val="24"/>
        </w:rPr>
      </w:pPr>
      <w:r>
        <w:br w:type="column"/>
      </w:r>
      <w:proofErr w:type="gramStart"/>
      <w:r>
        <w:rPr>
          <w:sz w:val="24"/>
          <w:szCs w:val="24"/>
        </w:rPr>
        <w:lastRenderedPageBreak/>
        <w:t>26.1  SubjecttoITBClause23,noBid</w:t>
      </w:r>
      <w:r>
        <w:rPr>
          <w:spacing w:val="-1"/>
          <w:sz w:val="24"/>
          <w:szCs w:val="24"/>
        </w:rPr>
        <w:t>d</w:t>
      </w:r>
      <w:r>
        <w:rPr>
          <w:sz w:val="24"/>
          <w:szCs w:val="24"/>
        </w:rPr>
        <w:t>ershallcontacttheProcuring</w:t>
      </w:r>
      <w:proofErr w:type="gramEnd"/>
      <w:r>
        <w:rPr>
          <w:sz w:val="24"/>
          <w:szCs w:val="24"/>
        </w:rPr>
        <w:t xml:space="preserve"> agency</w:t>
      </w:r>
      <w:r w:rsidR="000D7BE1">
        <w:rPr>
          <w:sz w:val="24"/>
          <w:szCs w:val="24"/>
        </w:rPr>
        <w:t xml:space="preserve"> </w:t>
      </w:r>
      <w:r>
        <w:rPr>
          <w:sz w:val="24"/>
          <w:szCs w:val="24"/>
        </w:rPr>
        <w:t>on</w:t>
      </w:r>
      <w:r w:rsidR="000D7BE1">
        <w:rPr>
          <w:sz w:val="24"/>
          <w:szCs w:val="24"/>
        </w:rPr>
        <w:t xml:space="preserve"> </w:t>
      </w:r>
      <w:r>
        <w:rPr>
          <w:sz w:val="24"/>
          <w:szCs w:val="24"/>
        </w:rPr>
        <w:t>any</w:t>
      </w:r>
      <w:r w:rsidR="000D7BE1">
        <w:rPr>
          <w:sz w:val="24"/>
          <w:szCs w:val="24"/>
        </w:rPr>
        <w:t xml:space="preserve"> </w:t>
      </w:r>
      <w:r>
        <w:rPr>
          <w:spacing w:val="-2"/>
          <w:sz w:val="24"/>
          <w:szCs w:val="24"/>
        </w:rPr>
        <w:t>m</w:t>
      </w:r>
      <w:r>
        <w:rPr>
          <w:sz w:val="24"/>
          <w:szCs w:val="24"/>
        </w:rPr>
        <w:t>atter</w:t>
      </w:r>
      <w:r w:rsidR="000D7BE1">
        <w:rPr>
          <w:sz w:val="24"/>
          <w:szCs w:val="24"/>
        </w:rPr>
        <w:t xml:space="preserve"> </w:t>
      </w:r>
      <w:r>
        <w:rPr>
          <w:sz w:val="24"/>
          <w:szCs w:val="24"/>
        </w:rPr>
        <w:t>relating</w:t>
      </w:r>
      <w:r w:rsidR="000D7BE1">
        <w:rPr>
          <w:sz w:val="24"/>
          <w:szCs w:val="24"/>
        </w:rPr>
        <w:t xml:space="preserve"> </w:t>
      </w:r>
      <w:r>
        <w:rPr>
          <w:sz w:val="24"/>
          <w:szCs w:val="24"/>
        </w:rPr>
        <w:t>to</w:t>
      </w:r>
      <w:r w:rsidR="000D7BE1">
        <w:rPr>
          <w:sz w:val="24"/>
          <w:szCs w:val="24"/>
        </w:rPr>
        <w:t xml:space="preserve"> </w:t>
      </w:r>
      <w:r>
        <w:rPr>
          <w:sz w:val="24"/>
          <w:szCs w:val="24"/>
        </w:rPr>
        <w:t>its</w:t>
      </w:r>
      <w:r w:rsidR="000D7BE1">
        <w:rPr>
          <w:sz w:val="24"/>
          <w:szCs w:val="24"/>
        </w:rPr>
        <w:t xml:space="preserve"> </w:t>
      </w:r>
      <w:r>
        <w:rPr>
          <w:sz w:val="24"/>
          <w:szCs w:val="24"/>
        </w:rPr>
        <w:t>bid,</w:t>
      </w:r>
      <w:r w:rsidR="000D7BE1">
        <w:rPr>
          <w:sz w:val="24"/>
          <w:szCs w:val="24"/>
        </w:rPr>
        <w:t xml:space="preserve"> </w:t>
      </w:r>
      <w:r>
        <w:rPr>
          <w:sz w:val="24"/>
          <w:szCs w:val="24"/>
        </w:rPr>
        <w:t>from the</w:t>
      </w:r>
      <w:r w:rsidR="000D7BE1">
        <w:rPr>
          <w:sz w:val="24"/>
          <w:szCs w:val="24"/>
        </w:rPr>
        <w:t xml:space="preserve"> </w:t>
      </w:r>
      <w:r>
        <w:rPr>
          <w:sz w:val="24"/>
          <w:szCs w:val="24"/>
        </w:rPr>
        <w:t>ti</w:t>
      </w:r>
      <w:r>
        <w:rPr>
          <w:spacing w:val="-2"/>
          <w:sz w:val="24"/>
          <w:szCs w:val="24"/>
        </w:rPr>
        <w:t>m</w:t>
      </w:r>
      <w:r>
        <w:rPr>
          <w:sz w:val="24"/>
          <w:szCs w:val="24"/>
        </w:rPr>
        <w:t>e</w:t>
      </w:r>
      <w:r w:rsidR="000D7BE1">
        <w:rPr>
          <w:sz w:val="24"/>
          <w:szCs w:val="24"/>
        </w:rPr>
        <w:t xml:space="preserve"> </w:t>
      </w:r>
      <w:r>
        <w:rPr>
          <w:sz w:val="24"/>
          <w:szCs w:val="24"/>
        </w:rPr>
        <w:t>of</w:t>
      </w:r>
      <w:r w:rsidR="000D7BE1">
        <w:rPr>
          <w:sz w:val="24"/>
          <w:szCs w:val="24"/>
        </w:rPr>
        <w:t xml:space="preserve"> </w:t>
      </w:r>
      <w:r>
        <w:rPr>
          <w:sz w:val="24"/>
          <w:szCs w:val="24"/>
        </w:rPr>
        <w:t>the</w:t>
      </w:r>
      <w:r w:rsidR="000D7BE1">
        <w:rPr>
          <w:sz w:val="24"/>
          <w:szCs w:val="24"/>
        </w:rPr>
        <w:t xml:space="preserve"> </w:t>
      </w:r>
      <w:r>
        <w:rPr>
          <w:sz w:val="24"/>
          <w:szCs w:val="24"/>
        </w:rPr>
        <w:t>bid opening</w:t>
      </w:r>
      <w:r w:rsidR="000D7BE1">
        <w:rPr>
          <w:sz w:val="24"/>
          <w:szCs w:val="24"/>
        </w:rPr>
        <w:t xml:space="preserve"> </w:t>
      </w:r>
      <w:r>
        <w:rPr>
          <w:sz w:val="24"/>
          <w:szCs w:val="24"/>
        </w:rPr>
        <w:t>to</w:t>
      </w:r>
      <w:r w:rsidR="000D7BE1">
        <w:rPr>
          <w:sz w:val="24"/>
          <w:szCs w:val="24"/>
        </w:rPr>
        <w:t xml:space="preserve"> </w:t>
      </w:r>
      <w:r>
        <w:rPr>
          <w:sz w:val="24"/>
          <w:szCs w:val="24"/>
        </w:rPr>
        <w:t>the</w:t>
      </w:r>
      <w:r w:rsidR="000D7BE1">
        <w:rPr>
          <w:sz w:val="24"/>
          <w:szCs w:val="24"/>
        </w:rPr>
        <w:t xml:space="preserve"> </w:t>
      </w:r>
      <w:r>
        <w:rPr>
          <w:sz w:val="24"/>
          <w:szCs w:val="24"/>
        </w:rPr>
        <w:t>ti</w:t>
      </w:r>
      <w:r>
        <w:rPr>
          <w:spacing w:val="-2"/>
          <w:sz w:val="24"/>
          <w:szCs w:val="24"/>
        </w:rPr>
        <w:t>m</w:t>
      </w:r>
      <w:r>
        <w:rPr>
          <w:sz w:val="24"/>
          <w:szCs w:val="24"/>
        </w:rPr>
        <w:t>e</w:t>
      </w:r>
      <w:r w:rsidR="000D7BE1">
        <w:rPr>
          <w:sz w:val="24"/>
          <w:szCs w:val="24"/>
        </w:rPr>
        <w:t xml:space="preserve"> </w:t>
      </w:r>
      <w:r>
        <w:rPr>
          <w:sz w:val="24"/>
          <w:szCs w:val="24"/>
        </w:rPr>
        <w:t>the</w:t>
      </w:r>
      <w:r w:rsidR="000D7BE1">
        <w:rPr>
          <w:sz w:val="24"/>
          <w:szCs w:val="24"/>
        </w:rPr>
        <w:t xml:space="preserve"> </w:t>
      </w:r>
      <w:r>
        <w:rPr>
          <w:sz w:val="24"/>
          <w:szCs w:val="24"/>
        </w:rPr>
        <w:t>contract</w:t>
      </w:r>
      <w:r w:rsidR="000D7BE1">
        <w:rPr>
          <w:sz w:val="24"/>
          <w:szCs w:val="24"/>
        </w:rPr>
        <w:t xml:space="preserve"> </w:t>
      </w:r>
      <w:r>
        <w:rPr>
          <w:sz w:val="24"/>
          <w:szCs w:val="24"/>
        </w:rPr>
        <w:t>is awarded.</w:t>
      </w:r>
      <w:r w:rsidR="000D7BE1">
        <w:rPr>
          <w:sz w:val="24"/>
          <w:szCs w:val="24"/>
        </w:rPr>
        <w:t xml:space="preserve"> </w:t>
      </w:r>
      <w:r>
        <w:rPr>
          <w:sz w:val="24"/>
          <w:szCs w:val="24"/>
        </w:rPr>
        <w:t>If</w:t>
      </w:r>
      <w:r w:rsidR="000D7BE1">
        <w:rPr>
          <w:sz w:val="24"/>
          <w:szCs w:val="24"/>
        </w:rPr>
        <w:t xml:space="preserve"> </w:t>
      </w:r>
      <w:r>
        <w:rPr>
          <w:sz w:val="24"/>
          <w:szCs w:val="24"/>
        </w:rPr>
        <w:t>the</w:t>
      </w:r>
      <w:r w:rsidR="000D7BE1">
        <w:rPr>
          <w:sz w:val="24"/>
          <w:szCs w:val="24"/>
        </w:rPr>
        <w:t xml:space="preserve"> </w:t>
      </w:r>
      <w:r>
        <w:rPr>
          <w:sz w:val="24"/>
          <w:szCs w:val="24"/>
        </w:rPr>
        <w:t>Bidder</w:t>
      </w:r>
      <w:r w:rsidR="000D7BE1">
        <w:rPr>
          <w:sz w:val="24"/>
          <w:szCs w:val="24"/>
        </w:rPr>
        <w:t xml:space="preserve"> </w:t>
      </w:r>
      <w:r>
        <w:rPr>
          <w:spacing w:val="-2"/>
          <w:sz w:val="24"/>
          <w:szCs w:val="24"/>
        </w:rPr>
        <w:t>w</w:t>
      </w:r>
      <w:r>
        <w:rPr>
          <w:sz w:val="24"/>
          <w:szCs w:val="24"/>
        </w:rPr>
        <w:t>ishes to</w:t>
      </w:r>
      <w:r w:rsidR="000D7BE1">
        <w:rPr>
          <w:sz w:val="24"/>
          <w:szCs w:val="24"/>
        </w:rPr>
        <w:t xml:space="preserve"> </w:t>
      </w:r>
      <w:r>
        <w:rPr>
          <w:sz w:val="24"/>
          <w:szCs w:val="24"/>
        </w:rPr>
        <w:t>bring</w:t>
      </w:r>
      <w:r w:rsidR="000D7BE1">
        <w:rPr>
          <w:sz w:val="24"/>
          <w:szCs w:val="24"/>
        </w:rPr>
        <w:t xml:space="preserve"> </w:t>
      </w:r>
      <w:r>
        <w:rPr>
          <w:sz w:val="24"/>
          <w:szCs w:val="24"/>
        </w:rPr>
        <w:t>a</w:t>
      </w:r>
      <w:r>
        <w:rPr>
          <w:spacing w:val="-1"/>
          <w:sz w:val="24"/>
          <w:szCs w:val="24"/>
        </w:rPr>
        <w:t>d</w:t>
      </w:r>
      <w:r>
        <w:rPr>
          <w:sz w:val="24"/>
          <w:szCs w:val="24"/>
        </w:rPr>
        <w:t>ditio</w:t>
      </w:r>
      <w:r>
        <w:rPr>
          <w:spacing w:val="-1"/>
          <w:sz w:val="24"/>
          <w:szCs w:val="24"/>
        </w:rPr>
        <w:t>n</w:t>
      </w:r>
      <w:r>
        <w:rPr>
          <w:sz w:val="24"/>
          <w:szCs w:val="24"/>
        </w:rPr>
        <w:t>al</w:t>
      </w:r>
      <w:r w:rsidR="000D7BE1">
        <w:rPr>
          <w:sz w:val="24"/>
          <w:szCs w:val="24"/>
        </w:rPr>
        <w:t xml:space="preserve"> </w:t>
      </w:r>
      <w:proofErr w:type="spellStart"/>
      <w:r>
        <w:rPr>
          <w:sz w:val="24"/>
          <w:szCs w:val="24"/>
        </w:rPr>
        <w:t>in</w:t>
      </w:r>
      <w:r w:rsidR="000D7BE1">
        <w:rPr>
          <w:sz w:val="24"/>
          <w:szCs w:val="24"/>
        </w:rPr>
        <w:t xml:space="preserve"> </w:t>
      </w:r>
      <w:r>
        <w:rPr>
          <w:spacing w:val="-2"/>
          <w:sz w:val="24"/>
          <w:szCs w:val="24"/>
        </w:rPr>
        <w:t>f</w:t>
      </w:r>
      <w:r>
        <w:rPr>
          <w:sz w:val="24"/>
          <w:szCs w:val="24"/>
        </w:rPr>
        <w:t>or</w:t>
      </w:r>
      <w:r>
        <w:rPr>
          <w:spacing w:val="-2"/>
          <w:sz w:val="24"/>
          <w:szCs w:val="24"/>
        </w:rPr>
        <w:t>m</w:t>
      </w:r>
      <w:r>
        <w:rPr>
          <w:sz w:val="24"/>
          <w:szCs w:val="24"/>
        </w:rPr>
        <w:t>ation</w:t>
      </w:r>
      <w:proofErr w:type="spellEnd"/>
      <w:r w:rsidR="000D7BE1">
        <w:rPr>
          <w:sz w:val="24"/>
          <w:szCs w:val="24"/>
        </w:rPr>
        <w:t xml:space="preserve"> </w:t>
      </w:r>
      <w:r>
        <w:rPr>
          <w:sz w:val="24"/>
          <w:szCs w:val="24"/>
        </w:rPr>
        <w:t>to</w:t>
      </w:r>
      <w:r w:rsidR="000D7BE1">
        <w:rPr>
          <w:sz w:val="24"/>
          <w:szCs w:val="24"/>
        </w:rPr>
        <w:t xml:space="preserve"> </w:t>
      </w:r>
      <w:r>
        <w:rPr>
          <w:sz w:val="24"/>
          <w:szCs w:val="24"/>
        </w:rPr>
        <w:t>the</w:t>
      </w:r>
      <w:r w:rsidR="000D7BE1">
        <w:rPr>
          <w:sz w:val="24"/>
          <w:szCs w:val="24"/>
        </w:rPr>
        <w:t xml:space="preserve"> </w:t>
      </w:r>
      <w:r>
        <w:rPr>
          <w:sz w:val="24"/>
          <w:szCs w:val="24"/>
        </w:rPr>
        <w:t>notice</w:t>
      </w:r>
      <w:r w:rsidR="000D7BE1">
        <w:rPr>
          <w:sz w:val="24"/>
          <w:szCs w:val="24"/>
        </w:rPr>
        <w:t xml:space="preserve"> </w:t>
      </w:r>
      <w:r>
        <w:rPr>
          <w:sz w:val="24"/>
          <w:szCs w:val="24"/>
        </w:rPr>
        <w:t>of the</w:t>
      </w:r>
      <w:r w:rsidR="000D7BE1">
        <w:rPr>
          <w:sz w:val="24"/>
          <w:szCs w:val="24"/>
        </w:rPr>
        <w:t xml:space="preserve"> </w:t>
      </w:r>
      <w:r>
        <w:rPr>
          <w:sz w:val="24"/>
          <w:szCs w:val="24"/>
        </w:rPr>
        <w:t>Procuring agency, it should do so in writing.</w:t>
      </w:r>
    </w:p>
    <w:p w:rsidR="00F16361" w:rsidRDefault="00F16361">
      <w:pPr>
        <w:spacing w:before="16" w:line="260" w:lineRule="exact"/>
        <w:rPr>
          <w:sz w:val="26"/>
          <w:szCs w:val="26"/>
        </w:rPr>
      </w:pPr>
    </w:p>
    <w:p w:rsidR="00F16361" w:rsidRDefault="0047509A">
      <w:pPr>
        <w:ind w:left="540" w:right="97" w:hanging="540"/>
        <w:jc w:val="both"/>
        <w:rPr>
          <w:sz w:val="24"/>
          <w:szCs w:val="24"/>
        </w:rPr>
      </w:pPr>
      <w:proofErr w:type="gramStart"/>
      <w:r>
        <w:rPr>
          <w:sz w:val="24"/>
          <w:szCs w:val="24"/>
        </w:rPr>
        <w:t>26.2  Any</w:t>
      </w:r>
      <w:proofErr w:type="gramEnd"/>
      <w:r w:rsidR="000D7BE1">
        <w:rPr>
          <w:sz w:val="24"/>
          <w:szCs w:val="24"/>
        </w:rPr>
        <w:t xml:space="preserve"> </w:t>
      </w:r>
      <w:r>
        <w:rPr>
          <w:sz w:val="24"/>
          <w:szCs w:val="24"/>
        </w:rPr>
        <w:t>effort</w:t>
      </w:r>
      <w:r w:rsidR="000D7BE1">
        <w:rPr>
          <w:sz w:val="24"/>
          <w:szCs w:val="24"/>
        </w:rPr>
        <w:t xml:space="preserve"> </w:t>
      </w:r>
      <w:r>
        <w:rPr>
          <w:sz w:val="24"/>
          <w:szCs w:val="24"/>
        </w:rPr>
        <w:t>by</w:t>
      </w:r>
      <w:r w:rsidR="000D7BE1">
        <w:rPr>
          <w:sz w:val="24"/>
          <w:szCs w:val="24"/>
        </w:rPr>
        <w:t xml:space="preserve"> </w:t>
      </w:r>
      <w:r>
        <w:rPr>
          <w:sz w:val="24"/>
          <w:szCs w:val="24"/>
        </w:rPr>
        <w:t>a</w:t>
      </w:r>
      <w:r w:rsidR="000D7BE1">
        <w:rPr>
          <w:sz w:val="24"/>
          <w:szCs w:val="24"/>
        </w:rPr>
        <w:t xml:space="preserve"> </w:t>
      </w:r>
      <w:r>
        <w:rPr>
          <w:sz w:val="24"/>
          <w:szCs w:val="24"/>
        </w:rPr>
        <w:t>Bidder</w:t>
      </w:r>
      <w:r w:rsidR="000D7BE1">
        <w:rPr>
          <w:sz w:val="24"/>
          <w:szCs w:val="24"/>
        </w:rPr>
        <w:t xml:space="preserve"> </w:t>
      </w:r>
      <w:r>
        <w:rPr>
          <w:sz w:val="24"/>
          <w:szCs w:val="24"/>
        </w:rPr>
        <w:t>to</w:t>
      </w:r>
      <w:r w:rsidR="000D7BE1">
        <w:rPr>
          <w:sz w:val="24"/>
          <w:szCs w:val="24"/>
        </w:rPr>
        <w:t xml:space="preserve"> </w:t>
      </w:r>
      <w:r>
        <w:rPr>
          <w:sz w:val="24"/>
          <w:szCs w:val="24"/>
        </w:rPr>
        <w:t>influence</w:t>
      </w:r>
      <w:r w:rsidR="000D7BE1">
        <w:rPr>
          <w:sz w:val="24"/>
          <w:szCs w:val="24"/>
        </w:rPr>
        <w:t xml:space="preserve"> </w:t>
      </w:r>
      <w:r>
        <w:rPr>
          <w:sz w:val="24"/>
          <w:szCs w:val="24"/>
        </w:rPr>
        <w:t>the</w:t>
      </w:r>
      <w:r w:rsidR="000D7BE1">
        <w:rPr>
          <w:sz w:val="24"/>
          <w:szCs w:val="24"/>
        </w:rPr>
        <w:t xml:space="preserve"> </w:t>
      </w:r>
      <w:r>
        <w:rPr>
          <w:sz w:val="24"/>
          <w:szCs w:val="24"/>
        </w:rPr>
        <w:t>Procuring</w:t>
      </w:r>
      <w:r w:rsidR="000D7BE1">
        <w:rPr>
          <w:sz w:val="24"/>
          <w:szCs w:val="24"/>
        </w:rPr>
        <w:t xml:space="preserve"> </w:t>
      </w:r>
      <w:r>
        <w:rPr>
          <w:sz w:val="24"/>
          <w:szCs w:val="24"/>
        </w:rPr>
        <w:t>agency</w:t>
      </w:r>
      <w:r w:rsidR="000D7BE1">
        <w:rPr>
          <w:sz w:val="24"/>
          <w:szCs w:val="24"/>
        </w:rPr>
        <w:t xml:space="preserve"> </w:t>
      </w:r>
      <w:r>
        <w:rPr>
          <w:sz w:val="24"/>
          <w:szCs w:val="24"/>
        </w:rPr>
        <w:t>in</w:t>
      </w:r>
      <w:r w:rsidR="000D7BE1">
        <w:rPr>
          <w:sz w:val="24"/>
          <w:szCs w:val="24"/>
        </w:rPr>
        <w:t xml:space="preserve"> </w:t>
      </w:r>
      <w:r>
        <w:rPr>
          <w:sz w:val="24"/>
          <w:szCs w:val="24"/>
        </w:rPr>
        <w:t xml:space="preserve">its decisions on bid evaluation, bid comparison, or contract award </w:t>
      </w:r>
      <w:r>
        <w:rPr>
          <w:spacing w:val="-2"/>
          <w:sz w:val="24"/>
          <w:szCs w:val="24"/>
        </w:rPr>
        <w:t>m</w:t>
      </w:r>
      <w:r>
        <w:rPr>
          <w:sz w:val="24"/>
          <w:szCs w:val="24"/>
        </w:rPr>
        <w:t>ay result in the rejection of the Bidder’s bid.</w:t>
      </w:r>
    </w:p>
    <w:p w:rsidR="00F16361" w:rsidRDefault="00F16361">
      <w:pPr>
        <w:spacing w:before="18" w:line="260" w:lineRule="exact"/>
        <w:rPr>
          <w:sz w:val="26"/>
          <w:szCs w:val="26"/>
        </w:rPr>
      </w:pPr>
    </w:p>
    <w:p w:rsidR="00F16361" w:rsidRDefault="0047509A">
      <w:pPr>
        <w:spacing w:line="260" w:lineRule="exact"/>
        <w:ind w:left="1202"/>
        <w:rPr>
          <w:sz w:val="24"/>
          <w:szCs w:val="24"/>
        </w:rPr>
        <w:sectPr w:rsidR="00F16361">
          <w:type w:val="continuous"/>
          <w:pgSz w:w="12240" w:h="15840"/>
          <w:pgMar w:top="1480" w:right="1300" w:bottom="280" w:left="1660" w:header="720" w:footer="720" w:gutter="0"/>
          <w:cols w:num="2" w:space="720" w:equalWidth="0">
            <w:col w:w="2013" w:space="287"/>
            <w:col w:w="6980"/>
          </w:cols>
        </w:sectPr>
      </w:pPr>
      <w:r>
        <w:rPr>
          <w:b/>
          <w:position w:val="-1"/>
          <w:sz w:val="24"/>
          <w:szCs w:val="24"/>
        </w:rPr>
        <w:t>F.  A</w:t>
      </w:r>
      <w:r>
        <w:rPr>
          <w:b/>
          <w:spacing w:val="-2"/>
          <w:position w:val="-1"/>
          <w:sz w:val="24"/>
          <w:szCs w:val="24"/>
        </w:rPr>
        <w:t>w</w:t>
      </w:r>
      <w:r>
        <w:rPr>
          <w:b/>
          <w:position w:val="-1"/>
          <w:sz w:val="24"/>
          <w:szCs w:val="24"/>
        </w:rPr>
        <w:t>ard of Contract</w:t>
      </w:r>
    </w:p>
    <w:p w:rsidR="00F16361" w:rsidRDefault="00F16361">
      <w:pPr>
        <w:spacing w:before="10"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500" w:right="-41" w:hanging="360"/>
        <w:rPr>
          <w:sz w:val="24"/>
          <w:szCs w:val="24"/>
        </w:rPr>
      </w:pPr>
      <w:r>
        <w:rPr>
          <w:b/>
          <w:sz w:val="24"/>
          <w:szCs w:val="24"/>
        </w:rPr>
        <w:lastRenderedPageBreak/>
        <w:t>27. Post- qualific</w:t>
      </w:r>
      <w:r>
        <w:rPr>
          <w:b/>
          <w:spacing w:val="-1"/>
          <w:sz w:val="24"/>
          <w:szCs w:val="24"/>
        </w:rPr>
        <w:t>a</w:t>
      </w:r>
      <w:r>
        <w:rPr>
          <w:b/>
          <w:sz w:val="24"/>
          <w:szCs w:val="24"/>
        </w:rPr>
        <w:t>ti</w:t>
      </w:r>
      <w:r>
        <w:rPr>
          <w:b/>
          <w:spacing w:val="-1"/>
          <w:sz w:val="24"/>
          <w:szCs w:val="24"/>
        </w:rPr>
        <w:t>o</w:t>
      </w:r>
      <w:r>
        <w:rPr>
          <w:b/>
          <w:sz w:val="24"/>
          <w:szCs w:val="24"/>
        </w:rPr>
        <w:t>n</w:t>
      </w:r>
    </w:p>
    <w:p w:rsidR="00F16361" w:rsidRDefault="0047509A">
      <w:pPr>
        <w:spacing w:before="29"/>
        <w:ind w:left="547" w:right="92" w:hanging="547"/>
        <w:jc w:val="both"/>
        <w:rPr>
          <w:sz w:val="24"/>
          <w:szCs w:val="24"/>
        </w:rPr>
      </w:pPr>
      <w:r>
        <w:br w:type="column"/>
      </w:r>
      <w:r>
        <w:rPr>
          <w:sz w:val="24"/>
          <w:szCs w:val="24"/>
        </w:rPr>
        <w:lastRenderedPageBreak/>
        <w:t>27.1 In</w:t>
      </w:r>
      <w:r w:rsidR="000D7BE1">
        <w:rPr>
          <w:sz w:val="24"/>
          <w:szCs w:val="24"/>
        </w:rPr>
        <w:t xml:space="preserve"> </w:t>
      </w:r>
      <w:r>
        <w:rPr>
          <w:sz w:val="24"/>
          <w:szCs w:val="24"/>
        </w:rPr>
        <w:t>the</w:t>
      </w:r>
      <w:r w:rsidR="000D7BE1">
        <w:rPr>
          <w:sz w:val="24"/>
          <w:szCs w:val="24"/>
        </w:rPr>
        <w:t xml:space="preserve"> </w:t>
      </w:r>
      <w:r>
        <w:rPr>
          <w:sz w:val="24"/>
          <w:szCs w:val="24"/>
        </w:rPr>
        <w:t>absence</w:t>
      </w:r>
      <w:r w:rsidR="000D7BE1">
        <w:rPr>
          <w:sz w:val="24"/>
          <w:szCs w:val="24"/>
        </w:rPr>
        <w:t xml:space="preserve"> </w:t>
      </w:r>
      <w:r>
        <w:rPr>
          <w:sz w:val="24"/>
          <w:szCs w:val="24"/>
        </w:rPr>
        <w:t>of</w:t>
      </w:r>
      <w:r w:rsidR="000D7BE1">
        <w:rPr>
          <w:sz w:val="24"/>
          <w:szCs w:val="24"/>
        </w:rPr>
        <w:t xml:space="preserve"> </w:t>
      </w:r>
      <w:r>
        <w:rPr>
          <w:sz w:val="24"/>
          <w:szCs w:val="24"/>
        </w:rPr>
        <w:t>prequalification,</w:t>
      </w:r>
      <w:r w:rsidR="000D7BE1">
        <w:rPr>
          <w:sz w:val="24"/>
          <w:szCs w:val="24"/>
        </w:rPr>
        <w:t xml:space="preserve"> </w:t>
      </w:r>
      <w:r>
        <w:rPr>
          <w:sz w:val="24"/>
          <w:szCs w:val="24"/>
        </w:rPr>
        <w:t>the</w:t>
      </w:r>
      <w:r w:rsidR="000D7BE1">
        <w:rPr>
          <w:sz w:val="24"/>
          <w:szCs w:val="24"/>
        </w:rPr>
        <w:t xml:space="preserve"> </w:t>
      </w:r>
      <w:r>
        <w:rPr>
          <w:spacing w:val="-1"/>
          <w:sz w:val="24"/>
          <w:szCs w:val="24"/>
        </w:rPr>
        <w:t>P</w:t>
      </w:r>
      <w:r>
        <w:rPr>
          <w:spacing w:val="1"/>
          <w:sz w:val="24"/>
          <w:szCs w:val="24"/>
        </w:rPr>
        <w:t>r</w:t>
      </w:r>
      <w:r>
        <w:rPr>
          <w:sz w:val="24"/>
          <w:szCs w:val="24"/>
        </w:rPr>
        <w:t>ocuring</w:t>
      </w:r>
      <w:r w:rsidR="000D7BE1">
        <w:rPr>
          <w:sz w:val="24"/>
          <w:szCs w:val="24"/>
        </w:rPr>
        <w:t xml:space="preserve"> </w:t>
      </w:r>
      <w:r>
        <w:rPr>
          <w:sz w:val="24"/>
          <w:szCs w:val="24"/>
        </w:rPr>
        <w:t>agency</w:t>
      </w:r>
      <w:r w:rsidR="000D7BE1">
        <w:rPr>
          <w:sz w:val="24"/>
          <w:szCs w:val="24"/>
        </w:rPr>
        <w:t xml:space="preserve"> </w:t>
      </w:r>
      <w:r>
        <w:rPr>
          <w:sz w:val="24"/>
          <w:szCs w:val="24"/>
        </w:rPr>
        <w:t>will deter</w:t>
      </w:r>
      <w:r>
        <w:rPr>
          <w:spacing w:val="-2"/>
          <w:sz w:val="24"/>
          <w:szCs w:val="24"/>
        </w:rPr>
        <w:t>m</w:t>
      </w:r>
      <w:r>
        <w:rPr>
          <w:sz w:val="24"/>
          <w:szCs w:val="24"/>
        </w:rPr>
        <w:t>ine</w:t>
      </w:r>
      <w:r w:rsidR="000D7BE1">
        <w:rPr>
          <w:sz w:val="24"/>
          <w:szCs w:val="24"/>
        </w:rPr>
        <w:t xml:space="preserve"> </w:t>
      </w:r>
      <w:r>
        <w:rPr>
          <w:sz w:val="24"/>
          <w:szCs w:val="24"/>
        </w:rPr>
        <w:t>to its</w:t>
      </w:r>
      <w:r w:rsidR="000D7BE1">
        <w:rPr>
          <w:sz w:val="24"/>
          <w:szCs w:val="24"/>
        </w:rPr>
        <w:t xml:space="preserve"> </w:t>
      </w:r>
      <w:r>
        <w:rPr>
          <w:sz w:val="24"/>
          <w:szCs w:val="24"/>
        </w:rPr>
        <w:t>satis</w:t>
      </w:r>
      <w:r>
        <w:rPr>
          <w:spacing w:val="-1"/>
          <w:sz w:val="24"/>
          <w:szCs w:val="24"/>
        </w:rPr>
        <w:t>f</w:t>
      </w:r>
      <w:r>
        <w:rPr>
          <w:sz w:val="24"/>
          <w:szCs w:val="24"/>
        </w:rPr>
        <w:t>action</w:t>
      </w:r>
      <w:r w:rsidR="000D7BE1">
        <w:rPr>
          <w:sz w:val="24"/>
          <w:szCs w:val="24"/>
        </w:rPr>
        <w:t xml:space="preserve"> </w:t>
      </w:r>
      <w:r>
        <w:rPr>
          <w:sz w:val="24"/>
          <w:szCs w:val="24"/>
        </w:rPr>
        <w:t>whether</w:t>
      </w:r>
      <w:r w:rsidR="000D7BE1">
        <w:rPr>
          <w:sz w:val="24"/>
          <w:szCs w:val="24"/>
        </w:rPr>
        <w:t xml:space="preserve"> </w:t>
      </w:r>
      <w:r>
        <w:rPr>
          <w:sz w:val="24"/>
          <w:szCs w:val="24"/>
        </w:rPr>
        <w:t>the</w:t>
      </w:r>
      <w:r w:rsidR="000D7BE1">
        <w:rPr>
          <w:sz w:val="24"/>
          <w:szCs w:val="24"/>
        </w:rPr>
        <w:t xml:space="preserve"> </w:t>
      </w:r>
      <w:r>
        <w:rPr>
          <w:sz w:val="24"/>
          <w:szCs w:val="24"/>
        </w:rPr>
        <w:t>Bidder</w:t>
      </w:r>
      <w:r w:rsidR="000D7BE1">
        <w:rPr>
          <w:sz w:val="24"/>
          <w:szCs w:val="24"/>
        </w:rPr>
        <w:t xml:space="preserve"> </w:t>
      </w:r>
      <w:r>
        <w:rPr>
          <w:sz w:val="24"/>
          <w:szCs w:val="24"/>
        </w:rPr>
        <w:t>t</w:t>
      </w:r>
      <w:r>
        <w:rPr>
          <w:spacing w:val="-1"/>
          <w:sz w:val="24"/>
          <w:szCs w:val="24"/>
        </w:rPr>
        <w:t>h</w:t>
      </w:r>
      <w:r>
        <w:rPr>
          <w:sz w:val="24"/>
          <w:szCs w:val="24"/>
        </w:rPr>
        <w:t>at</w:t>
      </w:r>
      <w:r w:rsidR="000D7BE1">
        <w:rPr>
          <w:sz w:val="24"/>
          <w:szCs w:val="24"/>
        </w:rPr>
        <w:t xml:space="preserve"> </w:t>
      </w:r>
      <w:r>
        <w:rPr>
          <w:sz w:val="24"/>
          <w:szCs w:val="24"/>
        </w:rPr>
        <w:t>is</w:t>
      </w:r>
      <w:r w:rsidR="000D7BE1">
        <w:rPr>
          <w:sz w:val="24"/>
          <w:szCs w:val="24"/>
        </w:rPr>
        <w:t xml:space="preserve"> </w:t>
      </w:r>
      <w:r>
        <w:rPr>
          <w:sz w:val="24"/>
          <w:szCs w:val="24"/>
        </w:rPr>
        <w:t>s</w:t>
      </w:r>
      <w:r>
        <w:rPr>
          <w:spacing w:val="-1"/>
          <w:sz w:val="24"/>
          <w:szCs w:val="24"/>
        </w:rPr>
        <w:t>e</w:t>
      </w:r>
      <w:r>
        <w:rPr>
          <w:sz w:val="24"/>
          <w:szCs w:val="24"/>
        </w:rPr>
        <w:t>le</w:t>
      </w:r>
      <w:r>
        <w:rPr>
          <w:spacing w:val="-1"/>
          <w:sz w:val="24"/>
          <w:szCs w:val="24"/>
        </w:rPr>
        <w:t>c</w:t>
      </w:r>
      <w:r>
        <w:rPr>
          <w:spacing w:val="1"/>
          <w:sz w:val="24"/>
          <w:szCs w:val="24"/>
        </w:rPr>
        <w:t>t</w:t>
      </w:r>
      <w:r>
        <w:rPr>
          <w:spacing w:val="-1"/>
          <w:sz w:val="24"/>
          <w:szCs w:val="24"/>
        </w:rPr>
        <w:t>e</w:t>
      </w:r>
      <w:r>
        <w:rPr>
          <w:sz w:val="24"/>
          <w:szCs w:val="24"/>
        </w:rPr>
        <w:t>d</w:t>
      </w:r>
      <w:r w:rsidR="000D7BE1">
        <w:rPr>
          <w:sz w:val="24"/>
          <w:szCs w:val="24"/>
        </w:rPr>
        <w:t xml:space="preserve"> </w:t>
      </w:r>
      <w:r>
        <w:rPr>
          <w:sz w:val="24"/>
          <w:szCs w:val="24"/>
        </w:rPr>
        <w:t>as having su</w:t>
      </w:r>
      <w:r>
        <w:rPr>
          <w:spacing w:val="-1"/>
          <w:sz w:val="24"/>
          <w:szCs w:val="24"/>
        </w:rPr>
        <w:t>b</w:t>
      </w:r>
      <w:r>
        <w:rPr>
          <w:spacing w:val="-2"/>
          <w:sz w:val="24"/>
          <w:szCs w:val="24"/>
        </w:rPr>
        <w:t>m</w:t>
      </w:r>
      <w:r>
        <w:rPr>
          <w:sz w:val="24"/>
          <w:szCs w:val="24"/>
        </w:rPr>
        <w:t>itted the l</w:t>
      </w:r>
      <w:r>
        <w:rPr>
          <w:spacing w:val="-1"/>
          <w:sz w:val="24"/>
          <w:szCs w:val="24"/>
        </w:rPr>
        <w:t>o</w:t>
      </w:r>
      <w:r>
        <w:rPr>
          <w:sz w:val="24"/>
          <w:szCs w:val="24"/>
        </w:rPr>
        <w:t>west eval</w:t>
      </w:r>
      <w:r>
        <w:rPr>
          <w:spacing w:val="-1"/>
          <w:sz w:val="24"/>
          <w:szCs w:val="24"/>
        </w:rPr>
        <w:t>u</w:t>
      </w:r>
      <w:r>
        <w:rPr>
          <w:sz w:val="24"/>
          <w:szCs w:val="24"/>
        </w:rPr>
        <w:t>ated respon</w:t>
      </w:r>
      <w:r>
        <w:rPr>
          <w:spacing w:val="-1"/>
          <w:sz w:val="24"/>
          <w:szCs w:val="24"/>
        </w:rPr>
        <w:t>s</w:t>
      </w:r>
      <w:r>
        <w:rPr>
          <w:sz w:val="24"/>
          <w:szCs w:val="24"/>
        </w:rPr>
        <w:t>i</w:t>
      </w:r>
      <w:r>
        <w:rPr>
          <w:spacing w:val="-1"/>
          <w:sz w:val="24"/>
          <w:szCs w:val="24"/>
        </w:rPr>
        <w:t>v</w:t>
      </w:r>
      <w:r>
        <w:rPr>
          <w:sz w:val="24"/>
          <w:szCs w:val="24"/>
        </w:rPr>
        <w:t>e bid is qualified to</w:t>
      </w:r>
      <w:r w:rsidR="000D7BE1">
        <w:rPr>
          <w:sz w:val="24"/>
          <w:szCs w:val="24"/>
        </w:rPr>
        <w:t xml:space="preserve"> </w:t>
      </w:r>
      <w:r>
        <w:rPr>
          <w:sz w:val="24"/>
          <w:szCs w:val="24"/>
        </w:rPr>
        <w:t>perform the</w:t>
      </w:r>
      <w:r w:rsidR="000D7BE1">
        <w:rPr>
          <w:sz w:val="24"/>
          <w:szCs w:val="24"/>
        </w:rPr>
        <w:t xml:space="preserve"> </w:t>
      </w:r>
      <w:r>
        <w:rPr>
          <w:sz w:val="24"/>
          <w:szCs w:val="24"/>
        </w:rPr>
        <w:t>contract</w:t>
      </w:r>
      <w:r w:rsidR="000D7BE1">
        <w:rPr>
          <w:sz w:val="24"/>
          <w:szCs w:val="24"/>
        </w:rPr>
        <w:t xml:space="preserve"> </w:t>
      </w:r>
      <w:r>
        <w:rPr>
          <w:sz w:val="24"/>
          <w:szCs w:val="24"/>
        </w:rPr>
        <w:t>satis</w:t>
      </w:r>
      <w:r>
        <w:rPr>
          <w:spacing w:val="-1"/>
          <w:sz w:val="24"/>
          <w:szCs w:val="24"/>
        </w:rPr>
        <w:t>f</w:t>
      </w:r>
      <w:r>
        <w:rPr>
          <w:sz w:val="24"/>
          <w:szCs w:val="24"/>
        </w:rPr>
        <w:t>act</w:t>
      </w:r>
      <w:r>
        <w:rPr>
          <w:spacing w:val="-1"/>
          <w:sz w:val="24"/>
          <w:szCs w:val="24"/>
        </w:rPr>
        <w:t>o</w:t>
      </w:r>
      <w:r>
        <w:rPr>
          <w:sz w:val="24"/>
          <w:szCs w:val="24"/>
        </w:rPr>
        <w:t>rily,</w:t>
      </w:r>
      <w:r w:rsidR="000D7BE1">
        <w:rPr>
          <w:sz w:val="24"/>
          <w:szCs w:val="24"/>
        </w:rPr>
        <w:t xml:space="preserve"> </w:t>
      </w:r>
      <w:r>
        <w:rPr>
          <w:sz w:val="24"/>
          <w:szCs w:val="24"/>
        </w:rPr>
        <w:t>in</w:t>
      </w:r>
      <w:r w:rsidR="000D7BE1">
        <w:rPr>
          <w:sz w:val="24"/>
          <w:szCs w:val="24"/>
        </w:rPr>
        <w:t xml:space="preserve"> </w:t>
      </w:r>
      <w:r>
        <w:rPr>
          <w:sz w:val="24"/>
          <w:szCs w:val="24"/>
        </w:rPr>
        <w:t>accordance</w:t>
      </w:r>
      <w:r w:rsidR="000D7BE1">
        <w:rPr>
          <w:sz w:val="24"/>
          <w:szCs w:val="24"/>
        </w:rPr>
        <w:t xml:space="preserve"> </w:t>
      </w:r>
      <w:r>
        <w:rPr>
          <w:sz w:val="24"/>
          <w:szCs w:val="24"/>
        </w:rPr>
        <w:t>with the criteria listed in ITB Clause 13.3.</w:t>
      </w:r>
    </w:p>
    <w:p w:rsidR="00F16361" w:rsidRDefault="00F16361">
      <w:pPr>
        <w:spacing w:before="16" w:line="260" w:lineRule="exact"/>
        <w:rPr>
          <w:sz w:val="26"/>
          <w:szCs w:val="26"/>
        </w:rPr>
      </w:pPr>
    </w:p>
    <w:p w:rsidR="00F16361" w:rsidRDefault="0047509A">
      <w:pPr>
        <w:ind w:left="547" w:right="97" w:hanging="547"/>
        <w:jc w:val="both"/>
        <w:rPr>
          <w:sz w:val="24"/>
          <w:szCs w:val="24"/>
        </w:rPr>
      </w:pPr>
      <w:proofErr w:type="gramStart"/>
      <w:r>
        <w:rPr>
          <w:sz w:val="24"/>
          <w:szCs w:val="24"/>
        </w:rPr>
        <w:t>27.2  The</w:t>
      </w:r>
      <w:proofErr w:type="gramEnd"/>
      <w:r w:rsidR="0006005C">
        <w:rPr>
          <w:sz w:val="24"/>
          <w:szCs w:val="24"/>
        </w:rPr>
        <w:t xml:space="preserve"> </w:t>
      </w:r>
      <w:r>
        <w:rPr>
          <w:sz w:val="24"/>
          <w:szCs w:val="24"/>
        </w:rPr>
        <w:t>deter</w:t>
      </w:r>
      <w:r>
        <w:rPr>
          <w:spacing w:val="-2"/>
          <w:sz w:val="24"/>
          <w:szCs w:val="24"/>
        </w:rPr>
        <w:t>m</w:t>
      </w:r>
      <w:r>
        <w:rPr>
          <w:sz w:val="24"/>
          <w:szCs w:val="24"/>
        </w:rPr>
        <w:t>ination</w:t>
      </w:r>
      <w:r w:rsidR="0006005C">
        <w:rPr>
          <w:sz w:val="24"/>
          <w:szCs w:val="24"/>
        </w:rPr>
        <w:t xml:space="preserve"> </w:t>
      </w:r>
      <w:r>
        <w:rPr>
          <w:sz w:val="24"/>
          <w:szCs w:val="24"/>
        </w:rPr>
        <w:t>will</w:t>
      </w:r>
      <w:r w:rsidR="0006005C">
        <w:rPr>
          <w:sz w:val="24"/>
          <w:szCs w:val="24"/>
        </w:rPr>
        <w:t xml:space="preserve"> </w:t>
      </w:r>
      <w:r>
        <w:rPr>
          <w:sz w:val="24"/>
          <w:szCs w:val="24"/>
        </w:rPr>
        <w:t>take</w:t>
      </w:r>
      <w:r w:rsidR="0006005C">
        <w:rPr>
          <w:sz w:val="24"/>
          <w:szCs w:val="24"/>
        </w:rPr>
        <w:t xml:space="preserve"> </w:t>
      </w:r>
      <w:r>
        <w:rPr>
          <w:sz w:val="24"/>
          <w:szCs w:val="24"/>
        </w:rPr>
        <w:t>in</w:t>
      </w:r>
      <w:r w:rsidR="0006005C">
        <w:rPr>
          <w:sz w:val="24"/>
          <w:szCs w:val="24"/>
        </w:rPr>
        <w:t xml:space="preserve"> </w:t>
      </w:r>
      <w:r>
        <w:rPr>
          <w:sz w:val="24"/>
          <w:szCs w:val="24"/>
        </w:rPr>
        <w:t>to</w:t>
      </w:r>
      <w:r w:rsidR="0006005C">
        <w:rPr>
          <w:sz w:val="24"/>
          <w:szCs w:val="24"/>
        </w:rPr>
        <w:t xml:space="preserve"> </w:t>
      </w:r>
      <w:r>
        <w:rPr>
          <w:sz w:val="24"/>
          <w:szCs w:val="24"/>
        </w:rPr>
        <w:t>account</w:t>
      </w:r>
      <w:r w:rsidR="0006005C">
        <w:rPr>
          <w:sz w:val="24"/>
          <w:szCs w:val="24"/>
        </w:rPr>
        <w:t xml:space="preserve"> </w:t>
      </w:r>
      <w:r>
        <w:rPr>
          <w:sz w:val="24"/>
          <w:szCs w:val="24"/>
        </w:rPr>
        <w:t>the</w:t>
      </w:r>
      <w:r w:rsidR="0006005C">
        <w:rPr>
          <w:sz w:val="24"/>
          <w:szCs w:val="24"/>
        </w:rPr>
        <w:t xml:space="preserve"> </w:t>
      </w:r>
      <w:r>
        <w:rPr>
          <w:sz w:val="24"/>
          <w:szCs w:val="24"/>
        </w:rPr>
        <w:t>Bidder’s</w:t>
      </w:r>
      <w:r w:rsidR="0006005C">
        <w:rPr>
          <w:sz w:val="24"/>
          <w:szCs w:val="24"/>
        </w:rPr>
        <w:t xml:space="preserve"> </w:t>
      </w:r>
      <w:r>
        <w:rPr>
          <w:sz w:val="24"/>
          <w:szCs w:val="24"/>
        </w:rPr>
        <w:t>financial, technical, and production capabilities. It will be based upon an exa</w:t>
      </w:r>
      <w:r>
        <w:rPr>
          <w:spacing w:val="-2"/>
          <w:sz w:val="24"/>
          <w:szCs w:val="24"/>
        </w:rPr>
        <w:t>m</w:t>
      </w:r>
      <w:r>
        <w:rPr>
          <w:sz w:val="24"/>
          <w:szCs w:val="24"/>
        </w:rPr>
        <w:t>ination of the docu</w:t>
      </w:r>
      <w:r>
        <w:rPr>
          <w:spacing w:val="-2"/>
          <w:sz w:val="24"/>
          <w:szCs w:val="24"/>
        </w:rPr>
        <w:t>m</w:t>
      </w:r>
      <w:r>
        <w:rPr>
          <w:sz w:val="24"/>
          <w:szCs w:val="24"/>
        </w:rPr>
        <w:t>entary evidence of the Bidder’s quali</w:t>
      </w:r>
      <w:r>
        <w:rPr>
          <w:spacing w:val="-1"/>
          <w:sz w:val="24"/>
          <w:szCs w:val="24"/>
        </w:rPr>
        <w:t>f</w:t>
      </w:r>
      <w:r>
        <w:rPr>
          <w:sz w:val="24"/>
          <w:szCs w:val="24"/>
        </w:rPr>
        <w:t>ic</w:t>
      </w:r>
      <w:r>
        <w:rPr>
          <w:spacing w:val="-1"/>
          <w:sz w:val="24"/>
          <w:szCs w:val="24"/>
        </w:rPr>
        <w:t>a</w:t>
      </w:r>
      <w:r>
        <w:rPr>
          <w:sz w:val="24"/>
          <w:szCs w:val="24"/>
        </w:rPr>
        <w:t>tio</w:t>
      </w:r>
      <w:r>
        <w:rPr>
          <w:spacing w:val="-1"/>
          <w:sz w:val="24"/>
          <w:szCs w:val="24"/>
        </w:rPr>
        <w:t>n</w:t>
      </w:r>
      <w:r>
        <w:rPr>
          <w:sz w:val="24"/>
          <w:szCs w:val="24"/>
        </w:rPr>
        <w:t>s</w:t>
      </w:r>
      <w:r w:rsidR="0006005C">
        <w:rPr>
          <w:sz w:val="24"/>
          <w:szCs w:val="24"/>
        </w:rPr>
        <w:t xml:space="preserve"> </w:t>
      </w:r>
      <w:r>
        <w:rPr>
          <w:sz w:val="24"/>
          <w:szCs w:val="24"/>
        </w:rPr>
        <w:t>sub</w:t>
      </w:r>
      <w:r>
        <w:rPr>
          <w:spacing w:val="-2"/>
          <w:sz w:val="24"/>
          <w:szCs w:val="24"/>
        </w:rPr>
        <w:t>m</w:t>
      </w:r>
      <w:r>
        <w:rPr>
          <w:sz w:val="24"/>
          <w:szCs w:val="24"/>
        </w:rPr>
        <w:t>itted</w:t>
      </w:r>
      <w:r w:rsidR="0006005C">
        <w:rPr>
          <w:sz w:val="24"/>
          <w:szCs w:val="24"/>
        </w:rPr>
        <w:t xml:space="preserve"> </w:t>
      </w:r>
      <w:r>
        <w:rPr>
          <w:sz w:val="24"/>
          <w:szCs w:val="24"/>
        </w:rPr>
        <w:t>by</w:t>
      </w:r>
      <w:r w:rsidR="0006005C">
        <w:rPr>
          <w:sz w:val="24"/>
          <w:szCs w:val="24"/>
        </w:rPr>
        <w:t xml:space="preserve"> </w:t>
      </w:r>
      <w:r>
        <w:rPr>
          <w:sz w:val="24"/>
          <w:szCs w:val="24"/>
        </w:rPr>
        <w:t>the</w:t>
      </w:r>
      <w:r w:rsidR="0006005C">
        <w:rPr>
          <w:sz w:val="24"/>
          <w:szCs w:val="24"/>
        </w:rPr>
        <w:t xml:space="preserve"> </w:t>
      </w:r>
      <w:r>
        <w:rPr>
          <w:sz w:val="24"/>
          <w:szCs w:val="24"/>
        </w:rPr>
        <w:t>Bidder,</w:t>
      </w:r>
      <w:r w:rsidR="0006005C">
        <w:rPr>
          <w:sz w:val="24"/>
          <w:szCs w:val="24"/>
        </w:rPr>
        <w:t xml:space="preserve"> </w:t>
      </w:r>
      <w:r>
        <w:rPr>
          <w:sz w:val="24"/>
          <w:szCs w:val="24"/>
        </w:rPr>
        <w:t>pursua</w:t>
      </w:r>
      <w:r>
        <w:rPr>
          <w:spacing w:val="-1"/>
          <w:sz w:val="24"/>
          <w:szCs w:val="24"/>
        </w:rPr>
        <w:t>n</w:t>
      </w:r>
      <w:r>
        <w:rPr>
          <w:sz w:val="24"/>
          <w:szCs w:val="24"/>
        </w:rPr>
        <w:t>t</w:t>
      </w:r>
      <w:r w:rsidR="0006005C">
        <w:rPr>
          <w:sz w:val="24"/>
          <w:szCs w:val="24"/>
        </w:rPr>
        <w:t xml:space="preserve"> </w:t>
      </w:r>
      <w:r>
        <w:rPr>
          <w:sz w:val="24"/>
          <w:szCs w:val="24"/>
        </w:rPr>
        <w:t>to</w:t>
      </w:r>
      <w:r w:rsidR="0006005C">
        <w:rPr>
          <w:sz w:val="24"/>
          <w:szCs w:val="24"/>
        </w:rPr>
        <w:t xml:space="preserve"> </w:t>
      </w:r>
      <w:r>
        <w:rPr>
          <w:sz w:val="24"/>
          <w:szCs w:val="24"/>
        </w:rPr>
        <w:t>ITB</w:t>
      </w:r>
      <w:r w:rsidR="0006005C">
        <w:rPr>
          <w:sz w:val="24"/>
          <w:szCs w:val="24"/>
        </w:rPr>
        <w:t xml:space="preserve"> </w:t>
      </w:r>
      <w:r>
        <w:rPr>
          <w:sz w:val="24"/>
          <w:szCs w:val="24"/>
        </w:rPr>
        <w:t>Clause</w:t>
      </w:r>
    </w:p>
    <w:p w:rsidR="00F16361" w:rsidRDefault="0047509A">
      <w:pPr>
        <w:ind w:left="547" w:right="98"/>
        <w:rPr>
          <w:sz w:val="24"/>
          <w:szCs w:val="24"/>
        </w:rPr>
      </w:pPr>
      <w:r>
        <w:rPr>
          <w:sz w:val="24"/>
          <w:szCs w:val="24"/>
        </w:rPr>
        <w:t>13.3</w:t>
      </w:r>
      <w:proofErr w:type="gramStart"/>
      <w:r>
        <w:rPr>
          <w:sz w:val="24"/>
          <w:szCs w:val="24"/>
        </w:rPr>
        <w:t>,aswellassuchotherinfor</w:t>
      </w:r>
      <w:r>
        <w:rPr>
          <w:spacing w:val="-2"/>
          <w:sz w:val="24"/>
          <w:szCs w:val="24"/>
        </w:rPr>
        <w:t>m</w:t>
      </w:r>
      <w:r>
        <w:rPr>
          <w:sz w:val="24"/>
          <w:szCs w:val="24"/>
        </w:rPr>
        <w:t>ationasthe</w:t>
      </w:r>
      <w:r>
        <w:rPr>
          <w:spacing w:val="-1"/>
          <w:sz w:val="24"/>
          <w:szCs w:val="24"/>
        </w:rPr>
        <w:t>P</w:t>
      </w:r>
      <w:r>
        <w:rPr>
          <w:spacing w:val="1"/>
          <w:sz w:val="24"/>
          <w:szCs w:val="24"/>
        </w:rPr>
        <w:t>r</w:t>
      </w:r>
      <w:r>
        <w:rPr>
          <w:sz w:val="24"/>
          <w:szCs w:val="24"/>
        </w:rPr>
        <w:t>ocuringagency</w:t>
      </w:r>
      <w:proofErr w:type="gramEnd"/>
      <w:r>
        <w:rPr>
          <w:sz w:val="24"/>
          <w:szCs w:val="24"/>
        </w:rPr>
        <w:t xml:space="preserve"> dee</w:t>
      </w:r>
      <w:r>
        <w:rPr>
          <w:spacing w:val="-2"/>
          <w:sz w:val="24"/>
          <w:szCs w:val="24"/>
        </w:rPr>
        <w:t>m</w:t>
      </w:r>
      <w:r>
        <w:rPr>
          <w:sz w:val="24"/>
          <w:szCs w:val="24"/>
        </w:rPr>
        <w:t>s necessary and appropriate.</w:t>
      </w:r>
    </w:p>
    <w:p w:rsidR="00F16361" w:rsidRDefault="00F16361">
      <w:pPr>
        <w:spacing w:before="16" w:line="260" w:lineRule="exact"/>
        <w:rPr>
          <w:sz w:val="26"/>
          <w:szCs w:val="26"/>
        </w:rPr>
      </w:pPr>
    </w:p>
    <w:p w:rsidR="00F16361" w:rsidRDefault="0047509A">
      <w:pPr>
        <w:ind w:left="547" w:right="97" w:hanging="547"/>
        <w:jc w:val="both"/>
        <w:rPr>
          <w:sz w:val="24"/>
          <w:szCs w:val="24"/>
        </w:rPr>
        <w:sectPr w:rsidR="00F16361">
          <w:type w:val="continuous"/>
          <w:pgSz w:w="12240" w:h="15840"/>
          <w:pgMar w:top="1480" w:right="1300" w:bottom="280" w:left="1660" w:header="720" w:footer="720" w:gutter="0"/>
          <w:cols w:num="2" w:space="720" w:equalWidth="0">
            <w:col w:w="1794" w:space="506"/>
            <w:col w:w="6980"/>
          </w:cols>
        </w:sectPr>
      </w:pPr>
      <w:proofErr w:type="gramStart"/>
      <w:r>
        <w:rPr>
          <w:sz w:val="24"/>
          <w:szCs w:val="24"/>
        </w:rPr>
        <w:t>27.3  An</w:t>
      </w:r>
      <w:proofErr w:type="gramEnd"/>
      <w:r w:rsidR="001A6859">
        <w:rPr>
          <w:sz w:val="24"/>
          <w:szCs w:val="24"/>
        </w:rPr>
        <w:t xml:space="preserve"> </w:t>
      </w:r>
      <w:r>
        <w:rPr>
          <w:sz w:val="24"/>
          <w:szCs w:val="24"/>
        </w:rPr>
        <w:t>affi</w:t>
      </w:r>
      <w:r>
        <w:rPr>
          <w:spacing w:val="2"/>
          <w:sz w:val="24"/>
          <w:szCs w:val="24"/>
        </w:rPr>
        <w:t>r</w:t>
      </w:r>
      <w:r>
        <w:rPr>
          <w:spacing w:val="-2"/>
          <w:sz w:val="24"/>
          <w:szCs w:val="24"/>
        </w:rPr>
        <w:t>m</w:t>
      </w:r>
      <w:r>
        <w:rPr>
          <w:sz w:val="24"/>
          <w:szCs w:val="24"/>
        </w:rPr>
        <w:t>ative</w:t>
      </w:r>
      <w:r w:rsidR="001A6859">
        <w:rPr>
          <w:sz w:val="24"/>
          <w:szCs w:val="24"/>
        </w:rPr>
        <w:t xml:space="preserve"> </w:t>
      </w:r>
      <w:r>
        <w:rPr>
          <w:sz w:val="24"/>
          <w:szCs w:val="24"/>
        </w:rPr>
        <w:t>deter</w:t>
      </w:r>
      <w:r>
        <w:rPr>
          <w:spacing w:val="-2"/>
          <w:sz w:val="24"/>
          <w:szCs w:val="24"/>
        </w:rPr>
        <w:t>m</w:t>
      </w:r>
      <w:r>
        <w:rPr>
          <w:sz w:val="24"/>
          <w:szCs w:val="24"/>
        </w:rPr>
        <w:t>ination</w:t>
      </w:r>
      <w:r w:rsidR="001A6859">
        <w:rPr>
          <w:sz w:val="24"/>
          <w:szCs w:val="24"/>
        </w:rPr>
        <w:t xml:space="preserve"> </w:t>
      </w:r>
      <w:r>
        <w:rPr>
          <w:sz w:val="24"/>
          <w:szCs w:val="24"/>
        </w:rPr>
        <w:t>will</w:t>
      </w:r>
      <w:r w:rsidR="001A6859">
        <w:rPr>
          <w:sz w:val="24"/>
          <w:szCs w:val="24"/>
        </w:rPr>
        <w:t xml:space="preserve"> </w:t>
      </w:r>
      <w:r>
        <w:rPr>
          <w:sz w:val="24"/>
          <w:szCs w:val="24"/>
        </w:rPr>
        <w:t>be</w:t>
      </w:r>
      <w:r w:rsidR="001A6859">
        <w:rPr>
          <w:sz w:val="24"/>
          <w:szCs w:val="24"/>
        </w:rPr>
        <w:t xml:space="preserve"> </w:t>
      </w:r>
      <w:r>
        <w:rPr>
          <w:sz w:val="24"/>
          <w:szCs w:val="24"/>
        </w:rPr>
        <w:t>a</w:t>
      </w:r>
      <w:r w:rsidR="001A6859">
        <w:rPr>
          <w:sz w:val="24"/>
          <w:szCs w:val="24"/>
        </w:rPr>
        <w:t xml:space="preserve"> </w:t>
      </w:r>
      <w:r>
        <w:rPr>
          <w:sz w:val="24"/>
          <w:szCs w:val="24"/>
        </w:rPr>
        <w:t>pre</w:t>
      </w:r>
      <w:r w:rsidR="001A6859">
        <w:rPr>
          <w:sz w:val="24"/>
          <w:szCs w:val="24"/>
        </w:rPr>
        <w:t xml:space="preserve"> </w:t>
      </w:r>
      <w:r>
        <w:rPr>
          <w:sz w:val="24"/>
          <w:szCs w:val="24"/>
        </w:rPr>
        <w:t>requisite</w:t>
      </w:r>
      <w:r w:rsidR="001A6859">
        <w:rPr>
          <w:sz w:val="24"/>
          <w:szCs w:val="24"/>
        </w:rPr>
        <w:t xml:space="preserve"> </w:t>
      </w:r>
      <w:r>
        <w:rPr>
          <w:sz w:val="24"/>
          <w:szCs w:val="24"/>
        </w:rPr>
        <w:t>for</w:t>
      </w:r>
      <w:r w:rsidR="001A6859">
        <w:rPr>
          <w:sz w:val="24"/>
          <w:szCs w:val="24"/>
        </w:rPr>
        <w:t xml:space="preserve"> </w:t>
      </w:r>
      <w:r>
        <w:rPr>
          <w:sz w:val="24"/>
          <w:szCs w:val="24"/>
        </w:rPr>
        <w:t>award</w:t>
      </w:r>
      <w:r w:rsidR="001A6859">
        <w:rPr>
          <w:sz w:val="24"/>
          <w:szCs w:val="24"/>
        </w:rPr>
        <w:t xml:space="preserve"> </w:t>
      </w:r>
      <w:r>
        <w:rPr>
          <w:sz w:val="24"/>
          <w:szCs w:val="24"/>
        </w:rPr>
        <w:t>of the</w:t>
      </w:r>
      <w:r w:rsidR="004E4D64">
        <w:rPr>
          <w:sz w:val="24"/>
          <w:szCs w:val="24"/>
        </w:rPr>
        <w:t xml:space="preserve"> </w:t>
      </w:r>
      <w:r>
        <w:rPr>
          <w:sz w:val="24"/>
          <w:szCs w:val="24"/>
        </w:rPr>
        <w:t>cont</w:t>
      </w:r>
      <w:r>
        <w:rPr>
          <w:spacing w:val="-1"/>
          <w:sz w:val="24"/>
          <w:szCs w:val="24"/>
        </w:rPr>
        <w:t>r</w:t>
      </w:r>
      <w:r>
        <w:rPr>
          <w:sz w:val="24"/>
          <w:szCs w:val="24"/>
        </w:rPr>
        <w:t>act</w:t>
      </w:r>
      <w:r w:rsidR="004E4D64">
        <w:rPr>
          <w:sz w:val="24"/>
          <w:szCs w:val="24"/>
        </w:rPr>
        <w:t xml:space="preserve"> </w:t>
      </w:r>
      <w:r>
        <w:rPr>
          <w:sz w:val="24"/>
          <w:szCs w:val="24"/>
        </w:rPr>
        <w:t>to</w:t>
      </w:r>
      <w:r w:rsidR="004E4D64">
        <w:rPr>
          <w:sz w:val="24"/>
          <w:szCs w:val="24"/>
        </w:rPr>
        <w:t xml:space="preserve"> </w:t>
      </w:r>
      <w:r>
        <w:rPr>
          <w:sz w:val="24"/>
          <w:szCs w:val="24"/>
        </w:rPr>
        <w:t>the</w:t>
      </w:r>
      <w:r w:rsidR="004E4D64">
        <w:rPr>
          <w:sz w:val="24"/>
          <w:szCs w:val="24"/>
        </w:rPr>
        <w:t xml:space="preserve"> </w:t>
      </w:r>
      <w:r>
        <w:rPr>
          <w:sz w:val="24"/>
          <w:szCs w:val="24"/>
        </w:rPr>
        <w:t>Bidd</w:t>
      </w:r>
      <w:r>
        <w:rPr>
          <w:spacing w:val="-1"/>
          <w:sz w:val="24"/>
          <w:szCs w:val="24"/>
        </w:rPr>
        <w:t>e</w:t>
      </w:r>
      <w:r>
        <w:rPr>
          <w:sz w:val="24"/>
          <w:szCs w:val="24"/>
        </w:rPr>
        <w:t>r. A</w:t>
      </w:r>
      <w:r w:rsidR="004E4D64">
        <w:rPr>
          <w:sz w:val="24"/>
          <w:szCs w:val="24"/>
        </w:rPr>
        <w:t xml:space="preserve"> </w:t>
      </w:r>
      <w:r>
        <w:rPr>
          <w:sz w:val="24"/>
          <w:szCs w:val="24"/>
        </w:rPr>
        <w:t>negative</w:t>
      </w:r>
      <w:r w:rsidR="004E4D64">
        <w:rPr>
          <w:sz w:val="24"/>
          <w:szCs w:val="24"/>
        </w:rPr>
        <w:t xml:space="preserve"> </w:t>
      </w:r>
      <w:r>
        <w:rPr>
          <w:sz w:val="24"/>
          <w:szCs w:val="24"/>
        </w:rPr>
        <w:t>deter</w:t>
      </w:r>
      <w:r>
        <w:rPr>
          <w:spacing w:val="-2"/>
          <w:sz w:val="24"/>
          <w:szCs w:val="24"/>
        </w:rPr>
        <w:t>m</w:t>
      </w:r>
      <w:r>
        <w:rPr>
          <w:sz w:val="24"/>
          <w:szCs w:val="24"/>
        </w:rPr>
        <w:t>ination</w:t>
      </w:r>
      <w:r w:rsidR="004E4D64">
        <w:rPr>
          <w:sz w:val="24"/>
          <w:szCs w:val="24"/>
        </w:rPr>
        <w:t xml:space="preserve"> </w:t>
      </w:r>
      <w:r>
        <w:rPr>
          <w:sz w:val="24"/>
          <w:szCs w:val="24"/>
        </w:rPr>
        <w:t>will</w:t>
      </w:r>
      <w:r w:rsidR="004E4D64">
        <w:rPr>
          <w:sz w:val="24"/>
          <w:szCs w:val="24"/>
        </w:rPr>
        <w:t xml:space="preserve"> </w:t>
      </w:r>
      <w:r>
        <w:rPr>
          <w:sz w:val="24"/>
          <w:szCs w:val="24"/>
        </w:rPr>
        <w:t>r</w:t>
      </w:r>
      <w:r>
        <w:rPr>
          <w:spacing w:val="-1"/>
          <w:sz w:val="24"/>
          <w:szCs w:val="24"/>
        </w:rPr>
        <w:t>e</w:t>
      </w:r>
      <w:r>
        <w:rPr>
          <w:sz w:val="24"/>
          <w:szCs w:val="24"/>
        </w:rPr>
        <w:t>sult in</w:t>
      </w:r>
      <w:r w:rsidR="004E4D64">
        <w:rPr>
          <w:sz w:val="24"/>
          <w:szCs w:val="24"/>
        </w:rPr>
        <w:t xml:space="preserve"> </w:t>
      </w:r>
      <w:r>
        <w:rPr>
          <w:sz w:val="24"/>
          <w:szCs w:val="24"/>
        </w:rPr>
        <w:t>rej</w:t>
      </w:r>
      <w:r>
        <w:rPr>
          <w:spacing w:val="-1"/>
          <w:sz w:val="24"/>
          <w:szCs w:val="24"/>
        </w:rPr>
        <w:t>e</w:t>
      </w:r>
      <w:r>
        <w:rPr>
          <w:sz w:val="24"/>
          <w:szCs w:val="24"/>
        </w:rPr>
        <w:t>ction of</w:t>
      </w:r>
      <w:r w:rsidR="004E4D64">
        <w:rPr>
          <w:sz w:val="24"/>
          <w:szCs w:val="24"/>
        </w:rPr>
        <w:t xml:space="preserve"> </w:t>
      </w:r>
      <w:r>
        <w:rPr>
          <w:sz w:val="24"/>
          <w:szCs w:val="24"/>
        </w:rPr>
        <w:t>the</w:t>
      </w:r>
      <w:r w:rsidR="004E4D64">
        <w:rPr>
          <w:sz w:val="24"/>
          <w:szCs w:val="24"/>
        </w:rPr>
        <w:t xml:space="preserve"> </w:t>
      </w:r>
      <w:r>
        <w:rPr>
          <w:sz w:val="24"/>
          <w:szCs w:val="24"/>
        </w:rPr>
        <w:t>Bidder’s</w:t>
      </w:r>
      <w:r w:rsidR="004E4D64">
        <w:rPr>
          <w:sz w:val="24"/>
          <w:szCs w:val="24"/>
        </w:rPr>
        <w:t xml:space="preserve"> </w:t>
      </w:r>
      <w:r>
        <w:rPr>
          <w:sz w:val="24"/>
          <w:szCs w:val="24"/>
        </w:rPr>
        <w:t>bid,</w:t>
      </w:r>
      <w:r w:rsidR="004E4D64">
        <w:rPr>
          <w:sz w:val="24"/>
          <w:szCs w:val="24"/>
        </w:rPr>
        <w:t xml:space="preserve"> </w:t>
      </w:r>
      <w:r>
        <w:rPr>
          <w:sz w:val="24"/>
          <w:szCs w:val="24"/>
        </w:rPr>
        <w:t>in</w:t>
      </w:r>
      <w:r w:rsidR="004E4D64">
        <w:rPr>
          <w:sz w:val="24"/>
          <w:szCs w:val="24"/>
        </w:rPr>
        <w:t xml:space="preserve"> </w:t>
      </w:r>
      <w:r>
        <w:rPr>
          <w:sz w:val="24"/>
          <w:szCs w:val="24"/>
        </w:rPr>
        <w:t>which</w:t>
      </w:r>
      <w:r w:rsidR="004E4D64">
        <w:rPr>
          <w:sz w:val="24"/>
          <w:szCs w:val="24"/>
        </w:rPr>
        <w:t xml:space="preserve"> </w:t>
      </w:r>
      <w:r>
        <w:rPr>
          <w:sz w:val="24"/>
          <w:szCs w:val="24"/>
        </w:rPr>
        <w:t>event</w:t>
      </w:r>
      <w:r w:rsidR="004E4D64">
        <w:rPr>
          <w:sz w:val="24"/>
          <w:szCs w:val="24"/>
        </w:rPr>
        <w:t xml:space="preserve"> </w:t>
      </w:r>
      <w:r>
        <w:rPr>
          <w:sz w:val="24"/>
          <w:szCs w:val="24"/>
        </w:rPr>
        <w:t>the</w:t>
      </w:r>
      <w:r w:rsidR="004E4D64">
        <w:rPr>
          <w:sz w:val="24"/>
          <w:szCs w:val="24"/>
        </w:rPr>
        <w:t xml:space="preserve"> </w:t>
      </w:r>
      <w:r>
        <w:rPr>
          <w:sz w:val="24"/>
          <w:szCs w:val="24"/>
        </w:rPr>
        <w:t>Pr</w:t>
      </w:r>
      <w:r>
        <w:rPr>
          <w:spacing w:val="-1"/>
          <w:sz w:val="24"/>
          <w:szCs w:val="24"/>
        </w:rPr>
        <w:t>o</w:t>
      </w:r>
      <w:r>
        <w:rPr>
          <w:sz w:val="24"/>
          <w:szCs w:val="24"/>
        </w:rPr>
        <w:t>curing agency</w:t>
      </w:r>
      <w:r w:rsidR="004E4D64">
        <w:rPr>
          <w:sz w:val="24"/>
          <w:szCs w:val="24"/>
        </w:rPr>
        <w:t xml:space="preserve"> </w:t>
      </w:r>
      <w:r>
        <w:rPr>
          <w:sz w:val="24"/>
          <w:szCs w:val="24"/>
        </w:rPr>
        <w:t>will</w:t>
      </w:r>
      <w:r w:rsidR="004E4D64">
        <w:rPr>
          <w:sz w:val="24"/>
          <w:szCs w:val="24"/>
        </w:rPr>
        <w:t xml:space="preserve"> </w:t>
      </w:r>
      <w:r>
        <w:rPr>
          <w:sz w:val="24"/>
          <w:szCs w:val="24"/>
        </w:rPr>
        <w:t>proceed</w:t>
      </w:r>
      <w:r w:rsidR="004E4D64">
        <w:rPr>
          <w:sz w:val="24"/>
          <w:szCs w:val="24"/>
        </w:rPr>
        <w:t xml:space="preserve"> </w:t>
      </w:r>
      <w:r>
        <w:rPr>
          <w:sz w:val="24"/>
          <w:szCs w:val="24"/>
        </w:rPr>
        <w:t>to</w:t>
      </w:r>
      <w:r w:rsidR="004E4D64">
        <w:rPr>
          <w:sz w:val="24"/>
          <w:szCs w:val="24"/>
        </w:rPr>
        <w:t xml:space="preserve"> </w:t>
      </w:r>
      <w:r>
        <w:rPr>
          <w:sz w:val="24"/>
          <w:szCs w:val="24"/>
        </w:rPr>
        <w:t>the</w:t>
      </w:r>
      <w:r w:rsidR="004E4D64">
        <w:rPr>
          <w:sz w:val="24"/>
          <w:szCs w:val="24"/>
        </w:rPr>
        <w:t xml:space="preserve"> </w:t>
      </w:r>
      <w:r>
        <w:rPr>
          <w:sz w:val="24"/>
          <w:szCs w:val="24"/>
        </w:rPr>
        <w:t>next lowest</w:t>
      </w:r>
      <w:r w:rsidR="004E4D64">
        <w:rPr>
          <w:sz w:val="24"/>
          <w:szCs w:val="24"/>
        </w:rPr>
        <w:t xml:space="preserve"> </w:t>
      </w:r>
      <w:r>
        <w:rPr>
          <w:sz w:val="24"/>
          <w:szCs w:val="24"/>
        </w:rPr>
        <w:t>evaluated</w:t>
      </w:r>
      <w:r w:rsidR="004E4D64">
        <w:rPr>
          <w:sz w:val="24"/>
          <w:szCs w:val="24"/>
        </w:rPr>
        <w:t xml:space="preserve"> </w:t>
      </w:r>
      <w:r>
        <w:rPr>
          <w:sz w:val="24"/>
          <w:szCs w:val="24"/>
        </w:rPr>
        <w:t>bid</w:t>
      </w:r>
      <w:r w:rsidR="004E4D64">
        <w:rPr>
          <w:sz w:val="24"/>
          <w:szCs w:val="24"/>
        </w:rPr>
        <w:t xml:space="preserve"> </w:t>
      </w:r>
      <w:r>
        <w:rPr>
          <w:sz w:val="24"/>
          <w:szCs w:val="24"/>
        </w:rPr>
        <w:t>to</w:t>
      </w:r>
      <w:r w:rsidR="004E4D64">
        <w:rPr>
          <w:sz w:val="24"/>
          <w:szCs w:val="24"/>
        </w:rPr>
        <w:t xml:space="preserve"> </w:t>
      </w:r>
      <w:r>
        <w:rPr>
          <w:spacing w:val="-2"/>
          <w:sz w:val="24"/>
          <w:szCs w:val="24"/>
        </w:rPr>
        <w:t>m</w:t>
      </w:r>
      <w:r>
        <w:rPr>
          <w:sz w:val="24"/>
          <w:szCs w:val="24"/>
        </w:rPr>
        <w:t>ake</w:t>
      </w:r>
      <w:r w:rsidR="004E4D64">
        <w:rPr>
          <w:sz w:val="24"/>
          <w:szCs w:val="24"/>
        </w:rPr>
        <w:t xml:space="preserve"> </w:t>
      </w:r>
      <w:r>
        <w:rPr>
          <w:sz w:val="24"/>
          <w:szCs w:val="24"/>
        </w:rPr>
        <w:t>a si</w:t>
      </w:r>
      <w:r>
        <w:rPr>
          <w:spacing w:val="-2"/>
          <w:sz w:val="24"/>
          <w:szCs w:val="24"/>
        </w:rPr>
        <w:t>m</w:t>
      </w:r>
      <w:r>
        <w:rPr>
          <w:sz w:val="24"/>
          <w:szCs w:val="24"/>
        </w:rPr>
        <w:t>ilar</w:t>
      </w:r>
      <w:r w:rsidR="004E4D64">
        <w:rPr>
          <w:sz w:val="24"/>
          <w:szCs w:val="24"/>
        </w:rPr>
        <w:t xml:space="preserve"> </w:t>
      </w:r>
      <w:r>
        <w:rPr>
          <w:sz w:val="24"/>
          <w:szCs w:val="24"/>
        </w:rPr>
        <w:t>det</w:t>
      </w:r>
      <w:r>
        <w:rPr>
          <w:spacing w:val="-1"/>
          <w:sz w:val="24"/>
          <w:szCs w:val="24"/>
        </w:rPr>
        <w:t>e</w:t>
      </w:r>
      <w:r>
        <w:rPr>
          <w:sz w:val="24"/>
          <w:szCs w:val="24"/>
        </w:rPr>
        <w:t>r</w:t>
      </w:r>
      <w:r>
        <w:rPr>
          <w:spacing w:val="-2"/>
          <w:sz w:val="24"/>
          <w:szCs w:val="24"/>
        </w:rPr>
        <w:t>m</w:t>
      </w:r>
      <w:r>
        <w:rPr>
          <w:sz w:val="24"/>
          <w:szCs w:val="24"/>
        </w:rPr>
        <w:t>ination</w:t>
      </w:r>
      <w:r w:rsidR="004E4D64">
        <w:rPr>
          <w:sz w:val="24"/>
          <w:szCs w:val="24"/>
        </w:rPr>
        <w:t xml:space="preserve"> </w:t>
      </w:r>
      <w:r>
        <w:rPr>
          <w:spacing w:val="-1"/>
          <w:sz w:val="24"/>
          <w:szCs w:val="24"/>
        </w:rPr>
        <w:t>o</w:t>
      </w:r>
      <w:r>
        <w:rPr>
          <w:sz w:val="24"/>
          <w:szCs w:val="24"/>
        </w:rPr>
        <w:t>f that</w:t>
      </w:r>
      <w:r w:rsidR="004E4D64">
        <w:rPr>
          <w:sz w:val="24"/>
          <w:szCs w:val="24"/>
        </w:rPr>
        <w:t xml:space="preserve"> </w:t>
      </w:r>
      <w:r>
        <w:rPr>
          <w:sz w:val="24"/>
          <w:szCs w:val="24"/>
        </w:rPr>
        <w:t>Bid</w:t>
      </w:r>
      <w:r>
        <w:rPr>
          <w:spacing w:val="-1"/>
          <w:sz w:val="24"/>
          <w:szCs w:val="24"/>
        </w:rPr>
        <w:t>d</w:t>
      </w:r>
      <w:r>
        <w:rPr>
          <w:sz w:val="24"/>
          <w:szCs w:val="24"/>
        </w:rPr>
        <w:t>er’s</w:t>
      </w:r>
      <w:r w:rsidR="004E4D64">
        <w:rPr>
          <w:sz w:val="24"/>
          <w:szCs w:val="24"/>
        </w:rPr>
        <w:t xml:space="preserve"> </w:t>
      </w:r>
      <w:r>
        <w:rPr>
          <w:sz w:val="24"/>
          <w:szCs w:val="24"/>
        </w:rPr>
        <w:t>capa</w:t>
      </w:r>
      <w:r>
        <w:rPr>
          <w:spacing w:val="-1"/>
          <w:sz w:val="24"/>
          <w:szCs w:val="24"/>
        </w:rPr>
        <w:t>b</w:t>
      </w:r>
      <w:r>
        <w:rPr>
          <w:sz w:val="24"/>
          <w:szCs w:val="24"/>
        </w:rPr>
        <w:t>ilities</w:t>
      </w:r>
      <w:r w:rsidR="004E4D64">
        <w:rPr>
          <w:sz w:val="24"/>
          <w:szCs w:val="24"/>
        </w:rPr>
        <w:t xml:space="preserve"> </w:t>
      </w:r>
      <w:r>
        <w:rPr>
          <w:sz w:val="24"/>
          <w:szCs w:val="24"/>
        </w:rPr>
        <w:t>to per</w:t>
      </w:r>
      <w:r>
        <w:rPr>
          <w:spacing w:val="-2"/>
          <w:sz w:val="24"/>
          <w:szCs w:val="24"/>
        </w:rPr>
        <w:t>f</w:t>
      </w:r>
      <w:r>
        <w:rPr>
          <w:sz w:val="24"/>
          <w:szCs w:val="24"/>
        </w:rPr>
        <w:t>orm satis</w:t>
      </w:r>
      <w:r>
        <w:rPr>
          <w:spacing w:val="-1"/>
          <w:sz w:val="24"/>
          <w:szCs w:val="24"/>
        </w:rPr>
        <w:t>f</w:t>
      </w:r>
      <w:r>
        <w:rPr>
          <w:sz w:val="24"/>
          <w:szCs w:val="24"/>
        </w:rPr>
        <w:t>a</w:t>
      </w:r>
      <w:r>
        <w:rPr>
          <w:spacing w:val="-1"/>
          <w:sz w:val="24"/>
          <w:szCs w:val="24"/>
        </w:rPr>
        <w:t>c</w:t>
      </w:r>
      <w:r>
        <w:rPr>
          <w:spacing w:val="1"/>
          <w:sz w:val="24"/>
          <w:szCs w:val="24"/>
        </w:rPr>
        <w:t>t</w:t>
      </w:r>
      <w:r>
        <w:rPr>
          <w:sz w:val="24"/>
          <w:szCs w:val="24"/>
        </w:rPr>
        <w:t>o</w:t>
      </w:r>
      <w:r>
        <w:rPr>
          <w:spacing w:val="-1"/>
          <w:sz w:val="24"/>
          <w:szCs w:val="24"/>
        </w:rPr>
        <w:t>r</w:t>
      </w:r>
      <w:r>
        <w:rPr>
          <w:sz w:val="24"/>
          <w:szCs w:val="24"/>
        </w:rPr>
        <w:t>ily.</w:t>
      </w:r>
    </w:p>
    <w:p w:rsidR="00F16361" w:rsidRDefault="00F16361">
      <w:pPr>
        <w:spacing w:before="7"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140"/>
        <w:rPr>
          <w:sz w:val="24"/>
          <w:szCs w:val="24"/>
        </w:rPr>
      </w:pPr>
      <w:r>
        <w:rPr>
          <w:b/>
          <w:sz w:val="24"/>
          <w:szCs w:val="24"/>
        </w:rPr>
        <w:lastRenderedPageBreak/>
        <w:t>28. A</w:t>
      </w:r>
      <w:r>
        <w:rPr>
          <w:b/>
          <w:spacing w:val="-2"/>
          <w:sz w:val="24"/>
          <w:szCs w:val="24"/>
        </w:rPr>
        <w:t>w</w:t>
      </w:r>
      <w:r>
        <w:rPr>
          <w:b/>
          <w:sz w:val="24"/>
          <w:szCs w:val="24"/>
        </w:rPr>
        <w:t>ard</w:t>
      </w:r>
    </w:p>
    <w:p w:rsidR="00F16361" w:rsidRDefault="0047509A">
      <w:pPr>
        <w:ind w:left="500" w:right="-56"/>
        <w:rPr>
          <w:sz w:val="24"/>
          <w:szCs w:val="24"/>
        </w:rPr>
      </w:pPr>
      <w:r>
        <w:rPr>
          <w:b/>
          <w:sz w:val="24"/>
          <w:szCs w:val="24"/>
        </w:rPr>
        <w:t>Crite</w:t>
      </w:r>
      <w:r>
        <w:rPr>
          <w:b/>
          <w:spacing w:val="-1"/>
          <w:sz w:val="24"/>
          <w:szCs w:val="24"/>
        </w:rPr>
        <w:t>r</w:t>
      </w:r>
      <w:r>
        <w:rPr>
          <w:b/>
          <w:sz w:val="24"/>
          <w:szCs w:val="24"/>
        </w:rPr>
        <w:t>ia</w:t>
      </w:r>
    </w:p>
    <w:p w:rsidR="00F16361" w:rsidRDefault="0047509A">
      <w:pPr>
        <w:spacing w:before="29"/>
        <w:ind w:left="547" w:right="96" w:hanging="547"/>
        <w:jc w:val="both"/>
        <w:rPr>
          <w:sz w:val="24"/>
          <w:szCs w:val="24"/>
        </w:rPr>
        <w:sectPr w:rsidR="00F16361">
          <w:type w:val="continuous"/>
          <w:pgSz w:w="12240" w:h="15840"/>
          <w:pgMar w:top="1480" w:right="1300" w:bottom="280" w:left="1660" w:header="720" w:footer="720" w:gutter="0"/>
          <w:cols w:num="2" w:space="720" w:equalWidth="0">
            <w:col w:w="1328" w:space="972"/>
            <w:col w:w="6980"/>
          </w:cols>
        </w:sectPr>
      </w:pPr>
      <w:r>
        <w:br w:type="column"/>
      </w:r>
      <w:proofErr w:type="gramStart"/>
      <w:r>
        <w:rPr>
          <w:sz w:val="24"/>
          <w:szCs w:val="24"/>
        </w:rPr>
        <w:lastRenderedPageBreak/>
        <w:t>28.1  SubjecttoITBClause30,theProcuringagencywillawardthe</w:t>
      </w:r>
      <w:proofErr w:type="gramEnd"/>
      <w:r>
        <w:rPr>
          <w:sz w:val="24"/>
          <w:szCs w:val="24"/>
        </w:rPr>
        <w:t xml:space="preserve"> contract to the successf</w:t>
      </w:r>
      <w:r>
        <w:rPr>
          <w:spacing w:val="-1"/>
          <w:sz w:val="24"/>
          <w:szCs w:val="24"/>
        </w:rPr>
        <w:t>u</w:t>
      </w:r>
      <w:r>
        <w:rPr>
          <w:sz w:val="24"/>
          <w:szCs w:val="24"/>
        </w:rPr>
        <w:t>l</w:t>
      </w:r>
      <w:r w:rsidR="004E4D64">
        <w:rPr>
          <w:sz w:val="24"/>
          <w:szCs w:val="24"/>
        </w:rPr>
        <w:t xml:space="preserve"> </w:t>
      </w:r>
      <w:r>
        <w:rPr>
          <w:sz w:val="24"/>
          <w:szCs w:val="24"/>
        </w:rPr>
        <w:t>Bidder whose bid has been determined to be subst</w:t>
      </w:r>
      <w:r>
        <w:rPr>
          <w:spacing w:val="-1"/>
          <w:sz w:val="24"/>
          <w:szCs w:val="24"/>
        </w:rPr>
        <w:t>a</w:t>
      </w:r>
      <w:r>
        <w:rPr>
          <w:sz w:val="24"/>
          <w:szCs w:val="24"/>
        </w:rPr>
        <w:t>nti</w:t>
      </w:r>
      <w:r>
        <w:rPr>
          <w:spacing w:val="-1"/>
          <w:sz w:val="24"/>
          <w:szCs w:val="24"/>
        </w:rPr>
        <w:t>a</w:t>
      </w:r>
      <w:r>
        <w:rPr>
          <w:sz w:val="24"/>
          <w:szCs w:val="24"/>
        </w:rPr>
        <w:t>lly r</w:t>
      </w:r>
      <w:r>
        <w:rPr>
          <w:spacing w:val="-1"/>
          <w:sz w:val="24"/>
          <w:szCs w:val="24"/>
        </w:rPr>
        <w:t>e</w:t>
      </w:r>
      <w:r>
        <w:rPr>
          <w:sz w:val="24"/>
          <w:szCs w:val="24"/>
        </w:rPr>
        <w:t>sp</w:t>
      </w:r>
      <w:r>
        <w:rPr>
          <w:spacing w:val="-1"/>
          <w:sz w:val="24"/>
          <w:szCs w:val="24"/>
        </w:rPr>
        <w:t>o</w:t>
      </w:r>
      <w:r>
        <w:rPr>
          <w:sz w:val="24"/>
          <w:szCs w:val="24"/>
        </w:rPr>
        <w:t xml:space="preserve">nsive </w:t>
      </w:r>
      <w:r>
        <w:rPr>
          <w:spacing w:val="-1"/>
          <w:sz w:val="24"/>
          <w:szCs w:val="24"/>
        </w:rPr>
        <w:t>a</w:t>
      </w:r>
      <w:r>
        <w:rPr>
          <w:sz w:val="24"/>
          <w:szCs w:val="24"/>
        </w:rPr>
        <w:t>nd has been deter</w:t>
      </w:r>
      <w:r>
        <w:rPr>
          <w:spacing w:val="-2"/>
          <w:sz w:val="24"/>
          <w:szCs w:val="24"/>
        </w:rPr>
        <w:t>m</w:t>
      </w:r>
      <w:r>
        <w:rPr>
          <w:sz w:val="24"/>
          <w:szCs w:val="24"/>
        </w:rPr>
        <w:t xml:space="preserve">ined to </w:t>
      </w:r>
      <w:proofErr w:type="spellStart"/>
      <w:r>
        <w:rPr>
          <w:sz w:val="24"/>
          <w:szCs w:val="24"/>
        </w:rPr>
        <w:t>bethe</w:t>
      </w:r>
      <w:proofErr w:type="spellEnd"/>
      <w:r>
        <w:rPr>
          <w:sz w:val="24"/>
          <w:szCs w:val="24"/>
        </w:rPr>
        <w:t xml:space="preserve"> lowest evaluated bid, provided </w:t>
      </w:r>
      <w:r>
        <w:rPr>
          <w:spacing w:val="-1"/>
          <w:sz w:val="24"/>
          <w:szCs w:val="24"/>
        </w:rPr>
        <w:t>f</w:t>
      </w:r>
      <w:r>
        <w:rPr>
          <w:sz w:val="24"/>
          <w:szCs w:val="24"/>
        </w:rPr>
        <w:t>urther that the Bid</w:t>
      </w:r>
      <w:r>
        <w:rPr>
          <w:spacing w:val="-1"/>
          <w:sz w:val="24"/>
          <w:szCs w:val="24"/>
        </w:rPr>
        <w:t>de</w:t>
      </w:r>
      <w:r>
        <w:rPr>
          <w:sz w:val="24"/>
          <w:szCs w:val="24"/>
        </w:rPr>
        <w:t>r is</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line="260" w:lineRule="exact"/>
        <w:ind w:left="2847"/>
        <w:rPr>
          <w:sz w:val="24"/>
          <w:szCs w:val="24"/>
        </w:rPr>
      </w:pPr>
      <w:proofErr w:type="gramStart"/>
      <w:r>
        <w:rPr>
          <w:position w:val="-1"/>
          <w:sz w:val="24"/>
          <w:szCs w:val="24"/>
        </w:rPr>
        <w:t>deter</w:t>
      </w:r>
      <w:r>
        <w:rPr>
          <w:spacing w:val="-2"/>
          <w:position w:val="-1"/>
          <w:sz w:val="24"/>
          <w:szCs w:val="24"/>
        </w:rPr>
        <w:t>m</w:t>
      </w:r>
      <w:r>
        <w:rPr>
          <w:position w:val="-1"/>
          <w:sz w:val="24"/>
          <w:szCs w:val="24"/>
        </w:rPr>
        <w:t>ined</w:t>
      </w:r>
      <w:proofErr w:type="gramEnd"/>
      <w:r>
        <w:rPr>
          <w:position w:val="-1"/>
          <w:sz w:val="24"/>
          <w:szCs w:val="24"/>
        </w:rPr>
        <w:t xml:space="preserve"> to be qualified to perform the contract satisfactorily.</w:t>
      </w:r>
    </w:p>
    <w:p w:rsidR="00F16361" w:rsidRDefault="00F16361">
      <w:pPr>
        <w:spacing w:before="12" w:line="240" w:lineRule="exact"/>
        <w:rPr>
          <w:sz w:val="24"/>
          <w:szCs w:val="24"/>
        </w:rPr>
        <w:sectPr w:rsidR="00F16361">
          <w:pgSz w:w="12240" w:h="15840"/>
          <w:pgMar w:top="760" w:right="1300" w:bottom="280" w:left="1660" w:header="570" w:footer="0" w:gutter="0"/>
          <w:cols w:space="720"/>
        </w:sectPr>
      </w:pPr>
    </w:p>
    <w:p w:rsidR="00F16361" w:rsidRDefault="0047509A">
      <w:pPr>
        <w:spacing w:before="31"/>
        <w:ind w:left="500" w:right="-41" w:hanging="360"/>
        <w:rPr>
          <w:sz w:val="24"/>
          <w:szCs w:val="24"/>
        </w:rPr>
      </w:pPr>
      <w:r>
        <w:rPr>
          <w:b/>
          <w:sz w:val="24"/>
          <w:szCs w:val="24"/>
        </w:rPr>
        <w:lastRenderedPageBreak/>
        <w:t xml:space="preserve">29. Procuring agency’s Right to Vary </w:t>
      </w:r>
      <w:proofErr w:type="spellStart"/>
      <w:r>
        <w:rPr>
          <w:b/>
          <w:sz w:val="24"/>
          <w:szCs w:val="24"/>
        </w:rPr>
        <w:t>Quantitiesat</w:t>
      </w:r>
      <w:proofErr w:type="spellEnd"/>
      <w:r>
        <w:rPr>
          <w:b/>
          <w:sz w:val="24"/>
          <w:szCs w:val="24"/>
        </w:rPr>
        <w:t xml:space="preserve"> Time of Award</w:t>
      </w:r>
    </w:p>
    <w:p w:rsidR="00F16361" w:rsidRDefault="0047509A">
      <w:pPr>
        <w:spacing w:before="29"/>
        <w:ind w:left="547" w:right="95" w:hanging="547"/>
        <w:jc w:val="both"/>
        <w:rPr>
          <w:sz w:val="24"/>
          <w:szCs w:val="24"/>
        </w:rPr>
        <w:sectPr w:rsidR="00F16361">
          <w:type w:val="continuous"/>
          <w:pgSz w:w="12240" w:h="15840"/>
          <w:pgMar w:top="1480" w:right="1300" w:bottom="280" w:left="1660" w:header="720" w:footer="720" w:gutter="0"/>
          <w:cols w:num="2" w:space="720" w:equalWidth="0">
            <w:col w:w="2061" w:space="239"/>
            <w:col w:w="6980"/>
          </w:cols>
        </w:sectPr>
      </w:pPr>
      <w:r>
        <w:br w:type="column"/>
      </w:r>
      <w:proofErr w:type="gramStart"/>
      <w:r>
        <w:rPr>
          <w:sz w:val="24"/>
          <w:szCs w:val="24"/>
        </w:rPr>
        <w:lastRenderedPageBreak/>
        <w:t>29.1  The</w:t>
      </w:r>
      <w:proofErr w:type="gramEnd"/>
      <w:r w:rsidR="004E4D64">
        <w:rPr>
          <w:sz w:val="24"/>
          <w:szCs w:val="24"/>
        </w:rPr>
        <w:t xml:space="preserve"> </w:t>
      </w:r>
      <w:r>
        <w:rPr>
          <w:sz w:val="24"/>
          <w:szCs w:val="24"/>
        </w:rPr>
        <w:t>Procuring</w:t>
      </w:r>
      <w:r w:rsidR="004E4D64">
        <w:rPr>
          <w:sz w:val="24"/>
          <w:szCs w:val="24"/>
        </w:rPr>
        <w:t xml:space="preserve"> </w:t>
      </w:r>
      <w:r>
        <w:rPr>
          <w:sz w:val="24"/>
          <w:szCs w:val="24"/>
        </w:rPr>
        <w:t>agency</w:t>
      </w:r>
      <w:r w:rsidR="004E4D64">
        <w:rPr>
          <w:sz w:val="24"/>
          <w:szCs w:val="24"/>
        </w:rPr>
        <w:t xml:space="preserve"> </w:t>
      </w:r>
      <w:r>
        <w:rPr>
          <w:sz w:val="24"/>
          <w:szCs w:val="24"/>
        </w:rPr>
        <w:t>reserves</w:t>
      </w:r>
      <w:r w:rsidR="004E4D64">
        <w:rPr>
          <w:sz w:val="24"/>
          <w:szCs w:val="24"/>
        </w:rPr>
        <w:t xml:space="preserve"> </w:t>
      </w:r>
      <w:r>
        <w:rPr>
          <w:sz w:val="24"/>
          <w:szCs w:val="24"/>
        </w:rPr>
        <w:t>t</w:t>
      </w:r>
      <w:r>
        <w:rPr>
          <w:spacing w:val="-1"/>
          <w:sz w:val="24"/>
          <w:szCs w:val="24"/>
        </w:rPr>
        <w:t>h</w:t>
      </w:r>
      <w:r>
        <w:rPr>
          <w:sz w:val="24"/>
          <w:szCs w:val="24"/>
        </w:rPr>
        <w:t>e</w:t>
      </w:r>
      <w:r w:rsidR="004E4D64">
        <w:rPr>
          <w:sz w:val="24"/>
          <w:szCs w:val="24"/>
        </w:rPr>
        <w:t xml:space="preserve"> </w:t>
      </w:r>
      <w:r>
        <w:rPr>
          <w:sz w:val="24"/>
          <w:szCs w:val="24"/>
        </w:rPr>
        <w:t>right</w:t>
      </w:r>
      <w:r w:rsidR="004E4D64">
        <w:rPr>
          <w:sz w:val="24"/>
          <w:szCs w:val="24"/>
        </w:rPr>
        <w:t xml:space="preserve"> </w:t>
      </w:r>
      <w:r>
        <w:rPr>
          <w:sz w:val="24"/>
          <w:szCs w:val="24"/>
        </w:rPr>
        <w:t>at</w:t>
      </w:r>
      <w:r w:rsidR="004E4D64">
        <w:rPr>
          <w:sz w:val="24"/>
          <w:szCs w:val="24"/>
        </w:rPr>
        <w:t xml:space="preserve"> </w:t>
      </w:r>
      <w:r>
        <w:rPr>
          <w:sz w:val="24"/>
          <w:szCs w:val="24"/>
        </w:rPr>
        <w:t>the</w:t>
      </w:r>
      <w:r w:rsidR="004E4D64">
        <w:rPr>
          <w:sz w:val="24"/>
          <w:szCs w:val="24"/>
        </w:rPr>
        <w:t xml:space="preserve"> </w:t>
      </w:r>
      <w:r>
        <w:rPr>
          <w:sz w:val="24"/>
          <w:szCs w:val="24"/>
        </w:rPr>
        <w:t>ti</w:t>
      </w:r>
      <w:r>
        <w:rPr>
          <w:spacing w:val="-2"/>
          <w:sz w:val="24"/>
          <w:szCs w:val="24"/>
        </w:rPr>
        <w:t>m</w:t>
      </w:r>
      <w:r>
        <w:rPr>
          <w:sz w:val="24"/>
          <w:szCs w:val="24"/>
        </w:rPr>
        <w:t>e</w:t>
      </w:r>
      <w:r w:rsidR="004E4D64">
        <w:rPr>
          <w:sz w:val="24"/>
          <w:szCs w:val="24"/>
        </w:rPr>
        <w:t xml:space="preserve"> </w:t>
      </w:r>
      <w:r>
        <w:rPr>
          <w:sz w:val="24"/>
          <w:szCs w:val="24"/>
        </w:rPr>
        <w:t>of</w:t>
      </w:r>
      <w:r w:rsidR="004E4D64">
        <w:rPr>
          <w:sz w:val="24"/>
          <w:szCs w:val="24"/>
        </w:rPr>
        <w:t xml:space="preserve"> </w:t>
      </w:r>
      <w:r>
        <w:rPr>
          <w:sz w:val="24"/>
          <w:szCs w:val="24"/>
        </w:rPr>
        <w:t>con</w:t>
      </w:r>
      <w:r>
        <w:rPr>
          <w:spacing w:val="2"/>
          <w:sz w:val="24"/>
          <w:szCs w:val="24"/>
        </w:rPr>
        <w:t>t</w:t>
      </w:r>
      <w:r>
        <w:rPr>
          <w:sz w:val="24"/>
          <w:szCs w:val="24"/>
        </w:rPr>
        <w:t>ract award</w:t>
      </w:r>
      <w:r w:rsidR="004E4D64">
        <w:rPr>
          <w:sz w:val="24"/>
          <w:szCs w:val="24"/>
        </w:rPr>
        <w:t xml:space="preserve"> </w:t>
      </w:r>
      <w:r>
        <w:rPr>
          <w:sz w:val="24"/>
          <w:szCs w:val="24"/>
        </w:rPr>
        <w:t>to increase</w:t>
      </w:r>
      <w:r w:rsidR="004E4D64">
        <w:rPr>
          <w:sz w:val="24"/>
          <w:szCs w:val="24"/>
        </w:rPr>
        <w:t xml:space="preserve"> </w:t>
      </w:r>
      <w:r>
        <w:rPr>
          <w:sz w:val="24"/>
          <w:szCs w:val="24"/>
        </w:rPr>
        <w:t>or</w:t>
      </w:r>
      <w:r w:rsidR="004E4D64">
        <w:rPr>
          <w:sz w:val="24"/>
          <w:szCs w:val="24"/>
        </w:rPr>
        <w:t xml:space="preserve"> </w:t>
      </w:r>
      <w:r>
        <w:rPr>
          <w:spacing w:val="-1"/>
          <w:sz w:val="24"/>
          <w:szCs w:val="24"/>
        </w:rPr>
        <w:t>d</w:t>
      </w:r>
      <w:r>
        <w:rPr>
          <w:sz w:val="24"/>
          <w:szCs w:val="24"/>
        </w:rPr>
        <w:t>ecrease, by</w:t>
      </w:r>
      <w:r w:rsidR="004E4D64">
        <w:rPr>
          <w:sz w:val="24"/>
          <w:szCs w:val="24"/>
        </w:rPr>
        <w:t xml:space="preserve"> </w:t>
      </w:r>
      <w:r>
        <w:rPr>
          <w:sz w:val="24"/>
          <w:szCs w:val="24"/>
        </w:rPr>
        <w:t>t</w:t>
      </w:r>
      <w:r>
        <w:rPr>
          <w:spacing w:val="-1"/>
          <w:sz w:val="24"/>
          <w:szCs w:val="24"/>
        </w:rPr>
        <w:t>h</w:t>
      </w:r>
      <w:r>
        <w:rPr>
          <w:sz w:val="24"/>
          <w:szCs w:val="24"/>
        </w:rPr>
        <w:t>e</w:t>
      </w:r>
      <w:r w:rsidR="004E4D64">
        <w:rPr>
          <w:sz w:val="24"/>
          <w:szCs w:val="24"/>
        </w:rPr>
        <w:t xml:space="preserve"> </w:t>
      </w:r>
      <w:r>
        <w:rPr>
          <w:sz w:val="24"/>
          <w:szCs w:val="24"/>
        </w:rPr>
        <w:t>percenta</w:t>
      </w:r>
      <w:r>
        <w:rPr>
          <w:spacing w:val="-1"/>
          <w:sz w:val="24"/>
          <w:szCs w:val="24"/>
        </w:rPr>
        <w:t>g</w:t>
      </w:r>
      <w:r>
        <w:rPr>
          <w:sz w:val="24"/>
          <w:szCs w:val="24"/>
        </w:rPr>
        <w:t>e indicated in the Bid Data Sheet, the quantity of goods and services originally specified in the Schedule of Require</w:t>
      </w:r>
      <w:r>
        <w:rPr>
          <w:spacing w:val="-2"/>
          <w:sz w:val="24"/>
          <w:szCs w:val="24"/>
        </w:rPr>
        <w:t>m</w:t>
      </w:r>
      <w:r>
        <w:rPr>
          <w:sz w:val="24"/>
          <w:szCs w:val="24"/>
        </w:rPr>
        <w:t>ents without any change in unit price or other ter</w:t>
      </w:r>
      <w:r>
        <w:rPr>
          <w:spacing w:val="-2"/>
          <w:sz w:val="24"/>
          <w:szCs w:val="24"/>
        </w:rPr>
        <w:t>m</w:t>
      </w:r>
      <w:r>
        <w:rPr>
          <w:sz w:val="24"/>
          <w:szCs w:val="24"/>
        </w:rPr>
        <w:t>s and conditions.</w:t>
      </w:r>
    </w:p>
    <w:p w:rsidR="00F16361" w:rsidRDefault="00F16361">
      <w:pPr>
        <w:spacing w:before="5"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500" w:right="-41" w:hanging="360"/>
        <w:rPr>
          <w:sz w:val="24"/>
          <w:szCs w:val="24"/>
        </w:rPr>
      </w:pPr>
      <w:r>
        <w:rPr>
          <w:b/>
          <w:sz w:val="24"/>
          <w:szCs w:val="24"/>
        </w:rPr>
        <w:lastRenderedPageBreak/>
        <w:t xml:space="preserve">30. Procuring agency’s Right to </w:t>
      </w:r>
      <w:proofErr w:type="gramStart"/>
      <w:r>
        <w:rPr>
          <w:b/>
          <w:sz w:val="24"/>
          <w:szCs w:val="24"/>
        </w:rPr>
        <w:t>Accept</w:t>
      </w:r>
      <w:proofErr w:type="gramEnd"/>
      <w:r w:rsidR="002A1150">
        <w:rPr>
          <w:b/>
          <w:sz w:val="24"/>
          <w:szCs w:val="24"/>
        </w:rPr>
        <w:t xml:space="preserve"> </w:t>
      </w:r>
      <w:r>
        <w:rPr>
          <w:b/>
          <w:spacing w:val="-1"/>
          <w:sz w:val="24"/>
          <w:szCs w:val="24"/>
        </w:rPr>
        <w:t>a</w:t>
      </w:r>
      <w:r>
        <w:rPr>
          <w:b/>
          <w:sz w:val="24"/>
          <w:szCs w:val="24"/>
        </w:rPr>
        <w:t>ny Bid and to Reject any or All Bids</w:t>
      </w:r>
    </w:p>
    <w:p w:rsidR="00F16361" w:rsidRDefault="0047509A">
      <w:pPr>
        <w:spacing w:before="29"/>
        <w:ind w:left="547" w:right="388" w:hanging="547"/>
        <w:rPr>
          <w:sz w:val="24"/>
          <w:szCs w:val="24"/>
        </w:rPr>
        <w:sectPr w:rsidR="00F16361">
          <w:type w:val="continuous"/>
          <w:pgSz w:w="12240" w:h="15840"/>
          <w:pgMar w:top="1480" w:right="1300" w:bottom="280" w:left="1660" w:header="720" w:footer="720" w:gutter="0"/>
          <w:cols w:num="2" w:space="720" w:equalWidth="0">
            <w:col w:w="2014" w:space="286"/>
            <w:col w:w="6980"/>
          </w:cols>
        </w:sectPr>
      </w:pPr>
      <w:r>
        <w:br w:type="column"/>
      </w:r>
      <w:proofErr w:type="gramStart"/>
      <w:r>
        <w:rPr>
          <w:sz w:val="24"/>
          <w:szCs w:val="24"/>
        </w:rPr>
        <w:lastRenderedPageBreak/>
        <w:t>30.1  The</w:t>
      </w:r>
      <w:proofErr w:type="gramEnd"/>
      <w:r>
        <w:rPr>
          <w:sz w:val="24"/>
          <w:szCs w:val="24"/>
        </w:rPr>
        <w:t xml:space="preserve"> Procuring agency reserves the right to accept or reject any bid, and to annul the bidding process and reject all bids at any ti</w:t>
      </w:r>
      <w:r>
        <w:rPr>
          <w:spacing w:val="-2"/>
          <w:sz w:val="24"/>
          <w:szCs w:val="24"/>
        </w:rPr>
        <w:t>m</w:t>
      </w:r>
      <w:r>
        <w:rPr>
          <w:sz w:val="24"/>
          <w:szCs w:val="24"/>
        </w:rPr>
        <w:t>e prior to contract a</w:t>
      </w:r>
      <w:r>
        <w:rPr>
          <w:spacing w:val="-2"/>
          <w:sz w:val="24"/>
          <w:szCs w:val="24"/>
        </w:rPr>
        <w:t>w</w:t>
      </w:r>
      <w:r>
        <w:rPr>
          <w:sz w:val="24"/>
          <w:szCs w:val="24"/>
        </w:rPr>
        <w:t>ard, without</w:t>
      </w:r>
      <w:r w:rsidR="0024521C">
        <w:rPr>
          <w:sz w:val="24"/>
          <w:szCs w:val="24"/>
        </w:rPr>
        <w:t xml:space="preserve"> </w:t>
      </w:r>
      <w:r>
        <w:rPr>
          <w:sz w:val="24"/>
          <w:szCs w:val="24"/>
        </w:rPr>
        <w:t>there</w:t>
      </w:r>
      <w:r w:rsidR="00EF5D58">
        <w:rPr>
          <w:sz w:val="24"/>
          <w:szCs w:val="24"/>
        </w:rPr>
        <w:t xml:space="preserve"> </w:t>
      </w:r>
      <w:r>
        <w:rPr>
          <w:sz w:val="24"/>
          <w:szCs w:val="24"/>
        </w:rPr>
        <w:t>by</w:t>
      </w:r>
      <w:r w:rsidR="00EF5D58">
        <w:rPr>
          <w:sz w:val="24"/>
          <w:szCs w:val="24"/>
        </w:rPr>
        <w:t xml:space="preserve"> </w:t>
      </w:r>
      <w:r>
        <w:rPr>
          <w:sz w:val="24"/>
          <w:szCs w:val="24"/>
        </w:rPr>
        <w:t>incurring</w:t>
      </w:r>
      <w:r w:rsidR="00EF5D58">
        <w:rPr>
          <w:sz w:val="24"/>
          <w:szCs w:val="24"/>
        </w:rPr>
        <w:t xml:space="preserve"> </w:t>
      </w:r>
      <w:r>
        <w:rPr>
          <w:sz w:val="24"/>
          <w:szCs w:val="24"/>
        </w:rPr>
        <w:t>any lia</w:t>
      </w:r>
      <w:r>
        <w:rPr>
          <w:spacing w:val="-1"/>
          <w:sz w:val="24"/>
          <w:szCs w:val="24"/>
        </w:rPr>
        <w:t>b</w:t>
      </w:r>
      <w:r>
        <w:rPr>
          <w:sz w:val="24"/>
          <w:szCs w:val="24"/>
        </w:rPr>
        <w:t>ility to the a</w:t>
      </w:r>
      <w:r>
        <w:rPr>
          <w:spacing w:val="-1"/>
          <w:sz w:val="24"/>
          <w:szCs w:val="24"/>
        </w:rPr>
        <w:t>ff</w:t>
      </w:r>
      <w:r>
        <w:rPr>
          <w:sz w:val="24"/>
          <w:szCs w:val="24"/>
        </w:rPr>
        <w:t>ected Bidder or bidders or any obligation to inform</w:t>
      </w:r>
      <w:r w:rsidR="00183278">
        <w:rPr>
          <w:sz w:val="24"/>
          <w:szCs w:val="24"/>
        </w:rPr>
        <w:t xml:space="preserve"> </w:t>
      </w:r>
      <w:r>
        <w:rPr>
          <w:sz w:val="24"/>
          <w:szCs w:val="24"/>
        </w:rPr>
        <w:t>the affected Bidder or bidders of the grounds for the Procuring agency’s action.</w:t>
      </w:r>
    </w:p>
    <w:p w:rsidR="00F16361" w:rsidRDefault="00F16361">
      <w:pPr>
        <w:spacing w:before="5"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140" w:right="-61"/>
        <w:rPr>
          <w:sz w:val="24"/>
          <w:szCs w:val="24"/>
        </w:rPr>
      </w:pPr>
      <w:r>
        <w:rPr>
          <w:b/>
          <w:sz w:val="24"/>
          <w:szCs w:val="24"/>
        </w:rPr>
        <w:lastRenderedPageBreak/>
        <w:t>31. Notification</w:t>
      </w:r>
      <w:r w:rsidR="002A1150">
        <w:rPr>
          <w:b/>
          <w:sz w:val="24"/>
          <w:szCs w:val="24"/>
        </w:rPr>
        <w:t xml:space="preserve"> </w:t>
      </w:r>
      <w:r>
        <w:rPr>
          <w:b/>
          <w:sz w:val="24"/>
          <w:szCs w:val="24"/>
        </w:rPr>
        <w:t>of</w:t>
      </w:r>
    </w:p>
    <w:p w:rsidR="00F16361" w:rsidRDefault="0047509A">
      <w:pPr>
        <w:ind w:left="500"/>
        <w:rPr>
          <w:sz w:val="24"/>
          <w:szCs w:val="24"/>
        </w:rPr>
      </w:pPr>
      <w:r>
        <w:rPr>
          <w:b/>
          <w:sz w:val="24"/>
          <w:szCs w:val="24"/>
        </w:rPr>
        <w:t>A</w:t>
      </w:r>
      <w:r>
        <w:rPr>
          <w:b/>
          <w:spacing w:val="-2"/>
          <w:sz w:val="24"/>
          <w:szCs w:val="24"/>
        </w:rPr>
        <w:t>w</w:t>
      </w:r>
      <w:r>
        <w:rPr>
          <w:b/>
          <w:sz w:val="24"/>
          <w:szCs w:val="24"/>
        </w:rPr>
        <w:t>ard</w:t>
      </w:r>
    </w:p>
    <w:p w:rsidR="00F16361" w:rsidRDefault="0047509A">
      <w:pPr>
        <w:spacing w:before="29"/>
        <w:ind w:left="547" w:right="98" w:hanging="547"/>
        <w:jc w:val="both"/>
        <w:rPr>
          <w:sz w:val="24"/>
          <w:szCs w:val="24"/>
        </w:rPr>
      </w:pPr>
      <w:r>
        <w:br w:type="column"/>
      </w:r>
      <w:r>
        <w:rPr>
          <w:sz w:val="24"/>
          <w:szCs w:val="24"/>
        </w:rPr>
        <w:lastRenderedPageBreak/>
        <w:t>31.1  Prior</w:t>
      </w:r>
      <w:r w:rsidR="009B6FC4">
        <w:rPr>
          <w:sz w:val="24"/>
          <w:szCs w:val="24"/>
        </w:rPr>
        <w:t xml:space="preserve"> </w:t>
      </w:r>
      <w:r>
        <w:rPr>
          <w:sz w:val="24"/>
          <w:szCs w:val="24"/>
        </w:rPr>
        <w:t>to</w:t>
      </w:r>
      <w:r w:rsidR="009B6FC4">
        <w:rPr>
          <w:sz w:val="24"/>
          <w:szCs w:val="24"/>
        </w:rPr>
        <w:t xml:space="preserve"> </w:t>
      </w:r>
      <w:r>
        <w:rPr>
          <w:sz w:val="24"/>
          <w:szCs w:val="24"/>
        </w:rPr>
        <w:t>the</w:t>
      </w:r>
      <w:r w:rsidR="009B6FC4">
        <w:rPr>
          <w:sz w:val="24"/>
          <w:szCs w:val="24"/>
        </w:rPr>
        <w:t xml:space="preserve"> </w:t>
      </w:r>
      <w:r>
        <w:rPr>
          <w:sz w:val="24"/>
          <w:szCs w:val="24"/>
        </w:rPr>
        <w:t>expiration</w:t>
      </w:r>
      <w:r w:rsidR="009B6FC4">
        <w:rPr>
          <w:sz w:val="24"/>
          <w:szCs w:val="24"/>
        </w:rPr>
        <w:t xml:space="preserve"> </w:t>
      </w:r>
      <w:r>
        <w:rPr>
          <w:sz w:val="24"/>
          <w:szCs w:val="24"/>
        </w:rPr>
        <w:t>of</w:t>
      </w:r>
      <w:r w:rsidR="009B6FC4">
        <w:rPr>
          <w:sz w:val="24"/>
          <w:szCs w:val="24"/>
        </w:rPr>
        <w:t xml:space="preserve"> </w:t>
      </w:r>
      <w:r>
        <w:rPr>
          <w:sz w:val="24"/>
          <w:szCs w:val="24"/>
        </w:rPr>
        <w:t>the</w:t>
      </w:r>
      <w:r w:rsidR="009B6FC4">
        <w:rPr>
          <w:sz w:val="24"/>
          <w:szCs w:val="24"/>
        </w:rPr>
        <w:t xml:space="preserve"> </w:t>
      </w:r>
      <w:r>
        <w:rPr>
          <w:sz w:val="24"/>
          <w:szCs w:val="24"/>
        </w:rPr>
        <w:t>period</w:t>
      </w:r>
      <w:r w:rsidR="009B6FC4">
        <w:rPr>
          <w:sz w:val="24"/>
          <w:szCs w:val="24"/>
        </w:rPr>
        <w:t xml:space="preserve"> </w:t>
      </w:r>
      <w:r>
        <w:rPr>
          <w:sz w:val="24"/>
          <w:szCs w:val="24"/>
        </w:rPr>
        <w:t>of</w:t>
      </w:r>
      <w:r w:rsidR="009B6FC4">
        <w:rPr>
          <w:sz w:val="24"/>
          <w:szCs w:val="24"/>
        </w:rPr>
        <w:t xml:space="preserve"> </w:t>
      </w:r>
      <w:r>
        <w:rPr>
          <w:sz w:val="24"/>
          <w:szCs w:val="24"/>
        </w:rPr>
        <w:t>bid</w:t>
      </w:r>
      <w:r w:rsidR="009B6FC4">
        <w:rPr>
          <w:sz w:val="24"/>
          <w:szCs w:val="24"/>
        </w:rPr>
        <w:t xml:space="preserve"> </w:t>
      </w:r>
      <w:r>
        <w:rPr>
          <w:sz w:val="24"/>
          <w:szCs w:val="24"/>
        </w:rPr>
        <w:t>valid</w:t>
      </w:r>
      <w:r>
        <w:rPr>
          <w:spacing w:val="-1"/>
          <w:sz w:val="24"/>
          <w:szCs w:val="24"/>
        </w:rPr>
        <w:t>i</w:t>
      </w:r>
      <w:r>
        <w:rPr>
          <w:sz w:val="24"/>
          <w:szCs w:val="24"/>
        </w:rPr>
        <w:t>ty,</w:t>
      </w:r>
      <w:r w:rsidR="009B6FC4">
        <w:rPr>
          <w:sz w:val="24"/>
          <w:szCs w:val="24"/>
        </w:rPr>
        <w:t xml:space="preserve"> </w:t>
      </w:r>
      <w:r>
        <w:rPr>
          <w:sz w:val="24"/>
          <w:szCs w:val="24"/>
        </w:rPr>
        <w:t>the</w:t>
      </w:r>
      <w:r w:rsidR="00E35604">
        <w:rPr>
          <w:sz w:val="24"/>
          <w:szCs w:val="24"/>
        </w:rPr>
        <w:t xml:space="preserve"> </w:t>
      </w:r>
      <w:r>
        <w:rPr>
          <w:sz w:val="24"/>
          <w:szCs w:val="24"/>
        </w:rPr>
        <w:t xml:space="preserve">Procuring agency will notify the </w:t>
      </w:r>
      <w:r>
        <w:rPr>
          <w:spacing w:val="-1"/>
          <w:sz w:val="24"/>
          <w:szCs w:val="24"/>
        </w:rPr>
        <w:t>s</w:t>
      </w:r>
      <w:r>
        <w:rPr>
          <w:sz w:val="24"/>
          <w:szCs w:val="24"/>
        </w:rPr>
        <w:t>uccessful Bidder in writing by registered letter</w:t>
      </w:r>
      <w:r w:rsidR="00E35604">
        <w:rPr>
          <w:sz w:val="24"/>
          <w:szCs w:val="24"/>
        </w:rPr>
        <w:t xml:space="preserve"> </w:t>
      </w:r>
      <w:r>
        <w:rPr>
          <w:sz w:val="24"/>
          <w:szCs w:val="24"/>
        </w:rPr>
        <w:t>or</w:t>
      </w:r>
      <w:r w:rsidR="00E35604">
        <w:rPr>
          <w:sz w:val="24"/>
          <w:szCs w:val="24"/>
        </w:rPr>
        <w:t xml:space="preserve"> </w:t>
      </w:r>
      <w:r>
        <w:rPr>
          <w:sz w:val="24"/>
          <w:szCs w:val="24"/>
        </w:rPr>
        <w:t>by</w:t>
      </w:r>
      <w:r w:rsidR="00E35604">
        <w:rPr>
          <w:sz w:val="24"/>
          <w:szCs w:val="24"/>
        </w:rPr>
        <w:t xml:space="preserve"> </w:t>
      </w:r>
      <w:r>
        <w:rPr>
          <w:sz w:val="24"/>
          <w:szCs w:val="24"/>
        </w:rPr>
        <w:t>cable,</w:t>
      </w:r>
      <w:r w:rsidR="00E35604">
        <w:rPr>
          <w:sz w:val="24"/>
          <w:szCs w:val="24"/>
        </w:rPr>
        <w:t xml:space="preserve"> </w:t>
      </w:r>
      <w:r>
        <w:rPr>
          <w:sz w:val="24"/>
          <w:szCs w:val="24"/>
        </w:rPr>
        <w:t>to</w:t>
      </w:r>
      <w:r w:rsidR="00E35604">
        <w:rPr>
          <w:sz w:val="24"/>
          <w:szCs w:val="24"/>
        </w:rPr>
        <w:t xml:space="preserve"> </w:t>
      </w:r>
      <w:r>
        <w:rPr>
          <w:sz w:val="24"/>
          <w:szCs w:val="24"/>
        </w:rPr>
        <w:t>be</w:t>
      </w:r>
      <w:r w:rsidR="00E35604">
        <w:rPr>
          <w:sz w:val="24"/>
          <w:szCs w:val="24"/>
        </w:rPr>
        <w:t xml:space="preserve"> </w:t>
      </w:r>
      <w:r>
        <w:rPr>
          <w:sz w:val="24"/>
          <w:szCs w:val="24"/>
        </w:rPr>
        <w:t>confir</w:t>
      </w:r>
      <w:r>
        <w:rPr>
          <w:spacing w:val="-2"/>
          <w:sz w:val="24"/>
          <w:szCs w:val="24"/>
        </w:rPr>
        <w:t>m</w:t>
      </w:r>
      <w:r>
        <w:rPr>
          <w:sz w:val="24"/>
          <w:szCs w:val="24"/>
        </w:rPr>
        <w:t>ed</w:t>
      </w:r>
      <w:r w:rsidR="00E35604">
        <w:rPr>
          <w:sz w:val="24"/>
          <w:szCs w:val="24"/>
        </w:rPr>
        <w:t xml:space="preserve"> </w:t>
      </w:r>
      <w:r>
        <w:rPr>
          <w:sz w:val="24"/>
          <w:szCs w:val="24"/>
        </w:rPr>
        <w:t>in</w:t>
      </w:r>
      <w:r w:rsidR="00E35604">
        <w:rPr>
          <w:sz w:val="24"/>
          <w:szCs w:val="24"/>
        </w:rPr>
        <w:t xml:space="preserve"> </w:t>
      </w:r>
      <w:r>
        <w:rPr>
          <w:sz w:val="24"/>
          <w:szCs w:val="24"/>
        </w:rPr>
        <w:t>writing</w:t>
      </w:r>
      <w:r w:rsidR="00E35604">
        <w:rPr>
          <w:sz w:val="24"/>
          <w:szCs w:val="24"/>
        </w:rPr>
        <w:t xml:space="preserve"> </w:t>
      </w:r>
      <w:r>
        <w:rPr>
          <w:sz w:val="24"/>
          <w:szCs w:val="24"/>
        </w:rPr>
        <w:t>by regist</w:t>
      </w:r>
      <w:r>
        <w:rPr>
          <w:spacing w:val="-1"/>
          <w:sz w:val="24"/>
          <w:szCs w:val="24"/>
        </w:rPr>
        <w:t>e</w:t>
      </w:r>
      <w:r>
        <w:rPr>
          <w:sz w:val="24"/>
          <w:szCs w:val="24"/>
        </w:rPr>
        <w:t>red</w:t>
      </w:r>
      <w:r w:rsidR="00E35604">
        <w:rPr>
          <w:sz w:val="24"/>
          <w:szCs w:val="24"/>
        </w:rPr>
        <w:t xml:space="preserve"> </w:t>
      </w:r>
      <w:r>
        <w:rPr>
          <w:sz w:val="24"/>
          <w:szCs w:val="24"/>
        </w:rPr>
        <w:t>lett</w:t>
      </w:r>
      <w:r>
        <w:rPr>
          <w:spacing w:val="-1"/>
          <w:sz w:val="24"/>
          <w:szCs w:val="24"/>
        </w:rPr>
        <w:t>e</w:t>
      </w:r>
      <w:r>
        <w:rPr>
          <w:sz w:val="24"/>
          <w:szCs w:val="24"/>
        </w:rPr>
        <w:t xml:space="preserve">r, that its </w:t>
      </w:r>
      <w:r>
        <w:rPr>
          <w:spacing w:val="-1"/>
          <w:sz w:val="24"/>
          <w:szCs w:val="24"/>
        </w:rPr>
        <w:t>b</w:t>
      </w:r>
      <w:r>
        <w:rPr>
          <w:spacing w:val="1"/>
          <w:sz w:val="24"/>
          <w:szCs w:val="24"/>
        </w:rPr>
        <w:t>i</w:t>
      </w:r>
      <w:r>
        <w:rPr>
          <w:sz w:val="24"/>
          <w:szCs w:val="24"/>
        </w:rPr>
        <w:t xml:space="preserve">d </w:t>
      </w:r>
      <w:r>
        <w:rPr>
          <w:spacing w:val="-1"/>
          <w:sz w:val="24"/>
          <w:szCs w:val="24"/>
        </w:rPr>
        <w:t>h</w:t>
      </w:r>
      <w:r>
        <w:rPr>
          <w:sz w:val="24"/>
          <w:szCs w:val="24"/>
        </w:rPr>
        <w:t>as been accepted.</w:t>
      </w:r>
    </w:p>
    <w:p w:rsidR="00F16361" w:rsidRDefault="0047509A">
      <w:pPr>
        <w:rPr>
          <w:sz w:val="24"/>
          <w:szCs w:val="24"/>
        </w:rPr>
      </w:pPr>
      <w:proofErr w:type="gramStart"/>
      <w:r>
        <w:rPr>
          <w:sz w:val="24"/>
          <w:szCs w:val="24"/>
        </w:rPr>
        <w:t>31.2  The</w:t>
      </w:r>
      <w:proofErr w:type="gramEnd"/>
      <w:r w:rsidR="00E35604">
        <w:rPr>
          <w:sz w:val="24"/>
          <w:szCs w:val="24"/>
        </w:rPr>
        <w:t xml:space="preserve"> </w:t>
      </w:r>
      <w:r>
        <w:rPr>
          <w:sz w:val="24"/>
          <w:szCs w:val="24"/>
        </w:rPr>
        <w:t>notification</w:t>
      </w:r>
      <w:r w:rsidR="00E35604">
        <w:rPr>
          <w:sz w:val="24"/>
          <w:szCs w:val="24"/>
        </w:rPr>
        <w:t xml:space="preserve"> </w:t>
      </w:r>
      <w:r>
        <w:rPr>
          <w:sz w:val="24"/>
          <w:szCs w:val="24"/>
        </w:rPr>
        <w:t>of</w:t>
      </w:r>
      <w:r w:rsidR="00E35604">
        <w:rPr>
          <w:sz w:val="24"/>
          <w:szCs w:val="24"/>
        </w:rPr>
        <w:t xml:space="preserve"> </w:t>
      </w:r>
      <w:r>
        <w:rPr>
          <w:sz w:val="24"/>
          <w:szCs w:val="24"/>
        </w:rPr>
        <w:t>award</w:t>
      </w:r>
      <w:r w:rsidR="00E35604">
        <w:rPr>
          <w:sz w:val="24"/>
          <w:szCs w:val="24"/>
        </w:rPr>
        <w:t xml:space="preserve"> </w:t>
      </w:r>
      <w:r>
        <w:rPr>
          <w:sz w:val="24"/>
          <w:szCs w:val="24"/>
        </w:rPr>
        <w:t>will</w:t>
      </w:r>
      <w:r w:rsidR="00E35604">
        <w:rPr>
          <w:sz w:val="24"/>
          <w:szCs w:val="24"/>
        </w:rPr>
        <w:t xml:space="preserve"> </w:t>
      </w:r>
      <w:r>
        <w:rPr>
          <w:sz w:val="24"/>
          <w:szCs w:val="24"/>
        </w:rPr>
        <w:t>co</w:t>
      </w:r>
      <w:r>
        <w:rPr>
          <w:spacing w:val="-1"/>
          <w:sz w:val="24"/>
          <w:szCs w:val="24"/>
        </w:rPr>
        <w:t>n</w:t>
      </w:r>
      <w:r>
        <w:rPr>
          <w:sz w:val="24"/>
          <w:szCs w:val="24"/>
        </w:rPr>
        <w:t>stit</w:t>
      </w:r>
      <w:r>
        <w:rPr>
          <w:spacing w:val="-1"/>
          <w:sz w:val="24"/>
          <w:szCs w:val="24"/>
        </w:rPr>
        <w:t>u</w:t>
      </w:r>
      <w:r>
        <w:rPr>
          <w:sz w:val="24"/>
          <w:szCs w:val="24"/>
        </w:rPr>
        <w:t>te</w:t>
      </w:r>
      <w:r w:rsidR="00E35604">
        <w:rPr>
          <w:sz w:val="24"/>
          <w:szCs w:val="24"/>
        </w:rPr>
        <w:t xml:space="preserve"> </w:t>
      </w:r>
      <w:r>
        <w:rPr>
          <w:sz w:val="24"/>
          <w:szCs w:val="24"/>
        </w:rPr>
        <w:t>t</w:t>
      </w:r>
      <w:r>
        <w:rPr>
          <w:spacing w:val="-1"/>
          <w:sz w:val="24"/>
          <w:szCs w:val="24"/>
        </w:rPr>
        <w:t>h</w:t>
      </w:r>
      <w:r>
        <w:rPr>
          <w:sz w:val="24"/>
          <w:szCs w:val="24"/>
        </w:rPr>
        <w:t>e</w:t>
      </w:r>
      <w:r w:rsidR="00E35604">
        <w:rPr>
          <w:sz w:val="24"/>
          <w:szCs w:val="24"/>
        </w:rPr>
        <w:t xml:space="preserve"> </w:t>
      </w:r>
      <w:r>
        <w:rPr>
          <w:sz w:val="24"/>
          <w:szCs w:val="24"/>
        </w:rPr>
        <w:t>for</w:t>
      </w:r>
      <w:r>
        <w:rPr>
          <w:spacing w:val="-2"/>
          <w:sz w:val="24"/>
          <w:szCs w:val="24"/>
        </w:rPr>
        <w:t>m</w:t>
      </w:r>
      <w:r>
        <w:rPr>
          <w:sz w:val="24"/>
          <w:szCs w:val="24"/>
        </w:rPr>
        <w:t>ation</w:t>
      </w:r>
      <w:r w:rsidR="00E35604">
        <w:rPr>
          <w:sz w:val="24"/>
          <w:szCs w:val="24"/>
        </w:rPr>
        <w:t xml:space="preserve"> </w:t>
      </w:r>
      <w:r>
        <w:rPr>
          <w:sz w:val="24"/>
          <w:szCs w:val="24"/>
        </w:rPr>
        <w:t>of</w:t>
      </w:r>
      <w:r w:rsidR="00E35604">
        <w:rPr>
          <w:sz w:val="24"/>
          <w:szCs w:val="24"/>
        </w:rPr>
        <w:t xml:space="preserve"> </w:t>
      </w:r>
      <w:r>
        <w:rPr>
          <w:sz w:val="24"/>
          <w:szCs w:val="24"/>
        </w:rPr>
        <w:t>the</w:t>
      </w:r>
    </w:p>
    <w:p w:rsidR="00F16361" w:rsidRDefault="0047509A">
      <w:pPr>
        <w:ind w:left="547"/>
        <w:rPr>
          <w:sz w:val="24"/>
          <w:szCs w:val="24"/>
        </w:rPr>
      </w:pPr>
      <w:proofErr w:type="gramStart"/>
      <w:r>
        <w:rPr>
          <w:sz w:val="24"/>
          <w:szCs w:val="24"/>
        </w:rPr>
        <w:t>Contract.</w:t>
      </w:r>
      <w:proofErr w:type="gramEnd"/>
    </w:p>
    <w:p w:rsidR="00F16361" w:rsidRDefault="00F16361">
      <w:pPr>
        <w:spacing w:before="16" w:line="260" w:lineRule="exact"/>
        <w:rPr>
          <w:sz w:val="26"/>
          <w:szCs w:val="26"/>
        </w:rPr>
      </w:pPr>
    </w:p>
    <w:p w:rsidR="00F16361" w:rsidRDefault="0047509A">
      <w:pPr>
        <w:ind w:left="547" w:right="272" w:hanging="547"/>
        <w:rPr>
          <w:sz w:val="24"/>
          <w:szCs w:val="24"/>
        </w:rPr>
        <w:sectPr w:rsidR="00F16361">
          <w:type w:val="continuous"/>
          <w:pgSz w:w="12240" w:h="15840"/>
          <w:pgMar w:top="1480" w:right="1300" w:bottom="280" w:left="1660" w:header="720" w:footer="720" w:gutter="0"/>
          <w:cols w:num="2" w:space="720" w:equalWidth="0">
            <w:col w:w="1974" w:space="326"/>
            <w:col w:w="6980"/>
          </w:cols>
        </w:sectPr>
      </w:pPr>
      <w:proofErr w:type="gramStart"/>
      <w:r>
        <w:rPr>
          <w:sz w:val="24"/>
          <w:szCs w:val="24"/>
        </w:rPr>
        <w:t>31.3  Upon</w:t>
      </w:r>
      <w:proofErr w:type="gramEnd"/>
      <w:r>
        <w:rPr>
          <w:sz w:val="24"/>
          <w:szCs w:val="24"/>
        </w:rPr>
        <w:t xml:space="preserve"> the successful Bi</w:t>
      </w:r>
      <w:r>
        <w:rPr>
          <w:spacing w:val="-1"/>
          <w:sz w:val="24"/>
          <w:szCs w:val="24"/>
        </w:rPr>
        <w:t>d</w:t>
      </w:r>
      <w:r>
        <w:rPr>
          <w:sz w:val="24"/>
          <w:szCs w:val="24"/>
        </w:rPr>
        <w:t>der’s furnis</w:t>
      </w:r>
      <w:r>
        <w:rPr>
          <w:spacing w:val="-1"/>
          <w:sz w:val="24"/>
          <w:szCs w:val="24"/>
        </w:rPr>
        <w:t>h</w:t>
      </w:r>
      <w:r>
        <w:rPr>
          <w:spacing w:val="1"/>
          <w:sz w:val="24"/>
          <w:szCs w:val="24"/>
        </w:rPr>
        <w:t>i</w:t>
      </w:r>
      <w:r>
        <w:rPr>
          <w:sz w:val="24"/>
          <w:szCs w:val="24"/>
        </w:rPr>
        <w:t>ng of the perfor</w:t>
      </w:r>
      <w:r>
        <w:rPr>
          <w:spacing w:val="-2"/>
          <w:sz w:val="24"/>
          <w:szCs w:val="24"/>
        </w:rPr>
        <w:t>m</w:t>
      </w:r>
      <w:r>
        <w:rPr>
          <w:sz w:val="24"/>
          <w:szCs w:val="24"/>
        </w:rPr>
        <w:t>ance security pursuant to ITB Clause 33, the Procuring agency will pro</w:t>
      </w:r>
      <w:r>
        <w:rPr>
          <w:spacing w:val="-2"/>
          <w:sz w:val="24"/>
          <w:szCs w:val="24"/>
        </w:rPr>
        <w:t>m</w:t>
      </w:r>
      <w:r>
        <w:rPr>
          <w:sz w:val="24"/>
          <w:szCs w:val="24"/>
        </w:rPr>
        <w:t>ptly notify each un</w:t>
      </w:r>
      <w:r>
        <w:rPr>
          <w:spacing w:val="-1"/>
          <w:sz w:val="24"/>
          <w:szCs w:val="24"/>
        </w:rPr>
        <w:t>s</w:t>
      </w:r>
      <w:r>
        <w:rPr>
          <w:sz w:val="24"/>
          <w:szCs w:val="24"/>
        </w:rPr>
        <w:t>uccessful Bidder and will disc</w:t>
      </w:r>
      <w:r>
        <w:rPr>
          <w:spacing w:val="-1"/>
          <w:sz w:val="24"/>
          <w:szCs w:val="24"/>
        </w:rPr>
        <w:t>h</w:t>
      </w:r>
      <w:r>
        <w:rPr>
          <w:sz w:val="24"/>
          <w:szCs w:val="24"/>
        </w:rPr>
        <w:t>arge its bid</w:t>
      </w:r>
      <w:r w:rsidR="001E09C6">
        <w:rPr>
          <w:sz w:val="24"/>
          <w:szCs w:val="24"/>
        </w:rPr>
        <w:t xml:space="preserve"> </w:t>
      </w:r>
      <w:r>
        <w:rPr>
          <w:sz w:val="24"/>
          <w:szCs w:val="24"/>
        </w:rPr>
        <w:t>security, pursuant to ITB Clause 15.</w:t>
      </w:r>
    </w:p>
    <w:p w:rsidR="00F16361" w:rsidRDefault="00F16361">
      <w:pPr>
        <w:spacing w:before="7"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140" w:right="-61"/>
        <w:rPr>
          <w:sz w:val="24"/>
          <w:szCs w:val="24"/>
        </w:rPr>
      </w:pPr>
      <w:r>
        <w:rPr>
          <w:b/>
          <w:sz w:val="24"/>
          <w:szCs w:val="24"/>
        </w:rPr>
        <w:lastRenderedPageBreak/>
        <w:t>32. Signing of</w:t>
      </w:r>
    </w:p>
    <w:p w:rsidR="00F16361" w:rsidRDefault="0047509A">
      <w:pPr>
        <w:ind w:left="500"/>
        <w:rPr>
          <w:sz w:val="24"/>
          <w:szCs w:val="24"/>
        </w:rPr>
      </w:pPr>
      <w:r>
        <w:rPr>
          <w:b/>
          <w:sz w:val="24"/>
          <w:szCs w:val="24"/>
        </w:rPr>
        <w:t>Contract</w:t>
      </w:r>
    </w:p>
    <w:p w:rsidR="00F16361" w:rsidRDefault="0047509A">
      <w:pPr>
        <w:spacing w:before="29"/>
        <w:ind w:left="547" w:right="97" w:hanging="547"/>
        <w:jc w:val="both"/>
        <w:rPr>
          <w:sz w:val="24"/>
          <w:szCs w:val="24"/>
        </w:rPr>
      </w:pPr>
      <w:r>
        <w:br w:type="column"/>
      </w:r>
      <w:proofErr w:type="gramStart"/>
      <w:r>
        <w:rPr>
          <w:sz w:val="24"/>
          <w:szCs w:val="24"/>
        </w:rPr>
        <w:lastRenderedPageBreak/>
        <w:t>32.1  At</w:t>
      </w:r>
      <w:proofErr w:type="gramEnd"/>
      <w:r w:rsidR="001E09C6">
        <w:rPr>
          <w:sz w:val="24"/>
          <w:szCs w:val="24"/>
        </w:rPr>
        <w:t xml:space="preserve"> </w:t>
      </w:r>
      <w:r>
        <w:rPr>
          <w:sz w:val="24"/>
          <w:szCs w:val="24"/>
        </w:rPr>
        <w:t>the</w:t>
      </w:r>
      <w:r w:rsidR="001E09C6">
        <w:rPr>
          <w:sz w:val="24"/>
          <w:szCs w:val="24"/>
        </w:rPr>
        <w:t xml:space="preserve"> </w:t>
      </w:r>
      <w:r>
        <w:rPr>
          <w:sz w:val="24"/>
          <w:szCs w:val="24"/>
        </w:rPr>
        <w:t>sa</w:t>
      </w:r>
      <w:r>
        <w:rPr>
          <w:spacing w:val="-2"/>
          <w:sz w:val="24"/>
          <w:szCs w:val="24"/>
        </w:rPr>
        <w:t>m</w:t>
      </w:r>
      <w:r>
        <w:rPr>
          <w:sz w:val="24"/>
          <w:szCs w:val="24"/>
        </w:rPr>
        <w:t>e</w:t>
      </w:r>
      <w:r w:rsidR="001E09C6">
        <w:rPr>
          <w:sz w:val="24"/>
          <w:szCs w:val="24"/>
        </w:rPr>
        <w:t xml:space="preserve"> </w:t>
      </w:r>
      <w:r>
        <w:rPr>
          <w:sz w:val="24"/>
          <w:szCs w:val="24"/>
        </w:rPr>
        <w:t>ti</w:t>
      </w:r>
      <w:r>
        <w:rPr>
          <w:spacing w:val="-2"/>
          <w:sz w:val="24"/>
          <w:szCs w:val="24"/>
        </w:rPr>
        <w:t>m</w:t>
      </w:r>
      <w:r>
        <w:rPr>
          <w:sz w:val="24"/>
          <w:szCs w:val="24"/>
        </w:rPr>
        <w:t>e</w:t>
      </w:r>
      <w:r w:rsidR="001E09C6">
        <w:rPr>
          <w:sz w:val="24"/>
          <w:szCs w:val="24"/>
        </w:rPr>
        <w:t xml:space="preserve"> </w:t>
      </w:r>
      <w:r>
        <w:rPr>
          <w:sz w:val="24"/>
          <w:szCs w:val="24"/>
        </w:rPr>
        <w:t>as</w:t>
      </w:r>
      <w:r w:rsidR="001E09C6">
        <w:rPr>
          <w:sz w:val="24"/>
          <w:szCs w:val="24"/>
        </w:rPr>
        <w:t xml:space="preserve"> </w:t>
      </w:r>
      <w:r>
        <w:rPr>
          <w:sz w:val="24"/>
          <w:szCs w:val="24"/>
        </w:rPr>
        <w:t>the</w:t>
      </w:r>
      <w:r w:rsidR="001E09C6">
        <w:rPr>
          <w:sz w:val="24"/>
          <w:szCs w:val="24"/>
        </w:rPr>
        <w:t xml:space="preserve"> </w:t>
      </w:r>
      <w:r>
        <w:rPr>
          <w:sz w:val="24"/>
          <w:szCs w:val="24"/>
        </w:rPr>
        <w:t>Procuri</w:t>
      </w:r>
      <w:r>
        <w:rPr>
          <w:spacing w:val="-1"/>
          <w:sz w:val="24"/>
          <w:szCs w:val="24"/>
        </w:rPr>
        <w:t>n</w:t>
      </w:r>
      <w:r>
        <w:rPr>
          <w:sz w:val="24"/>
          <w:szCs w:val="24"/>
        </w:rPr>
        <w:t>g</w:t>
      </w:r>
      <w:r w:rsidR="001E09C6">
        <w:rPr>
          <w:sz w:val="24"/>
          <w:szCs w:val="24"/>
        </w:rPr>
        <w:t xml:space="preserve"> </w:t>
      </w:r>
      <w:r>
        <w:rPr>
          <w:sz w:val="24"/>
          <w:szCs w:val="24"/>
        </w:rPr>
        <w:t>agency</w:t>
      </w:r>
      <w:r w:rsidR="001E09C6">
        <w:rPr>
          <w:sz w:val="24"/>
          <w:szCs w:val="24"/>
        </w:rPr>
        <w:t xml:space="preserve"> </w:t>
      </w:r>
      <w:r>
        <w:rPr>
          <w:sz w:val="24"/>
          <w:szCs w:val="24"/>
        </w:rPr>
        <w:t>notifies</w:t>
      </w:r>
      <w:r w:rsidR="001E09C6">
        <w:rPr>
          <w:sz w:val="24"/>
          <w:szCs w:val="24"/>
        </w:rPr>
        <w:t xml:space="preserve"> </w:t>
      </w:r>
      <w:r>
        <w:rPr>
          <w:sz w:val="24"/>
          <w:szCs w:val="24"/>
        </w:rPr>
        <w:t>the</w:t>
      </w:r>
      <w:r w:rsidR="001E09C6">
        <w:rPr>
          <w:sz w:val="24"/>
          <w:szCs w:val="24"/>
        </w:rPr>
        <w:t xml:space="preserve"> </w:t>
      </w:r>
      <w:r>
        <w:rPr>
          <w:sz w:val="24"/>
          <w:szCs w:val="24"/>
        </w:rPr>
        <w:t>successful Bidder</w:t>
      </w:r>
      <w:r w:rsidR="001E09C6">
        <w:rPr>
          <w:sz w:val="24"/>
          <w:szCs w:val="24"/>
        </w:rPr>
        <w:t xml:space="preserve"> </w:t>
      </w:r>
      <w:r>
        <w:rPr>
          <w:sz w:val="24"/>
          <w:szCs w:val="24"/>
        </w:rPr>
        <w:t>th</w:t>
      </w:r>
      <w:r>
        <w:rPr>
          <w:spacing w:val="-1"/>
          <w:sz w:val="24"/>
          <w:szCs w:val="24"/>
        </w:rPr>
        <w:t>a</w:t>
      </w:r>
      <w:r>
        <w:rPr>
          <w:sz w:val="24"/>
          <w:szCs w:val="24"/>
        </w:rPr>
        <w:t>t</w:t>
      </w:r>
      <w:r w:rsidR="001E09C6">
        <w:rPr>
          <w:sz w:val="24"/>
          <w:szCs w:val="24"/>
        </w:rPr>
        <w:t xml:space="preserve"> </w:t>
      </w:r>
      <w:r>
        <w:rPr>
          <w:sz w:val="24"/>
          <w:szCs w:val="24"/>
        </w:rPr>
        <w:t>its</w:t>
      </w:r>
      <w:r w:rsidR="001E09C6">
        <w:rPr>
          <w:sz w:val="24"/>
          <w:szCs w:val="24"/>
        </w:rPr>
        <w:t xml:space="preserve"> </w:t>
      </w:r>
      <w:r>
        <w:rPr>
          <w:sz w:val="24"/>
          <w:szCs w:val="24"/>
        </w:rPr>
        <w:t>bid</w:t>
      </w:r>
      <w:r w:rsidR="001E09C6">
        <w:rPr>
          <w:sz w:val="24"/>
          <w:szCs w:val="24"/>
        </w:rPr>
        <w:t xml:space="preserve"> </w:t>
      </w:r>
      <w:r>
        <w:rPr>
          <w:sz w:val="24"/>
          <w:szCs w:val="24"/>
        </w:rPr>
        <w:t>h</w:t>
      </w:r>
      <w:r>
        <w:rPr>
          <w:spacing w:val="-1"/>
          <w:sz w:val="24"/>
          <w:szCs w:val="24"/>
        </w:rPr>
        <w:t>a</w:t>
      </w:r>
      <w:r>
        <w:rPr>
          <w:sz w:val="24"/>
          <w:szCs w:val="24"/>
        </w:rPr>
        <w:t>s</w:t>
      </w:r>
      <w:r w:rsidR="00A65579">
        <w:rPr>
          <w:sz w:val="24"/>
          <w:szCs w:val="24"/>
        </w:rPr>
        <w:t xml:space="preserve"> </w:t>
      </w:r>
      <w:r>
        <w:rPr>
          <w:spacing w:val="-1"/>
          <w:sz w:val="24"/>
          <w:szCs w:val="24"/>
        </w:rPr>
        <w:t>b</w:t>
      </w:r>
      <w:r>
        <w:rPr>
          <w:sz w:val="24"/>
          <w:szCs w:val="24"/>
        </w:rPr>
        <w:t>een</w:t>
      </w:r>
      <w:r w:rsidR="00A65579">
        <w:rPr>
          <w:sz w:val="24"/>
          <w:szCs w:val="24"/>
        </w:rPr>
        <w:t xml:space="preserve"> </w:t>
      </w:r>
      <w:r>
        <w:rPr>
          <w:sz w:val="24"/>
          <w:szCs w:val="24"/>
        </w:rPr>
        <w:t>acce</w:t>
      </w:r>
      <w:r>
        <w:rPr>
          <w:spacing w:val="-1"/>
          <w:sz w:val="24"/>
          <w:szCs w:val="24"/>
        </w:rPr>
        <w:t>p</w:t>
      </w:r>
      <w:r>
        <w:rPr>
          <w:sz w:val="24"/>
          <w:szCs w:val="24"/>
        </w:rPr>
        <w:t>t</w:t>
      </w:r>
      <w:r>
        <w:rPr>
          <w:spacing w:val="-1"/>
          <w:sz w:val="24"/>
          <w:szCs w:val="24"/>
        </w:rPr>
        <w:t>e</w:t>
      </w:r>
      <w:r>
        <w:rPr>
          <w:sz w:val="24"/>
          <w:szCs w:val="24"/>
        </w:rPr>
        <w:t>d,</w:t>
      </w:r>
      <w:r w:rsidR="00A65579">
        <w:rPr>
          <w:sz w:val="24"/>
          <w:szCs w:val="24"/>
        </w:rPr>
        <w:t xml:space="preserve"> </w:t>
      </w:r>
      <w:r>
        <w:rPr>
          <w:sz w:val="24"/>
          <w:szCs w:val="24"/>
        </w:rPr>
        <w:t>the</w:t>
      </w:r>
      <w:r w:rsidR="00A65579">
        <w:rPr>
          <w:sz w:val="24"/>
          <w:szCs w:val="24"/>
        </w:rPr>
        <w:t xml:space="preserve"> </w:t>
      </w:r>
      <w:r>
        <w:rPr>
          <w:sz w:val="24"/>
          <w:szCs w:val="24"/>
        </w:rPr>
        <w:t>Proc</w:t>
      </w:r>
      <w:r>
        <w:rPr>
          <w:spacing w:val="-1"/>
          <w:sz w:val="24"/>
          <w:szCs w:val="24"/>
        </w:rPr>
        <w:t>u</w:t>
      </w:r>
      <w:r>
        <w:rPr>
          <w:sz w:val="24"/>
          <w:szCs w:val="24"/>
        </w:rPr>
        <w:t>ring</w:t>
      </w:r>
      <w:r w:rsidR="00A65579">
        <w:rPr>
          <w:sz w:val="24"/>
          <w:szCs w:val="24"/>
        </w:rPr>
        <w:t xml:space="preserve"> </w:t>
      </w:r>
      <w:r>
        <w:rPr>
          <w:sz w:val="24"/>
          <w:szCs w:val="24"/>
        </w:rPr>
        <w:t xml:space="preserve">agency will send the Bidder the </w:t>
      </w:r>
      <w:r>
        <w:rPr>
          <w:spacing w:val="-2"/>
          <w:sz w:val="24"/>
          <w:szCs w:val="24"/>
        </w:rPr>
        <w:t>C</w:t>
      </w:r>
      <w:r>
        <w:rPr>
          <w:sz w:val="24"/>
          <w:szCs w:val="24"/>
        </w:rPr>
        <w:t>ontract Form provided in the bidding docu</w:t>
      </w:r>
      <w:r>
        <w:rPr>
          <w:spacing w:val="-2"/>
          <w:sz w:val="24"/>
          <w:szCs w:val="24"/>
        </w:rPr>
        <w:t>m</w:t>
      </w:r>
      <w:r>
        <w:rPr>
          <w:sz w:val="24"/>
          <w:szCs w:val="24"/>
        </w:rPr>
        <w:t>ents, incorpor</w:t>
      </w:r>
      <w:r>
        <w:rPr>
          <w:spacing w:val="-1"/>
          <w:sz w:val="24"/>
          <w:szCs w:val="24"/>
        </w:rPr>
        <w:t>a</w:t>
      </w:r>
      <w:r>
        <w:rPr>
          <w:sz w:val="24"/>
          <w:szCs w:val="24"/>
        </w:rPr>
        <w:t>ting</w:t>
      </w:r>
      <w:r w:rsidR="00A65579">
        <w:rPr>
          <w:sz w:val="24"/>
          <w:szCs w:val="24"/>
        </w:rPr>
        <w:t xml:space="preserve"> </w:t>
      </w:r>
      <w:r>
        <w:rPr>
          <w:sz w:val="24"/>
          <w:szCs w:val="24"/>
        </w:rPr>
        <w:t>all a</w:t>
      </w:r>
      <w:r>
        <w:rPr>
          <w:spacing w:val="-1"/>
          <w:sz w:val="24"/>
          <w:szCs w:val="24"/>
        </w:rPr>
        <w:t>g</w:t>
      </w:r>
      <w:r>
        <w:rPr>
          <w:sz w:val="24"/>
          <w:szCs w:val="24"/>
        </w:rPr>
        <w:t>ree</w:t>
      </w:r>
      <w:r>
        <w:rPr>
          <w:spacing w:val="-2"/>
          <w:sz w:val="24"/>
          <w:szCs w:val="24"/>
        </w:rPr>
        <w:t>m</w:t>
      </w:r>
      <w:r>
        <w:rPr>
          <w:sz w:val="24"/>
          <w:szCs w:val="24"/>
        </w:rPr>
        <w:t>ents between the pa</w:t>
      </w:r>
      <w:r>
        <w:rPr>
          <w:spacing w:val="-1"/>
          <w:sz w:val="24"/>
          <w:szCs w:val="24"/>
        </w:rPr>
        <w:t>r</w:t>
      </w:r>
      <w:r>
        <w:rPr>
          <w:sz w:val="24"/>
          <w:szCs w:val="24"/>
        </w:rPr>
        <w:t>ti</w:t>
      </w:r>
      <w:r>
        <w:rPr>
          <w:spacing w:val="-1"/>
          <w:sz w:val="24"/>
          <w:szCs w:val="24"/>
        </w:rPr>
        <w:t>e</w:t>
      </w:r>
      <w:r>
        <w:rPr>
          <w:sz w:val="24"/>
          <w:szCs w:val="24"/>
        </w:rPr>
        <w:t>s.</w:t>
      </w:r>
    </w:p>
    <w:p w:rsidR="00F16361" w:rsidRDefault="00F16361">
      <w:pPr>
        <w:spacing w:before="16" w:line="260" w:lineRule="exact"/>
        <w:rPr>
          <w:sz w:val="26"/>
          <w:szCs w:val="26"/>
        </w:rPr>
      </w:pPr>
    </w:p>
    <w:p w:rsidR="00A65579" w:rsidRDefault="0047509A">
      <w:pPr>
        <w:ind w:left="547" w:right="96" w:hanging="547"/>
        <w:jc w:val="both"/>
        <w:rPr>
          <w:sz w:val="24"/>
          <w:szCs w:val="24"/>
        </w:rPr>
      </w:pPr>
      <w:r>
        <w:rPr>
          <w:sz w:val="24"/>
          <w:szCs w:val="24"/>
        </w:rPr>
        <w:t xml:space="preserve">32.2 </w:t>
      </w:r>
      <w:r>
        <w:rPr>
          <w:spacing w:val="-2"/>
          <w:sz w:val="24"/>
          <w:szCs w:val="24"/>
        </w:rPr>
        <w:t>W</w:t>
      </w:r>
      <w:r>
        <w:rPr>
          <w:sz w:val="24"/>
          <w:szCs w:val="24"/>
        </w:rPr>
        <w:t>ithin</w:t>
      </w:r>
      <w:r w:rsidR="00A65579">
        <w:rPr>
          <w:sz w:val="24"/>
          <w:szCs w:val="24"/>
        </w:rPr>
        <w:t xml:space="preserve"> </w:t>
      </w:r>
      <w:r>
        <w:rPr>
          <w:sz w:val="24"/>
          <w:szCs w:val="24"/>
        </w:rPr>
        <w:t>thirty</w:t>
      </w:r>
      <w:r w:rsidR="00A65579">
        <w:rPr>
          <w:sz w:val="24"/>
          <w:szCs w:val="24"/>
        </w:rPr>
        <w:t xml:space="preserve"> </w:t>
      </w:r>
      <w:r>
        <w:rPr>
          <w:sz w:val="24"/>
          <w:szCs w:val="24"/>
        </w:rPr>
        <w:t>(30)</w:t>
      </w:r>
      <w:r w:rsidR="00A65579">
        <w:rPr>
          <w:sz w:val="24"/>
          <w:szCs w:val="24"/>
        </w:rPr>
        <w:t xml:space="preserve"> </w:t>
      </w:r>
      <w:r>
        <w:rPr>
          <w:sz w:val="24"/>
          <w:szCs w:val="24"/>
        </w:rPr>
        <w:t>days</w:t>
      </w:r>
      <w:r w:rsidR="00A65579">
        <w:rPr>
          <w:sz w:val="24"/>
          <w:szCs w:val="24"/>
        </w:rPr>
        <w:t xml:space="preserve"> </w:t>
      </w:r>
      <w:r>
        <w:rPr>
          <w:sz w:val="24"/>
          <w:szCs w:val="24"/>
        </w:rPr>
        <w:t>of</w:t>
      </w:r>
      <w:r w:rsidR="00A65579">
        <w:rPr>
          <w:sz w:val="24"/>
          <w:szCs w:val="24"/>
        </w:rPr>
        <w:t xml:space="preserve"> </w:t>
      </w:r>
      <w:r>
        <w:rPr>
          <w:sz w:val="24"/>
          <w:szCs w:val="24"/>
        </w:rPr>
        <w:t>receipt</w:t>
      </w:r>
      <w:r w:rsidR="00A65579">
        <w:rPr>
          <w:sz w:val="24"/>
          <w:szCs w:val="24"/>
        </w:rPr>
        <w:t xml:space="preserve"> </w:t>
      </w:r>
      <w:r>
        <w:rPr>
          <w:sz w:val="24"/>
          <w:szCs w:val="24"/>
        </w:rPr>
        <w:t>of</w:t>
      </w:r>
      <w:r w:rsidR="00A65579">
        <w:rPr>
          <w:sz w:val="24"/>
          <w:szCs w:val="24"/>
        </w:rPr>
        <w:t xml:space="preserve"> </w:t>
      </w:r>
      <w:r>
        <w:rPr>
          <w:sz w:val="24"/>
          <w:szCs w:val="24"/>
        </w:rPr>
        <w:t>the</w:t>
      </w:r>
      <w:r w:rsidR="00A65579">
        <w:rPr>
          <w:sz w:val="24"/>
          <w:szCs w:val="24"/>
        </w:rPr>
        <w:t xml:space="preserve"> </w:t>
      </w:r>
      <w:r>
        <w:rPr>
          <w:sz w:val="24"/>
          <w:szCs w:val="24"/>
        </w:rPr>
        <w:t>Con</w:t>
      </w:r>
      <w:r>
        <w:rPr>
          <w:spacing w:val="2"/>
          <w:sz w:val="24"/>
          <w:szCs w:val="24"/>
        </w:rPr>
        <w:t>t</w:t>
      </w:r>
      <w:r>
        <w:rPr>
          <w:sz w:val="24"/>
          <w:szCs w:val="24"/>
        </w:rPr>
        <w:t>ract</w:t>
      </w:r>
      <w:r w:rsidR="00A65579">
        <w:rPr>
          <w:sz w:val="24"/>
          <w:szCs w:val="24"/>
        </w:rPr>
        <w:t xml:space="preserve"> </w:t>
      </w:r>
      <w:r>
        <w:rPr>
          <w:sz w:val="24"/>
          <w:szCs w:val="24"/>
        </w:rPr>
        <w:t>For</w:t>
      </w:r>
      <w:r>
        <w:rPr>
          <w:spacing w:val="-2"/>
          <w:sz w:val="24"/>
          <w:szCs w:val="24"/>
        </w:rPr>
        <w:t>m</w:t>
      </w:r>
      <w:r>
        <w:rPr>
          <w:sz w:val="24"/>
          <w:szCs w:val="24"/>
        </w:rPr>
        <w:t>,</w:t>
      </w:r>
      <w:r w:rsidR="00A65579">
        <w:rPr>
          <w:sz w:val="24"/>
          <w:szCs w:val="24"/>
        </w:rPr>
        <w:t xml:space="preserve"> </w:t>
      </w:r>
      <w:r>
        <w:rPr>
          <w:sz w:val="24"/>
          <w:szCs w:val="24"/>
        </w:rPr>
        <w:t>the successful</w:t>
      </w:r>
      <w:r w:rsidR="00A65579">
        <w:rPr>
          <w:sz w:val="24"/>
          <w:szCs w:val="24"/>
        </w:rPr>
        <w:t xml:space="preserve"> </w:t>
      </w:r>
      <w:r>
        <w:rPr>
          <w:spacing w:val="-2"/>
          <w:sz w:val="24"/>
          <w:szCs w:val="24"/>
        </w:rPr>
        <w:t>B</w:t>
      </w:r>
      <w:r>
        <w:rPr>
          <w:spacing w:val="1"/>
          <w:sz w:val="24"/>
          <w:szCs w:val="24"/>
        </w:rPr>
        <w:t>i</w:t>
      </w:r>
      <w:r>
        <w:rPr>
          <w:sz w:val="24"/>
          <w:szCs w:val="24"/>
        </w:rPr>
        <w:t>dder</w:t>
      </w:r>
      <w:r w:rsidR="00A65579">
        <w:rPr>
          <w:sz w:val="24"/>
          <w:szCs w:val="24"/>
        </w:rPr>
        <w:t xml:space="preserve"> </w:t>
      </w:r>
      <w:r>
        <w:rPr>
          <w:sz w:val="24"/>
          <w:szCs w:val="24"/>
        </w:rPr>
        <w:t>shall</w:t>
      </w:r>
      <w:r w:rsidR="00A65579">
        <w:rPr>
          <w:sz w:val="24"/>
          <w:szCs w:val="24"/>
        </w:rPr>
        <w:t xml:space="preserve"> </w:t>
      </w:r>
      <w:r>
        <w:rPr>
          <w:sz w:val="24"/>
          <w:szCs w:val="24"/>
        </w:rPr>
        <w:t>sign</w:t>
      </w:r>
      <w:r w:rsidR="00A65579">
        <w:rPr>
          <w:sz w:val="24"/>
          <w:szCs w:val="24"/>
        </w:rPr>
        <w:t xml:space="preserve"> </w:t>
      </w:r>
      <w:r>
        <w:rPr>
          <w:sz w:val="24"/>
          <w:szCs w:val="24"/>
        </w:rPr>
        <w:t>and</w:t>
      </w:r>
      <w:r w:rsidR="00A65579">
        <w:rPr>
          <w:sz w:val="24"/>
          <w:szCs w:val="24"/>
        </w:rPr>
        <w:t xml:space="preserve"> </w:t>
      </w:r>
      <w:r>
        <w:rPr>
          <w:sz w:val="24"/>
          <w:szCs w:val="24"/>
        </w:rPr>
        <w:t>date the</w:t>
      </w:r>
      <w:r w:rsidR="00A65579">
        <w:rPr>
          <w:sz w:val="24"/>
          <w:szCs w:val="24"/>
        </w:rPr>
        <w:t xml:space="preserve"> </w:t>
      </w:r>
      <w:r>
        <w:rPr>
          <w:sz w:val="24"/>
          <w:szCs w:val="24"/>
        </w:rPr>
        <w:t>contract</w:t>
      </w:r>
      <w:r w:rsidR="00A65579">
        <w:rPr>
          <w:sz w:val="24"/>
          <w:szCs w:val="24"/>
        </w:rPr>
        <w:t xml:space="preserve"> </w:t>
      </w:r>
      <w:r>
        <w:rPr>
          <w:sz w:val="24"/>
          <w:szCs w:val="24"/>
        </w:rPr>
        <w:t>and</w:t>
      </w:r>
      <w:r w:rsidR="00A65579">
        <w:rPr>
          <w:sz w:val="24"/>
          <w:szCs w:val="24"/>
        </w:rPr>
        <w:t xml:space="preserve"> </w:t>
      </w:r>
      <w:r>
        <w:rPr>
          <w:sz w:val="24"/>
          <w:szCs w:val="24"/>
        </w:rPr>
        <w:t>return it</w:t>
      </w:r>
      <w:r w:rsidR="00A65579">
        <w:rPr>
          <w:sz w:val="24"/>
          <w:szCs w:val="24"/>
        </w:rPr>
        <w:t xml:space="preserve"> </w:t>
      </w:r>
      <w:r>
        <w:rPr>
          <w:sz w:val="24"/>
          <w:szCs w:val="24"/>
        </w:rPr>
        <w:t xml:space="preserve">to </w:t>
      </w:r>
    </w:p>
    <w:p w:rsidR="00F16361" w:rsidRDefault="00A65579">
      <w:pPr>
        <w:ind w:left="547" w:right="96" w:hanging="547"/>
        <w:jc w:val="both"/>
        <w:rPr>
          <w:sz w:val="24"/>
          <w:szCs w:val="24"/>
        </w:rPr>
        <w:sectPr w:rsidR="00F16361">
          <w:type w:val="continuous"/>
          <w:pgSz w:w="12240" w:h="15840"/>
          <w:pgMar w:top="1480" w:right="1300" w:bottom="280" w:left="1660" w:header="720" w:footer="720" w:gutter="0"/>
          <w:cols w:num="2" w:space="720" w:equalWidth="0">
            <w:col w:w="1535" w:space="765"/>
            <w:col w:w="6980"/>
          </w:cols>
        </w:sectPr>
      </w:pPr>
      <w:r>
        <w:rPr>
          <w:sz w:val="24"/>
          <w:szCs w:val="24"/>
        </w:rPr>
        <w:t xml:space="preserve">         </w:t>
      </w:r>
      <w:proofErr w:type="gramStart"/>
      <w:r>
        <w:rPr>
          <w:sz w:val="24"/>
          <w:szCs w:val="24"/>
        </w:rPr>
        <w:t>T</w:t>
      </w:r>
      <w:r w:rsidR="0047509A">
        <w:rPr>
          <w:sz w:val="24"/>
          <w:szCs w:val="24"/>
        </w:rPr>
        <w:t>he</w:t>
      </w:r>
      <w:r>
        <w:rPr>
          <w:sz w:val="24"/>
          <w:szCs w:val="24"/>
        </w:rPr>
        <w:t xml:space="preserve"> </w:t>
      </w:r>
      <w:r w:rsidR="0047509A">
        <w:rPr>
          <w:sz w:val="24"/>
          <w:szCs w:val="24"/>
        </w:rPr>
        <w:t>Procuring agency.</w:t>
      </w:r>
      <w:proofErr w:type="gramEnd"/>
    </w:p>
    <w:p w:rsidR="00F16361" w:rsidRDefault="00F16361">
      <w:pPr>
        <w:spacing w:before="7" w:line="240" w:lineRule="exact"/>
        <w:rPr>
          <w:sz w:val="24"/>
          <w:szCs w:val="24"/>
        </w:rPr>
        <w:sectPr w:rsidR="00F16361">
          <w:type w:val="continuous"/>
          <w:pgSz w:w="12240" w:h="15840"/>
          <w:pgMar w:top="1480" w:right="1300" w:bottom="280" w:left="1660" w:header="720" w:footer="720" w:gutter="0"/>
          <w:cols w:space="720"/>
        </w:sectPr>
      </w:pPr>
    </w:p>
    <w:p w:rsidR="00F16361" w:rsidRDefault="0047509A">
      <w:pPr>
        <w:spacing w:before="31"/>
        <w:ind w:left="99" w:right="-41"/>
        <w:jc w:val="center"/>
        <w:rPr>
          <w:sz w:val="24"/>
          <w:szCs w:val="24"/>
        </w:rPr>
      </w:pPr>
      <w:proofErr w:type="gramStart"/>
      <w:r>
        <w:rPr>
          <w:b/>
          <w:sz w:val="24"/>
          <w:szCs w:val="24"/>
        </w:rPr>
        <w:lastRenderedPageBreak/>
        <w:t>33  Performance</w:t>
      </w:r>
      <w:proofErr w:type="gramEnd"/>
    </w:p>
    <w:p w:rsidR="00F16361" w:rsidRDefault="0047509A">
      <w:pPr>
        <w:ind w:left="462" w:right="441"/>
        <w:jc w:val="center"/>
        <w:rPr>
          <w:sz w:val="24"/>
          <w:szCs w:val="24"/>
        </w:rPr>
      </w:pPr>
      <w:r>
        <w:rPr>
          <w:b/>
          <w:sz w:val="24"/>
          <w:szCs w:val="24"/>
        </w:rPr>
        <w:t>Security</w:t>
      </w:r>
    </w:p>
    <w:p w:rsidR="00F16361" w:rsidRDefault="0047509A">
      <w:pPr>
        <w:spacing w:before="29"/>
        <w:ind w:left="547" w:right="94" w:hanging="547"/>
        <w:jc w:val="both"/>
        <w:rPr>
          <w:sz w:val="24"/>
          <w:szCs w:val="24"/>
        </w:rPr>
      </w:pPr>
      <w:r>
        <w:br w:type="column"/>
      </w:r>
      <w:proofErr w:type="gramStart"/>
      <w:r>
        <w:rPr>
          <w:sz w:val="24"/>
          <w:szCs w:val="24"/>
        </w:rPr>
        <w:lastRenderedPageBreak/>
        <w:t xml:space="preserve">33.1  </w:t>
      </w:r>
      <w:r>
        <w:rPr>
          <w:spacing w:val="-2"/>
          <w:sz w:val="24"/>
          <w:szCs w:val="24"/>
        </w:rPr>
        <w:t>W</w:t>
      </w:r>
      <w:r>
        <w:rPr>
          <w:sz w:val="24"/>
          <w:szCs w:val="24"/>
        </w:rPr>
        <w:t>ithin</w:t>
      </w:r>
      <w:proofErr w:type="gramEnd"/>
      <w:r w:rsidR="00A65579">
        <w:rPr>
          <w:sz w:val="24"/>
          <w:szCs w:val="24"/>
        </w:rPr>
        <w:t xml:space="preserve"> </w:t>
      </w:r>
      <w:r>
        <w:rPr>
          <w:sz w:val="24"/>
          <w:szCs w:val="24"/>
        </w:rPr>
        <w:t>twenty(20)</w:t>
      </w:r>
      <w:r w:rsidR="00A65579">
        <w:rPr>
          <w:sz w:val="24"/>
          <w:szCs w:val="24"/>
        </w:rPr>
        <w:t xml:space="preserve"> </w:t>
      </w:r>
      <w:r>
        <w:rPr>
          <w:sz w:val="24"/>
          <w:szCs w:val="24"/>
        </w:rPr>
        <w:t>days</w:t>
      </w:r>
      <w:r w:rsidR="00A65579">
        <w:rPr>
          <w:sz w:val="24"/>
          <w:szCs w:val="24"/>
        </w:rPr>
        <w:t xml:space="preserve"> </w:t>
      </w:r>
      <w:r>
        <w:rPr>
          <w:sz w:val="24"/>
          <w:szCs w:val="24"/>
        </w:rPr>
        <w:t>of</w:t>
      </w:r>
      <w:r w:rsidR="00A65579">
        <w:rPr>
          <w:sz w:val="24"/>
          <w:szCs w:val="24"/>
        </w:rPr>
        <w:t xml:space="preserve"> </w:t>
      </w:r>
      <w:r>
        <w:rPr>
          <w:sz w:val="24"/>
          <w:szCs w:val="24"/>
        </w:rPr>
        <w:t>the</w:t>
      </w:r>
      <w:r w:rsidR="00A65579">
        <w:rPr>
          <w:sz w:val="24"/>
          <w:szCs w:val="24"/>
        </w:rPr>
        <w:t xml:space="preserve"> </w:t>
      </w:r>
      <w:r>
        <w:rPr>
          <w:sz w:val="24"/>
          <w:szCs w:val="24"/>
        </w:rPr>
        <w:t>receipt</w:t>
      </w:r>
      <w:r w:rsidR="00A65579">
        <w:rPr>
          <w:sz w:val="24"/>
          <w:szCs w:val="24"/>
        </w:rPr>
        <w:t xml:space="preserve"> </w:t>
      </w:r>
      <w:r>
        <w:rPr>
          <w:sz w:val="24"/>
          <w:szCs w:val="24"/>
        </w:rPr>
        <w:t>of</w:t>
      </w:r>
      <w:r w:rsidR="00A65579">
        <w:rPr>
          <w:sz w:val="24"/>
          <w:szCs w:val="24"/>
        </w:rPr>
        <w:t xml:space="preserve"> </w:t>
      </w:r>
      <w:r>
        <w:rPr>
          <w:sz w:val="24"/>
          <w:szCs w:val="24"/>
        </w:rPr>
        <w:t>noti</w:t>
      </w:r>
      <w:r>
        <w:rPr>
          <w:spacing w:val="-2"/>
          <w:sz w:val="24"/>
          <w:szCs w:val="24"/>
        </w:rPr>
        <w:t>f</w:t>
      </w:r>
      <w:r>
        <w:rPr>
          <w:sz w:val="24"/>
          <w:szCs w:val="24"/>
        </w:rPr>
        <w:t>ication</w:t>
      </w:r>
      <w:r w:rsidR="00A65579">
        <w:rPr>
          <w:sz w:val="24"/>
          <w:szCs w:val="24"/>
        </w:rPr>
        <w:t xml:space="preserve"> </w:t>
      </w:r>
      <w:r>
        <w:rPr>
          <w:sz w:val="24"/>
          <w:szCs w:val="24"/>
        </w:rPr>
        <w:t>of</w:t>
      </w:r>
      <w:r w:rsidR="00A65579">
        <w:rPr>
          <w:sz w:val="24"/>
          <w:szCs w:val="24"/>
        </w:rPr>
        <w:t xml:space="preserve"> </w:t>
      </w:r>
      <w:r>
        <w:rPr>
          <w:sz w:val="24"/>
          <w:szCs w:val="24"/>
        </w:rPr>
        <w:t>award from</w:t>
      </w:r>
      <w:r w:rsidR="00A65579">
        <w:rPr>
          <w:sz w:val="24"/>
          <w:szCs w:val="24"/>
        </w:rPr>
        <w:t xml:space="preserve"> </w:t>
      </w:r>
      <w:r>
        <w:rPr>
          <w:sz w:val="24"/>
          <w:szCs w:val="24"/>
        </w:rPr>
        <w:t>the</w:t>
      </w:r>
      <w:r w:rsidR="00A65579">
        <w:rPr>
          <w:sz w:val="24"/>
          <w:szCs w:val="24"/>
        </w:rPr>
        <w:t xml:space="preserve"> </w:t>
      </w:r>
      <w:r>
        <w:rPr>
          <w:sz w:val="24"/>
          <w:szCs w:val="24"/>
        </w:rPr>
        <w:t>P</w:t>
      </w:r>
      <w:r>
        <w:rPr>
          <w:spacing w:val="2"/>
          <w:sz w:val="24"/>
          <w:szCs w:val="24"/>
        </w:rPr>
        <w:t>r</w:t>
      </w:r>
      <w:r>
        <w:rPr>
          <w:sz w:val="24"/>
          <w:szCs w:val="24"/>
        </w:rPr>
        <w:t>ocuring</w:t>
      </w:r>
      <w:r w:rsidR="00A65579">
        <w:rPr>
          <w:sz w:val="24"/>
          <w:szCs w:val="24"/>
        </w:rPr>
        <w:t xml:space="preserve"> </w:t>
      </w:r>
      <w:r>
        <w:rPr>
          <w:sz w:val="24"/>
          <w:szCs w:val="24"/>
        </w:rPr>
        <w:t>agency,</w:t>
      </w:r>
      <w:r w:rsidR="00A65579">
        <w:rPr>
          <w:sz w:val="24"/>
          <w:szCs w:val="24"/>
        </w:rPr>
        <w:t xml:space="preserve"> </w:t>
      </w:r>
      <w:r>
        <w:rPr>
          <w:sz w:val="24"/>
          <w:szCs w:val="24"/>
        </w:rPr>
        <w:t>the</w:t>
      </w:r>
      <w:r w:rsidR="00A65579">
        <w:rPr>
          <w:sz w:val="24"/>
          <w:szCs w:val="24"/>
        </w:rPr>
        <w:t xml:space="preserve"> </w:t>
      </w:r>
      <w:r>
        <w:rPr>
          <w:sz w:val="24"/>
          <w:szCs w:val="24"/>
        </w:rPr>
        <w:t>successful</w:t>
      </w:r>
      <w:r w:rsidR="00A65579">
        <w:rPr>
          <w:sz w:val="24"/>
          <w:szCs w:val="24"/>
        </w:rPr>
        <w:t xml:space="preserve"> </w:t>
      </w:r>
      <w:r>
        <w:rPr>
          <w:sz w:val="24"/>
          <w:szCs w:val="24"/>
        </w:rPr>
        <w:t>Bidder</w:t>
      </w:r>
      <w:r w:rsidR="00A65579">
        <w:rPr>
          <w:sz w:val="24"/>
          <w:szCs w:val="24"/>
        </w:rPr>
        <w:t xml:space="preserve"> </w:t>
      </w:r>
      <w:r>
        <w:rPr>
          <w:sz w:val="24"/>
          <w:szCs w:val="24"/>
        </w:rPr>
        <w:t>shall</w:t>
      </w:r>
      <w:r w:rsidR="00A65579">
        <w:rPr>
          <w:sz w:val="24"/>
          <w:szCs w:val="24"/>
        </w:rPr>
        <w:t xml:space="preserve"> </w:t>
      </w:r>
      <w:r>
        <w:rPr>
          <w:sz w:val="24"/>
          <w:szCs w:val="24"/>
        </w:rPr>
        <w:t>furnish the performance sec</w:t>
      </w:r>
      <w:r>
        <w:rPr>
          <w:spacing w:val="-1"/>
          <w:sz w:val="24"/>
          <w:szCs w:val="24"/>
        </w:rPr>
        <w:t>u</w:t>
      </w:r>
      <w:r>
        <w:rPr>
          <w:sz w:val="24"/>
          <w:szCs w:val="24"/>
        </w:rPr>
        <w:t>rity in accor</w:t>
      </w:r>
      <w:r>
        <w:rPr>
          <w:spacing w:val="-1"/>
          <w:sz w:val="24"/>
          <w:szCs w:val="24"/>
        </w:rPr>
        <w:t>d</w:t>
      </w:r>
      <w:r>
        <w:rPr>
          <w:sz w:val="24"/>
          <w:szCs w:val="24"/>
        </w:rPr>
        <w:t>ance with the Conditi</w:t>
      </w:r>
      <w:r>
        <w:rPr>
          <w:spacing w:val="-1"/>
          <w:sz w:val="24"/>
          <w:szCs w:val="24"/>
        </w:rPr>
        <w:t>o</w:t>
      </w:r>
      <w:r>
        <w:rPr>
          <w:sz w:val="24"/>
          <w:szCs w:val="24"/>
        </w:rPr>
        <w:t>ns of Contract,</w:t>
      </w:r>
      <w:r w:rsidR="00A65579">
        <w:rPr>
          <w:sz w:val="24"/>
          <w:szCs w:val="24"/>
        </w:rPr>
        <w:t xml:space="preserve"> </w:t>
      </w:r>
      <w:r>
        <w:rPr>
          <w:sz w:val="24"/>
          <w:szCs w:val="24"/>
        </w:rPr>
        <w:t>in</w:t>
      </w:r>
      <w:r w:rsidR="00A65579">
        <w:rPr>
          <w:sz w:val="24"/>
          <w:szCs w:val="24"/>
        </w:rPr>
        <w:t xml:space="preserve"> </w:t>
      </w:r>
      <w:r>
        <w:rPr>
          <w:sz w:val="24"/>
          <w:szCs w:val="24"/>
        </w:rPr>
        <w:t>the</w:t>
      </w:r>
      <w:r w:rsidR="00A65579">
        <w:rPr>
          <w:sz w:val="24"/>
          <w:szCs w:val="24"/>
        </w:rPr>
        <w:t xml:space="preserve"> </w:t>
      </w:r>
      <w:r>
        <w:rPr>
          <w:sz w:val="24"/>
          <w:szCs w:val="24"/>
        </w:rPr>
        <w:t>Perfor</w:t>
      </w:r>
      <w:r>
        <w:rPr>
          <w:spacing w:val="-2"/>
          <w:sz w:val="24"/>
          <w:szCs w:val="24"/>
        </w:rPr>
        <w:t>m</w:t>
      </w:r>
      <w:r>
        <w:rPr>
          <w:sz w:val="24"/>
          <w:szCs w:val="24"/>
        </w:rPr>
        <w:t>ance</w:t>
      </w:r>
      <w:r w:rsidR="00A65579">
        <w:rPr>
          <w:sz w:val="24"/>
          <w:szCs w:val="24"/>
        </w:rPr>
        <w:t xml:space="preserve"> </w:t>
      </w:r>
      <w:r>
        <w:rPr>
          <w:spacing w:val="-1"/>
          <w:sz w:val="24"/>
          <w:szCs w:val="24"/>
        </w:rPr>
        <w:t>S</w:t>
      </w:r>
      <w:r>
        <w:rPr>
          <w:sz w:val="24"/>
          <w:szCs w:val="24"/>
        </w:rPr>
        <w:t>ecurity</w:t>
      </w:r>
      <w:r w:rsidR="00A65579">
        <w:rPr>
          <w:sz w:val="24"/>
          <w:szCs w:val="24"/>
        </w:rPr>
        <w:t xml:space="preserve"> </w:t>
      </w:r>
      <w:r>
        <w:rPr>
          <w:sz w:val="24"/>
          <w:szCs w:val="24"/>
        </w:rPr>
        <w:t>Form provided</w:t>
      </w:r>
      <w:r w:rsidR="00A65579">
        <w:rPr>
          <w:sz w:val="24"/>
          <w:szCs w:val="24"/>
        </w:rPr>
        <w:t xml:space="preserve"> </w:t>
      </w:r>
      <w:r>
        <w:rPr>
          <w:sz w:val="24"/>
          <w:szCs w:val="24"/>
        </w:rPr>
        <w:t>in</w:t>
      </w:r>
      <w:r w:rsidR="00A65579">
        <w:rPr>
          <w:sz w:val="24"/>
          <w:szCs w:val="24"/>
        </w:rPr>
        <w:t xml:space="preserve"> </w:t>
      </w:r>
      <w:r>
        <w:rPr>
          <w:sz w:val="24"/>
          <w:szCs w:val="24"/>
        </w:rPr>
        <w:t>the bidding docu</w:t>
      </w:r>
      <w:r>
        <w:rPr>
          <w:spacing w:val="-2"/>
          <w:sz w:val="24"/>
          <w:szCs w:val="24"/>
        </w:rPr>
        <w:t>m</w:t>
      </w:r>
      <w:r>
        <w:rPr>
          <w:sz w:val="24"/>
          <w:szCs w:val="24"/>
        </w:rPr>
        <w:t>ents, or in another form acceptable  to  the Procuring agency.</w:t>
      </w:r>
    </w:p>
    <w:p w:rsidR="00F16361" w:rsidRDefault="00F16361">
      <w:pPr>
        <w:spacing w:before="16" w:line="260" w:lineRule="exact"/>
        <w:rPr>
          <w:sz w:val="26"/>
          <w:szCs w:val="26"/>
        </w:rPr>
      </w:pPr>
    </w:p>
    <w:p w:rsidR="00F16361" w:rsidRDefault="0047509A">
      <w:pPr>
        <w:ind w:left="547" w:right="98" w:hanging="547"/>
        <w:jc w:val="both"/>
        <w:rPr>
          <w:sz w:val="24"/>
          <w:szCs w:val="24"/>
        </w:rPr>
        <w:sectPr w:rsidR="00F16361">
          <w:type w:val="continuous"/>
          <w:pgSz w:w="12240" w:h="15840"/>
          <w:pgMar w:top="1480" w:right="1300" w:bottom="280" w:left="1660" w:header="720" w:footer="720" w:gutter="0"/>
          <w:cols w:num="2" w:space="720" w:equalWidth="0">
            <w:col w:w="1834" w:space="466"/>
            <w:col w:w="6980"/>
          </w:cols>
        </w:sectPr>
      </w:pPr>
      <w:proofErr w:type="gramStart"/>
      <w:r>
        <w:rPr>
          <w:sz w:val="24"/>
          <w:szCs w:val="24"/>
        </w:rPr>
        <w:t>33.2  Failure</w:t>
      </w:r>
      <w:proofErr w:type="gramEnd"/>
      <w:r w:rsidR="00A65579">
        <w:rPr>
          <w:sz w:val="24"/>
          <w:szCs w:val="24"/>
        </w:rPr>
        <w:t xml:space="preserve"> </w:t>
      </w:r>
      <w:r>
        <w:rPr>
          <w:sz w:val="24"/>
          <w:szCs w:val="24"/>
        </w:rPr>
        <w:t>of</w:t>
      </w:r>
      <w:r w:rsidR="00A65579">
        <w:rPr>
          <w:sz w:val="24"/>
          <w:szCs w:val="24"/>
        </w:rPr>
        <w:t xml:space="preserve"> </w:t>
      </w:r>
      <w:r>
        <w:rPr>
          <w:sz w:val="24"/>
          <w:szCs w:val="24"/>
        </w:rPr>
        <w:t>the</w:t>
      </w:r>
      <w:r w:rsidR="00A65579">
        <w:rPr>
          <w:sz w:val="24"/>
          <w:szCs w:val="24"/>
        </w:rPr>
        <w:t xml:space="preserve"> </w:t>
      </w:r>
      <w:r>
        <w:rPr>
          <w:sz w:val="24"/>
          <w:szCs w:val="24"/>
        </w:rPr>
        <w:t>successful</w:t>
      </w:r>
      <w:r w:rsidR="00A65579">
        <w:rPr>
          <w:sz w:val="24"/>
          <w:szCs w:val="24"/>
        </w:rPr>
        <w:t xml:space="preserve"> </w:t>
      </w:r>
      <w:r>
        <w:rPr>
          <w:sz w:val="24"/>
          <w:szCs w:val="24"/>
        </w:rPr>
        <w:t>Bidder</w:t>
      </w:r>
      <w:r w:rsidR="00A65579">
        <w:rPr>
          <w:sz w:val="24"/>
          <w:szCs w:val="24"/>
        </w:rPr>
        <w:t xml:space="preserve"> </w:t>
      </w:r>
      <w:r>
        <w:rPr>
          <w:sz w:val="24"/>
          <w:szCs w:val="24"/>
        </w:rPr>
        <w:t>to</w:t>
      </w:r>
      <w:r w:rsidR="00A65579">
        <w:rPr>
          <w:sz w:val="24"/>
          <w:szCs w:val="24"/>
        </w:rPr>
        <w:t xml:space="preserve"> </w:t>
      </w:r>
      <w:r>
        <w:rPr>
          <w:sz w:val="24"/>
          <w:szCs w:val="24"/>
        </w:rPr>
        <w:t>co</w:t>
      </w:r>
      <w:r>
        <w:rPr>
          <w:spacing w:val="-2"/>
          <w:sz w:val="24"/>
          <w:szCs w:val="24"/>
        </w:rPr>
        <w:t>m</w:t>
      </w:r>
      <w:r>
        <w:rPr>
          <w:sz w:val="24"/>
          <w:szCs w:val="24"/>
        </w:rPr>
        <w:t>ply</w:t>
      </w:r>
      <w:r w:rsidR="00A65579">
        <w:rPr>
          <w:sz w:val="24"/>
          <w:szCs w:val="24"/>
        </w:rPr>
        <w:t xml:space="preserve"> </w:t>
      </w:r>
      <w:r>
        <w:rPr>
          <w:sz w:val="24"/>
          <w:szCs w:val="24"/>
        </w:rPr>
        <w:t>with</w:t>
      </w:r>
      <w:r w:rsidR="00A65579">
        <w:rPr>
          <w:sz w:val="24"/>
          <w:szCs w:val="24"/>
        </w:rPr>
        <w:t xml:space="preserve"> </w:t>
      </w:r>
      <w:r>
        <w:rPr>
          <w:sz w:val="24"/>
          <w:szCs w:val="24"/>
        </w:rPr>
        <w:t>the</w:t>
      </w:r>
      <w:r w:rsidR="00A65579">
        <w:rPr>
          <w:sz w:val="24"/>
          <w:szCs w:val="24"/>
        </w:rPr>
        <w:t xml:space="preserve"> </w:t>
      </w:r>
      <w:r>
        <w:rPr>
          <w:sz w:val="24"/>
          <w:szCs w:val="24"/>
        </w:rPr>
        <w:t>req</w:t>
      </w:r>
      <w:r>
        <w:rPr>
          <w:spacing w:val="-1"/>
          <w:sz w:val="24"/>
          <w:szCs w:val="24"/>
        </w:rPr>
        <w:t>u</w:t>
      </w:r>
      <w:r>
        <w:rPr>
          <w:sz w:val="24"/>
          <w:szCs w:val="24"/>
        </w:rPr>
        <w:t>ire</w:t>
      </w:r>
      <w:r>
        <w:rPr>
          <w:spacing w:val="-2"/>
          <w:sz w:val="24"/>
          <w:szCs w:val="24"/>
        </w:rPr>
        <w:t>m</w:t>
      </w:r>
      <w:r>
        <w:rPr>
          <w:sz w:val="24"/>
          <w:szCs w:val="24"/>
        </w:rPr>
        <w:t>ent of ITB Clause 32 or I</w:t>
      </w:r>
      <w:r>
        <w:rPr>
          <w:spacing w:val="-1"/>
          <w:sz w:val="24"/>
          <w:szCs w:val="24"/>
        </w:rPr>
        <w:t>T</w:t>
      </w:r>
      <w:r>
        <w:rPr>
          <w:sz w:val="24"/>
          <w:szCs w:val="24"/>
        </w:rPr>
        <w:t>B Clause 3</w:t>
      </w:r>
      <w:r>
        <w:rPr>
          <w:spacing w:val="-1"/>
          <w:sz w:val="24"/>
          <w:szCs w:val="24"/>
        </w:rPr>
        <w:t>3</w:t>
      </w:r>
      <w:r>
        <w:rPr>
          <w:sz w:val="24"/>
          <w:szCs w:val="24"/>
        </w:rPr>
        <w:t>.1 shall co</w:t>
      </w:r>
      <w:r>
        <w:rPr>
          <w:spacing w:val="-1"/>
          <w:sz w:val="24"/>
          <w:szCs w:val="24"/>
        </w:rPr>
        <w:t>n</w:t>
      </w:r>
      <w:r>
        <w:rPr>
          <w:sz w:val="24"/>
          <w:szCs w:val="24"/>
        </w:rPr>
        <w:t>stit</w:t>
      </w:r>
      <w:r>
        <w:rPr>
          <w:spacing w:val="-1"/>
          <w:sz w:val="24"/>
          <w:szCs w:val="24"/>
        </w:rPr>
        <w:t>u</w:t>
      </w:r>
      <w:r>
        <w:rPr>
          <w:sz w:val="24"/>
          <w:szCs w:val="24"/>
        </w:rPr>
        <w:t>te su</w:t>
      </w:r>
      <w:r>
        <w:rPr>
          <w:spacing w:val="-1"/>
          <w:sz w:val="24"/>
          <w:szCs w:val="24"/>
        </w:rPr>
        <w:t>ff</w:t>
      </w:r>
      <w:r>
        <w:rPr>
          <w:spacing w:val="1"/>
          <w:sz w:val="24"/>
          <w:szCs w:val="24"/>
        </w:rPr>
        <w:t>i</w:t>
      </w:r>
      <w:r>
        <w:rPr>
          <w:sz w:val="24"/>
          <w:szCs w:val="24"/>
        </w:rPr>
        <w:t>cient grounds</w:t>
      </w:r>
      <w:r w:rsidR="00A65579">
        <w:rPr>
          <w:sz w:val="24"/>
          <w:szCs w:val="24"/>
        </w:rPr>
        <w:t xml:space="preserve"> </w:t>
      </w:r>
      <w:r>
        <w:rPr>
          <w:sz w:val="24"/>
          <w:szCs w:val="24"/>
        </w:rPr>
        <w:t>for</w:t>
      </w:r>
      <w:r w:rsidR="00A65579">
        <w:rPr>
          <w:sz w:val="24"/>
          <w:szCs w:val="24"/>
        </w:rPr>
        <w:t xml:space="preserve"> </w:t>
      </w:r>
      <w:r>
        <w:rPr>
          <w:sz w:val="24"/>
          <w:szCs w:val="24"/>
        </w:rPr>
        <w:t>the</w:t>
      </w:r>
      <w:r w:rsidR="00A65579">
        <w:rPr>
          <w:sz w:val="24"/>
          <w:szCs w:val="24"/>
        </w:rPr>
        <w:t xml:space="preserve"> </w:t>
      </w:r>
      <w:r>
        <w:rPr>
          <w:sz w:val="24"/>
          <w:szCs w:val="24"/>
        </w:rPr>
        <w:t>annul</w:t>
      </w:r>
      <w:r>
        <w:rPr>
          <w:spacing w:val="-2"/>
          <w:sz w:val="24"/>
          <w:szCs w:val="24"/>
        </w:rPr>
        <w:t>m</w:t>
      </w:r>
      <w:r>
        <w:rPr>
          <w:spacing w:val="2"/>
          <w:sz w:val="24"/>
          <w:szCs w:val="24"/>
        </w:rPr>
        <w:t>e</w:t>
      </w:r>
      <w:r>
        <w:rPr>
          <w:sz w:val="24"/>
          <w:szCs w:val="24"/>
        </w:rPr>
        <w:t>nt</w:t>
      </w:r>
      <w:r w:rsidR="00A65579">
        <w:rPr>
          <w:sz w:val="24"/>
          <w:szCs w:val="24"/>
        </w:rPr>
        <w:t xml:space="preserve"> </w:t>
      </w:r>
      <w:r>
        <w:rPr>
          <w:sz w:val="24"/>
          <w:szCs w:val="24"/>
        </w:rPr>
        <w:t>of</w:t>
      </w:r>
      <w:r w:rsidR="00A65579">
        <w:rPr>
          <w:sz w:val="24"/>
          <w:szCs w:val="24"/>
        </w:rPr>
        <w:t xml:space="preserve"> </w:t>
      </w:r>
      <w:r>
        <w:rPr>
          <w:sz w:val="24"/>
          <w:szCs w:val="24"/>
        </w:rPr>
        <w:t>the</w:t>
      </w:r>
      <w:r w:rsidR="00A65579">
        <w:rPr>
          <w:sz w:val="24"/>
          <w:szCs w:val="24"/>
        </w:rPr>
        <w:t xml:space="preserve"> </w:t>
      </w:r>
      <w:r>
        <w:rPr>
          <w:sz w:val="24"/>
          <w:szCs w:val="24"/>
        </w:rPr>
        <w:t>a</w:t>
      </w:r>
      <w:r>
        <w:rPr>
          <w:spacing w:val="-3"/>
          <w:sz w:val="24"/>
          <w:szCs w:val="24"/>
        </w:rPr>
        <w:t>w</w:t>
      </w:r>
      <w:r>
        <w:rPr>
          <w:sz w:val="24"/>
          <w:szCs w:val="24"/>
        </w:rPr>
        <w:t>ard</w:t>
      </w:r>
      <w:r w:rsidR="00A65579">
        <w:rPr>
          <w:sz w:val="24"/>
          <w:szCs w:val="24"/>
        </w:rPr>
        <w:t xml:space="preserve"> </w:t>
      </w:r>
      <w:r>
        <w:rPr>
          <w:sz w:val="24"/>
          <w:szCs w:val="24"/>
        </w:rPr>
        <w:t>and</w:t>
      </w:r>
      <w:r w:rsidR="00A65579">
        <w:rPr>
          <w:sz w:val="24"/>
          <w:szCs w:val="24"/>
        </w:rPr>
        <w:t xml:space="preserve"> </w:t>
      </w:r>
      <w:r>
        <w:rPr>
          <w:sz w:val="24"/>
          <w:szCs w:val="24"/>
        </w:rPr>
        <w:t>for</w:t>
      </w:r>
      <w:r w:rsidR="00A65579">
        <w:rPr>
          <w:sz w:val="24"/>
          <w:szCs w:val="24"/>
        </w:rPr>
        <w:t xml:space="preserve"> </w:t>
      </w:r>
      <w:r w:rsidR="00A65579">
        <w:rPr>
          <w:spacing w:val="-2"/>
          <w:sz w:val="24"/>
          <w:szCs w:val="24"/>
        </w:rPr>
        <w:t>feature</w:t>
      </w:r>
      <w:r w:rsidR="00A65579">
        <w:rPr>
          <w:sz w:val="24"/>
          <w:szCs w:val="24"/>
        </w:rPr>
        <w:t xml:space="preserve"> </w:t>
      </w:r>
      <w:r>
        <w:rPr>
          <w:sz w:val="24"/>
          <w:szCs w:val="24"/>
        </w:rPr>
        <w:t>of</w:t>
      </w:r>
      <w:r w:rsidR="00A65579">
        <w:rPr>
          <w:sz w:val="24"/>
          <w:szCs w:val="24"/>
        </w:rPr>
        <w:t xml:space="preserve"> </w:t>
      </w:r>
      <w:r>
        <w:rPr>
          <w:sz w:val="24"/>
          <w:szCs w:val="24"/>
        </w:rPr>
        <w:t>the</w:t>
      </w:r>
      <w:r w:rsidR="00A65579">
        <w:rPr>
          <w:sz w:val="24"/>
          <w:szCs w:val="24"/>
        </w:rPr>
        <w:t xml:space="preserve"> </w:t>
      </w:r>
      <w:r>
        <w:rPr>
          <w:sz w:val="24"/>
          <w:szCs w:val="24"/>
        </w:rPr>
        <w:t>bid</w:t>
      </w:r>
    </w:p>
    <w:p w:rsidR="00F16361" w:rsidRDefault="00F16361">
      <w:pPr>
        <w:spacing w:line="200" w:lineRule="exact"/>
      </w:pPr>
    </w:p>
    <w:p w:rsidR="00F16361" w:rsidRDefault="00F16361">
      <w:pPr>
        <w:spacing w:line="200" w:lineRule="exact"/>
      </w:pPr>
    </w:p>
    <w:p w:rsidR="00F16361" w:rsidRDefault="00F16361">
      <w:pPr>
        <w:spacing w:before="18" w:line="220" w:lineRule="exact"/>
        <w:rPr>
          <w:sz w:val="22"/>
          <w:szCs w:val="22"/>
        </w:rPr>
      </w:pPr>
    </w:p>
    <w:p w:rsidR="00F16361" w:rsidRDefault="0047509A">
      <w:pPr>
        <w:spacing w:before="29"/>
        <w:ind w:left="2847" w:right="98"/>
        <w:rPr>
          <w:sz w:val="24"/>
          <w:szCs w:val="24"/>
        </w:rPr>
      </w:pPr>
      <w:proofErr w:type="gramStart"/>
      <w:r>
        <w:rPr>
          <w:sz w:val="24"/>
          <w:szCs w:val="24"/>
        </w:rPr>
        <w:t>security</w:t>
      </w:r>
      <w:proofErr w:type="gramEnd"/>
      <w:r>
        <w:rPr>
          <w:sz w:val="24"/>
          <w:szCs w:val="24"/>
        </w:rPr>
        <w:t>,</w:t>
      </w:r>
      <w:r w:rsidR="00A65579">
        <w:rPr>
          <w:sz w:val="24"/>
          <w:szCs w:val="24"/>
        </w:rPr>
        <w:t xml:space="preserve"> in which </w:t>
      </w:r>
      <w:r>
        <w:rPr>
          <w:sz w:val="24"/>
          <w:szCs w:val="24"/>
        </w:rPr>
        <w:t>ev</w:t>
      </w:r>
      <w:r>
        <w:rPr>
          <w:spacing w:val="-1"/>
          <w:sz w:val="24"/>
          <w:szCs w:val="24"/>
        </w:rPr>
        <w:t>e</w:t>
      </w:r>
      <w:r>
        <w:rPr>
          <w:sz w:val="24"/>
          <w:szCs w:val="24"/>
        </w:rPr>
        <w:t>nt</w:t>
      </w:r>
      <w:r w:rsidR="00A65579">
        <w:rPr>
          <w:sz w:val="24"/>
          <w:szCs w:val="24"/>
        </w:rPr>
        <w:t xml:space="preserve"> </w:t>
      </w:r>
      <w:r>
        <w:rPr>
          <w:sz w:val="24"/>
          <w:szCs w:val="24"/>
        </w:rPr>
        <w:t>the</w:t>
      </w:r>
      <w:r w:rsidR="00A65579">
        <w:rPr>
          <w:sz w:val="24"/>
          <w:szCs w:val="24"/>
        </w:rPr>
        <w:t xml:space="preserve"> </w:t>
      </w:r>
      <w:r>
        <w:rPr>
          <w:spacing w:val="-1"/>
          <w:sz w:val="24"/>
          <w:szCs w:val="24"/>
        </w:rPr>
        <w:t>P</w:t>
      </w:r>
      <w:r>
        <w:rPr>
          <w:sz w:val="24"/>
          <w:szCs w:val="24"/>
        </w:rPr>
        <w:t>rocuring</w:t>
      </w:r>
      <w:r w:rsidR="00A65579">
        <w:rPr>
          <w:sz w:val="24"/>
          <w:szCs w:val="24"/>
        </w:rPr>
        <w:t xml:space="preserve"> </w:t>
      </w:r>
      <w:r>
        <w:rPr>
          <w:sz w:val="24"/>
          <w:szCs w:val="24"/>
        </w:rPr>
        <w:t>agency</w:t>
      </w:r>
      <w:r w:rsidR="00A65579">
        <w:rPr>
          <w:sz w:val="24"/>
          <w:szCs w:val="24"/>
        </w:rPr>
        <w:t xml:space="preserve"> </w:t>
      </w:r>
      <w:r>
        <w:rPr>
          <w:spacing w:val="-2"/>
          <w:sz w:val="24"/>
          <w:szCs w:val="24"/>
        </w:rPr>
        <w:t>m</w:t>
      </w:r>
      <w:r>
        <w:rPr>
          <w:sz w:val="24"/>
          <w:szCs w:val="24"/>
        </w:rPr>
        <w:t>ay</w:t>
      </w:r>
      <w:r w:rsidR="00A65579">
        <w:rPr>
          <w:sz w:val="24"/>
          <w:szCs w:val="24"/>
        </w:rPr>
        <w:t xml:space="preserve"> </w:t>
      </w:r>
      <w:r>
        <w:rPr>
          <w:spacing w:val="-2"/>
          <w:sz w:val="24"/>
          <w:szCs w:val="24"/>
        </w:rPr>
        <w:t>m</w:t>
      </w:r>
      <w:r>
        <w:rPr>
          <w:sz w:val="24"/>
          <w:szCs w:val="24"/>
        </w:rPr>
        <w:t>ake</w:t>
      </w:r>
      <w:r w:rsidR="00A65579">
        <w:rPr>
          <w:sz w:val="24"/>
          <w:szCs w:val="24"/>
        </w:rPr>
        <w:t xml:space="preserve"> </w:t>
      </w:r>
      <w:r>
        <w:rPr>
          <w:sz w:val="24"/>
          <w:szCs w:val="24"/>
        </w:rPr>
        <w:t>the award to the next lowest evaluated Bidder or call for new bids.</w:t>
      </w:r>
    </w:p>
    <w:p w:rsidR="00F16361" w:rsidRDefault="00F16361">
      <w:pPr>
        <w:spacing w:before="7" w:line="240" w:lineRule="exact"/>
        <w:rPr>
          <w:sz w:val="24"/>
          <w:szCs w:val="24"/>
        </w:rPr>
        <w:sectPr w:rsidR="00F16361">
          <w:headerReference w:type="default" r:id="rId13"/>
          <w:pgSz w:w="12240" w:h="15840"/>
          <w:pgMar w:top="760" w:right="1300" w:bottom="280" w:left="1660" w:header="570" w:footer="0" w:gutter="0"/>
          <w:pgNumType w:start="20"/>
          <w:cols w:space="720"/>
        </w:sectPr>
      </w:pPr>
    </w:p>
    <w:p w:rsidR="00F16361" w:rsidRDefault="0047509A">
      <w:pPr>
        <w:spacing w:before="31"/>
        <w:ind w:left="500" w:right="-41" w:hanging="360"/>
        <w:jc w:val="both"/>
        <w:rPr>
          <w:sz w:val="24"/>
          <w:szCs w:val="24"/>
        </w:rPr>
      </w:pPr>
      <w:r>
        <w:rPr>
          <w:b/>
          <w:sz w:val="24"/>
          <w:szCs w:val="24"/>
        </w:rPr>
        <w:lastRenderedPageBreak/>
        <w:t>34. Corrupt or Fraudulent Practices</w:t>
      </w:r>
    </w:p>
    <w:p w:rsidR="00F16361" w:rsidRDefault="0047509A">
      <w:pPr>
        <w:tabs>
          <w:tab w:val="left" w:pos="3820"/>
        </w:tabs>
        <w:spacing w:before="29"/>
        <w:ind w:left="547" w:right="97" w:hanging="547"/>
        <w:jc w:val="both"/>
        <w:rPr>
          <w:sz w:val="24"/>
          <w:szCs w:val="24"/>
        </w:rPr>
      </w:pPr>
      <w:r>
        <w:br w:type="column"/>
      </w:r>
      <w:r>
        <w:rPr>
          <w:sz w:val="24"/>
          <w:szCs w:val="24"/>
        </w:rPr>
        <w:lastRenderedPageBreak/>
        <w:t>34.1 The</w:t>
      </w:r>
      <w:r w:rsidR="00E9396D">
        <w:rPr>
          <w:sz w:val="24"/>
          <w:szCs w:val="24"/>
        </w:rPr>
        <w:t xml:space="preserve"> </w:t>
      </w:r>
      <w:r>
        <w:rPr>
          <w:sz w:val="24"/>
          <w:szCs w:val="24"/>
        </w:rPr>
        <w:t>Govern</w:t>
      </w:r>
      <w:r>
        <w:rPr>
          <w:spacing w:val="-2"/>
          <w:sz w:val="24"/>
          <w:szCs w:val="24"/>
        </w:rPr>
        <w:t>m</w:t>
      </w:r>
      <w:r>
        <w:rPr>
          <w:sz w:val="24"/>
          <w:szCs w:val="24"/>
        </w:rPr>
        <w:t>ent</w:t>
      </w:r>
      <w:r w:rsidR="00E9396D">
        <w:rPr>
          <w:sz w:val="24"/>
          <w:szCs w:val="24"/>
        </w:rPr>
        <w:t xml:space="preserve"> </w:t>
      </w:r>
      <w:r>
        <w:rPr>
          <w:sz w:val="24"/>
          <w:szCs w:val="24"/>
        </w:rPr>
        <w:t>of</w:t>
      </w:r>
      <w:r w:rsidR="00E9396D">
        <w:rPr>
          <w:sz w:val="24"/>
          <w:szCs w:val="24"/>
        </w:rPr>
        <w:t xml:space="preserve"> </w:t>
      </w:r>
      <w:r>
        <w:rPr>
          <w:sz w:val="24"/>
          <w:szCs w:val="24"/>
        </w:rPr>
        <w:t>Sindh</w:t>
      </w:r>
      <w:r w:rsidR="00E9396D">
        <w:rPr>
          <w:sz w:val="24"/>
          <w:szCs w:val="24"/>
        </w:rPr>
        <w:t xml:space="preserve"> </w:t>
      </w:r>
      <w:r>
        <w:rPr>
          <w:sz w:val="24"/>
          <w:szCs w:val="24"/>
        </w:rPr>
        <w:t>requ</w:t>
      </w:r>
      <w:r>
        <w:rPr>
          <w:spacing w:val="-1"/>
          <w:sz w:val="24"/>
          <w:szCs w:val="24"/>
        </w:rPr>
        <w:t>i</w:t>
      </w:r>
      <w:r>
        <w:rPr>
          <w:sz w:val="24"/>
          <w:szCs w:val="24"/>
        </w:rPr>
        <w:t>res</w:t>
      </w:r>
      <w:r w:rsidR="00E9396D">
        <w:rPr>
          <w:sz w:val="24"/>
          <w:szCs w:val="24"/>
        </w:rPr>
        <w:t xml:space="preserve"> </w:t>
      </w:r>
      <w:r>
        <w:rPr>
          <w:sz w:val="24"/>
          <w:szCs w:val="24"/>
        </w:rPr>
        <w:t>that</w:t>
      </w:r>
      <w:r w:rsidR="00E9396D">
        <w:rPr>
          <w:sz w:val="24"/>
          <w:szCs w:val="24"/>
        </w:rPr>
        <w:t xml:space="preserve"> </w:t>
      </w:r>
      <w:r>
        <w:rPr>
          <w:sz w:val="24"/>
          <w:szCs w:val="24"/>
        </w:rPr>
        <w:t>Procuring</w:t>
      </w:r>
      <w:r w:rsidR="00E9396D">
        <w:rPr>
          <w:sz w:val="24"/>
          <w:szCs w:val="24"/>
        </w:rPr>
        <w:t xml:space="preserve"> </w:t>
      </w:r>
      <w:r>
        <w:rPr>
          <w:sz w:val="24"/>
          <w:szCs w:val="24"/>
        </w:rPr>
        <w:t>agency’s (including beneficiaries of donor agencies’</w:t>
      </w:r>
      <w:r w:rsidR="00E9396D">
        <w:rPr>
          <w:sz w:val="24"/>
          <w:szCs w:val="24"/>
        </w:rPr>
        <w:t xml:space="preserve"> </w:t>
      </w:r>
      <w:r>
        <w:rPr>
          <w:sz w:val="24"/>
          <w:szCs w:val="24"/>
        </w:rPr>
        <w:t>loans),</w:t>
      </w:r>
      <w:r w:rsidR="00E9396D">
        <w:rPr>
          <w:sz w:val="24"/>
          <w:szCs w:val="24"/>
        </w:rPr>
        <w:t xml:space="preserve"> </w:t>
      </w:r>
      <w:r>
        <w:rPr>
          <w:sz w:val="24"/>
          <w:szCs w:val="24"/>
        </w:rPr>
        <w:t>as</w:t>
      </w:r>
      <w:r w:rsidR="00E9396D">
        <w:rPr>
          <w:sz w:val="24"/>
          <w:szCs w:val="24"/>
        </w:rPr>
        <w:t xml:space="preserve"> </w:t>
      </w:r>
      <w:r>
        <w:rPr>
          <w:sz w:val="24"/>
          <w:szCs w:val="24"/>
        </w:rPr>
        <w:t>well</w:t>
      </w:r>
      <w:r w:rsidR="00E9396D">
        <w:rPr>
          <w:sz w:val="24"/>
          <w:szCs w:val="24"/>
        </w:rPr>
        <w:t xml:space="preserve"> </w:t>
      </w:r>
      <w:r>
        <w:rPr>
          <w:sz w:val="24"/>
          <w:szCs w:val="24"/>
        </w:rPr>
        <w:t>as Bidders/Suppliers/Contractors</w:t>
      </w:r>
      <w:r>
        <w:rPr>
          <w:sz w:val="24"/>
          <w:szCs w:val="24"/>
        </w:rPr>
        <w:tab/>
        <w:t>under     Govern</w:t>
      </w:r>
      <w:r>
        <w:rPr>
          <w:spacing w:val="-2"/>
          <w:sz w:val="24"/>
          <w:szCs w:val="24"/>
        </w:rPr>
        <w:t>m</w:t>
      </w:r>
      <w:r>
        <w:rPr>
          <w:sz w:val="24"/>
          <w:szCs w:val="24"/>
        </w:rPr>
        <w:t>ent-financed contracts,</w:t>
      </w:r>
      <w:r w:rsidR="00E9396D">
        <w:rPr>
          <w:sz w:val="24"/>
          <w:szCs w:val="24"/>
        </w:rPr>
        <w:t xml:space="preserve"> </w:t>
      </w:r>
      <w:r>
        <w:rPr>
          <w:sz w:val="24"/>
          <w:szCs w:val="24"/>
        </w:rPr>
        <w:t>observe</w:t>
      </w:r>
      <w:r w:rsidR="00E9396D">
        <w:rPr>
          <w:sz w:val="24"/>
          <w:szCs w:val="24"/>
        </w:rPr>
        <w:t xml:space="preserve"> </w:t>
      </w:r>
      <w:r>
        <w:rPr>
          <w:sz w:val="24"/>
          <w:szCs w:val="24"/>
        </w:rPr>
        <w:t>the</w:t>
      </w:r>
      <w:r w:rsidR="00E9396D">
        <w:rPr>
          <w:sz w:val="24"/>
          <w:szCs w:val="24"/>
        </w:rPr>
        <w:t xml:space="preserve"> </w:t>
      </w:r>
      <w:r>
        <w:rPr>
          <w:sz w:val="24"/>
          <w:szCs w:val="24"/>
        </w:rPr>
        <w:t>highest standard</w:t>
      </w:r>
      <w:r w:rsidR="00E9396D">
        <w:rPr>
          <w:sz w:val="24"/>
          <w:szCs w:val="24"/>
        </w:rPr>
        <w:t xml:space="preserve"> </w:t>
      </w:r>
      <w:r>
        <w:rPr>
          <w:sz w:val="24"/>
          <w:szCs w:val="24"/>
        </w:rPr>
        <w:t>of</w:t>
      </w:r>
      <w:r w:rsidR="00E9396D">
        <w:rPr>
          <w:sz w:val="24"/>
          <w:szCs w:val="24"/>
        </w:rPr>
        <w:t xml:space="preserve"> </w:t>
      </w:r>
      <w:r>
        <w:rPr>
          <w:sz w:val="24"/>
          <w:szCs w:val="24"/>
        </w:rPr>
        <w:t>ethics</w:t>
      </w:r>
      <w:r w:rsidR="00E9396D">
        <w:rPr>
          <w:sz w:val="24"/>
          <w:szCs w:val="24"/>
        </w:rPr>
        <w:t xml:space="preserve"> </w:t>
      </w:r>
      <w:r>
        <w:rPr>
          <w:sz w:val="24"/>
          <w:szCs w:val="24"/>
        </w:rPr>
        <w:t>during</w:t>
      </w:r>
      <w:r w:rsidR="00E9396D">
        <w:rPr>
          <w:sz w:val="24"/>
          <w:szCs w:val="24"/>
        </w:rPr>
        <w:t xml:space="preserve"> </w:t>
      </w:r>
      <w:r>
        <w:rPr>
          <w:sz w:val="24"/>
          <w:szCs w:val="24"/>
        </w:rPr>
        <w:t>the procure</w:t>
      </w:r>
      <w:r>
        <w:rPr>
          <w:spacing w:val="-2"/>
          <w:sz w:val="24"/>
          <w:szCs w:val="24"/>
        </w:rPr>
        <w:t>m</w:t>
      </w:r>
      <w:r>
        <w:rPr>
          <w:sz w:val="24"/>
          <w:szCs w:val="24"/>
        </w:rPr>
        <w:t>ent</w:t>
      </w:r>
      <w:r w:rsidR="00E9396D">
        <w:rPr>
          <w:sz w:val="24"/>
          <w:szCs w:val="24"/>
        </w:rPr>
        <w:t xml:space="preserve"> </w:t>
      </w:r>
      <w:r>
        <w:rPr>
          <w:sz w:val="24"/>
          <w:szCs w:val="24"/>
        </w:rPr>
        <w:t>and</w:t>
      </w:r>
      <w:r w:rsidR="00E9396D">
        <w:rPr>
          <w:sz w:val="24"/>
          <w:szCs w:val="24"/>
        </w:rPr>
        <w:t xml:space="preserve"> </w:t>
      </w:r>
      <w:r>
        <w:rPr>
          <w:sz w:val="24"/>
          <w:szCs w:val="24"/>
        </w:rPr>
        <w:t>execution</w:t>
      </w:r>
      <w:r w:rsidR="00E9396D">
        <w:rPr>
          <w:sz w:val="24"/>
          <w:szCs w:val="24"/>
        </w:rPr>
        <w:t xml:space="preserve"> </w:t>
      </w:r>
      <w:r>
        <w:rPr>
          <w:sz w:val="24"/>
          <w:szCs w:val="24"/>
        </w:rPr>
        <w:t>of</w:t>
      </w:r>
      <w:r w:rsidR="00E9396D">
        <w:rPr>
          <w:sz w:val="24"/>
          <w:szCs w:val="24"/>
        </w:rPr>
        <w:t xml:space="preserve"> </w:t>
      </w:r>
      <w:r>
        <w:rPr>
          <w:sz w:val="24"/>
          <w:szCs w:val="24"/>
        </w:rPr>
        <w:t>such</w:t>
      </w:r>
      <w:r w:rsidR="00E9396D">
        <w:rPr>
          <w:sz w:val="24"/>
          <w:szCs w:val="24"/>
        </w:rPr>
        <w:t xml:space="preserve"> </w:t>
      </w:r>
      <w:r>
        <w:rPr>
          <w:sz w:val="24"/>
          <w:szCs w:val="24"/>
        </w:rPr>
        <w:t xml:space="preserve">contracts.   </w:t>
      </w:r>
      <w:proofErr w:type="spellStart"/>
      <w:r>
        <w:rPr>
          <w:sz w:val="24"/>
          <w:szCs w:val="24"/>
        </w:rPr>
        <w:t>Inpursuance</w:t>
      </w:r>
      <w:proofErr w:type="spellEnd"/>
      <w:r w:rsidR="00E9396D">
        <w:rPr>
          <w:sz w:val="24"/>
          <w:szCs w:val="24"/>
        </w:rPr>
        <w:t xml:space="preserve"> </w:t>
      </w:r>
      <w:r>
        <w:rPr>
          <w:sz w:val="24"/>
          <w:szCs w:val="24"/>
        </w:rPr>
        <w:t>of thispolicy</w:t>
      </w:r>
      <w:proofErr w:type="gramStart"/>
      <w:r>
        <w:rPr>
          <w:sz w:val="24"/>
          <w:szCs w:val="24"/>
        </w:rPr>
        <w:t>,theSPPRA,inaccordancewiththeSPPAct,2009</w:t>
      </w:r>
      <w:proofErr w:type="gramEnd"/>
      <w:r>
        <w:rPr>
          <w:sz w:val="24"/>
          <w:szCs w:val="24"/>
        </w:rPr>
        <w:t xml:space="preserve"> and Rules made there</w:t>
      </w:r>
      <w:r w:rsidR="00E9396D">
        <w:rPr>
          <w:sz w:val="24"/>
          <w:szCs w:val="24"/>
        </w:rPr>
        <w:t xml:space="preserve"> </w:t>
      </w:r>
      <w:r>
        <w:rPr>
          <w:sz w:val="24"/>
          <w:szCs w:val="24"/>
        </w:rPr>
        <w:t>under:</w:t>
      </w:r>
    </w:p>
    <w:p w:rsidR="00F16361" w:rsidRDefault="00F16361">
      <w:pPr>
        <w:spacing w:before="16" w:line="260" w:lineRule="exact"/>
        <w:rPr>
          <w:sz w:val="26"/>
          <w:szCs w:val="26"/>
        </w:rPr>
      </w:pPr>
    </w:p>
    <w:p w:rsidR="00F16361" w:rsidRDefault="0047509A">
      <w:pPr>
        <w:tabs>
          <w:tab w:val="left" w:pos="1440"/>
        </w:tabs>
        <w:ind w:left="1440" w:right="173" w:hanging="900"/>
        <w:rPr>
          <w:sz w:val="24"/>
          <w:szCs w:val="24"/>
        </w:rPr>
      </w:pPr>
      <w:r>
        <w:rPr>
          <w:sz w:val="24"/>
          <w:szCs w:val="24"/>
        </w:rPr>
        <w:t>(a)</w:t>
      </w:r>
      <w:r>
        <w:rPr>
          <w:sz w:val="24"/>
          <w:szCs w:val="24"/>
        </w:rPr>
        <w:tab/>
      </w:r>
      <w:proofErr w:type="gramStart"/>
      <w:r>
        <w:rPr>
          <w:sz w:val="24"/>
          <w:szCs w:val="24"/>
        </w:rPr>
        <w:t>defines</w:t>
      </w:r>
      <w:proofErr w:type="gramEnd"/>
      <w:r>
        <w:rPr>
          <w:sz w:val="24"/>
          <w:szCs w:val="24"/>
        </w:rPr>
        <w:t>, for the purposes of this provision, the ter</w:t>
      </w:r>
      <w:r>
        <w:rPr>
          <w:spacing w:val="-2"/>
          <w:sz w:val="24"/>
          <w:szCs w:val="24"/>
        </w:rPr>
        <w:t>m</w:t>
      </w:r>
      <w:r>
        <w:rPr>
          <w:sz w:val="24"/>
          <w:szCs w:val="24"/>
        </w:rPr>
        <w:t xml:space="preserve">s set </w:t>
      </w:r>
      <w:r>
        <w:rPr>
          <w:spacing w:val="-1"/>
          <w:sz w:val="24"/>
          <w:szCs w:val="24"/>
        </w:rPr>
        <w:t>f</w:t>
      </w:r>
      <w:r>
        <w:rPr>
          <w:sz w:val="24"/>
          <w:szCs w:val="24"/>
        </w:rPr>
        <w:t xml:space="preserve">orth below as </w:t>
      </w:r>
      <w:r>
        <w:rPr>
          <w:spacing w:val="-1"/>
          <w:sz w:val="24"/>
          <w:szCs w:val="24"/>
        </w:rPr>
        <w:t>f</w:t>
      </w:r>
      <w:r>
        <w:rPr>
          <w:sz w:val="24"/>
          <w:szCs w:val="24"/>
        </w:rPr>
        <w:t>ollows:</w:t>
      </w:r>
    </w:p>
    <w:p w:rsidR="00F16361" w:rsidRDefault="00F16361">
      <w:pPr>
        <w:spacing w:before="16" w:line="260" w:lineRule="exact"/>
        <w:rPr>
          <w:sz w:val="26"/>
          <w:szCs w:val="26"/>
        </w:rPr>
      </w:pPr>
    </w:p>
    <w:p w:rsidR="00F16361" w:rsidRDefault="0047509A">
      <w:pPr>
        <w:ind w:left="2160" w:right="98"/>
        <w:jc w:val="both"/>
        <w:rPr>
          <w:sz w:val="24"/>
          <w:szCs w:val="24"/>
        </w:rPr>
      </w:pPr>
      <w:r>
        <w:rPr>
          <w:sz w:val="24"/>
          <w:szCs w:val="24"/>
        </w:rPr>
        <w:t>(</w:t>
      </w:r>
      <w:proofErr w:type="spellStart"/>
      <w:r>
        <w:rPr>
          <w:sz w:val="24"/>
          <w:szCs w:val="24"/>
        </w:rPr>
        <w:t>i</w:t>
      </w:r>
      <w:proofErr w:type="spellEnd"/>
      <w:r>
        <w:rPr>
          <w:sz w:val="24"/>
          <w:szCs w:val="24"/>
        </w:rPr>
        <w:t>)     “corru</w:t>
      </w:r>
      <w:r>
        <w:rPr>
          <w:spacing w:val="-1"/>
          <w:sz w:val="24"/>
          <w:szCs w:val="24"/>
        </w:rPr>
        <w:t>p</w:t>
      </w:r>
      <w:r>
        <w:rPr>
          <w:sz w:val="24"/>
          <w:szCs w:val="24"/>
        </w:rPr>
        <w:t>t</w:t>
      </w:r>
      <w:r w:rsidR="00E9396D">
        <w:rPr>
          <w:sz w:val="24"/>
          <w:szCs w:val="24"/>
        </w:rPr>
        <w:t xml:space="preserve"> </w:t>
      </w:r>
      <w:r>
        <w:rPr>
          <w:sz w:val="24"/>
          <w:szCs w:val="24"/>
        </w:rPr>
        <w:t xml:space="preserve">practice” </w:t>
      </w:r>
      <w:r>
        <w:rPr>
          <w:spacing w:val="-2"/>
          <w:sz w:val="24"/>
          <w:szCs w:val="24"/>
        </w:rPr>
        <w:t>m</w:t>
      </w:r>
      <w:r>
        <w:rPr>
          <w:sz w:val="24"/>
          <w:szCs w:val="24"/>
        </w:rPr>
        <w:t>eans the offering, giving, receiving or sol</w:t>
      </w:r>
      <w:r>
        <w:rPr>
          <w:spacing w:val="1"/>
          <w:sz w:val="24"/>
          <w:szCs w:val="24"/>
        </w:rPr>
        <w:t>i</w:t>
      </w:r>
      <w:r>
        <w:rPr>
          <w:sz w:val="24"/>
          <w:szCs w:val="24"/>
        </w:rPr>
        <w:t>citing</w:t>
      </w:r>
      <w:r w:rsidR="00E9396D">
        <w:rPr>
          <w:sz w:val="24"/>
          <w:szCs w:val="24"/>
        </w:rPr>
        <w:t xml:space="preserve"> </w:t>
      </w:r>
      <w:r>
        <w:rPr>
          <w:sz w:val="24"/>
          <w:szCs w:val="24"/>
        </w:rPr>
        <w:t>of</w:t>
      </w:r>
      <w:r w:rsidR="00E9396D">
        <w:rPr>
          <w:sz w:val="24"/>
          <w:szCs w:val="24"/>
        </w:rPr>
        <w:t xml:space="preserve"> </w:t>
      </w:r>
      <w:r>
        <w:rPr>
          <w:sz w:val="24"/>
          <w:szCs w:val="24"/>
        </w:rPr>
        <w:t>anything</w:t>
      </w:r>
      <w:r w:rsidR="00E9396D">
        <w:rPr>
          <w:sz w:val="24"/>
          <w:szCs w:val="24"/>
        </w:rPr>
        <w:t xml:space="preserve"> </w:t>
      </w:r>
      <w:r>
        <w:rPr>
          <w:sz w:val="24"/>
          <w:szCs w:val="24"/>
        </w:rPr>
        <w:t>of value</w:t>
      </w:r>
      <w:r w:rsidR="00E9396D">
        <w:rPr>
          <w:sz w:val="24"/>
          <w:szCs w:val="24"/>
        </w:rPr>
        <w:t xml:space="preserve"> </w:t>
      </w:r>
      <w:r>
        <w:rPr>
          <w:sz w:val="24"/>
          <w:szCs w:val="24"/>
        </w:rPr>
        <w:t>to</w:t>
      </w:r>
      <w:r w:rsidR="00E9396D">
        <w:rPr>
          <w:sz w:val="24"/>
          <w:szCs w:val="24"/>
        </w:rPr>
        <w:t xml:space="preserve"> </w:t>
      </w:r>
      <w:r>
        <w:rPr>
          <w:sz w:val="24"/>
          <w:szCs w:val="24"/>
        </w:rPr>
        <w:t>in</w:t>
      </w:r>
      <w:r>
        <w:rPr>
          <w:spacing w:val="-1"/>
          <w:sz w:val="24"/>
          <w:szCs w:val="24"/>
        </w:rPr>
        <w:t>fl</w:t>
      </w:r>
      <w:r>
        <w:rPr>
          <w:sz w:val="24"/>
          <w:szCs w:val="24"/>
        </w:rPr>
        <w:t>uence</w:t>
      </w:r>
      <w:r w:rsidR="00E9396D">
        <w:rPr>
          <w:sz w:val="24"/>
          <w:szCs w:val="24"/>
        </w:rPr>
        <w:t xml:space="preserve"> </w:t>
      </w:r>
      <w:r>
        <w:rPr>
          <w:sz w:val="24"/>
          <w:szCs w:val="24"/>
        </w:rPr>
        <w:t>t</w:t>
      </w:r>
      <w:r>
        <w:rPr>
          <w:spacing w:val="-1"/>
          <w:sz w:val="24"/>
          <w:szCs w:val="24"/>
        </w:rPr>
        <w:t>h</w:t>
      </w:r>
      <w:r>
        <w:rPr>
          <w:sz w:val="24"/>
          <w:szCs w:val="24"/>
        </w:rPr>
        <w:t>e</w:t>
      </w:r>
      <w:r w:rsidR="00E9396D">
        <w:rPr>
          <w:sz w:val="24"/>
          <w:szCs w:val="24"/>
        </w:rPr>
        <w:t xml:space="preserve"> </w:t>
      </w:r>
      <w:r>
        <w:rPr>
          <w:sz w:val="24"/>
          <w:szCs w:val="24"/>
        </w:rPr>
        <w:t>a</w:t>
      </w:r>
      <w:r>
        <w:rPr>
          <w:spacing w:val="-1"/>
          <w:sz w:val="24"/>
          <w:szCs w:val="24"/>
        </w:rPr>
        <w:t>c</w:t>
      </w:r>
      <w:r>
        <w:rPr>
          <w:sz w:val="24"/>
          <w:szCs w:val="24"/>
        </w:rPr>
        <w:t>t</w:t>
      </w:r>
      <w:r>
        <w:rPr>
          <w:spacing w:val="-1"/>
          <w:sz w:val="24"/>
          <w:szCs w:val="24"/>
        </w:rPr>
        <w:t>i</w:t>
      </w:r>
      <w:r>
        <w:rPr>
          <w:sz w:val="24"/>
          <w:szCs w:val="24"/>
        </w:rPr>
        <w:t xml:space="preserve">on of a public official in the </w:t>
      </w:r>
      <w:r>
        <w:rPr>
          <w:spacing w:val="-1"/>
          <w:sz w:val="24"/>
          <w:szCs w:val="24"/>
        </w:rPr>
        <w:t>p</w:t>
      </w:r>
      <w:r>
        <w:rPr>
          <w:sz w:val="24"/>
          <w:szCs w:val="24"/>
        </w:rPr>
        <w:t>r</w:t>
      </w:r>
      <w:r>
        <w:rPr>
          <w:spacing w:val="-1"/>
          <w:sz w:val="24"/>
          <w:szCs w:val="24"/>
        </w:rPr>
        <w:t>o</w:t>
      </w:r>
      <w:r>
        <w:rPr>
          <w:sz w:val="24"/>
          <w:szCs w:val="24"/>
        </w:rPr>
        <w:t>cure</w:t>
      </w:r>
      <w:r>
        <w:rPr>
          <w:spacing w:val="-2"/>
          <w:sz w:val="24"/>
          <w:szCs w:val="24"/>
        </w:rPr>
        <w:t>m</w:t>
      </w:r>
      <w:r>
        <w:rPr>
          <w:sz w:val="24"/>
          <w:szCs w:val="24"/>
        </w:rPr>
        <w:t xml:space="preserve">ent process </w:t>
      </w:r>
      <w:r>
        <w:rPr>
          <w:spacing w:val="-1"/>
          <w:sz w:val="24"/>
          <w:szCs w:val="24"/>
        </w:rPr>
        <w:t>o</w:t>
      </w:r>
      <w:r>
        <w:rPr>
          <w:sz w:val="24"/>
          <w:szCs w:val="24"/>
        </w:rPr>
        <w:t>r in contract execution; and</w:t>
      </w:r>
    </w:p>
    <w:p w:rsidR="00F16361" w:rsidRDefault="00F16361">
      <w:pPr>
        <w:spacing w:before="16" w:line="260" w:lineRule="exact"/>
        <w:rPr>
          <w:sz w:val="26"/>
          <w:szCs w:val="26"/>
        </w:rPr>
      </w:pPr>
    </w:p>
    <w:p w:rsidR="00F16361" w:rsidRDefault="0047509A">
      <w:pPr>
        <w:ind w:left="2160" w:right="97"/>
        <w:jc w:val="both"/>
        <w:rPr>
          <w:sz w:val="24"/>
          <w:szCs w:val="24"/>
        </w:rPr>
      </w:pPr>
      <w:r>
        <w:rPr>
          <w:sz w:val="24"/>
          <w:szCs w:val="24"/>
        </w:rPr>
        <w:t xml:space="preserve">(ii) “fraudulent practice” </w:t>
      </w:r>
      <w:r>
        <w:rPr>
          <w:spacing w:val="-2"/>
          <w:sz w:val="24"/>
          <w:szCs w:val="24"/>
        </w:rPr>
        <w:t>m</w:t>
      </w:r>
      <w:r>
        <w:rPr>
          <w:sz w:val="24"/>
          <w:szCs w:val="24"/>
        </w:rPr>
        <w:t>eans</w:t>
      </w:r>
      <w:r w:rsidR="00E9396D">
        <w:rPr>
          <w:sz w:val="24"/>
          <w:szCs w:val="24"/>
        </w:rPr>
        <w:t xml:space="preserve"> </w:t>
      </w:r>
      <w:r>
        <w:rPr>
          <w:sz w:val="24"/>
          <w:szCs w:val="24"/>
        </w:rPr>
        <w:t xml:space="preserve">a </w:t>
      </w:r>
      <w:r>
        <w:rPr>
          <w:spacing w:val="-2"/>
          <w:sz w:val="24"/>
          <w:szCs w:val="24"/>
        </w:rPr>
        <w:t>m</w:t>
      </w:r>
      <w:r>
        <w:rPr>
          <w:spacing w:val="1"/>
          <w:sz w:val="24"/>
          <w:szCs w:val="24"/>
        </w:rPr>
        <w:t>i</w:t>
      </w:r>
      <w:r>
        <w:rPr>
          <w:sz w:val="24"/>
          <w:szCs w:val="24"/>
        </w:rPr>
        <w:t>srepresentation of</w:t>
      </w:r>
      <w:r w:rsidR="00E9396D">
        <w:rPr>
          <w:sz w:val="24"/>
          <w:szCs w:val="24"/>
        </w:rPr>
        <w:t xml:space="preserve"> </w:t>
      </w:r>
      <w:r>
        <w:rPr>
          <w:sz w:val="24"/>
          <w:szCs w:val="24"/>
        </w:rPr>
        <w:t>facts</w:t>
      </w:r>
      <w:r w:rsidR="00E9396D">
        <w:rPr>
          <w:sz w:val="24"/>
          <w:szCs w:val="24"/>
        </w:rPr>
        <w:t xml:space="preserve"> </w:t>
      </w:r>
      <w:r>
        <w:rPr>
          <w:sz w:val="24"/>
          <w:szCs w:val="24"/>
        </w:rPr>
        <w:t>in</w:t>
      </w:r>
      <w:r w:rsidR="00E9396D">
        <w:rPr>
          <w:sz w:val="24"/>
          <w:szCs w:val="24"/>
        </w:rPr>
        <w:t xml:space="preserve"> </w:t>
      </w:r>
      <w:r>
        <w:rPr>
          <w:spacing w:val="-1"/>
          <w:sz w:val="24"/>
          <w:szCs w:val="24"/>
        </w:rPr>
        <w:t>o</w:t>
      </w:r>
      <w:r>
        <w:rPr>
          <w:spacing w:val="1"/>
          <w:sz w:val="24"/>
          <w:szCs w:val="24"/>
        </w:rPr>
        <w:t>r</w:t>
      </w:r>
      <w:r>
        <w:rPr>
          <w:sz w:val="24"/>
          <w:szCs w:val="24"/>
        </w:rPr>
        <w:t>der to in</w:t>
      </w:r>
      <w:r>
        <w:rPr>
          <w:spacing w:val="-1"/>
          <w:sz w:val="24"/>
          <w:szCs w:val="24"/>
        </w:rPr>
        <w:t>f</w:t>
      </w:r>
      <w:r>
        <w:rPr>
          <w:spacing w:val="1"/>
          <w:sz w:val="24"/>
          <w:szCs w:val="24"/>
        </w:rPr>
        <w:t>l</w:t>
      </w:r>
      <w:r>
        <w:rPr>
          <w:sz w:val="24"/>
          <w:szCs w:val="24"/>
        </w:rPr>
        <w:t>uence</w:t>
      </w:r>
      <w:r w:rsidR="00E9396D">
        <w:rPr>
          <w:sz w:val="24"/>
          <w:szCs w:val="24"/>
        </w:rPr>
        <w:t xml:space="preserve"> </w:t>
      </w:r>
      <w:r>
        <w:rPr>
          <w:sz w:val="24"/>
          <w:szCs w:val="24"/>
        </w:rPr>
        <w:t>a procure</w:t>
      </w:r>
      <w:r>
        <w:rPr>
          <w:spacing w:val="-2"/>
          <w:sz w:val="24"/>
          <w:szCs w:val="24"/>
        </w:rPr>
        <w:t>m</w:t>
      </w:r>
      <w:r>
        <w:rPr>
          <w:sz w:val="24"/>
          <w:szCs w:val="24"/>
        </w:rPr>
        <w:t>ent process or the execution of a contr</w:t>
      </w:r>
      <w:r>
        <w:rPr>
          <w:spacing w:val="-1"/>
          <w:sz w:val="24"/>
          <w:szCs w:val="24"/>
        </w:rPr>
        <w:t>a</w:t>
      </w:r>
      <w:r>
        <w:rPr>
          <w:sz w:val="24"/>
          <w:szCs w:val="24"/>
        </w:rPr>
        <w:t xml:space="preserve">ct </w:t>
      </w:r>
      <w:proofErr w:type="gramStart"/>
      <w:r>
        <w:rPr>
          <w:sz w:val="24"/>
          <w:szCs w:val="24"/>
        </w:rPr>
        <w:t>to  the</w:t>
      </w:r>
      <w:proofErr w:type="gramEnd"/>
      <w:r>
        <w:rPr>
          <w:sz w:val="24"/>
          <w:szCs w:val="24"/>
        </w:rPr>
        <w:t xml:space="preserve"> det</w:t>
      </w:r>
      <w:r>
        <w:rPr>
          <w:spacing w:val="-1"/>
          <w:sz w:val="24"/>
          <w:szCs w:val="24"/>
        </w:rPr>
        <w:t>r</w:t>
      </w:r>
      <w:r>
        <w:rPr>
          <w:sz w:val="24"/>
          <w:szCs w:val="24"/>
        </w:rPr>
        <w:t>i</w:t>
      </w:r>
      <w:r>
        <w:rPr>
          <w:spacing w:val="-2"/>
          <w:sz w:val="24"/>
          <w:szCs w:val="24"/>
        </w:rPr>
        <w:t>m</w:t>
      </w:r>
      <w:r>
        <w:rPr>
          <w:sz w:val="24"/>
          <w:szCs w:val="24"/>
        </w:rPr>
        <w:t>ent of the Procuri</w:t>
      </w:r>
      <w:r>
        <w:rPr>
          <w:spacing w:val="-1"/>
          <w:sz w:val="24"/>
          <w:szCs w:val="24"/>
        </w:rPr>
        <w:t>n</w:t>
      </w:r>
      <w:r>
        <w:rPr>
          <w:sz w:val="24"/>
          <w:szCs w:val="24"/>
        </w:rPr>
        <w:t>g agency,</w:t>
      </w:r>
      <w:r w:rsidR="00E9396D">
        <w:rPr>
          <w:sz w:val="24"/>
          <w:szCs w:val="24"/>
        </w:rPr>
        <w:t xml:space="preserve"> </w:t>
      </w:r>
      <w:r>
        <w:rPr>
          <w:sz w:val="24"/>
          <w:szCs w:val="24"/>
        </w:rPr>
        <w:t>and inclu</w:t>
      </w:r>
      <w:r>
        <w:rPr>
          <w:spacing w:val="-1"/>
          <w:sz w:val="24"/>
          <w:szCs w:val="24"/>
        </w:rPr>
        <w:t>d</w:t>
      </w:r>
      <w:r>
        <w:rPr>
          <w:sz w:val="24"/>
          <w:szCs w:val="24"/>
        </w:rPr>
        <w:t>es</w:t>
      </w:r>
      <w:r w:rsidR="00E9396D">
        <w:rPr>
          <w:sz w:val="24"/>
          <w:szCs w:val="24"/>
        </w:rPr>
        <w:t xml:space="preserve"> </w:t>
      </w:r>
      <w:r>
        <w:rPr>
          <w:sz w:val="24"/>
          <w:szCs w:val="24"/>
        </w:rPr>
        <w:t>collusi</w:t>
      </w:r>
      <w:r>
        <w:rPr>
          <w:spacing w:val="-1"/>
          <w:sz w:val="24"/>
          <w:szCs w:val="24"/>
        </w:rPr>
        <w:t>v</w:t>
      </w:r>
      <w:r>
        <w:rPr>
          <w:sz w:val="24"/>
          <w:szCs w:val="24"/>
        </w:rPr>
        <w:t>e</w:t>
      </w:r>
      <w:r w:rsidR="00E9396D">
        <w:rPr>
          <w:sz w:val="24"/>
          <w:szCs w:val="24"/>
        </w:rPr>
        <w:t xml:space="preserve"> </w:t>
      </w:r>
      <w:r>
        <w:rPr>
          <w:sz w:val="24"/>
          <w:szCs w:val="24"/>
        </w:rPr>
        <w:t>practice</w:t>
      </w:r>
      <w:r w:rsidR="00E9396D">
        <w:rPr>
          <w:sz w:val="24"/>
          <w:szCs w:val="24"/>
        </w:rPr>
        <w:t xml:space="preserve"> </w:t>
      </w:r>
      <w:r>
        <w:rPr>
          <w:sz w:val="24"/>
          <w:szCs w:val="24"/>
        </w:rPr>
        <w:t>a</w:t>
      </w:r>
      <w:r>
        <w:rPr>
          <w:spacing w:val="-2"/>
          <w:sz w:val="24"/>
          <w:szCs w:val="24"/>
        </w:rPr>
        <w:t>m</w:t>
      </w:r>
      <w:r>
        <w:rPr>
          <w:sz w:val="24"/>
          <w:szCs w:val="24"/>
        </w:rPr>
        <w:t>ong Bidders (prior to or after bid sub</w:t>
      </w:r>
      <w:r>
        <w:rPr>
          <w:spacing w:val="-2"/>
          <w:sz w:val="24"/>
          <w:szCs w:val="24"/>
        </w:rPr>
        <w:t>m</w:t>
      </w:r>
      <w:r>
        <w:rPr>
          <w:sz w:val="24"/>
          <w:szCs w:val="24"/>
        </w:rPr>
        <w:t>ission) designed to establish bid</w:t>
      </w:r>
      <w:r w:rsidR="00E9396D">
        <w:rPr>
          <w:sz w:val="24"/>
          <w:szCs w:val="24"/>
        </w:rPr>
        <w:t xml:space="preserve"> </w:t>
      </w:r>
      <w:r>
        <w:rPr>
          <w:sz w:val="24"/>
          <w:szCs w:val="24"/>
        </w:rPr>
        <w:t>prices at artificial non- co</w:t>
      </w:r>
      <w:r>
        <w:rPr>
          <w:spacing w:val="-2"/>
          <w:sz w:val="24"/>
          <w:szCs w:val="24"/>
        </w:rPr>
        <w:t>m</w:t>
      </w:r>
      <w:r>
        <w:rPr>
          <w:sz w:val="24"/>
          <w:szCs w:val="24"/>
        </w:rPr>
        <w:t>petitive levels and to depri</w:t>
      </w:r>
      <w:r>
        <w:rPr>
          <w:spacing w:val="-1"/>
          <w:sz w:val="24"/>
          <w:szCs w:val="24"/>
        </w:rPr>
        <w:t>v</w:t>
      </w:r>
      <w:r>
        <w:rPr>
          <w:sz w:val="24"/>
          <w:szCs w:val="24"/>
        </w:rPr>
        <w:t>e t</w:t>
      </w:r>
      <w:r>
        <w:rPr>
          <w:spacing w:val="-1"/>
          <w:sz w:val="24"/>
          <w:szCs w:val="24"/>
        </w:rPr>
        <w:t>h</w:t>
      </w:r>
      <w:r>
        <w:rPr>
          <w:sz w:val="24"/>
          <w:szCs w:val="24"/>
        </w:rPr>
        <w:t>e Procu</w:t>
      </w:r>
      <w:r>
        <w:rPr>
          <w:spacing w:val="-1"/>
          <w:sz w:val="24"/>
          <w:szCs w:val="24"/>
        </w:rPr>
        <w:t>r</w:t>
      </w:r>
      <w:r>
        <w:rPr>
          <w:sz w:val="24"/>
          <w:szCs w:val="24"/>
        </w:rPr>
        <w:t>ing agency of the benefits of free and open co</w:t>
      </w:r>
      <w:r>
        <w:rPr>
          <w:spacing w:val="-2"/>
          <w:sz w:val="24"/>
          <w:szCs w:val="24"/>
        </w:rPr>
        <w:t>m</w:t>
      </w:r>
      <w:r>
        <w:rPr>
          <w:sz w:val="24"/>
          <w:szCs w:val="24"/>
        </w:rPr>
        <w:t>petition;</w:t>
      </w:r>
    </w:p>
    <w:p w:rsidR="00F16361" w:rsidRDefault="00F16361">
      <w:pPr>
        <w:spacing w:before="16" w:line="260" w:lineRule="exact"/>
        <w:rPr>
          <w:sz w:val="26"/>
          <w:szCs w:val="26"/>
        </w:rPr>
      </w:pPr>
    </w:p>
    <w:p w:rsidR="00F16361" w:rsidRDefault="0047509A">
      <w:pPr>
        <w:ind w:left="1440" w:right="96"/>
        <w:jc w:val="both"/>
        <w:rPr>
          <w:sz w:val="24"/>
          <w:szCs w:val="24"/>
        </w:rPr>
      </w:pPr>
      <w:r>
        <w:rPr>
          <w:sz w:val="24"/>
          <w:szCs w:val="24"/>
        </w:rPr>
        <w:t>(b)       will reject a proposal</w:t>
      </w:r>
      <w:r w:rsidR="00E9396D">
        <w:rPr>
          <w:sz w:val="24"/>
          <w:szCs w:val="24"/>
        </w:rPr>
        <w:t xml:space="preserve"> </w:t>
      </w:r>
      <w:r>
        <w:rPr>
          <w:sz w:val="24"/>
          <w:szCs w:val="24"/>
        </w:rPr>
        <w:t>for award if it deter</w:t>
      </w:r>
      <w:r>
        <w:rPr>
          <w:spacing w:val="-2"/>
          <w:sz w:val="24"/>
          <w:szCs w:val="24"/>
        </w:rPr>
        <w:t>m</w:t>
      </w:r>
      <w:r>
        <w:rPr>
          <w:sz w:val="24"/>
          <w:szCs w:val="24"/>
        </w:rPr>
        <w:t>ines that the Bidder recommended for award has engaged in corrupt or fraudulent pract</w:t>
      </w:r>
      <w:r>
        <w:rPr>
          <w:spacing w:val="1"/>
          <w:sz w:val="24"/>
          <w:szCs w:val="24"/>
        </w:rPr>
        <w:t>i</w:t>
      </w:r>
      <w:r>
        <w:rPr>
          <w:sz w:val="24"/>
          <w:szCs w:val="24"/>
        </w:rPr>
        <w:t>ces in co</w:t>
      </w:r>
      <w:r>
        <w:rPr>
          <w:spacing w:val="-2"/>
          <w:sz w:val="24"/>
          <w:szCs w:val="24"/>
        </w:rPr>
        <w:t>m</w:t>
      </w:r>
      <w:r>
        <w:rPr>
          <w:sz w:val="24"/>
          <w:szCs w:val="24"/>
        </w:rPr>
        <w:t>peting for the contract in question;</w:t>
      </w:r>
    </w:p>
    <w:p w:rsidR="00F16361" w:rsidRDefault="00F16361">
      <w:pPr>
        <w:spacing w:before="16" w:line="260" w:lineRule="exact"/>
        <w:rPr>
          <w:sz w:val="26"/>
          <w:szCs w:val="26"/>
        </w:rPr>
      </w:pPr>
    </w:p>
    <w:p w:rsidR="00F16361" w:rsidRDefault="0047509A">
      <w:pPr>
        <w:ind w:left="1440" w:right="95"/>
        <w:jc w:val="both"/>
        <w:rPr>
          <w:sz w:val="24"/>
          <w:szCs w:val="24"/>
        </w:rPr>
      </w:pPr>
      <w:r>
        <w:rPr>
          <w:sz w:val="24"/>
          <w:szCs w:val="24"/>
        </w:rPr>
        <w:t>(c)      will</w:t>
      </w:r>
      <w:r w:rsidR="00E9396D">
        <w:rPr>
          <w:sz w:val="24"/>
          <w:szCs w:val="24"/>
        </w:rPr>
        <w:t xml:space="preserve"> </w:t>
      </w:r>
      <w:r>
        <w:rPr>
          <w:sz w:val="24"/>
          <w:szCs w:val="24"/>
        </w:rPr>
        <w:t>de</w:t>
      </w:r>
      <w:r>
        <w:rPr>
          <w:spacing w:val="-1"/>
          <w:sz w:val="24"/>
          <w:szCs w:val="24"/>
        </w:rPr>
        <w:t>c</w:t>
      </w:r>
      <w:r>
        <w:rPr>
          <w:spacing w:val="1"/>
          <w:sz w:val="24"/>
          <w:szCs w:val="24"/>
        </w:rPr>
        <w:t>l</w:t>
      </w:r>
      <w:r>
        <w:rPr>
          <w:sz w:val="24"/>
          <w:szCs w:val="24"/>
        </w:rPr>
        <w:t>a</w:t>
      </w:r>
      <w:r>
        <w:rPr>
          <w:spacing w:val="-1"/>
          <w:sz w:val="24"/>
          <w:szCs w:val="24"/>
        </w:rPr>
        <w:t>r</w:t>
      </w:r>
      <w:r>
        <w:rPr>
          <w:sz w:val="24"/>
          <w:szCs w:val="24"/>
        </w:rPr>
        <w:t>e</w:t>
      </w:r>
      <w:r w:rsidR="00E9396D">
        <w:rPr>
          <w:sz w:val="24"/>
          <w:szCs w:val="24"/>
        </w:rPr>
        <w:t xml:space="preserve"> </w:t>
      </w:r>
      <w:r>
        <w:rPr>
          <w:sz w:val="24"/>
          <w:szCs w:val="24"/>
        </w:rPr>
        <w:t>a</w:t>
      </w:r>
      <w:r w:rsidR="00E9396D">
        <w:rPr>
          <w:sz w:val="24"/>
          <w:szCs w:val="24"/>
        </w:rPr>
        <w:t xml:space="preserve"> </w:t>
      </w:r>
      <w:r>
        <w:rPr>
          <w:spacing w:val="-1"/>
          <w:sz w:val="24"/>
          <w:szCs w:val="24"/>
        </w:rPr>
        <w:t>f</w:t>
      </w:r>
      <w:r>
        <w:rPr>
          <w:spacing w:val="1"/>
          <w:sz w:val="24"/>
          <w:szCs w:val="24"/>
        </w:rPr>
        <w:t>i</w:t>
      </w:r>
      <w:r>
        <w:rPr>
          <w:sz w:val="24"/>
          <w:szCs w:val="24"/>
        </w:rPr>
        <w:t>rm</w:t>
      </w:r>
      <w:r w:rsidR="00E9396D">
        <w:rPr>
          <w:sz w:val="24"/>
          <w:szCs w:val="24"/>
        </w:rPr>
        <w:t xml:space="preserve"> </w:t>
      </w:r>
      <w:r>
        <w:rPr>
          <w:sz w:val="24"/>
          <w:szCs w:val="24"/>
        </w:rPr>
        <w:t>in</w:t>
      </w:r>
      <w:r w:rsidR="00E9396D">
        <w:rPr>
          <w:sz w:val="24"/>
          <w:szCs w:val="24"/>
        </w:rPr>
        <w:t xml:space="preserve"> </w:t>
      </w:r>
      <w:r>
        <w:rPr>
          <w:sz w:val="24"/>
          <w:szCs w:val="24"/>
        </w:rPr>
        <w:t>eligible,</w:t>
      </w:r>
      <w:r w:rsidR="00E9396D">
        <w:rPr>
          <w:sz w:val="24"/>
          <w:szCs w:val="24"/>
        </w:rPr>
        <w:t xml:space="preserve"> </w:t>
      </w:r>
      <w:r>
        <w:rPr>
          <w:spacing w:val="-1"/>
          <w:sz w:val="24"/>
          <w:szCs w:val="24"/>
        </w:rPr>
        <w:t>e</w:t>
      </w:r>
      <w:r>
        <w:rPr>
          <w:sz w:val="24"/>
          <w:szCs w:val="24"/>
        </w:rPr>
        <w:t>ith</w:t>
      </w:r>
      <w:r>
        <w:rPr>
          <w:spacing w:val="-1"/>
          <w:sz w:val="24"/>
          <w:szCs w:val="24"/>
        </w:rPr>
        <w:t>e</w:t>
      </w:r>
      <w:r>
        <w:rPr>
          <w:sz w:val="24"/>
          <w:szCs w:val="24"/>
        </w:rPr>
        <w:t>r</w:t>
      </w:r>
      <w:r w:rsidR="00E9396D">
        <w:rPr>
          <w:sz w:val="24"/>
          <w:szCs w:val="24"/>
        </w:rPr>
        <w:t xml:space="preserve"> </w:t>
      </w:r>
      <w:r>
        <w:rPr>
          <w:sz w:val="24"/>
          <w:szCs w:val="24"/>
        </w:rPr>
        <w:t>inde</w:t>
      </w:r>
      <w:r>
        <w:rPr>
          <w:spacing w:val="-1"/>
          <w:sz w:val="24"/>
          <w:szCs w:val="24"/>
        </w:rPr>
        <w:t>f</w:t>
      </w:r>
      <w:r>
        <w:rPr>
          <w:spacing w:val="1"/>
          <w:sz w:val="24"/>
          <w:szCs w:val="24"/>
        </w:rPr>
        <w:t>i</w:t>
      </w:r>
      <w:r>
        <w:rPr>
          <w:sz w:val="24"/>
          <w:szCs w:val="24"/>
        </w:rPr>
        <w:t>nit</w:t>
      </w:r>
      <w:r>
        <w:rPr>
          <w:spacing w:val="-1"/>
          <w:sz w:val="24"/>
          <w:szCs w:val="24"/>
        </w:rPr>
        <w:t>e</w:t>
      </w:r>
      <w:r>
        <w:rPr>
          <w:sz w:val="24"/>
          <w:szCs w:val="24"/>
        </w:rPr>
        <w:t>ly or for a stated period of t</w:t>
      </w:r>
      <w:r>
        <w:rPr>
          <w:spacing w:val="2"/>
          <w:sz w:val="24"/>
          <w:szCs w:val="24"/>
        </w:rPr>
        <w:t>i</w:t>
      </w:r>
      <w:r>
        <w:rPr>
          <w:spacing w:val="-2"/>
          <w:sz w:val="24"/>
          <w:szCs w:val="24"/>
        </w:rPr>
        <w:t>m</w:t>
      </w:r>
      <w:r>
        <w:rPr>
          <w:sz w:val="24"/>
          <w:szCs w:val="24"/>
        </w:rPr>
        <w:t>e, to be awarded a Govern</w:t>
      </w:r>
      <w:r>
        <w:rPr>
          <w:spacing w:val="-2"/>
          <w:sz w:val="24"/>
          <w:szCs w:val="24"/>
        </w:rPr>
        <w:t>m</w:t>
      </w:r>
      <w:r>
        <w:rPr>
          <w:sz w:val="24"/>
          <w:szCs w:val="24"/>
        </w:rPr>
        <w:t>en</w:t>
      </w:r>
      <w:r>
        <w:rPr>
          <w:spacing w:val="2"/>
          <w:sz w:val="24"/>
          <w:szCs w:val="24"/>
        </w:rPr>
        <w:t>t</w:t>
      </w:r>
      <w:r>
        <w:rPr>
          <w:sz w:val="24"/>
          <w:szCs w:val="24"/>
        </w:rPr>
        <w:t>-financed contr</w:t>
      </w:r>
      <w:r>
        <w:rPr>
          <w:spacing w:val="-1"/>
          <w:sz w:val="24"/>
          <w:szCs w:val="24"/>
        </w:rPr>
        <w:t>a</w:t>
      </w:r>
      <w:r>
        <w:rPr>
          <w:sz w:val="24"/>
          <w:szCs w:val="24"/>
        </w:rPr>
        <w:t>ct</w:t>
      </w:r>
      <w:r w:rsidR="00E9396D">
        <w:rPr>
          <w:sz w:val="24"/>
          <w:szCs w:val="24"/>
        </w:rPr>
        <w:t xml:space="preserve"> </w:t>
      </w:r>
      <w:r>
        <w:rPr>
          <w:sz w:val="24"/>
          <w:szCs w:val="24"/>
        </w:rPr>
        <w:t>if it</w:t>
      </w:r>
      <w:r w:rsidR="00E9396D">
        <w:rPr>
          <w:sz w:val="24"/>
          <w:szCs w:val="24"/>
        </w:rPr>
        <w:t xml:space="preserve"> </w:t>
      </w:r>
      <w:r>
        <w:rPr>
          <w:spacing w:val="-1"/>
          <w:sz w:val="24"/>
          <w:szCs w:val="24"/>
        </w:rPr>
        <w:t>a</w:t>
      </w:r>
      <w:r>
        <w:rPr>
          <w:sz w:val="24"/>
          <w:szCs w:val="24"/>
        </w:rPr>
        <w:t>t</w:t>
      </w:r>
      <w:r w:rsidR="00E9396D">
        <w:rPr>
          <w:sz w:val="24"/>
          <w:szCs w:val="24"/>
        </w:rPr>
        <w:t xml:space="preserve"> </w:t>
      </w:r>
      <w:r>
        <w:rPr>
          <w:sz w:val="24"/>
          <w:szCs w:val="24"/>
        </w:rPr>
        <w:t>a</w:t>
      </w:r>
      <w:r>
        <w:rPr>
          <w:spacing w:val="-1"/>
          <w:sz w:val="24"/>
          <w:szCs w:val="24"/>
        </w:rPr>
        <w:t>n</w:t>
      </w:r>
      <w:r>
        <w:rPr>
          <w:sz w:val="24"/>
          <w:szCs w:val="24"/>
        </w:rPr>
        <w:t>y</w:t>
      </w:r>
      <w:r w:rsidR="00E9396D">
        <w:rPr>
          <w:sz w:val="24"/>
          <w:szCs w:val="24"/>
        </w:rPr>
        <w:t xml:space="preserve"> </w:t>
      </w:r>
      <w:r>
        <w:rPr>
          <w:sz w:val="24"/>
          <w:szCs w:val="24"/>
        </w:rPr>
        <w:t>ti</w:t>
      </w:r>
      <w:r>
        <w:rPr>
          <w:spacing w:val="-2"/>
          <w:sz w:val="24"/>
          <w:szCs w:val="24"/>
        </w:rPr>
        <w:t>m</w:t>
      </w:r>
      <w:r>
        <w:rPr>
          <w:sz w:val="24"/>
          <w:szCs w:val="24"/>
        </w:rPr>
        <w:t>e deter</w:t>
      </w:r>
      <w:r>
        <w:rPr>
          <w:spacing w:val="-2"/>
          <w:sz w:val="24"/>
          <w:szCs w:val="24"/>
        </w:rPr>
        <w:t>m</w:t>
      </w:r>
      <w:r>
        <w:rPr>
          <w:sz w:val="24"/>
          <w:szCs w:val="24"/>
        </w:rPr>
        <w:t>ines</w:t>
      </w:r>
      <w:r w:rsidR="00E9396D">
        <w:rPr>
          <w:sz w:val="24"/>
          <w:szCs w:val="24"/>
        </w:rPr>
        <w:t xml:space="preserve"> </w:t>
      </w:r>
      <w:r>
        <w:rPr>
          <w:sz w:val="24"/>
          <w:szCs w:val="24"/>
        </w:rPr>
        <w:t>that</w:t>
      </w:r>
      <w:r w:rsidR="00E9396D">
        <w:rPr>
          <w:sz w:val="24"/>
          <w:szCs w:val="24"/>
        </w:rPr>
        <w:t xml:space="preserve"> </w:t>
      </w:r>
      <w:r>
        <w:rPr>
          <w:sz w:val="24"/>
          <w:szCs w:val="24"/>
        </w:rPr>
        <w:t>the</w:t>
      </w:r>
      <w:r w:rsidR="00E9396D">
        <w:rPr>
          <w:sz w:val="24"/>
          <w:szCs w:val="24"/>
        </w:rPr>
        <w:t xml:space="preserve"> </w:t>
      </w:r>
      <w:r>
        <w:rPr>
          <w:spacing w:val="-1"/>
          <w:sz w:val="24"/>
          <w:szCs w:val="24"/>
        </w:rPr>
        <w:t>fir</w:t>
      </w:r>
      <w:r>
        <w:rPr>
          <w:sz w:val="24"/>
          <w:szCs w:val="24"/>
        </w:rPr>
        <w:t>m has</w:t>
      </w:r>
      <w:r w:rsidR="00E9396D">
        <w:rPr>
          <w:sz w:val="24"/>
          <w:szCs w:val="24"/>
        </w:rPr>
        <w:t xml:space="preserve"> </w:t>
      </w:r>
      <w:r>
        <w:rPr>
          <w:sz w:val="24"/>
          <w:szCs w:val="24"/>
        </w:rPr>
        <w:t>engaged</w:t>
      </w:r>
      <w:r w:rsidR="00E9396D">
        <w:rPr>
          <w:sz w:val="24"/>
          <w:szCs w:val="24"/>
        </w:rPr>
        <w:t xml:space="preserve"> </w:t>
      </w:r>
      <w:r>
        <w:rPr>
          <w:sz w:val="24"/>
          <w:szCs w:val="24"/>
        </w:rPr>
        <w:t>in</w:t>
      </w:r>
      <w:r w:rsidR="00E9396D">
        <w:rPr>
          <w:sz w:val="24"/>
          <w:szCs w:val="24"/>
        </w:rPr>
        <w:t xml:space="preserve"> </w:t>
      </w:r>
      <w:r>
        <w:rPr>
          <w:sz w:val="24"/>
          <w:szCs w:val="24"/>
        </w:rPr>
        <w:t>corruptor fraudulent practices in co</w:t>
      </w:r>
      <w:r>
        <w:rPr>
          <w:spacing w:val="-2"/>
          <w:sz w:val="24"/>
          <w:szCs w:val="24"/>
        </w:rPr>
        <w:t>m</w:t>
      </w:r>
      <w:r>
        <w:rPr>
          <w:sz w:val="24"/>
          <w:szCs w:val="24"/>
        </w:rPr>
        <w:t>p</w:t>
      </w:r>
      <w:r>
        <w:rPr>
          <w:spacing w:val="-1"/>
          <w:sz w:val="24"/>
          <w:szCs w:val="24"/>
        </w:rPr>
        <w:t>e</w:t>
      </w:r>
      <w:r>
        <w:rPr>
          <w:sz w:val="24"/>
          <w:szCs w:val="24"/>
        </w:rPr>
        <w:t>ting for, or in executing, a Govern</w:t>
      </w:r>
      <w:r>
        <w:rPr>
          <w:spacing w:val="-2"/>
          <w:sz w:val="24"/>
          <w:szCs w:val="24"/>
        </w:rPr>
        <w:t>m</w:t>
      </w:r>
      <w:r>
        <w:rPr>
          <w:sz w:val="24"/>
          <w:szCs w:val="24"/>
        </w:rPr>
        <w:t>en</w:t>
      </w:r>
      <w:r>
        <w:rPr>
          <w:spacing w:val="2"/>
          <w:sz w:val="24"/>
          <w:szCs w:val="24"/>
        </w:rPr>
        <w:t>t</w:t>
      </w:r>
      <w:r>
        <w:rPr>
          <w:sz w:val="24"/>
          <w:szCs w:val="24"/>
        </w:rPr>
        <w:t>-financed contract.</w:t>
      </w:r>
    </w:p>
    <w:p w:rsidR="00F16361" w:rsidRDefault="00F16361">
      <w:pPr>
        <w:spacing w:before="16" w:line="260" w:lineRule="exact"/>
        <w:rPr>
          <w:sz w:val="26"/>
          <w:szCs w:val="26"/>
        </w:rPr>
      </w:pPr>
    </w:p>
    <w:p w:rsidR="00F16361" w:rsidRDefault="0047509A">
      <w:pPr>
        <w:ind w:left="547" w:right="254" w:hanging="547"/>
        <w:rPr>
          <w:sz w:val="24"/>
          <w:szCs w:val="24"/>
        </w:rPr>
        <w:sectPr w:rsidR="00F16361">
          <w:type w:val="continuous"/>
          <w:pgSz w:w="12240" w:h="15840"/>
          <w:pgMar w:top="1480" w:right="1300" w:bottom="280" w:left="1660" w:header="720" w:footer="720" w:gutter="0"/>
          <w:cols w:num="2" w:space="720" w:equalWidth="0">
            <w:col w:w="1661" w:space="639"/>
            <w:col w:w="6980"/>
          </w:cols>
        </w:sectPr>
      </w:pPr>
      <w:proofErr w:type="gramStart"/>
      <w:r>
        <w:rPr>
          <w:sz w:val="24"/>
          <w:szCs w:val="24"/>
        </w:rPr>
        <w:t>34.2  Further</w:t>
      </w:r>
      <w:r>
        <w:rPr>
          <w:spacing w:val="-2"/>
          <w:sz w:val="24"/>
          <w:szCs w:val="24"/>
        </w:rPr>
        <w:t>m</w:t>
      </w:r>
      <w:r>
        <w:rPr>
          <w:sz w:val="24"/>
          <w:szCs w:val="24"/>
        </w:rPr>
        <w:t>ore</w:t>
      </w:r>
      <w:proofErr w:type="gramEnd"/>
      <w:r>
        <w:rPr>
          <w:sz w:val="24"/>
          <w:szCs w:val="24"/>
        </w:rPr>
        <w:t>, Bidders shall be aware of the provision stated in sub-cla</w:t>
      </w:r>
      <w:r>
        <w:rPr>
          <w:spacing w:val="-1"/>
          <w:sz w:val="24"/>
          <w:szCs w:val="24"/>
        </w:rPr>
        <w:t>u</w:t>
      </w:r>
      <w:r>
        <w:rPr>
          <w:sz w:val="24"/>
          <w:szCs w:val="24"/>
        </w:rPr>
        <w:t xml:space="preserve">se </w:t>
      </w:r>
      <w:r>
        <w:rPr>
          <w:spacing w:val="-1"/>
          <w:sz w:val="24"/>
          <w:szCs w:val="24"/>
        </w:rPr>
        <w:t>5</w:t>
      </w:r>
      <w:r>
        <w:rPr>
          <w:sz w:val="24"/>
          <w:szCs w:val="24"/>
        </w:rPr>
        <w:t xml:space="preserve">.4 and sub-clause 24.1 </w:t>
      </w:r>
      <w:r>
        <w:rPr>
          <w:spacing w:val="-1"/>
          <w:sz w:val="24"/>
          <w:szCs w:val="24"/>
        </w:rPr>
        <w:t>o</w:t>
      </w:r>
      <w:r>
        <w:rPr>
          <w:sz w:val="24"/>
          <w:szCs w:val="24"/>
        </w:rPr>
        <w:t>f</w:t>
      </w:r>
      <w:r w:rsidR="00E9396D">
        <w:rPr>
          <w:sz w:val="24"/>
          <w:szCs w:val="24"/>
        </w:rPr>
        <w:t xml:space="preserve"> </w:t>
      </w:r>
      <w:r>
        <w:rPr>
          <w:sz w:val="24"/>
          <w:szCs w:val="24"/>
        </w:rPr>
        <w:t>the General Conditio</w:t>
      </w:r>
      <w:r>
        <w:rPr>
          <w:spacing w:val="-1"/>
          <w:sz w:val="24"/>
          <w:szCs w:val="24"/>
        </w:rPr>
        <w:t>n</w:t>
      </w:r>
      <w:r>
        <w:rPr>
          <w:sz w:val="24"/>
          <w:szCs w:val="24"/>
        </w:rPr>
        <w:t>s</w:t>
      </w:r>
      <w:r w:rsidR="00E9396D">
        <w:rPr>
          <w:sz w:val="24"/>
          <w:szCs w:val="24"/>
        </w:rPr>
        <w:t xml:space="preserve"> </w:t>
      </w:r>
      <w:r>
        <w:rPr>
          <w:sz w:val="24"/>
          <w:szCs w:val="24"/>
        </w:rPr>
        <w:t>of Contract.</w:t>
      </w:r>
    </w:p>
    <w:p w:rsidR="00F16361" w:rsidRDefault="00F16361">
      <w:pPr>
        <w:spacing w:before="7" w:line="140" w:lineRule="exact"/>
        <w:rPr>
          <w:sz w:val="14"/>
          <w:szCs w:val="14"/>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47509A">
      <w:pPr>
        <w:spacing w:before="13"/>
        <w:ind w:left="2210" w:right="2060" w:firstLine="745"/>
        <w:rPr>
          <w:sz w:val="36"/>
          <w:szCs w:val="36"/>
        </w:rPr>
        <w:sectPr w:rsidR="00F16361">
          <w:headerReference w:type="default" r:id="rId14"/>
          <w:pgSz w:w="12240" w:h="15840"/>
          <w:pgMar w:top="940" w:right="1340" w:bottom="280" w:left="1700" w:header="742" w:footer="0" w:gutter="0"/>
          <w:cols w:space="720"/>
        </w:sectPr>
      </w:pPr>
      <w:r>
        <w:rPr>
          <w:b/>
          <w:sz w:val="36"/>
          <w:szCs w:val="36"/>
        </w:rPr>
        <w:t>Part One - Section II. General Conditions of Contract</w:t>
      </w:r>
    </w:p>
    <w:p w:rsidR="00F16361" w:rsidRDefault="00F16361">
      <w:pPr>
        <w:spacing w:before="5" w:line="120" w:lineRule="exact"/>
        <w:rPr>
          <w:sz w:val="12"/>
          <w:szCs w:val="12"/>
        </w:rPr>
      </w:pPr>
    </w:p>
    <w:p w:rsidR="00F16361" w:rsidRDefault="00F16361">
      <w:pPr>
        <w:spacing w:line="200" w:lineRule="exact"/>
      </w:pPr>
    </w:p>
    <w:p w:rsidR="00F16361" w:rsidRDefault="0047509A">
      <w:pPr>
        <w:spacing w:before="23"/>
        <w:ind w:left="3591" w:right="3592"/>
        <w:jc w:val="center"/>
        <w:rPr>
          <w:sz w:val="28"/>
          <w:szCs w:val="28"/>
        </w:rPr>
      </w:pPr>
      <w:proofErr w:type="spellStart"/>
      <w:r>
        <w:rPr>
          <w:b/>
          <w:sz w:val="28"/>
          <w:szCs w:val="28"/>
        </w:rPr>
        <w:t>Tableof</w:t>
      </w:r>
      <w:r>
        <w:rPr>
          <w:b/>
          <w:w w:val="99"/>
          <w:sz w:val="28"/>
          <w:szCs w:val="28"/>
        </w:rPr>
        <w:t>Clauses</w:t>
      </w:r>
      <w:proofErr w:type="spellEnd"/>
    </w:p>
    <w:p w:rsidR="00F16361" w:rsidRDefault="00F16361">
      <w:pPr>
        <w:spacing w:line="200" w:lineRule="exact"/>
      </w:pPr>
    </w:p>
    <w:p w:rsidR="00F16361" w:rsidRDefault="00F16361">
      <w:pPr>
        <w:spacing w:before="18" w:line="280" w:lineRule="exact"/>
        <w:rPr>
          <w:sz w:val="28"/>
          <w:szCs w:val="28"/>
        </w:rPr>
      </w:pPr>
    </w:p>
    <w:p w:rsidR="00F16361" w:rsidRDefault="0047509A">
      <w:pPr>
        <w:ind w:left="85" w:right="84"/>
        <w:jc w:val="center"/>
      </w:pPr>
      <w:proofErr w:type="gramStart"/>
      <w:r>
        <w:rPr>
          <w:spacing w:val="1"/>
        </w:rPr>
        <w:t>1</w:t>
      </w:r>
      <w:r>
        <w:t>.</w:t>
      </w:r>
      <w:r>
        <w:rPr>
          <w:spacing w:val="1"/>
        </w:rPr>
        <w:t>D</w:t>
      </w:r>
      <w:r>
        <w:rPr>
          <w:w w:val="99"/>
          <w:sz w:val="16"/>
          <w:szCs w:val="16"/>
        </w:rPr>
        <w:t>EFINITI</w:t>
      </w:r>
      <w:r>
        <w:rPr>
          <w:spacing w:val="1"/>
          <w:w w:val="99"/>
          <w:sz w:val="16"/>
          <w:szCs w:val="16"/>
        </w:rPr>
        <w:t>O</w:t>
      </w:r>
      <w:r>
        <w:rPr>
          <w:w w:val="99"/>
          <w:sz w:val="16"/>
          <w:szCs w:val="16"/>
        </w:rPr>
        <w:t>NS</w:t>
      </w:r>
      <w:proofErr w:type="gramEnd"/>
      <w:r>
        <w:t>......................................................................................................................................................23</w:t>
      </w:r>
    </w:p>
    <w:p w:rsidR="00F16361" w:rsidRDefault="00F16361">
      <w:pPr>
        <w:spacing w:before="3" w:line="100" w:lineRule="exact"/>
        <w:rPr>
          <w:sz w:val="11"/>
          <w:szCs w:val="11"/>
        </w:rPr>
      </w:pPr>
    </w:p>
    <w:p w:rsidR="00F16361" w:rsidRDefault="0047509A">
      <w:pPr>
        <w:ind w:left="85" w:right="84"/>
        <w:jc w:val="center"/>
      </w:pPr>
      <w:proofErr w:type="gramStart"/>
      <w:r>
        <w:rPr>
          <w:spacing w:val="1"/>
        </w:rPr>
        <w:t>2</w:t>
      </w:r>
      <w:r>
        <w:t>.</w:t>
      </w:r>
      <w:r>
        <w:rPr>
          <w:spacing w:val="1"/>
        </w:rPr>
        <w:t>A</w:t>
      </w:r>
      <w:r>
        <w:rPr>
          <w:w w:val="99"/>
          <w:sz w:val="16"/>
          <w:szCs w:val="16"/>
        </w:rPr>
        <w:t>PPLICATI</w:t>
      </w:r>
      <w:r>
        <w:rPr>
          <w:spacing w:val="1"/>
          <w:w w:val="99"/>
          <w:sz w:val="16"/>
          <w:szCs w:val="16"/>
        </w:rPr>
        <w:t>O</w:t>
      </w:r>
      <w:r>
        <w:rPr>
          <w:spacing w:val="7"/>
          <w:w w:val="99"/>
          <w:sz w:val="16"/>
          <w:szCs w:val="16"/>
        </w:rPr>
        <w:t>N</w:t>
      </w:r>
      <w:proofErr w:type="gramEnd"/>
      <w:r>
        <w:t>.....................................................................................................................................................23</w:t>
      </w:r>
    </w:p>
    <w:p w:rsidR="00F16361" w:rsidRDefault="00F16361">
      <w:pPr>
        <w:spacing w:before="3" w:line="100" w:lineRule="exact"/>
        <w:rPr>
          <w:sz w:val="11"/>
          <w:szCs w:val="11"/>
        </w:rPr>
      </w:pPr>
    </w:p>
    <w:p w:rsidR="00F16361" w:rsidRDefault="0047509A">
      <w:pPr>
        <w:ind w:left="85" w:right="85"/>
        <w:jc w:val="center"/>
      </w:pPr>
      <w:proofErr w:type="gramStart"/>
      <w:r>
        <w:rPr>
          <w:spacing w:val="1"/>
        </w:rPr>
        <w:t>3</w:t>
      </w:r>
      <w:r>
        <w:t>.C</w:t>
      </w:r>
      <w:r>
        <w:rPr>
          <w:sz w:val="16"/>
          <w:szCs w:val="16"/>
        </w:rPr>
        <w:t>OUNTRY</w:t>
      </w:r>
      <w:r>
        <w:rPr>
          <w:spacing w:val="1"/>
          <w:sz w:val="16"/>
          <w:szCs w:val="16"/>
        </w:rPr>
        <w:t>O</w:t>
      </w:r>
      <w:r>
        <w:rPr>
          <w:sz w:val="16"/>
          <w:szCs w:val="16"/>
        </w:rPr>
        <w:t>F</w:t>
      </w:r>
      <w:r>
        <w:rPr>
          <w:spacing w:val="1"/>
        </w:rPr>
        <w:t>O</w:t>
      </w:r>
      <w:r>
        <w:rPr>
          <w:w w:val="99"/>
          <w:sz w:val="16"/>
          <w:szCs w:val="16"/>
        </w:rPr>
        <w:t>RIGIN</w:t>
      </w:r>
      <w:proofErr w:type="gramEnd"/>
      <w:r>
        <w:t>.........................................................................................................................................24</w:t>
      </w:r>
    </w:p>
    <w:p w:rsidR="00F16361" w:rsidRDefault="00F16361">
      <w:pPr>
        <w:spacing w:before="2" w:line="100" w:lineRule="exact"/>
        <w:rPr>
          <w:sz w:val="11"/>
          <w:szCs w:val="11"/>
        </w:rPr>
      </w:pPr>
    </w:p>
    <w:p w:rsidR="00F16361" w:rsidRDefault="0047509A">
      <w:pPr>
        <w:ind w:left="85" w:right="85"/>
        <w:jc w:val="center"/>
      </w:pPr>
      <w:proofErr w:type="gramStart"/>
      <w:r>
        <w:rPr>
          <w:spacing w:val="1"/>
        </w:rPr>
        <w:t>4</w:t>
      </w:r>
      <w:r>
        <w:t>.S</w:t>
      </w:r>
      <w:r>
        <w:rPr>
          <w:sz w:val="16"/>
          <w:szCs w:val="16"/>
        </w:rPr>
        <w:t>TANDARD</w:t>
      </w:r>
      <w:r>
        <w:rPr>
          <w:spacing w:val="3"/>
          <w:sz w:val="16"/>
          <w:szCs w:val="16"/>
        </w:rPr>
        <w:t>S</w:t>
      </w:r>
      <w:proofErr w:type="gramEnd"/>
      <w:r>
        <w:t>.......................................................................................................</w:t>
      </w:r>
      <w:r>
        <w:rPr>
          <w:b/>
        </w:rPr>
        <w:t xml:space="preserve">Error! </w:t>
      </w:r>
      <w:proofErr w:type="spellStart"/>
      <w:r>
        <w:rPr>
          <w:b/>
          <w:spacing w:val="-2"/>
        </w:rPr>
        <w:t>B</w:t>
      </w:r>
      <w:r>
        <w:rPr>
          <w:b/>
          <w:spacing w:val="-1"/>
        </w:rPr>
        <w:t>o</w:t>
      </w:r>
      <w:r>
        <w:rPr>
          <w:b/>
        </w:rPr>
        <w:t>ok</w:t>
      </w:r>
      <w:r>
        <w:rPr>
          <w:b/>
          <w:spacing w:val="-1"/>
        </w:rPr>
        <w:t>m</w:t>
      </w:r>
      <w:r>
        <w:rPr>
          <w:b/>
          <w:spacing w:val="1"/>
        </w:rPr>
        <w:t>a</w:t>
      </w:r>
      <w:r>
        <w:rPr>
          <w:b/>
        </w:rPr>
        <w:t>rknot</w:t>
      </w:r>
      <w:proofErr w:type="spellEnd"/>
      <w:r>
        <w:rPr>
          <w:b/>
        </w:rPr>
        <w:t xml:space="preserve"> defin</w:t>
      </w:r>
      <w:r>
        <w:rPr>
          <w:b/>
          <w:spacing w:val="-1"/>
        </w:rPr>
        <w:t>e</w:t>
      </w:r>
      <w:r>
        <w:rPr>
          <w:b/>
        </w:rPr>
        <w:t>d.</w:t>
      </w:r>
    </w:p>
    <w:p w:rsidR="00F16361" w:rsidRDefault="00F16361">
      <w:pPr>
        <w:spacing w:before="3" w:line="100" w:lineRule="exact"/>
        <w:rPr>
          <w:sz w:val="11"/>
          <w:szCs w:val="11"/>
        </w:rPr>
      </w:pPr>
    </w:p>
    <w:p w:rsidR="00F16361" w:rsidRDefault="0047509A">
      <w:pPr>
        <w:ind w:left="85" w:right="84"/>
        <w:jc w:val="center"/>
      </w:pPr>
      <w:proofErr w:type="gramStart"/>
      <w:r>
        <w:rPr>
          <w:spacing w:val="1"/>
        </w:rPr>
        <w:t>5</w:t>
      </w:r>
      <w:r>
        <w:t>.</w:t>
      </w:r>
      <w:r>
        <w:rPr>
          <w:spacing w:val="1"/>
        </w:rPr>
        <w:t>U</w:t>
      </w:r>
      <w:r>
        <w:rPr>
          <w:sz w:val="16"/>
          <w:szCs w:val="16"/>
        </w:rPr>
        <w:t>SEOF</w:t>
      </w:r>
      <w:r>
        <w:t>C</w:t>
      </w:r>
      <w:r>
        <w:rPr>
          <w:sz w:val="16"/>
          <w:szCs w:val="16"/>
        </w:rPr>
        <w:t>O</w:t>
      </w:r>
      <w:r>
        <w:rPr>
          <w:spacing w:val="1"/>
          <w:sz w:val="16"/>
          <w:szCs w:val="16"/>
        </w:rPr>
        <w:t>N</w:t>
      </w:r>
      <w:r>
        <w:rPr>
          <w:sz w:val="16"/>
          <w:szCs w:val="16"/>
        </w:rPr>
        <w:t>TRACT</w:t>
      </w:r>
      <w:r>
        <w:rPr>
          <w:spacing w:val="1"/>
        </w:rPr>
        <w:t>D</w:t>
      </w:r>
      <w:r>
        <w:rPr>
          <w:sz w:val="16"/>
          <w:szCs w:val="16"/>
        </w:rPr>
        <w:t>OC</w:t>
      </w:r>
      <w:r>
        <w:rPr>
          <w:spacing w:val="1"/>
          <w:sz w:val="16"/>
          <w:szCs w:val="16"/>
        </w:rPr>
        <w:t>UM</w:t>
      </w:r>
      <w:r>
        <w:rPr>
          <w:sz w:val="16"/>
          <w:szCs w:val="16"/>
        </w:rPr>
        <w:t>ENTSA</w:t>
      </w:r>
      <w:r>
        <w:rPr>
          <w:spacing w:val="1"/>
          <w:sz w:val="16"/>
          <w:szCs w:val="16"/>
        </w:rPr>
        <w:t>N</w:t>
      </w:r>
      <w:r>
        <w:rPr>
          <w:sz w:val="16"/>
          <w:szCs w:val="16"/>
        </w:rPr>
        <w:t>D</w:t>
      </w:r>
      <w:r>
        <w:rPr>
          <w:w w:val="99"/>
        </w:rPr>
        <w:t>I</w:t>
      </w:r>
      <w:r>
        <w:rPr>
          <w:w w:val="99"/>
          <w:sz w:val="16"/>
          <w:szCs w:val="16"/>
        </w:rPr>
        <w:t>NF</w:t>
      </w:r>
      <w:r>
        <w:rPr>
          <w:spacing w:val="1"/>
          <w:w w:val="99"/>
          <w:sz w:val="16"/>
          <w:szCs w:val="16"/>
        </w:rPr>
        <w:t>O</w:t>
      </w:r>
      <w:r>
        <w:rPr>
          <w:w w:val="99"/>
          <w:sz w:val="16"/>
          <w:szCs w:val="16"/>
        </w:rPr>
        <w:t>RMA</w:t>
      </w:r>
      <w:r>
        <w:rPr>
          <w:spacing w:val="1"/>
          <w:w w:val="99"/>
          <w:sz w:val="16"/>
          <w:szCs w:val="16"/>
        </w:rPr>
        <w:t>T</w:t>
      </w:r>
      <w:r>
        <w:rPr>
          <w:w w:val="99"/>
          <w:sz w:val="16"/>
          <w:szCs w:val="16"/>
        </w:rPr>
        <w:t>ION</w:t>
      </w:r>
      <w:proofErr w:type="gramEnd"/>
      <w:r>
        <w:rPr>
          <w:w w:val="99"/>
        </w:rPr>
        <w:t>;</w:t>
      </w:r>
      <w:r>
        <w:t>I</w:t>
      </w:r>
      <w:r>
        <w:rPr>
          <w:sz w:val="16"/>
          <w:szCs w:val="16"/>
        </w:rPr>
        <w:t>NS</w:t>
      </w:r>
      <w:r>
        <w:rPr>
          <w:spacing w:val="1"/>
          <w:sz w:val="16"/>
          <w:szCs w:val="16"/>
        </w:rPr>
        <w:t>P</w:t>
      </w:r>
      <w:r>
        <w:rPr>
          <w:sz w:val="16"/>
          <w:szCs w:val="16"/>
        </w:rPr>
        <w:t>ECTI</w:t>
      </w:r>
      <w:r>
        <w:rPr>
          <w:spacing w:val="1"/>
          <w:sz w:val="16"/>
          <w:szCs w:val="16"/>
        </w:rPr>
        <w:t>O</w:t>
      </w:r>
      <w:r>
        <w:rPr>
          <w:sz w:val="16"/>
          <w:szCs w:val="16"/>
        </w:rPr>
        <w:t>N</w:t>
      </w:r>
      <w:r>
        <w:rPr>
          <w:spacing w:val="1"/>
          <w:sz w:val="16"/>
          <w:szCs w:val="16"/>
        </w:rPr>
        <w:t>A</w:t>
      </w:r>
      <w:r>
        <w:rPr>
          <w:sz w:val="16"/>
          <w:szCs w:val="16"/>
        </w:rPr>
        <w:t>ND</w:t>
      </w:r>
      <w:r>
        <w:rPr>
          <w:spacing w:val="2"/>
        </w:rPr>
        <w:t>A</w:t>
      </w:r>
      <w:r>
        <w:rPr>
          <w:sz w:val="16"/>
          <w:szCs w:val="16"/>
        </w:rPr>
        <w:t>UDIT</w:t>
      </w:r>
      <w:r>
        <w:rPr>
          <w:spacing w:val="1"/>
          <w:sz w:val="16"/>
          <w:szCs w:val="16"/>
        </w:rPr>
        <w:t>B</w:t>
      </w:r>
      <w:r>
        <w:rPr>
          <w:sz w:val="16"/>
          <w:szCs w:val="16"/>
        </w:rPr>
        <w:t>YTHE</w:t>
      </w:r>
      <w:r>
        <w:rPr>
          <w:spacing w:val="1"/>
          <w:w w:val="99"/>
        </w:rPr>
        <w:t>B</w:t>
      </w:r>
      <w:r>
        <w:rPr>
          <w:w w:val="99"/>
          <w:sz w:val="16"/>
          <w:szCs w:val="16"/>
        </w:rPr>
        <w:t>ANK</w:t>
      </w:r>
      <w:r>
        <w:rPr>
          <w:w w:val="99"/>
        </w:rPr>
        <w:t>..........................</w:t>
      </w:r>
      <w:r>
        <w:t>24</w:t>
      </w:r>
    </w:p>
    <w:p w:rsidR="00F16361" w:rsidRDefault="00F16361">
      <w:pPr>
        <w:spacing w:before="3" w:line="100" w:lineRule="exact"/>
        <w:rPr>
          <w:sz w:val="11"/>
          <w:szCs w:val="11"/>
        </w:rPr>
      </w:pPr>
    </w:p>
    <w:p w:rsidR="00F16361" w:rsidRDefault="0047509A">
      <w:pPr>
        <w:ind w:left="85" w:right="85"/>
        <w:jc w:val="center"/>
      </w:pPr>
      <w:proofErr w:type="gramStart"/>
      <w:r>
        <w:rPr>
          <w:spacing w:val="1"/>
        </w:rPr>
        <w:t>6</w:t>
      </w:r>
      <w:r>
        <w:t>.P</w:t>
      </w:r>
      <w:r>
        <w:rPr>
          <w:sz w:val="16"/>
          <w:szCs w:val="16"/>
        </w:rPr>
        <w:t>ATENT</w:t>
      </w:r>
      <w:r>
        <w:rPr>
          <w:spacing w:val="1"/>
        </w:rPr>
        <w:t>R</w:t>
      </w:r>
      <w:r>
        <w:rPr>
          <w:w w:val="99"/>
          <w:sz w:val="16"/>
          <w:szCs w:val="16"/>
        </w:rPr>
        <w:t>I</w:t>
      </w:r>
      <w:r>
        <w:rPr>
          <w:spacing w:val="1"/>
          <w:w w:val="99"/>
          <w:sz w:val="16"/>
          <w:szCs w:val="16"/>
        </w:rPr>
        <w:t>G</w:t>
      </w:r>
      <w:r>
        <w:rPr>
          <w:w w:val="99"/>
          <w:sz w:val="16"/>
          <w:szCs w:val="16"/>
        </w:rPr>
        <w:t>HT</w:t>
      </w:r>
      <w:r>
        <w:rPr>
          <w:spacing w:val="7"/>
          <w:w w:val="99"/>
          <w:sz w:val="16"/>
          <w:szCs w:val="16"/>
        </w:rPr>
        <w:t>S</w:t>
      </w:r>
      <w:proofErr w:type="gramEnd"/>
      <w:r>
        <w:t>.................................................................................................................................................25</w:t>
      </w:r>
    </w:p>
    <w:p w:rsidR="00F16361" w:rsidRDefault="00F16361">
      <w:pPr>
        <w:spacing w:before="2" w:line="100" w:lineRule="exact"/>
        <w:rPr>
          <w:sz w:val="11"/>
          <w:szCs w:val="11"/>
        </w:rPr>
      </w:pPr>
    </w:p>
    <w:p w:rsidR="00F16361" w:rsidRDefault="0047509A">
      <w:pPr>
        <w:ind w:left="85" w:right="85"/>
        <w:jc w:val="center"/>
      </w:pPr>
      <w:proofErr w:type="gramStart"/>
      <w:r>
        <w:rPr>
          <w:spacing w:val="1"/>
        </w:rPr>
        <w:t>7</w:t>
      </w:r>
      <w:r>
        <w:t>.P</w:t>
      </w:r>
      <w:r>
        <w:rPr>
          <w:sz w:val="16"/>
          <w:szCs w:val="16"/>
        </w:rPr>
        <w:t>ERFORMANCE</w:t>
      </w:r>
      <w:r>
        <w:t>S</w:t>
      </w:r>
      <w:r>
        <w:rPr>
          <w:sz w:val="16"/>
          <w:szCs w:val="16"/>
        </w:rPr>
        <w:t>ECUR</w:t>
      </w:r>
      <w:r>
        <w:rPr>
          <w:spacing w:val="1"/>
          <w:sz w:val="16"/>
          <w:szCs w:val="16"/>
        </w:rPr>
        <w:t>I</w:t>
      </w:r>
      <w:r>
        <w:rPr>
          <w:sz w:val="16"/>
          <w:szCs w:val="16"/>
        </w:rPr>
        <w:t>TY</w:t>
      </w:r>
      <w:proofErr w:type="gramEnd"/>
      <w:r>
        <w:t>.................................................................................................................................25</w:t>
      </w:r>
    </w:p>
    <w:p w:rsidR="00F16361" w:rsidRDefault="00F16361">
      <w:pPr>
        <w:spacing w:before="3" w:line="100" w:lineRule="exact"/>
        <w:rPr>
          <w:sz w:val="11"/>
          <w:szCs w:val="11"/>
        </w:rPr>
      </w:pPr>
    </w:p>
    <w:p w:rsidR="00F16361" w:rsidRDefault="0047509A">
      <w:pPr>
        <w:ind w:left="85" w:right="85"/>
        <w:jc w:val="center"/>
      </w:pPr>
      <w:proofErr w:type="gramStart"/>
      <w:r>
        <w:rPr>
          <w:spacing w:val="1"/>
        </w:rPr>
        <w:t>8</w:t>
      </w:r>
      <w:r>
        <w:t>.I</w:t>
      </w:r>
      <w:r>
        <w:rPr>
          <w:sz w:val="16"/>
          <w:szCs w:val="16"/>
        </w:rPr>
        <w:t>NSPECTIONSAND</w:t>
      </w:r>
      <w:r>
        <w:t>T</w:t>
      </w:r>
      <w:r>
        <w:rPr>
          <w:sz w:val="16"/>
          <w:szCs w:val="16"/>
        </w:rPr>
        <w:t>ES</w:t>
      </w:r>
      <w:r>
        <w:rPr>
          <w:spacing w:val="1"/>
          <w:sz w:val="16"/>
          <w:szCs w:val="16"/>
        </w:rPr>
        <w:t>T</w:t>
      </w:r>
      <w:r>
        <w:rPr>
          <w:sz w:val="16"/>
          <w:szCs w:val="16"/>
        </w:rPr>
        <w:t>S</w:t>
      </w:r>
      <w:proofErr w:type="gramEnd"/>
      <w:r>
        <w:t>...................................................................................................................................25</w:t>
      </w:r>
    </w:p>
    <w:p w:rsidR="00F16361" w:rsidRDefault="00F16361">
      <w:pPr>
        <w:spacing w:before="3" w:line="100" w:lineRule="exact"/>
        <w:rPr>
          <w:sz w:val="11"/>
          <w:szCs w:val="11"/>
        </w:rPr>
      </w:pPr>
    </w:p>
    <w:p w:rsidR="00F16361" w:rsidRDefault="0047509A">
      <w:pPr>
        <w:ind w:left="85" w:right="85"/>
        <w:jc w:val="center"/>
      </w:pPr>
      <w:proofErr w:type="gramStart"/>
      <w:r>
        <w:rPr>
          <w:spacing w:val="1"/>
        </w:rPr>
        <w:t>9</w:t>
      </w:r>
      <w:r>
        <w:t>.P</w:t>
      </w:r>
      <w:r>
        <w:rPr>
          <w:sz w:val="16"/>
          <w:szCs w:val="16"/>
        </w:rPr>
        <w:t>ACKING</w:t>
      </w:r>
      <w:proofErr w:type="gramEnd"/>
      <w:r>
        <w:t>...........................................................................................................................................................26</w:t>
      </w:r>
    </w:p>
    <w:p w:rsidR="00F16361" w:rsidRDefault="00F16361">
      <w:pPr>
        <w:spacing w:before="2" w:line="100" w:lineRule="exact"/>
        <w:rPr>
          <w:sz w:val="11"/>
          <w:szCs w:val="11"/>
        </w:rPr>
      </w:pPr>
    </w:p>
    <w:p w:rsidR="00F16361" w:rsidRDefault="0047509A">
      <w:pPr>
        <w:ind w:left="85" w:right="85"/>
        <w:jc w:val="center"/>
      </w:pPr>
      <w:r>
        <w:rPr>
          <w:spacing w:val="1"/>
        </w:rPr>
        <w:t>1</w:t>
      </w:r>
      <w:r>
        <w:rPr>
          <w:spacing w:val="-1"/>
        </w:rPr>
        <w:t>0</w:t>
      </w:r>
      <w:proofErr w:type="gramStart"/>
      <w:r>
        <w:t>.</w:t>
      </w:r>
      <w:r>
        <w:rPr>
          <w:spacing w:val="1"/>
        </w:rPr>
        <w:t>D</w:t>
      </w:r>
      <w:r>
        <w:rPr>
          <w:sz w:val="16"/>
          <w:szCs w:val="16"/>
        </w:rPr>
        <w:t>ELIVERYAND</w:t>
      </w:r>
      <w:r>
        <w:rPr>
          <w:spacing w:val="1"/>
        </w:rPr>
        <w:t>D</w:t>
      </w:r>
      <w:r>
        <w:rPr>
          <w:w w:val="99"/>
          <w:sz w:val="16"/>
          <w:szCs w:val="16"/>
        </w:rPr>
        <w:t>OC</w:t>
      </w:r>
      <w:r>
        <w:rPr>
          <w:spacing w:val="1"/>
          <w:w w:val="99"/>
          <w:sz w:val="16"/>
          <w:szCs w:val="16"/>
        </w:rPr>
        <w:t>U</w:t>
      </w:r>
      <w:r>
        <w:rPr>
          <w:w w:val="99"/>
          <w:sz w:val="16"/>
          <w:szCs w:val="16"/>
        </w:rPr>
        <w:t>ME</w:t>
      </w:r>
      <w:r>
        <w:rPr>
          <w:spacing w:val="1"/>
          <w:w w:val="99"/>
          <w:sz w:val="16"/>
          <w:szCs w:val="16"/>
        </w:rPr>
        <w:t>N</w:t>
      </w:r>
      <w:r>
        <w:rPr>
          <w:w w:val="99"/>
          <w:sz w:val="16"/>
          <w:szCs w:val="16"/>
        </w:rPr>
        <w:t>TS</w:t>
      </w:r>
      <w:proofErr w:type="gramEnd"/>
      <w:r>
        <w:t>...........................................................................................................................26</w:t>
      </w:r>
    </w:p>
    <w:p w:rsidR="00F16361" w:rsidRDefault="00F16361">
      <w:pPr>
        <w:spacing w:before="3" w:line="100" w:lineRule="exact"/>
        <w:rPr>
          <w:sz w:val="11"/>
          <w:szCs w:val="11"/>
        </w:rPr>
      </w:pPr>
    </w:p>
    <w:p w:rsidR="00F16361" w:rsidRDefault="0047509A">
      <w:pPr>
        <w:ind w:left="85" w:right="84"/>
        <w:jc w:val="center"/>
      </w:pPr>
      <w:r>
        <w:rPr>
          <w:spacing w:val="1"/>
        </w:rPr>
        <w:t>1</w:t>
      </w:r>
      <w:r>
        <w:rPr>
          <w:spacing w:val="-1"/>
        </w:rPr>
        <w:t>1</w:t>
      </w:r>
      <w:proofErr w:type="gramStart"/>
      <w:r>
        <w:t>.I</w:t>
      </w:r>
      <w:r>
        <w:rPr>
          <w:w w:val="99"/>
          <w:sz w:val="16"/>
          <w:szCs w:val="16"/>
        </w:rPr>
        <w:t>NSURANC</w:t>
      </w:r>
      <w:r>
        <w:rPr>
          <w:spacing w:val="6"/>
          <w:w w:val="99"/>
          <w:sz w:val="16"/>
          <w:szCs w:val="16"/>
        </w:rPr>
        <w:t>E</w:t>
      </w:r>
      <w:proofErr w:type="gramEnd"/>
      <w:r>
        <w:t>......................................................................................................................................................27</w:t>
      </w:r>
    </w:p>
    <w:p w:rsidR="00F16361" w:rsidRDefault="00F16361">
      <w:pPr>
        <w:spacing w:before="3" w:line="100" w:lineRule="exact"/>
        <w:rPr>
          <w:sz w:val="11"/>
          <w:szCs w:val="11"/>
        </w:rPr>
      </w:pPr>
    </w:p>
    <w:p w:rsidR="00F16361" w:rsidRDefault="0047509A">
      <w:pPr>
        <w:ind w:left="85" w:right="85"/>
        <w:jc w:val="center"/>
      </w:pPr>
      <w:r>
        <w:rPr>
          <w:spacing w:val="1"/>
        </w:rPr>
        <w:t>1</w:t>
      </w:r>
      <w:r>
        <w:rPr>
          <w:spacing w:val="-1"/>
        </w:rPr>
        <w:t>2</w:t>
      </w:r>
      <w:proofErr w:type="gramStart"/>
      <w:r>
        <w:t>.T</w:t>
      </w:r>
      <w:r>
        <w:rPr>
          <w:w w:val="99"/>
          <w:sz w:val="16"/>
          <w:szCs w:val="16"/>
        </w:rPr>
        <w:t>RANSPO</w:t>
      </w:r>
      <w:r>
        <w:rPr>
          <w:spacing w:val="1"/>
          <w:w w:val="99"/>
          <w:sz w:val="16"/>
          <w:szCs w:val="16"/>
        </w:rPr>
        <w:t>R</w:t>
      </w:r>
      <w:proofErr w:type="gramEnd"/>
      <w:r>
        <w:t>-</w:t>
      </w:r>
      <w:r>
        <w:rPr>
          <w:w w:val="99"/>
          <w:sz w:val="16"/>
          <w:szCs w:val="16"/>
        </w:rPr>
        <w:t>TA</w:t>
      </w:r>
      <w:r>
        <w:rPr>
          <w:spacing w:val="1"/>
          <w:w w:val="99"/>
          <w:sz w:val="16"/>
          <w:szCs w:val="16"/>
        </w:rPr>
        <w:t>T</w:t>
      </w:r>
      <w:r>
        <w:rPr>
          <w:w w:val="99"/>
          <w:sz w:val="16"/>
          <w:szCs w:val="16"/>
        </w:rPr>
        <w:t>ION</w:t>
      </w:r>
      <w:r>
        <w:t>..........................................................................................................................................27</w:t>
      </w:r>
    </w:p>
    <w:p w:rsidR="00F16361" w:rsidRDefault="00F16361">
      <w:pPr>
        <w:spacing w:before="2" w:line="100" w:lineRule="exact"/>
        <w:rPr>
          <w:sz w:val="11"/>
          <w:szCs w:val="11"/>
        </w:rPr>
      </w:pPr>
    </w:p>
    <w:p w:rsidR="00F16361" w:rsidRDefault="0047509A">
      <w:pPr>
        <w:ind w:left="85" w:right="85"/>
        <w:jc w:val="center"/>
      </w:pPr>
      <w:r>
        <w:rPr>
          <w:spacing w:val="1"/>
        </w:rPr>
        <w:t>1</w:t>
      </w:r>
      <w:r>
        <w:rPr>
          <w:spacing w:val="-1"/>
        </w:rPr>
        <w:t>3</w:t>
      </w:r>
      <w:proofErr w:type="gramStart"/>
      <w:r>
        <w:t>.I</w:t>
      </w:r>
      <w:r>
        <w:rPr>
          <w:sz w:val="16"/>
          <w:szCs w:val="16"/>
        </w:rPr>
        <w:t>NCIDEN</w:t>
      </w:r>
      <w:r>
        <w:rPr>
          <w:spacing w:val="1"/>
          <w:sz w:val="16"/>
          <w:szCs w:val="16"/>
        </w:rPr>
        <w:t>TA</w:t>
      </w:r>
      <w:r>
        <w:rPr>
          <w:sz w:val="16"/>
          <w:szCs w:val="16"/>
        </w:rPr>
        <w:t>L</w:t>
      </w:r>
      <w:r>
        <w:t>S</w:t>
      </w:r>
      <w:r>
        <w:rPr>
          <w:sz w:val="16"/>
          <w:szCs w:val="16"/>
        </w:rPr>
        <w:t>ER</w:t>
      </w:r>
      <w:r>
        <w:rPr>
          <w:spacing w:val="1"/>
          <w:sz w:val="16"/>
          <w:szCs w:val="16"/>
        </w:rPr>
        <w:t>V</w:t>
      </w:r>
      <w:r>
        <w:rPr>
          <w:sz w:val="16"/>
          <w:szCs w:val="16"/>
        </w:rPr>
        <w:t>ICES</w:t>
      </w:r>
      <w:proofErr w:type="gramEnd"/>
      <w:r>
        <w:t>....................................................................................................................................27</w:t>
      </w:r>
    </w:p>
    <w:p w:rsidR="00F16361" w:rsidRDefault="00F16361">
      <w:pPr>
        <w:spacing w:before="3" w:line="100" w:lineRule="exact"/>
        <w:rPr>
          <w:sz w:val="11"/>
          <w:szCs w:val="11"/>
        </w:rPr>
      </w:pPr>
    </w:p>
    <w:p w:rsidR="00F16361" w:rsidRDefault="0047509A">
      <w:pPr>
        <w:ind w:left="85" w:right="85"/>
        <w:jc w:val="center"/>
      </w:pPr>
      <w:r>
        <w:rPr>
          <w:spacing w:val="1"/>
        </w:rPr>
        <w:t>1</w:t>
      </w:r>
      <w:r>
        <w:rPr>
          <w:spacing w:val="-1"/>
        </w:rPr>
        <w:t>4</w:t>
      </w:r>
      <w:proofErr w:type="gramStart"/>
      <w:r>
        <w:t>.S</w:t>
      </w:r>
      <w:r>
        <w:rPr>
          <w:sz w:val="16"/>
          <w:szCs w:val="16"/>
        </w:rPr>
        <w:t>PARE</w:t>
      </w:r>
      <w:r>
        <w:t>P</w:t>
      </w:r>
      <w:r>
        <w:rPr>
          <w:w w:val="99"/>
          <w:sz w:val="16"/>
          <w:szCs w:val="16"/>
        </w:rPr>
        <w:t>ART</w:t>
      </w:r>
      <w:r>
        <w:rPr>
          <w:spacing w:val="6"/>
          <w:w w:val="99"/>
          <w:sz w:val="16"/>
          <w:szCs w:val="16"/>
        </w:rPr>
        <w:t>S</w:t>
      </w:r>
      <w:proofErr w:type="gramEnd"/>
      <w:r>
        <w:t>...................................................................................................................................................27</w:t>
      </w:r>
    </w:p>
    <w:p w:rsidR="00F16361" w:rsidRDefault="00F16361">
      <w:pPr>
        <w:spacing w:before="3" w:line="100" w:lineRule="exact"/>
        <w:rPr>
          <w:sz w:val="11"/>
          <w:szCs w:val="11"/>
        </w:rPr>
      </w:pPr>
    </w:p>
    <w:p w:rsidR="00F16361" w:rsidRDefault="0047509A">
      <w:pPr>
        <w:ind w:left="85" w:right="84"/>
        <w:jc w:val="center"/>
      </w:pPr>
      <w:r>
        <w:rPr>
          <w:spacing w:val="1"/>
        </w:rPr>
        <w:t>1</w:t>
      </w:r>
      <w:r>
        <w:rPr>
          <w:spacing w:val="-1"/>
        </w:rPr>
        <w:t>5</w:t>
      </w:r>
      <w:proofErr w:type="gramStart"/>
      <w:r>
        <w:t>.</w:t>
      </w:r>
      <w:r>
        <w:rPr>
          <w:spacing w:val="2"/>
          <w:w w:val="99"/>
        </w:rPr>
        <w:t>W</w:t>
      </w:r>
      <w:r>
        <w:rPr>
          <w:w w:val="99"/>
          <w:sz w:val="16"/>
          <w:szCs w:val="16"/>
        </w:rPr>
        <w:t>ARRANTY</w:t>
      </w:r>
      <w:proofErr w:type="gramEnd"/>
      <w:r>
        <w:rPr>
          <w:w w:val="99"/>
        </w:rPr>
        <w:t>.....................................................................................................................................................</w:t>
      </w:r>
      <w:r>
        <w:t>28</w:t>
      </w:r>
    </w:p>
    <w:p w:rsidR="00F16361" w:rsidRDefault="00F16361">
      <w:pPr>
        <w:spacing w:before="3" w:line="100" w:lineRule="exact"/>
        <w:rPr>
          <w:sz w:val="11"/>
          <w:szCs w:val="11"/>
        </w:rPr>
      </w:pPr>
    </w:p>
    <w:p w:rsidR="00F16361" w:rsidRDefault="0047509A">
      <w:pPr>
        <w:ind w:left="85" w:right="84"/>
        <w:jc w:val="center"/>
      </w:pPr>
      <w:r>
        <w:rPr>
          <w:spacing w:val="1"/>
        </w:rPr>
        <w:t>1</w:t>
      </w:r>
      <w:r>
        <w:rPr>
          <w:spacing w:val="-1"/>
        </w:rPr>
        <w:t>6</w:t>
      </w:r>
      <w:proofErr w:type="gramStart"/>
      <w:r>
        <w:t>.P</w:t>
      </w:r>
      <w:r>
        <w:rPr>
          <w:sz w:val="16"/>
          <w:szCs w:val="16"/>
        </w:rPr>
        <w:t>AYME</w:t>
      </w:r>
      <w:r>
        <w:rPr>
          <w:spacing w:val="1"/>
          <w:sz w:val="16"/>
          <w:szCs w:val="16"/>
        </w:rPr>
        <w:t>N</w:t>
      </w:r>
      <w:r>
        <w:rPr>
          <w:sz w:val="16"/>
          <w:szCs w:val="16"/>
        </w:rPr>
        <w:t>T</w:t>
      </w:r>
      <w:proofErr w:type="gramEnd"/>
      <w:r>
        <w:t>........................................................................................................................................................29</w:t>
      </w:r>
    </w:p>
    <w:p w:rsidR="00F16361" w:rsidRDefault="00F16361">
      <w:pPr>
        <w:spacing w:before="2" w:line="100" w:lineRule="exact"/>
        <w:rPr>
          <w:sz w:val="11"/>
          <w:szCs w:val="11"/>
        </w:rPr>
      </w:pPr>
    </w:p>
    <w:p w:rsidR="00F16361" w:rsidRDefault="0047509A">
      <w:pPr>
        <w:ind w:left="85" w:right="85"/>
        <w:jc w:val="center"/>
      </w:pPr>
      <w:r>
        <w:rPr>
          <w:spacing w:val="1"/>
        </w:rPr>
        <w:t>1</w:t>
      </w:r>
      <w:r>
        <w:rPr>
          <w:spacing w:val="-1"/>
        </w:rPr>
        <w:t>7</w:t>
      </w:r>
      <w:proofErr w:type="gramStart"/>
      <w:r>
        <w:t>.P</w:t>
      </w:r>
      <w:r>
        <w:rPr>
          <w:w w:val="99"/>
          <w:sz w:val="16"/>
          <w:szCs w:val="16"/>
        </w:rPr>
        <w:t>RICES</w:t>
      </w:r>
      <w:proofErr w:type="gramEnd"/>
      <w:r>
        <w:t>.............................................................................................................................................................29</w:t>
      </w:r>
    </w:p>
    <w:p w:rsidR="00F16361" w:rsidRDefault="00F16361">
      <w:pPr>
        <w:spacing w:before="3" w:line="100" w:lineRule="exact"/>
        <w:rPr>
          <w:sz w:val="11"/>
          <w:szCs w:val="11"/>
        </w:rPr>
      </w:pPr>
    </w:p>
    <w:p w:rsidR="00F16361" w:rsidRDefault="0047509A">
      <w:pPr>
        <w:ind w:left="85" w:right="85"/>
        <w:jc w:val="center"/>
      </w:pPr>
      <w:r>
        <w:rPr>
          <w:spacing w:val="1"/>
        </w:rPr>
        <w:t>1</w:t>
      </w:r>
      <w:r>
        <w:rPr>
          <w:spacing w:val="-1"/>
        </w:rPr>
        <w:t>8</w:t>
      </w:r>
      <w:proofErr w:type="gramStart"/>
      <w:r>
        <w:t>.C</w:t>
      </w:r>
      <w:r>
        <w:rPr>
          <w:sz w:val="16"/>
          <w:szCs w:val="16"/>
        </w:rPr>
        <w:t>HANGE</w:t>
      </w:r>
      <w:r>
        <w:rPr>
          <w:spacing w:val="1"/>
        </w:rPr>
        <w:t>O</w:t>
      </w:r>
      <w:r>
        <w:rPr>
          <w:sz w:val="16"/>
          <w:szCs w:val="16"/>
        </w:rPr>
        <w:t>RDERS</w:t>
      </w:r>
      <w:proofErr w:type="gramEnd"/>
      <w:r>
        <w:t>............................................................................................................................................29</w:t>
      </w:r>
    </w:p>
    <w:p w:rsidR="00F16361" w:rsidRDefault="00F16361">
      <w:pPr>
        <w:spacing w:before="3" w:line="100" w:lineRule="exact"/>
        <w:rPr>
          <w:sz w:val="11"/>
          <w:szCs w:val="11"/>
        </w:rPr>
      </w:pPr>
    </w:p>
    <w:p w:rsidR="00F16361" w:rsidRDefault="0047509A">
      <w:pPr>
        <w:ind w:left="85" w:right="85"/>
        <w:jc w:val="center"/>
      </w:pPr>
      <w:r>
        <w:rPr>
          <w:spacing w:val="1"/>
        </w:rPr>
        <w:t>1</w:t>
      </w:r>
      <w:r>
        <w:rPr>
          <w:spacing w:val="-1"/>
        </w:rPr>
        <w:t>9</w:t>
      </w:r>
      <w:proofErr w:type="gramStart"/>
      <w:r>
        <w:t>.C</w:t>
      </w:r>
      <w:r>
        <w:rPr>
          <w:sz w:val="16"/>
          <w:szCs w:val="16"/>
        </w:rPr>
        <w:t>ONTRACT</w:t>
      </w:r>
      <w:r>
        <w:rPr>
          <w:spacing w:val="1"/>
        </w:rPr>
        <w:t>A</w:t>
      </w:r>
      <w:r>
        <w:rPr>
          <w:w w:val="99"/>
          <w:sz w:val="16"/>
          <w:szCs w:val="16"/>
        </w:rPr>
        <w:t>MEND</w:t>
      </w:r>
      <w:r>
        <w:rPr>
          <w:spacing w:val="1"/>
          <w:w w:val="99"/>
          <w:sz w:val="16"/>
          <w:szCs w:val="16"/>
        </w:rPr>
        <w:t>M</w:t>
      </w:r>
      <w:r>
        <w:rPr>
          <w:w w:val="99"/>
          <w:sz w:val="16"/>
          <w:szCs w:val="16"/>
        </w:rPr>
        <w:t>E</w:t>
      </w:r>
      <w:r>
        <w:rPr>
          <w:spacing w:val="1"/>
          <w:w w:val="99"/>
          <w:sz w:val="16"/>
          <w:szCs w:val="16"/>
        </w:rPr>
        <w:t>N</w:t>
      </w:r>
      <w:r>
        <w:rPr>
          <w:w w:val="99"/>
          <w:sz w:val="16"/>
          <w:szCs w:val="16"/>
        </w:rPr>
        <w:t>T</w:t>
      </w:r>
      <w:r>
        <w:rPr>
          <w:spacing w:val="7"/>
          <w:w w:val="99"/>
          <w:sz w:val="16"/>
          <w:szCs w:val="16"/>
        </w:rPr>
        <w:t>S</w:t>
      </w:r>
      <w:proofErr w:type="gramEnd"/>
      <w:r>
        <w:t>...............................................................................................................................</w:t>
      </w:r>
      <w:r>
        <w:rPr>
          <w:spacing w:val="1"/>
        </w:rPr>
        <w:t>30</w:t>
      </w:r>
    </w:p>
    <w:p w:rsidR="00F16361" w:rsidRDefault="00F16361">
      <w:pPr>
        <w:spacing w:before="2" w:line="100" w:lineRule="exact"/>
        <w:rPr>
          <w:sz w:val="11"/>
          <w:szCs w:val="11"/>
        </w:rPr>
      </w:pPr>
    </w:p>
    <w:p w:rsidR="00F16361" w:rsidRDefault="0047509A">
      <w:pPr>
        <w:ind w:left="85" w:right="85"/>
        <w:jc w:val="center"/>
      </w:pPr>
      <w:r>
        <w:rPr>
          <w:spacing w:val="1"/>
        </w:rPr>
        <w:t>2</w:t>
      </w:r>
      <w:r>
        <w:rPr>
          <w:spacing w:val="-1"/>
        </w:rPr>
        <w:t>0</w:t>
      </w:r>
      <w:proofErr w:type="gramStart"/>
      <w:r>
        <w:t>.</w:t>
      </w:r>
      <w:r>
        <w:rPr>
          <w:spacing w:val="1"/>
          <w:w w:val="99"/>
        </w:rPr>
        <w:t>A</w:t>
      </w:r>
      <w:r>
        <w:rPr>
          <w:w w:val="99"/>
          <w:sz w:val="16"/>
          <w:szCs w:val="16"/>
        </w:rPr>
        <w:t>SSIGNM</w:t>
      </w:r>
      <w:r>
        <w:rPr>
          <w:spacing w:val="1"/>
          <w:w w:val="99"/>
          <w:sz w:val="16"/>
          <w:szCs w:val="16"/>
        </w:rPr>
        <w:t>E</w:t>
      </w:r>
      <w:r>
        <w:rPr>
          <w:w w:val="99"/>
          <w:sz w:val="16"/>
          <w:szCs w:val="16"/>
        </w:rPr>
        <w:t>NT</w:t>
      </w:r>
      <w:proofErr w:type="gramEnd"/>
      <w:r>
        <w:rPr>
          <w:w w:val="99"/>
        </w:rPr>
        <w:t>...................................................................................................................................................</w:t>
      </w:r>
      <w:r>
        <w:t>30</w:t>
      </w:r>
    </w:p>
    <w:p w:rsidR="00F16361" w:rsidRDefault="00F16361">
      <w:pPr>
        <w:spacing w:before="3" w:line="100" w:lineRule="exact"/>
        <w:rPr>
          <w:sz w:val="11"/>
          <w:szCs w:val="11"/>
        </w:rPr>
      </w:pPr>
    </w:p>
    <w:p w:rsidR="00F16361" w:rsidRDefault="0047509A">
      <w:pPr>
        <w:ind w:left="85" w:right="85"/>
        <w:jc w:val="center"/>
      </w:pPr>
      <w:r>
        <w:rPr>
          <w:spacing w:val="1"/>
        </w:rPr>
        <w:t>2</w:t>
      </w:r>
      <w:r>
        <w:rPr>
          <w:spacing w:val="-1"/>
        </w:rPr>
        <w:t>1</w:t>
      </w:r>
      <w:proofErr w:type="gramStart"/>
      <w:r>
        <w:t>.S</w:t>
      </w:r>
      <w:r>
        <w:rPr>
          <w:w w:val="99"/>
          <w:sz w:val="16"/>
          <w:szCs w:val="16"/>
        </w:rPr>
        <w:t>UBCONTRACT</w:t>
      </w:r>
      <w:r>
        <w:rPr>
          <w:spacing w:val="4"/>
          <w:w w:val="99"/>
          <w:sz w:val="16"/>
          <w:szCs w:val="16"/>
        </w:rPr>
        <w:t>S</w:t>
      </w:r>
      <w:proofErr w:type="gramEnd"/>
      <w:r>
        <w:t>...............................................................................................................................................30</w:t>
      </w:r>
    </w:p>
    <w:p w:rsidR="00F16361" w:rsidRDefault="00F16361">
      <w:pPr>
        <w:spacing w:before="3" w:line="100" w:lineRule="exact"/>
        <w:rPr>
          <w:sz w:val="11"/>
          <w:szCs w:val="11"/>
        </w:rPr>
      </w:pPr>
    </w:p>
    <w:p w:rsidR="00F16361" w:rsidRDefault="0047509A">
      <w:pPr>
        <w:ind w:left="85" w:right="85"/>
        <w:jc w:val="center"/>
      </w:pPr>
      <w:r>
        <w:rPr>
          <w:spacing w:val="1"/>
        </w:rPr>
        <w:t>2</w:t>
      </w:r>
      <w:r>
        <w:rPr>
          <w:spacing w:val="-1"/>
        </w:rPr>
        <w:t>2</w:t>
      </w:r>
      <w:proofErr w:type="gramStart"/>
      <w:r>
        <w:t>.</w:t>
      </w:r>
      <w:r>
        <w:rPr>
          <w:spacing w:val="1"/>
        </w:rPr>
        <w:t>D</w:t>
      </w:r>
      <w:r>
        <w:rPr>
          <w:sz w:val="16"/>
          <w:szCs w:val="16"/>
        </w:rPr>
        <w:t>ELAYS</w:t>
      </w:r>
      <w:r>
        <w:rPr>
          <w:spacing w:val="1"/>
          <w:sz w:val="16"/>
          <w:szCs w:val="16"/>
        </w:rPr>
        <w:t>I</w:t>
      </w:r>
      <w:r>
        <w:rPr>
          <w:sz w:val="16"/>
          <w:szCs w:val="16"/>
        </w:rPr>
        <w:t>NTHE</w:t>
      </w:r>
      <w:r>
        <w:t>S</w:t>
      </w:r>
      <w:r>
        <w:rPr>
          <w:sz w:val="16"/>
          <w:szCs w:val="16"/>
        </w:rPr>
        <w:t>UPP</w:t>
      </w:r>
      <w:r>
        <w:rPr>
          <w:spacing w:val="1"/>
          <w:sz w:val="16"/>
          <w:szCs w:val="16"/>
        </w:rPr>
        <w:t>L</w:t>
      </w:r>
      <w:r>
        <w:rPr>
          <w:sz w:val="16"/>
          <w:szCs w:val="16"/>
        </w:rPr>
        <w:t>IER</w:t>
      </w:r>
      <w:r>
        <w:t>’</w:t>
      </w:r>
      <w:r>
        <w:rPr>
          <w:sz w:val="16"/>
          <w:szCs w:val="16"/>
        </w:rPr>
        <w:t>S</w:t>
      </w:r>
      <w:r>
        <w:t>P</w:t>
      </w:r>
      <w:r>
        <w:rPr>
          <w:sz w:val="16"/>
          <w:szCs w:val="16"/>
        </w:rPr>
        <w:t>ERFORMANCE</w:t>
      </w:r>
      <w:proofErr w:type="gramEnd"/>
      <w:r>
        <w:t>....................................................................................................30</w:t>
      </w:r>
    </w:p>
    <w:p w:rsidR="00F16361" w:rsidRDefault="00F16361">
      <w:pPr>
        <w:spacing w:before="2" w:line="100" w:lineRule="exact"/>
        <w:rPr>
          <w:sz w:val="11"/>
          <w:szCs w:val="11"/>
        </w:rPr>
      </w:pPr>
    </w:p>
    <w:p w:rsidR="00F16361" w:rsidRDefault="0047509A">
      <w:pPr>
        <w:ind w:left="85" w:right="85"/>
        <w:jc w:val="center"/>
      </w:pPr>
      <w:r>
        <w:rPr>
          <w:spacing w:val="1"/>
        </w:rPr>
        <w:t>2</w:t>
      </w:r>
      <w:r>
        <w:rPr>
          <w:spacing w:val="-1"/>
        </w:rPr>
        <w:t>3</w:t>
      </w:r>
      <w:proofErr w:type="gramStart"/>
      <w:r>
        <w:t>.L</w:t>
      </w:r>
      <w:r>
        <w:rPr>
          <w:sz w:val="16"/>
          <w:szCs w:val="16"/>
        </w:rPr>
        <w:t>IQUID</w:t>
      </w:r>
      <w:r>
        <w:rPr>
          <w:spacing w:val="1"/>
          <w:sz w:val="16"/>
          <w:szCs w:val="16"/>
        </w:rPr>
        <w:t>A</w:t>
      </w:r>
      <w:r>
        <w:rPr>
          <w:sz w:val="16"/>
          <w:szCs w:val="16"/>
        </w:rPr>
        <w:t>T</w:t>
      </w:r>
      <w:r>
        <w:rPr>
          <w:spacing w:val="1"/>
          <w:sz w:val="16"/>
          <w:szCs w:val="16"/>
        </w:rPr>
        <w:t>E</w:t>
      </w:r>
      <w:r>
        <w:rPr>
          <w:sz w:val="16"/>
          <w:szCs w:val="16"/>
        </w:rPr>
        <w:t>D</w:t>
      </w:r>
      <w:r>
        <w:rPr>
          <w:spacing w:val="1"/>
        </w:rPr>
        <w:t>D</w:t>
      </w:r>
      <w:r>
        <w:rPr>
          <w:sz w:val="16"/>
          <w:szCs w:val="16"/>
        </w:rPr>
        <w:t>AMA</w:t>
      </w:r>
      <w:r>
        <w:rPr>
          <w:spacing w:val="1"/>
          <w:sz w:val="16"/>
          <w:szCs w:val="16"/>
        </w:rPr>
        <w:t>G</w:t>
      </w:r>
      <w:r>
        <w:rPr>
          <w:sz w:val="16"/>
          <w:szCs w:val="16"/>
        </w:rPr>
        <w:t>ES</w:t>
      </w:r>
      <w:proofErr w:type="gramEnd"/>
      <w:r>
        <w:t>...................................................................................................................................30</w:t>
      </w:r>
    </w:p>
    <w:p w:rsidR="00F16361" w:rsidRDefault="00F16361">
      <w:pPr>
        <w:spacing w:before="3" w:line="100" w:lineRule="exact"/>
        <w:rPr>
          <w:sz w:val="11"/>
          <w:szCs w:val="11"/>
        </w:rPr>
      </w:pPr>
    </w:p>
    <w:p w:rsidR="00F16361" w:rsidRDefault="0047509A">
      <w:pPr>
        <w:ind w:left="85" w:right="85"/>
        <w:jc w:val="center"/>
      </w:pPr>
      <w:r>
        <w:rPr>
          <w:spacing w:val="1"/>
        </w:rPr>
        <w:t>2</w:t>
      </w:r>
      <w:r>
        <w:rPr>
          <w:spacing w:val="-1"/>
        </w:rPr>
        <w:t>4</w:t>
      </w:r>
      <w:proofErr w:type="gramStart"/>
      <w:r>
        <w:t>.T</w:t>
      </w:r>
      <w:r>
        <w:rPr>
          <w:sz w:val="16"/>
          <w:szCs w:val="16"/>
        </w:rPr>
        <w:t>ERMIN</w:t>
      </w:r>
      <w:r>
        <w:rPr>
          <w:spacing w:val="1"/>
          <w:sz w:val="16"/>
          <w:szCs w:val="16"/>
        </w:rPr>
        <w:t>A</w:t>
      </w:r>
      <w:r>
        <w:rPr>
          <w:sz w:val="16"/>
          <w:szCs w:val="16"/>
        </w:rPr>
        <w:t>T</w:t>
      </w:r>
      <w:r>
        <w:rPr>
          <w:spacing w:val="1"/>
          <w:sz w:val="16"/>
          <w:szCs w:val="16"/>
        </w:rPr>
        <w:t>I</w:t>
      </w:r>
      <w:r>
        <w:rPr>
          <w:sz w:val="16"/>
          <w:szCs w:val="16"/>
        </w:rPr>
        <w:t>ONFOR</w:t>
      </w:r>
      <w:r>
        <w:rPr>
          <w:spacing w:val="1"/>
        </w:rPr>
        <w:t>D</w:t>
      </w:r>
      <w:r>
        <w:rPr>
          <w:w w:val="99"/>
          <w:sz w:val="16"/>
          <w:szCs w:val="16"/>
        </w:rPr>
        <w:t>EFA</w:t>
      </w:r>
      <w:r>
        <w:rPr>
          <w:spacing w:val="1"/>
          <w:w w:val="99"/>
          <w:sz w:val="16"/>
          <w:szCs w:val="16"/>
        </w:rPr>
        <w:t>U</w:t>
      </w:r>
      <w:r>
        <w:rPr>
          <w:w w:val="99"/>
          <w:sz w:val="16"/>
          <w:szCs w:val="16"/>
        </w:rPr>
        <w:t>LT</w:t>
      </w:r>
      <w:proofErr w:type="gramEnd"/>
      <w:r>
        <w:t>...........................................................................................................................31</w:t>
      </w:r>
    </w:p>
    <w:p w:rsidR="00F16361" w:rsidRDefault="00F16361">
      <w:pPr>
        <w:spacing w:before="3" w:line="100" w:lineRule="exact"/>
        <w:rPr>
          <w:sz w:val="11"/>
          <w:szCs w:val="11"/>
        </w:rPr>
      </w:pPr>
    </w:p>
    <w:p w:rsidR="00F16361" w:rsidRDefault="0047509A">
      <w:pPr>
        <w:ind w:left="85" w:right="84"/>
        <w:jc w:val="center"/>
      </w:pPr>
      <w:r>
        <w:rPr>
          <w:spacing w:val="1"/>
        </w:rPr>
        <w:t>2</w:t>
      </w:r>
      <w:r>
        <w:rPr>
          <w:spacing w:val="-1"/>
        </w:rPr>
        <w:t>5</w:t>
      </w:r>
      <w:proofErr w:type="gramStart"/>
      <w:r>
        <w:t>.F</w:t>
      </w:r>
      <w:r>
        <w:rPr>
          <w:sz w:val="16"/>
          <w:szCs w:val="16"/>
        </w:rPr>
        <w:t>ORCE</w:t>
      </w:r>
      <w:r>
        <w:rPr>
          <w:spacing w:val="-1"/>
        </w:rPr>
        <w:t>M</w:t>
      </w:r>
      <w:r>
        <w:rPr>
          <w:sz w:val="16"/>
          <w:szCs w:val="16"/>
        </w:rPr>
        <w:t>A</w:t>
      </w:r>
      <w:r>
        <w:rPr>
          <w:spacing w:val="1"/>
          <w:sz w:val="16"/>
          <w:szCs w:val="16"/>
        </w:rPr>
        <w:t>J</w:t>
      </w:r>
      <w:r>
        <w:rPr>
          <w:sz w:val="16"/>
          <w:szCs w:val="16"/>
        </w:rPr>
        <w:t>EURE</w:t>
      </w:r>
      <w:proofErr w:type="gramEnd"/>
      <w:r>
        <w:t>.............................................................................................................................................32</w:t>
      </w:r>
    </w:p>
    <w:p w:rsidR="00F16361" w:rsidRDefault="00F16361">
      <w:pPr>
        <w:spacing w:before="2" w:line="100" w:lineRule="exact"/>
        <w:rPr>
          <w:sz w:val="11"/>
          <w:szCs w:val="11"/>
        </w:rPr>
      </w:pPr>
    </w:p>
    <w:p w:rsidR="00F16361" w:rsidRDefault="0047509A">
      <w:pPr>
        <w:ind w:left="85" w:right="85"/>
        <w:jc w:val="center"/>
      </w:pPr>
      <w:r>
        <w:rPr>
          <w:spacing w:val="1"/>
        </w:rPr>
        <w:t>2</w:t>
      </w:r>
      <w:r>
        <w:rPr>
          <w:spacing w:val="-1"/>
        </w:rPr>
        <w:t>6</w:t>
      </w:r>
      <w:proofErr w:type="gramStart"/>
      <w:r>
        <w:t>.T</w:t>
      </w:r>
      <w:r>
        <w:rPr>
          <w:sz w:val="16"/>
          <w:szCs w:val="16"/>
        </w:rPr>
        <w:t>ERMIN</w:t>
      </w:r>
      <w:r>
        <w:rPr>
          <w:spacing w:val="1"/>
          <w:sz w:val="16"/>
          <w:szCs w:val="16"/>
        </w:rPr>
        <w:t>A</w:t>
      </w:r>
      <w:r>
        <w:rPr>
          <w:sz w:val="16"/>
          <w:szCs w:val="16"/>
        </w:rPr>
        <w:t>T</w:t>
      </w:r>
      <w:r>
        <w:rPr>
          <w:spacing w:val="1"/>
          <w:sz w:val="16"/>
          <w:szCs w:val="16"/>
        </w:rPr>
        <w:t>I</w:t>
      </w:r>
      <w:r>
        <w:rPr>
          <w:sz w:val="16"/>
          <w:szCs w:val="16"/>
        </w:rPr>
        <w:t>ONFOR</w:t>
      </w:r>
      <w:r>
        <w:t>I</w:t>
      </w:r>
      <w:r>
        <w:rPr>
          <w:sz w:val="16"/>
          <w:szCs w:val="16"/>
        </w:rPr>
        <w:t>NSO</w:t>
      </w:r>
      <w:r>
        <w:rPr>
          <w:spacing w:val="1"/>
          <w:sz w:val="16"/>
          <w:szCs w:val="16"/>
        </w:rPr>
        <w:t>LV</w:t>
      </w:r>
      <w:r>
        <w:rPr>
          <w:sz w:val="16"/>
          <w:szCs w:val="16"/>
        </w:rPr>
        <w:t>ENCY</w:t>
      </w:r>
      <w:proofErr w:type="gramEnd"/>
      <w:r>
        <w:t>.....................................................................................................................32</w:t>
      </w:r>
    </w:p>
    <w:p w:rsidR="00F16361" w:rsidRDefault="00F16361">
      <w:pPr>
        <w:spacing w:before="3" w:line="100" w:lineRule="exact"/>
        <w:rPr>
          <w:sz w:val="11"/>
          <w:szCs w:val="11"/>
        </w:rPr>
      </w:pPr>
    </w:p>
    <w:p w:rsidR="00F16361" w:rsidRDefault="0047509A">
      <w:pPr>
        <w:ind w:left="85" w:right="85"/>
        <w:jc w:val="center"/>
      </w:pPr>
      <w:r>
        <w:rPr>
          <w:spacing w:val="1"/>
        </w:rPr>
        <w:t>2</w:t>
      </w:r>
      <w:r>
        <w:rPr>
          <w:spacing w:val="-1"/>
        </w:rPr>
        <w:t>7</w:t>
      </w:r>
      <w:proofErr w:type="gramStart"/>
      <w:r>
        <w:t>.T</w:t>
      </w:r>
      <w:r>
        <w:rPr>
          <w:sz w:val="16"/>
          <w:szCs w:val="16"/>
        </w:rPr>
        <w:t>ERMIN</w:t>
      </w:r>
      <w:r>
        <w:rPr>
          <w:spacing w:val="1"/>
          <w:sz w:val="16"/>
          <w:szCs w:val="16"/>
        </w:rPr>
        <w:t>A</w:t>
      </w:r>
      <w:r>
        <w:rPr>
          <w:sz w:val="16"/>
          <w:szCs w:val="16"/>
        </w:rPr>
        <w:t>T</w:t>
      </w:r>
      <w:r>
        <w:rPr>
          <w:spacing w:val="1"/>
          <w:sz w:val="16"/>
          <w:szCs w:val="16"/>
        </w:rPr>
        <w:t>I</w:t>
      </w:r>
      <w:r>
        <w:rPr>
          <w:sz w:val="16"/>
          <w:szCs w:val="16"/>
        </w:rPr>
        <w:t>ONFOR</w:t>
      </w:r>
      <w:r>
        <w:rPr>
          <w:w w:val="99"/>
        </w:rPr>
        <w:t>C</w:t>
      </w:r>
      <w:r>
        <w:rPr>
          <w:w w:val="99"/>
          <w:sz w:val="16"/>
          <w:szCs w:val="16"/>
        </w:rPr>
        <w:t>O</w:t>
      </w:r>
      <w:r>
        <w:rPr>
          <w:spacing w:val="1"/>
          <w:w w:val="99"/>
          <w:sz w:val="16"/>
          <w:szCs w:val="16"/>
        </w:rPr>
        <w:t>N</w:t>
      </w:r>
      <w:r>
        <w:rPr>
          <w:w w:val="99"/>
          <w:sz w:val="16"/>
          <w:szCs w:val="16"/>
        </w:rPr>
        <w:t>V</w:t>
      </w:r>
      <w:r>
        <w:rPr>
          <w:spacing w:val="1"/>
          <w:w w:val="99"/>
          <w:sz w:val="16"/>
          <w:szCs w:val="16"/>
        </w:rPr>
        <w:t>E</w:t>
      </w:r>
      <w:r>
        <w:rPr>
          <w:w w:val="99"/>
          <w:sz w:val="16"/>
          <w:szCs w:val="16"/>
        </w:rPr>
        <w:t>NIEN</w:t>
      </w:r>
      <w:r>
        <w:rPr>
          <w:spacing w:val="1"/>
          <w:w w:val="99"/>
          <w:sz w:val="16"/>
          <w:szCs w:val="16"/>
        </w:rPr>
        <w:t>C</w:t>
      </w:r>
      <w:r>
        <w:rPr>
          <w:spacing w:val="8"/>
          <w:w w:val="99"/>
          <w:sz w:val="16"/>
          <w:szCs w:val="16"/>
        </w:rPr>
        <w:t>E</w:t>
      </w:r>
      <w:proofErr w:type="gramEnd"/>
      <w:r>
        <w:rPr>
          <w:w w:val="99"/>
        </w:rPr>
        <w:t>...................................................................................................................</w:t>
      </w:r>
      <w:r>
        <w:t>32</w:t>
      </w:r>
    </w:p>
    <w:p w:rsidR="00F16361" w:rsidRDefault="00F16361">
      <w:pPr>
        <w:spacing w:before="3" w:line="100" w:lineRule="exact"/>
        <w:rPr>
          <w:sz w:val="11"/>
          <w:szCs w:val="11"/>
        </w:rPr>
      </w:pPr>
    </w:p>
    <w:p w:rsidR="00F16361" w:rsidRDefault="0047509A">
      <w:pPr>
        <w:ind w:left="85" w:right="85"/>
        <w:jc w:val="center"/>
      </w:pPr>
      <w:r>
        <w:rPr>
          <w:spacing w:val="1"/>
        </w:rPr>
        <w:t>2</w:t>
      </w:r>
      <w:r>
        <w:rPr>
          <w:spacing w:val="-1"/>
        </w:rPr>
        <w:t>8</w:t>
      </w:r>
      <w:proofErr w:type="gramStart"/>
      <w:r>
        <w:t>.R</w:t>
      </w:r>
      <w:r>
        <w:rPr>
          <w:sz w:val="16"/>
          <w:szCs w:val="16"/>
        </w:rPr>
        <w:t>ESOL</w:t>
      </w:r>
      <w:r>
        <w:rPr>
          <w:spacing w:val="1"/>
          <w:sz w:val="16"/>
          <w:szCs w:val="16"/>
        </w:rPr>
        <w:t>U</w:t>
      </w:r>
      <w:r>
        <w:rPr>
          <w:sz w:val="16"/>
          <w:szCs w:val="16"/>
        </w:rPr>
        <w:t>T</w:t>
      </w:r>
      <w:r>
        <w:rPr>
          <w:spacing w:val="1"/>
          <w:sz w:val="16"/>
          <w:szCs w:val="16"/>
        </w:rPr>
        <w:t>IO</w:t>
      </w:r>
      <w:r>
        <w:rPr>
          <w:sz w:val="16"/>
          <w:szCs w:val="16"/>
        </w:rPr>
        <w:t>NOF</w:t>
      </w:r>
      <w:r>
        <w:rPr>
          <w:spacing w:val="1"/>
        </w:rPr>
        <w:t>D</w:t>
      </w:r>
      <w:r>
        <w:rPr>
          <w:w w:val="99"/>
          <w:sz w:val="16"/>
          <w:szCs w:val="16"/>
        </w:rPr>
        <w:t>IS</w:t>
      </w:r>
      <w:r>
        <w:rPr>
          <w:spacing w:val="1"/>
          <w:w w:val="99"/>
          <w:sz w:val="16"/>
          <w:szCs w:val="16"/>
        </w:rPr>
        <w:t>P</w:t>
      </w:r>
      <w:r>
        <w:rPr>
          <w:w w:val="99"/>
          <w:sz w:val="16"/>
          <w:szCs w:val="16"/>
        </w:rPr>
        <w:t>U</w:t>
      </w:r>
      <w:r>
        <w:rPr>
          <w:spacing w:val="1"/>
          <w:w w:val="99"/>
          <w:sz w:val="16"/>
          <w:szCs w:val="16"/>
        </w:rPr>
        <w:t>T</w:t>
      </w:r>
      <w:r>
        <w:rPr>
          <w:w w:val="99"/>
          <w:sz w:val="16"/>
          <w:szCs w:val="16"/>
        </w:rPr>
        <w:t>E</w:t>
      </w:r>
      <w:r>
        <w:rPr>
          <w:spacing w:val="2"/>
          <w:w w:val="99"/>
          <w:sz w:val="16"/>
          <w:szCs w:val="16"/>
        </w:rPr>
        <w:t>S</w:t>
      </w:r>
      <w:proofErr w:type="gramEnd"/>
      <w:r>
        <w:t>...............................................................................................................................</w:t>
      </w:r>
      <w:r>
        <w:rPr>
          <w:spacing w:val="1"/>
        </w:rPr>
        <w:t>33</w:t>
      </w:r>
    </w:p>
    <w:p w:rsidR="00F16361" w:rsidRDefault="00F16361">
      <w:pPr>
        <w:spacing w:before="2" w:line="100" w:lineRule="exact"/>
        <w:rPr>
          <w:sz w:val="11"/>
          <w:szCs w:val="11"/>
        </w:rPr>
      </w:pPr>
    </w:p>
    <w:p w:rsidR="00F16361" w:rsidRDefault="0047509A">
      <w:pPr>
        <w:ind w:left="85" w:right="85"/>
        <w:jc w:val="center"/>
      </w:pPr>
      <w:r>
        <w:rPr>
          <w:spacing w:val="1"/>
        </w:rPr>
        <w:t>2</w:t>
      </w:r>
      <w:r>
        <w:rPr>
          <w:spacing w:val="-1"/>
        </w:rPr>
        <w:t>9</w:t>
      </w:r>
      <w:proofErr w:type="gramStart"/>
      <w:r>
        <w:t>.</w:t>
      </w:r>
      <w:r>
        <w:rPr>
          <w:spacing w:val="1"/>
        </w:rPr>
        <w:t>G</w:t>
      </w:r>
      <w:r>
        <w:rPr>
          <w:sz w:val="16"/>
          <w:szCs w:val="16"/>
        </w:rPr>
        <w:t>OVERNI</w:t>
      </w:r>
      <w:r>
        <w:rPr>
          <w:spacing w:val="1"/>
          <w:sz w:val="16"/>
          <w:szCs w:val="16"/>
        </w:rPr>
        <w:t>N</w:t>
      </w:r>
      <w:r>
        <w:rPr>
          <w:sz w:val="16"/>
          <w:szCs w:val="16"/>
        </w:rPr>
        <w:t>G</w:t>
      </w:r>
      <w:r>
        <w:t>L</w:t>
      </w:r>
      <w:r>
        <w:rPr>
          <w:w w:val="99"/>
          <w:sz w:val="16"/>
          <w:szCs w:val="16"/>
        </w:rPr>
        <w:t>AN</w:t>
      </w:r>
      <w:r>
        <w:rPr>
          <w:spacing w:val="1"/>
          <w:w w:val="99"/>
          <w:sz w:val="16"/>
          <w:szCs w:val="16"/>
        </w:rPr>
        <w:t>G</w:t>
      </w:r>
      <w:r>
        <w:rPr>
          <w:w w:val="99"/>
          <w:sz w:val="16"/>
          <w:szCs w:val="16"/>
        </w:rPr>
        <w:t>UA</w:t>
      </w:r>
      <w:r>
        <w:rPr>
          <w:spacing w:val="1"/>
          <w:w w:val="99"/>
          <w:sz w:val="16"/>
          <w:szCs w:val="16"/>
        </w:rPr>
        <w:t>G</w:t>
      </w:r>
      <w:r>
        <w:rPr>
          <w:spacing w:val="9"/>
          <w:w w:val="99"/>
          <w:sz w:val="16"/>
          <w:szCs w:val="16"/>
        </w:rPr>
        <w:t>E</w:t>
      </w:r>
      <w:proofErr w:type="gramEnd"/>
      <w:r>
        <w:t>..................................................................................................................................33</w:t>
      </w:r>
    </w:p>
    <w:p w:rsidR="00F16361" w:rsidRDefault="00F16361">
      <w:pPr>
        <w:spacing w:before="3" w:line="100" w:lineRule="exact"/>
        <w:rPr>
          <w:sz w:val="11"/>
          <w:szCs w:val="11"/>
        </w:rPr>
      </w:pPr>
    </w:p>
    <w:p w:rsidR="00F16361" w:rsidRDefault="0047509A">
      <w:pPr>
        <w:ind w:left="85" w:right="85"/>
        <w:jc w:val="center"/>
      </w:pPr>
      <w:r>
        <w:rPr>
          <w:spacing w:val="1"/>
        </w:rPr>
        <w:t>3</w:t>
      </w:r>
      <w:r>
        <w:rPr>
          <w:spacing w:val="-1"/>
        </w:rPr>
        <w:t>0</w:t>
      </w:r>
      <w:proofErr w:type="gramStart"/>
      <w:r>
        <w:t>.</w:t>
      </w:r>
      <w:r>
        <w:rPr>
          <w:spacing w:val="1"/>
        </w:rPr>
        <w:t>A</w:t>
      </w:r>
      <w:r>
        <w:rPr>
          <w:sz w:val="16"/>
          <w:szCs w:val="16"/>
        </w:rPr>
        <w:t>PPLICAB</w:t>
      </w:r>
      <w:r>
        <w:rPr>
          <w:spacing w:val="1"/>
          <w:sz w:val="16"/>
          <w:szCs w:val="16"/>
        </w:rPr>
        <w:t>L</w:t>
      </w:r>
      <w:r>
        <w:rPr>
          <w:sz w:val="16"/>
          <w:szCs w:val="16"/>
        </w:rPr>
        <w:t>E</w:t>
      </w:r>
      <w:r>
        <w:t>L</w:t>
      </w:r>
      <w:r>
        <w:rPr>
          <w:spacing w:val="1"/>
          <w:w w:val="99"/>
          <w:sz w:val="16"/>
          <w:szCs w:val="16"/>
        </w:rPr>
        <w:t>A</w:t>
      </w:r>
      <w:r>
        <w:rPr>
          <w:w w:val="99"/>
          <w:sz w:val="16"/>
          <w:szCs w:val="16"/>
        </w:rPr>
        <w:t>W</w:t>
      </w:r>
      <w:proofErr w:type="gramEnd"/>
      <w:r>
        <w:t>............................................................................................................................................33</w:t>
      </w:r>
    </w:p>
    <w:p w:rsidR="00F16361" w:rsidRDefault="00F16361">
      <w:pPr>
        <w:spacing w:before="3" w:line="100" w:lineRule="exact"/>
        <w:rPr>
          <w:sz w:val="11"/>
          <w:szCs w:val="11"/>
        </w:rPr>
      </w:pPr>
    </w:p>
    <w:p w:rsidR="00F16361" w:rsidRDefault="0047509A">
      <w:pPr>
        <w:ind w:left="85" w:right="84"/>
        <w:jc w:val="center"/>
      </w:pPr>
      <w:r>
        <w:rPr>
          <w:spacing w:val="1"/>
        </w:rPr>
        <w:t>3</w:t>
      </w:r>
      <w:r>
        <w:rPr>
          <w:spacing w:val="-1"/>
        </w:rPr>
        <w:t>1</w:t>
      </w:r>
      <w:proofErr w:type="gramStart"/>
      <w:r>
        <w:t>.</w:t>
      </w:r>
      <w:r>
        <w:rPr>
          <w:spacing w:val="1"/>
          <w:w w:val="99"/>
        </w:rPr>
        <w:t>N</w:t>
      </w:r>
      <w:r>
        <w:rPr>
          <w:w w:val="99"/>
          <w:sz w:val="16"/>
          <w:szCs w:val="16"/>
        </w:rPr>
        <w:t>OTICES</w:t>
      </w:r>
      <w:proofErr w:type="gramEnd"/>
      <w:r>
        <w:rPr>
          <w:w w:val="99"/>
        </w:rPr>
        <w:t>..........................................................................................................................................................</w:t>
      </w:r>
      <w:r>
        <w:t>33</w:t>
      </w:r>
    </w:p>
    <w:p w:rsidR="00F16361" w:rsidRDefault="00F16361">
      <w:pPr>
        <w:spacing w:before="2" w:line="100" w:lineRule="exact"/>
        <w:rPr>
          <w:sz w:val="11"/>
          <w:szCs w:val="11"/>
        </w:rPr>
      </w:pPr>
    </w:p>
    <w:p w:rsidR="00F16361" w:rsidRDefault="0047509A">
      <w:pPr>
        <w:ind w:left="85" w:right="85"/>
        <w:jc w:val="center"/>
        <w:sectPr w:rsidR="00F16361">
          <w:headerReference w:type="default" r:id="rId15"/>
          <w:pgSz w:w="12240" w:h="15840"/>
          <w:pgMar w:top="1480" w:right="1320" w:bottom="280" w:left="1680" w:header="0" w:footer="0" w:gutter="0"/>
          <w:cols w:space="720"/>
        </w:sectPr>
      </w:pPr>
      <w:r>
        <w:rPr>
          <w:spacing w:val="1"/>
        </w:rPr>
        <w:t>3</w:t>
      </w:r>
      <w:r>
        <w:rPr>
          <w:spacing w:val="-1"/>
        </w:rPr>
        <w:t>2</w:t>
      </w:r>
      <w:proofErr w:type="gramStart"/>
      <w:r>
        <w:t>.T</w:t>
      </w:r>
      <w:r>
        <w:rPr>
          <w:sz w:val="16"/>
          <w:szCs w:val="16"/>
        </w:rPr>
        <w:t>AXES</w:t>
      </w:r>
      <w:r>
        <w:rPr>
          <w:spacing w:val="1"/>
          <w:sz w:val="16"/>
          <w:szCs w:val="16"/>
        </w:rPr>
        <w:t>A</w:t>
      </w:r>
      <w:r>
        <w:rPr>
          <w:sz w:val="16"/>
          <w:szCs w:val="16"/>
        </w:rPr>
        <w:t>ND</w:t>
      </w:r>
      <w:r>
        <w:rPr>
          <w:spacing w:val="1"/>
          <w:w w:val="99"/>
        </w:rPr>
        <w:t>D</w:t>
      </w:r>
      <w:r>
        <w:rPr>
          <w:w w:val="99"/>
          <w:sz w:val="16"/>
          <w:szCs w:val="16"/>
        </w:rPr>
        <w:t>UTIES</w:t>
      </w:r>
      <w:proofErr w:type="gramEnd"/>
      <w:r>
        <w:rPr>
          <w:w w:val="99"/>
        </w:rPr>
        <w:t>.........................................................................................................................................</w:t>
      </w:r>
      <w:r>
        <w:t>33</w:t>
      </w:r>
    </w:p>
    <w:p w:rsidR="00F16361" w:rsidRDefault="0047509A">
      <w:pPr>
        <w:spacing w:before="60"/>
        <w:ind w:left="2706"/>
        <w:rPr>
          <w:sz w:val="28"/>
          <w:szCs w:val="28"/>
        </w:rPr>
      </w:pPr>
      <w:r>
        <w:rPr>
          <w:b/>
          <w:sz w:val="28"/>
          <w:szCs w:val="28"/>
        </w:rPr>
        <w:lastRenderedPageBreak/>
        <w:t>General Conditions</w:t>
      </w:r>
      <w:r w:rsidR="005839E2">
        <w:rPr>
          <w:b/>
          <w:sz w:val="28"/>
          <w:szCs w:val="28"/>
        </w:rPr>
        <w:t xml:space="preserve"> </w:t>
      </w:r>
      <w:r>
        <w:rPr>
          <w:b/>
          <w:sz w:val="28"/>
          <w:szCs w:val="28"/>
        </w:rPr>
        <w:t>of</w:t>
      </w:r>
      <w:r w:rsidR="005839E2">
        <w:rPr>
          <w:b/>
          <w:sz w:val="28"/>
          <w:szCs w:val="28"/>
        </w:rPr>
        <w:t xml:space="preserve"> </w:t>
      </w:r>
      <w:r>
        <w:rPr>
          <w:b/>
          <w:sz w:val="28"/>
          <w:szCs w:val="28"/>
        </w:rPr>
        <w:t>Contract</w:t>
      </w:r>
    </w:p>
    <w:p w:rsidR="00F16361" w:rsidRDefault="00F16361">
      <w:pPr>
        <w:spacing w:line="200" w:lineRule="exact"/>
      </w:pPr>
    </w:p>
    <w:p w:rsidR="00F16361" w:rsidRDefault="00F16361">
      <w:pPr>
        <w:spacing w:before="1" w:line="240" w:lineRule="exact"/>
        <w:rPr>
          <w:sz w:val="24"/>
          <w:szCs w:val="24"/>
        </w:rPr>
      </w:pPr>
    </w:p>
    <w:p w:rsidR="00F16361" w:rsidRDefault="0047509A">
      <w:pPr>
        <w:spacing w:line="260" w:lineRule="exact"/>
        <w:ind w:left="2800" w:right="76" w:hanging="2700"/>
        <w:rPr>
          <w:sz w:val="24"/>
          <w:szCs w:val="24"/>
        </w:rPr>
      </w:pPr>
      <w:r>
        <w:rPr>
          <w:b/>
          <w:sz w:val="24"/>
          <w:szCs w:val="24"/>
        </w:rPr>
        <w:t xml:space="preserve">1.   Definitions          </w:t>
      </w:r>
      <w:r>
        <w:rPr>
          <w:sz w:val="24"/>
          <w:szCs w:val="24"/>
        </w:rPr>
        <w:t xml:space="preserve">1.1    In this Contract, the </w:t>
      </w:r>
      <w:r>
        <w:rPr>
          <w:spacing w:val="-2"/>
          <w:sz w:val="24"/>
          <w:szCs w:val="24"/>
        </w:rPr>
        <w:t>f</w:t>
      </w:r>
      <w:r>
        <w:rPr>
          <w:sz w:val="24"/>
          <w:szCs w:val="24"/>
        </w:rPr>
        <w:t>ollowing ter</w:t>
      </w:r>
      <w:r>
        <w:rPr>
          <w:spacing w:val="-2"/>
          <w:sz w:val="24"/>
          <w:szCs w:val="24"/>
        </w:rPr>
        <w:t>m</w:t>
      </w:r>
      <w:r>
        <w:rPr>
          <w:sz w:val="24"/>
          <w:szCs w:val="24"/>
        </w:rPr>
        <w:t>s shall be interpreted as indicated:</w:t>
      </w:r>
    </w:p>
    <w:p w:rsidR="00F16361" w:rsidRDefault="00F16361">
      <w:pPr>
        <w:spacing w:before="13" w:line="260" w:lineRule="exact"/>
        <w:rPr>
          <w:sz w:val="26"/>
          <w:szCs w:val="26"/>
        </w:rPr>
      </w:pPr>
    </w:p>
    <w:p w:rsidR="00F16361" w:rsidRDefault="0047509A">
      <w:pPr>
        <w:tabs>
          <w:tab w:val="left" w:pos="3340"/>
          <w:tab w:val="left" w:pos="4360"/>
        </w:tabs>
        <w:ind w:left="3340" w:right="74" w:hanging="540"/>
        <w:jc w:val="both"/>
        <w:rPr>
          <w:sz w:val="24"/>
          <w:szCs w:val="24"/>
        </w:rPr>
      </w:pPr>
      <w:r>
        <w:rPr>
          <w:sz w:val="24"/>
          <w:szCs w:val="24"/>
        </w:rPr>
        <w:t>(a)</w:t>
      </w:r>
      <w:r>
        <w:rPr>
          <w:sz w:val="24"/>
          <w:szCs w:val="24"/>
        </w:rPr>
        <w:tab/>
        <w:t>“The</w:t>
      </w:r>
      <w:r w:rsidR="005839E2">
        <w:rPr>
          <w:sz w:val="24"/>
          <w:szCs w:val="24"/>
        </w:rPr>
        <w:t xml:space="preserve"> </w:t>
      </w:r>
      <w:r>
        <w:rPr>
          <w:sz w:val="24"/>
          <w:szCs w:val="24"/>
        </w:rPr>
        <w:t>Contract”</w:t>
      </w:r>
      <w:r w:rsidR="005839E2">
        <w:rPr>
          <w:sz w:val="24"/>
          <w:szCs w:val="24"/>
        </w:rPr>
        <w:t xml:space="preserve"> </w:t>
      </w:r>
      <w:r>
        <w:rPr>
          <w:spacing w:val="-2"/>
          <w:sz w:val="24"/>
          <w:szCs w:val="24"/>
        </w:rPr>
        <w:t>m</w:t>
      </w:r>
      <w:r>
        <w:rPr>
          <w:sz w:val="24"/>
          <w:szCs w:val="24"/>
        </w:rPr>
        <w:t>eans</w:t>
      </w:r>
      <w:r w:rsidR="005839E2">
        <w:rPr>
          <w:sz w:val="24"/>
          <w:szCs w:val="24"/>
        </w:rPr>
        <w:t xml:space="preserve"> </w:t>
      </w:r>
      <w:r>
        <w:rPr>
          <w:sz w:val="24"/>
          <w:szCs w:val="24"/>
        </w:rPr>
        <w:t>the</w:t>
      </w:r>
      <w:r w:rsidR="005839E2">
        <w:rPr>
          <w:sz w:val="24"/>
          <w:szCs w:val="24"/>
        </w:rPr>
        <w:t xml:space="preserve"> </w:t>
      </w:r>
      <w:r>
        <w:rPr>
          <w:sz w:val="24"/>
          <w:szCs w:val="24"/>
        </w:rPr>
        <w:t>agree</w:t>
      </w:r>
      <w:r>
        <w:rPr>
          <w:spacing w:val="-2"/>
          <w:sz w:val="24"/>
          <w:szCs w:val="24"/>
        </w:rPr>
        <w:t>m</w:t>
      </w:r>
      <w:r>
        <w:rPr>
          <w:sz w:val="24"/>
          <w:szCs w:val="24"/>
        </w:rPr>
        <w:t>ent</w:t>
      </w:r>
      <w:r w:rsidR="005839E2">
        <w:rPr>
          <w:sz w:val="24"/>
          <w:szCs w:val="24"/>
        </w:rPr>
        <w:t xml:space="preserve"> </w:t>
      </w:r>
      <w:r>
        <w:rPr>
          <w:sz w:val="24"/>
          <w:szCs w:val="24"/>
        </w:rPr>
        <w:t>entered</w:t>
      </w:r>
      <w:r w:rsidR="005839E2">
        <w:rPr>
          <w:sz w:val="24"/>
          <w:szCs w:val="24"/>
        </w:rPr>
        <w:t xml:space="preserve"> </w:t>
      </w:r>
      <w:r>
        <w:rPr>
          <w:sz w:val="24"/>
          <w:szCs w:val="24"/>
        </w:rPr>
        <w:t>into</w:t>
      </w:r>
      <w:r w:rsidR="005839E2">
        <w:rPr>
          <w:sz w:val="24"/>
          <w:szCs w:val="24"/>
        </w:rPr>
        <w:t xml:space="preserve"> </w:t>
      </w:r>
      <w:r>
        <w:rPr>
          <w:sz w:val="24"/>
          <w:szCs w:val="24"/>
        </w:rPr>
        <w:t>between the Proc</w:t>
      </w:r>
      <w:r>
        <w:rPr>
          <w:spacing w:val="-1"/>
          <w:sz w:val="24"/>
          <w:szCs w:val="24"/>
        </w:rPr>
        <w:t>u</w:t>
      </w:r>
      <w:r>
        <w:rPr>
          <w:sz w:val="24"/>
          <w:szCs w:val="24"/>
        </w:rPr>
        <w:t>ri</w:t>
      </w:r>
      <w:r>
        <w:rPr>
          <w:spacing w:val="-1"/>
          <w:sz w:val="24"/>
          <w:szCs w:val="24"/>
        </w:rPr>
        <w:t>n</w:t>
      </w:r>
      <w:r>
        <w:rPr>
          <w:sz w:val="24"/>
          <w:szCs w:val="24"/>
        </w:rPr>
        <w:t>g agency a</w:t>
      </w:r>
      <w:r>
        <w:rPr>
          <w:spacing w:val="-1"/>
          <w:sz w:val="24"/>
          <w:szCs w:val="24"/>
        </w:rPr>
        <w:t>n</w:t>
      </w:r>
      <w:r>
        <w:rPr>
          <w:sz w:val="24"/>
          <w:szCs w:val="24"/>
        </w:rPr>
        <w:t>d the Supplier, as rec</w:t>
      </w:r>
      <w:r>
        <w:rPr>
          <w:spacing w:val="-1"/>
          <w:sz w:val="24"/>
          <w:szCs w:val="24"/>
        </w:rPr>
        <w:t>o</w:t>
      </w:r>
      <w:r>
        <w:rPr>
          <w:sz w:val="24"/>
          <w:szCs w:val="24"/>
        </w:rPr>
        <w:t>rded in t</w:t>
      </w:r>
      <w:r>
        <w:rPr>
          <w:spacing w:val="-1"/>
          <w:sz w:val="24"/>
          <w:szCs w:val="24"/>
        </w:rPr>
        <w:t>h</w:t>
      </w:r>
      <w:r>
        <w:rPr>
          <w:sz w:val="24"/>
          <w:szCs w:val="24"/>
        </w:rPr>
        <w:t>e Contract</w:t>
      </w:r>
      <w:r>
        <w:rPr>
          <w:sz w:val="24"/>
          <w:szCs w:val="24"/>
        </w:rPr>
        <w:tab/>
      </w:r>
      <w:proofErr w:type="gramStart"/>
      <w:r>
        <w:rPr>
          <w:spacing w:val="-2"/>
          <w:sz w:val="24"/>
          <w:szCs w:val="24"/>
        </w:rPr>
        <w:t>F</w:t>
      </w:r>
      <w:r>
        <w:rPr>
          <w:sz w:val="24"/>
          <w:szCs w:val="24"/>
        </w:rPr>
        <w:t>orm  signed</w:t>
      </w:r>
      <w:proofErr w:type="gramEnd"/>
      <w:r>
        <w:rPr>
          <w:sz w:val="24"/>
          <w:szCs w:val="24"/>
        </w:rPr>
        <w:t xml:space="preserve">  by  t</w:t>
      </w:r>
      <w:r>
        <w:rPr>
          <w:spacing w:val="-1"/>
          <w:sz w:val="24"/>
          <w:szCs w:val="24"/>
        </w:rPr>
        <w:t>h</w:t>
      </w:r>
      <w:r>
        <w:rPr>
          <w:sz w:val="24"/>
          <w:szCs w:val="24"/>
        </w:rPr>
        <w:t>e  parties,  including  all attach</w:t>
      </w:r>
      <w:r>
        <w:rPr>
          <w:spacing w:val="-2"/>
          <w:sz w:val="24"/>
          <w:szCs w:val="24"/>
        </w:rPr>
        <w:t>m</w:t>
      </w:r>
      <w:r>
        <w:rPr>
          <w:sz w:val="24"/>
          <w:szCs w:val="24"/>
        </w:rPr>
        <w:t>ents and appendices thereto and all docu</w:t>
      </w:r>
      <w:r>
        <w:rPr>
          <w:spacing w:val="-2"/>
          <w:sz w:val="24"/>
          <w:szCs w:val="24"/>
        </w:rPr>
        <w:t>m</w:t>
      </w:r>
      <w:r>
        <w:rPr>
          <w:sz w:val="24"/>
          <w:szCs w:val="24"/>
        </w:rPr>
        <w:t>ents incorporated</w:t>
      </w:r>
      <w:r w:rsidR="005839E2">
        <w:rPr>
          <w:sz w:val="24"/>
          <w:szCs w:val="24"/>
        </w:rPr>
        <w:t xml:space="preserve"> </w:t>
      </w:r>
      <w:r>
        <w:rPr>
          <w:sz w:val="24"/>
          <w:szCs w:val="24"/>
        </w:rPr>
        <w:t>by reference therein.</w:t>
      </w:r>
    </w:p>
    <w:p w:rsidR="00F16361" w:rsidRDefault="00F16361">
      <w:pPr>
        <w:spacing w:before="16" w:line="260" w:lineRule="exact"/>
        <w:rPr>
          <w:sz w:val="26"/>
          <w:szCs w:val="26"/>
        </w:rPr>
      </w:pPr>
    </w:p>
    <w:p w:rsidR="00F16361" w:rsidRDefault="0047509A">
      <w:pPr>
        <w:tabs>
          <w:tab w:val="left" w:pos="3340"/>
        </w:tabs>
        <w:ind w:left="3340" w:right="77" w:hanging="540"/>
        <w:jc w:val="both"/>
        <w:rPr>
          <w:sz w:val="24"/>
          <w:szCs w:val="24"/>
        </w:rPr>
      </w:pPr>
      <w:r>
        <w:rPr>
          <w:sz w:val="24"/>
          <w:szCs w:val="24"/>
        </w:rPr>
        <w:t>(b)</w:t>
      </w:r>
      <w:r>
        <w:rPr>
          <w:sz w:val="24"/>
          <w:szCs w:val="24"/>
        </w:rPr>
        <w:tab/>
        <w:t xml:space="preserve">“The Contract Price” </w:t>
      </w:r>
      <w:r>
        <w:rPr>
          <w:spacing w:val="-2"/>
          <w:sz w:val="24"/>
          <w:szCs w:val="24"/>
        </w:rPr>
        <w:t>m</w:t>
      </w:r>
      <w:r>
        <w:rPr>
          <w:sz w:val="24"/>
          <w:szCs w:val="24"/>
        </w:rPr>
        <w:t>eans the price paya</w:t>
      </w:r>
      <w:r>
        <w:rPr>
          <w:spacing w:val="-1"/>
          <w:sz w:val="24"/>
          <w:szCs w:val="24"/>
        </w:rPr>
        <w:t>b</w:t>
      </w:r>
      <w:r>
        <w:rPr>
          <w:spacing w:val="1"/>
          <w:sz w:val="24"/>
          <w:szCs w:val="24"/>
        </w:rPr>
        <w:t>l</w:t>
      </w:r>
      <w:r>
        <w:rPr>
          <w:sz w:val="24"/>
          <w:szCs w:val="24"/>
        </w:rPr>
        <w:t>e</w:t>
      </w:r>
      <w:r w:rsidR="005839E2">
        <w:rPr>
          <w:sz w:val="24"/>
          <w:szCs w:val="24"/>
        </w:rPr>
        <w:t xml:space="preserve"> </w:t>
      </w:r>
      <w:r>
        <w:rPr>
          <w:sz w:val="24"/>
          <w:szCs w:val="24"/>
        </w:rPr>
        <w:t>to t</w:t>
      </w:r>
      <w:r>
        <w:rPr>
          <w:spacing w:val="-1"/>
          <w:sz w:val="24"/>
          <w:szCs w:val="24"/>
        </w:rPr>
        <w:t>h</w:t>
      </w:r>
      <w:r>
        <w:rPr>
          <w:sz w:val="24"/>
          <w:szCs w:val="24"/>
        </w:rPr>
        <w:t>e Supplier</w:t>
      </w:r>
      <w:r w:rsidR="005839E2">
        <w:rPr>
          <w:sz w:val="24"/>
          <w:szCs w:val="24"/>
        </w:rPr>
        <w:t xml:space="preserve"> </w:t>
      </w:r>
      <w:r>
        <w:rPr>
          <w:sz w:val="24"/>
          <w:szCs w:val="24"/>
        </w:rPr>
        <w:t>under</w:t>
      </w:r>
      <w:r w:rsidR="005839E2">
        <w:rPr>
          <w:sz w:val="24"/>
          <w:szCs w:val="24"/>
        </w:rPr>
        <w:t xml:space="preserve"> </w:t>
      </w:r>
      <w:r>
        <w:rPr>
          <w:sz w:val="24"/>
          <w:szCs w:val="24"/>
        </w:rPr>
        <w:t>the</w:t>
      </w:r>
      <w:r w:rsidR="005839E2">
        <w:rPr>
          <w:sz w:val="24"/>
          <w:szCs w:val="24"/>
        </w:rPr>
        <w:t xml:space="preserve"> </w:t>
      </w:r>
      <w:r>
        <w:rPr>
          <w:sz w:val="24"/>
          <w:szCs w:val="24"/>
        </w:rPr>
        <w:t>Contract for</w:t>
      </w:r>
      <w:r w:rsidR="005839E2">
        <w:rPr>
          <w:sz w:val="24"/>
          <w:szCs w:val="24"/>
        </w:rPr>
        <w:t xml:space="preserve"> </w:t>
      </w:r>
      <w:r>
        <w:rPr>
          <w:sz w:val="24"/>
          <w:szCs w:val="24"/>
        </w:rPr>
        <w:t>the</w:t>
      </w:r>
      <w:r w:rsidR="005839E2">
        <w:rPr>
          <w:sz w:val="24"/>
          <w:szCs w:val="24"/>
        </w:rPr>
        <w:t xml:space="preserve"> </w:t>
      </w:r>
      <w:r>
        <w:rPr>
          <w:sz w:val="24"/>
          <w:szCs w:val="24"/>
        </w:rPr>
        <w:t>full</w:t>
      </w:r>
      <w:r w:rsidR="005839E2">
        <w:rPr>
          <w:sz w:val="24"/>
          <w:szCs w:val="24"/>
        </w:rPr>
        <w:t xml:space="preserve"> </w:t>
      </w:r>
      <w:r>
        <w:rPr>
          <w:sz w:val="24"/>
          <w:szCs w:val="24"/>
        </w:rPr>
        <w:t>and</w:t>
      </w:r>
      <w:r w:rsidR="005839E2">
        <w:rPr>
          <w:sz w:val="24"/>
          <w:szCs w:val="24"/>
        </w:rPr>
        <w:t xml:space="preserve"> </w:t>
      </w:r>
      <w:r>
        <w:rPr>
          <w:sz w:val="24"/>
          <w:szCs w:val="24"/>
        </w:rPr>
        <w:t>proper perfor</w:t>
      </w:r>
      <w:r>
        <w:rPr>
          <w:spacing w:val="-2"/>
          <w:sz w:val="24"/>
          <w:szCs w:val="24"/>
        </w:rPr>
        <w:t>m</w:t>
      </w:r>
      <w:r>
        <w:rPr>
          <w:sz w:val="24"/>
          <w:szCs w:val="24"/>
        </w:rPr>
        <w:t>ance of its contractual obligations.</w:t>
      </w:r>
    </w:p>
    <w:p w:rsidR="00F16361" w:rsidRDefault="00F16361">
      <w:pPr>
        <w:spacing w:before="15" w:line="260" w:lineRule="exact"/>
        <w:rPr>
          <w:sz w:val="26"/>
          <w:szCs w:val="26"/>
        </w:rPr>
      </w:pPr>
    </w:p>
    <w:p w:rsidR="00F16361" w:rsidRDefault="0047509A">
      <w:pPr>
        <w:tabs>
          <w:tab w:val="left" w:pos="3340"/>
        </w:tabs>
        <w:ind w:left="3340" w:right="77" w:hanging="540"/>
        <w:jc w:val="both"/>
        <w:rPr>
          <w:sz w:val="24"/>
          <w:szCs w:val="24"/>
        </w:rPr>
      </w:pPr>
      <w:r>
        <w:rPr>
          <w:sz w:val="24"/>
          <w:szCs w:val="24"/>
        </w:rPr>
        <w:t>(c)</w:t>
      </w:r>
      <w:r>
        <w:rPr>
          <w:sz w:val="24"/>
          <w:szCs w:val="24"/>
        </w:rPr>
        <w:tab/>
        <w:t>“The Goods”</w:t>
      </w:r>
      <w:r w:rsidR="005839E2">
        <w:rPr>
          <w:sz w:val="24"/>
          <w:szCs w:val="24"/>
        </w:rPr>
        <w:t xml:space="preserve"> </w:t>
      </w:r>
      <w:r>
        <w:rPr>
          <w:spacing w:val="-2"/>
          <w:sz w:val="24"/>
          <w:szCs w:val="24"/>
        </w:rPr>
        <w:t>m</w:t>
      </w:r>
      <w:r>
        <w:rPr>
          <w:sz w:val="24"/>
          <w:szCs w:val="24"/>
        </w:rPr>
        <w:t>eans all of the equip</w:t>
      </w:r>
      <w:r>
        <w:rPr>
          <w:spacing w:val="-2"/>
          <w:sz w:val="24"/>
          <w:szCs w:val="24"/>
        </w:rPr>
        <w:t>m</w:t>
      </w:r>
      <w:r>
        <w:rPr>
          <w:sz w:val="24"/>
          <w:szCs w:val="24"/>
        </w:rPr>
        <w:t xml:space="preserve">ent, </w:t>
      </w:r>
      <w:r>
        <w:rPr>
          <w:spacing w:val="-2"/>
          <w:sz w:val="24"/>
          <w:szCs w:val="24"/>
        </w:rPr>
        <w:t>m</w:t>
      </w:r>
      <w:r>
        <w:rPr>
          <w:sz w:val="24"/>
          <w:szCs w:val="24"/>
        </w:rPr>
        <w:t xml:space="preserve">achinery, and/or other </w:t>
      </w:r>
      <w:r>
        <w:rPr>
          <w:spacing w:val="-2"/>
          <w:sz w:val="24"/>
          <w:szCs w:val="24"/>
        </w:rPr>
        <w:t>m</w:t>
      </w:r>
      <w:r>
        <w:rPr>
          <w:sz w:val="24"/>
          <w:szCs w:val="24"/>
        </w:rPr>
        <w:t>aterials which the Supplier is required to supply to the Procuring agency under the Contract.</w:t>
      </w:r>
    </w:p>
    <w:p w:rsidR="00F16361" w:rsidRDefault="00F16361">
      <w:pPr>
        <w:spacing w:before="16" w:line="260" w:lineRule="exact"/>
        <w:rPr>
          <w:sz w:val="26"/>
          <w:szCs w:val="26"/>
        </w:rPr>
      </w:pPr>
    </w:p>
    <w:p w:rsidR="00F16361" w:rsidRDefault="0047509A">
      <w:pPr>
        <w:tabs>
          <w:tab w:val="left" w:pos="3340"/>
          <w:tab w:val="left" w:pos="4160"/>
        </w:tabs>
        <w:ind w:left="3340" w:right="75" w:hanging="540"/>
        <w:jc w:val="both"/>
        <w:rPr>
          <w:sz w:val="24"/>
          <w:szCs w:val="24"/>
        </w:rPr>
      </w:pPr>
      <w:r>
        <w:rPr>
          <w:sz w:val="24"/>
          <w:szCs w:val="24"/>
        </w:rPr>
        <w:t>(d)</w:t>
      </w:r>
      <w:r>
        <w:rPr>
          <w:sz w:val="24"/>
          <w:szCs w:val="24"/>
        </w:rPr>
        <w:tab/>
        <w:t>“The</w:t>
      </w:r>
      <w:r w:rsidR="005839E2">
        <w:rPr>
          <w:sz w:val="24"/>
          <w:szCs w:val="24"/>
        </w:rPr>
        <w:t xml:space="preserve"> </w:t>
      </w:r>
      <w:r>
        <w:rPr>
          <w:sz w:val="24"/>
          <w:szCs w:val="24"/>
        </w:rPr>
        <w:t>Services”</w:t>
      </w:r>
      <w:r w:rsidR="005839E2">
        <w:rPr>
          <w:sz w:val="24"/>
          <w:szCs w:val="24"/>
        </w:rPr>
        <w:t xml:space="preserve"> </w:t>
      </w:r>
      <w:r>
        <w:rPr>
          <w:spacing w:val="-2"/>
          <w:sz w:val="24"/>
          <w:szCs w:val="24"/>
        </w:rPr>
        <w:t>m</w:t>
      </w:r>
      <w:r>
        <w:rPr>
          <w:sz w:val="24"/>
          <w:szCs w:val="24"/>
        </w:rPr>
        <w:t>eans</w:t>
      </w:r>
      <w:r w:rsidR="005839E2">
        <w:rPr>
          <w:sz w:val="24"/>
          <w:szCs w:val="24"/>
        </w:rPr>
        <w:t xml:space="preserve"> </w:t>
      </w:r>
      <w:r>
        <w:rPr>
          <w:sz w:val="24"/>
          <w:szCs w:val="24"/>
        </w:rPr>
        <w:t>those</w:t>
      </w:r>
      <w:r w:rsidR="005839E2">
        <w:rPr>
          <w:sz w:val="24"/>
          <w:szCs w:val="24"/>
        </w:rPr>
        <w:t xml:space="preserve"> </w:t>
      </w:r>
      <w:r>
        <w:rPr>
          <w:sz w:val="24"/>
          <w:szCs w:val="24"/>
        </w:rPr>
        <w:t>services</w:t>
      </w:r>
      <w:r w:rsidR="005839E2">
        <w:rPr>
          <w:sz w:val="24"/>
          <w:szCs w:val="24"/>
        </w:rPr>
        <w:t xml:space="preserve"> </w:t>
      </w:r>
      <w:r>
        <w:rPr>
          <w:sz w:val="24"/>
          <w:szCs w:val="24"/>
        </w:rPr>
        <w:t>ancillary</w:t>
      </w:r>
      <w:r w:rsidR="005839E2">
        <w:rPr>
          <w:sz w:val="24"/>
          <w:szCs w:val="24"/>
        </w:rPr>
        <w:t xml:space="preserve"> </w:t>
      </w:r>
      <w:r>
        <w:rPr>
          <w:sz w:val="24"/>
          <w:szCs w:val="24"/>
        </w:rPr>
        <w:t>to</w:t>
      </w:r>
      <w:r w:rsidR="005839E2">
        <w:rPr>
          <w:sz w:val="24"/>
          <w:szCs w:val="24"/>
        </w:rPr>
        <w:t xml:space="preserve"> </w:t>
      </w:r>
      <w:r>
        <w:rPr>
          <w:sz w:val="24"/>
          <w:szCs w:val="24"/>
        </w:rPr>
        <w:t>the</w:t>
      </w:r>
      <w:r w:rsidR="005839E2">
        <w:rPr>
          <w:sz w:val="24"/>
          <w:szCs w:val="24"/>
        </w:rPr>
        <w:t xml:space="preserve"> </w:t>
      </w:r>
      <w:r>
        <w:rPr>
          <w:sz w:val="24"/>
          <w:szCs w:val="24"/>
        </w:rPr>
        <w:t>supply of the Goods, such as transportation and insurance, and any other</w:t>
      </w:r>
      <w:r>
        <w:rPr>
          <w:sz w:val="24"/>
          <w:szCs w:val="24"/>
        </w:rPr>
        <w:tab/>
        <w:t>incidental    service</w:t>
      </w:r>
      <w:r>
        <w:rPr>
          <w:spacing w:val="-1"/>
          <w:sz w:val="24"/>
          <w:szCs w:val="24"/>
        </w:rPr>
        <w:t>s</w:t>
      </w:r>
      <w:r>
        <w:rPr>
          <w:sz w:val="24"/>
          <w:szCs w:val="24"/>
        </w:rPr>
        <w:t>,    such    as    installation, com</w:t>
      </w:r>
      <w:r>
        <w:rPr>
          <w:spacing w:val="-2"/>
          <w:sz w:val="24"/>
          <w:szCs w:val="24"/>
        </w:rPr>
        <w:t>m</w:t>
      </w:r>
      <w:r>
        <w:rPr>
          <w:sz w:val="24"/>
          <w:szCs w:val="24"/>
        </w:rPr>
        <w:t>issioning, provision of technical assistance, training, and</w:t>
      </w:r>
      <w:r w:rsidR="005839E2">
        <w:rPr>
          <w:sz w:val="24"/>
          <w:szCs w:val="24"/>
        </w:rPr>
        <w:t xml:space="preserve"> </w:t>
      </w:r>
      <w:r>
        <w:rPr>
          <w:sz w:val="24"/>
          <w:szCs w:val="24"/>
        </w:rPr>
        <w:t>other</w:t>
      </w:r>
      <w:r w:rsidR="005839E2">
        <w:rPr>
          <w:sz w:val="24"/>
          <w:szCs w:val="24"/>
        </w:rPr>
        <w:t xml:space="preserve"> </w:t>
      </w:r>
      <w:r>
        <w:rPr>
          <w:sz w:val="24"/>
          <w:szCs w:val="24"/>
        </w:rPr>
        <w:t>such</w:t>
      </w:r>
      <w:r w:rsidR="005839E2">
        <w:rPr>
          <w:sz w:val="24"/>
          <w:szCs w:val="24"/>
        </w:rPr>
        <w:t xml:space="preserve"> </w:t>
      </w:r>
      <w:r>
        <w:rPr>
          <w:sz w:val="24"/>
          <w:szCs w:val="24"/>
        </w:rPr>
        <w:t>obligations</w:t>
      </w:r>
      <w:r w:rsidR="005839E2">
        <w:rPr>
          <w:sz w:val="24"/>
          <w:szCs w:val="24"/>
        </w:rPr>
        <w:t xml:space="preserve"> </w:t>
      </w:r>
      <w:r>
        <w:rPr>
          <w:sz w:val="24"/>
          <w:szCs w:val="24"/>
        </w:rPr>
        <w:t>of</w:t>
      </w:r>
      <w:r w:rsidR="005839E2">
        <w:rPr>
          <w:sz w:val="24"/>
          <w:szCs w:val="24"/>
        </w:rPr>
        <w:t xml:space="preserve"> </w:t>
      </w:r>
      <w:r>
        <w:rPr>
          <w:sz w:val="24"/>
          <w:szCs w:val="24"/>
        </w:rPr>
        <w:t>the</w:t>
      </w:r>
      <w:r w:rsidR="005839E2">
        <w:rPr>
          <w:sz w:val="24"/>
          <w:szCs w:val="24"/>
        </w:rPr>
        <w:t xml:space="preserve"> </w:t>
      </w:r>
      <w:r>
        <w:rPr>
          <w:sz w:val="24"/>
          <w:szCs w:val="24"/>
        </w:rPr>
        <w:t>Supplier</w:t>
      </w:r>
      <w:r w:rsidR="005839E2">
        <w:rPr>
          <w:sz w:val="24"/>
          <w:szCs w:val="24"/>
        </w:rPr>
        <w:t xml:space="preserve"> </w:t>
      </w:r>
      <w:r>
        <w:rPr>
          <w:sz w:val="24"/>
          <w:szCs w:val="24"/>
        </w:rPr>
        <w:t>covered</w:t>
      </w:r>
      <w:r w:rsidR="005839E2">
        <w:rPr>
          <w:sz w:val="24"/>
          <w:szCs w:val="24"/>
        </w:rPr>
        <w:t xml:space="preserve"> </w:t>
      </w:r>
      <w:r>
        <w:rPr>
          <w:sz w:val="24"/>
          <w:szCs w:val="24"/>
        </w:rPr>
        <w:t>under the Contract.</w:t>
      </w:r>
    </w:p>
    <w:p w:rsidR="00F16361" w:rsidRDefault="00F16361">
      <w:pPr>
        <w:spacing w:before="16" w:line="260" w:lineRule="exact"/>
        <w:rPr>
          <w:sz w:val="26"/>
          <w:szCs w:val="26"/>
        </w:rPr>
      </w:pPr>
    </w:p>
    <w:p w:rsidR="00F16361" w:rsidRDefault="0047509A">
      <w:pPr>
        <w:tabs>
          <w:tab w:val="left" w:pos="3320"/>
        </w:tabs>
        <w:ind w:left="3340" w:right="79" w:hanging="540"/>
        <w:jc w:val="both"/>
        <w:rPr>
          <w:sz w:val="24"/>
          <w:szCs w:val="24"/>
        </w:rPr>
      </w:pPr>
      <w:r>
        <w:rPr>
          <w:sz w:val="24"/>
          <w:szCs w:val="24"/>
        </w:rPr>
        <w:t>(e)</w:t>
      </w:r>
      <w:r>
        <w:rPr>
          <w:sz w:val="24"/>
          <w:szCs w:val="24"/>
        </w:rPr>
        <w:tab/>
        <w:t>“GCC</w:t>
      </w:r>
      <w:proofErr w:type="gramStart"/>
      <w:r>
        <w:rPr>
          <w:sz w:val="24"/>
          <w:szCs w:val="24"/>
        </w:rPr>
        <w:t xml:space="preserve">”  </w:t>
      </w:r>
      <w:r>
        <w:rPr>
          <w:spacing w:val="-2"/>
          <w:sz w:val="24"/>
          <w:szCs w:val="24"/>
        </w:rPr>
        <w:t>m</w:t>
      </w:r>
      <w:r>
        <w:rPr>
          <w:spacing w:val="2"/>
          <w:sz w:val="24"/>
          <w:szCs w:val="24"/>
        </w:rPr>
        <w:t>e</w:t>
      </w:r>
      <w:r>
        <w:rPr>
          <w:sz w:val="24"/>
          <w:szCs w:val="24"/>
        </w:rPr>
        <w:t>ans</w:t>
      </w:r>
      <w:proofErr w:type="gramEnd"/>
      <w:r>
        <w:rPr>
          <w:sz w:val="24"/>
          <w:szCs w:val="24"/>
        </w:rPr>
        <w:t xml:space="preserve">  the  General  Conditions  of  Contract contained in this section.</w:t>
      </w:r>
    </w:p>
    <w:p w:rsidR="00F16361" w:rsidRDefault="00F16361">
      <w:pPr>
        <w:spacing w:before="16" w:line="260" w:lineRule="exact"/>
        <w:rPr>
          <w:sz w:val="26"/>
          <w:szCs w:val="26"/>
        </w:rPr>
      </w:pPr>
    </w:p>
    <w:p w:rsidR="00F16361" w:rsidRDefault="0047509A">
      <w:pPr>
        <w:ind w:left="2800"/>
        <w:rPr>
          <w:sz w:val="24"/>
          <w:szCs w:val="24"/>
        </w:rPr>
      </w:pPr>
      <w:r>
        <w:rPr>
          <w:sz w:val="24"/>
          <w:szCs w:val="24"/>
        </w:rPr>
        <w:t xml:space="preserve">(f)   “SCC” </w:t>
      </w:r>
      <w:r>
        <w:rPr>
          <w:spacing w:val="-2"/>
          <w:sz w:val="24"/>
          <w:szCs w:val="24"/>
        </w:rPr>
        <w:t>m</w:t>
      </w:r>
      <w:r>
        <w:rPr>
          <w:sz w:val="24"/>
          <w:szCs w:val="24"/>
        </w:rPr>
        <w:t>e</w:t>
      </w:r>
      <w:r>
        <w:rPr>
          <w:spacing w:val="1"/>
          <w:sz w:val="24"/>
          <w:szCs w:val="24"/>
        </w:rPr>
        <w:t>a</w:t>
      </w:r>
      <w:r>
        <w:rPr>
          <w:sz w:val="24"/>
          <w:szCs w:val="24"/>
        </w:rPr>
        <w:t>ns the Speci</w:t>
      </w:r>
      <w:r>
        <w:rPr>
          <w:spacing w:val="-1"/>
          <w:sz w:val="24"/>
          <w:szCs w:val="24"/>
        </w:rPr>
        <w:t>a</w:t>
      </w:r>
      <w:r>
        <w:rPr>
          <w:sz w:val="24"/>
          <w:szCs w:val="24"/>
        </w:rPr>
        <w:t>l Conditions of Contract.</w:t>
      </w:r>
    </w:p>
    <w:p w:rsidR="00F16361" w:rsidRDefault="00F16361">
      <w:pPr>
        <w:spacing w:before="16" w:line="260" w:lineRule="exact"/>
        <w:rPr>
          <w:sz w:val="26"/>
          <w:szCs w:val="26"/>
        </w:rPr>
      </w:pPr>
    </w:p>
    <w:p w:rsidR="00F16361" w:rsidRDefault="0047509A">
      <w:pPr>
        <w:tabs>
          <w:tab w:val="left" w:pos="3340"/>
        </w:tabs>
        <w:ind w:left="3340" w:right="79" w:hanging="540"/>
        <w:jc w:val="both"/>
        <w:rPr>
          <w:sz w:val="24"/>
          <w:szCs w:val="24"/>
        </w:rPr>
      </w:pPr>
      <w:r>
        <w:rPr>
          <w:sz w:val="24"/>
          <w:szCs w:val="24"/>
        </w:rPr>
        <w:t>(g)</w:t>
      </w:r>
      <w:r>
        <w:rPr>
          <w:sz w:val="24"/>
          <w:szCs w:val="24"/>
        </w:rPr>
        <w:tab/>
        <w:t>“The</w:t>
      </w:r>
      <w:r w:rsidR="005839E2">
        <w:rPr>
          <w:sz w:val="24"/>
          <w:szCs w:val="24"/>
        </w:rPr>
        <w:t xml:space="preserve"> </w:t>
      </w:r>
      <w:r>
        <w:rPr>
          <w:sz w:val="24"/>
          <w:szCs w:val="24"/>
        </w:rPr>
        <w:t>Procuring</w:t>
      </w:r>
      <w:r w:rsidR="005839E2">
        <w:rPr>
          <w:sz w:val="24"/>
          <w:szCs w:val="24"/>
        </w:rPr>
        <w:t xml:space="preserve"> </w:t>
      </w:r>
      <w:r>
        <w:rPr>
          <w:sz w:val="24"/>
          <w:szCs w:val="24"/>
        </w:rPr>
        <w:t>agency”</w:t>
      </w:r>
      <w:r w:rsidR="005839E2">
        <w:rPr>
          <w:sz w:val="24"/>
          <w:szCs w:val="24"/>
        </w:rPr>
        <w:t xml:space="preserve"> </w:t>
      </w:r>
      <w:r>
        <w:rPr>
          <w:spacing w:val="-2"/>
          <w:sz w:val="24"/>
          <w:szCs w:val="24"/>
        </w:rPr>
        <w:t>m</w:t>
      </w:r>
      <w:r>
        <w:rPr>
          <w:sz w:val="24"/>
          <w:szCs w:val="24"/>
        </w:rPr>
        <w:t>eans</w:t>
      </w:r>
      <w:r w:rsidR="005839E2">
        <w:rPr>
          <w:sz w:val="24"/>
          <w:szCs w:val="24"/>
        </w:rPr>
        <w:t xml:space="preserve"> </w:t>
      </w:r>
      <w:r>
        <w:rPr>
          <w:sz w:val="24"/>
          <w:szCs w:val="24"/>
        </w:rPr>
        <w:t>the</w:t>
      </w:r>
      <w:r w:rsidR="005839E2">
        <w:rPr>
          <w:sz w:val="24"/>
          <w:szCs w:val="24"/>
        </w:rPr>
        <w:t xml:space="preserve"> </w:t>
      </w:r>
      <w:r>
        <w:rPr>
          <w:sz w:val="24"/>
          <w:szCs w:val="24"/>
        </w:rPr>
        <w:t>organization</w:t>
      </w:r>
      <w:r w:rsidR="005839E2">
        <w:rPr>
          <w:sz w:val="24"/>
          <w:szCs w:val="24"/>
        </w:rPr>
        <w:t xml:space="preserve"> </w:t>
      </w:r>
      <w:r>
        <w:rPr>
          <w:sz w:val="24"/>
          <w:szCs w:val="24"/>
        </w:rPr>
        <w:t>purchasing the Goods, as na</w:t>
      </w:r>
      <w:r>
        <w:rPr>
          <w:spacing w:val="-2"/>
          <w:sz w:val="24"/>
          <w:szCs w:val="24"/>
        </w:rPr>
        <w:t>m</w:t>
      </w:r>
      <w:r>
        <w:rPr>
          <w:sz w:val="24"/>
          <w:szCs w:val="24"/>
        </w:rPr>
        <w:t>ed in SCC.</w:t>
      </w:r>
    </w:p>
    <w:p w:rsidR="00F16361" w:rsidRDefault="00F16361">
      <w:pPr>
        <w:spacing w:before="16" w:line="260" w:lineRule="exact"/>
        <w:rPr>
          <w:sz w:val="26"/>
          <w:szCs w:val="26"/>
        </w:rPr>
      </w:pPr>
    </w:p>
    <w:p w:rsidR="00F16361" w:rsidRDefault="0047509A">
      <w:pPr>
        <w:ind w:left="2800"/>
        <w:rPr>
          <w:sz w:val="24"/>
          <w:szCs w:val="24"/>
        </w:rPr>
      </w:pPr>
      <w:r>
        <w:rPr>
          <w:sz w:val="24"/>
          <w:szCs w:val="24"/>
        </w:rPr>
        <w:t>(h)   “The</w:t>
      </w:r>
      <w:r w:rsidR="005839E2">
        <w:rPr>
          <w:sz w:val="24"/>
          <w:szCs w:val="24"/>
        </w:rPr>
        <w:t xml:space="preserve"> </w:t>
      </w:r>
      <w:r>
        <w:rPr>
          <w:sz w:val="24"/>
          <w:szCs w:val="24"/>
        </w:rPr>
        <w:t>Procuring</w:t>
      </w:r>
      <w:r w:rsidR="005839E2">
        <w:rPr>
          <w:sz w:val="24"/>
          <w:szCs w:val="24"/>
        </w:rPr>
        <w:t xml:space="preserve"> </w:t>
      </w:r>
      <w:r>
        <w:rPr>
          <w:sz w:val="24"/>
          <w:szCs w:val="24"/>
        </w:rPr>
        <w:t>agency’s</w:t>
      </w:r>
      <w:r w:rsidR="005839E2">
        <w:rPr>
          <w:sz w:val="24"/>
          <w:szCs w:val="24"/>
        </w:rPr>
        <w:t xml:space="preserve"> </w:t>
      </w:r>
      <w:r>
        <w:rPr>
          <w:sz w:val="24"/>
          <w:szCs w:val="24"/>
        </w:rPr>
        <w:t>country”</w:t>
      </w:r>
      <w:r w:rsidR="005839E2">
        <w:rPr>
          <w:sz w:val="24"/>
          <w:szCs w:val="24"/>
        </w:rPr>
        <w:t xml:space="preserve"> </w:t>
      </w:r>
      <w:r>
        <w:rPr>
          <w:sz w:val="24"/>
          <w:szCs w:val="24"/>
        </w:rPr>
        <w:t>is</w:t>
      </w:r>
      <w:r w:rsidR="005839E2">
        <w:rPr>
          <w:sz w:val="24"/>
          <w:szCs w:val="24"/>
        </w:rPr>
        <w:t xml:space="preserve"> </w:t>
      </w:r>
      <w:r>
        <w:rPr>
          <w:sz w:val="24"/>
          <w:szCs w:val="24"/>
        </w:rPr>
        <w:t>the</w:t>
      </w:r>
      <w:r w:rsidR="005839E2">
        <w:rPr>
          <w:sz w:val="24"/>
          <w:szCs w:val="24"/>
        </w:rPr>
        <w:t xml:space="preserve"> </w:t>
      </w:r>
      <w:r>
        <w:rPr>
          <w:sz w:val="24"/>
          <w:szCs w:val="24"/>
        </w:rPr>
        <w:t>country</w:t>
      </w:r>
      <w:r w:rsidR="005839E2">
        <w:rPr>
          <w:sz w:val="24"/>
          <w:szCs w:val="24"/>
        </w:rPr>
        <w:t xml:space="preserve"> </w:t>
      </w:r>
      <w:r>
        <w:rPr>
          <w:sz w:val="24"/>
          <w:szCs w:val="24"/>
        </w:rPr>
        <w:t>n</w:t>
      </w:r>
      <w:r>
        <w:rPr>
          <w:spacing w:val="2"/>
          <w:sz w:val="24"/>
          <w:szCs w:val="24"/>
        </w:rPr>
        <w:t>a</w:t>
      </w:r>
      <w:r>
        <w:rPr>
          <w:spacing w:val="-2"/>
          <w:sz w:val="24"/>
          <w:szCs w:val="24"/>
        </w:rPr>
        <w:t>m</w:t>
      </w:r>
      <w:r>
        <w:rPr>
          <w:sz w:val="24"/>
          <w:szCs w:val="24"/>
        </w:rPr>
        <w:t>ed</w:t>
      </w:r>
      <w:r w:rsidR="005839E2">
        <w:rPr>
          <w:sz w:val="24"/>
          <w:szCs w:val="24"/>
        </w:rPr>
        <w:t xml:space="preserve"> </w:t>
      </w:r>
      <w:r>
        <w:rPr>
          <w:sz w:val="24"/>
          <w:szCs w:val="24"/>
        </w:rPr>
        <w:t>in</w:t>
      </w:r>
    </w:p>
    <w:p w:rsidR="00F16361" w:rsidRDefault="0047509A">
      <w:pPr>
        <w:ind w:left="3302" w:right="5330"/>
        <w:jc w:val="center"/>
        <w:rPr>
          <w:sz w:val="24"/>
          <w:szCs w:val="24"/>
        </w:rPr>
      </w:pPr>
      <w:proofErr w:type="gramStart"/>
      <w:r>
        <w:rPr>
          <w:sz w:val="24"/>
          <w:szCs w:val="24"/>
        </w:rPr>
        <w:t>SCC.</w:t>
      </w:r>
      <w:proofErr w:type="gramEnd"/>
    </w:p>
    <w:p w:rsidR="00F16361" w:rsidRDefault="00F16361">
      <w:pPr>
        <w:spacing w:before="16" w:line="260" w:lineRule="exact"/>
        <w:rPr>
          <w:sz w:val="26"/>
          <w:szCs w:val="26"/>
        </w:rPr>
      </w:pPr>
    </w:p>
    <w:p w:rsidR="00F16361" w:rsidRDefault="0047509A">
      <w:pPr>
        <w:ind w:left="2800"/>
        <w:rPr>
          <w:sz w:val="24"/>
          <w:szCs w:val="24"/>
        </w:rPr>
      </w:pPr>
      <w:r>
        <w:rPr>
          <w:sz w:val="24"/>
          <w:szCs w:val="24"/>
        </w:rPr>
        <w:t>(</w:t>
      </w:r>
      <w:proofErr w:type="spellStart"/>
      <w:r>
        <w:rPr>
          <w:sz w:val="24"/>
          <w:szCs w:val="24"/>
        </w:rPr>
        <w:t>i</w:t>
      </w:r>
      <w:proofErr w:type="spellEnd"/>
      <w:r>
        <w:rPr>
          <w:sz w:val="24"/>
          <w:szCs w:val="24"/>
        </w:rPr>
        <w:t>)    “The</w:t>
      </w:r>
      <w:r w:rsidR="000B1427">
        <w:rPr>
          <w:sz w:val="24"/>
          <w:szCs w:val="24"/>
        </w:rPr>
        <w:t xml:space="preserve"> </w:t>
      </w:r>
      <w:r>
        <w:rPr>
          <w:sz w:val="24"/>
          <w:szCs w:val="24"/>
        </w:rPr>
        <w:t>Supplier”</w:t>
      </w:r>
      <w:r w:rsidR="000B1427">
        <w:rPr>
          <w:sz w:val="24"/>
          <w:szCs w:val="24"/>
        </w:rPr>
        <w:t xml:space="preserve"> </w:t>
      </w:r>
      <w:r>
        <w:rPr>
          <w:spacing w:val="-2"/>
          <w:sz w:val="24"/>
          <w:szCs w:val="24"/>
        </w:rPr>
        <w:t>m</w:t>
      </w:r>
      <w:r>
        <w:rPr>
          <w:sz w:val="24"/>
          <w:szCs w:val="24"/>
        </w:rPr>
        <w:t>eans</w:t>
      </w:r>
      <w:r w:rsidR="000B1427">
        <w:rPr>
          <w:sz w:val="24"/>
          <w:szCs w:val="24"/>
        </w:rPr>
        <w:t xml:space="preserve"> </w:t>
      </w:r>
      <w:r>
        <w:rPr>
          <w:sz w:val="24"/>
          <w:szCs w:val="24"/>
        </w:rPr>
        <w:t>the</w:t>
      </w:r>
      <w:r w:rsidR="000B1427">
        <w:rPr>
          <w:sz w:val="24"/>
          <w:szCs w:val="24"/>
        </w:rPr>
        <w:t xml:space="preserve"> </w:t>
      </w:r>
      <w:r>
        <w:rPr>
          <w:sz w:val="24"/>
          <w:szCs w:val="24"/>
        </w:rPr>
        <w:t>individual</w:t>
      </w:r>
      <w:r w:rsidR="000B1427">
        <w:rPr>
          <w:sz w:val="24"/>
          <w:szCs w:val="24"/>
        </w:rPr>
        <w:t xml:space="preserve"> </w:t>
      </w:r>
      <w:r>
        <w:rPr>
          <w:sz w:val="24"/>
          <w:szCs w:val="24"/>
        </w:rPr>
        <w:t>or</w:t>
      </w:r>
      <w:r w:rsidR="000B1427">
        <w:rPr>
          <w:sz w:val="24"/>
          <w:szCs w:val="24"/>
        </w:rPr>
        <w:t xml:space="preserve"> </w:t>
      </w:r>
      <w:r>
        <w:rPr>
          <w:sz w:val="24"/>
          <w:szCs w:val="24"/>
        </w:rPr>
        <w:t>firm</w:t>
      </w:r>
      <w:r w:rsidR="000B1427">
        <w:rPr>
          <w:sz w:val="24"/>
          <w:szCs w:val="24"/>
        </w:rPr>
        <w:t xml:space="preserve"> </w:t>
      </w:r>
      <w:r>
        <w:rPr>
          <w:sz w:val="24"/>
          <w:szCs w:val="24"/>
        </w:rPr>
        <w:t>supplying</w:t>
      </w:r>
      <w:r w:rsidR="000B1427">
        <w:rPr>
          <w:sz w:val="24"/>
          <w:szCs w:val="24"/>
        </w:rPr>
        <w:t xml:space="preserve"> </w:t>
      </w:r>
      <w:r>
        <w:rPr>
          <w:sz w:val="24"/>
          <w:szCs w:val="24"/>
        </w:rPr>
        <w:t>the</w:t>
      </w:r>
    </w:p>
    <w:p w:rsidR="00F16361" w:rsidRDefault="0047509A">
      <w:pPr>
        <w:ind w:left="3340"/>
        <w:rPr>
          <w:sz w:val="24"/>
          <w:szCs w:val="24"/>
        </w:rPr>
      </w:pPr>
      <w:proofErr w:type="gramStart"/>
      <w:r>
        <w:rPr>
          <w:sz w:val="24"/>
          <w:szCs w:val="24"/>
        </w:rPr>
        <w:t>Goods and Services under this Contract.</w:t>
      </w:r>
      <w:proofErr w:type="gramEnd"/>
    </w:p>
    <w:p w:rsidR="00F16361" w:rsidRDefault="00F16361">
      <w:pPr>
        <w:spacing w:before="16" w:line="260" w:lineRule="exact"/>
        <w:rPr>
          <w:sz w:val="26"/>
          <w:szCs w:val="26"/>
        </w:rPr>
      </w:pPr>
    </w:p>
    <w:p w:rsidR="00F16361" w:rsidRDefault="0047509A">
      <w:pPr>
        <w:tabs>
          <w:tab w:val="left" w:pos="3340"/>
        </w:tabs>
        <w:ind w:left="3340" w:right="76" w:hanging="540"/>
        <w:jc w:val="both"/>
        <w:rPr>
          <w:sz w:val="24"/>
          <w:szCs w:val="24"/>
        </w:rPr>
      </w:pPr>
      <w:r>
        <w:rPr>
          <w:sz w:val="24"/>
          <w:szCs w:val="24"/>
        </w:rPr>
        <w:t>(j)</w:t>
      </w:r>
      <w:r>
        <w:rPr>
          <w:sz w:val="24"/>
          <w:szCs w:val="24"/>
        </w:rPr>
        <w:tab/>
        <w:t>“The</w:t>
      </w:r>
      <w:r w:rsidR="000B1427">
        <w:rPr>
          <w:sz w:val="24"/>
          <w:szCs w:val="24"/>
        </w:rPr>
        <w:t xml:space="preserve"> </w:t>
      </w:r>
      <w:r>
        <w:rPr>
          <w:sz w:val="24"/>
          <w:szCs w:val="24"/>
        </w:rPr>
        <w:t>Project</w:t>
      </w:r>
      <w:r w:rsidR="000B1427">
        <w:rPr>
          <w:sz w:val="24"/>
          <w:szCs w:val="24"/>
        </w:rPr>
        <w:t xml:space="preserve"> </w:t>
      </w:r>
      <w:r>
        <w:rPr>
          <w:sz w:val="24"/>
          <w:szCs w:val="24"/>
        </w:rPr>
        <w:t>Site</w:t>
      </w:r>
      <w:r>
        <w:rPr>
          <w:spacing w:val="-1"/>
          <w:sz w:val="24"/>
          <w:szCs w:val="24"/>
        </w:rPr>
        <w:t>,</w:t>
      </w:r>
      <w:r>
        <w:rPr>
          <w:sz w:val="24"/>
          <w:szCs w:val="24"/>
        </w:rPr>
        <w:t>”</w:t>
      </w:r>
      <w:r w:rsidR="000B1427">
        <w:rPr>
          <w:sz w:val="24"/>
          <w:szCs w:val="24"/>
        </w:rPr>
        <w:t xml:space="preserve"> </w:t>
      </w:r>
      <w:r>
        <w:rPr>
          <w:sz w:val="24"/>
          <w:szCs w:val="24"/>
        </w:rPr>
        <w:t>where</w:t>
      </w:r>
      <w:r w:rsidR="000B1427">
        <w:rPr>
          <w:sz w:val="24"/>
          <w:szCs w:val="24"/>
        </w:rPr>
        <w:t xml:space="preserve"> </w:t>
      </w:r>
      <w:r>
        <w:rPr>
          <w:sz w:val="24"/>
          <w:szCs w:val="24"/>
        </w:rPr>
        <w:t>applica</w:t>
      </w:r>
      <w:r>
        <w:rPr>
          <w:spacing w:val="-1"/>
          <w:sz w:val="24"/>
          <w:szCs w:val="24"/>
        </w:rPr>
        <w:t>b</w:t>
      </w:r>
      <w:r>
        <w:rPr>
          <w:sz w:val="24"/>
          <w:szCs w:val="24"/>
        </w:rPr>
        <w:t>le,</w:t>
      </w:r>
      <w:r w:rsidR="000B1427">
        <w:rPr>
          <w:sz w:val="24"/>
          <w:szCs w:val="24"/>
        </w:rPr>
        <w:t xml:space="preserve"> </w:t>
      </w:r>
      <w:r>
        <w:rPr>
          <w:spacing w:val="-2"/>
          <w:sz w:val="24"/>
          <w:szCs w:val="24"/>
        </w:rPr>
        <w:t>m</w:t>
      </w:r>
      <w:r>
        <w:rPr>
          <w:sz w:val="24"/>
          <w:szCs w:val="24"/>
        </w:rPr>
        <w:t>eans</w:t>
      </w:r>
      <w:r w:rsidR="000B1427">
        <w:rPr>
          <w:sz w:val="24"/>
          <w:szCs w:val="24"/>
        </w:rPr>
        <w:t xml:space="preserve"> </w:t>
      </w:r>
      <w:r>
        <w:rPr>
          <w:sz w:val="24"/>
          <w:szCs w:val="24"/>
        </w:rPr>
        <w:t>the</w:t>
      </w:r>
      <w:r w:rsidR="000B1427">
        <w:rPr>
          <w:sz w:val="24"/>
          <w:szCs w:val="24"/>
        </w:rPr>
        <w:t xml:space="preserve"> </w:t>
      </w:r>
      <w:r>
        <w:rPr>
          <w:sz w:val="24"/>
          <w:szCs w:val="24"/>
        </w:rPr>
        <w:t>place</w:t>
      </w:r>
      <w:r w:rsidR="000B1427">
        <w:rPr>
          <w:sz w:val="24"/>
          <w:szCs w:val="24"/>
        </w:rPr>
        <w:t xml:space="preserve"> </w:t>
      </w:r>
      <w:r>
        <w:rPr>
          <w:spacing w:val="-1"/>
          <w:sz w:val="24"/>
          <w:szCs w:val="24"/>
        </w:rPr>
        <w:t>o</w:t>
      </w:r>
      <w:r>
        <w:rPr>
          <w:sz w:val="24"/>
          <w:szCs w:val="24"/>
        </w:rPr>
        <w:t xml:space="preserve">r places </w:t>
      </w:r>
      <w:r>
        <w:rPr>
          <w:spacing w:val="-1"/>
          <w:sz w:val="24"/>
          <w:szCs w:val="24"/>
        </w:rPr>
        <w:t>n</w:t>
      </w:r>
      <w:r>
        <w:rPr>
          <w:sz w:val="24"/>
          <w:szCs w:val="24"/>
        </w:rPr>
        <w:t>a</w:t>
      </w:r>
      <w:r>
        <w:rPr>
          <w:spacing w:val="-2"/>
          <w:sz w:val="24"/>
          <w:szCs w:val="24"/>
        </w:rPr>
        <w:t>m</w:t>
      </w:r>
      <w:r>
        <w:rPr>
          <w:spacing w:val="1"/>
          <w:sz w:val="24"/>
          <w:szCs w:val="24"/>
        </w:rPr>
        <w:t>e</w:t>
      </w:r>
      <w:r>
        <w:rPr>
          <w:sz w:val="24"/>
          <w:szCs w:val="24"/>
        </w:rPr>
        <w:t>d in SCC.</w:t>
      </w:r>
    </w:p>
    <w:p w:rsidR="00F16361" w:rsidRDefault="00F16361">
      <w:pPr>
        <w:spacing w:before="16" w:line="260" w:lineRule="exact"/>
        <w:rPr>
          <w:sz w:val="26"/>
          <w:szCs w:val="26"/>
        </w:rPr>
      </w:pPr>
    </w:p>
    <w:p w:rsidR="00F16361" w:rsidRDefault="0047509A">
      <w:pPr>
        <w:ind w:left="2800"/>
        <w:rPr>
          <w:sz w:val="24"/>
          <w:szCs w:val="24"/>
        </w:rPr>
      </w:pPr>
      <w:r>
        <w:rPr>
          <w:sz w:val="24"/>
          <w:szCs w:val="24"/>
        </w:rPr>
        <w:t xml:space="preserve">(k)   “Day” </w:t>
      </w:r>
      <w:r>
        <w:rPr>
          <w:spacing w:val="-2"/>
          <w:sz w:val="24"/>
          <w:szCs w:val="24"/>
        </w:rPr>
        <w:t>m</w:t>
      </w:r>
      <w:r>
        <w:rPr>
          <w:sz w:val="24"/>
          <w:szCs w:val="24"/>
        </w:rPr>
        <w:t>eans calen</w:t>
      </w:r>
      <w:r>
        <w:rPr>
          <w:spacing w:val="-1"/>
          <w:sz w:val="24"/>
          <w:szCs w:val="24"/>
        </w:rPr>
        <w:t>d</w:t>
      </w:r>
      <w:r>
        <w:rPr>
          <w:sz w:val="24"/>
          <w:szCs w:val="24"/>
        </w:rPr>
        <w:t xml:space="preserve">ar </w:t>
      </w:r>
      <w:r>
        <w:rPr>
          <w:spacing w:val="-1"/>
          <w:sz w:val="24"/>
          <w:szCs w:val="24"/>
        </w:rPr>
        <w:t>d</w:t>
      </w:r>
      <w:r>
        <w:rPr>
          <w:sz w:val="24"/>
          <w:szCs w:val="24"/>
        </w:rPr>
        <w:t>ay.</w:t>
      </w:r>
    </w:p>
    <w:p w:rsidR="00F16361" w:rsidRDefault="00F16361">
      <w:pPr>
        <w:spacing w:before="6" w:line="120" w:lineRule="exact"/>
        <w:rPr>
          <w:sz w:val="13"/>
          <w:szCs w:val="13"/>
        </w:rPr>
      </w:pPr>
    </w:p>
    <w:p w:rsidR="00F16361" w:rsidRDefault="00F16361">
      <w:pPr>
        <w:spacing w:line="200" w:lineRule="exact"/>
      </w:pPr>
    </w:p>
    <w:p w:rsidR="00F16361" w:rsidRDefault="0047509A">
      <w:pPr>
        <w:ind w:left="62" w:right="78"/>
        <w:jc w:val="center"/>
        <w:rPr>
          <w:sz w:val="24"/>
          <w:szCs w:val="24"/>
        </w:rPr>
        <w:sectPr w:rsidR="00F16361">
          <w:headerReference w:type="default" r:id="rId16"/>
          <w:pgSz w:w="12240" w:h="15840"/>
          <w:pgMar w:top="1380" w:right="1320" w:bottom="280" w:left="1700" w:header="0" w:footer="0" w:gutter="0"/>
          <w:cols w:space="720"/>
        </w:sectPr>
      </w:pPr>
      <w:r>
        <w:rPr>
          <w:b/>
          <w:sz w:val="24"/>
          <w:szCs w:val="24"/>
        </w:rPr>
        <w:t xml:space="preserve">2.   Application        </w:t>
      </w:r>
      <w:proofErr w:type="gramStart"/>
      <w:r>
        <w:rPr>
          <w:sz w:val="24"/>
          <w:szCs w:val="24"/>
        </w:rPr>
        <w:t>2.1  These</w:t>
      </w:r>
      <w:proofErr w:type="gramEnd"/>
      <w:r w:rsidR="000B1427">
        <w:rPr>
          <w:sz w:val="24"/>
          <w:szCs w:val="24"/>
        </w:rPr>
        <w:t xml:space="preserve"> </w:t>
      </w:r>
      <w:r>
        <w:rPr>
          <w:sz w:val="24"/>
          <w:szCs w:val="24"/>
        </w:rPr>
        <w:t>General</w:t>
      </w:r>
      <w:r w:rsidR="000B1427">
        <w:rPr>
          <w:sz w:val="24"/>
          <w:szCs w:val="24"/>
        </w:rPr>
        <w:t xml:space="preserve"> </w:t>
      </w:r>
      <w:r>
        <w:rPr>
          <w:sz w:val="24"/>
          <w:szCs w:val="24"/>
        </w:rPr>
        <w:t>Conditions</w:t>
      </w:r>
      <w:r w:rsidR="000B1427">
        <w:rPr>
          <w:sz w:val="24"/>
          <w:szCs w:val="24"/>
        </w:rPr>
        <w:t xml:space="preserve"> </w:t>
      </w:r>
      <w:r>
        <w:rPr>
          <w:sz w:val="24"/>
          <w:szCs w:val="24"/>
        </w:rPr>
        <w:t>shall</w:t>
      </w:r>
      <w:r w:rsidR="000B1427">
        <w:rPr>
          <w:sz w:val="24"/>
          <w:szCs w:val="24"/>
        </w:rPr>
        <w:t xml:space="preserve"> </w:t>
      </w:r>
      <w:r>
        <w:rPr>
          <w:sz w:val="24"/>
          <w:szCs w:val="24"/>
        </w:rPr>
        <w:t>apply</w:t>
      </w:r>
      <w:r w:rsidR="000B1427">
        <w:rPr>
          <w:sz w:val="24"/>
          <w:szCs w:val="24"/>
        </w:rPr>
        <w:t xml:space="preserve"> </w:t>
      </w:r>
      <w:r>
        <w:rPr>
          <w:sz w:val="24"/>
          <w:szCs w:val="24"/>
        </w:rPr>
        <w:t>to</w:t>
      </w:r>
      <w:r w:rsidR="000B1427">
        <w:rPr>
          <w:sz w:val="24"/>
          <w:szCs w:val="24"/>
        </w:rPr>
        <w:t xml:space="preserve"> </w:t>
      </w:r>
      <w:r>
        <w:rPr>
          <w:sz w:val="24"/>
          <w:szCs w:val="24"/>
        </w:rPr>
        <w:t>the</w:t>
      </w:r>
      <w:r w:rsidR="000B1427">
        <w:rPr>
          <w:sz w:val="24"/>
          <w:szCs w:val="24"/>
        </w:rPr>
        <w:t xml:space="preserve"> </w:t>
      </w:r>
      <w:r>
        <w:rPr>
          <w:sz w:val="24"/>
          <w:szCs w:val="24"/>
        </w:rPr>
        <w:t>extent</w:t>
      </w:r>
      <w:r w:rsidR="000B1427">
        <w:rPr>
          <w:sz w:val="24"/>
          <w:szCs w:val="24"/>
        </w:rPr>
        <w:t xml:space="preserve"> </w:t>
      </w:r>
      <w:r>
        <w:rPr>
          <w:sz w:val="24"/>
          <w:szCs w:val="24"/>
        </w:rPr>
        <w:t>that</w:t>
      </w:r>
      <w:r w:rsidR="000B1427">
        <w:rPr>
          <w:sz w:val="24"/>
          <w:szCs w:val="24"/>
        </w:rPr>
        <w:t xml:space="preserve"> </w:t>
      </w:r>
      <w:r>
        <w:rPr>
          <w:sz w:val="24"/>
          <w:szCs w:val="24"/>
        </w:rPr>
        <w:t>they</w:t>
      </w:r>
      <w:r w:rsidR="000B1427">
        <w:rPr>
          <w:sz w:val="24"/>
          <w:szCs w:val="24"/>
        </w:rPr>
        <w:t xml:space="preserve"> </w:t>
      </w:r>
      <w:r>
        <w:rPr>
          <w:sz w:val="24"/>
          <w:szCs w:val="24"/>
        </w:rPr>
        <w:t>are</w:t>
      </w:r>
    </w:p>
    <w:p w:rsidR="00F16361" w:rsidRDefault="0047509A">
      <w:pPr>
        <w:spacing w:before="76" w:line="260" w:lineRule="exact"/>
        <w:ind w:left="2820"/>
        <w:rPr>
          <w:sz w:val="24"/>
          <w:szCs w:val="24"/>
        </w:rPr>
      </w:pPr>
      <w:proofErr w:type="gramStart"/>
      <w:r>
        <w:rPr>
          <w:position w:val="-1"/>
          <w:sz w:val="24"/>
          <w:szCs w:val="24"/>
        </w:rPr>
        <w:lastRenderedPageBreak/>
        <w:t>not</w:t>
      </w:r>
      <w:proofErr w:type="gramEnd"/>
      <w:r>
        <w:rPr>
          <w:position w:val="-1"/>
          <w:sz w:val="24"/>
          <w:szCs w:val="24"/>
        </w:rPr>
        <w:t xml:space="preserve"> superseded by provisions of other parts of the Contract.</w:t>
      </w:r>
    </w:p>
    <w:p w:rsidR="00F16361" w:rsidRDefault="00F16361">
      <w:pPr>
        <w:spacing w:before="1" w:line="140" w:lineRule="exact"/>
        <w:rPr>
          <w:sz w:val="14"/>
          <w:szCs w:val="14"/>
        </w:rPr>
      </w:pPr>
    </w:p>
    <w:p w:rsidR="00F16361" w:rsidRDefault="00F16361">
      <w:pPr>
        <w:spacing w:line="200" w:lineRule="exact"/>
        <w:sectPr w:rsidR="00F16361">
          <w:headerReference w:type="default" r:id="rId17"/>
          <w:pgSz w:w="12240" w:h="15840"/>
          <w:pgMar w:top="1360" w:right="1320" w:bottom="280" w:left="1680" w:header="0" w:footer="0" w:gutter="0"/>
          <w:cols w:space="720"/>
        </w:sectPr>
      </w:pPr>
    </w:p>
    <w:p w:rsidR="00F16361" w:rsidRDefault="0047509A">
      <w:pPr>
        <w:spacing w:before="31"/>
        <w:ind w:left="79" w:right="-41"/>
        <w:jc w:val="center"/>
        <w:rPr>
          <w:sz w:val="24"/>
          <w:szCs w:val="24"/>
        </w:rPr>
      </w:pPr>
      <w:r>
        <w:rPr>
          <w:b/>
          <w:sz w:val="24"/>
          <w:szCs w:val="24"/>
        </w:rPr>
        <w:lastRenderedPageBreak/>
        <w:t>3.   Country of</w:t>
      </w:r>
    </w:p>
    <w:p w:rsidR="00F16361" w:rsidRDefault="0047509A">
      <w:pPr>
        <w:ind w:left="442" w:right="408"/>
        <w:jc w:val="center"/>
        <w:rPr>
          <w:sz w:val="24"/>
          <w:szCs w:val="24"/>
        </w:rPr>
      </w:pPr>
      <w:r>
        <w:rPr>
          <w:b/>
          <w:sz w:val="24"/>
          <w:szCs w:val="24"/>
        </w:rPr>
        <w:t>Ori</w:t>
      </w:r>
      <w:r>
        <w:rPr>
          <w:b/>
          <w:spacing w:val="-1"/>
          <w:sz w:val="24"/>
          <w:szCs w:val="24"/>
        </w:rPr>
        <w:t>g</w:t>
      </w:r>
      <w:r>
        <w:rPr>
          <w:b/>
          <w:sz w:val="24"/>
          <w:szCs w:val="24"/>
        </w:rPr>
        <w:t>in</w:t>
      </w:r>
    </w:p>
    <w:p w:rsidR="00F16361" w:rsidRDefault="0047509A">
      <w:pPr>
        <w:tabs>
          <w:tab w:val="left" w:pos="540"/>
        </w:tabs>
        <w:spacing w:before="29"/>
        <w:ind w:left="540" w:right="78" w:hanging="540"/>
        <w:jc w:val="both"/>
        <w:rPr>
          <w:sz w:val="24"/>
          <w:szCs w:val="24"/>
        </w:rPr>
      </w:pPr>
      <w:r>
        <w:br w:type="column"/>
      </w:r>
      <w:r>
        <w:rPr>
          <w:sz w:val="24"/>
          <w:szCs w:val="24"/>
        </w:rPr>
        <w:lastRenderedPageBreak/>
        <w:t>3.1</w:t>
      </w:r>
      <w:r>
        <w:rPr>
          <w:sz w:val="24"/>
          <w:szCs w:val="24"/>
        </w:rPr>
        <w:tab/>
        <w:t>All</w:t>
      </w:r>
      <w:r w:rsidR="000B1427">
        <w:rPr>
          <w:sz w:val="24"/>
          <w:szCs w:val="24"/>
        </w:rPr>
        <w:t xml:space="preserve"> </w:t>
      </w:r>
      <w:r>
        <w:rPr>
          <w:sz w:val="24"/>
          <w:szCs w:val="24"/>
        </w:rPr>
        <w:t>Goods</w:t>
      </w:r>
      <w:r w:rsidR="000B1427">
        <w:rPr>
          <w:sz w:val="24"/>
          <w:szCs w:val="24"/>
        </w:rPr>
        <w:t xml:space="preserve"> </w:t>
      </w:r>
      <w:r>
        <w:rPr>
          <w:sz w:val="24"/>
          <w:szCs w:val="24"/>
        </w:rPr>
        <w:t>and</w:t>
      </w:r>
      <w:r w:rsidR="000B1427">
        <w:rPr>
          <w:sz w:val="24"/>
          <w:szCs w:val="24"/>
        </w:rPr>
        <w:t xml:space="preserve"> </w:t>
      </w:r>
      <w:r>
        <w:rPr>
          <w:sz w:val="24"/>
          <w:szCs w:val="24"/>
        </w:rPr>
        <w:t>Services</w:t>
      </w:r>
      <w:r w:rsidR="000B1427">
        <w:rPr>
          <w:sz w:val="24"/>
          <w:szCs w:val="24"/>
        </w:rPr>
        <w:t xml:space="preserve"> </w:t>
      </w:r>
      <w:r>
        <w:rPr>
          <w:sz w:val="24"/>
          <w:szCs w:val="24"/>
        </w:rPr>
        <w:t>supplied</w:t>
      </w:r>
      <w:r w:rsidR="000B1427">
        <w:rPr>
          <w:sz w:val="24"/>
          <w:szCs w:val="24"/>
        </w:rPr>
        <w:t xml:space="preserve"> </w:t>
      </w:r>
      <w:r>
        <w:rPr>
          <w:sz w:val="24"/>
          <w:szCs w:val="24"/>
        </w:rPr>
        <w:t>under</w:t>
      </w:r>
      <w:r w:rsidR="000B1427">
        <w:rPr>
          <w:sz w:val="24"/>
          <w:szCs w:val="24"/>
        </w:rPr>
        <w:t xml:space="preserve"> </w:t>
      </w:r>
      <w:r>
        <w:rPr>
          <w:sz w:val="24"/>
          <w:szCs w:val="24"/>
        </w:rPr>
        <w:t>the</w:t>
      </w:r>
      <w:r w:rsidR="000B1427">
        <w:rPr>
          <w:sz w:val="24"/>
          <w:szCs w:val="24"/>
        </w:rPr>
        <w:t xml:space="preserve"> </w:t>
      </w:r>
      <w:r>
        <w:rPr>
          <w:sz w:val="24"/>
          <w:szCs w:val="24"/>
        </w:rPr>
        <w:t>Contr</w:t>
      </w:r>
      <w:r>
        <w:rPr>
          <w:spacing w:val="-2"/>
          <w:sz w:val="24"/>
          <w:szCs w:val="24"/>
        </w:rPr>
        <w:t>a</w:t>
      </w:r>
      <w:r>
        <w:rPr>
          <w:sz w:val="24"/>
          <w:szCs w:val="24"/>
        </w:rPr>
        <w:t>ct</w:t>
      </w:r>
      <w:r w:rsidR="000B1427">
        <w:rPr>
          <w:sz w:val="24"/>
          <w:szCs w:val="24"/>
        </w:rPr>
        <w:t xml:space="preserve"> </w:t>
      </w:r>
      <w:r>
        <w:rPr>
          <w:sz w:val="24"/>
          <w:szCs w:val="24"/>
        </w:rPr>
        <w:t>shall</w:t>
      </w:r>
      <w:r w:rsidR="000B1427">
        <w:rPr>
          <w:sz w:val="24"/>
          <w:szCs w:val="24"/>
        </w:rPr>
        <w:t xml:space="preserve"> </w:t>
      </w:r>
      <w:r>
        <w:rPr>
          <w:sz w:val="24"/>
          <w:szCs w:val="24"/>
        </w:rPr>
        <w:t>have their</w:t>
      </w:r>
      <w:r w:rsidR="000B1427">
        <w:rPr>
          <w:sz w:val="24"/>
          <w:szCs w:val="24"/>
        </w:rPr>
        <w:t xml:space="preserve"> </w:t>
      </w:r>
      <w:r>
        <w:rPr>
          <w:sz w:val="24"/>
          <w:szCs w:val="24"/>
        </w:rPr>
        <w:t>origin</w:t>
      </w:r>
      <w:r w:rsidR="000B1427">
        <w:rPr>
          <w:sz w:val="24"/>
          <w:szCs w:val="24"/>
        </w:rPr>
        <w:t xml:space="preserve"> </w:t>
      </w:r>
      <w:r>
        <w:rPr>
          <w:sz w:val="24"/>
          <w:szCs w:val="24"/>
        </w:rPr>
        <w:t>in</w:t>
      </w:r>
      <w:r w:rsidR="000B1427">
        <w:rPr>
          <w:sz w:val="24"/>
          <w:szCs w:val="24"/>
        </w:rPr>
        <w:t xml:space="preserve"> </w:t>
      </w:r>
      <w:r>
        <w:rPr>
          <w:sz w:val="24"/>
          <w:szCs w:val="24"/>
        </w:rPr>
        <w:t>the</w:t>
      </w:r>
      <w:r w:rsidR="000B1427">
        <w:rPr>
          <w:sz w:val="24"/>
          <w:szCs w:val="24"/>
        </w:rPr>
        <w:t xml:space="preserve"> </w:t>
      </w:r>
      <w:r>
        <w:rPr>
          <w:spacing w:val="-2"/>
          <w:sz w:val="24"/>
          <w:szCs w:val="24"/>
        </w:rPr>
        <w:t>c</w:t>
      </w:r>
      <w:r>
        <w:rPr>
          <w:sz w:val="24"/>
          <w:szCs w:val="24"/>
        </w:rPr>
        <w:t>ountries</w:t>
      </w:r>
      <w:r w:rsidR="000B1427">
        <w:rPr>
          <w:sz w:val="24"/>
          <w:szCs w:val="24"/>
        </w:rPr>
        <w:t xml:space="preserve"> </w:t>
      </w:r>
      <w:r>
        <w:rPr>
          <w:sz w:val="24"/>
          <w:szCs w:val="24"/>
        </w:rPr>
        <w:t>and</w:t>
      </w:r>
      <w:r w:rsidR="000B1427">
        <w:rPr>
          <w:sz w:val="24"/>
          <w:szCs w:val="24"/>
        </w:rPr>
        <w:t xml:space="preserve"> </w:t>
      </w:r>
      <w:r>
        <w:rPr>
          <w:sz w:val="24"/>
          <w:szCs w:val="24"/>
        </w:rPr>
        <w:t>territories eligible</w:t>
      </w:r>
      <w:r w:rsidR="000B1427">
        <w:rPr>
          <w:sz w:val="24"/>
          <w:szCs w:val="24"/>
        </w:rPr>
        <w:t xml:space="preserve"> </w:t>
      </w:r>
      <w:r>
        <w:rPr>
          <w:sz w:val="24"/>
          <w:szCs w:val="24"/>
        </w:rPr>
        <w:t>under</w:t>
      </w:r>
      <w:r w:rsidR="000B1427">
        <w:rPr>
          <w:sz w:val="24"/>
          <w:szCs w:val="24"/>
        </w:rPr>
        <w:t xml:space="preserve"> </w:t>
      </w:r>
      <w:r>
        <w:rPr>
          <w:sz w:val="24"/>
          <w:szCs w:val="24"/>
        </w:rPr>
        <w:t>the</w:t>
      </w:r>
      <w:r w:rsidR="000B1427">
        <w:rPr>
          <w:sz w:val="24"/>
          <w:szCs w:val="24"/>
        </w:rPr>
        <w:t xml:space="preserve"> </w:t>
      </w:r>
      <w:r>
        <w:rPr>
          <w:sz w:val="24"/>
          <w:szCs w:val="24"/>
        </w:rPr>
        <w:t>rules and `further elaborated in the SCC.</w:t>
      </w:r>
    </w:p>
    <w:p w:rsidR="00F16361" w:rsidRDefault="00F16361">
      <w:pPr>
        <w:spacing w:before="15" w:line="260" w:lineRule="exact"/>
        <w:rPr>
          <w:sz w:val="26"/>
          <w:szCs w:val="26"/>
        </w:rPr>
      </w:pPr>
    </w:p>
    <w:p w:rsidR="00F16361" w:rsidRDefault="0047509A">
      <w:pPr>
        <w:tabs>
          <w:tab w:val="left" w:pos="520"/>
        </w:tabs>
        <w:ind w:left="540" w:right="77" w:hanging="540"/>
        <w:jc w:val="both"/>
        <w:rPr>
          <w:sz w:val="24"/>
          <w:szCs w:val="24"/>
        </w:rPr>
      </w:pPr>
      <w:r>
        <w:rPr>
          <w:sz w:val="24"/>
          <w:szCs w:val="24"/>
        </w:rPr>
        <w:t>3.2</w:t>
      </w:r>
      <w:r>
        <w:rPr>
          <w:sz w:val="24"/>
          <w:szCs w:val="24"/>
        </w:rPr>
        <w:tab/>
        <w:t>For</w:t>
      </w:r>
      <w:r w:rsidR="000B1427">
        <w:rPr>
          <w:sz w:val="24"/>
          <w:szCs w:val="24"/>
        </w:rPr>
        <w:t xml:space="preserve"> </w:t>
      </w:r>
      <w:r>
        <w:rPr>
          <w:sz w:val="24"/>
          <w:szCs w:val="24"/>
        </w:rPr>
        <w:t>purposes</w:t>
      </w:r>
      <w:r w:rsidR="000B1427">
        <w:rPr>
          <w:sz w:val="24"/>
          <w:szCs w:val="24"/>
        </w:rPr>
        <w:t xml:space="preserve"> </w:t>
      </w:r>
      <w:r>
        <w:rPr>
          <w:sz w:val="24"/>
          <w:szCs w:val="24"/>
        </w:rPr>
        <w:t>of</w:t>
      </w:r>
      <w:r w:rsidR="000B1427">
        <w:rPr>
          <w:sz w:val="24"/>
          <w:szCs w:val="24"/>
        </w:rPr>
        <w:t xml:space="preserve"> </w:t>
      </w:r>
      <w:r>
        <w:rPr>
          <w:sz w:val="24"/>
          <w:szCs w:val="24"/>
        </w:rPr>
        <w:t>this</w:t>
      </w:r>
      <w:r w:rsidR="000B1427">
        <w:rPr>
          <w:sz w:val="24"/>
          <w:szCs w:val="24"/>
        </w:rPr>
        <w:t xml:space="preserve"> </w:t>
      </w:r>
      <w:r>
        <w:rPr>
          <w:sz w:val="24"/>
          <w:szCs w:val="24"/>
        </w:rPr>
        <w:t>Clause,</w:t>
      </w:r>
      <w:r w:rsidR="000B1427">
        <w:rPr>
          <w:sz w:val="24"/>
          <w:szCs w:val="24"/>
        </w:rPr>
        <w:t xml:space="preserve"> </w:t>
      </w:r>
      <w:r>
        <w:rPr>
          <w:sz w:val="24"/>
          <w:szCs w:val="24"/>
        </w:rPr>
        <w:t>“origin”</w:t>
      </w:r>
      <w:r w:rsidR="000B1427">
        <w:rPr>
          <w:sz w:val="24"/>
          <w:szCs w:val="24"/>
        </w:rPr>
        <w:t xml:space="preserve"> </w:t>
      </w:r>
      <w:r>
        <w:rPr>
          <w:spacing w:val="-2"/>
          <w:sz w:val="24"/>
          <w:szCs w:val="24"/>
        </w:rPr>
        <w:t>m</w:t>
      </w:r>
      <w:r>
        <w:rPr>
          <w:sz w:val="24"/>
          <w:szCs w:val="24"/>
        </w:rPr>
        <w:t>eans</w:t>
      </w:r>
      <w:r w:rsidR="000B1427">
        <w:rPr>
          <w:sz w:val="24"/>
          <w:szCs w:val="24"/>
        </w:rPr>
        <w:t xml:space="preserve"> </w:t>
      </w:r>
      <w:r>
        <w:rPr>
          <w:sz w:val="24"/>
          <w:szCs w:val="24"/>
        </w:rPr>
        <w:t>the</w:t>
      </w:r>
      <w:r w:rsidR="000B1427">
        <w:rPr>
          <w:sz w:val="24"/>
          <w:szCs w:val="24"/>
        </w:rPr>
        <w:t xml:space="preserve"> </w:t>
      </w:r>
      <w:r>
        <w:rPr>
          <w:sz w:val="24"/>
          <w:szCs w:val="24"/>
        </w:rPr>
        <w:t>place</w:t>
      </w:r>
      <w:r w:rsidR="000B1427">
        <w:rPr>
          <w:sz w:val="24"/>
          <w:szCs w:val="24"/>
        </w:rPr>
        <w:t xml:space="preserve"> </w:t>
      </w:r>
      <w:r>
        <w:rPr>
          <w:sz w:val="24"/>
          <w:szCs w:val="24"/>
        </w:rPr>
        <w:t>where</w:t>
      </w:r>
      <w:r w:rsidR="000B1427">
        <w:rPr>
          <w:sz w:val="24"/>
          <w:szCs w:val="24"/>
        </w:rPr>
        <w:t xml:space="preserve"> </w:t>
      </w:r>
      <w:r>
        <w:rPr>
          <w:sz w:val="24"/>
          <w:szCs w:val="24"/>
        </w:rPr>
        <w:t>the Goods</w:t>
      </w:r>
      <w:r w:rsidR="000B1427">
        <w:rPr>
          <w:sz w:val="24"/>
          <w:szCs w:val="24"/>
        </w:rPr>
        <w:t xml:space="preserve"> </w:t>
      </w:r>
      <w:r>
        <w:rPr>
          <w:sz w:val="24"/>
          <w:szCs w:val="24"/>
        </w:rPr>
        <w:t>were</w:t>
      </w:r>
      <w:r w:rsidR="000B1427">
        <w:rPr>
          <w:sz w:val="24"/>
          <w:szCs w:val="24"/>
        </w:rPr>
        <w:t xml:space="preserve"> </w:t>
      </w:r>
      <w:r>
        <w:rPr>
          <w:spacing w:val="-2"/>
          <w:sz w:val="24"/>
          <w:szCs w:val="24"/>
        </w:rPr>
        <w:t>m</w:t>
      </w:r>
      <w:r>
        <w:rPr>
          <w:spacing w:val="1"/>
          <w:sz w:val="24"/>
          <w:szCs w:val="24"/>
        </w:rPr>
        <w:t>i</w:t>
      </w:r>
      <w:r>
        <w:rPr>
          <w:sz w:val="24"/>
          <w:szCs w:val="24"/>
        </w:rPr>
        <w:t>ned,</w:t>
      </w:r>
      <w:r w:rsidR="000B1427">
        <w:rPr>
          <w:sz w:val="24"/>
          <w:szCs w:val="24"/>
        </w:rPr>
        <w:t xml:space="preserve"> </w:t>
      </w:r>
      <w:r>
        <w:rPr>
          <w:sz w:val="24"/>
          <w:szCs w:val="24"/>
        </w:rPr>
        <w:t>grown,</w:t>
      </w:r>
      <w:r w:rsidR="000B1427">
        <w:rPr>
          <w:sz w:val="24"/>
          <w:szCs w:val="24"/>
        </w:rPr>
        <w:t xml:space="preserve"> </w:t>
      </w:r>
      <w:r>
        <w:rPr>
          <w:sz w:val="24"/>
          <w:szCs w:val="24"/>
        </w:rPr>
        <w:t>or</w:t>
      </w:r>
      <w:r w:rsidR="000B1427">
        <w:rPr>
          <w:sz w:val="24"/>
          <w:szCs w:val="24"/>
        </w:rPr>
        <w:t xml:space="preserve"> </w:t>
      </w:r>
      <w:r>
        <w:rPr>
          <w:sz w:val="24"/>
          <w:szCs w:val="24"/>
        </w:rPr>
        <w:t>produced,</w:t>
      </w:r>
      <w:r w:rsidR="000B1427">
        <w:rPr>
          <w:sz w:val="24"/>
          <w:szCs w:val="24"/>
        </w:rPr>
        <w:t xml:space="preserve"> </w:t>
      </w:r>
      <w:r>
        <w:rPr>
          <w:sz w:val="24"/>
          <w:szCs w:val="24"/>
        </w:rPr>
        <w:t>or</w:t>
      </w:r>
      <w:r w:rsidR="000B1427">
        <w:rPr>
          <w:sz w:val="24"/>
          <w:szCs w:val="24"/>
        </w:rPr>
        <w:t xml:space="preserve"> </w:t>
      </w:r>
      <w:r>
        <w:rPr>
          <w:sz w:val="24"/>
          <w:szCs w:val="24"/>
        </w:rPr>
        <w:t>from which</w:t>
      </w:r>
      <w:r w:rsidR="000B1427">
        <w:rPr>
          <w:sz w:val="24"/>
          <w:szCs w:val="24"/>
        </w:rPr>
        <w:t xml:space="preserve"> </w:t>
      </w:r>
      <w:r>
        <w:rPr>
          <w:sz w:val="24"/>
          <w:szCs w:val="24"/>
        </w:rPr>
        <w:t>the Services are supplied.  Goods are</w:t>
      </w:r>
      <w:r w:rsidR="000B1427">
        <w:rPr>
          <w:sz w:val="24"/>
          <w:szCs w:val="24"/>
        </w:rPr>
        <w:t xml:space="preserve"> </w:t>
      </w:r>
      <w:r>
        <w:rPr>
          <w:sz w:val="24"/>
          <w:szCs w:val="24"/>
        </w:rPr>
        <w:t>produced</w:t>
      </w:r>
      <w:r w:rsidR="000B1427">
        <w:rPr>
          <w:sz w:val="24"/>
          <w:szCs w:val="24"/>
        </w:rPr>
        <w:t xml:space="preserve"> </w:t>
      </w:r>
      <w:r>
        <w:rPr>
          <w:sz w:val="24"/>
          <w:szCs w:val="24"/>
        </w:rPr>
        <w:t>when,</w:t>
      </w:r>
      <w:r w:rsidR="000B1427">
        <w:rPr>
          <w:sz w:val="24"/>
          <w:szCs w:val="24"/>
        </w:rPr>
        <w:t xml:space="preserve"> </w:t>
      </w:r>
      <w:r>
        <w:rPr>
          <w:sz w:val="24"/>
          <w:szCs w:val="24"/>
        </w:rPr>
        <w:t xml:space="preserve">through </w:t>
      </w:r>
      <w:r>
        <w:rPr>
          <w:spacing w:val="-2"/>
          <w:sz w:val="24"/>
          <w:szCs w:val="24"/>
        </w:rPr>
        <w:t>m</w:t>
      </w:r>
      <w:r>
        <w:rPr>
          <w:sz w:val="24"/>
          <w:szCs w:val="24"/>
        </w:rPr>
        <w:t xml:space="preserve">anufacturing, processing, or substantial and </w:t>
      </w:r>
      <w:r>
        <w:rPr>
          <w:spacing w:val="-2"/>
          <w:sz w:val="24"/>
          <w:szCs w:val="24"/>
        </w:rPr>
        <w:t>m</w:t>
      </w:r>
      <w:r>
        <w:rPr>
          <w:sz w:val="24"/>
          <w:szCs w:val="24"/>
        </w:rPr>
        <w:t>ajor asse</w:t>
      </w:r>
      <w:r>
        <w:rPr>
          <w:spacing w:val="-2"/>
          <w:sz w:val="24"/>
          <w:szCs w:val="24"/>
        </w:rPr>
        <w:t>m</w:t>
      </w:r>
      <w:r>
        <w:rPr>
          <w:sz w:val="24"/>
          <w:szCs w:val="24"/>
        </w:rPr>
        <w:t>bly of co</w:t>
      </w:r>
      <w:r>
        <w:rPr>
          <w:spacing w:val="-2"/>
          <w:sz w:val="24"/>
          <w:szCs w:val="24"/>
        </w:rPr>
        <w:t>m</w:t>
      </w:r>
      <w:r>
        <w:rPr>
          <w:sz w:val="24"/>
          <w:szCs w:val="24"/>
        </w:rPr>
        <w:t>ponents,</w:t>
      </w:r>
      <w:r w:rsidR="000B1427">
        <w:rPr>
          <w:sz w:val="24"/>
          <w:szCs w:val="24"/>
        </w:rPr>
        <w:t xml:space="preserve"> </w:t>
      </w:r>
      <w:r>
        <w:rPr>
          <w:sz w:val="24"/>
          <w:szCs w:val="24"/>
        </w:rPr>
        <w:t>a</w:t>
      </w:r>
      <w:r w:rsidR="000B1427">
        <w:rPr>
          <w:sz w:val="24"/>
          <w:szCs w:val="24"/>
        </w:rPr>
        <w:t xml:space="preserve"> </w:t>
      </w:r>
      <w:r>
        <w:rPr>
          <w:sz w:val="24"/>
          <w:szCs w:val="24"/>
        </w:rPr>
        <w:t>com</w:t>
      </w:r>
      <w:r>
        <w:rPr>
          <w:spacing w:val="-2"/>
          <w:sz w:val="24"/>
          <w:szCs w:val="24"/>
        </w:rPr>
        <w:t>m</w:t>
      </w:r>
      <w:r>
        <w:rPr>
          <w:sz w:val="24"/>
          <w:szCs w:val="24"/>
        </w:rPr>
        <w:t>ercially</w:t>
      </w:r>
      <w:r w:rsidR="000B1427">
        <w:rPr>
          <w:sz w:val="24"/>
          <w:szCs w:val="24"/>
        </w:rPr>
        <w:t xml:space="preserve"> </w:t>
      </w:r>
      <w:r>
        <w:rPr>
          <w:sz w:val="24"/>
          <w:szCs w:val="24"/>
        </w:rPr>
        <w:t>recognized new product results that is</w:t>
      </w:r>
      <w:r w:rsidR="000B1427">
        <w:rPr>
          <w:sz w:val="24"/>
          <w:szCs w:val="24"/>
        </w:rPr>
        <w:t xml:space="preserve"> </w:t>
      </w:r>
      <w:r>
        <w:rPr>
          <w:sz w:val="24"/>
          <w:szCs w:val="24"/>
        </w:rPr>
        <w:t>substantially</w:t>
      </w:r>
      <w:r w:rsidR="000B1427">
        <w:rPr>
          <w:sz w:val="24"/>
          <w:szCs w:val="24"/>
        </w:rPr>
        <w:t xml:space="preserve"> </w:t>
      </w:r>
      <w:r>
        <w:rPr>
          <w:sz w:val="24"/>
          <w:szCs w:val="24"/>
        </w:rPr>
        <w:t>different</w:t>
      </w:r>
      <w:r w:rsidR="000B1427">
        <w:rPr>
          <w:sz w:val="24"/>
          <w:szCs w:val="24"/>
        </w:rPr>
        <w:t xml:space="preserve"> </w:t>
      </w:r>
      <w:r>
        <w:rPr>
          <w:sz w:val="24"/>
          <w:szCs w:val="24"/>
        </w:rPr>
        <w:t>in</w:t>
      </w:r>
      <w:r w:rsidR="000B1427">
        <w:rPr>
          <w:sz w:val="24"/>
          <w:szCs w:val="24"/>
        </w:rPr>
        <w:t xml:space="preserve"> </w:t>
      </w:r>
      <w:r>
        <w:rPr>
          <w:sz w:val="24"/>
          <w:szCs w:val="24"/>
        </w:rPr>
        <w:t>bas</w:t>
      </w:r>
      <w:r>
        <w:rPr>
          <w:spacing w:val="-1"/>
          <w:sz w:val="24"/>
          <w:szCs w:val="24"/>
        </w:rPr>
        <w:t>i</w:t>
      </w:r>
      <w:r>
        <w:rPr>
          <w:sz w:val="24"/>
          <w:szCs w:val="24"/>
        </w:rPr>
        <w:t>c</w:t>
      </w:r>
      <w:r w:rsidR="000B1427">
        <w:rPr>
          <w:sz w:val="24"/>
          <w:szCs w:val="24"/>
        </w:rPr>
        <w:t xml:space="preserve"> </w:t>
      </w:r>
      <w:r>
        <w:rPr>
          <w:sz w:val="24"/>
          <w:szCs w:val="24"/>
        </w:rPr>
        <w:t>c</w:t>
      </w:r>
      <w:r>
        <w:rPr>
          <w:spacing w:val="-1"/>
          <w:sz w:val="24"/>
          <w:szCs w:val="24"/>
        </w:rPr>
        <w:t>h</w:t>
      </w:r>
      <w:r>
        <w:rPr>
          <w:sz w:val="24"/>
          <w:szCs w:val="24"/>
        </w:rPr>
        <w:t>aracteristics or</w:t>
      </w:r>
      <w:r w:rsidR="000B1427">
        <w:rPr>
          <w:sz w:val="24"/>
          <w:szCs w:val="24"/>
        </w:rPr>
        <w:t xml:space="preserve"> </w:t>
      </w:r>
      <w:r>
        <w:rPr>
          <w:sz w:val="24"/>
          <w:szCs w:val="24"/>
        </w:rPr>
        <w:t>in</w:t>
      </w:r>
      <w:r w:rsidR="000B1427">
        <w:rPr>
          <w:sz w:val="24"/>
          <w:szCs w:val="24"/>
        </w:rPr>
        <w:t xml:space="preserve"> </w:t>
      </w:r>
      <w:r>
        <w:rPr>
          <w:sz w:val="24"/>
          <w:szCs w:val="24"/>
        </w:rPr>
        <w:t>purpose</w:t>
      </w:r>
      <w:r w:rsidR="000B1427">
        <w:rPr>
          <w:sz w:val="24"/>
          <w:szCs w:val="24"/>
        </w:rPr>
        <w:t xml:space="preserve"> </w:t>
      </w:r>
      <w:r>
        <w:rPr>
          <w:sz w:val="24"/>
          <w:szCs w:val="24"/>
        </w:rPr>
        <w:t>or utility from</w:t>
      </w:r>
      <w:r w:rsidR="000B1427">
        <w:rPr>
          <w:sz w:val="24"/>
          <w:szCs w:val="24"/>
        </w:rPr>
        <w:t xml:space="preserve"> </w:t>
      </w:r>
      <w:r>
        <w:rPr>
          <w:sz w:val="24"/>
          <w:szCs w:val="24"/>
        </w:rPr>
        <w:t>its co</w:t>
      </w:r>
      <w:r>
        <w:rPr>
          <w:spacing w:val="-2"/>
          <w:sz w:val="24"/>
          <w:szCs w:val="24"/>
        </w:rPr>
        <w:t>m</w:t>
      </w:r>
      <w:r>
        <w:rPr>
          <w:sz w:val="24"/>
          <w:szCs w:val="24"/>
        </w:rPr>
        <w:t>ponents.</w:t>
      </w:r>
    </w:p>
    <w:p w:rsidR="00F16361" w:rsidRDefault="00F16361">
      <w:pPr>
        <w:spacing w:before="16" w:line="260" w:lineRule="exact"/>
        <w:rPr>
          <w:sz w:val="26"/>
          <w:szCs w:val="26"/>
        </w:rPr>
      </w:pPr>
    </w:p>
    <w:p w:rsidR="00F16361" w:rsidRDefault="0047509A">
      <w:pPr>
        <w:tabs>
          <w:tab w:val="left" w:pos="520"/>
        </w:tabs>
        <w:ind w:left="540" w:right="78" w:hanging="540"/>
        <w:jc w:val="both"/>
        <w:rPr>
          <w:sz w:val="24"/>
          <w:szCs w:val="24"/>
        </w:rPr>
        <w:sectPr w:rsidR="00F16361">
          <w:type w:val="continuous"/>
          <w:pgSz w:w="12240" w:h="15840"/>
          <w:pgMar w:top="1480" w:right="1320" w:bottom="280" w:left="1680" w:header="720" w:footer="720" w:gutter="0"/>
          <w:cols w:num="2" w:space="720" w:equalWidth="0">
            <w:col w:w="1607" w:space="673"/>
            <w:col w:w="6960"/>
          </w:cols>
        </w:sectPr>
      </w:pPr>
      <w:r>
        <w:rPr>
          <w:sz w:val="24"/>
          <w:szCs w:val="24"/>
        </w:rPr>
        <w:t>3.3</w:t>
      </w:r>
      <w:r>
        <w:rPr>
          <w:sz w:val="24"/>
          <w:szCs w:val="24"/>
        </w:rPr>
        <w:tab/>
        <w:t>The</w:t>
      </w:r>
      <w:r w:rsidR="000B1427">
        <w:rPr>
          <w:sz w:val="24"/>
          <w:szCs w:val="24"/>
        </w:rPr>
        <w:t xml:space="preserve"> </w:t>
      </w:r>
      <w:r>
        <w:rPr>
          <w:sz w:val="24"/>
          <w:szCs w:val="24"/>
        </w:rPr>
        <w:t>origin</w:t>
      </w:r>
      <w:r w:rsidR="000B1427">
        <w:rPr>
          <w:sz w:val="24"/>
          <w:szCs w:val="24"/>
        </w:rPr>
        <w:t xml:space="preserve"> </w:t>
      </w:r>
      <w:r>
        <w:rPr>
          <w:sz w:val="24"/>
          <w:szCs w:val="24"/>
        </w:rPr>
        <w:t>of</w:t>
      </w:r>
      <w:r w:rsidR="000B1427">
        <w:rPr>
          <w:sz w:val="24"/>
          <w:szCs w:val="24"/>
        </w:rPr>
        <w:t xml:space="preserve"> </w:t>
      </w:r>
      <w:r>
        <w:rPr>
          <w:sz w:val="24"/>
          <w:szCs w:val="24"/>
        </w:rPr>
        <w:t>Goods</w:t>
      </w:r>
      <w:r w:rsidR="000B1427">
        <w:rPr>
          <w:sz w:val="24"/>
          <w:szCs w:val="24"/>
        </w:rPr>
        <w:t xml:space="preserve"> </w:t>
      </w:r>
      <w:r>
        <w:rPr>
          <w:sz w:val="24"/>
          <w:szCs w:val="24"/>
        </w:rPr>
        <w:t>and</w:t>
      </w:r>
      <w:r w:rsidR="000B1427">
        <w:rPr>
          <w:sz w:val="24"/>
          <w:szCs w:val="24"/>
        </w:rPr>
        <w:t xml:space="preserve"> </w:t>
      </w:r>
      <w:r>
        <w:rPr>
          <w:sz w:val="24"/>
          <w:szCs w:val="24"/>
        </w:rPr>
        <w:t>Services</w:t>
      </w:r>
      <w:r w:rsidR="000B1427">
        <w:rPr>
          <w:sz w:val="24"/>
          <w:szCs w:val="24"/>
        </w:rPr>
        <w:t xml:space="preserve"> </w:t>
      </w:r>
      <w:r>
        <w:rPr>
          <w:sz w:val="24"/>
          <w:szCs w:val="24"/>
        </w:rPr>
        <w:t>is</w:t>
      </w:r>
      <w:r w:rsidR="000B1427">
        <w:rPr>
          <w:sz w:val="24"/>
          <w:szCs w:val="24"/>
        </w:rPr>
        <w:t xml:space="preserve"> </w:t>
      </w:r>
      <w:r>
        <w:rPr>
          <w:sz w:val="24"/>
          <w:szCs w:val="24"/>
        </w:rPr>
        <w:t>distinct</w:t>
      </w:r>
      <w:r w:rsidR="000B1427">
        <w:rPr>
          <w:sz w:val="24"/>
          <w:szCs w:val="24"/>
        </w:rPr>
        <w:t xml:space="preserve"> </w:t>
      </w:r>
      <w:r>
        <w:rPr>
          <w:sz w:val="24"/>
          <w:szCs w:val="24"/>
        </w:rPr>
        <w:t>from</w:t>
      </w:r>
      <w:r w:rsidR="000B1427">
        <w:rPr>
          <w:sz w:val="24"/>
          <w:szCs w:val="24"/>
        </w:rPr>
        <w:t xml:space="preserve"> </w:t>
      </w:r>
      <w:r>
        <w:rPr>
          <w:sz w:val="24"/>
          <w:szCs w:val="24"/>
        </w:rPr>
        <w:t>the</w:t>
      </w:r>
      <w:r w:rsidR="000B1427">
        <w:rPr>
          <w:sz w:val="24"/>
          <w:szCs w:val="24"/>
        </w:rPr>
        <w:t xml:space="preserve"> </w:t>
      </w:r>
      <w:r>
        <w:rPr>
          <w:sz w:val="24"/>
          <w:szCs w:val="24"/>
        </w:rPr>
        <w:t>nationality of the Supplier.</w:t>
      </w:r>
    </w:p>
    <w:p w:rsidR="00F16361" w:rsidRDefault="00F16361">
      <w:pPr>
        <w:spacing w:before="6" w:line="120" w:lineRule="exact"/>
        <w:rPr>
          <w:sz w:val="13"/>
          <w:szCs w:val="13"/>
        </w:rPr>
      </w:pPr>
    </w:p>
    <w:p w:rsidR="00F16361" w:rsidRDefault="00F16361">
      <w:pPr>
        <w:spacing w:line="200" w:lineRule="exact"/>
      </w:pPr>
    </w:p>
    <w:p w:rsidR="00F16361" w:rsidRDefault="0047509A">
      <w:pPr>
        <w:tabs>
          <w:tab w:val="left" w:pos="2280"/>
        </w:tabs>
        <w:spacing w:before="32"/>
        <w:ind w:left="2820" w:right="78" w:hanging="2700"/>
        <w:jc w:val="both"/>
        <w:rPr>
          <w:sz w:val="24"/>
          <w:szCs w:val="24"/>
        </w:rPr>
      </w:pPr>
      <w:r>
        <w:rPr>
          <w:b/>
          <w:sz w:val="24"/>
          <w:szCs w:val="24"/>
        </w:rPr>
        <w:t>T</w:t>
      </w:r>
      <w:r>
        <w:rPr>
          <w:b/>
          <w:sz w:val="24"/>
          <w:szCs w:val="24"/>
        </w:rPr>
        <w:tab/>
      </w:r>
      <w:proofErr w:type="gramStart"/>
      <w:r>
        <w:rPr>
          <w:sz w:val="24"/>
          <w:szCs w:val="24"/>
        </w:rPr>
        <w:t>4.1    The</w:t>
      </w:r>
      <w:proofErr w:type="gramEnd"/>
      <w:r w:rsidR="000B1427">
        <w:rPr>
          <w:sz w:val="24"/>
          <w:szCs w:val="24"/>
        </w:rPr>
        <w:t xml:space="preserve"> </w:t>
      </w:r>
      <w:r>
        <w:rPr>
          <w:sz w:val="24"/>
          <w:szCs w:val="24"/>
        </w:rPr>
        <w:t>Goods</w:t>
      </w:r>
      <w:r w:rsidR="000B1427">
        <w:rPr>
          <w:sz w:val="24"/>
          <w:szCs w:val="24"/>
        </w:rPr>
        <w:t xml:space="preserve"> </w:t>
      </w:r>
      <w:r>
        <w:rPr>
          <w:sz w:val="24"/>
          <w:szCs w:val="24"/>
        </w:rPr>
        <w:t>supplied</w:t>
      </w:r>
      <w:r w:rsidR="000B1427">
        <w:rPr>
          <w:sz w:val="24"/>
          <w:szCs w:val="24"/>
        </w:rPr>
        <w:t xml:space="preserve"> </w:t>
      </w:r>
      <w:r>
        <w:rPr>
          <w:sz w:val="24"/>
          <w:szCs w:val="24"/>
        </w:rPr>
        <w:t>under</w:t>
      </w:r>
      <w:r w:rsidR="000B1427">
        <w:rPr>
          <w:sz w:val="24"/>
          <w:szCs w:val="24"/>
        </w:rPr>
        <w:t xml:space="preserve"> </w:t>
      </w:r>
      <w:r>
        <w:rPr>
          <w:sz w:val="24"/>
          <w:szCs w:val="24"/>
        </w:rPr>
        <w:t>this</w:t>
      </w:r>
      <w:r w:rsidR="000B1427">
        <w:rPr>
          <w:sz w:val="24"/>
          <w:szCs w:val="24"/>
        </w:rPr>
        <w:t xml:space="preserve"> </w:t>
      </w:r>
      <w:r>
        <w:rPr>
          <w:sz w:val="24"/>
          <w:szCs w:val="24"/>
        </w:rPr>
        <w:t>Contract</w:t>
      </w:r>
      <w:r w:rsidR="000B1427">
        <w:rPr>
          <w:sz w:val="24"/>
          <w:szCs w:val="24"/>
        </w:rPr>
        <w:t xml:space="preserve"> </w:t>
      </w:r>
      <w:r>
        <w:rPr>
          <w:sz w:val="24"/>
          <w:szCs w:val="24"/>
        </w:rPr>
        <w:t>shall</w:t>
      </w:r>
      <w:r w:rsidR="000B1427">
        <w:rPr>
          <w:sz w:val="24"/>
          <w:szCs w:val="24"/>
        </w:rPr>
        <w:t xml:space="preserve"> </w:t>
      </w:r>
      <w:r>
        <w:rPr>
          <w:sz w:val="24"/>
          <w:szCs w:val="24"/>
        </w:rPr>
        <w:t>confo</w:t>
      </w:r>
      <w:r>
        <w:rPr>
          <w:spacing w:val="2"/>
          <w:sz w:val="24"/>
          <w:szCs w:val="24"/>
        </w:rPr>
        <w:t>r</w:t>
      </w:r>
      <w:r>
        <w:rPr>
          <w:sz w:val="24"/>
          <w:szCs w:val="24"/>
        </w:rPr>
        <w:t>m</w:t>
      </w:r>
      <w:r w:rsidR="000B1427">
        <w:rPr>
          <w:sz w:val="24"/>
          <w:szCs w:val="24"/>
        </w:rPr>
        <w:t xml:space="preserve"> </w:t>
      </w:r>
      <w:r>
        <w:rPr>
          <w:sz w:val="24"/>
          <w:szCs w:val="24"/>
        </w:rPr>
        <w:t>to</w:t>
      </w:r>
      <w:r w:rsidR="000B1427">
        <w:rPr>
          <w:sz w:val="24"/>
          <w:szCs w:val="24"/>
        </w:rPr>
        <w:t xml:space="preserve"> </w:t>
      </w:r>
      <w:r>
        <w:rPr>
          <w:sz w:val="24"/>
          <w:szCs w:val="24"/>
        </w:rPr>
        <w:t>the standards mentioned in the Te</w:t>
      </w:r>
      <w:r>
        <w:rPr>
          <w:spacing w:val="-1"/>
          <w:sz w:val="24"/>
          <w:szCs w:val="24"/>
        </w:rPr>
        <w:t>c</w:t>
      </w:r>
      <w:r>
        <w:rPr>
          <w:sz w:val="24"/>
          <w:szCs w:val="24"/>
        </w:rPr>
        <w:t xml:space="preserve">hnical Specifications, and, when no   applicable   standard   is   </w:t>
      </w:r>
      <w:r>
        <w:rPr>
          <w:spacing w:val="-2"/>
          <w:sz w:val="24"/>
          <w:szCs w:val="24"/>
        </w:rPr>
        <w:t>m</w:t>
      </w:r>
      <w:r>
        <w:rPr>
          <w:sz w:val="24"/>
          <w:szCs w:val="24"/>
        </w:rPr>
        <w:t>entioned,   to   the   authoritative standards</w:t>
      </w:r>
      <w:r w:rsidR="000B1427">
        <w:rPr>
          <w:sz w:val="24"/>
          <w:szCs w:val="24"/>
        </w:rPr>
        <w:t xml:space="preserve"> </w:t>
      </w:r>
      <w:r>
        <w:rPr>
          <w:sz w:val="24"/>
          <w:szCs w:val="24"/>
        </w:rPr>
        <w:t>appropriate</w:t>
      </w:r>
      <w:r w:rsidR="000B1427">
        <w:rPr>
          <w:sz w:val="24"/>
          <w:szCs w:val="24"/>
        </w:rPr>
        <w:t xml:space="preserve"> </w:t>
      </w:r>
      <w:r>
        <w:rPr>
          <w:sz w:val="24"/>
          <w:szCs w:val="24"/>
        </w:rPr>
        <w:t>to</w:t>
      </w:r>
      <w:r w:rsidR="000B1427">
        <w:rPr>
          <w:sz w:val="24"/>
          <w:szCs w:val="24"/>
        </w:rPr>
        <w:t xml:space="preserve"> </w:t>
      </w:r>
      <w:r>
        <w:rPr>
          <w:sz w:val="24"/>
          <w:szCs w:val="24"/>
        </w:rPr>
        <w:t>the</w:t>
      </w:r>
      <w:r w:rsidR="000B1427">
        <w:rPr>
          <w:sz w:val="24"/>
          <w:szCs w:val="24"/>
        </w:rPr>
        <w:t xml:space="preserve"> </w:t>
      </w:r>
      <w:r>
        <w:rPr>
          <w:sz w:val="24"/>
          <w:szCs w:val="24"/>
        </w:rPr>
        <w:t>Goo</w:t>
      </w:r>
      <w:r>
        <w:rPr>
          <w:spacing w:val="-2"/>
          <w:sz w:val="24"/>
          <w:szCs w:val="24"/>
        </w:rPr>
        <w:t>d</w:t>
      </w:r>
      <w:r>
        <w:rPr>
          <w:sz w:val="24"/>
          <w:szCs w:val="24"/>
        </w:rPr>
        <w:t>s’</w:t>
      </w:r>
      <w:r w:rsidR="000B1427">
        <w:rPr>
          <w:sz w:val="24"/>
          <w:szCs w:val="24"/>
        </w:rPr>
        <w:t xml:space="preserve"> </w:t>
      </w:r>
      <w:r>
        <w:rPr>
          <w:sz w:val="24"/>
          <w:szCs w:val="24"/>
        </w:rPr>
        <w:t>country</w:t>
      </w:r>
      <w:r w:rsidR="000B1427">
        <w:rPr>
          <w:sz w:val="24"/>
          <w:szCs w:val="24"/>
        </w:rPr>
        <w:t xml:space="preserve"> </w:t>
      </w:r>
      <w:r>
        <w:rPr>
          <w:sz w:val="24"/>
          <w:szCs w:val="24"/>
        </w:rPr>
        <w:t>of</w:t>
      </w:r>
      <w:r w:rsidR="000B1427">
        <w:rPr>
          <w:sz w:val="24"/>
          <w:szCs w:val="24"/>
        </w:rPr>
        <w:t xml:space="preserve"> </w:t>
      </w:r>
      <w:r>
        <w:rPr>
          <w:sz w:val="24"/>
          <w:szCs w:val="24"/>
        </w:rPr>
        <w:t>origin.   Such standar</w:t>
      </w:r>
      <w:r>
        <w:rPr>
          <w:spacing w:val="-1"/>
          <w:sz w:val="24"/>
          <w:szCs w:val="24"/>
        </w:rPr>
        <w:t>d</w:t>
      </w:r>
      <w:r>
        <w:rPr>
          <w:sz w:val="24"/>
          <w:szCs w:val="24"/>
        </w:rPr>
        <w:t>s s</w:t>
      </w:r>
      <w:r>
        <w:rPr>
          <w:spacing w:val="-1"/>
          <w:sz w:val="24"/>
          <w:szCs w:val="24"/>
        </w:rPr>
        <w:t>h</w:t>
      </w:r>
      <w:r>
        <w:rPr>
          <w:sz w:val="24"/>
          <w:szCs w:val="24"/>
        </w:rPr>
        <w:t>all be the latest i</w:t>
      </w:r>
      <w:r>
        <w:rPr>
          <w:spacing w:val="-2"/>
          <w:sz w:val="24"/>
          <w:szCs w:val="24"/>
        </w:rPr>
        <w:t>s</w:t>
      </w:r>
      <w:r>
        <w:rPr>
          <w:sz w:val="24"/>
          <w:szCs w:val="24"/>
        </w:rPr>
        <w:t>sued by the concerned institution.</w:t>
      </w:r>
    </w:p>
    <w:p w:rsidR="00F16361" w:rsidRDefault="00F16361">
      <w:pPr>
        <w:spacing w:before="5" w:line="120" w:lineRule="exact"/>
        <w:rPr>
          <w:sz w:val="13"/>
          <w:szCs w:val="13"/>
        </w:rPr>
      </w:pPr>
    </w:p>
    <w:p w:rsidR="00F16361" w:rsidRDefault="00F16361">
      <w:pPr>
        <w:spacing w:line="200" w:lineRule="exact"/>
        <w:sectPr w:rsidR="00F16361">
          <w:type w:val="continuous"/>
          <w:pgSz w:w="12240" w:h="15840"/>
          <w:pgMar w:top="1480" w:right="1320" w:bottom="280" w:left="1680" w:header="720" w:footer="720" w:gutter="0"/>
          <w:cols w:space="720"/>
        </w:sectPr>
      </w:pPr>
    </w:p>
    <w:p w:rsidR="00F16361" w:rsidRDefault="0047509A">
      <w:pPr>
        <w:spacing w:before="31"/>
        <w:ind w:left="480" w:right="138" w:hanging="360"/>
        <w:rPr>
          <w:sz w:val="24"/>
          <w:szCs w:val="24"/>
        </w:rPr>
      </w:pPr>
      <w:r>
        <w:rPr>
          <w:b/>
          <w:sz w:val="24"/>
          <w:szCs w:val="24"/>
        </w:rPr>
        <w:lastRenderedPageBreak/>
        <w:t>5.   Use of Contract Documents and Information;</w:t>
      </w:r>
    </w:p>
    <w:p w:rsidR="00F16361" w:rsidRDefault="0047509A">
      <w:pPr>
        <w:ind w:left="480" w:right="-41"/>
        <w:rPr>
          <w:sz w:val="24"/>
          <w:szCs w:val="24"/>
        </w:rPr>
      </w:pPr>
      <w:proofErr w:type="spellStart"/>
      <w:r>
        <w:rPr>
          <w:b/>
          <w:sz w:val="24"/>
          <w:szCs w:val="24"/>
        </w:rPr>
        <w:t>Inspectionand</w:t>
      </w:r>
      <w:proofErr w:type="spellEnd"/>
      <w:r>
        <w:rPr>
          <w:b/>
          <w:sz w:val="24"/>
          <w:szCs w:val="24"/>
        </w:rPr>
        <w:t xml:space="preserve"> Audit by the Governme</w:t>
      </w:r>
      <w:r>
        <w:rPr>
          <w:b/>
          <w:spacing w:val="-1"/>
          <w:sz w:val="24"/>
          <w:szCs w:val="24"/>
        </w:rPr>
        <w:t>n</w:t>
      </w:r>
      <w:r>
        <w:rPr>
          <w:b/>
          <w:sz w:val="24"/>
          <w:szCs w:val="24"/>
        </w:rPr>
        <w:t>t</w:t>
      </w:r>
    </w:p>
    <w:p w:rsidR="00F16361" w:rsidRDefault="0047509A">
      <w:pPr>
        <w:tabs>
          <w:tab w:val="left" w:pos="540"/>
          <w:tab w:val="left" w:pos="940"/>
        </w:tabs>
        <w:spacing w:before="29"/>
        <w:ind w:left="540" w:right="76" w:hanging="540"/>
        <w:jc w:val="both"/>
        <w:rPr>
          <w:sz w:val="24"/>
          <w:szCs w:val="24"/>
        </w:rPr>
      </w:pPr>
      <w:r>
        <w:br w:type="column"/>
      </w:r>
      <w:r>
        <w:rPr>
          <w:sz w:val="24"/>
          <w:szCs w:val="24"/>
        </w:rPr>
        <w:lastRenderedPageBreak/>
        <w:t>5.1</w:t>
      </w:r>
      <w:r>
        <w:rPr>
          <w:sz w:val="24"/>
          <w:szCs w:val="24"/>
        </w:rPr>
        <w:tab/>
        <w:t>The Supplier</w:t>
      </w:r>
      <w:r w:rsidR="000B1427">
        <w:rPr>
          <w:sz w:val="24"/>
          <w:szCs w:val="24"/>
        </w:rPr>
        <w:t xml:space="preserve"> </w:t>
      </w:r>
      <w:r>
        <w:rPr>
          <w:sz w:val="24"/>
          <w:szCs w:val="24"/>
        </w:rPr>
        <w:t>shall not, without the Procuring agency’s prior written</w:t>
      </w:r>
      <w:r w:rsidR="000B1427">
        <w:rPr>
          <w:sz w:val="24"/>
          <w:szCs w:val="24"/>
        </w:rPr>
        <w:t xml:space="preserve"> </w:t>
      </w:r>
      <w:r>
        <w:rPr>
          <w:sz w:val="24"/>
          <w:szCs w:val="24"/>
        </w:rPr>
        <w:t>con</w:t>
      </w:r>
      <w:r>
        <w:rPr>
          <w:spacing w:val="-1"/>
          <w:sz w:val="24"/>
          <w:szCs w:val="24"/>
        </w:rPr>
        <w:t>s</w:t>
      </w:r>
      <w:r>
        <w:rPr>
          <w:sz w:val="24"/>
          <w:szCs w:val="24"/>
        </w:rPr>
        <w:t>ent,</w:t>
      </w:r>
      <w:r w:rsidR="000B1427">
        <w:rPr>
          <w:sz w:val="24"/>
          <w:szCs w:val="24"/>
        </w:rPr>
        <w:t xml:space="preserve"> </w:t>
      </w:r>
      <w:r>
        <w:rPr>
          <w:sz w:val="24"/>
          <w:szCs w:val="24"/>
        </w:rPr>
        <w:t>di</w:t>
      </w:r>
      <w:r>
        <w:rPr>
          <w:spacing w:val="-1"/>
          <w:sz w:val="24"/>
          <w:szCs w:val="24"/>
        </w:rPr>
        <w:t>s</w:t>
      </w:r>
      <w:r>
        <w:rPr>
          <w:sz w:val="24"/>
          <w:szCs w:val="24"/>
        </w:rPr>
        <w:t>close</w:t>
      </w:r>
      <w:r w:rsidR="000B1427">
        <w:rPr>
          <w:sz w:val="24"/>
          <w:szCs w:val="24"/>
        </w:rPr>
        <w:t xml:space="preserve"> </w:t>
      </w:r>
      <w:r>
        <w:rPr>
          <w:sz w:val="24"/>
          <w:szCs w:val="24"/>
        </w:rPr>
        <w:t>the</w:t>
      </w:r>
      <w:r w:rsidR="000B1427">
        <w:rPr>
          <w:sz w:val="24"/>
          <w:szCs w:val="24"/>
        </w:rPr>
        <w:t xml:space="preserve"> </w:t>
      </w:r>
      <w:r>
        <w:rPr>
          <w:sz w:val="24"/>
          <w:szCs w:val="24"/>
        </w:rPr>
        <w:t>Contract,</w:t>
      </w:r>
      <w:r w:rsidR="000B1427">
        <w:rPr>
          <w:sz w:val="24"/>
          <w:szCs w:val="24"/>
        </w:rPr>
        <w:t xml:space="preserve"> </w:t>
      </w:r>
      <w:r>
        <w:rPr>
          <w:sz w:val="24"/>
          <w:szCs w:val="24"/>
        </w:rPr>
        <w:t>or</w:t>
      </w:r>
      <w:r w:rsidR="000B1427">
        <w:rPr>
          <w:sz w:val="24"/>
          <w:szCs w:val="24"/>
        </w:rPr>
        <w:t xml:space="preserve"> </w:t>
      </w:r>
      <w:r>
        <w:rPr>
          <w:sz w:val="24"/>
          <w:szCs w:val="24"/>
        </w:rPr>
        <w:t>any</w:t>
      </w:r>
      <w:r w:rsidR="000B1427">
        <w:rPr>
          <w:sz w:val="24"/>
          <w:szCs w:val="24"/>
        </w:rPr>
        <w:t xml:space="preserve"> </w:t>
      </w:r>
      <w:r>
        <w:rPr>
          <w:sz w:val="24"/>
          <w:szCs w:val="24"/>
        </w:rPr>
        <w:t>provision</w:t>
      </w:r>
      <w:r w:rsidR="000B1427">
        <w:rPr>
          <w:sz w:val="24"/>
          <w:szCs w:val="24"/>
        </w:rPr>
        <w:t xml:space="preserve"> </w:t>
      </w:r>
      <w:r>
        <w:rPr>
          <w:sz w:val="24"/>
          <w:szCs w:val="24"/>
        </w:rPr>
        <w:t>thereof, or</w:t>
      </w:r>
      <w:r>
        <w:rPr>
          <w:sz w:val="24"/>
          <w:szCs w:val="24"/>
        </w:rPr>
        <w:tab/>
        <w:t>any  specification,  plan,  drawing,  pattern,  sa</w:t>
      </w:r>
      <w:r>
        <w:rPr>
          <w:spacing w:val="-2"/>
          <w:sz w:val="24"/>
          <w:szCs w:val="24"/>
        </w:rPr>
        <w:t>m</w:t>
      </w:r>
      <w:r>
        <w:rPr>
          <w:sz w:val="24"/>
          <w:szCs w:val="24"/>
        </w:rPr>
        <w:t>ple,  or infor</w:t>
      </w:r>
      <w:r>
        <w:rPr>
          <w:spacing w:val="-2"/>
          <w:sz w:val="24"/>
          <w:szCs w:val="24"/>
        </w:rPr>
        <w:t>m</w:t>
      </w:r>
      <w:r>
        <w:rPr>
          <w:sz w:val="24"/>
          <w:szCs w:val="24"/>
        </w:rPr>
        <w:t>ation furnished by or on behalf of the Procuring agency in connection   th</w:t>
      </w:r>
      <w:r>
        <w:rPr>
          <w:spacing w:val="-1"/>
          <w:sz w:val="24"/>
          <w:szCs w:val="24"/>
        </w:rPr>
        <w:t>e</w:t>
      </w:r>
      <w:r>
        <w:rPr>
          <w:sz w:val="24"/>
          <w:szCs w:val="24"/>
        </w:rPr>
        <w:t>rewith,   to  any  person  other  than  a  person e</w:t>
      </w:r>
      <w:r>
        <w:rPr>
          <w:spacing w:val="-2"/>
          <w:sz w:val="24"/>
          <w:szCs w:val="24"/>
        </w:rPr>
        <w:t>m</w:t>
      </w:r>
      <w:r>
        <w:rPr>
          <w:sz w:val="24"/>
          <w:szCs w:val="24"/>
        </w:rPr>
        <w:t>ployed by the Supplier in the</w:t>
      </w:r>
      <w:r w:rsidR="000B1427">
        <w:rPr>
          <w:sz w:val="24"/>
          <w:szCs w:val="24"/>
        </w:rPr>
        <w:t xml:space="preserve"> </w:t>
      </w:r>
      <w:r>
        <w:rPr>
          <w:sz w:val="24"/>
          <w:szCs w:val="24"/>
        </w:rPr>
        <w:t>perfor</w:t>
      </w:r>
      <w:r>
        <w:rPr>
          <w:spacing w:val="-2"/>
          <w:sz w:val="24"/>
          <w:szCs w:val="24"/>
        </w:rPr>
        <w:t>m</w:t>
      </w:r>
      <w:r>
        <w:rPr>
          <w:sz w:val="24"/>
          <w:szCs w:val="24"/>
        </w:rPr>
        <w:t>ance of the Contract. Disclosure to any such e</w:t>
      </w:r>
      <w:r>
        <w:rPr>
          <w:spacing w:val="-2"/>
          <w:sz w:val="24"/>
          <w:szCs w:val="24"/>
        </w:rPr>
        <w:t>m</w:t>
      </w:r>
      <w:r>
        <w:rPr>
          <w:sz w:val="24"/>
          <w:szCs w:val="24"/>
        </w:rPr>
        <w:t xml:space="preserve">ployed person shall be </w:t>
      </w:r>
      <w:r>
        <w:rPr>
          <w:spacing w:val="-2"/>
          <w:sz w:val="24"/>
          <w:szCs w:val="24"/>
        </w:rPr>
        <w:t>m</w:t>
      </w:r>
      <w:r>
        <w:rPr>
          <w:sz w:val="24"/>
          <w:szCs w:val="24"/>
        </w:rPr>
        <w:t>ade in confidence</w:t>
      </w:r>
      <w:r w:rsidR="000B1427">
        <w:rPr>
          <w:sz w:val="24"/>
          <w:szCs w:val="24"/>
        </w:rPr>
        <w:t xml:space="preserve"> </w:t>
      </w:r>
      <w:r>
        <w:rPr>
          <w:sz w:val="24"/>
          <w:szCs w:val="24"/>
        </w:rPr>
        <w:t>and</w:t>
      </w:r>
      <w:r w:rsidR="000B1427">
        <w:rPr>
          <w:sz w:val="24"/>
          <w:szCs w:val="24"/>
        </w:rPr>
        <w:t xml:space="preserve"> </w:t>
      </w:r>
      <w:r>
        <w:rPr>
          <w:sz w:val="24"/>
          <w:szCs w:val="24"/>
        </w:rPr>
        <w:t>shall</w:t>
      </w:r>
      <w:r w:rsidR="000B1427">
        <w:rPr>
          <w:sz w:val="24"/>
          <w:szCs w:val="24"/>
        </w:rPr>
        <w:t xml:space="preserve"> </w:t>
      </w:r>
      <w:r>
        <w:rPr>
          <w:sz w:val="24"/>
          <w:szCs w:val="24"/>
        </w:rPr>
        <w:t>extend</w:t>
      </w:r>
      <w:r w:rsidR="000B1427">
        <w:rPr>
          <w:sz w:val="24"/>
          <w:szCs w:val="24"/>
        </w:rPr>
        <w:t xml:space="preserve"> </w:t>
      </w:r>
      <w:r>
        <w:rPr>
          <w:sz w:val="24"/>
          <w:szCs w:val="24"/>
        </w:rPr>
        <w:t>only</w:t>
      </w:r>
      <w:r w:rsidR="000B1427">
        <w:rPr>
          <w:sz w:val="24"/>
          <w:szCs w:val="24"/>
        </w:rPr>
        <w:t xml:space="preserve"> </w:t>
      </w:r>
      <w:proofErr w:type="gramStart"/>
      <w:r>
        <w:rPr>
          <w:sz w:val="24"/>
          <w:szCs w:val="24"/>
        </w:rPr>
        <w:t>so</w:t>
      </w:r>
      <w:proofErr w:type="gramEnd"/>
      <w:r>
        <w:rPr>
          <w:sz w:val="24"/>
          <w:szCs w:val="24"/>
        </w:rPr>
        <w:t xml:space="preserve"> far</w:t>
      </w:r>
      <w:r w:rsidR="000B1427">
        <w:rPr>
          <w:sz w:val="24"/>
          <w:szCs w:val="24"/>
        </w:rPr>
        <w:t xml:space="preserve"> </w:t>
      </w:r>
      <w:r>
        <w:rPr>
          <w:sz w:val="24"/>
          <w:szCs w:val="24"/>
        </w:rPr>
        <w:t>as</w:t>
      </w:r>
      <w:r w:rsidR="000B1427">
        <w:rPr>
          <w:sz w:val="24"/>
          <w:szCs w:val="24"/>
        </w:rPr>
        <w:t xml:space="preserve"> </w:t>
      </w:r>
      <w:r>
        <w:rPr>
          <w:spacing w:val="-2"/>
          <w:sz w:val="24"/>
          <w:szCs w:val="24"/>
        </w:rPr>
        <w:t>m</w:t>
      </w:r>
      <w:r>
        <w:rPr>
          <w:sz w:val="24"/>
          <w:szCs w:val="24"/>
        </w:rPr>
        <w:t>ay</w:t>
      </w:r>
      <w:r w:rsidR="000B1427">
        <w:rPr>
          <w:sz w:val="24"/>
          <w:szCs w:val="24"/>
        </w:rPr>
        <w:t xml:space="preserve"> </w:t>
      </w:r>
      <w:r>
        <w:rPr>
          <w:sz w:val="24"/>
          <w:szCs w:val="24"/>
        </w:rPr>
        <w:t>be</w:t>
      </w:r>
      <w:r w:rsidR="000B1427">
        <w:rPr>
          <w:sz w:val="24"/>
          <w:szCs w:val="24"/>
        </w:rPr>
        <w:t xml:space="preserve"> </w:t>
      </w:r>
      <w:r>
        <w:rPr>
          <w:sz w:val="24"/>
          <w:szCs w:val="24"/>
        </w:rPr>
        <w:t>necessary</w:t>
      </w:r>
      <w:r w:rsidR="000B1427">
        <w:rPr>
          <w:sz w:val="24"/>
          <w:szCs w:val="24"/>
        </w:rPr>
        <w:t xml:space="preserve"> </w:t>
      </w:r>
      <w:r>
        <w:rPr>
          <w:sz w:val="24"/>
          <w:szCs w:val="24"/>
        </w:rPr>
        <w:t>for purposes of such perfor</w:t>
      </w:r>
      <w:r>
        <w:rPr>
          <w:spacing w:val="-2"/>
          <w:sz w:val="24"/>
          <w:szCs w:val="24"/>
        </w:rPr>
        <w:t>m</w:t>
      </w:r>
      <w:r>
        <w:rPr>
          <w:sz w:val="24"/>
          <w:szCs w:val="24"/>
        </w:rPr>
        <w:t>ance.</w:t>
      </w:r>
    </w:p>
    <w:p w:rsidR="00F16361" w:rsidRDefault="00F16361">
      <w:pPr>
        <w:spacing w:before="16" w:line="260" w:lineRule="exact"/>
        <w:rPr>
          <w:sz w:val="26"/>
          <w:szCs w:val="26"/>
        </w:rPr>
      </w:pPr>
    </w:p>
    <w:p w:rsidR="00F16361" w:rsidRDefault="0047509A">
      <w:pPr>
        <w:tabs>
          <w:tab w:val="left" w:pos="540"/>
        </w:tabs>
        <w:ind w:left="540" w:right="77" w:hanging="540"/>
        <w:jc w:val="both"/>
        <w:rPr>
          <w:sz w:val="24"/>
          <w:szCs w:val="24"/>
        </w:rPr>
      </w:pPr>
      <w:r>
        <w:rPr>
          <w:sz w:val="24"/>
          <w:szCs w:val="24"/>
        </w:rPr>
        <w:t>5.2</w:t>
      </w:r>
      <w:r>
        <w:rPr>
          <w:sz w:val="24"/>
          <w:szCs w:val="24"/>
        </w:rPr>
        <w:tab/>
        <w:t>The Supplier</w:t>
      </w:r>
      <w:r w:rsidR="00F10E0E">
        <w:rPr>
          <w:sz w:val="24"/>
          <w:szCs w:val="24"/>
        </w:rPr>
        <w:t xml:space="preserve"> </w:t>
      </w:r>
      <w:r>
        <w:rPr>
          <w:sz w:val="24"/>
          <w:szCs w:val="24"/>
        </w:rPr>
        <w:t xml:space="preserve">shall not, without the Procuring agency’s prior written consent, </w:t>
      </w:r>
      <w:r>
        <w:rPr>
          <w:spacing w:val="-2"/>
          <w:sz w:val="24"/>
          <w:szCs w:val="24"/>
        </w:rPr>
        <w:t>m</w:t>
      </w:r>
      <w:r>
        <w:rPr>
          <w:sz w:val="24"/>
          <w:szCs w:val="24"/>
        </w:rPr>
        <w:t>ake use of any docu</w:t>
      </w:r>
      <w:r>
        <w:rPr>
          <w:spacing w:val="-2"/>
          <w:sz w:val="24"/>
          <w:szCs w:val="24"/>
        </w:rPr>
        <w:t>m</w:t>
      </w:r>
      <w:r>
        <w:rPr>
          <w:sz w:val="24"/>
          <w:szCs w:val="24"/>
        </w:rPr>
        <w:t>ent</w:t>
      </w:r>
      <w:r w:rsidR="00F10E0E">
        <w:rPr>
          <w:sz w:val="24"/>
          <w:szCs w:val="24"/>
        </w:rPr>
        <w:t xml:space="preserve"> </w:t>
      </w:r>
      <w:r>
        <w:rPr>
          <w:sz w:val="24"/>
          <w:szCs w:val="24"/>
        </w:rPr>
        <w:t>or information enu</w:t>
      </w:r>
      <w:r>
        <w:rPr>
          <w:spacing w:val="-2"/>
          <w:sz w:val="24"/>
          <w:szCs w:val="24"/>
        </w:rPr>
        <w:t>m</w:t>
      </w:r>
      <w:r>
        <w:rPr>
          <w:sz w:val="24"/>
          <w:szCs w:val="24"/>
        </w:rPr>
        <w:t>erated   in   GCC   Clause   5.1   except   for   purposes   of perfor</w:t>
      </w:r>
      <w:r>
        <w:rPr>
          <w:spacing w:val="-2"/>
          <w:sz w:val="24"/>
          <w:szCs w:val="24"/>
        </w:rPr>
        <w:t>m</w:t>
      </w:r>
      <w:r>
        <w:rPr>
          <w:sz w:val="24"/>
          <w:szCs w:val="24"/>
        </w:rPr>
        <w:t>ing the Contract.</w:t>
      </w: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before="8" w:line="220" w:lineRule="exact"/>
        <w:rPr>
          <w:sz w:val="22"/>
          <w:szCs w:val="22"/>
        </w:rPr>
      </w:pPr>
    </w:p>
    <w:p w:rsidR="000B1427" w:rsidRDefault="0047509A">
      <w:pPr>
        <w:tabs>
          <w:tab w:val="left" w:pos="540"/>
        </w:tabs>
        <w:ind w:left="540" w:right="76" w:hanging="540"/>
        <w:jc w:val="both"/>
        <w:rPr>
          <w:sz w:val="24"/>
          <w:szCs w:val="24"/>
        </w:rPr>
      </w:pPr>
      <w:r>
        <w:rPr>
          <w:sz w:val="24"/>
          <w:szCs w:val="24"/>
        </w:rPr>
        <w:t>5.3</w:t>
      </w:r>
      <w:r>
        <w:rPr>
          <w:sz w:val="24"/>
          <w:szCs w:val="24"/>
        </w:rPr>
        <w:tab/>
        <w:t>Any document, other than the Contract itself, enu</w:t>
      </w:r>
      <w:r>
        <w:rPr>
          <w:spacing w:val="-2"/>
          <w:sz w:val="24"/>
          <w:szCs w:val="24"/>
        </w:rPr>
        <w:t>m</w:t>
      </w:r>
      <w:r>
        <w:rPr>
          <w:sz w:val="24"/>
          <w:szCs w:val="24"/>
        </w:rPr>
        <w:t>erated in GCC  Clause  5.1  shall  re</w:t>
      </w:r>
      <w:r>
        <w:rPr>
          <w:spacing w:val="-2"/>
          <w:sz w:val="24"/>
          <w:szCs w:val="24"/>
        </w:rPr>
        <w:t>m</w:t>
      </w:r>
      <w:r>
        <w:rPr>
          <w:sz w:val="24"/>
          <w:szCs w:val="24"/>
        </w:rPr>
        <w:t>ain  t</w:t>
      </w:r>
      <w:r>
        <w:rPr>
          <w:spacing w:val="1"/>
          <w:sz w:val="24"/>
          <w:szCs w:val="24"/>
        </w:rPr>
        <w:t>h</w:t>
      </w:r>
      <w:r>
        <w:rPr>
          <w:sz w:val="24"/>
          <w:szCs w:val="24"/>
        </w:rPr>
        <w:t>e  property  of  the  Procuring agency and shall be ret</w:t>
      </w:r>
      <w:r>
        <w:rPr>
          <w:spacing w:val="-1"/>
          <w:sz w:val="24"/>
          <w:szCs w:val="24"/>
        </w:rPr>
        <w:t>u</w:t>
      </w:r>
      <w:r>
        <w:rPr>
          <w:sz w:val="24"/>
          <w:szCs w:val="24"/>
        </w:rPr>
        <w:t>rned (all co</w:t>
      </w:r>
      <w:r>
        <w:rPr>
          <w:spacing w:val="-1"/>
          <w:sz w:val="24"/>
          <w:szCs w:val="24"/>
        </w:rPr>
        <w:t>p</w:t>
      </w:r>
      <w:r>
        <w:rPr>
          <w:sz w:val="24"/>
          <w:szCs w:val="24"/>
        </w:rPr>
        <w:t>ies) to the Procuring a</w:t>
      </w:r>
      <w:r>
        <w:rPr>
          <w:spacing w:val="-1"/>
          <w:sz w:val="24"/>
          <w:szCs w:val="24"/>
        </w:rPr>
        <w:t>g</w:t>
      </w:r>
      <w:r>
        <w:rPr>
          <w:sz w:val="24"/>
          <w:szCs w:val="24"/>
        </w:rPr>
        <w:t>ency on</w:t>
      </w:r>
      <w:r w:rsidR="00F10E0E">
        <w:rPr>
          <w:sz w:val="24"/>
          <w:szCs w:val="24"/>
        </w:rPr>
        <w:t xml:space="preserve"> </w:t>
      </w:r>
      <w:r>
        <w:rPr>
          <w:sz w:val="24"/>
          <w:szCs w:val="24"/>
        </w:rPr>
        <w:t>co</w:t>
      </w:r>
      <w:r>
        <w:rPr>
          <w:spacing w:val="-2"/>
          <w:sz w:val="24"/>
          <w:szCs w:val="24"/>
        </w:rPr>
        <w:t>m</w:t>
      </w:r>
      <w:r>
        <w:rPr>
          <w:sz w:val="24"/>
          <w:szCs w:val="24"/>
        </w:rPr>
        <w:t>pletion</w:t>
      </w:r>
      <w:r w:rsidR="00F10E0E">
        <w:rPr>
          <w:sz w:val="24"/>
          <w:szCs w:val="24"/>
        </w:rPr>
        <w:t xml:space="preserve"> </w:t>
      </w:r>
      <w:r>
        <w:rPr>
          <w:sz w:val="24"/>
          <w:szCs w:val="24"/>
        </w:rPr>
        <w:t>of</w:t>
      </w:r>
      <w:r w:rsidR="00F10E0E">
        <w:rPr>
          <w:sz w:val="24"/>
          <w:szCs w:val="24"/>
        </w:rPr>
        <w:t xml:space="preserve"> </w:t>
      </w:r>
      <w:r>
        <w:rPr>
          <w:sz w:val="24"/>
          <w:szCs w:val="24"/>
        </w:rPr>
        <w:t>the</w:t>
      </w:r>
      <w:r w:rsidR="00F10E0E">
        <w:rPr>
          <w:sz w:val="24"/>
          <w:szCs w:val="24"/>
        </w:rPr>
        <w:t xml:space="preserve"> </w:t>
      </w:r>
      <w:r>
        <w:rPr>
          <w:sz w:val="24"/>
          <w:szCs w:val="24"/>
        </w:rPr>
        <w:t>Supplier’s</w:t>
      </w:r>
      <w:r w:rsidR="00F10E0E">
        <w:rPr>
          <w:sz w:val="24"/>
          <w:szCs w:val="24"/>
        </w:rPr>
        <w:t xml:space="preserve"> </w:t>
      </w:r>
      <w:r>
        <w:rPr>
          <w:sz w:val="24"/>
          <w:szCs w:val="24"/>
        </w:rPr>
        <w:t>perfor</w:t>
      </w:r>
      <w:r>
        <w:rPr>
          <w:spacing w:val="-2"/>
          <w:sz w:val="24"/>
          <w:szCs w:val="24"/>
        </w:rPr>
        <w:t>m</w:t>
      </w:r>
      <w:r>
        <w:rPr>
          <w:sz w:val="24"/>
          <w:szCs w:val="24"/>
        </w:rPr>
        <w:t>ance</w:t>
      </w:r>
      <w:r w:rsidR="00F10E0E">
        <w:rPr>
          <w:sz w:val="24"/>
          <w:szCs w:val="24"/>
        </w:rPr>
        <w:t xml:space="preserve"> </w:t>
      </w:r>
      <w:r>
        <w:rPr>
          <w:sz w:val="24"/>
          <w:szCs w:val="24"/>
        </w:rPr>
        <w:t>under</w:t>
      </w:r>
      <w:r w:rsidR="00F10E0E">
        <w:rPr>
          <w:sz w:val="24"/>
          <w:szCs w:val="24"/>
        </w:rPr>
        <w:t xml:space="preserve"> </w:t>
      </w:r>
      <w:r>
        <w:rPr>
          <w:sz w:val="24"/>
          <w:szCs w:val="24"/>
        </w:rPr>
        <w:t>the</w:t>
      </w:r>
      <w:r w:rsidR="00F10E0E">
        <w:rPr>
          <w:sz w:val="24"/>
          <w:szCs w:val="24"/>
        </w:rPr>
        <w:t xml:space="preserve"> </w:t>
      </w:r>
      <w:r>
        <w:rPr>
          <w:sz w:val="24"/>
          <w:szCs w:val="24"/>
        </w:rPr>
        <w:t xml:space="preserve">Contract if so </w:t>
      </w:r>
    </w:p>
    <w:p w:rsidR="00F16361" w:rsidRDefault="000B1427">
      <w:pPr>
        <w:tabs>
          <w:tab w:val="left" w:pos="540"/>
        </w:tabs>
        <w:ind w:left="540" w:right="76" w:hanging="540"/>
        <w:jc w:val="both"/>
        <w:rPr>
          <w:sz w:val="24"/>
          <w:szCs w:val="24"/>
        </w:rPr>
      </w:pPr>
      <w:r>
        <w:rPr>
          <w:sz w:val="24"/>
          <w:szCs w:val="24"/>
        </w:rPr>
        <w:t xml:space="preserve">       </w:t>
      </w:r>
      <w:proofErr w:type="gramStart"/>
      <w:r w:rsidR="0047509A">
        <w:rPr>
          <w:sz w:val="24"/>
          <w:szCs w:val="24"/>
        </w:rPr>
        <w:t>required</w:t>
      </w:r>
      <w:proofErr w:type="gramEnd"/>
      <w:r w:rsidR="0047509A">
        <w:rPr>
          <w:sz w:val="24"/>
          <w:szCs w:val="24"/>
        </w:rPr>
        <w:t xml:space="preserve"> by the Procuring agency.</w:t>
      </w:r>
    </w:p>
    <w:p w:rsidR="000B1427" w:rsidRDefault="000B1427">
      <w:pPr>
        <w:tabs>
          <w:tab w:val="left" w:pos="540"/>
        </w:tabs>
        <w:ind w:left="540" w:right="76" w:hanging="540"/>
        <w:jc w:val="both"/>
        <w:rPr>
          <w:sz w:val="24"/>
          <w:szCs w:val="24"/>
        </w:rPr>
        <w:sectPr w:rsidR="000B1427">
          <w:type w:val="continuous"/>
          <w:pgSz w:w="12240" w:h="15840"/>
          <w:pgMar w:top="1480" w:right="1320" w:bottom="280" w:left="1680" w:header="720" w:footer="720" w:gutter="0"/>
          <w:cols w:num="2" w:space="720" w:equalWidth="0">
            <w:col w:w="1993" w:space="287"/>
            <w:col w:w="6960"/>
          </w:cols>
        </w:sectPr>
      </w:pPr>
    </w:p>
    <w:p w:rsidR="00F16361" w:rsidRDefault="0047509A">
      <w:pPr>
        <w:tabs>
          <w:tab w:val="left" w:pos="2800"/>
        </w:tabs>
        <w:spacing w:before="76"/>
        <w:ind w:left="2800" w:right="77" w:hanging="540"/>
        <w:jc w:val="both"/>
        <w:rPr>
          <w:sz w:val="24"/>
          <w:szCs w:val="24"/>
        </w:rPr>
      </w:pPr>
      <w:r>
        <w:rPr>
          <w:sz w:val="24"/>
          <w:szCs w:val="24"/>
        </w:rPr>
        <w:lastRenderedPageBreak/>
        <w:t>5.4</w:t>
      </w:r>
      <w:r>
        <w:rPr>
          <w:sz w:val="24"/>
          <w:szCs w:val="24"/>
        </w:rPr>
        <w:tab/>
        <w:t>The</w:t>
      </w:r>
      <w:r w:rsidR="00F10E0E">
        <w:rPr>
          <w:sz w:val="24"/>
          <w:szCs w:val="24"/>
        </w:rPr>
        <w:t xml:space="preserve"> </w:t>
      </w:r>
      <w:r>
        <w:rPr>
          <w:sz w:val="24"/>
          <w:szCs w:val="24"/>
        </w:rPr>
        <w:t>Supplier</w:t>
      </w:r>
      <w:r w:rsidR="00792B22">
        <w:rPr>
          <w:sz w:val="24"/>
          <w:szCs w:val="24"/>
        </w:rPr>
        <w:t xml:space="preserve"> </w:t>
      </w:r>
      <w:r>
        <w:rPr>
          <w:sz w:val="24"/>
          <w:szCs w:val="24"/>
        </w:rPr>
        <w:t>shall</w:t>
      </w:r>
      <w:r w:rsidR="00792B22">
        <w:rPr>
          <w:sz w:val="24"/>
          <w:szCs w:val="24"/>
        </w:rPr>
        <w:t xml:space="preserve"> </w:t>
      </w:r>
      <w:r>
        <w:rPr>
          <w:sz w:val="24"/>
          <w:szCs w:val="24"/>
        </w:rPr>
        <w:t>per</w:t>
      </w:r>
      <w:r>
        <w:rPr>
          <w:spacing w:val="-2"/>
          <w:sz w:val="24"/>
          <w:szCs w:val="24"/>
        </w:rPr>
        <w:t>m</w:t>
      </w:r>
      <w:r>
        <w:rPr>
          <w:sz w:val="24"/>
          <w:szCs w:val="24"/>
        </w:rPr>
        <w:t>it</w:t>
      </w:r>
      <w:r w:rsidR="00792B22">
        <w:rPr>
          <w:sz w:val="24"/>
          <w:szCs w:val="24"/>
        </w:rPr>
        <w:t xml:space="preserve"> </w:t>
      </w:r>
      <w:r>
        <w:rPr>
          <w:sz w:val="24"/>
          <w:szCs w:val="24"/>
        </w:rPr>
        <w:t>the</w:t>
      </w:r>
      <w:r w:rsidR="00792B22">
        <w:rPr>
          <w:sz w:val="24"/>
          <w:szCs w:val="24"/>
        </w:rPr>
        <w:t xml:space="preserve"> </w:t>
      </w:r>
      <w:r>
        <w:rPr>
          <w:sz w:val="24"/>
          <w:szCs w:val="24"/>
        </w:rPr>
        <w:t>P</w:t>
      </w:r>
      <w:r>
        <w:rPr>
          <w:spacing w:val="-1"/>
          <w:sz w:val="24"/>
          <w:szCs w:val="24"/>
        </w:rPr>
        <w:t>r</w:t>
      </w:r>
      <w:r>
        <w:rPr>
          <w:sz w:val="24"/>
          <w:szCs w:val="24"/>
        </w:rPr>
        <w:t>ocuring</w:t>
      </w:r>
      <w:r w:rsidR="00792B22">
        <w:rPr>
          <w:sz w:val="24"/>
          <w:szCs w:val="24"/>
        </w:rPr>
        <w:t xml:space="preserve"> </w:t>
      </w:r>
      <w:r>
        <w:rPr>
          <w:sz w:val="24"/>
          <w:szCs w:val="24"/>
        </w:rPr>
        <w:t>agency</w:t>
      </w:r>
      <w:r w:rsidR="00792B22">
        <w:rPr>
          <w:sz w:val="24"/>
          <w:szCs w:val="24"/>
        </w:rPr>
        <w:t xml:space="preserve"> </w:t>
      </w:r>
      <w:r>
        <w:rPr>
          <w:sz w:val="24"/>
          <w:szCs w:val="24"/>
        </w:rPr>
        <w:t>to</w:t>
      </w:r>
      <w:r w:rsidR="00792B22">
        <w:rPr>
          <w:sz w:val="24"/>
          <w:szCs w:val="24"/>
        </w:rPr>
        <w:t xml:space="preserve"> </w:t>
      </w:r>
      <w:r>
        <w:rPr>
          <w:sz w:val="24"/>
          <w:szCs w:val="24"/>
        </w:rPr>
        <w:t>inspect</w:t>
      </w:r>
      <w:r w:rsidR="00792B22">
        <w:rPr>
          <w:sz w:val="24"/>
          <w:szCs w:val="24"/>
        </w:rPr>
        <w:t xml:space="preserve"> </w:t>
      </w:r>
      <w:r>
        <w:rPr>
          <w:sz w:val="24"/>
          <w:szCs w:val="24"/>
        </w:rPr>
        <w:t>the Supplier’s</w:t>
      </w:r>
      <w:r w:rsidR="00792B22">
        <w:rPr>
          <w:sz w:val="24"/>
          <w:szCs w:val="24"/>
        </w:rPr>
        <w:t xml:space="preserve"> </w:t>
      </w:r>
      <w:r>
        <w:rPr>
          <w:sz w:val="24"/>
          <w:szCs w:val="24"/>
        </w:rPr>
        <w:t>accounts</w:t>
      </w:r>
      <w:r w:rsidR="00792B22">
        <w:rPr>
          <w:sz w:val="24"/>
          <w:szCs w:val="24"/>
        </w:rPr>
        <w:t xml:space="preserve"> </w:t>
      </w:r>
      <w:r>
        <w:rPr>
          <w:sz w:val="24"/>
          <w:szCs w:val="24"/>
        </w:rPr>
        <w:t>and</w:t>
      </w:r>
      <w:r w:rsidR="00792B22">
        <w:rPr>
          <w:sz w:val="24"/>
          <w:szCs w:val="24"/>
        </w:rPr>
        <w:t xml:space="preserve"> </w:t>
      </w:r>
      <w:r>
        <w:rPr>
          <w:sz w:val="24"/>
          <w:szCs w:val="24"/>
        </w:rPr>
        <w:t>records</w:t>
      </w:r>
      <w:r w:rsidR="00792B22">
        <w:rPr>
          <w:sz w:val="24"/>
          <w:szCs w:val="24"/>
        </w:rPr>
        <w:t xml:space="preserve"> </w:t>
      </w:r>
      <w:r>
        <w:rPr>
          <w:sz w:val="24"/>
          <w:szCs w:val="24"/>
        </w:rPr>
        <w:t>r</w:t>
      </w:r>
      <w:r>
        <w:rPr>
          <w:spacing w:val="-1"/>
          <w:sz w:val="24"/>
          <w:szCs w:val="24"/>
        </w:rPr>
        <w:t>e</w:t>
      </w:r>
      <w:r>
        <w:rPr>
          <w:sz w:val="24"/>
          <w:szCs w:val="24"/>
        </w:rPr>
        <w:t>lating</w:t>
      </w:r>
      <w:r w:rsidR="00792B22">
        <w:rPr>
          <w:sz w:val="24"/>
          <w:szCs w:val="24"/>
        </w:rPr>
        <w:t xml:space="preserve"> </w:t>
      </w:r>
      <w:r>
        <w:rPr>
          <w:sz w:val="24"/>
          <w:szCs w:val="24"/>
        </w:rPr>
        <w:t>to</w:t>
      </w:r>
      <w:r w:rsidR="00792B22">
        <w:rPr>
          <w:sz w:val="24"/>
          <w:szCs w:val="24"/>
        </w:rPr>
        <w:t xml:space="preserve"> </w:t>
      </w:r>
      <w:r>
        <w:rPr>
          <w:sz w:val="24"/>
          <w:szCs w:val="24"/>
        </w:rPr>
        <w:t>the</w:t>
      </w:r>
      <w:r w:rsidR="00792B22">
        <w:rPr>
          <w:sz w:val="24"/>
          <w:szCs w:val="24"/>
        </w:rPr>
        <w:t xml:space="preserve"> </w:t>
      </w:r>
      <w:r>
        <w:rPr>
          <w:sz w:val="24"/>
          <w:szCs w:val="24"/>
        </w:rPr>
        <w:t>perfor</w:t>
      </w:r>
      <w:r>
        <w:rPr>
          <w:spacing w:val="-2"/>
          <w:sz w:val="24"/>
          <w:szCs w:val="24"/>
        </w:rPr>
        <w:t>m</w:t>
      </w:r>
      <w:r>
        <w:rPr>
          <w:sz w:val="24"/>
          <w:szCs w:val="24"/>
        </w:rPr>
        <w:t>an</w:t>
      </w:r>
      <w:r>
        <w:rPr>
          <w:spacing w:val="1"/>
          <w:sz w:val="24"/>
          <w:szCs w:val="24"/>
        </w:rPr>
        <w:t>c</w:t>
      </w:r>
      <w:r>
        <w:rPr>
          <w:sz w:val="24"/>
          <w:szCs w:val="24"/>
        </w:rPr>
        <w:t>e</w:t>
      </w:r>
      <w:r w:rsidR="00792B22">
        <w:rPr>
          <w:sz w:val="24"/>
          <w:szCs w:val="24"/>
        </w:rPr>
        <w:t xml:space="preserve"> </w:t>
      </w:r>
      <w:r>
        <w:rPr>
          <w:sz w:val="24"/>
          <w:szCs w:val="24"/>
        </w:rPr>
        <w:t>of the Supplier and to have them audited by auditors appointed by the procuring agency, if so required.</w:t>
      </w:r>
    </w:p>
    <w:p w:rsidR="00F16361" w:rsidRDefault="00F16361">
      <w:pPr>
        <w:spacing w:before="8" w:line="160" w:lineRule="exact"/>
        <w:rPr>
          <w:sz w:val="16"/>
          <w:szCs w:val="16"/>
        </w:rPr>
      </w:pPr>
    </w:p>
    <w:p w:rsidR="00F16361" w:rsidRDefault="00F16361">
      <w:pPr>
        <w:spacing w:line="200" w:lineRule="exact"/>
      </w:pPr>
    </w:p>
    <w:p w:rsidR="00F16361" w:rsidRDefault="0047509A">
      <w:pPr>
        <w:ind w:left="2800" w:right="78" w:hanging="2700"/>
        <w:jc w:val="both"/>
        <w:rPr>
          <w:sz w:val="24"/>
          <w:szCs w:val="24"/>
        </w:rPr>
      </w:pPr>
      <w:r>
        <w:rPr>
          <w:b/>
          <w:sz w:val="24"/>
          <w:szCs w:val="24"/>
        </w:rPr>
        <w:t xml:space="preserve">6.   Patent Rights     </w:t>
      </w:r>
      <w:r>
        <w:rPr>
          <w:sz w:val="24"/>
          <w:szCs w:val="24"/>
        </w:rPr>
        <w:t>6.1    The</w:t>
      </w:r>
      <w:r w:rsidR="00792B22">
        <w:rPr>
          <w:sz w:val="24"/>
          <w:szCs w:val="24"/>
        </w:rPr>
        <w:t xml:space="preserve"> </w:t>
      </w:r>
      <w:r>
        <w:rPr>
          <w:sz w:val="24"/>
          <w:szCs w:val="24"/>
        </w:rPr>
        <w:t>Supplier</w:t>
      </w:r>
      <w:r w:rsidR="00792B22">
        <w:rPr>
          <w:sz w:val="24"/>
          <w:szCs w:val="24"/>
        </w:rPr>
        <w:t xml:space="preserve"> </w:t>
      </w:r>
      <w:r>
        <w:rPr>
          <w:sz w:val="24"/>
          <w:szCs w:val="24"/>
        </w:rPr>
        <w:t>shall</w:t>
      </w:r>
      <w:r w:rsidR="00792B22">
        <w:rPr>
          <w:sz w:val="24"/>
          <w:szCs w:val="24"/>
        </w:rPr>
        <w:t xml:space="preserve"> </w:t>
      </w:r>
      <w:r>
        <w:rPr>
          <w:sz w:val="24"/>
          <w:szCs w:val="24"/>
        </w:rPr>
        <w:t>indemnify</w:t>
      </w:r>
      <w:r w:rsidR="00792B22">
        <w:rPr>
          <w:sz w:val="24"/>
          <w:szCs w:val="24"/>
        </w:rPr>
        <w:t xml:space="preserve"> </w:t>
      </w:r>
      <w:r>
        <w:rPr>
          <w:sz w:val="24"/>
          <w:szCs w:val="24"/>
        </w:rPr>
        <w:t>t</w:t>
      </w:r>
      <w:r>
        <w:rPr>
          <w:spacing w:val="-2"/>
          <w:sz w:val="24"/>
          <w:szCs w:val="24"/>
        </w:rPr>
        <w:t>h</w:t>
      </w:r>
      <w:r>
        <w:rPr>
          <w:sz w:val="24"/>
          <w:szCs w:val="24"/>
        </w:rPr>
        <w:t>e</w:t>
      </w:r>
      <w:r w:rsidR="00792B22">
        <w:rPr>
          <w:sz w:val="24"/>
          <w:szCs w:val="24"/>
        </w:rPr>
        <w:t xml:space="preserve"> </w:t>
      </w:r>
      <w:r>
        <w:rPr>
          <w:sz w:val="24"/>
          <w:szCs w:val="24"/>
        </w:rPr>
        <w:t>Procuring</w:t>
      </w:r>
      <w:r w:rsidR="00792B22">
        <w:rPr>
          <w:sz w:val="24"/>
          <w:szCs w:val="24"/>
        </w:rPr>
        <w:t xml:space="preserve"> agency a</w:t>
      </w:r>
      <w:r>
        <w:rPr>
          <w:sz w:val="24"/>
          <w:szCs w:val="24"/>
        </w:rPr>
        <w:t>gainst</w:t>
      </w:r>
      <w:r w:rsidR="00792B22">
        <w:rPr>
          <w:sz w:val="24"/>
          <w:szCs w:val="24"/>
        </w:rPr>
        <w:t xml:space="preserve"> </w:t>
      </w:r>
      <w:r>
        <w:rPr>
          <w:sz w:val="24"/>
          <w:szCs w:val="24"/>
        </w:rPr>
        <w:t>all third-party clai</w:t>
      </w:r>
      <w:r>
        <w:rPr>
          <w:spacing w:val="-2"/>
          <w:sz w:val="24"/>
          <w:szCs w:val="24"/>
        </w:rPr>
        <w:t>m</w:t>
      </w:r>
      <w:r>
        <w:rPr>
          <w:sz w:val="24"/>
          <w:szCs w:val="24"/>
        </w:rPr>
        <w:t xml:space="preserve">s of </w:t>
      </w:r>
      <w:r>
        <w:rPr>
          <w:spacing w:val="2"/>
          <w:sz w:val="24"/>
          <w:szCs w:val="24"/>
        </w:rPr>
        <w:t>i</w:t>
      </w:r>
      <w:r>
        <w:rPr>
          <w:sz w:val="24"/>
          <w:szCs w:val="24"/>
        </w:rPr>
        <w:t>nfringe</w:t>
      </w:r>
      <w:r>
        <w:rPr>
          <w:spacing w:val="-2"/>
          <w:sz w:val="24"/>
          <w:szCs w:val="24"/>
        </w:rPr>
        <w:t>m</w:t>
      </w:r>
      <w:r>
        <w:rPr>
          <w:sz w:val="24"/>
          <w:szCs w:val="24"/>
        </w:rPr>
        <w:t>ent of patent, trade</w:t>
      </w:r>
      <w:r>
        <w:rPr>
          <w:spacing w:val="-2"/>
          <w:sz w:val="24"/>
          <w:szCs w:val="24"/>
        </w:rPr>
        <w:t>m</w:t>
      </w:r>
      <w:r>
        <w:rPr>
          <w:sz w:val="24"/>
          <w:szCs w:val="24"/>
        </w:rPr>
        <w:t>ark, or industrial</w:t>
      </w:r>
      <w:r w:rsidR="00D50031">
        <w:rPr>
          <w:sz w:val="24"/>
          <w:szCs w:val="24"/>
        </w:rPr>
        <w:t xml:space="preserve"> </w:t>
      </w:r>
      <w:r>
        <w:rPr>
          <w:sz w:val="24"/>
          <w:szCs w:val="24"/>
        </w:rPr>
        <w:t>design</w:t>
      </w:r>
      <w:r w:rsidR="00D50031">
        <w:rPr>
          <w:sz w:val="24"/>
          <w:szCs w:val="24"/>
        </w:rPr>
        <w:t xml:space="preserve"> </w:t>
      </w:r>
      <w:r>
        <w:rPr>
          <w:sz w:val="24"/>
          <w:szCs w:val="24"/>
        </w:rPr>
        <w:t>rights</w:t>
      </w:r>
      <w:r w:rsidR="00D50031">
        <w:rPr>
          <w:sz w:val="24"/>
          <w:szCs w:val="24"/>
        </w:rPr>
        <w:t xml:space="preserve"> </w:t>
      </w:r>
      <w:r>
        <w:rPr>
          <w:sz w:val="24"/>
          <w:szCs w:val="24"/>
        </w:rPr>
        <w:t>arising</w:t>
      </w:r>
      <w:r w:rsidR="00D50031">
        <w:rPr>
          <w:sz w:val="24"/>
          <w:szCs w:val="24"/>
        </w:rPr>
        <w:t xml:space="preserve"> </w:t>
      </w:r>
      <w:r>
        <w:rPr>
          <w:sz w:val="24"/>
          <w:szCs w:val="24"/>
        </w:rPr>
        <w:t>from use</w:t>
      </w:r>
      <w:r w:rsidR="00D50031">
        <w:rPr>
          <w:sz w:val="24"/>
          <w:szCs w:val="24"/>
        </w:rPr>
        <w:t xml:space="preserve"> </w:t>
      </w:r>
      <w:r>
        <w:rPr>
          <w:sz w:val="24"/>
          <w:szCs w:val="24"/>
        </w:rPr>
        <w:t>of</w:t>
      </w:r>
      <w:r w:rsidR="00D50031">
        <w:rPr>
          <w:sz w:val="24"/>
          <w:szCs w:val="24"/>
        </w:rPr>
        <w:t xml:space="preserve"> </w:t>
      </w:r>
      <w:r>
        <w:rPr>
          <w:sz w:val="24"/>
          <w:szCs w:val="24"/>
        </w:rPr>
        <w:t>the</w:t>
      </w:r>
      <w:r w:rsidR="00D50031">
        <w:rPr>
          <w:sz w:val="24"/>
          <w:szCs w:val="24"/>
        </w:rPr>
        <w:t xml:space="preserve"> </w:t>
      </w:r>
      <w:r>
        <w:rPr>
          <w:sz w:val="24"/>
          <w:szCs w:val="24"/>
        </w:rPr>
        <w:t>Goods</w:t>
      </w:r>
      <w:r w:rsidR="00D50031">
        <w:rPr>
          <w:sz w:val="24"/>
          <w:szCs w:val="24"/>
        </w:rPr>
        <w:t xml:space="preserve"> </w:t>
      </w:r>
      <w:r>
        <w:rPr>
          <w:sz w:val="24"/>
          <w:szCs w:val="24"/>
        </w:rPr>
        <w:t>or</w:t>
      </w:r>
      <w:r w:rsidR="00D50031">
        <w:rPr>
          <w:sz w:val="24"/>
          <w:szCs w:val="24"/>
        </w:rPr>
        <w:t xml:space="preserve"> </w:t>
      </w:r>
      <w:r>
        <w:rPr>
          <w:sz w:val="24"/>
          <w:szCs w:val="24"/>
        </w:rPr>
        <w:t>any</w:t>
      </w:r>
      <w:r w:rsidR="00D50031">
        <w:rPr>
          <w:sz w:val="24"/>
          <w:szCs w:val="24"/>
        </w:rPr>
        <w:t xml:space="preserve"> </w:t>
      </w:r>
      <w:r>
        <w:rPr>
          <w:sz w:val="24"/>
          <w:szCs w:val="24"/>
        </w:rPr>
        <w:t>part thereof in t</w:t>
      </w:r>
      <w:r>
        <w:rPr>
          <w:spacing w:val="-1"/>
          <w:sz w:val="24"/>
          <w:szCs w:val="24"/>
        </w:rPr>
        <w:t>h</w:t>
      </w:r>
      <w:r>
        <w:rPr>
          <w:sz w:val="24"/>
          <w:szCs w:val="24"/>
        </w:rPr>
        <w:t>e Procuring agency’s c</w:t>
      </w:r>
      <w:r>
        <w:rPr>
          <w:spacing w:val="-1"/>
          <w:sz w:val="24"/>
          <w:szCs w:val="24"/>
        </w:rPr>
        <w:t>o</w:t>
      </w:r>
      <w:r>
        <w:rPr>
          <w:sz w:val="24"/>
          <w:szCs w:val="24"/>
        </w:rPr>
        <w:t>untry.</w:t>
      </w:r>
    </w:p>
    <w:p w:rsidR="00F16361" w:rsidRDefault="00F16361">
      <w:pPr>
        <w:spacing w:before="6" w:line="120" w:lineRule="exact"/>
        <w:rPr>
          <w:sz w:val="13"/>
          <w:szCs w:val="13"/>
        </w:rPr>
      </w:pPr>
    </w:p>
    <w:p w:rsidR="00F16361" w:rsidRDefault="00F16361">
      <w:pPr>
        <w:spacing w:line="200" w:lineRule="exact"/>
        <w:sectPr w:rsidR="00F16361">
          <w:headerReference w:type="default" r:id="rId18"/>
          <w:pgSz w:w="12240" w:h="15840"/>
          <w:pgMar w:top="1360" w:right="1320" w:bottom="280" w:left="1700" w:header="0" w:footer="0" w:gutter="0"/>
          <w:cols w:space="720"/>
        </w:sectPr>
      </w:pPr>
    </w:p>
    <w:p w:rsidR="00F16361" w:rsidRDefault="0047509A">
      <w:pPr>
        <w:spacing w:before="31"/>
        <w:ind w:left="59" w:right="-41"/>
        <w:jc w:val="center"/>
        <w:rPr>
          <w:sz w:val="24"/>
          <w:szCs w:val="24"/>
        </w:rPr>
      </w:pPr>
      <w:r>
        <w:rPr>
          <w:b/>
          <w:sz w:val="24"/>
          <w:szCs w:val="24"/>
        </w:rPr>
        <w:lastRenderedPageBreak/>
        <w:t>7.   Performance</w:t>
      </w:r>
    </w:p>
    <w:p w:rsidR="00F16361" w:rsidRDefault="0047509A">
      <w:pPr>
        <w:ind w:left="422" w:right="441"/>
        <w:jc w:val="center"/>
        <w:rPr>
          <w:sz w:val="24"/>
          <w:szCs w:val="24"/>
        </w:rPr>
      </w:pPr>
      <w:r>
        <w:rPr>
          <w:b/>
          <w:sz w:val="24"/>
          <w:szCs w:val="24"/>
        </w:rPr>
        <w:t>Security</w:t>
      </w:r>
    </w:p>
    <w:p w:rsidR="00F16361" w:rsidRDefault="0047509A">
      <w:pPr>
        <w:tabs>
          <w:tab w:val="left" w:pos="540"/>
        </w:tabs>
        <w:spacing w:before="29"/>
        <w:ind w:left="540" w:right="78" w:hanging="540"/>
        <w:jc w:val="both"/>
        <w:rPr>
          <w:sz w:val="24"/>
          <w:szCs w:val="24"/>
        </w:rPr>
      </w:pPr>
      <w:r>
        <w:br w:type="column"/>
      </w:r>
      <w:r>
        <w:rPr>
          <w:sz w:val="24"/>
          <w:szCs w:val="24"/>
        </w:rPr>
        <w:lastRenderedPageBreak/>
        <w:t>7.1</w:t>
      </w:r>
      <w:r>
        <w:rPr>
          <w:sz w:val="24"/>
          <w:szCs w:val="24"/>
        </w:rPr>
        <w:tab/>
      </w:r>
      <w:r>
        <w:rPr>
          <w:spacing w:val="-2"/>
          <w:sz w:val="24"/>
          <w:szCs w:val="24"/>
        </w:rPr>
        <w:t>W</w:t>
      </w:r>
      <w:r>
        <w:rPr>
          <w:sz w:val="24"/>
          <w:szCs w:val="24"/>
        </w:rPr>
        <w:t>ithin</w:t>
      </w:r>
      <w:r w:rsidR="00D50031">
        <w:rPr>
          <w:sz w:val="24"/>
          <w:szCs w:val="24"/>
        </w:rPr>
        <w:t xml:space="preserve"> </w:t>
      </w:r>
      <w:proofErr w:type="gramStart"/>
      <w:r>
        <w:rPr>
          <w:sz w:val="24"/>
          <w:szCs w:val="24"/>
        </w:rPr>
        <w:t>twenty(</w:t>
      </w:r>
      <w:proofErr w:type="gramEnd"/>
      <w:r>
        <w:rPr>
          <w:sz w:val="24"/>
          <w:szCs w:val="24"/>
        </w:rPr>
        <w:t>20)</w:t>
      </w:r>
      <w:r w:rsidR="00D50031">
        <w:rPr>
          <w:sz w:val="24"/>
          <w:szCs w:val="24"/>
        </w:rPr>
        <w:t xml:space="preserve"> </w:t>
      </w:r>
      <w:r>
        <w:rPr>
          <w:sz w:val="24"/>
          <w:szCs w:val="24"/>
        </w:rPr>
        <w:t>days</w:t>
      </w:r>
      <w:r w:rsidR="00D50031">
        <w:rPr>
          <w:sz w:val="24"/>
          <w:szCs w:val="24"/>
        </w:rPr>
        <w:t xml:space="preserve"> </w:t>
      </w:r>
      <w:r>
        <w:rPr>
          <w:sz w:val="24"/>
          <w:szCs w:val="24"/>
        </w:rPr>
        <w:t>of</w:t>
      </w:r>
      <w:r w:rsidR="00D50031">
        <w:rPr>
          <w:sz w:val="24"/>
          <w:szCs w:val="24"/>
        </w:rPr>
        <w:t xml:space="preserve"> </w:t>
      </w:r>
      <w:r>
        <w:rPr>
          <w:sz w:val="24"/>
          <w:szCs w:val="24"/>
        </w:rPr>
        <w:t>receipt</w:t>
      </w:r>
      <w:r w:rsidR="00D50031">
        <w:rPr>
          <w:sz w:val="24"/>
          <w:szCs w:val="24"/>
        </w:rPr>
        <w:t xml:space="preserve"> </w:t>
      </w:r>
      <w:r>
        <w:rPr>
          <w:sz w:val="24"/>
          <w:szCs w:val="24"/>
        </w:rPr>
        <w:t>of</w:t>
      </w:r>
      <w:r w:rsidR="00D50031">
        <w:rPr>
          <w:sz w:val="24"/>
          <w:szCs w:val="24"/>
        </w:rPr>
        <w:t xml:space="preserve"> </w:t>
      </w:r>
      <w:r>
        <w:rPr>
          <w:sz w:val="24"/>
          <w:szCs w:val="24"/>
        </w:rPr>
        <w:t>the</w:t>
      </w:r>
      <w:r w:rsidR="00D50031">
        <w:rPr>
          <w:sz w:val="24"/>
          <w:szCs w:val="24"/>
        </w:rPr>
        <w:t xml:space="preserve"> </w:t>
      </w:r>
      <w:r>
        <w:rPr>
          <w:sz w:val="24"/>
          <w:szCs w:val="24"/>
        </w:rPr>
        <w:t>notifica</w:t>
      </w:r>
      <w:r>
        <w:rPr>
          <w:spacing w:val="-2"/>
          <w:sz w:val="24"/>
          <w:szCs w:val="24"/>
        </w:rPr>
        <w:t>t</w:t>
      </w:r>
      <w:r>
        <w:rPr>
          <w:sz w:val="24"/>
          <w:szCs w:val="24"/>
        </w:rPr>
        <w:t>ion</w:t>
      </w:r>
      <w:r w:rsidR="00D50031">
        <w:rPr>
          <w:sz w:val="24"/>
          <w:szCs w:val="24"/>
        </w:rPr>
        <w:t xml:space="preserve"> </w:t>
      </w:r>
      <w:r>
        <w:rPr>
          <w:sz w:val="24"/>
          <w:szCs w:val="24"/>
        </w:rPr>
        <w:t>of</w:t>
      </w:r>
      <w:r w:rsidR="00D50031">
        <w:rPr>
          <w:sz w:val="24"/>
          <w:szCs w:val="24"/>
        </w:rPr>
        <w:t xml:space="preserve"> </w:t>
      </w:r>
      <w:r>
        <w:rPr>
          <w:sz w:val="24"/>
          <w:szCs w:val="24"/>
        </w:rPr>
        <w:t xml:space="preserve">Contract award,  the  successful  Bidder  shall  </w:t>
      </w:r>
      <w:r>
        <w:rPr>
          <w:spacing w:val="-1"/>
          <w:sz w:val="24"/>
          <w:szCs w:val="24"/>
        </w:rPr>
        <w:t>f</w:t>
      </w:r>
      <w:r>
        <w:rPr>
          <w:sz w:val="24"/>
          <w:szCs w:val="24"/>
        </w:rPr>
        <w:t>urnish  to  the  Pr</w:t>
      </w:r>
      <w:r>
        <w:rPr>
          <w:spacing w:val="-1"/>
          <w:sz w:val="24"/>
          <w:szCs w:val="24"/>
        </w:rPr>
        <w:t>oc</w:t>
      </w:r>
      <w:r>
        <w:rPr>
          <w:sz w:val="24"/>
          <w:szCs w:val="24"/>
        </w:rPr>
        <w:t>uring agency the perfor</w:t>
      </w:r>
      <w:r>
        <w:rPr>
          <w:spacing w:val="-2"/>
          <w:sz w:val="24"/>
          <w:szCs w:val="24"/>
        </w:rPr>
        <w:t>m</w:t>
      </w:r>
      <w:r>
        <w:rPr>
          <w:sz w:val="24"/>
          <w:szCs w:val="24"/>
        </w:rPr>
        <w:t>ance security in the a</w:t>
      </w:r>
      <w:r>
        <w:rPr>
          <w:spacing w:val="-2"/>
          <w:sz w:val="24"/>
          <w:szCs w:val="24"/>
        </w:rPr>
        <w:t>m</w:t>
      </w:r>
      <w:r>
        <w:rPr>
          <w:sz w:val="24"/>
          <w:szCs w:val="24"/>
        </w:rPr>
        <w:t xml:space="preserve">ount specified in </w:t>
      </w:r>
      <w:r>
        <w:rPr>
          <w:spacing w:val="-2"/>
          <w:sz w:val="24"/>
          <w:szCs w:val="24"/>
        </w:rPr>
        <w:t>S</w:t>
      </w:r>
      <w:r>
        <w:rPr>
          <w:sz w:val="24"/>
          <w:szCs w:val="24"/>
        </w:rPr>
        <w:t>CC.</w:t>
      </w:r>
    </w:p>
    <w:p w:rsidR="00F16361" w:rsidRDefault="00F16361">
      <w:pPr>
        <w:spacing w:before="16" w:line="260" w:lineRule="exact"/>
        <w:rPr>
          <w:sz w:val="26"/>
          <w:szCs w:val="26"/>
        </w:rPr>
      </w:pPr>
    </w:p>
    <w:p w:rsidR="00F16361" w:rsidRDefault="0047509A">
      <w:pPr>
        <w:tabs>
          <w:tab w:val="left" w:pos="540"/>
        </w:tabs>
        <w:ind w:left="540" w:right="77" w:hanging="540"/>
        <w:jc w:val="both"/>
        <w:rPr>
          <w:sz w:val="24"/>
          <w:szCs w:val="24"/>
        </w:rPr>
      </w:pPr>
      <w:r>
        <w:rPr>
          <w:sz w:val="24"/>
          <w:szCs w:val="24"/>
        </w:rPr>
        <w:t>7.2</w:t>
      </w:r>
      <w:r>
        <w:rPr>
          <w:sz w:val="24"/>
          <w:szCs w:val="24"/>
        </w:rPr>
        <w:tab/>
        <w:t>The</w:t>
      </w:r>
      <w:r w:rsidR="00D50031">
        <w:rPr>
          <w:sz w:val="24"/>
          <w:szCs w:val="24"/>
        </w:rPr>
        <w:t xml:space="preserve"> </w:t>
      </w:r>
      <w:r>
        <w:rPr>
          <w:sz w:val="24"/>
          <w:szCs w:val="24"/>
        </w:rPr>
        <w:t>proceeds</w:t>
      </w:r>
      <w:r w:rsidR="00D50031">
        <w:rPr>
          <w:sz w:val="24"/>
          <w:szCs w:val="24"/>
        </w:rPr>
        <w:t xml:space="preserve"> </w:t>
      </w:r>
      <w:r>
        <w:rPr>
          <w:sz w:val="24"/>
          <w:szCs w:val="24"/>
        </w:rPr>
        <w:t>of</w:t>
      </w:r>
      <w:r w:rsidR="00D50031">
        <w:rPr>
          <w:sz w:val="24"/>
          <w:szCs w:val="24"/>
        </w:rPr>
        <w:t xml:space="preserve"> </w:t>
      </w:r>
      <w:r>
        <w:rPr>
          <w:sz w:val="24"/>
          <w:szCs w:val="24"/>
        </w:rPr>
        <w:t>the</w:t>
      </w:r>
      <w:r w:rsidR="00D50031">
        <w:rPr>
          <w:sz w:val="24"/>
          <w:szCs w:val="24"/>
        </w:rPr>
        <w:t xml:space="preserve"> </w:t>
      </w:r>
      <w:r>
        <w:rPr>
          <w:sz w:val="24"/>
          <w:szCs w:val="24"/>
        </w:rPr>
        <w:t>per</w:t>
      </w:r>
      <w:r>
        <w:rPr>
          <w:spacing w:val="-2"/>
          <w:sz w:val="24"/>
          <w:szCs w:val="24"/>
        </w:rPr>
        <w:t>f</w:t>
      </w:r>
      <w:r>
        <w:rPr>
          <w:sz w:val="24"/>
          <w:szCs w:val="24"/>
        </w:rPr>
        <w:t>or</w:t>
      </w:r>
      <w:r>
        <w:rPr>
          <w:spacing w:val="-2"/>
          <w:sz w:val="24"/>
          <w:szCs w:val="24"/>
        </w:rPr>
        <w:t>m</w:t>
      </w:r>
      <w:r>
        <w:rPr>
          <w:sz w:val="24"/>
          <w:szCs w:val="24"/>
        </w:rPr>
        <w:t>ance</w:t>
      </w:r>
      <w:r w:rsidR="00D50031">
        <w:rPr>
          <w:sz w:val="24"/>
          <w:szCs w:val="24"/>
        </w:rPr>
        <w:t xml:space="preserve"> </w:t>
      </w:r>
      <w:r>
        <w:rPr>
          <w:sz w:val="24"/>
          <w:szCs w:val="24"/>
        </w:rPr>
        <w:t>security</w:t>
      </w:r>
      <w:r w:rsidR="00D50031">
        <w:rPr>
          <w:sz w:val="24"/>
          <w:szCs w:val="24"/>
        </w:rPr>
        <w:t xml:space="preserve"> </w:t>
      </w:r>
      <w:r>
        <w:rPr>
          <w:sz w:val="24"/>
          <w:szCs w:val="24"/>
        </w:rPr>
        <w:t>shall</w:t>
      </w:r>
      <w:r w:rsidR="00D50031">
        <w:rPr>
          <w:sz w:val="24"/>
          <w:szCs w:val="24"/>
        </w:rPr>
        <w:t xml:space="preserve"> </w:t>
      </w:r>
      <w:r>
        <w:rPr>
          <w:sz w:val="24"/>
          <w:szCs w:val="24"/>
        </w:rPr>
        <w:t>be</w:t>
      </w:r>
      <w:r w:rsidR="00D50031">
        <w:rPr>
          <w:sz w:val="24"/>
          <w:szCs w:val="24"/>
        </w:rPr>
        <w:t xml:space="preserve"> </w:t>
      </w:r>
      <w:r>
        <w:rPr>
          <w:sz w:val="24"/>
          <w:szCs w:val="24"/>
        </w:rPr>
        <w:t>payable</w:t>
      </w:r>
      <w:r w:rsidR="00D50031">
        <w:rPr>
          <w:sz w:val="24"/>
          <w:szCs w:val="24"/>
        </w:rPr>
        <w:t xml:space="preserve"> </w:t>
      </w:r>
      <w:r>
        <w:rPr>
          <w:sz w:val="24"/>
          <w:szCs w:val="24"/>
        </w:rPr>
        <w:t>to</w:t>
      </w:r>
      <w:r w:rsidR="00D50031">
        <w:rPr>
          <w:sz w:val="24"/>
          <w:szCs w:val="24"/>
        </w:rPr>
        <w:t xml:space="preserve"> </w:t>
      </w:r>
      <w:r>
        <w:rPr>
          <w:sz w:val="24"/>
          <w:szCs w:val="24"/>
        </w:rPr>
        <w:t>the Procuring agency as compensation for any loss resulting from the Supplie</w:t>
      </w:r>
      <w:r>
        <w:rPr>
          <w:spacing w:val="-1"/>
          <w:sz w:val="24"/>
          <w:szCs w:val="24"/>
        </w:rPr>
        <w:t>r</w:t>
      </w:r>
      <w:r>
        <w:rPr>
          <w:sz w:val="24"/>
          <w:szCs w:val="24"/>
        </w:rPr>
        <w:t xml:space="preserve">’s </w:t>
      </w:r>
      <w:r>
        <w:rPr>
          <w:spacing w:val="-1"/>
          <w:sz w:val="24"/>
          <w:szCs w:val="24"/>
        </w:rPr>
        <w:t>f</w:t>
      </w:r>
      <w:r>
        <w:rPr>
          <w:sz w:val="24"/>
          <w:szCs w:val="24"/>
        </w:rPr>
        <w:t>ail</w:t>
      </w:r>
      <w:r>
        <w:rPr>
          <w:spacing w:val="-1"/>
          <w:sz w:val="24"/>
          <w:szCs w:val="24"/>
        </w:rPr>
        <w:t>u</w:t>
      </w:r>
      <w:r>
        <w:rPr>
          <w:sz w:val="24"/>
          <w:szCs w:val="24"/>
        </w:rPr>
        <w:t>re to c</w:t>
      </w:r>
      <w:r>
        <w:rPr>
          <w:spacing w:val="-1"/>
          <w:sz w:val="24"/>
          <w:szCs w:val="24"/>
        </w:rPr>
        <w:t>o</w:t>
      </w:r>
      <w:r>
        <w:rPr>
          <w:sz w:val="24"/>
          <w:szCs w:val="24"/>
        </w:rPr>
        <w:t xml:space="preserve">mplete its </w:t>
      </w:r>
      <w:r>
        <w:rPr>
          <w:spacing w:val="-1"/>
          <w:sz w:val="24"/>
          <w:szCs w:val="24"/>
        </w:rPr>
        <w:t>o</w:t>
      </w:r>
      <w:r>
        <w:rPr>
          <w:sz w:val="24"/>
          <w:szCs w:val="24"/>
        </w:rPr>
        <w:t>blig</w:t>
      </w:r>
      <w:r>
        <w:rPr>
          <w:spacing w:val="-1"/>
          <w:sz w:val="24"/>
          <w:szCs w:val="24"/>
        </w:rPr>
        <w:t>a</w:t>
      </w:r>
      <w:r>
        <w:rPr>
          <w:sz w:val="24"/>
          <w:szCs w:val="24"/>
        </w:rPr>
        <w:t xml:space="preserve">tions </w:t>
      </w:r>
      <w:r>
        <w:rPr>
          <w:spacing w:val="-1"/>
          <w:sz w:val="24"/>
          <w:szCs w:val="24"/>
        </w:rPr>
        <w:t>u</w:t>
      </w:r>
      <w:r>
        <w:rPr>
          <w:sz w:val="24"/>
          <w:szCs w:val="24"/>
        </w:rPr>
        <w:t>nder the C</w:t>
      </w:r>
      <w:r>
        <w:rPr>
          <w:spacing w:val="-1"/>
          <w:sz w:val="24"/>
          <w:szCs w:val="24"/>
        </w:rPr>
        <w:t>o</w:t>
      </w:r>
      <w:r>
        <w:rPr>
          <w:sz w:val="24"/>
          <w:szCs w:val="24"/>
        </w:rPr>
        <w:t>ntra</w:t>
      </w:r>
      <w:r>
        <w:rPr>
          <w:spacing w:val="-1"/>
          <w:sz w:val="24"/>
          <w:szCs w:val="24"/>
        </w:rPr>
        <w:t>c</w:t>
      </w:r>
      <w:r>
        <w:rPr>
          <w:sz w:val="24"/>
          <w:szCs w:val="24"/>
        </w:rPr>
        <w:t>t.</w:t>
      </w:r>
    </w:p>
    <w:p w:rsidR="00F16361" w:rsidRDefault="00F16361">
      <w:pPr>
        <w:spacing w:before="16" w:line="260" w:lineRule="exact"/>
        <w:rPr>
          <w:sz w:val="26"/>
          <w:szCs w:val="26"/>
        </w:rPr>
      </w:pPr>
    </w:p>
    <w:p w:rsidR="00F16361" w:rsidRDefault="0047509A">
      <w:pPr>
        <w:tabs>
          <w:tab w:val="left" w:pos="540"/>
        </w:tabs>
        <w:ind w:left="540" w:right="77" w:hanging="540"/>
        <w:jc w:val="both"/>
        <w:rPr>
          <w:sz w:val="24"/>
          <w:szCs w:val="24"/>
        </w:rPr>
      </w:pPr>
      <w:r>
        <w:rPr>
          <w:sz w:val="24"/>
          <w:szCs w:val="24"/>
        </w:rPr>
        <w:t>7.3</w:t>
      </w:r>
      <w:r>
        <w:rPr>
          <w:sz w:val="24"/>
          <w:szCs w:val="24"/>
        </w:rPr>
        <w:tab/>
        <w:t>The</w:t>
      </w:r>
      <w:r w:rsidR="00D50031">
        <w:rPr>
          <w:sz w:val="24"/>
          <w:szCs w:val="24"/>
        </w:rPr>
        <w:t xml:space="preserve"> </w:t>
      </w:r>
      <w:r>
        <w:rPr>
          <w:sz w:val="24"/>
          <w:szCs w:val="24"/>
        </w:rPr>
        <w:t>perfor</w:t>
      </w:r>
      <w:r>
        <w:rPr>
          <w:spacing w:val="-2"/>
          <w:sz w:val="24"/>
          <w:szCs w:val="24"/>
        </w:rPr>
        <w:t>m</w:t>
      </w:r>
      <w:r>
        <w:rPr>
          <w:sz w:val="24"/>
          <w:szCs w:val="24"/>
        </w:rPr>
        <w:t>ance</w:t>
      </w:r>
      <w:r w:rsidR="00D50031">
        <w:rPr>
          <w:sz w:val="24"/>
          <w:szCs w:val="24"/>
        </w:rPr>
        <w:t xml:space="preserve"> </w:t>
      </w:r>
      <w:r>
        <w:rPr>
          <w:sz w:val="24"/>
          <w:szCs w:val="24"/>
        </w:rPr>
        <w:t>security</w:t>
      </w:r>
      <w:r w:rsidR="00D50031">
        <w:rPr>
          <w:sz w:val="24"/>
          <w:szCs w:val="24"/>
        </w:rPr>
        <w:t xml:space="preserve"> </w:t>
      </w:r>
      <w:r>
        <w:rPr>
          <w:sz w:val="24"/>
          <w:szCs w:val="24"/>
        </w:rPr>
        <w:t>shall</w:t>
      </w:r>
      <w:r w:rsidR="00D50031">
        <w:rPr>
          <w:sz w:val="24"/>
          <w:szCs w:val="24"/>
        </w:rPr>
        <w:t xml:space="preserve"> </w:t>
      </w:r>
      <w:r>
        <w:rPr>
          <w:sz w:val="24"/>
          <w:szCs w:val="24"/>
        </w:rPr>
        <w:t>be</w:t>
      </w:r>
      <w:r w:rsidR="00D50031">
        <w:rPr>
          <w:sz w:val="24"/>
          <w:szCs w:val="24"/>
        </w:rPr>
        <w:t xml:space="preserve"> </w:t>
      </w:r>
      <w:r>
        <w:rPr>
          <w:sz w:val="24"/>
          <w:szCs w:val="24"/>
        </w:rPr>
        <w:t>deno</w:t>
      </w:r>
      <w:r>
        <w:rPr>
          <w:spacing w:val="-2"/>
          <w:sz w:val="24"/>
          <w:szCs w:val="24"/>
        </w:rPr>
        <w:t>m</w:t>
      </w:r>
      <w:r>
        <w:rPr>
          <w:sz w:val="24"/>
          <w:szCs w:val="24"/>
        </w:rPr>
        <w:t>inated</w:t>
      </w:r>
      <w:r w:rsidR="00D50031">
        <w:rPr>
          <w:sz w:val="24"/>
          <w:szCs w:val="24"/>
        </w:rPr>
        <w:t xml:space="preserve"> </w:t>
      </w:r>
      <w:r>
        <w:rPr>
          <w:sz w:val="24"/>
          <w:szCs w:val="24"/>
        </w:rPr>
        <w:t>in</w:t>
      </w:r>
      <w:r w:rsidR="00D50031">
        <w:rPr>
          <w:sz w:val="24"/>
          <w:szCs w:val="24"/>
        </w:rPr>
        <w:t xml:space="preserve"> </w:t>
      </w:r>
      <w:r>
        <w:rPr>
          <w:sz w:val="24"/>
          <w:szCs w:val="24"/>
        </w:rPr>
        <w:t>the</w:t>
      </w:r>
      <w:r w:rsidR="00D50031">
        <w:rPr>
          <w:sz w:val="24"/>
          <w:szCs w:val="24"/>
        </w:rPr>
        <w:t xml:space="preserve"> </w:t>
      </w:r>
      <w:r>
        <w:rPr>
          <w:sz w:val="24"/>
          <w:szCs w:val="24"/>
        </w:rPr>
        <w:t>currency of</w:t>
      </w:r>
      <w:r w:rsidR="00D50031">
        <w:rPr>
          <w:sz w:val="24"/>
          <w:szCs w:val="24"/>
        </w:rPr>
        <w:t xml:space="preserve"> </w:t>
      </w:r>
      <w:r>
        <w:rPr>
          <w:sz w:val="24"/>
          <w:szCs w:val="24"/>
        </w:rPr>
        <w:t>the</w:t>
      </w:r>
      <w:r w:rsidR="00D50031">
        <w:rPr>
          <w:sz w:val="24"/>
          <w:szCs w:val="24"/>
        </w:rPr>
        <w:t xml:space="preserve"> </w:t>
      </w:r>
      <w:r>
        <w:rPr>
          <w:sz w:val="24"/>
          <w:szCs w:val="24"/>
        </w:rPr>
        <w:t>Contract</w:t>
      </w:r>
      <w:r w:rsidR="00D50031">
        <w:rPr>
          <w:sz w:val="24"/>
          <w:szCs w:val="24"/>
        </w:rPr>
        <w:t xml:space="preserve"> </w:t>
      </w:r>
      <w:r>
        <w:rPr>
          <w:sz w:val="24"/>
          <w:szCs w:val="24"/>
        </w:rPr>
        <w:t>acce</w:t>
      </w:r>
      <w:r>
        <w:rPr>
          <w:spacing w:val="-1"/>
          <w:sz w:val="24"/>
          <w:szCs w:val="24"/>
        </w:rPr>
        <w:t>p</w:t>
      </w:r>
      <w:r>
        <w:rPr>
          <w:sz w:val="24"/>
          <w:szCs w:val="24"/>
        </w:rPr>
        <w:t>ta</w:t>
      </w:r>
      <w:r>
        <w:rPr>
          <w:spacing w:val="-1"/>
          <w:sz w:val="24"/>
          <w:szCs w:val="24"/>
        </w:rPr>
        <w:t>b</w:t>
      </w:r>
      <w:r>
        <w:rPr>
          <w:sz w:val="24"/>
          <w:szCs w:val="24"/>
        </w:rPr>
        <w:t>le</w:t>
      </w:r>
      <w:r w:rsidR="00D50031">
        <w:rPr>
          <w:sz w:val="24"/>
          <w:szCs w:val="24"/>
        </w:rPr>
        <w:t xml:space="preserve"> </w:t>
      </w:r>
      <w:r>
        <w:rPr>
          <w:sz w:val="24"/>
          <w:szCs w:val="24"/>
        </w:rPr>
        <w:t>to</w:t>
      </w:r>
      <w:r w:rsidR="00D50031">
        <w:rPr>
          <w:sz w:val="24"/>
          <w:szCs w:val="24"/>
        </w:rPr>
        <w:t xml:space="preserve"> </w:t>
      </w:r>
      <w:r>
        <w:rPr>
          <w:sz w:val="24"/>
          <w:szCs w:val="24"/>
        </w:rPr>
        <w:t>t</w:t>
      </w:r>
      <w:r>
        <w:rPr>
          <w:spacing w:val="-3"/>
          <w:sz w:val="24"/>
          <w:szCs w:val="24"/>
        </w:rPr>
        <w:t>h</w:t>
      </w:r>
      <w:r>
        <w:rPr>
          <w:sz w:val="24"/>
          <w:szCs w:val="24"/>
        </w:rPr>
        <w:t>e</w:t>
      </w:r>
      <w:r w:rsidR="00D50031">
        <w:rPr>
          <w:sz w:val="24"/>
          <w:szCs w:val="24"/>
        </w:rPr>
        <w:t xml:space="preserve"> </w:t>
      </w:r>
      <w:r>
        <w:rPr>
          <w:sz w:val="24"/>
          <w:szCs w:val="24"/>
        </w:rPr>
        <w:t>Procuring</w:t>
      </w:r>
      <w:r w:rsidR="00D50031">
        <w:rPr>
          <w:sz w:val="24"/>
          <w:szCs w:val="24"/>
        </w:rPr>
        <w:t xml:space="preserve"> </w:t>
      </w:r>
      <w:r>
        <w:rPr>
          <w:sz w:val="24"/>
          <w:szCs w:val="24"/>
        </w:rPr>
        <w:t>agency</w:t>
      </w:r>
      <w:r w:rsidR="00D50031">
        <w:rPr>
          <w:sz w:val="24"/>
          <w:szCs w:val="24"/>
        </w:rPr>
        <w:t xml:space="preserve"> </w:t>
      </w:r>
      <w:r>
        <w:rPr>
          <w:sz w:val="24"/>
          <w:szCs w:val="24"/>
        </w:rPr>
        <w:t>and</w:t>
      </w:r>
      <w:r w:rsidR="00D50031">
        <w:rPr>
          <w:sz w:val="24"/>
          <w:szCs w:val="24"/>
        </w:rPr>
        <w:t xml:space="preserve"> </w:t>
      </w:r>
      <w:r>
        <w:rPr>
          <w:sz w:val="24"/>
          <w:szCs w:val="24"/>
        </w:rPr>
        <w:t>s</w:t>
      </w:r>
      <w:r>
        <w:rPr>
          <w:spacing w:val="-1"/>
          <w:sz w:val="24"/>
          <w:szCs w:val="24"/>
        </w:rPr>
        <w:t>h</w:t>
      </w:r>
      <w:r>
        <w:rPr>
          <w:sz w:val="24"/>
          <w:szCs w:val="24"/>
        </w:rPr>
        <w:t>all</w:t>
      </w:r>
      <w:r w:rsidR="00D50031">
        <w:rPr>
          <w:sz w:val="24"/>
          <w:szCs w:val="24"/>
        </w:rPr>
        <w:t xml:space="preserve"> </w:t>
      </w:r>
      <w:r>
        <w:rPr>
          <w:sz w:val="24"/>
          <w:szCs w:val="24"/>
        </w:rPr>
        <w:t>be in one of the following for</w:t>
      </w:r>
      <w:r>
        <w:rPr>
          <w:spacing w:val="-2"/>
          <w:sz w:val="24"/>
          <w:szCs w:val="24"/>
        </w:rPr>
        <w:t>m</w:t>
      </w:r>
      <w:r>
        <w:rPr>
          <w:sz w:val="24"/>
          <w:szCs w:val="24"/>
        </w:rPr>
        <w:t>s:</w:t>
      </w:r>
    </w:p>
    <w:p w:rsidR="00F16361" w:rsidRDefault="00F16361">
      <w:pPr>
        <w:spacing w:before="16" w:line="260" w:lineRule="exact"/>
        <w:rPr>
          <w:sz w:val="26"/>
          <w:szCs w:val="26"/>
        </w:rPr>
      </w:pPr>
    </w:p>
    <w:p w:rsidR="00F16361" w:rsidRDefault="0047509A">
      <w:pPr>
        <w:tabs>
          <w:tab w:val="left" w:pos="1080"/>
        </w:tabs>
        <w:ind w:left="1080" w:right="77" w:hanging="540"/>
        <w:jc w:val="both"/>
        <w:rPr>
          <w:sz w:val="24"/>
          <w:szCs w:val="24"/>
        </w:rPr>
      </w:pPr>
      <w:r>
        <w:rPr>
          <w:sz w:val="24"/>
          <w:szCs w:val="24"/>
        </w:rPr>
        <w:t>(a)</w:t>
      </w:r>
      <w:r>
        <w:rPr>
          <w:sz w:val="24"/>
          <w:szCs w:val="24"/>
        </w:rPr>
        <w:tab/>
        <w:t>a</w:t>
      </w:r>
      <w:r w:rsidR="0025341B">
        <w:rPr>
          <w:sz w:val="24"/>
          <w:szCs w:val="24"/>
        </w:rPr>
        <w:t xml:space="preserve"> </w:t>
      </w:r>
      <w:r>
        <w:rPr>
          <w:sz w:val="24"/>
          <w:szCs w:val="24"/>
        </w:rPr>
        <w:t>bank</w:t>
      </w:r>
      <w:r w:rsidR="0025341B">
        <w:rPr>
          <w:sz w:val="24"/>
          <w:szCs w:val="24"/>
        </w:rPr>
        <w:t xml:space="preserve"> </w:t>
      </w:r>
      <w:r>
        <w:rPr>
          <w:sz w:val="24"/>
          <w:szCs w:val="24"/>
        </w:rPr>
        <w:t>guarantee</w:t>
      </w:r>
      <w:r w:rsidR="0025341B">
        <w:rPr>
          <w:sz w:val="24"/>
          <w:szCs w:val="24"/>
        </w:rPr>
        <w:t xml:space="preserve"> </w:t>
      </w:r>
      <w:r>
        <w:rPr>
          <w:sz w:val="24"/>
          <w:szCs w:val="24"/>
        </w:rPr>
        <w:t>or</w:t>
      </w:r>
      <w:r w:rsidR="0025341B">
        <w:rPr>
          <w:sz w:val="24"/>
          <w:szCs w:val="24"/>
        </w:rPr>
        <w:t xml:space="preserve"> </w:t>
      </w:r>
      <w:r>
        <w:rPr>
          <w:sz w:val="24"/>
          <w:szCs w:val="24"/>
        </w:rPr>
        <w:t>an</w:t>
      </w:r>
      <w:r w:rsidR="0025341B">
        <w:rPr>
          <w:sz w:val="24"/>
          <w:szCs w:val="24"/>
        </w:rPr>
        <w:t xml:space="preserve"> </w:t>
      </w:r>
      <w:r>
        <w:rPr>
          <w:sz w:val="24"/>
          <w:szCs w:val="24"/>
        </w:rPr>
        <w:t>irrevoca</w:t>
      </w:r>
      <w:r>
        <w:rPr>
          <w:spacing w:val="-1"/>
          <w:sz w:val="24"/>
          <w:szCs w:val="24"/>
        </w:rPr>
        <w:t>b</w:t>
      </w:r>
      <w:r>
        <w:rPr>
          <w:sz w:val="24"/>
          <w:szCs w:val="24"/>
        </w:rPr>
        <w:t>le</w:t>
      </w:r>
      <w:r w:rsidR="0025341B">
        <w:rPr>
          <w:sz w:val="24"/>
          <w:szCs w:val="24"/>
        </w:rPr>
        <w:t xml:space="preserve"> </w:t>
      </w:r>
      <w:r>
        <w:rPr>
          <w:sz w:val="24"/>
          <w:szCs w:val="24"/>
        </w:rPr>
        <w:t>lett</w:t>
      </w:r>
      <w:r>
        <w:rPr>
          <w:spacing w:val="-1"/>
          <w:sz w:val="24"/>
          <w:szCs w:val="24"/>
        </w:rPr>
        <w:t>e</w:t>
      </w:r>
      <w:r>
        <w:rPr>
          <w:sz w:val="24"/>
          <w:szCs w:val="24"/>
        </w:rPr>
        <w:t>r</w:t>
      </w:r>
      <w:r w:rsidR="0025341B">
        <w:rPr>
          <w:sz w:val="24"/>
          <w:szCs w:val="24"/>
        </w:rPr>
        <w:t xml:space="preserve"> </w:t>
      </w:r>
      <w:r>
        <w:rPr>
          <w:sz w:val="24"/>
          <w:szCs w:val="24"/>
        </w:rPr>
        <w:t>of</w:t>
      </w:r>
      <w:r w:rsidR="0025341B">
        <w:rPr>
          <w:sz w:val="24"/>
          <w:szCs w:val="24"/>
        </w:rPr>
        <w:t xml:space="preserve"> </w:t>
      </w:r>
      <w:r>
        <w:rPr>
          <w:sz w:val="24"/>
          <w:szCs w:val="24"/>
        </w:rPr>
        <w:t>cre</w:t>
      </w:r>
      <w:r>
        <w:rPr>
          <w:spacing w:val="-1"/>
          <w:sz w:val="24"/>
          <w:szCs w:val="24"/>
        </w:rPr>
        <w:t>d</w:t>
      </w:r>
      <w:r>
        <w:rPr>
          <w:sz w:val="24"/>
          <w:szCs w:val="24"/>
        </w:rPr>
        <w:t>it</w:t>
      </w:r>
      <w:r w:rsidR="0025341B">
        <w:rPr>
          <w:sz w:val="24"/>
          <w:szCs w:val="24"/>
        </w:rPr>
        <w:t xml:space="preserve"> </w:t>
      </w:r>
      <w:r>
        <w:rPr>
          <w:sz w:val="24"/>
          <w:szCs w:val="24"/>
        </w:rPr>
        <w:t>issued</w:t>
      </w:r>
      <w:r w:rsidR="0025341B">
        <w:rPr>
          <w:sz w:val="24"/>
          <w:szCs w:val="24"/>
        </w:rPr>
        <w:t xml:space="preserve"> </w:t>
      </w:r>
      <w:r>
        <w:rPr>
          <w:sz w:val="24"/>
          <w:szCs w:val="24"/>
        </w:rPr>
        <w:t>by a reputable bank located in the Procuring agency’s country, in</w:t>
      </w:r>
      <w:r w:rsidR="0025341B">
        <w:rPr>
          <w:sz w:val="24"/>
          <w:szCs w:val="24"/>
        </w:rPr>
        <w:t xml:space="preserve"> </w:t>
      </w:r>
      <w:r>
        <w:rPr>
          <w:sz w:val="24"/>
          <w:szCs w:val="24"/>
        </w:rPr>
        <w:t>the</w:t>
      </w:r>
      <w:r w:rsidR="0025341B">
        <w:rPr>
          <w:sz w:val="24"/>
          <w:szCs w:val="24"/>
        </w:rPr>
        <w:t xml:space="preserve"> </w:t>
      </w:r>
      <w:r>
        <w:rPr>
          <w:sz w:val="24"/>
          <w:szCs w:val="24"/>
        </w:rPr>
        <w:t>form provided</w:t>
      </w:r>
      <w:r w:rsidR="0025341B">
        <w:rPr>
          <w:sz w:val="24"/>
          <w:szCs w:val="24"/>
        </w:rPr>
        <w:t xml:space="preserve"> </w:t>
      </w:r>
      <w:r>
        <w:rPr>
          <w:sz w:val="24"/>
          <w:szCs w:val="24"/>
        </w:rPr>
        <w:t>in</w:t>
      </w:r>
      <w:r w:rsidR="0025341B">
        <w:rPr>
          <w:sz w:val="24"/>
          <w:szCs w:val="24"/>
        </w:rPr>
        <w:t xml:space="preserve"> </w:t>
      </w:r>
      <w:r>
        <w:rPr>
          <w:sz w:val="24"/>
          <w:szCs w:val="24"/>
        </w:rPr>
        <w:t>the</w:t>
      </w:r>
      <w:r w:rsidR="0025341B">
        <w:rPr>
          <w:sz w:val="24"/>
          <w:szCs w:val="24"/>
        </w:rPr>
        <w:t xml:space="preserve"> </w:t>
      </w:r>
      <w:r>
        <w:rPr>
          <w:sz w:val="24"/>
          <w:szCs w:val="24"/>
        </w:rPr>
        <w:t>bidding</w:t>
      </w:r>
      <w:r w:rsidR="0025341B">
        <w:rPr>
          <w:sz w:val="24"/>
          <w:szCs w:val="24"/>
        </w:rPr>
        <w:t xml:space="preserve"> </w:t>
      </w:r>
      <w:r>
        <w:rPr>
          <w:sz w:val="24"/>
          <w:szCs w:val="24"/>
        </w:rPr>
        <w:t>docu</w:t>
      </w:r>
      <w:r>
        <w:rPr>
          <w:spacing w:val="-2"/>
          <w:sz w:val="24"/>
          <w:szCs w:val="24"/>
        </w:rPr>
        <w:t>m</w:t>
      </w:r>
      <w:r>
        <w:rPr>
          <w:sz w:val="24"/>
          <w:szCs w:val="24"/>
        </w:rPr>
        <w:t>ents</w:t>
      </w:r>
      <w:r w:rsidR="0025341B">
        <w:rPr>
          <w:sz w:val="24"/>
          <w:szCs w:val="24"/>
        </w:rPr>
        <w:t xml:space="preserve"> </w:t>
      </w:r>
      <w:r>
        <w:rPr>
          <w:sz w:val="24"/>
          <w:szCs w:val="24"/>
        </w:rPr>
        <w:t>or</w:t>
      </w:r>
      <w:r w:rsidR="0025341B">
        <w:rPr>
          <w:sz w:val="24"/>
          <w:szCs w:val="24"/>
        </w:rPr>
        <w:t xml:space="preserve"> </w:t>
      </w:r>
      <w:r>
        <w:rPr>
          <w:sz w:val="24"/>
          <w:szCs w:val="24"/>
        </w:rPr>
        <w:t>another fo</w:t>
      </w:r>
      <w:r>
        <w:rPr>
          <w:spacing w:val="2"/>
          <w:sz w:val="24"/>
          <w:szCs w:val="24"/>
        </w:rPr>
        <w:t>r</w:t>
      </w:r>
      <w:r>
        <w:rPr>
          <w:sz w:val="24"/>
          <w:szCs w:val="24"/>
        </w:rPr>
        <w:t>m</w:t>
      </w:r>
      <w:r w:rsidR="0025341B">
        <w:rPr>
          <w:sz w:val="24"/>
          <w:szCs w:val="24"/>
        </w:rPr>
        <w:t xml:space="preserve"> </w:t>
      </w:r>
      <w:r>
        <w:rPr>
          <w:sz w:val="24"/>
          <w:szCs w:val="24"/>
        </w:rPr>
        <w:t xml:space="preserve">acceptable to the </w:t>
      </w:r>
      <w:r>
        <w:rPr>
          <w:spacing w:val="-2"/>
          <w:sz w:val="24"/>
          <w:szCs w:val="24"/>
        </w:rPr>
        <w:t>P</w:t>
      </w:r>
      <w:r>
        <w:rPr>
          <w:sz w:val="24"/>
          <w:szCs w:val="24"/>
        </w:rPr>
        <w:t>rocuring agency; or</w:t>
      </w:r>
    </w:p>
    <w:p w:rsidR="00F16361" w:rsidRDefault="00F16361">
      <w:pPr>
        <w:spacing w:before="16" w:line="260" w:lineRule="exact"/>
        <w:rPr>
          <w:sz w:val="26"/>
          <w:szCs w:val="26"/>
        </w:rPr>
      </w:pPr>
    </w:p>
    <w:p w:rsidR="00F16361" w:rsidRDefault="0047509A">
      <w:pPr>
        <w:ind w:left="540"/>
        <w:rPr>
          <w:sz w:val="24"/>
          <w:szCs w:val="24"/>
        </w:rPr>
      </w:pPr>
      <w:r>
        <w:rPr>
          <w:sz w:val="24"/>
          <w:szCs w:val="24"/>
        </w:rPr>
        <w:t xml:space="preserve">(b)   </w:t>
      </w:r>
      <w:proofErr w:type="gramStart"/>
      <w:r>
        <w:rPr>
          <w:sz w:val="24"/>
          <w:szCs w:val="24"/>
        </w:rPr>
        <w:t>a</w:t>
      </w:r>
      <w:proofErr w:type="gramEnd"/>
      <w:r>
        <w:rPr>
          <w:sz w:val="24"/>
          <w:szCs w:val="24"/>
        </w:rPr>
        <w:t xml:space="preserve"> cashier’s </w:t>
      </w:r>
      <w:r>
        <w:rPr>
          <w:spacing w:val="-1"/>
          <w:sz w:val="24"/>
          <w:szCs w:val="24"/>
        </w:rPr>
        <w:t>o</w:t>
      </w:r>
      <w:r>
        <w:rPr>
          <w:sz w:val="24"/>
          <w:szCs w:val="24"/>
        </w:rPr>
        <w:t>r certified c</w:t>
      </w:r>
      <w:r>
        <w:rPr>
          <w:spacing w:val="-1"/>
          <w:sz w:val="24"/>
          <w:szCs w:val="24"/>
        </w:rPr>
        <w:t>h</w:t>
      </w:r>
      <w:r>
        <w:rPr>
          <w:sz w:val="24"/>
          <w:szCs w:val="24"/>
        </w:rPr>
        <w:t>eck.</w:t>
      </w:r>
    </w:p>
    <w:p w:rsidR="00F16361" w:rsidRDefault="00F16361">
      <w:pPr>
        <w:spacing w:before="16" w:line="260" w:lineRule="exact"/>
        <w:rPr>
          <w:sz w:val="26"/>
          <w:szCs w:val="26"/>
        </w:rPr>
      </w:pPr>
    </w:p>
    <w:p w:rsidR="00F16361" w:rsidRDefault="0047509A">
      <w:pPr>
        <w:tabs>
          <w:tab w:val="left" w:pos="540"/>
          <w:tab w:val="left" w:pos="1840"/>
        </w:tabs>
        <w:ind w:left="540" w:right="75" w:hanging="540"/>
        <w:jc w:val="both"/>
        <w:rPr>
          <w:sz w:val="24"/>
          <w:szCs w:val="24"/>
        </w:rPr>
        <w:sectPr w:rsidR="00F16361">
          <w:type w:val="continuous"/>
          <w:pgSz w:w="12240" w:h="15840"/>
          <w:pgMar w:top="1480" w:right="1320" w:bottom="280" w:left="1700" w:header="720" w:footer="720" w:gutter="0"/>
          <w:cols w:num="2" w:space="720" w:equalWidth="0">
            <w:col w:w="1794" w:space="466"/>
            <w:col w:w="6960"/>
          </w:cols>
        </w:sectPr>
      </w:pPr>
      <w:r>
        <w:rPr>
          <w:sz w:val="24"/>
          <w:szCs w:val="24"/>
        </w:rPr>
        <w:t>7.4</w:t>
      </w:r>
      <w:r>
        <w:rPr>
          <w:sz w:val="24"/>
          <w:szCs w:val="24"/>
        </w:rPr>
        <w:tab/>
        <w:t>The</w:t>
      </w:r>
      <w:r w:rsidR="0025341B">
        <w:rPr>
          <w:sz w:val="24"/>
          <w:szCs w:val="24"/>
        </w:rPr>
        <w:t xml:space="preserve"> </w:t>
      </w:r>
      <w:r>
        <w:rPr>
          <w:sz w:val="24"/>
          <w:szCs w:val="24"/>
        </w:rPr>
        <w:t>perfor</w:t>
      </w:r>
      <w:r>
        <w:rPr>
          <w:spacing w:val="-2"/>
          <w:sz w:val="24"/>
          <w:szCs w:val="24"/>
        </w:rPr>
        <w:t>m</w:t>
      </w:r>
      <w:r>
        <w:rPr>
          <w:sz w:val="24"/>
          <w:szCs w:val="24"/>
        </w:rPr>
        <w:t>ance</w:t>
      </w:r>
      <w:r w:rsidR="0025341B">
        <w:rPr>
          <w:sz w:val="24"/>
          <w:szCs w:val="24"/>
        </w:rPr>
        <w:t xml:space="preserve"> </w:t>
      </w:r>
      <w:r>
        <w:rPr>
          <w:sz w:val="24"/>
          <w:szCs w:val="24"/>
        </w:rPr>
        <w:t>security</w:t>
      </w:r>
      <w:r w:rsidR="0025341B">
        <w:rPr>
          <w:sz w:val="24"/>
          <w:szCs w:val="24"/>
        </w:rPr>
        <w:t xml:space="preserve"> </w:t>
      </w:r>
      <w:r>
        <w:rPr>
          <w:sz w:val="24"/>
          <w:szCs w:val="24"/>
        </w:rPr>
        <w:t>will</w:t>
      </w:r>
      <w:r w:rsidR="0025341B">
        <w:rPr>
          <w:sz w:val="24"/>
          <w:szCs w:val="24"/>
        </w:rPr>
        <w:t xml:space="preserve"> </w:t>
      </w:r>
      <w:r>
        <w:rPr>
          <w:sz w:val="24"/>
          <w:szCs w:val="24"/>
        </w:rPr>
        <w:t>be</w:t>
      </w:r>
      <w:r w:rsidR="0025341B">
        <w:rPr>
          <w:sz w:val="24"/>
          <w:szCs w:val="24"/>
        </w:rPr>
        <w:t xml:space="preserve"> </w:t>
      </w:r>
      <w:r>
        <w:rPr>
          <w:sz w:val="24"/>
          <w:szCs w:val="24"/>
        </w:rPr>
        <w:t>discharged</w:t>
      </w:r>
      <w:r w:rsidR="0025341B">
        <w:rPr>
          <w:sz w:val="24"/>
          <w:szCs w:val="24"/>
        </w:rPr>
        <w:t xml:space="preserve"> </w:t>
      </w:r>
      <w:r>
        <w:rPr>
          <w:sz w:val="24"/>
          <w:szCs w:val="24"/>
        </w:rPr>
        <w:t>by</w:t>
      </w:r>
      <w:r w:rsidR="0025341B">
        <w:rPr>
          <w:sz w:val="24"/>
          <w:szCs w:val="24"/>
        </w:rPr>
        <w:t xml:space="preserve"> </w:t>
      </w:r>
      <w:r>
        <w:rPr>
          <w:sz w:val="24"/>
          <w:szCs w:val="24"/>
        </w:rPr>
        <w:t>the</w:t>
      </w:r>
      <w:r w:rsidR="0025341B">
        <w:rPr>
          <w:sz w:val="24"/>
          <w:szCs w:val="24"/>
        </w:rPr>
        <w:t xml:space="preserve"> </w:t>
      </w:r>
      <w:r>
        <w:rPr>
          <w:sz w:val="24"/>
          <w:szCs w:val="24"/>
        </w:rPr>
        <w:t>Procuring agency</w:t>
      </w:r>
      <w:r w:rsidR="0025341B">
        <w:rPr>
          <w:sz w:val="24"/>
          <w:szCs w:val="24"/>
        </w:rPr>
        <w:t xml:space="preserve"> </w:t>
      </w:r>
      <w:r>
        <w:rPr>
          <w:sz w:val="24"/>
          <w:szCs w:val="24"/>
        </w:rPr>
        <w:t>and</w:t>
      </w:r>
      <w:r w:rsidR="0025341B">
        <w:rPr>
          <w:sz w:val="24"/>
          <w:szCs w:val="24"/>
        </w:rPr>
        <w:t xml:space="preserve"> </w:t>
      </w:r>
      <w:r>
        <w:rPr>
          <w:sz w:val="24"/>
          <w:szCs w:val="24"/>
        </w:rPr>
        <w:t>retur</w:t>
      </w:r>
      <w:r>
        <w:rPr>
          <w:spacing w:val="-1"/>
          <w:sz w:val="24"/>
          <w:szCs w:val="24"/>
        </w:rPr>
        <w:t>n</w:t>
      </w:r>
      <w:r>
        <w:rPr>
          <w:sz w:val="24"/>
          <w:szCs w:val="24"/>
        </w:rPr>
        <w:t>ed</w:t>
      </w:r>
      <w:r w:rsidR="0025341B">
        <w:rPr>
          <w:sz w:val="24"/>
          <w:szCs w:val="24"/>
        </w:rPr>
        <w:t xml:space="preserve"> </w:t>
      </w:r>
      <w:r>
        <w:rPr>
          <w:sz w:val="24"/>
          <w:szCs w:val="24"/>
        </w:rPr>
        <w:t>to</w:t>
      </w:r>
      <w:r w:rsidR="0025341B">
        <w:rPr>
          <w:sz w:val="24"/>
          <w:szCs w:val="24"/>
        </w:rPr>
        <w:t xml:space="preserve"> </w:t>
      </w:r>
      <w:r>
        <w:rPr>
          <w:sz w:val="24"/>
          <w:szCs w:val="24"/>
        </w:rPr>
        <w:t>the</w:t>
      </w:r>
      <w:r w:rsidR="0025341B">
        <w:rPr>
          <w:sz w:val="24"/>
          <w:szCs w:val="24"/>
        </w:rPr>
        <w:t xml:space="preserve"> </w:t>
      </w:r>
      <w:r>
        <w:rPr>
          <w:sz w:val="24"/>
          <w:szCs w:val="24"/>
        </w:rPr>
        <w:t>Supplier</w:t>
      </w:r>
      <w:r w:rsidR="0025341B">
        <w:rPr>
          <w:sz w:val="24"/>
          <w:szCs w:val="24"/>
        </w:rPr>
        <w:t xml:space="preserve"> </w:t>
      </w:r>
      <w:r>
        <w:rPr>
          <w:sz w:val="24"/>
          <w:szCs w:val="24"/>
        </w:rPr>
        <w:t>not</w:t>
      </w:r>
      <w:r w:rsidR="0025341B">
        <w:rPr>
          <w:sz w:val="24"/>
          <w:szCs w:val="24"/>
        </w:rPr>
        <w:t xml:space="preserve"> </w:t>
      </w:r>
      <w:r>
        <w:rPr>
          <w:sz w:val="24"/>
          <w:szCs w:val="24"/>
        </w:rPr>
        <w:t>later</w:t>
      </w:r>
      <w:r w:rsidR="0025341B">
        <w:rPr>
          <w:sz w:val="24"/>
          <w:szCs w:val="24"/>
        </w:rPr>
        <w:t xml:space="preserve"> </w:t>
      </w:r>
      <w:r>
        <w:rPr>
          <w:sz w:val="24"/>
          <w:szCs w:val="24"/>
        </w:rPr>
        <w:t>than</w:t>
      </w:r>
      <w:r w:rsidR="0025341B">
        <w:rPr>
          <w:sz w:val="24"/>
          <w:szCs w:val="24"/>
        </w:rPr>
        <w:t xml:space="preserve"> </w:t>
      </w:r>
      <w:r>
        <w:rPr>
          <w:sz w:val="24"/>
          <w:szCs w:val="24"/>
        </w:rPr>
        <w:t>thirty</w:t>
      </w:r>
      <w:r w:rsidR="0025341B">
        <w:rPr>
          <w:sz w:val="24"/>
          <w:szCs w:val="24"/>
        </w:rPr>
        <w:t xml:space="preserve"> </w:t>
      </w:r>
      <w:r>
        <w:rPr>
          <w:sz w:val="24"/>
          <w:szCs w:val="24"/>
        </w:rPr>
        <w:t>(30</w:t>
      </w:r>
      <w:proofErr w:type="gramStart"/>
      <w:r>
        <w:rPr>
          <w:sz w:val="24"/>
          <w:szCs w:val="24"/>
        </w:rPr>
        <w:t>)days</w:t>
      </w:r>
      <w:proofErr w:type="gramEnd"/>
      <w:r>
        <w:rPr>
          <w:sz w:val="24"/>
          <w:szCs w:val="24"/>
        </w:rPr>
        <w:t xml:space="preserve"> </w:t>
      </w:r>
      <w:r>
        <w:rPr>
          <w:spacing w:val="-1"/>
          <w:sz w:val="24"/>
          <w:szCs w:val="24"/>
        </w:rPr>
        <w:t>f</w:t>
      </w:r>
      <w:r>
        <w:rPr>
          <w:sz w:val="24"/>
          <w:szCs w:val="24"/>
        </w:rPr>
        <w:t>ollowing</w:t>
      </w:r>
      <w:r w:rsidR="0025341B">
        <w:rPr>
          <w:sz w:val="24"/>
          <w:szCs w:val="24"/>
        </w:rPr>
        <w:t xml:space="preserve"> </w:t>
      </w:r>
      <w:r>
        <w:rPr>
          <w:sz w:val="24"/>
          <w:szCs w:val="24"/>
        </w:rPr>
        <w:t>t</w:t>
      </w:r>
      <w:r>
        <w:rPr>
          <w:spacing w:val="-1"/>
          <w:sz w:val="24"/>
          <w:szCs w:val="24"/>
        </w:rPr>
        <w:t>h</w:t>
      </w:r>
      <w:r>
        <w:rPr>
          <w:sz w:val="24"/>
          <w:szCs w:val="24"/>
        </w:rPr>
        <w:t>e</w:t>
      </w:r>
      <w:r w:rsidR="0025341B">
        <w:rPr>
          <w:sz w:val="24"/>
          <w:szCs w:val="24"/>
        </w:rPr>
        <w:t xml:space="preserve"> </w:t>
      </w:r>
      <w:r>
        <w:rPr>
          <w:sz w:val="24"/>
          <w:szCs w:val="24"/>
        </w:rPr>
        <w:t>date</w:t>
      </w:r>
      <w:r w:rsidR="0025341B">
        <w:rPr>
          <w:sz w:val="24"/>
          <w:szCs w:val="24"/>
        </w:rPr>
        <w:t xml:space="preserve"> </w:t>
      </w:r>
      <w:r>
        <w:rPr>
          <w:sz w:val="24"/>
          <w:szCs w:val="24"/>
        </w:rPr>
        <w:t>of completion of</w:t>
      </w:r>
      <w:r w:rsidR="0025341B">
        <w:rPr>
          <w:sz w:val="24"/>
          <w:szCs w:val="24"/>
        </w:rPr>
        <w:t xml:space="preserve"> </w:t>
      </w:r>
      <w:r>
        <w:rPr>
          <w:sz w:val="24"/>
          <w:szCs w:val="24"/>
        </w:rPr>
        <w:t>the</w:t>
      </w:r>
      <w:r w:rsidR="0025341B">
        <w:rPr>
          <w:sz w:val="24"/>
          <w:szCs w:val="24"/>
        </w:rPr>
        <w:t xml:space="preserve"> </w:t>
      </w:r>
      <w:r>
        <w:rPr>
          <w:sz w:val="24"/>
          <w:szCs w:val="24"/>
        </w:rPr>
        <w:t>Supplier’s</w:t>
      </w:r>
      <w:r w:rsidR="0025341B">
        <w:rPr>
          <w:sz w:val="24"/>
          <w:szCs w:val="24"/>
        </w:rPr>
        <w:t xml:space="preserve"> </w:t>
      </w:r>
      <w:r>
        <w:rPr>
          <w:sz w:val="24"/>
          <w:szCs w:val="24"/>
        </w:rPr>
        <w:t>perfor</w:t>
      </w:r>
      <w:r>
        <w:rPr>
          <w:spacing w:val="-2"/>
          <w:sz w:val="24"/>
          <w:szCs w:val="24"/>
        </w:rPr>
        <w:t>m</w:t>
      </w:r>
      <w:r>
        <w:rPr>
          <w:spacing w:val="1"/>
          <w:sz w:val="24"/>
          <w:szCs w:val="24"/>
        </w:rPr>
        <w:t>a</w:t>
      </w:r>
      <w:r>
        <w:rPr>
          <w:sz w:val="24"/>
          <w:szCs w:val="24"/>
        </w:rPr>
        <w:t>nce obligations</w:t>
      </w:r>
      <w:r>
        <w:rPr>
          <w:sz w:val="24"/>
          <w:szCs w:val="24"/>
        </w:rPr>
        <w:tab/>
        <w:t>under  t</w:t>
      </w:r>
      <w:r>
        <w:rPr>
          <w:spacing w:val="-2"/>
          <w:sz w:val="24"/>
          <w:szCs w:val="24"/>
        </w:rPr>
        <w:t>h</w:t>
      </w:r>
      <w:r>
        <w:rPr>
          <w:sz w:val="24"/>
          <w:szCs w:val="24"/>
        </w:rPr>
        <w:t>e  Contract,  including  any  warranty obligations, unless specified otherwise in SCC.</w:t>
      </w:r>
    </w:p>
    <w:p w:rsidR="00F16361" w:rsidRDefault="00F16361">
      <w:pPr>
        <w:spacing w:before="5" w:line="120" w:lineRule="exact"/>
        <w:rPr>
          <w:sz w:val="13"/>
          <w:szCs w:val="13"/>
        </w:rPr>
      </w:pPr>
    </w:p>
    <w:p w:rsidR="00F16361" w:rsidRDefault="00F16361">
      <w:pPr>
        <w:spacing w:line="200" w:lineRule="exact"/>
        <w:sectPr w:rsidR="00F16361">
          <w:type w:val="continuous"/>
          <w:pgSz w:w="12240" w:h="15840"/>
          <w:pgMar w:top="1480" w:right="1320" w:bottom="280" w:left="1700" w:header="720" w:footer="720" w:gutter="0"/>
          <w:cols w:space="720"/>
        </w:sectPr>
      </w:pPr>
    </w:p>
    <w:p w:rsidR="00F16361" w:rsidRDefault="0047509A">
      <w:pPr>
        <w:spacing w:before="31"/>
        <w:ind w:left="460" w:right="-41" w:hanging="360"/>
        <w:rPr>
          <w:sz w:val="24"/>
          <w:szCs w:val="24"/>
        </w:rPr>
      </w:pPr>
      <w:r>
        <w:rPr>
          <w:b/>
          <w:sz w:val="24"/>
          <w:szCs w:val="24"/>
        </w:rPr>
        <w:lastRenderedPageBreak/>
        <w:t>8.   Inspections and Tests</w:t>
      </w:r>
    </w:p>
    <w:p w:rsidR="00F16361" w:rsidRDefault="0047509A">
      <w:pPr>
        <w:tabs>
          <w:tab w:val="left" w:pos="540"/>
        </w:tabs>
        <w:spacing w:before="29"/>
        <w:ind w:left="540" w:right="76" w:hanging="540"/>
        <w:jc w:val="both"/>
        <w:rPr>
          <w:sz w:val="24"/>
          <w:szCs w:val="24"/>
        </w:rPr>
      </w:pPr>
      <w:r>
        <w:br w:type="column"/>
      </w:r>
      <w:r>
        <w:rPr>
          <w:sz w:val="24"/>
          <w:szCs w:val="24"/>
        </w:rPr>
        <w:lastRenderedPageBreak/>
        <w:t>8.1</w:t>
      </w:r>
      <w:r>
        <w:rPr>
          <w:sz w:val="24"/>
          <w:szCs w:val="24"/>
        </w:rPr>
        <w:tab/>
        <w:t>The</w:t>
      </w:r>
      <w:r w:rsidR="0025341B">
        <w:rPr>
          <w:sz w:val="24"/>
          <w:szCs w:val="24"/>
        </w:rPr>
        <w:t xml:space="preserve"> </w:t>
      </w:r>
      <w:r>
        <w:rPr>
          <w:sz w:val="24"/>
          <w:szCs w:val="24"/>
        </w:rPr>
        <w:t>Procuring</w:t>
      </w:r>
      <w:r w:rsidR="0025341B">
        <w:rPr>
          <w:sz w:val="24"/>
          <w:szCs w:val="24"/>
        </w:rPr>
        <w:t xml:space="preserve"> </w:t>
      </w:r>
      <w:r>
        <w:rPr>
          <w:sz w:val="24"/>
          <w:szCs w:val="24"/>
        </w:rPr>
        <w:t>agency</w:t>
      </w:r>
      <w:r w:rsidR="0025341B">
        <w:rPr>
          <w:sz w:val="24"/>
          <w:szCs w:val="24"/>
        </w:rPr>
        <w:t xml:space="preserve"> </w:t>
      </w:r>
      <w:r>
        <w:rPr>
          <w:sz w:val="24"/>
          <w:szCs w:val="24"/>
        </w:rPr>
        <w:t>or</w:t>
      </w:r>
      <w:r w:rsidR="0025341B">
        <w:rPr>
          <w:sz w:val="24"/>
          <w:szCs w:val="24"/>
        </w:rPr>
        <w:t xml:space="preserve"> </w:t>
      </w:r>
      <w:r>
        <w:rPr>
          <w:sz w:val="24"/>
          <w:szCs w:val="24"/>
        </w:rPr>
        <w:t>its</w:t>
      </w:r>
      <w:r w:rsidR="0025341B">
        <w:rPr>
          <w:sz w:val="24"/>
          <w:szCs w:val="24"/>
        </w:rPr>
        <w:t xml:space="preserve"> </w:t>
      </w:r>
      <w:r>
        <w:rPr>
          <w:sz w:val="24"/>
          <w:szCs w:val="24"/>
        </w:rPr>
        <w:t>representative</w:t>
      </w:r>
      <w:r w:rsidR="0025341B">
        <w:rPr>
          <w:sz w:val="24"/>
          <w:szCs w:val="24"/>
        </w:rPr>
        <w:t xml:space="preserve"> </w:t>
      </w:r>
      <w:r>
        <w:rPr>
          <w:sz w:val="24"/>
          <w:szCs w:val="24"/>
        </w:rPr>
        <w:t>shall</w:t>
      </w:r>
      <w:r w:rsidR="0025341B">
        <w:rPr>
          <w:sz w:val="24"/>
          <w:szCs w:val="24"/>
        </w:rPr>
        <w:t xml:space="preserve"> </w:t>
      </w:r>
      <w:r>
        <w:rPr>
          <w:sz w:val="24"/>
          <w:szCs w:val="24"/>
        </w:rPr>
        <w:t>have</w:t>
      </w:r>
      <w:r w:rsidR="0025341B">
        <w:rPr>
          <w:sz w:val="24"/>
          <w:szCs w:val="24"/>
        </w:rPr>
        <w:t xml:space="preserve"> </w:t>
      </w:r>
      <w:r>
        <w:rPr>
          <w:sz w:val="24"/>
          <w:szCs w:val="24"/>
        </w:rPr>
        <w:t>the</w:t>
      </w:r>
      <w:r w:rsidR="0025341B">
        <w:rPr>
          <w:sz w:val="24"/>
          <w:szCs w:val="24"/>
        </w:rPr>
        <w:t xml:space="preserve"> </w:t>
      </w:r>
      <w:r>
        <w:rPr>
          <w:sz w:val="24"/>
          <w:szCs w:val="24"/>
        </w:rPr>
        <w:t>right</w:t>
      </w:r>
      <w:r w:rsidR="0025341B">
        <w:rPr>
          <w:sz w:val="24"/>
          <w:szCs w:val="24"/>
        </w:rPr>
        <w:t xml:space="preserve"> </w:t>
      </w:r>
      <w:r>
        <w:rPr>
          <w:sz w:val="24"/>
          <w:szCs w:val="24"/>
        </w:rPr>
        <w:t>to inspect</w:t>
      </w:r>
      <w:r w:rsidR="0025341B">
        <w:rPr>
          <w:sz w:val="24"/>
          <w:szCs w:val="24"/>
        </w:rPr>
        <w:t xml:space="preserve"> </w:t>
      </w:r>
      <w:r>
        <w:rPr>
          <w:sz w:val="24"/>
          <w:szCs w:val="24"/>
        </w:rPr>
        <w:t>and/</w:t>
      </w:r>
      <w:proofErr w:type="spellStart"/>
      <w:r>
        <w:rPr>
          <w:sz w:val="24"/>
          <w:szCs w:val="24"/>
        </w:rPr>
        <w:t>ortotest</w:t>
      </w:r>
      <w:proofErr w:type="spellEnd"/>
      <w:r w:rsidR="005C37BE">
        <w:rPr>
          <w:sz w:val="24"/>
          <w:szCs w:val="24"/>
        </w:rPr>
        <w:t xml:space="preserve"> </w:t>
      </w:r>
      <w:r>
        <w:rPr>
          <w:sz w:val="24"/>
          <w:szCs w:val="24"/>
        </w:rPr>
        <w:t>the</w:t>
      </w:r>
      <w:r w:rsidR="0025341B">
        <w:rPr>
          <w:sz w:val="24"/>
          <w:szCs w:val="24"/>
        </w:rPr>
        <w:t xml:space="preserve"> </w:t>
      </w:r>
      <w:r>
        <w:rPr>
          <w:sz w:val="24"/>
          <w:szCs w:val="24"/>
        </w:rPr>
        <w:t>Goods</w:t>
      </w:r>
      <w:r w:rsidR="005C37BE">
        <w:rPr>
          <w:sz w:val="24"/>
          <w:szCs w:val="24"/>
        </w:rPr>
        <w:t xml:space="preserve"> </w:t>
      </w:r>
      <w:r>
        <w:rPr>
          <w:sz w:val="24"/>
          <w:szCs w:val="24"/>
        </w:rPr>
        <w:t>to</w:t>
      </w:r>
      <w:r w:rsidR="005C37BE">
        <w:rPr>
          <w:sz w:val="24"/>
          <w:szCs w:val="24"/>
        </w:rPr>
        <w:t xml:space="preserve"> </w:t>
      </w:r>
      <w:r>
        <w:rPr>
          <w:sz w:val="24"/>
          <w:szCs w:val="24"/>
        </w:rPr>
        <w:t>confirm</w:t>
      </w:r>
      <w:r w:rsidR="005C37BE">
        <w:rPr>
          <w:sz w:val="24"/>
          <w:szCs w:val="24"/>
        </w:rPr>
        <w:t xml:space="preserve"> </w:t>
      </w:r>
      <w:r>
        <w:rPr>
          <w:sz w:val="24"/>
          <w:szCs w:val="24"/>
        </w:rPr>
        <w:t>their</w:t>
      </w:r>
      <w:r w:rsidR="005C37BE">
        <w:rPr>
          <w:sz w:val="24"/>
          <w:szCs w:val="24"/>
        </w:rPr>
        <w:t xml:space="preserve"> </w:t>
      </w:r>
      <w:r>
        <w:rPr>
          <w:sz w:val="24"/>
          <w:szCs w:val="24"/>
        </w:rPr>
        <w:t>confor</w:t>
      </w:r>
      <w:r>
        <w:rPr>
          <w:spacing w:val="-2"/>
          <w:sz w:val="24"/>
          <w:szCs w:val="24"/>
        </w:rPr>
        <w:t>m</w:t>
      </w:r>
      <w:r>
        <w:rPr>
          <w:sz w:val="24"/>
          <w:szCs w:val="24"/>
        </w:rPr>
        <w:t>i</w:t>
      </w:r>
      <w:r>
        <w:rPr>
          <w:spacing w:val="2"/>
          <w:sz w:val="24"/>
          <w:szCs w:val="24"/>
        </w:rPr>
        <w:t>t</w:t>
      </w:r>
      <w:r>
        <w:rPr>
          <w:sz w:val="24"/>
          <w:szCs w:val="24"/>
        </w:rPr>
        <w:t>y</w:t>
      </w:r>
      <w:r w:rsidR="005C37BE">
        <w:rPr>
          <w:sz w:val="24"/>
          <w:szCs w:val="24"/>
        </w:rPr>
        <w:t xml:space="preserve"> </w:t>
      </w:r>
      <w:r>
        <w:rPr>
          <w:sz w:val="24"/>
          <w:szCs w:val="24"/>
        </w:rPr>
        <w:t>to the</w:t>
      </w:r>
      <w:r w:rsidR="005C37BE">
        <w:rPr>
          <w:sz w:val="24"/>
          <w:szCs w:val="24"/>
        </w:rPr>
        <w:t xml:space="preserve"> </w:t>
      </w:r>
      <w:r>
        <w:rPr>
          <w:sz w:val="24"/>
          <w:szCs w:val="24"/>
        </w:rPr>
        <w:t>Contract</w:t>
      </w:r>
      <w:r w:rsidR="005C37BE">
        <w:rPr>
          <w:sz w:val="24"/>
          <w:szCs w:val="24"/>
        </w:rPr>
        <w:t xml:space="preserve"> </w:t>
      </w:r>
      <w:r>
        <w:rPr>
          <w:sz w:val="24"/>
          <w:szCs w:val="24"/>
        </w:rPr>
        <w:t>specification</w:t>
      </w:r>
      <w:r w:rsidR="005C37BE">
        <w:rPr>
          <w:sz w:val="24"/>
          <w:szCs w:val="24"/>
        </w:rPr>
        <w:t xml:space="preserve"> </w:t>
      </w:r>
      <w:r>
        <w:rPr>
          <w:sz w:val="24"/>
          <w:szCs w:val="24"/>
        </w:rPr>
        <w:t>sat no</w:t>
      </w:r>
      <w:r w:rsidR="005C37BE">
        <w:rPr>
          <w:sz w:val="24"/>
          <w:szCs w:val="24"/>
        </w:rPr>
        <w:t xml:space="preserve"> </w:t>
      </w:r>
      <w:r>
        <w:rPr>
          <w:sz w:val="24"/>
          <w:szCs w:val="24"/>
        </w:rPr>
        <w:t>extra</w:t>
      </w:r>
      <w:r w:rsidR="005C37BE">
        <w:rPr>
          <w:sz w:val="24"/>
          <w:szCs w:val="24"/>
        </w:rPr>
        <w:t xml:space="preserve"> </w:t>
      </w:r>
      <w:r>
        <w:rPr>
          <w:sz w:val="24"/>
          <w:szCs w:val="24"/>
        </w:rPr>
        <w:t>cost</w:t>
      </w:r>
      <w:r w:rsidR="005C37BE">
        <w:rPr>
          <w:sz w:val="24"/>
          <w:szCs w:val="24"/>
        </w:rPr>
        <w:t xml:space="preserve"> </w:t>
      </w:r>
      <w:r>
        <w:rPr>
          <w:sz w:val="24"/>
          <w:szCs w:val="24"/>
        </w:rPr>
        <w:t>to</w:t>
      </w:r>
      <w:r w:rsidR="005C37BE">
        <w:rPr>
          <w:sz w:val="24"/>
          <w:szCs w:val="24"/>
        </w:rPr>
        <w:t xml:space="preserve"> </w:t>
      </w:r>
      <w:r>
        <w:rPr>
          <w:sz w:val="24"/>
          <w:szCs w:val="24"/>
        </w:rPr>
        <w:t>the</w:t>
      </w:r>
      <w:r w:rsidR="005C37BE">
        <w:rPr>
          <w:sz w:val="24"/>
          <w:szCs w:val="24"/>
        </w:rPr>
        <w:t xml:space="preserve"> </w:t>
      </w:r>
      <w:r>
        <w:rPr>
          <w:sz w:val="24"/>
          <w:szCs w:val="24"/>
        </w:rPr>
        <w:t>Procuring agency. S</w:t>
      </w:r>
      <w:r>
        <w:rPr>
          <w:spacing w:val="-2"/>
          <w:sz w:val="24"/>
          <w:szCs w:val="24"/>
        </w:rPr>
        <w:t>C</w:t>
      </w:r>
      <w:r>
        <w:rPr>
          <w:sz w:val="24"/>
          <w:szCs w:val="24"/>
        </w:rPr>
        <w:t xml:space="preserve">C and the </w:t>
      </w:r>
      <w:r>
        <w:rPr>
          <w:spacing w:val="-1"/>
          <w:sz w:val="24"/>
          <w:szCs w:val="24"/>
        </w:rPr>
        <w:t>T</w:t>
      </w:r>
      <w:r>
        <w:rPr>
          <w:sz w:val="24"/>
          <w:szCs w:val="24"/>
        </w:rPr>
        <w:t xml:space="preserve">echnical Specifications </w:t>
      </w:r>
      <w:r>
        <w:rPr>
          <w:spacing w:val="-1"/>
          <w:sz w:val="24"/>
          <w:szCs w:val="24"/>
        </w:rPr>
        <w:t>s</w:t>
      </w:r>
      <w:r>
        <w:rPr>
          <w:sz w:val="24"/>
          <w:szCs w:val="24"/>
        </w:rPr>
        <w:t>hall s</w:t>
      </w:r>
      <w:r>
        <w:rPr>
          <w:spacing w:val="-1"/>
          <w:sz w:val="24"/>
          <w:szCs w:val="24"/>
        </w:rPr>
        <w:t>p</w:t>
      </w:r>
      <w:r>
        <w:rPr>
          <w:sz w:val="24"/>
          <w:szCs w:val="24"/>
        </w:rPr>
        <w:t>ecify what inspections and</w:t>
      </w:r>
      <w:r w:rsidR="005C37BE">
        <w:rPr>
          <w:sz w:val="24"/>
          <w:szCs w:val="24"/>
        </w:rPr>
        <w:t xml:space="preserve"> </w:t>
      </w:r>
      <w:r>
        <w:rPr>
          <w:sz w:val="24"/>
          <w:szCs w:val="24"/>
        </w:rPr>
        <w:t>te</w:t>
      </w:r>
      <w:r>
        <w:rPr>
          <w:spacing w:val="-1"/>
          <w:sz w:val="24"/>
          <w:szCs w:val="24"/>
        </w:rPr>
        <w:t>s</w:t>
      </w:r>
      <w:r>
        <w:rPr>
          <w:sz w:val="24"/>
          <w:szCs w:val="24"/>
        </w:rPr>
        <w:t>ts</w:t>
      </w:r>
      <w:r w:rsidR="005C37BE">
        <w:rPr>
          <w:sz w:val="24"/>
          <w:szCs w:val="24"/>
        </w:rPr>
        <w:t xml:space="preserve"> </w:t>
      </w:r>
      <w:r>
        <w:rPr>
          <w:sz w:val="24"/>
          <w:szCs w:val="24"/>
        </w:rPr>
        <w:t>t</w:t>
      </w:r>
      <w:r>
        <w:rPr>
          <w:spacing w:val="-1"/>
          <w:sz w:val="24"/>
          <w:szCs w:val="24"/>
        </w:rPr>
        <w:t>h</w:t>
      </w:r>
      <w:r>
        <w:rPr>
          <w:sz w:val="24"/>
          <w:szCs w:val="24"/>
        </w:rPr>
        <w:t>e</w:t>
      </w:r>
      <w:r w:rsidR="005C37BE">
        <w:rPr>
          <w:sz w:val="24"/>
          <w:szCs w:val="24"/>
        </w:rPr>
        <w:t xml:space="preserve"> </w:t>
      </w:r>
      <w:r>
        <w:rPr>
          <w:sz w:val="24"/>
          <w:szCs w:val="24"/>
        </w:rPr>
        <w:t>Procuring agency re</w:t>
      </w:r>
      <w:r>
        <w:rPr>
          <w:spacing w:val="-1"/>
          <w:sz w:val="24"/>
          <w:szCs w:val="24"/>
        </w:rPr>
        <w:t>q</w:t>
      </w:r>
      <w:r>
        <w:rPr>
          <w:sz w:val="24"/>
          <w:szCs w:val="24"/>
        </w:rPr>
        <w:t>uires and</w:t>
      </w:r>
      <w:r w:rsidR="005C37BE">
        <w:rPr>
          <w:sz w:val="24"/>
          <w:szCs w:val="24"/>
        </w:rPr>
        <w:t xml:space="preserve"> </w:t>
      </w:r>
      <w:r>
        <w:rPr>
          <w:spacing w:val="-2"/>
          <w:sz w:val="24"/>
          <w:szCs w:val="24"/>
        </w:rPr>
        <w:t>w</w:t>
      </w:r>
      <w:r>
        <w:rPr>
          <w:sz w:val="24"/>
          <w:szCs w:val="24"/>
        </w:rPr>
        <w:t>here they are to be conducted. The Procuring agency shall notify the Supplier in writing, in a ti</w:t>
      </w:r>
      <w:r>
        <w:rPr>
          <w:spacing w:val="-2"/>
          <w:sz w:val="24"/>
          <w:szCs w:val="24"/>
        </w:rPr>
        <w:t>m</w:t>
      </w:r>
      <w:r>
        <w:rPr>
          <w:sz w:val="24"/>
          <w:szCs w:val="24"/>
        </w:rPr>
        <w:t xml:space="preserve">ely </w:t>
      </w:r>
      <w:r>
        <w:rPr>
          <w:spacing w:val="-2"/>
          <w:sz w:val="24"/>
          <w:szCs w:val="24"/>
        </w:rPr>
        <w:t>m</w:t>
      </w:r>
      <w:r>
        <w:rPr>
          <w:spacing w:val="1"/>
          <w:sz w:val="24"/>
          <w:szCs w:val="24"/>
        </w:rPr>
        <w:t>a</w:t>
      </w:r>
      <w:r>
        <w:rPr>
          <w:sz w:val="24"/>
          <w:szCs w:val="24"/>
        </w:rPr>
        <w:t>nner,</w:t>
      </w:r>
      <w:r w:rsidR="005C37BE">
        <w:rPr>
          <w:sz w:val="24"/>
          <w:szCs w:val="24"/>
        </w:rPr>
        <w:t xml:space="preserve"> </w:t>
      </w:r>
      <w:r>
        <w:rPr>
          <w:sz w:val="24"/>
          <w:szCs w:val="24"/>
        </w:rPr>
        <w:t>of</w:t>
      </w:r>
      <w:r w:rsidR="005C37BE">
        <w:rPr>
          <w:sz w:val="24"/>
          <w:szCs w:val="24"/>
        </w:rPr>
        <w:t xml:space="preserve"> </w:t>
      </w:r>
      <w:r>
        <w:rPr>
          <w:sz w:val="24"/>
          <w:szCs w:val="24"/>
        </w:rPr>
        <w:t>the</w:t>
      </w:r>
      <w:r w:rsidR="005C37BE">
        <w:rPr>
          <w:sz w:val="24"/>
          <w:szCs w:val="24"/>
        </w:rPr>
        <w:t xml:space="preserve"> </w:t>
      </w:r>
      <w:r>
        <w:rPr>
          <w:sz w:val="24"/>
          <w:szCs w:val="24"/>
        </w:rPr>
        <w:t>identity</w:t>
      </w:r>
      <w:r w:rsidR="005C37BE">
        <w:rPr>
          <w:sz w:val="24"/>
          <w:szCs w:val="24"/>
        </w:rPr>
        <w:t xml:space="preserve"> </w:t>
      </w:r>
      <w:r>
        <w:rPr>
          <w:sz w:val="24"/>
          <w:szCs w:val="24"/>
        </w:rPr>
        <w:t>of</w:t>
      </w:r>
      <w:r w:rsidR="005C37BE">
        <w:rPr>
          <w:sz w:val="24"/>
          <w:szCs w:val="24"/>
        </w:rPr>
        <w:t xml:space="preserve"> </w:t>
      </w:r>
      <w:r>
        <w:rPr>
          <w:sz w:val="24"/>
          <w:szCs w:val="24"/>
        </w:rPr>
        <w:t>any repre</w:t>
      </w:r>
      <w:r>
        <w:rPr>
          <w:spacing w:val="-1"/>
          <w:sz w:val="24"/>
          <w:szCs w:val="24"/>
        </w:rPr>
        <w:t>s</w:t>
      </w:r>
      <w:r>
        <w:rPr>
          <w:sz w:val="24"/>
          <w:szCs w:val="24"/>
        </w:rPr>
        <w:t>entatives retained for these purposes.</w:t>
      </w:r>
    </w:p>
    <w:p w:rsidR="00F16361" w:rsidRDefault="00F16361">
      <w:pPr>
        <w:spacing w:before="16" w:line="260" w:lineRule="exact"/>
        <w:rPr>
          <w:sz w:val="26"/>
          <w:szCs w:val="26"/>
        </w:rPr>
      </w:pPr>
    </w:p>
    <w:p w:rsidR="00F16361" w:rsidRDefault="0047509A">
      <w:pPr>
        <w:tabs>
          <w:tab w:val="left" w:pos="540"/>
        </w:tabs>
        <w:ind w:left="540" w:right="77" w:hanging="540"/>
        <w:jc w:val="both"/>
        <w:rPr>
          <w:sz w:val="24"/>
          <w:szCs w:val="24"/>
        </w:rPr>
        <w:sectPr w:rsidR="00F16361">
          <w:type w:val="continuous"/>
          <w:pgSz w:w="12240" w:h="15840"/>
          <w:pgMar w:top="1480" w:right="1320" w:bottom="280" w:left="1700" w:header="720" w:footer="720" w:gutter="0"/>
          <w:cols w:num="2" w:space="720" w:equalWidth="0">
            <w:col w:w="1622" w:space="638"/>
            <w:col w:w="6960"/>
          </w:cols>
        </w:sectPr>
      </w:pPr>
      <w:r>
        <w:rPr>
          <w:sz w:val="24"/>
          <w:szCs w:val="24"/>
        </w:rPr>
        <w:t>8.2</w:t>
      </w:r>
      <w:r>
        <w:rPr>
          <w:sz w:val="24"/>
          <w:szCs w:val="24"/>
        </w:rPr>
        <w:tab/>
        <w:t>The</w:t>
      </w:r>
      <w:r w:rsidR="005C37BE">
        <w:rPr>
          <w:sz w:val="24"/>
          <w:szCs w:val="24"/>
        </w:rPr>
        <w:t xml:space="preserve"> </w:t>
      </w:r>
      <w:r>
        <w:rPr>
          <w:sz w:val="24"/>
          <w:szCs w:val="24"/>
        </w:rPr>
        <w:t>inspections</w:t>
      </w:r>
      <w:r w:rsidR="005C37BE">
        <w:rPr>
          <w:sz w:val="24"/>
          <w:szCs w:val="24"/>
        </w:rPr>
        <w:t xml:space="preserve"> </w:t>
      </w:r>
      <w:r>
        <w:rPr>
          <w:sz w:val="24"/>
          <w:szCs w:val="24"/>
        </w:rPr>
        <w:t>and</w:t>
      </w:r>
      <w:r w:rsidR="005C37BE">
        <w:rPr>
          <w:sz w:val="24"/>
          <w:szCs w:val="24"/>
        </w:rPr>
        <w:t xml:space="preserve"> </w:t>
      </w:r>
      <w:r>
        <w:rPr>
          <w:spacing w:val="-1"/>
          <w:sz w:val="24"/>
          <w:szCs w:val="24"/>
        </w:rPr>
        <w:t>t</w:t>
      </w:r>
      <w:r>
        <w:rPr>
          <w:sz w:val="24"/>
          <w:szCs w:val="24"/>
        </w:rPr>
        <w:t>ests</w:t>
      </w:r>
      <w:r w:rsidR="005C37BE">
        <w:rPr>
          <w:sz w:val="24"/>
          <w:szCs w:val="24"/>
        </w:rPr>
        <w:t xml:space="preserve"> </w:t>
      </w:r>
      <w:r>
        <w:rPr>
          <w:spacing w:val="-2"/>
          <w:sz w:val="24"/>
          <w:szCs w:val="24"/>
        </w:rPr>
        <w:t>m</w:t>
      </w:r>
      <w:r>
        <w:rPr>
          <w:sz w:val="24"/>
          <w:szCs w:val="24"/>
        </w:rPr>
        <w:t>ay</w:t>
      </w:r>
      <w:r w:rsidR="005C37BE">
        <w:rPr>
          <w:sz w:val="24"/>
          <w:szCs w:val="24"/>
        </w:rPr>
        <w:t xml:space="preserve"> </w:t>
      </w:r>
      <w:r>
        <w:rPr>
          <w:sz w:val="24"/>
          <w:szCs w:val="24"/>
        </w:rPr>
        <w:t>be</w:t>
      </w:r>
      <w:r w:rsidR="005C37BE">
        <w:rPr>
          <w:sz w:val="24"/>
          <w:szCs w:val="24"/>
        </w:rPr>
        <w:t xml:space="preserve"> </w:t>
      </w:r>
      <w:r>
        <w:rPr>
          <w:sz w:val="24"/>
          <w:szCs w:val="24"/>
        </w:rPr>
        <w:t>conducted</w:t>
      </w:r>
      <w:r w:rsidR="005C37BE">
        <w:rPr>
          <w:sz w:val="24"/>
          <w:szCs w:val="24"/>
        </w:rPr>
        <w:t xml:space="preserve"> </w:t>
      </w:r>
      <w:r>
        <w:rPr>
          <w:sz w:val="24"/>
          <w:szCs w:val="24"/>
        </w:rPr>
        <w:t>on</w:t>
      </w:r>
      <w:r w:rsidR="005C37BE">
        <w:rPr>
          <w:sz w:val="24"/>
          <w:szCs w:val="24"/>
        </w:rPr>
        <w:t xml:space="preserve"> </w:t>
      </w:r>
      <w:r>
        <w:rPr>
          <w:sz w:val="24"/>
          <w:szCs w:val="24"/>
        </w:rPr>
        <w:t>the</w:t>
      </w:r>
      <w:r w:rsidR="005C37BE">
        <w:rPr>
          <w:sz w:val="24"/>
          <w:szCs w:val="24"/>
        </w:rPr>
        <w:t xml:space="preserve"> </w:t>
      </w:r>
      <w:r>
        <w:rPr>
          <w:sz w:val="24"/>
          <w:szCs w:val="24"/>
        </w:rPr>
        <w:t>pre</w:t>
      </w:r>
      <w:r>
        <w:rPr>
          <w:spacing w:val="-2"/>
          <w:sz w:val="24"/>
          <w:szCs w:val="24"/>
        </w:rPr>
        <w:t>m</w:t>
      </w:r>
      <w:r>
        <w:rPr>
          <w:sz w:val="24"/>
          <w:szCs w:val="24"/>
        </w:rPr>
        <w:t>ises</w:t>
      </w:r>
      <w:r w:rsidR="005C37BE">
        <w:rPr>
          <w:sz w:val="24"/>
          <w:szCs w:val="24"/>
        </w:rPr>
        <w:t xml:space="preserve"> </w:t>
      </w:r>
      <w:r>
        <w:rPr>
          <w:sz w:val="24"/>
          <w:szCs w:val="24"/>
        </w:rPr>
        <w:t>of the</w:t>
      </w:r>
      <w:r w:rsidR="005C37BE">
        <w:rPr>
          <w:sz w:val="24"/>
          <w:szCs w:val="24"/>
        </w:rPr>
        <w:t xml:space="preserve"> </w:t>
      </w:r>
      <w:r>
        <w:rPr>
          <w:sz w:val="24"/>
          <w:szCs w:val="24"/>
        </w:rPr>
        <w:t>Supplier</w:t>
      </w:r>
      <w:r w:rsidR="005C37BE">
        <w:rPr>
          <w:sz w:val="24"/>
          <w:szCs w:val="24"/>
        </w:rPr>
        <w:t xml:space="preserve"> </w:t>
      </w:r>
      <w:r>
        <w:rPr>
          <w:sz w:val="24"/>
          <w:szCs w:val="24"/>
        </w:rPr>
        <w:t>or</w:t>
      </w:r>
      <w:r w:rsidR="005C37BE">
        <w:rPr>
          <w:sz w:val="24"/>
          <w:szCs w:val="24"/>
        </w:rPr>
        <w:t xml:space="preserve"> </w:t>
      </w:r>
      <w:r>
        <w:rPr>
          <w:sz w:val="24"/>
          <w:szCs w:val="24"/>
        </w:rPr>
        <w:t>its</w:t>
      </w:r>
      <w:r w:rsidR="005C37BE">
        <w:rPr>
          <w:sz w:val="24"/>
          <w:szCs w:val="24"/>
        </w:rPr>
        <w:t xml:space="preserve"> </w:t>
      </w:r>
      <w:r>
        <w:rPr>
          <w:sz w:val="24"/>
          <w:szCs w:val="24"/>
        </w:rPr>
        <w:t>subcontractor(s),</w:t>
      </w:r>
      <w:r w:rsidR="005C37BE">
        <w:rPr>
          <w:sz w:val="24"/>
          <w:szCs w:val="24"/>
        </w:rPr>
        <w:t xml:space="preserve"> </w:t>
      </w:r>
      <w:r>
        <w:rPr>
          <w:sz w:val="24"/>
          <w:szCs w:val="24"/>
        </w:rPr>
        <w:t>at</w:t>
      </w:r>
      <w:r w:rsidR="005C37BE">
        <w:rPr>
          <w:sz w:val="24"/>
          <w:szCs w:val="24"/>
        </w:rPr>
        <w:t xml:space="preserve"> </w:t>
      </w:r>
      <w:r>
        <w:rPr>
          <w:sz w:val="24"/>
          <w:szCs w:val="24"/>
        </w:rPr>
        <w:t>point</w:t>
      </w:r>
      <w:r w:rsidR="005C37BE">
        <w:rPr>
          <w:sz w:val="24"/>
          <w:szCs w:val="24"/>
        </w:rPr>
        <w:t xml:space="preserve"> </w:t>
      </w:r>
      <w:r>
        <w:rPr>
          <w:sz w:val="24"/>
          <w:szCs w:val="24"/>
        </w:rPr>
        <w:t>of</w:t>
      </w:r>
      <w:r w:rsidR="005C37BE">
        <w:rPr>
          <w:sz w:val="24"/>
          <w:szCs w:val="24"/>
        </w:rPr>
        <w:t xml:space="preserve"> </w:t>
      </w:r>
      <w:r>
        <w:rPr>
          <w:sz w:val="24"/>
          <w:szCs w:val="24"/>
        </w:rPr>
        <w:t>delivery,</w:t>
      </w:r>
      <w:r w:rsidR="005C37BE">
        <w:rPr>
          <w:sz w:val="24"/>
          <w:szCs w:val="24"/>
        </w:rPr>
        <w:t xml:space="preserve"> </w:t>
      </w:r>
      <w:r>
        <w:rPr>
          <w:sz w:val="24"/>
          <w:szCs w:val="24"/>
        </w:rPr>
        <w:t>and/</w:t>
      </w:r>
      <w:proofErr w:type="spellStart"/>
      <w:r>
        <w:rPr>
          <w:sz w:val="24"/>
          <w:szCs w:val="24"/>
        </w:rPr>
        <w:t>orat</w:t>
      </w:r>
      <w:proofErr w:type="spellEnd"/>
    </w:p>
    <w:p w:rsidR="00F16361" w:rsidRDefault="005C37BE">
      <w:pPr>
        <w:spacing w:before="76"/>
        <w:ind w:left="2820" w:right="77"/>
        <w:jc w:val="both"/>
        <w:rPr>
          <w:sz w:val="24"/>
          <w:szCs w:val="24"/>
        </w:rPr>
      </w:pPr>
      <w:proofErr w:type="gramStart"/>
      <w:r>
        <w:rPr>
          <w:sz w:val="24"/>
          <w:szCs w:val="24"/>
        </w:rPr>
        <w:lastRenderedPageBreak/>
        <w:t>T</w:t>
      </w:r>
      <w:r w:rsidR="0047509A">
        <w:rPr>
          <w:sz w:val="24"/>
          <w:szCs w:val="24"/>
        </w:rPr>
        <w:t>he</w:t>
      </w:r>
      <w:r>
        <w:rPr>
          <w:sz w:val="24"/>
          <w:szCs w:val="24"/>
        </w:rPr>
        <w:t xml:space="preserve"> </w:t>
      </w:r>
      <w:r w:rsidR="0047509A">
        <w:rPr>
          <w:sz w:val="24"/>
          <w:szCs w:val="24"/>
        </w:rPr>
        <w:t>Goods’</w:t>
      </w:r>
      <w:r>
        <w:rPr>
          <w:sz w:val="24"/>
          <w:szCs w:val="24"/>
        </w:rPr>
        <w:t xml:space="preserve"> </w:t>
      </w:r>
      <w:r w:rsidR="0047509A">
        <w:rPr>
          <w:spacing w:val="-2"/>
          <w:sz w:val="24"/>
          <w:szCs w:val="24"/>
        </w:rPr>
        <w:t>f</w:t>
      </w:r>
      <w:r w:rsidR="0047509A">
        <w:rPr>
          <w:spacing w:val="1"/>
          <w:sz w:val="24"/>
          <w:szCs w:val="24"/>
        </w:rPr>
        <w:t>i</w:t>
      </w:r>
      <w:r w:rsidR="0047509A">
        <w:rPr>
          <w:sz w:val="24"/>
          <w:szCs w:val="24"/>
        </w:rPr>
        <w:t>nal</w:t>
      </w:r>
      <w:r>
        <w:rPr>
          <w:sz w:val="24"/>
          <w:szCs w:val="24"/>
        </w:rPr>
        <w:t xml:space="preserve"> </w:t>
      </w:r>
      <w:r w:rsidR="0047509A">
        <w:rPr>
          <w:sz w:val="24"/>
          <w:szCs w:val="24"/>
        </w:rPr>
        <w:t>destination.</w:t>
      </w:r>
      <w:proofErr w:type="gramEnd"/>
      <w:r w:rsidR="0047509A">
        <w:rPr>
          <w:sz w:val="24"/>
          <w:szCs w:val="24"/>
        </w:rPr>
        <w:t xml:space="preserve"> If conducted</w:t>
      </w:r>
      <w:r w:rsidR="003C2DE1">
        <w:rPr>
          <w:sz w:val="24"/>
          <w:szCs w:val="24"/>
        </w:rPr>
        <w:t xml:space="preserve"> </w:t>
      </w:r>
      <w:r w:rsidR="0047509A">
        <w:rPr>
          <w:sz w:val="24"/>
          <w:szCs w:val="24"/>
        </w:rPr>
        <w:t>on</w:t>
      </w:r>
      <w:r w:rsidR="003C2DE1">
        <w:rPr>
          <w:sz w:val="24"/>
          <w:szCs w:val="24"/>
        </w:rPr>
        <w:t xml:space="preserve"> </w:t>
      </w:r>
      <w:r w:rsidR="0047509A">
        <w:rPr>
          <w:sz w:val="24"/>
          <w:szCs w:val="24"/>
        </w:rPr>
        <w:t>the</w:t>
      </w:r>
      <w:r w:rsidR="003C2DE1">
        <w:rPr>
          <w:sz w:val="24"/>
          <w:szCs w:val="24"/>
        </w:rPr>
        <w:t xml:space="preserve"> </w:t>
      </w:r>
      <w:r w:rsidR="0047509A">
        <w:rPr>
          <w:sz w:val="24"/>
          <w:szCs w:val="24"/>
        </w:rPr>
        <w:t>pre</w:t>
      </w:r>
      <w:r w:rsidR="0047509A">
        <w:rPr>
          <w:spacing w:val="-2"/>
          <w:sz w:val="24"/>
          <w:szCs w:val="24"/>
        </w:rPr>
        <w:t>m</w:t>
      </w:r>
      <w:r w:rsidR="0047509A">
        <w:rPr>
          <w:sz w:val="24"/>
          <w:szCs w:val="24"/>
        </w:rPr>
        <w:t>ises</w:t>
      </w:r>
      <w:r w:rsidR="003C2DE1">
        <w:rPr>
          <w:sz w:val="24"/>
          <w:szCs w:val="24"/>
        </w:rPr>
        <w:t xml:space="preserve"> </w:t>
      </w:r>
      <w:r w:rsidR="0047509A">
        <w:rPr>
          <w:sz w:val="24"/>
          <w:szCs w:val="24"/>
        </w:rPr>
        <w:t>of</w:t>
      </w:r>
      <w:r w:rsidR="003C2DE1">
        <w:rPr>
          <w:sz w:val="24"/>
          <w:szCs w:val="24"/>
        </w:rPr>
        <w:t xml:space="preserve"> </w:t>
      </w:r>
      <w:r w:rsidR="0047509A">
        <w:rPr>
          <w:sz w:val="24"/>
          <w:szCs w:val="24"/>
        </w:rPr>
        <w:t>the Supplier</w:t>
      </w:r>
      <w:r w:rsidR="003C2DE1">
        <w:rPr>
          <w:sz w:val="24"/>
          <w:szCs w:val="24"/>
        </w:rPr>
        <w:t xml:space="preserve"> </w:t>
      </w:r>
      <w:r w:rsidR="0047509A">
        <w:rPr>
          <w:sz w:val="24"/>
          <w:szCs w:val="24"/>
        </w:rPr>
        <w:t>or its</w:t>
      </w:r>
      <w:r w:rsidR="003C2DE1">
        <w:rPr>
          <w:sz w:val="24"/>
          <w:szCs w:val="24"/>
        </w:rPr>
        <w:t xml:space="preserve"> </w:t>
      </w:r>
      <w:proofErr w:type="spellStart"/>
      <w:r w:rsidR="0047509A">
        <w:rPr>
          <w:sz w:val="24"/>
          <w:szCs w:val="24"/>
        </w:rPr>
        <w:t>sub</w:t>
      </w:r>
      <w:r w:rsidR="003C2DE1">
        <w:rPr>
          <w:sz w:val="24"/>
          <w:szCs w:val="24"/>
        </w:rPr>
        <w:t xml:space="preserve"> </w:t>
      </w:r>
      <w:r w:rsidR="0047509A">
        <w:rPr>
          <w:sz w:val="24"/>
          <w:szCs w:val="24"/>
        </w:rPr>
        <w:t>co</w:t>
      </w:r>
      <w:r w:rsidR="0047509A">
        <w:rPr>
          <w:spacing w:val="-1"/>
          <w:sz w:val="24"/>
          <w:szCs w:val="24"/>
        </w:rPr>
        <w:t>n</w:t>
      </w:r>
      <w:r w:rsidR="0047509A">
        <w:rPr>
          <w:sz w:val="24"/>
          <w:szCs w:val="24"/>
        </w:rPr>
        <w:t>tra</w:t>
      </w:r>
      <w:r w:rsidR="0047509A">
        <w:rPr>
          <w:spacing w:val="-1"/>
          <w:sz w:val="24"/>
          <w:szCs w:val="24"/>
        </w:rPr>
        <w:t>c</w:t>
      </w:r>
      <w:r w:rsidR="0047509A">
        <w:rPr>
          <w:sz w:val="24"/>
          <w:szCs w:val="24"/>
        </w:rPr>
        <w:t>to</w:t>
      </w:r>
      <w:r w:rsidR="0047509A">
        <w:rPr>
          <w:spacing w:val="-1"/>
          <w:sz w:val="24"/>
          <w:szCs w:val="24"/>
        </w:rPr>
        <w:t>r</w:t>
      </w:r>
      <w:proofErr w:type="spellEnd"/>
      <w:r w:rsidR="0047509A">
        <w:rPr>
          <w:sz w:val="24"/>
          <w:szCs w:val="24"/>
        </w:rPr>
        <w:t>(s)</w:t>
      </w:r>
      <w:proofErr w:type="gramStart"/>
      <w:r w:rsidR="0047509A">
        <w:rPr>
          <w:sz w:val="24"/>
          <w:szCs w:val="24"/>
        </w:rPr>
        <w:t>,</w:t>
      </w:r>
      <w:r w:rsidR="0047509A">
        <w:rPr>
          <w:spacing w:val="-1"/>
          <w:sz w:val="24"/>
          <w:szCs w:val="24"/>
        </w:rPr>
        <w:t>a</w:t>
      </w:r>
      <w:r w:rsidR="0047509A">
        <w:rPr>
          <w:sz w:val="24"/>
          <w:szCs w:val="24"/>
        </w:rPr>
        <w:t>ll</w:t>
      </w:r>
      <w:proofErr w:type="gramEnd"/>
      <w:r w:rsidR="003C2DE1">
        <w:rPr>
          <w:sz w:val="24"/>
          <w:szCs w:val="24"/>
        </w:rPr>
        <w:t xml:space="preserve"> </w:t>
      </w:r>
      <w:r w:rsidR="0047509A">
        <w:rPr>
          <w:sz w:val="24"/>
          <w:szCs w:val="24"/>
        </w:rPr>
        <w:t>re</w:t>
      </w:r>
      <w:r w:rsidR="0047509A">
        <w:rPr>
          <w:spacing w:val="-1"/>
          <w:sz w:val="24"/>
          <w:szCs w:val="24"/>
        </w:rPr>
        <w:t>a</w:t>
      </w:r>
      <w:r w:rsidR="0047509A">
        <w:rPr>
          <w:sz w:val="24"/>
          <w:szCs w:val="24"/>
        </w:rPr>
        <w:t>sonable</w:t>
      </w:r>
      <w:r w:rsidR="003C2DE1">
        <w:rPr>
          <w:sz w:val="24"/>
          <w:szCs w:val="24"/>
        </w:rPr>
        <w:t xml:space="preserve"> </w:t>
      </w:r>
      <w:r w:rsidR="0047509A">
        <w:rPr>
          <w:spacing w:val="-1"/>
          <w:sz w:val="24"/>
          <w:szCs w:val="24"/>
        </w:rPr>
        <w:t>f</w:t>
      </w:r>
      <w:r w:rsidR="0047509A">
        <w:rPr>
          <w:sz w:val="24"/>
          <w:szCs w:val="24"/>
        </w:rPr>
        <w:t>acilities</w:t>
      </w:r>
      <w:r w:rsidR="003C2DE1">
        <w:rPr>
          <w:sz w:val="24"/>
          <w:szCs w:val="24"/>
        </w:rPr>
        <w:t xml:space="preserve"> </w:t>
      </w:r>
      <w:r w:rsidR="0047509A">
        <w:rPr>
          <w:sz w:val="24"/>
          <w:szCs w:val="24"/>
        </w:rPr>
        <w:t xml:space="preserve">and assistance,  including  access  to  drawings  and  production  data, shall be </w:t>
      </w:r>
      <w:r w:rsidR="0047509A">
        <w:rPr>
          <w:spacing w:val="-1"/>
          <w:sz w:val="24"/>
          <w:szCs w:val="24"/>
        </w:rPr>
        <w:t>f</w:t>
      </w:r>
      <w:r w:rsidR="0047509A">
        <w:rPr>
          <w:sz w:val="24"/>
          <w:szCs w:val="24"/>
        </w:rPr>
        <w:t>ur</w:t>
      </w:r>
      <w:r w:rsidR="0047509A">
        <w:rPr>
          <w:spacing w:val="-1"/>
          <w:sz w:val="24"/>
          <w:szCs w:val="24"/>
        </w:rPr>
        <w:t>n</w:t>
      </w:r>
      <w:r w:rsidR="0047509A">
        <w:rPr>
          <w:sz w:val="24"/>
          <w:szCs w:val="24"/>
        </w:rPr>
        <w:t>ished to t</w:t>
      </w:r>
      <w:r w:rsidR="0047509A">
        <w:rPr>
          <w:spacing w:val="-1"/>
          <w:sz w:val="24"/>
          <w:szCs w:val="24"/>
        </w:rPr>
        <w:t>h</w:t>
      </w:r>
      <w:r w:rsidR="0047509A">
        <w:rPr>
          <w:sz w:val="24"/>
          <w:szCs w:val="24"/>
        </w:rPr>
        <w:t>e inspe</w:t>
      </w:r>
      <w:r w:rsidR="0047509A">
        <w:rPr>
          <w:spacing w:val="-1"/>
          <w:sz w:val="24"/>
          <w:szCs w:val="24"/>
        </w:rPr>
        <w:t>c</w:t>
      </w:r>
      <w:r w:rsidR="0047509A">
        <w:rPr>
          <w:sz w:val="24"/>
          <w:szCs w:val="24"/>
        </w:rPr>
        <w:t>t</w:t>
      </w:r>
      <w:r w:rsidR="0047509A">
        <w:rPr>
          <w:spacing w:val="-1"/>
          <w:sz w:val="24"/>
          <w:szCs w:val="24"/>
        </w:rPr>
        <w:t>o</w:t>
      </w:r>
      <w:r w:rsidR="0047509A">
        <w:rPr>
          <w:sz w:val="24"/>
          <w:szCs w:val="24"/>
        </w:rPr>
        <w:t>rs at no charge to the Procuring agency.</w:t>
      </w:r>
    </w:p>
    <w:p w:rsidR="00F16361" w:rsidRDefault="00F16361">
      <w:pPr>
        <w:spacing w:before="16" w:line="260" w:lineRule="exact"/>
        <w:rPr>
          <w:sz w:val="26"/>
          <w:szCs w:val="26"/>
        </w:rPr>
      </w:pPr>
    </w:p>
    <w:p w:rsidR="00F16361" w:rsidRDefault="0047509A">
      <w:pPr>
        <w:tabs>
          <w:tab w:val="left" w:pos="2820"/>
        </w:tabs>
        <w:ind w:left="2820" w:right="77" w:hanging="540"/>
        <w:jc w:val="both"/>
        <w:rPr>
          <w:sz w:val="24"/>
          <w:szCs w:val="24"/>
        </w:rPr>
      </w:pPr>
      <w:r>
        <w:rPr>
          <w:sz w:val="24"/>
          <w:szCs w:val="24"/>
        </w:rPr>
        <w:t>8.3</w:t>
      </w:r>
      <w:r>
        <w:rPr>
          <w:sz w:val="24"/>
          <w:szCs w:val="24"/>
        </w:rPr>
        <w:tab/>
        <w:t>Should</w:t>
      </w:r>
      <w:r w:rsidR="003C2DE1">
        <w:rPr>
          <w:sz w:val="24"/>
          <w:szCs w:val="24"/>
        </w:rPr>
        <w:t xml:space="preserve"> </w:t>
      </w:r>
      <w:r>
        <w:rPr>
          <w:sz w:val="24"/>
          <w:szCs w:val="24"/>
        </w:rPr>
        <w:t>any</w:t>
      </w:r>
      <w:r w:rsidR="003C2DE1">
        <w:rPr>
          <w:sz w:val="24"/>
          <w:szCs w:val="24"/>
        </w:rPr>
        <w:t xml:space="preserve"> </w:t>
      </w:r>
      <w:r>
        <w:rPr>
          <w:sz w:val="24"/>
          <w:szCs w:val="24"/>
        </w:rPr>
        <w:t>inspected</w:t>
      </w:r>
      <w:r w:rsidR="003C2DE1">
        <w:rPr>
          <w:sz w:val="24"/>
          <w:szCs w:val="24"/>
        </w:rPr>
        <w:t xml:space="preserve"> </w:t>
      </w:r>
      <w:r>
        <w:rPr>
          <w:sz w:val="24"/>
          <w:szCs w:val="24"/>
        </w:rPr>
        <w:t>or</w:t>
      </w:r>
      <w:r w:rsidR="003C2DE1">
        <w:rPr>
          <w:sz w:val="24"/>
          <w:szCs w:val="24"/>
        </w:rPr>
        <w:t xml:space="preserve"> </w:t>
      </w:r>
      <w:r>
        <w:rPr>
          <w:sz w:val="24"/>
          <w:szCs w:val="24"/>
        </w:rPr>
        <w:t>tested</w:t>
      </w:r>
      <w:r w:rsidR="003C2DE1">
        <w:rPr>
          <w:sz w:val="24"/>
          <w:szCs w:val="24"/>
        </w:rPr>
        <w:t xml:space="preserve"> </w:t>
      </w:r>
      <w:r>
        <w:rPr>
          <w:spacing w:val="-2"/>
          <w:sz w:val="24"/>
          <w:szCs w:val="24"/>
        </w:rPr>
        <w:t>G</w:t>
      </w:r>
      <w:r>
        <w:rPr>
          <w:sz w:val="24"/>
          <w:szCs w:val="24"/>
        </w:rPr>
        <w:t>oods</w:t>
      </w:r>
      <w:r w:rsidR="003C2DE1">
        <w:rPr>
          <w:sz w:val="24"/>
          <w:szCs w:val="24"/>
        </w:rPr>
        <w:t xml:space="preserve"> </w:t>
      </w:r>
      <w:r>
        <w:rPr>
          <w:sz w:val="24"/>
          <w:szCs w:val="24"/>
        </w:rPr>
        <w:t>fail</w:t>
      </w:r>
      <w:r w:rsidR="003C2DE1">
        <w:rPr>
          <w:sz w:val="24"/>
          <w:szCs w:val="24"/>
        </w:rPr>
        <w:t xml:space="preserve"> </w:t>
      </w:r>
      <w:r>
        <w:rPr>
          <w:sz w:val="24"/>
          <w:szCs w:val="24"/>
        </w:rPr>
        <w:t>to</w:t>
      </w:r>
      <w:r w:rsidR="003C2DE1">
        <w:rPr>
          <w:sz w:val="24"/>
          <w:szCs w:val="24"/>
        </w:rPr>
        <w:t xml:space="preserve"> </w:t>
      </w:r>
      <w:r>
        <w:rPr>
          <w:sz w:val="24"/>
          <w:szCs w:val="24"/>
        </w:rPr>
        <w:t>confo</w:t>
      </w:r>
      <w:r>
        <w:rPr>
          <w:spacing w:val="2"/>
          <w:sz w:val="24"/>
          <w:szCs w:val="24"/>
        </w:rPr>
        <w:t>r</w:t>
      </w:r>
      <w:r>
        <w:rPr>
          <w:sz w:val="24"/>
          <w:szCs w:val="24"/>
        </w:rPr>
        <w:t>m</w:t>
      </w:r>
      <w:r w:rsidR="003C2DE1">
        <w:rPr>
          <w:sz w:val="24"/>
          <w:szCs w:val="24"/>
        </w:rPr>
        <w:t xml:space="preserve"> </w:t>
      </w:r>
      <w:r>
        <w:rPr>
          <w:spacing w:val="2"/>
          <w:sz w:val="24"/>
          <w:szCs w:val="24"/>
        </w:rPr>
        <w:t>t</w:t>
      </w:r>
      <w:r>
        <w:rPr>
          <w:sz w:val="24"/>
          <w:szCs w:val="24"/>
        </w:rPr>
        <w:t>o</w:t>
      </w:r>
      <w:r w:rsidR="003C2DE1">
        <w:rPr>
          <w:sz w:val="24"/>
          <w:szCs w:val="24"/>
        </w:rPr>
        <w:t xml:space="preserve"> </w:t>
      </w:r>
      <w:r>
        <w:rPr>
          <w:sz w:val="24"/>
          <w:szCs w:val="24"/>
        </w:rPr>
        <w:t xml:space="preserve">the Specifications, the </w:t>
      </w:r>
      <w:r>
        <w:rPr>
          <w:spacing w:val="-1"/>
          <w:sz w:val="24"/>
          <w:szCs w:val="24"/>
        </w:rPr>
        <w:t>P</w:t>
      </w:r>
      <w:r>
        <w:rPr>
          <w:sz w:val="24"/>
          <w:szCs w:val="24"/>
        </w:rPr>
        <w:t xml:space="preserve">rocuring agency </w:t>
      </w:r>
      <w:r>
        <w:rPr>
          <w:spacing w:val="-2"/>
          <w:sz w:val="24"/>
          <w:szCs w:val="24"/>
        </w:rPr>
        <w:t>m</w:t>
      </w:r>
      <w:r>
        <w:rPr>
          <w:sz w:val="24"/>
          <w:szCs w:val="24"/>
        </w:rPr>
        <w:t>ay reject the Goods, and the Supplier</w:t>
      </w:r>
      <w:r w:rsidR="003C2DE1">
        <w:rPr>
          <w:sz w:val="24"/>
          <w:szCs w:val="24"/>
        </w:rPr>
        <w:t xml:space="preserve"> </w:t>
      </w:r>
      <w:r>
        <w:rPr>
          <w:sz w:val="24"/>
          <w:szCs w:val="24"/>
        </w:rPr>
        <w:t>shall eit</w:t>
      </w:r>
      <w:r>
        <w:rPr>
          <w:spacing w:val="-1"/>
          <w:sz w:val="24"/>
          <w:szCs w:val="24"/>
        </w:rPr>
        <w:t>h</w:t>
      </w:r>
      <w:r>
        <w:rPr>
          <w:sz w:val="24"/>
          <w:szCs w:val="24"/>
        </w:rPr>
        <w:t>er re</w:t>
      </w:r>
      <w:r>
        <w:rPr>
          <w:spacing w:val="-1"/>
          <w:sz w:val="24"/>
          <w:szCs w:val="24"/>
        </w:rPr>
        <w:t>p</w:t>
      </w:r>
      <w:r>
        <w:rPr>
          <w:sz w:val="24"/>
          <w:szCs w:val="24"/>
        </w:rPr>
        <w:t>lace</w:t>
      </w:r>
      <w:r w:rsidR="003C2DE1">
        <w:rPr>
          <w:sz w:val="24"/>
          <w:szCs w:val="24"/>
        </w:rPr>
        <w:t xml:space="preserve"> </w:t>
      </w:r>
      <w:r>
        <w:rPr>
          <w:sz w:val="24"/>
          <w:szCs w:val="24"/>
        </w:rPr>
        <w:t xml:space="preserve">the </w:t>
      </w:r>
      <w:proofErr w:type="gramStart"/>
      <w:r>
        <w:rPr>
          <w:sz w:val="24"/>
          <w:szCs w:val="24"/>
        </w:rPr>
        <w:t>rejected  Goods</w:t>
      </w:r>
      <w:proofErr w:type="gramEnd"/>
      <w:r>
        <w:rPr>
          <w:sz w:val="24"/>
          <w:szCs w:val="24"/>
        </w:rPr>
        <w:t xml:space="preserve"> or </w:t>
      </w:r>
      <w:r>
        <w:rPr>
          <w:spacing w:val="-2"/>
          <w:sz w:val="24"/>
          <w:szCs w:val="24"/>
        </w:rPr>
        <w:t>m</w:t>
      </w:r>
      <w:r>
        <w:rPr>
          <w:sz w:val="24"/>
          <w:szCs w:val="24"/>
        </w:rPr>
        <w:t xml:space="preserve">ake alterations </w:t>
      </w:r>
      <w:r>
        <w:rPr>
          <w:spacing w:val="-1"/>
          <w:sz w:val="24"/>
          <w:szCs w:val="24"/>
        </w:rPr>
        <w:t>n</w:t>
      </w:r>
      <w:r>
        <w:rPr>
          <w:sz w:val="24"/>
          <w:szCs w:val="24"/>
        </w:rPr>
        <w:t xml:space="preserve">ecessary to </w:t>
      </w:r>
      <w:r>
        <w:rPr>
          <w:spacing w:val="-2"/>
          <w:sz w:val="24"/>
          <w:szCs w:val="24"/>
        </w:rPr>
        <w:t>m</w:t>
      </w:r>
      <w:r>
        <w:rPr>
          <w:sz w:val="24"/>
          <w:szCs w:val="24"/>
        </w:rPr>
        <w:t>eet s</w:t>
      </w:r>
      <w:r>
        <w:rPr>
          <w:spacing w:val="-1"/>
          <w:sz w:val="24"/>
          <w:szCs w:val="24"/>
        </w:rPr>
        <w:t>p</w:t>
      </w:r>
      <w:r>
        <w:rPr>
          <w:sz w:val="24"/>
          <w:szCs w:val="24"/>
        </w:rPr>
        <w:t>ecification require</w:t>
      </w:r>
      <w:r>
        <w:rPr>
          <w:spacing w:val="-2"/>
          <w:sz w:val="24"/>
          <w:szCs w:val="24"/>
        </w:rPr>
        <w:t>m</w:t>
      </w:r>
      <w:r>
        <w:rPr>
          <w:sz w:val="24"/>
          <w:szCs w:val="24"/>
        </w:rPr>
        <w:t xml:space="preserve">ents free of cost to the </w:t>
      </w:r>
      <w:r>
        <w:rPr>
          <w:spacing w:val="-2"/>
          <w:sz w:val="24"/>
          <w:szCs w:val="24"/>
        </w:rPr>
        <w:t>P</w:t>
      </w:r>
      <w:r>
        <w:rPr>
          <w:spacing w:val="1"/>
          <w:sz w:val="24"/>
          <w:szCs w:val="24"/>
        </w:rPr>
        <w:t>r</w:t>
      </w:r>
      <w:r>
        <w:rPr>
          <w:sz w:val="24"/>
          <w:szCs w:val="24"/>
        </w:rPr>
        <w:t>ocuring agency.</w:t>
      </w:r>
    </w:p>
    <w:p w:rsidR="00F16361" w:rsidRDefault="00F16361">
      <w:pPr>
        <w:spacing w:before="16" w:line="260" w:lineRule="exact"/>
        <w:rPr>
          <w:sz w:val="26"/>
          <w:szCs w:val="26"/>
        </w:rPr>
      </w:pPr>
    </w:p>
    <w:p w:rsidR="00F16361" w:rsidRDefault="0047509A">
      <w:pPr>
        <w:tabs>
          <w:tab w:val="left" w:pos="2820"/>
        </w:tabs>
        <w:ind w:left="2820" w:right="78" w:hanging="540"/>
        <w:jc w:val="both"/>
        <w:rPr>
          <w:sz w:val="24"/>
          <w:szCs w:val="24"/>
        </w:rPr>
      </w:pPr>
      <w:r>
        <w:rPr>
          <w:sz w:val="24"/>
          <w:szCs w:val="24"/>
        </w:rPr>
        <w:t>8.4</w:t>
      </w:r>
      <w:r>
        <w:rPr>
          <w:sz w:val="24"/>
          <w:szCs w:val="24"/>
        </w:rPr>
        <w:tab/>
        <w:t>The Procuring agency’s rig</w:t>
      </w:r>
      <w:r>
        <w:rPr>
          <w:spacing w:val="-2"/>
          <w:sz w:val="24"/>
          <w:szCs w:val="24"/>
        </w:rPr>
        <w:t>h</w:t>
      </w:r>
      <w:r>
        <w:rPr>
          <w:sz w:val="24"/>
          <w:szCs w:val="24"/>
        </w:rPr>
        <w:t xml:space="preserve">t to inspect, test and, </w:t>
      </w:r>
      <w:r>
        <w:rPr>
          <w:spacing w:val="-2"/>
          <w:sz w:val="24"/>
          <w:szCs w:val="24"/>
        </w:rPr>
        <w:t>w</w:t>
      </w:r>
      <w:r>
        <w:rPr>
          <w:sz w:val="24"/>
          <w:szCs w:val="24"/>
        </w:rPr>
        <w:t>here necessary, reject the Goods a</w:t>
      </w:r>
      <w:r>
        <w:rPr>
          <w:spacing w:val="-1"/>
          <w:sz w:val="24"/>
          <w:szCs w:val="24"/>
        </w:rPr>
        <w:t>f</w:t>
      </w:r>
      <w:r>
        <w:rPr>
          <w:sz w:val="24"/>
          <w:szCs w:val="24"/>
        </w:rPr>
        <w:t xml:space="preserve">ter the Goods’ arrival in the Procuring agency’s country shall in no way be </w:t>
      </w:r>
      <w:r>
        <w:rPr>
          <w:spacing w:val="2"/>
          <w:sz w:val="24"/>
          <w:szCs w:val="24"/>
        </w:rPr>
        <w:t>l</w:t>
      </w:r>
      <w:r>
        <w:rPr>
          <w:spacing w:val="1"/>
          <w:sz w:val="24"/>
          <w:szCs w:val="24"/>
        </w:rPr>
        <w:t>i</w:t>
      </w:r>
      <w:r>
        <w:rPr>
          <w:spacing w:val="-2"/>
          <w:sz w:val="24"/>
          <w:szCs w:val="24"/>
        </w:rPr>
        <w:t>m</w:t>
      </w:r>
      <w:r>
        <w:rPr>
          <w:sz w:val="24"/>
          <w:szCs w:val="24"/>
        </w:rPr>
        <w:t>ited or waived by reason of the Goods having previously been inspected, tested, and</w:t>
      </w:r>
      <w:r w:rsidR="003C2DE1">
        <w:rPr>
          <w:sz w:val="24"/>
          <w:szCs w:val="24"/>
        </w:rPr>
        <w:t xml:space="preserve"> </w:t>
      </w:r>
      <w:r>
        <w:rPr>
          <w:sz w:val="24"/>
          <w:szCs w:val="24"/>
        </w:rPr>
        <w:t>passed</w:t>
      </w:r>
      <w:r w:rsidR="003C2DE1">
        <w:rPr>
          <w:sz w:val="24"/>
          <w:szCs w:val="24"/>
        </w:rPr>
        <w:t xml:space="preserve"> </w:t>
      </w:r>
      <w:r>
        <w:rPr>
          <w:sz w:val="24"/>
          <w:szCs w:val="24"/>
        </w:rPr>
        <w:t>by</w:t>
      </w:r>
      <w:r w:rsidR="003C2DE1">
        <w:rPr>
          <w:sz w:val="24"/>
          <w:szCs w:val="24"/>
        </w:rPr>
        <w:t xml:space="preserve"> </w:t>
      </w:r>
      <w:r>
        <w:rPr>
          <w:sz w:val="24"/>
          <w:szCs w:val="24"/>
        </w:rPr>
        <w:t>the</w:t>
      </w:r>
      <w:r w:rsidR="003C2DE1">
        <w:rPr>
          <w:sz w:val="24"/>
          <w:szCs w:val="24"/>
        </w:rPr>
        <w:t xml:space="preserve"> </w:t>
      </w:r>
      <w:r>
        <w:rPr>
          <w:sz w:val="24"/>
          <w:szCs w:val="24"/>
        </w:rPr>
        <w:t>Procuring</w:t>
      </w:r>
      <w:r w:rsidR="003C2DE1">
        <w:rPr>
          <w:sz w:val="24"/>
          <w:szCs w:val="24"/>
        </w:rPr>
        <w:t xml:space="preserve"> </w:t>
      </w:r>
      <w:r>
        <w:rPr>
          <w:sz w:val="24"/>
          <w:szCs w:val="24"/>
        </w:rPr>
        <w:t>agency</w:t>
      </w:r>
      <w:r w:rsidR="003C2DE1">
        <w:rPr>
          <w:sz w:val="24"/>
          <w:szCs w:val="24"/>
        </w:rPr>
        <w:t xml:space="preserve"> </w:t>
      </w:r>
      <w:proofErr w:type="spellStart"/>
      <w:r>
        <w:rPr>
          <w:sz w:val="24"/>
          <w:szCs w:val="24"/>
        </w:rPr>
        <w:t>orits</w:t>
      </w:r>
      <w:proofErr w:type="spellEnd"/>
      <w:r w:rsidR="003C2DE1">
        <w:rPr>
          <w:sz w:val="24"/>
          <w:szCs w:val="24"/>
        </w:rPr>
        <w:t xml:space="preserve"> </w:t>
      </w:r>
      <w:r>
        <w:rPr>
          <w:sz w:val="24"/>
          <w:szCs w:val="24"/>
        </w:rPr>
        <w:t>rep</w:t>
      </w:r>
      <w:r>
        <w:rPr>
          <w:spacing w:val="-1"/>
          <w:sz w:val="24"/>
          <w:szCs w:val="24"/>
        </w:rPr>
        <w:t>r</w:t>
      </w:r>
      <w:r>
        <w:rPr>
          <w:sz w:val="24"/>
          <w:szCs w:val="24"/>
        </w:rPr>
        <w:t>esent</w:t>
      </w:r>
      <w:r>
        <w:rPr>
          <w:spacing w:val="-1"/>
          <w:sz w:val="24"/>
          <w:szCs w:val="24"/>
        </w:rPr>
        <w:t>a</w:t>
      </w:r>
      <w:r>
        <w:rPr>
          <w:sz w:val="24"/>
          <w:szCs w:val="24"/>
        </w:rPr>
        <w:t xml:space="preserve">tive </w:t>
      </w:r>
      <w:r>
        <w:rPr>
          <w:spacing w:val="-1"/>
          <w:sz w:val="24"/>
          <w:szCs w:val="24"/>
        </w:rPr>
        <w:t>p</w:t>
      </w:r>
      <w:r>
        <w:rPr>
          <w:sz w:val="24"/>
          <w:szCs w:val="24"/>
        </w:rPr>
        <w:t>rior to the Goods’ ship</w:t>
      </w:r>
      <w:r>
        <w:rPr>
          <w:spacing w:val="-2"/>
          <w:sz w:val="24"/>
          <w:szCs w:val="24"/>
        </w:rPr>
        <w:t>m</w:t>
      </w:r>
      <w:r>
        <w:rPr>
          <w:sz w:val="24"/>
          <w:szCs w:val="24"/>
        </w:rPr>
        <w:t>ent from the country of origin.</w:t>
      </w:r>
    </w:p>
    <w:p w:rsidR="00F16361" w:rsidRDefault="00F16361">
      <w:pPr>
        <w:spacing w:before="16" w:line="260" w:lineRule="exact"/>
        <w:rPr>
          <w:sz w:val="26"/>
          <w:szCs w:val="26"/>
        </w:rPr>
      </w:pPr>
    </w:p>
    <w:p w:rsidR="00F16361" w:rsidRDefault="0047509A">
      <w:pPr>
        <w:tabs>
          <w:tab w:val="left" w:pos="2820"/>
        </w:tabs>
        <w:ind w:left="2820" w:right="78" w:hanging="540"/>
        <w:jc w:val="both"/>
        <w:rPr>
          <w:sz w:val="24"/>
          <w:szCs w:val="24"/>
        </w:rPr>
      </w:pPr>
      <w:r>
        <w:rPr>
          <w:sz w:val="24"/>
          <w:szCs w:val="24"/>
        </w:rPr>
        <w:t>8.5</w:t>
      </w:r>
      <w:r>
        <w:rPr>
          <w:sz w:val="24"/>
          <w:szCs w:val="24"/>
        </w:rPr>
        <w:tab/>
        <w:t>NothinginGCCClause8shallinanywayreleasetheSupplier from</w:t>
      </w:r>
      <w:r w:rsidR="003C2DE1">
        <w:rPr>
          <w:sz w:val="24"/>
          <w:szCs w:val="24"/>
        </w:rPr>
        <w:t xml:space="preserve"> </w:t>
      </w:r>
      <w:r>
        <w:rPr>
          <w:sz w:val="24"/>
          <w:szCs w:val="24"/>
        </w:rPr>
        <w:t>any w</w:t>
      </w:r>
      <w:r>
        <w:rPr>
          <w:spacing w:val="2"/>
          <w:sz w:val="24"/>
          <w:szCs w:val="24"/>
        </w:rPr>
        <w:t>a</w:t>
      </w:r>
      <w:r>
        <w:rPr>
          <w:sz w:val="24"/>
          <w:szCs w:val="24"/>
        </w:rPr>
        <w:t>rranty or other ob</w:t>
      </w:r>
      <w:r>
        <w:rPr>
          <w:spacing w:val="-1"/>
          <w:sz w:val="24"/>
          <w:szCs w:val="24"/>
        </w:rPr>
        <w:t>l</w:t>
      </w:r>
      <w:r>
        <w:rPr>
          <w:sz w:val="24"/>
          <w:szCs w:val="24"/>
        </w:rPr>
        <w:t>igations under this Contract.</w:t>
      </w:r>
    </w:p>
    <w:p w:rsidR="00F16361" w:rsidRDefault="00F16361">
      <w:pPr>
        <w:spacing w:before="19" w:line="260" w:lineRule="exact"/>
        <w:rPr>
          <w:sz w:val="26"/>
          <w:szCs w:val="26"/>
        </w:rPr>
      </w:pPr>
    </w:p>
    <w:p w:rsidR="00F16361" w:rsidRDefault="0047509A">
      <w:pPr>
        <w:ind w:left="2820" w:right="77" w:hanging="2700"/>
        <w:jc w:val="both"/>
        <w:rPr>
          <w:sz w:val="24"/>
          <w:szCs w:val="24"/>
        </w:rPr>
      </w:pPr>
      <w:r>
        <w:rPr>
          <w:b/>
          <w:sz w:val="24"/>
          <w:szCs w:val="24"/>
        </w:rPr>
        <w:t xml:space="preserve">9.   Packing               </w:t>
      </w:r>
      <w:r>
        <w:rPr>
          <w:sz w:val="24"/>
          <w:szCs w:val="24"/>
        </w:rPr>
        <w:t>9.1    The Supplier shall provide such packing of the Goods as is required</w:t>
      </w:r>
      <w:r w:rsidR="003C2DE1">
        <w:rPr>
          <w:sz w:val="24"/>
          <w:szCs w:val="24"/>
        </w:rPr>
        <w:t xml:space="preserve"> </w:t>
      </w:r>
      <w:r>
        <w:rPr>
          <w:sz w:val="24"/>
          <w:szCs w:val="24"/>
        </w:rPr>
        <w:t>to</w:t>
      </w:r>
      <w:r w:rsidR="003C2DE1">
        <w:rPr>
          <w:sz w:val="24"/>
          <w:szCs w:val="24"/>
        </w:rPr>
        <w:t xml:space="preserve"> </w:t>
      </w:r>
      <w:r>
        <w:rPr>
          <w:sz w:val="24"/>
          <w:szCs w:val="24"/>
        </w:rPr>
        <w:t>prevent</w:t>
      </w:r>
      <w:r w:rsidR="003C2DE1">
        <w:rPr>
          <w:sz w:val="24"/>
          <w:szCs w:val="24"/>
        </w:rPr>
        <w:t xml:space="preserve"> </w:t>
      </w:r>
      <w:r>
        <w:rPr>
          <w:sz w:val="24"/>
          <w:szCs w:val="24"/>
        </w:rPr>
        <w:t>their</w:t>
      </w:r>
      <w:r w:rsidR="003C2DE1">
        <w:rPr>
          <w:sz w:val="24"/>
          <w:szCs w:val="24"/>
        </w:rPr>
        <w:t xml:space="preserve"> </w:t>
      </w:r>
      <w:r>
        <w:rPr>
          <w:sz w:val="24"/>
          <w:szCs w:val="24"/>
        </w:rPr>
        <w:t>da</w:t>
      </w:r>
      <w:r>
        <w:rPr>
          <w:spacing w:val="-2"/>
          <w:sz w:val="24"/>
          <w:szCs w:val="24"/>
        </w:rPr>
        <w:t>m</w:t>
      </w:r>
      <w:r>
        <w:rPr>
          <w:sz w:val="24"/>
          <w:szCs w:val="24"/>
        </w:rPr>
        <w:t>age</w:t>
      </w:r>
      <w:r w:rsidR="003C2DE1">
        <w:rPr>
          <w:sz w:val="24"/>
          <w:szCs w:val="24"/>
        </w:rPr>
        <w:t xml:space="preserve"> </w:t>
      </w:r>
      <w:r>
        <w:rPr>
          <w:sz w:val="24"/>
          <w:szCs w:val="24"/>
        </w:rPr>
        <w:t>or</w:t>
      </w:r>
      <w:r w:rsidR="003C2DE1">
        <w:rPr>
          <w:sz w:val="24"/>
          <w:szCs w:val="24"/>
        </w:rPr>
        <w:t xml:space="preserve"> </w:t>
      </w:r>
      <w:r>
        <w:rPr>
          <w:sz w:val="24"/>
          <w:szCs w:val="24"/>
        </w:rPr>
        <w:t>dete</w:t>
      </w:r>
      <w:r>
        <w:rPr>
          <w:spacing w:val="-1"/>
          <w:sz w:val="24"/>
          <w:szCs w:val="24"/>
        </w:rPr>
        <w:t>r</w:t>
      </w:r>
      <w:r>
        <w:rPr>
          <w:spacing w:val="1"/>
          <w:sz w:val="24"/>
          <w:szCs w:val="24"/>
        </w:rPr>
        <w:t>i</w:t>
      </w:r>
      <w:r>
        <w:rPr>
          <w:sz w:val="24"/>
          <w:szCs w:val="24"/>
        </w:rPr>
        <w:t>or</w:t>
      </w:r>
      <w:r>
        <w:rPr>
          <w:spacing w:val="-1"/>
          <w:sz w:val="24"/>
          <w:szCs w:val="24"/>
        </w:rPr>
        <w:t>a</w:t>
      </w:r>
      <w:r>
        <w:rPr>
          <w:sz w:val="24"/>
          <w:szCs w:val="24"/>
        </w:rPr>
        <w:t>tion during t</w:t>
      </w:r>
      <w:r>
        <w:rPr>
          <w:spacing w:val="-1"/>
          <w:sz w:val="24"/>
          <w:szCs w:val="24"/>
        </w:rPr>
        <w:t>r</w:t>
      </w:r>
      <w:r>
        <w:rPr>
          <w:sz w:val="24"/>
          <w:szCs w:val="24"/>
        </w:rPr>
        <w:t>an</w:t>
      </w:r>
      <w:r>
        <w:rPr>
          <w:spacing w:val="-1"/>
          <w:sz w:val="24"/>
          <w:szCs w:val="24"/>
        </w:rPr>
        <w:t>s</w:t>
      </w:r>
      <w:r>
        <w:rPr>
          <w:sz w:val="24"/>
          <w:szCs w:val="24"/>
        </w:rPr>
        <w:t>it</w:t>
      </w:r>
      <w:r w:rsidR="003C2DE1">
        <w:rPr>
          <w:sz w:val="24"/>
          <w:szCs w:val="24"/>
        </w:rPr>
        <w:t xml:space="preserve"> </w:t>
      </w:r>
      <w:r>
        <w:rPr>
          <w:sz w:val="24"/>
          <w:szCs w:val="24"/>
        </w:rPr>
        <w:t>to their</w:t>
      </w:r>
      <w:r w:rsidR="003C2DE1">
        <w:rPr>
          <w:sz w:val="24"/>
          <w:szCs w:val="24"/>
        </w:rPr>
        <w:t xml:space="preserve"> </w:t>
      </w:r>
      <w:r>
        <w:rPr>
          <w:spacing w:val="-1"/>
          <w:sz w:val="24"/>
          <w:szCs w:val="24"/>
        </w:rPr>
        <w:t>f</w:t>
      </w:r>
      <w:r>
        <w:rPr>
          <w:spacing w:val="1"/>
          <w:sz w:val="24"/>
          <w:szCs w:val="24"/>
        </w:rPr>
        <w:t>i</w:t>
      </w:r>
      <w:r>
        <w:rPr>
          <w:sz w:val="24"/>
          <w:szCs w:val="24"/>
        </w:rPr>
        <w:t>nal</w:t>
      </w:r>
      <w:r w:rsidR="003C2DE1">
        <w:rPr>
          <w:sz w:val="24"/>
          <w:szCs w:val="24"/>
        </w:rPr>
        <w:t xml:space="preserve"> </w:t>
      </w:r>
      <w:r>
        <w:rPr>
          <w:spacing w:val="-1"/>
          <w:sz w:val="24"/>
          <w:szCs w:val="24"/>
        </w:rPr>
        <w:t>d</w:t>
      </w:r>
      <w:r>
        <w:rPr>
          <w:sz w:val="24"/>
          <w:szCs w:val="24"/>
        </w:rPr>
        <w:t>esti</w:t>
      </w:r>
      <w:r>
        <w:rPr>
          <w:spacing w:val="-1"/>
          <w:sz w:val="24"/>
          <w:szCs w:val="24"/>
        </w:rPr>
        <w:t>n</w:t>
      </w:r>
      <w:r>
        <w:rPr>
          <w:sz w:val="24"/>
          <w:szCs w:val="24"/>
        </w:rPr>
        <w:t xml:space="preserve">ation, </w:t>
      </w:r>
      <w:r>
        <w:rPr>
          <w:spacing w:val="-1"/>
          <w:sz w:val="24"/>
          <w:szCs w:val="24"/>
        </w:rPr>
        <w:t>a</w:t>
      </w:r>
      <w:r>
        <w:rPr>
          <w:sz w:val="24"/>
          <w:szCs w:val="24"/>
        </w:rPr>
        <w:t>s</w:t>
      </w:r>
      <w:r w:rsidR="003C2DE1">
        <w:rPr>
          <w:sz w:val="24"/>
          <w:szCs w:val="24"/>
        </w:rPr>
        <w:t xml:space="preserve"> </w:t>
      </w:r>
      <w:r>
        <w:rPr>
          <w:sz w:val="24"/>
          <w:szCs w:val="24"/>
        </w:rPr>
        <w:t>indicated</w:t>
      </w:r>
      <w:r w:rsidR="003C2DE1">
        <w:rPr>
          <w:sz w:val="24"/>
          <w:szCs w:val="24"/>
        </w:rPr>
        <w:t xml:space="preserve"> </w:t>
      </w:r>
      <w:r>
        <w:rPr>
          <w:sz w:val="24"/>
          <w:szCs w:val="24"/>
        </w:rPr>
        <w:t>in</w:t>
      </w:r>
      <w:r w:rsidR="003C2DE1">
        <w:rPr>
          <w:sz w:val="24"/>
          <w:szCs w:val="24"/>
        </w:rPr>
        <w:t xml:space="preserve"> </w:t>
      </w:r>
      <w:r>
        <w:rPr>
          <w:sz w:val="24"/>
          <w:szCs w:val="24"/>
        </w:rPr>
        <w:t>the</w:t>
      </w:r>
      <w:r w:rsidR="003C2DE1">
        <w:rPr>
          <w:sz w:val="24"/>
          <w:szCs w:val="24"/>
        </w:rPr>
        <w:t xml:space="preserve"> </w:t>
      </w:r>
      <w:r>
        <w:rPr>
          <w:sz w:val="24"/>
          <w:szCs w:val="24"/>
        </w:rPr>
        <w:t>Contract. The</w:t>
      </w:r>
      <w:r w:rsidR="003C2DE1">
        <w:rPr>
          <w:sz w:val="24"/>
          <w:szCs w:val="24"/>
        </w:rPr>
        <w:t xml:space="preserve"> </w:t>
      </w:r>
      <w:r>
        <w:rPr>
          <w:sz w:val="24"/>
          <w:szCs w:val="24"/>
        </w:rPr>
        <w:t xml:space="preserve">packing </w:t>
      </w:r>
      <w:proofErr w:type="gramStart"/>
      <w:r>
        <w:rPr>
          <w:sz w:val="24"/>
          <w:szCs w:val="24"/>
        </w:rPr>
        <w:t>shall  be</w:t>
      </w:r>
      <w:proofErr w:type="gramEnd"/>
      <w:r>
        <w:rPr>
          <w:sz w:val="24"/>
          <w:szCs w:val="24"/>
        </w:rPr>
        <w:t xml:space="preserve">  sufficient  to  withs</w:t>
      </w:r>
      <w:r>
        <w:rPr>
          <w:spacing w:val="-1"/>
          <w:sz w:val="24"/>
          <w:szCs w:val="24"/>
        </w:rPr>
        <w:t>t</w:t>
      </w:r>
      <w:r>
        <w:rPr>
          <w:sz w:val="24"/>
          <w:szCs w:val="24"/>
        </w:rPr>
        <w:t>and,  without  li</w:t>
      </w:r>
      <w:r>
        <w:rPr>
          <w:spacing w:val="-2"/>
          <w:sz w:val="24"/>
          <w:szCs w:val="24"/>
        </w:rPr>
        <w:t>m</w:t>
      </w:r>
      <w:r>
        <w:rPr>
          <w:sz w:val="24"/>
          <w:szCs w:val="24"/>
        </w:rPr>
        <w:t>itation,  rough handling</w:t>
      </w:r>
      <w:r w:rsidR="000841E1">
        <w:rPr>
          <w:sz w:val="24"/>
          <w:szCs w:val="24"/>
        </w:rPr>
        <w:t xml:space="preserve"> </w:t>
      </w:r>
      <w:r>
        <w:rPr>
          <w:sz w:val="24"/>
          <w:szCs w:val="24"/>
        </w:rPr>
        <w:t>during</w:t>
      </w:r>
      <w:r w:rsidR="000841E1">
        <w:rPr>
          <w:sz w:val="24"/>
          <w:szCs w:val="24"/>
        </w:rPr>
        <w:t xml:space="preserve"> </w:t>
      </w:r>
      <w:r>
        <w:rPr>
          <w:sz w:val="24"/>
          <w:szCs w:val="24"/>
        </w:rPr>
        <w:t>transit</w:t>
      </w:r>
      <w:r w:rsidR="000841E1">
        <w:rPr>
          <w:sz w:val="24"/>
          <w:szCs w:val="24"/>
        </w:rPr>
        <w:t xml:space="preserve"> </w:t>
      </w:r>
      <w:r>
        <w:rPr>
          <w:sz w:val="24"/>
          <w:szCs w:val="24"/>
        </w:rPr>
        <w:t>and</w:t>
      </w:r>
      <w:r w:rsidR="000841E1">
        <w:rPr>
          <w:sz w:val="24"/>
          <w:szCs w:val="24"/>
        </w:rPr>
        <w:t xml:space="preserve"> </w:t>
      </w:r>
      <w:r>
        <w:rPr>
          <w:sz w:val="24"/>
          <w:szCs w:val="24"/>
        </w:rPr>
        <w:t>exposure</w:t>
      </w:r>
      <w:r w:rsidR="000841E1">
        <w:rPr>
          <w:sz w:val="24"/>
          <w:szCs w:val="24"/>
        </w:rPr>
        <w:t xml:space="preserve"> </w:t>
      </w:r>
      <w:r>
        <w:rPr>
          <w:sz w:val="24"/>
          <w:szCs w:val="24"/>
        </w:rPr>
        <w:t>to</w:t>
      </w:r>
      <w:r w:rsidR="000841E1">
        <w:rPr>
          <w:sz w:val="24"/>
          <w:szCs w:val="24"/>
        </w:rPr>
        <w:t xml:space="preserve"> extreme </w:t>
      </w:r>
      <w:r>
        <w:rPr>
          <w:sz w:val="24"/>
          <w:szCs w:val="24"/>
        </w:rPr>
        <w:t>te</w:t>
      </w:r>
      <w:r>
        <w:rPr>
          <w:spacing w:val="-2"/>
          <w:sz w:val="24"/>
          <w:szCs w:val="24"/>
        </w:rPr>
        <w:t>m</w:t>
      </w:r>
      <w:r>
        <w:rPr>
          <w:sz w:val="24"/>
          <w:szCs w:val="24"/>
        </w:rPr>
        <w:t>peratures, salt</w:t>
      </w:r>
      <w:r w:rsidR="000841E1">
        <w:rPr>
          <w:sz w:val="24"/>
          <w:szCs w:val="24"/>
        </w:rPr>
        <w:t xml:space="preserve"> </w:t>
      </w:r>
      <w:r>
        <w:rPr>
          <w:sz w:val="24"/>
          <w:szCs w:val="24"/>
        </w:rPr>
        <w:t>and</w:t>
      </w:r>
      <w:r w:rsidR="000841E1">
        <w:rPr>
          <w:sz w:val="24"/>
          <w:szCs w:val="24"/>
        </w:rPr>
        <w:t xml:space="preserve"> </w:t>
      </w:r>
      <w:r>
        <w:rPr>
          <w:sz w:val="24"/>
          <w:szCs w:val="24"/>
        </w:rPr>
        <w:t>precipitation</w:t>
      </w:r>
      <w:r w:rsidR="000841E1">
        <w:rPr>
          <w:sz w:val="24"/>
          <w:szCs w:val="24"/>
        </w:rPr>
        <w:t xml:space="preserve"> </w:t>
      </w:r>
      <w:r>
        <w:rPr>
          <w:sz w:val="24"/>
          <w:szCs w:val="24"/>
        </w:rPr>
        <w:t>during</w:t>
      </w:r>
      <w:r w:rsidR="000841E1">
        <w:rPr>
          <w:sz w:val="24"/>
          <w:szCs w:val="24"/>
        </w:rPr>
        <w:t xml:space="preserve"> </w:t>
      </w:r>
      <w:r>
        <w:rPr>
          <w:sz w:val="24"/>
          <w:szCs w:val="24"/>
        </w:rPr>
        <w:t>tran</w:t>
      </w:r>
      <w:r>
        <w:rPr>
          <w:spacing w:val="-1"/>
          <w:sz w:val="24"/>
          <w:szCs w:val="24"/>
        </w:rPr>
        <w:t>s</w:t>
      </w:r>
      <w:r>
        <w:rPr>
          <w:sz w:val="24"/>
          <w:szCs w:val="24"/>
        </w:rPr>
        <w:t>it, and open storage. Packing case</w:t>
      </w:r>
      <w:r w:rsidR="000841E1">
        <w:rPr>
          <w:sz w:val="24"/>
          <w:szCs w:val="24"/>
        </w:rPr>
        <w:t xml:space="preserve"> </w:t>
      </w:r>
      <w:r>
        <w:rPr>
          <w:sz w:val="24"/>
          <w:szCs w:val="24"/>
        </w:rPr>
        <w:t>size</w:t>
      </w:r>
      <w:r w:rsidR="000841E1">
        <w:rPr>
          <w:sz w:val="24"/>
          <w:szCs w:val="24"/>
        </w:rPr>
        <w:t xml:space="preserve"> </w:t>
      </w:r>
      <w:r>
        <w:rPr>
          <w:sz w:val="24"/>
          <w:szCs w:val="24"/>
        </w:rPr>
        <w:t>and</w:t>
      </w:r>
      <w:r w:rsidR="000841E1">
        <w:rPr>
          <w:sz w:val="24"/>
          <w:szCs w:val="24"/>
        </w:rPr>
        <w:t xml:space="preserve"> </w:t>
      </w:r>
      <w:r>
        <w:rPr>
          <w:sz w:val="24"/>
          <w:szCs w:val="24"/>
        </w:rPr>
        <w:t>weights</w:t>
      </w:r>
      <w:r w:rsidR="000841E1">
        <w:rPr>
          <w:sz w:val="24"/>
          <w:szCs w:val="24"/>
        </w:rPr>
        <w:t xml:space="preserve"> </w:t>
      </w:r>
      <w:r>
        <w:rPr>
          <w:sz w:val="24"/>
          <w:szCs w:val="24"/>
        </w:rPr>
        <w:t>shall</w:t>
      </w:r>
      <w:r w:rsidR="000841E1">
        <w:rPr>
          <w:sz w:val="24"/>
          <w:szCs w:val="24"/>
        </w:rPr>
        <w:t xml:space="preserve"> </w:t>
      </w:r>
      <w:r>
        <w:rPr>
          <w:sz w:val="24"/>
          <w:szCs w:val="24"/>
        </w:rPr>
        <w:t>take into</w:t>
      </w:r>
      <w:r w:rsidR="000841E1">
        <w:rPr>
          <w:sz w:val="24"/>
          <w:szCs w:val="24"/>
        </w:rPr>
        <w:t xml:space="preserve"> </w:t>
      </w:r>
      <w:r>
        <w:rPr>
          <w:sz w:val="24"/>
          <w:szCs w:val="24"/>
        </w:rPr>
        <w:t>consideration,</w:t>
      </w:r>
      <w:r w:rsidR="000841E1">
        <w:rPr>
          <w:sz w:val="24"/>
          <w:szCs w:val="24"/>
        </w:rPr>
        <w:t xml:space="preserve"> </w:t>
      </w:r>
      <w:r>
        <w:rPr>
          <w:spacing w:val="-2"/>
          <w:sz w:val="24"/>
          <w:szCs w:val="24"/>
        </w:rPr>
        <w:t>w</w:t>
      </w:r>
      <w:r>
        <w:rPr>
          <w:sz w:val="24"/>
          <w:szCs w:val="24"/>
        </w:rPr>
        <w:t>here appropriate,</w:t>
      </w:r>
      <w:r w:rsidR="000841E1">
        <w:rPr>
          <w:sz w:val="24"/>
          <w:szCs w:val="24"/>
        </w:rPr>
        <w:t xml:space="preserve"> </w:t>
      </w:r>
      <w:r>
        <w:rPr>
          <w:sz w:val="24"/>
          <w:szCs w:val="24"/>
        </w:rPr>
        <w:t>the</w:t>
      </w:r>
      <w:r w:rsidR="00E95E2A">
        <w:rPr>
          <w:sz w:val="24"/>
          <w:szCs w:val="24"/>
        </w:rPr>
        <w:t xml:space="preserve"> </w:t>
      </w:r>
      <w:r>
        <w:rPr>
          <w:sz w:val="24"/>
          <w:szCs w:val="24"/>
        </w:rPr>
        <w:t>re</w:t>
      </w:r>
      <w:r>
        <w:rPr>
          <w:spacing w:val="-2"/>
          <w:sz w:val="24"/>
          <w:szCs w:val="24"/>
        </w:rPr>
        <w:t>m</w:t>
      </w:r>
      <w:r>
        <w:rPr>
          <w:sz w:val="24"/>
          <w:szCs w:val="24"/>
        </w:rPr>
        <w:t>oteness</w:t>
      </w:r>
      <w:r w:rsidR="000841E1">
        <w:rPr>
          <w:sz w:val="24"/>
          <w:szCs w:val="24"/>
        </w:rPr>
        <w:t xml:space="preserve"> </w:t>
      </w:r>
      <w:r>
        <w:rPr>
          <w:sz w:val="24"/>
          <w:szCs w:val="24"/>
        </w:rPr>
        <w:t>of</w:t>
      </w:r>
      <w:r w:rsidR="000841E1">
        <w:rPr>
          <w:sz w:val="24"/>
          <w:szCs w:val="24"/>
        </w:rPr>
        <w:t xml:space="preserve"> </w:t>
      </w:r>
      <w:r>
        <w:rPr>
          <w:sz w:val="24"/>
          <w:szCs w:val="24"/>
        </w:rPr>
        <w:t>the</w:t>
      </w:r>
      <w:r w:rsidR="000841E1">
        <w:rPr>
          <w:sz w:val="24"/>
          <w:szCs w:val="24"/>
        </w:rPr>
        <w:t xml:space="preserve"> </w:t>
      </w:r>
      <w:r>
        <w:rPr>
          <w:sz w:val="24"/>
          <w:szCs w:val="24"/>
        </w:rPr>
        <w:t>Goods’</w:t>
      </w:r>
      <w:r w:rsidR="000841E1">
        <w:rPr>
          <w:sz w:val="24"/>
          <w:szCs w:val="24"/>
        </w:rPr>
        <w:t xml:space="preserve"> </w:t>
      </w:r>
      <w:r>
        <w:rPr>
          <w:sz w:val="24"/>
          <w:szCs w:val="24"/>
        </w:rPr>
        <w:t>final</w:t>
      </w:r>
      <w:r w:rsidR="000841E1">
        <w:rPr>
          <w:sz w:val="24"/>
          <w:szCs w:val="24"/>
        </w:rPr>
        <w:t xml:space="preserve"> </w:t>
      </w:r>
      <w:r>
        <w:rPr>
          <w:sz w:val="24"/>
          <w:szCs w:val="24"/>
        </w:rPr>
        <w:t>destination</w:t>
      </w:r>
      <w:r w:rsidR="000841E1">
        <w:rPr>
          <w:sz w:val="24"/>
          <w:szCs w:val="24"/>
        </w:rPr>
        <w:t xml:space="preserve"> </w:t>
      </w:r>
      <w:r>
        <w:rPr>
          <w:sz w:val="24"/>
          <w:szCs w:val="24"/>
        </w:rPr>
        <w:t>and the abse</w:t>
      </w:r>
      <w:r>
        <w:rPr>
          <w:spacing w:val="-1"/>
          <w:sz w:val="24"/>
          <w:szCs w:val="24"/>
        </w:rPr>
        <w:t>n</w:t>
      </w:r>
      <w:r>
        <w:rPr>
          <w:sz w:val="24"/>
          <w:szCs w:val="24"/>
        </w:rPr>
        <w:t xml:space="preserve">ce of heavy handling </w:t>
      </w:r>
      <w:r>
        <w:rPr>
          <w:spacing w:val="-1"/>
          <w:sz w:val="24"/>
          <w:szCs w:val="24"/>
        </w:rPr>
        <w:t>f</w:t>
      </w:r>
      <w:r>
        <w:rPr>
          <w:sz w:val="24"/>
          <w:szCs w:val="24"/>
        </w:rPr>
        <w:t xml:space="preserve">acilities at </w:t>
      </w:r>
      <w:r>
        <w:rPr>
          <w:spacing w:val="-1"/>
          <w:sz w:val="24"/>
          <w:szCs w:val="24"/>
        </w:rPr>
        <w:t>a</w:t>
      </w:r>
      <w:r>
        <w:rPr>
          <w:sz w:val="24"/>
          <w:szCs w:val="24"/>
        </w:rPr>
        <w:t>ll p</w:t>
      </w:r>
      <w:r>
        <w:rPr>
          <w:spacing w:val="-1"/>
          <w:sz w:val="24"/>
          <w:szCs w:val="24"/>
        </w:rPr>
        <w:t>o</w:t>
      </w:r>
      <w:r>
        <w:rPr>
          <w:sz w:val="24"/>
          <w:szCs w:val="24"/>
        </w:rPr>
        <w:t>ints in t</w:t>
      </w:r>
      <w:r>
        <w:rPr>
          <w:spacing w:val="-1"/>
          <w:sz w:val="24"/>
          <w:szCs w:val="24"/>
        </w:rPr>
        <w:t>r</w:t>
      </w:r>
      <w:r>
        <w:rPr>
          <w:sz w:val="24"/>
          <w:szCs w:val="24"/>
        </w:rPr>
        <w:t>ansit.</w:t>
      </w:r>
    </w:p>
    <w:p w:rsidR="00F16361" w:rsidRDefault="00F16361">
      <w:pPr>
        <w:spacing w:before="16" w:line="260" w:lineRule="exact"/>
        <w:rPr>
          <w:sz w:val="26"/>
          <w:szCs w:val="26"/>
        </w:rPr>
      </w:pPr>
    </w:p>
    <w:p w:rsidR="00F16361" w:rsidRDefault="0047509A">
      <w:pPr>
        <w:tabs>
          <w:tab w:val="left" w:pos="2820"/>
        </w:tabs>
        <w:ind w:left="2820" w:right="77" w:hanging="540"/>
        <w:jc w:val="both"/>
        <w:rPr>
          <w:sz w:val="24"/>
          <w:szCs w:val="24"/>
        </w:rPr>
      </w:pPr>
      <w:r>
        <w:rPr>
          <w:sz w:val="24"/>
          <w:szCs w:val="24"/>
        </w:rPr>
        <w:t>9.2</w:t>
      </w:r>
      <w:r>
        <w:rPr>
          <w:sz w:val="24"/>
          <w:szCs w:val="24"/>
        </w:rPr>
        <w:tab/>
        <w:t>The</w:t>
      </w:r>
      <w:r w:rsidR="000841E1">
        <w:rPr>
          <w:sz w:val="24"/>
          <w:szCs w:val="24"/>
        </w:rPr>
        <w:t xml:space="preserve"> </w:t>
      </w:r>
      <w:r>
        <w:rPr>
          <w:sz w:val="24"/>
          <w:szCs w:val="24"/>
        </w:rPr>
        <w:t>packing,</w:t>
      </w:r>
      <w:r w:rsidR="000841E1">
        <w:rPr>
          <w:sz w:val="24"/>
          <w:szCs w:val="24"/>
        </w:rPr>
        <w:t xml:space="preserve"> </w:t>
      </w:r>
      <w:r>
        <w:rPr>
          <w:spacing w:val="-2"/>
          <w:sz w:val="24"/>
          <w:szCs w:val="24"/>
        </w:rPr>
        <w:t>m</w:t>
      </w:r>
      <w:r>
        <w:rPr>
          <w:sz w:val="24"/>
          <w:szCs w:val="24"/>
        </w:rPr>
        <w:t>arking,</w:t>
      </w:r>
      <w:r w:rsidR="000841E1">
        <w:rPr>
          <w:sz w:val="24"/>
          <w:szCs w:val="24"/>
        </w:rPr>
        <w:t xml:space="preserve"> </w:t>
      </w:r>
      <w:r>
        <w:rPr>
          <w:sz w:val="24"/>
          <w:szCs w:val="24"/>
        </w:rPr>
        <w:t>and</w:t>
      </w:r>
      <w:r w:rsidR="000841E1">
        <w:rPr>
          <w:sz w:val="24"/>
          <w:szCs w:val="24"/>
        </w:rPr>
        <w:t xml:space="preserve"> </w:t>
      </w:r>
      <w:r>
        <w:rPr>
          <w:sz w:val="24"/>
          <w:szCs w:val="24"/>
        </w:rPr>
        <w:t>docu</w:t>
      </w:r>
      <w:r>
        <w:rPr>
          <w:spacing w:val="-3"/>
          <w:sz w:val="24"/>
          <w:szCs w:val="24"/>
        </w:rPr>
        <w:t>m</w:t>
      </w:r>
      <w:r>
        <w:rPr>
          <w:sz w:val="24"/>
          <w:szCs w:val="24"/>
        </w:rPr>
        <w:t>entation</w:t>
      </w:r>
      <w:r w:rsidR="000841E1">
        <w:rPr>
          <w:sz w:val="24"/>
          <w:szCs w:val="24"/>
        </w:rPr>
        <w:t xml:space="preserve"> </w:t>
      </w:r>
      <w:r>
        <w:rPr>
          <w:sz w:val="24"/>
          <w:szCs w:val="24"/>
        </w:rPr>
        <w:t>within</w:t>
      </w:r>
      <w:r w:rsidR="000841E1">
        <w:rPr>
          <w:sz w:val="24"/>
          <w:szCs w:val="24"/>
        </w:rPr>
        <w:t xml:space="preserve"> </w:t>
      </w:r>
      <w:r>
        <w:rPr>
          <w:sz w:val="24"/>
          <w:szCs w:val="24"/>
        </w:rPr>
        <w:t>and</w:t>
      </w:r>
      <w:r w:rsidR="000841E1">
        <w:rPr>
          <w:sz w:val="24"/>
          <w:szCs w:val="24"/>
        </w:rPr>
        <w:t xml:space="preserve"> </w:t>
      </w:r>
      <w:r>
        <w:rPr>
          <w:sz w:val="24"/>
          <w:szCs w:val="24"/>
        </w:rPr>
        <w:t>outside</w:t>
      </w:r>
      <w:r w:rsidR="000841E1">
        <w:rPr>
          <w:sz w:val="24"/>
          <w:szCs w:val="24"/>
        </w:rPr>
        <w:t xml:space="preserve"> </w:t>
      </w:r>
      <w:r>
        <w:rPr>
          <w:sz w:val="24"/>
          <w:szCs w:val="24"/>
        </w:rPr>
        <w:t>the packages</w:t>
      </w:r>
      <w:r w:rsidR="000841E1">
        <w:rPr>
          <w:sz w:val="24"/>
          <w:szCs w:val="24"/>
        </w:rPr>
        <w:t xml:space="preserve"> </w:t>
      </w:r>
      <w:r>
        <w:rPr>
          <w:sz w:val="24"/>
          <w:szCs w:val="24"/>
        </w:rPr>
        <w:t>s</w:t>
      </w:r>
      <w:r>
        <w:rPr>
          <w:spacing w:val="-1"/>
          <w:sz w:val="24"/>
          <w:szCs w:val="24"/>
        </w:rPr>
        <w:t>h</w:t>
      </w:r>
      <w:r>
        <w:rPr>
          <w:sz w:val="24"/>
          <w:szCs w:val="24"/>
        </w:rPr>
        <w:t>all</w:t>
      </w:r>
      <w:r w:rsidR="000841E1">
        <w:rPr>
          <w:sz w:val="24"/>
          <w:szCs w:val="24"/>
        </w:rPr>
        <w:t xml:space="preserve"> </w:t>
      </w:r>
      <w:r>
        <w:rPr>
          <w:sz w:val="24"/>
          <w:szCs w:val="24"/>
        </w:rPr>
        <w:t>co</w:t>
      </w:r>
      <w:r>
        <w:rPr>
          <w:spacing w:val="-2"/>
          <w:sz w:val="24"/>
          <w:szCs w:val="24"/>
        </w:rPr>
        <w:t>m</w:t>
      </w:r>
      <w:r>
        <w:rPr>
          <w:sz w:val="24"/>
          <w:szCs w:val="24"/>
        </w:rPr>
        <w:t>ply</w:t>
      </w:r>
      <w:r w:rsidR="000841E1">
        <w:rPr>
          <w:sz w:val="24"/>
          <w:szCs w:val="24"/>
        </w:rPr>
        <w:t xml:space="preserve"> </w:t>
      </w:r>
      <w:r>
        <w:rPr>
          <w:sz w:val="24"/>
          <w:szCs w:val="24"/>
        </w:rPr>
        <w:t>strictly</w:t>
      </w:r>
      <w:r w:rsidR="000841E1">
        <w:rPr>
          <w:sz w:val="24"/>
          <w:szCs w:val="24"/>
        </w:rPr>
        <w:t xml:space="preserve"> </w:t>
      </w:r>
      <w:r>
        <w:rPr>
          <w:sz w:val="24"/>
          <w:szCs w:val="24"/>
        </w:rPr>
        <w:t>w</w:t>
      </w:r>
      <w:r>
        <w:rPr>
          <w:spacing w:val="-1"/>
          <w:sz w:val="24"/>
          <w:szCs w:val="24"/>
        </w:rPr>
        <w:t>i</w:t>
      </w:r>
      <w:r>
        <w:rPr>
          <w:sz w:val="24"/>
          <w:szCs w:val="24"/>
        </w:rPr>
        <w:t>th such special require</w:t>
      </w:r>
      <w:r>
        <w:rPr>
          <w:spacing w:val="-2"/>
          <w:sz w:val="24"/>
          <w:szCs w:val="24"/>
        </w:rPr>
        <w:t>m</w:t>
      </w:r>
      <w:r>
        <w:rPr>
          <w:sz w:val="24"/>
          <w:szCs w:val="24"/>
        </w:rPr>
        <w:t>ents as shall be expressly provided for in the Contract, including additional require</w:t>
      </w:r>
      <w:r>
        <w:rPr>
          <w:spacing w:val="-2"/>
          <w:sz w:val="24"/>
          <w:szCs w:val="24"/>
        </w:rPr>
        <w:t>m</w:t>
      </w:r>
      <w:r>
        <w:rPr>
          <w:sz w:val="24"/>
          <w:szCs w:val="24"/>
        </w:rPr>
        <w:t xml:space="preserve">ents, if any, specified in </w:t>
      </w:r>
      <w:r>
        <w:rPr>
          <w:spacing w:val="-2"/>
          <w:sz w:val="24"/>
          <w:szCs w:val="24"/>
        </w:rPr>
        <w:t>S</w:t>
      </w:r>
      <w:r>
        <w:rPr>
          <w:sz w:val="24"/>
          <w:szCs w:val="24"/>
        </w:rPr>
        <w:t>CC, and in any subsequent</w:t>
      </w:r>
      <w:r w:rsidR="000841E1">
        <w:rPr>
          <w:sz w:val="24"/>
          <w:szCs w:val="24"/>
        </w:rPr>
        <w:t xml:space="preserve"> </w:t>
      </w:r>
      <w:r>
        <w:rPr>
          <w:sz w:val="24"/>
          <w:szCs w:val="24"/>
        </w:rPr>
        <w:t>instructions</w:t>
      </w:r>
      <w:r w:rsidR="000841E1">
        <w:rPr>
          <w:sz w:val="24"/>
          <w:szCs w:val="24"/>
        </w:rPr>
        <w:t xml:space="preserve"> </w:t>
      </w:r>
      <w:r>
        <w:rPr>
          <w:sz w:val="24"/>
          <w:szCs w:val="24"/>
        </w:rPr>
        <w:t>ord</w:t>
      </w:r>
      <w:r>
        <w:rPr>
          <w:spacing w:val="2"/>
          <w:sz w:val="24"/>
          <w:szCs w:val="24"/>
        </w:rPr>
        <w:t>e</w:t>
      </w:r>
      <w:r>
        <w:rPr>
          <w:sz w:val="24"/>
          <w:szCs w:val="24"/>
        </w:rPr>
        <w:t>red by the Procuring agency.</w:t>
      </w:r>
    </w:p>
    <w:p w:rsidR="00F16361" w:rsidRDefault="00F16361">
      <w:pPr>
        <w:spacing w:before="3" w:line="120" w:lineRule="exact"/>
        <w:rPr>
          <w:sz w:val="12"/>
          <w:szCs w:val="12"/>
        </w:rPr>
      </w:pPr>
    </w:p>
    <w:p w:rsidR="00F16361" w:rsidRDefault="00F16361">
      <w:pPr>
        <w:spacing w:line="200" w:lineRule="exact"/>
      </w:pPr>
    </w:p>
    <w:p w:rsidR="00F16361" w:rsidRDefault="00F16361">
      <w:pPr>
        <w:spacing w:line="200" w:lineRule="exact"/>
        <w:sectPr w:rsidR="00F16361">
          <w:headerReference w:type="default" r:id="rId19"/>
          <w:pgSz w:w="12240" w:h="15840"/>
          <w:pgMar w:top="1360" w:right="1320" w:bottom="280" w:left="1680" w:header="0" w:footer="0" w:gutter="0"/>
          <w:cols w:space="720"/>
        </w:sectPr>
      </w:pPr>
    </w:p>
    <w:p w:rsidR="00F16361" w:rsidRDefault="0047509A">
      <w:pPr>
        <w:spacing w:before="31"/>
        <w:ind w:left="79" w:right="-41"/>
        <w:jc w:val="center"/>
        <w:rPr>
          <w:sz w:val="24"/>
          <w:szCs w:val="24"/>
        </w:rPr>
      </w:pPr>
      <w:r>
        <w:rPr>
          <w:b/>
          <w:sz w:val="24"/>
          <w:szCs w:val="24"/>
        </w:rPr>
        <w:lastRenderedPageBreak/>
        <w:t>10. Delivery a</w:t>
      </w:r>
      <w:r>
        <w:rPr>
          <w:b/>
          <w:spacing w:val="-1"/>
          <w:sz w:val="24"/>
          <w:szCs w:val="24"/>
        </w:rPr>
        <w:t>n</w:t>
      </w:r>
      <w:r>
        <w:rPr>
          <w:b/>
          <w:sz w:val="24"/>
          <w:szCs w:val="24"/>
        </w:rPr>
        <w:t>d</w:t>
      </w:r>
    </w:p>
    <w:p w:rsidR="00F16361" w:rsidRDefault="0047509A">
      <w:pPr>
        <w:ind w:left="442" w:right="129"/>
        <w:jc w:val="center"/>
        <w:rPr>
          <w:sz w:val="24"/>
          <w:szCs w:val="24"/>
        </w:rPr>
      </w:pPr>
      <w:r>
        <w:rPr>
          <w:b/>
          <w:sz w:val="24"/>
          <w:szCs w:val="24"/>
        </w:rPr>
        <w:t>Documents</w:t>
      </w:r>
    </w:p>
    <w:p w:rsidR="00F16361" w:rsidRDefault="0047509A">
      <w:pPr>
        <w:spacing w:before="29"/>
        <w:ind w:left="540" w:right="75" w:hanging="540"/>
        <w:jc w:val="both"/>
        <w:rPr>
          <w:sz w:val="24"/>
          <w:szCs w:val="24"/>
        </w:rPr>
      </w:pPr>
      <w:r>
        <w:br w:type="column"/>
      </w:r>
      <w:proofErr w:type="gramStart"/>
      <w:r>
        <w:rPr>
          <w:sz w:val="24"/>
          <w:szCs w:val="24"/>
        </w:rPr>
        <w:lastRenderedPageBreak/>
        <w:t>10.1  Delivery</w:t>
      </w:r>
      <w:proofErr w:type="gramEnd"/>
      <w:r>
        <w:rPr>
          <w:sz w:val="24"/>
          <w:szCs w:val="24"/>
        </w:rPr>
        <w:t xml:space="preserve"> of the Goods shall be </w:t>
      </w:r>
      <w:r>
        <w:rPr>
          <w:spacing w:val="-2"/>
          <w:sz w:val="24"/>
          <w:szCs w:val="24"/>
        </w:rPr>
        <w:t>m</w:t>
      </w:r>
      <w:r>
        <w:rPr>
          <w:sz w:val="24"/>
          <w:szCs w:val="24"/>
        </w:rPr>
        <w:t>ade by the Supplier in accorda</w:t>
      </w:r>
      <w:r>
        <w:rPr>
          <w:spacing w:val="-1"/>
          <w:sz w:val="24"/>
          <w:szCs w:val="24"/>
        </w:rPr>
        <w:t>n</w:t>
      </w:r>
      <w:r>
        <w:rPr>
          <w:sz w:val="24"/>
          <w:szCs w:val="24"/>
        </w:rPr>
        <w:t>ce with the ter</w:t>
      </w:r>
      <w:r>
        <w:rPr>
          <w:spacing w:val="-2"/>
          <w:sz w:val="24"/>
          <w:szCs w:val="24"/>
        </w:rPr>
        <w:t>m</w:t>
      </w:r>
      <w:r>
        <w:rPr>
          <w:sz w:val="24"/>
          <w:szCs w:val="24"/>
        </w:rPr>
        <w:t>s s</w:t>
      </w:r>
      <w:r>
        <w:rPr>
          <w:spacing w:val="-1"/>
          <w:sz w:val="24"/>
          <w:szCs w:val="24"/>
        </w:rPr>
        <w:t>p</w:t>
      </w:r>
      <w:r>
        <w:rPr>
          <w:sz w:val="24"/>
          <w:szCs w:val="24"/>
        </w:rPr>
        <w:t>ecified in the Sched</w:t>
      </w:r>
      <w:r>
        <w:rPr>
          <w:spacing w:val="-1"/>
          <w:sz w:val="24"/>
          <w:szCs w:val="24"/>
        </w:rPr>
        <w:t>u</w:t>
      </w:r>
      <w:r>
        <w:rPr>
          <w:sz w:val="24"/>
          <w:szCs w:val="24"/>
        </w:rPr>
        <w:t>le of Require</w:t>
      </w:r>
      <w:r>
        <w:rPr>
          <w:spacing w:val="-2"/>
          <w:sz w:val="24"/>
          <w:szCs w:val="24"/>
        </w:rPr>
        <w:t>m</w:t>
      </w:r>
      <w:r>
        <w:rPr>
          <w:sz w:val="24"/>
          <w:szCs w:val="24"/>
        </w:rPr>
        <w:t>ents. The details of s</w:t>
      </w:r>
      <w:r>
        <w:rPr>
          <w:spacing w:val="-5"/>
          <w:sz w:val="24"/>
          <w:szCs w:val="24"/>
        </w:rPr>
        <w:t>h</w:t>
      </w:r>
      <w:r>
        <w:rPr>
          <w:sz w:val="24"/>
          <w:szCs w:val="24"/>
        </w:rPr>
        <w:t>ipping and/or other docu</w:t>
      </w:r>
      <w:r>
        <w:rPr>
          <w:spacing w:val="-2"/>
          <w:sz w:val="24"/>
          <w:szCs w:val="24"/>
        </w:rPr>
        <w:t>m</w:t>
      </w:r>
      <w:r>
        <w:rPr>
          <w:sz w:val="24"/>
          <w:szCs w:val="24"/>
        </w:rPr>
        <w:t>ents to be furnished by the Supplier are specified in SCC.</w:t>
      </w:r>
    </w:p>
    <w:p w:rsidR="00F16361" w:rsidRDefault="00F16361">
      <w:pPr>
        <w:spacing w:before="16" w:line="260" w:lineRule="exact"/>
        <w:rPr>
          <w:sz w:val="26"/>
          <w:szCs w:val="26"/>
        </w:rPr>
      </w:pPr>
    </w:p>
    <w:p w:rsidR="00F16361" w:rsidRDefault="0047509A">
      <w:pPr>
        <w:rPr>
          <w:sz w:val="24"/>
          <w:szCs w:val="24"/>
        </w:rPr>
        <w:sectPr w:rsidR="00F16361">
          <w:type w:val="continuous"/>
          <w:pgSz w:w="12240" w:h="15840"/>
          <w:pgMar w:top="1480" w:right="1320" w:bottom="280" w:left="1680" w:header="720" w:footer="720" w:gutter="0"/>
          <w:cols w:num="2" w:space="720" w:equalWidth="0">
            <w:col w:w="1793" w:space="487"/>
            <w:col w:w="6960"/>
          </w:cols>
        </w:sectPr>
      </w:pPr>
      <w:proofErr w:type="gramStart"/>
      <w:r>
        <w:rPr>
          <w:sz w:val="24"/>
          <w:szCs w:val="24"/>
        </w:rPr>
        <w:t>10.2  Docu</w:t>
      </w:r>
      <w:r>
        <w:rPr>
          <w:spacing w:val="-2"/>
          <w:sz w:val="24"/>
          <w:szCs w:val="24"/>
        </w:rPr>
        <w:t>m</w:t>
      </w:r>
      <w:r>
        <w:rPr>
          <w:sz w:val="24"/>
          <w:szCs w:val="24"/>
        </w:rPr>
        <w:t>ents</w:t>
      </w:r>
      <w:proofErr w:type="gramEnd"/>
      <w:r>
        <w:rPr>
          <w:sz w:val="24"/>
          <w:szCs w:val="24"/>
        </w:rPr>
        <w:t xml:space="preserve"> to be sub</w:t>
      </w:r>
      <w:r>
        <w:rPr>
          <w:spacing w:val="-2"/>
          <w:sz w:val="24"/>
          <w:szCs w:val="24"/>
        </w:rPr>
        <w:t>m</w:t>
      </w:r>
      <w:r>
        <w:rPr>
          <w:sz w:val="24"/>
          <w:szCs w:val="24"/>
        </w:rPr>
        <w:t>itted by the S</w:t>
      </w:r>
      <w:r>
        <w:rPr>
          <w:spacing w:val="-1"/>
          <w:sz w:val="24"/>
          <w:szCs w:val="24"/>
        </w:rPr>
        <w:t>u</w:t>
      </w:r>
      <w:r>
        <w:rPr>
          <w:sz w:val="24"/>
          <w:szCs w:val="24"/>
        </w:rPr>
        <w:t>pplier are s</w:t>
      </w:r>
      <w:r>
        <w:rPr>
          <w:spacing w:val="-1"/>
          <w:sz w:val="24"/>
          <w:szCs w:val="24"/>
        </w:rPr>
        <w:t>p</w:t>
      </w:r>
      <w:r>
        <w:rPr>
          <w:sz w:val="24"/>
          <w:szCs w:val="24"/>
        </w:rPr>
        <w:t xml:space="preserve">ecified in </w:t>
      </w:r>
      <w:r>
        <w:rPr>
          <w:spacing w:val="-2"/>
          <w:sz w:val="24"/>
          <w:szCs w:val="24"/>
        </w:rPr>
        <w:t>S</w:t>
      </w:r>
      <w:r>
        <w:rPr>
          <w:sz w:val="24"/>
          <w:szCs w:val="24"/>
        </w:rPr>
        <w:t>CC.</w:t>
      </w:r>
    </w:p>
    <w:p w:rsidR="00F16361" w:rsidRDefault="0047509A">
      <w:pPr>
        <w:spacing w:before="80"/>
        <w:ind w:left="2820" w:right="78" w:hanging="2700"/>
        <w:jc w:val="both"/>
        <w:rPr>
          <w:sz w:val="24"/>
          <w:szCs w:val="24"/>
        </w:rPr>
      </w:pPr>
      <w:r>
        <w:rPr>
          <w:b/>
          <w:sz w:val="24"/>
          <w:szCs w:val="24"/>
        </w:rPr>
        <w:lastRenderedPageBreak/>
        <w:t xml:space="preserve">11. Insurance           </w:t>
      </w:r>
      <w:proofErr w:type="gramStart"/>
      <w:r>
        <w:rPr>
          <w:sz w:val="24"/>
          <w:szCs w:val="24"/>
        </w:rPr>
        <w:t>11.1  The</w:t>
      </w:r>
      <w:proofErr w:type="gramEnd"/>
      <w:r w:rsidR="000841E1">
        <w:rPr>
          <w:sz w:val="24"/>
          <w:szCs w:val="24"/>
        </w:rPr>
        <w:t xml:space="preserve"> </w:t>
      </w:r>
      <w:r>
        <w:rPr>
          <w:sz w:val="24"/>
          <w:szCs w:val="24"/>
        </w:rPr>
        <w:t>Goods</w:t>
      </w:r>
      <w:r w:rsidR="000841E1">
        <w:rPr>
          <w:sz w:val="24"/>
          <w:szCs w:val="24"/>
        </w:rPr>
        <w:t xml:space="preserve"> </w:t>
      </w:r>
      <w:r>
        <w:rPr>
          <w:sz w:val="24"/>
          <w:szCs w:val="24"/>
        </w:rPr>
        <w:t>supplied</w:t>
      </w:r>
      <w:r w:rsidR="000841E1">
        <w:rPr>
          <w:sz w:val="24"/>
          <w:szCs w:val="24"/>
        </w:rPr>
        <w:t xml:space="preserve"> </w:t>
      </w:r>
      <w:r>
        <w:rPr>
          <w:sz w:val="24"/>
          <w:szCs w:val="24"/>
        </w:rPr>
        <w:t>under</w:t>
      </w:r>
      <w:r w:rsidR="000841E1">
        <w:rPr>
          <w:sz w:val="24"/>
          <w:szCs w:val="24"/>
        </w:rPr>
        <w:t xml:space="preserve"> </w:t>
      </w:r>
      <w:r>
        <w:rPr>
          <w:sz w:val="24"/>
          <w:szCs w:val="24"/>
        </w:rPr>
        <w:t>the</w:t>
      </w:r>
      <w:r w:rsidR="000841E1">
        <w:rPr>
          <w:sz w:val="24"/>
          <w:szCs w:val="24"/>
        </w:rPr>
        <w:t xml:space="preserve"> </w:t>
      </w:r>
      <w:r>
        <w:rPr>
          <w:sz w:val="24"/>
          <w:szCs w:val="24"/>
        </w:rPr>
        <w:t>Contract</w:t>
      </w:r>
      <w:r w:rsidR="00E95E2A">
        <w:rPr>
          <w:sz w:val="24"/>
          <w:szCs w:val="24"/>
        </w:rPr>
        <w:t xml:space="preserve"> </w:t>
      </w:r>
      <w:r>
        <w:rPr>
          <w:sz w:val="24"/>
          <w:szCs w:val="24"/>
        </w:rPr>
        <w:t>shall</w:t>
      </w:r>
      <w:r w:rsidR="00E95E2A">
        <w:rPr>
          <w:sz w:val="24"/>
          <w:szCs w:val="24"/>
        </w:rPr>
        <w:t xml:space="preserve"> </w:t>
      </w:r>
      <w:r>
        <w:rPr>
          <w:sz w:val="24"/>
          <w:szCs w:val="24"/>
        </w:rPr>
        <w:t>be</w:t>
      </w:r>
      <w:r w:rsidR="00E95E2A">
        <w:rPr>
          <w:sz w:val="24"/>
          <w:szCs w:val="24"/>
        </w:rPr>
        <w:t xml:space="preserve"> </w:t>
      </w:r>
      <w:r>
        <w:rPr>
          <w:sz w:val="24"/>
          <w:szCs w:val="24"/>
        </w:rPr>
        <w:t>delivered</w:t>
      </w:r>
      <w:r w:rsidR="00E95E2A">
        <w:rPr>
          <w:sz w:val="24"/>
          <w:szCs w:val="24"/>
        </w:rPr>
        <w:t xml:space="preserve"> </w:t>
      </w:r>
      <w:r>
        <w:rPr>
          <w:sz w:val="24"/>
          <w:szCs w:val="24"/>
        </w:rPr>
        <w:t>duty paid(DDP)</w:t>
      </w:r>
      <w:r w:rsidR="00E95E2A">
        <w:rPr>
          <w:sz w:val="24"/>
          <w:szCs w:val="24"/>
        </w:rPr>
        <w:t xml:space="preserve"> </w:t>
      </w:r>
      <w:r>
        <w:rPr>
          <w:sz w:val="24"/>
          <w:szCs w:val="24"/>
        </w:rPr>
        <w:t>under</w:t>
      </w:r>
      <w:r w:rsidR="00E95E2A">
        <w:rPr>
          <w:sz w:val="24"/>
          <w:szCs w:val="24"/>
        </w:rPr>
        <w:t xml:space="preserve"> </w:t>
      </w:r>
      <w:r>
        <w:rPr>
          <w:sz w:val="24"/>
          <w:szCs w:val="24"/>
        </w:rPr>
        <w:t>which</w:t>
      </w:r>
      <w:r w:rsidR="00E95E2A">
        <w:rPr>
          <w:sz w:val="24"/>
          <w:szCs w:val="24"/>
        </w:rPr>
        <w:t xml:space="preserve"> </w:t>
      </w:r>
      <w:r>
        <w:rPr>
          <w:sz w:val="24"/>
          <w:szCs w:val="24"/>
        </w:rPr>
        <w:t>risk</w:t>
      </w:r>
      <w:r w:rsidR="00E95E2A">
        <w:rPr>
          <w:sz w:val="24"/>
          <w:szCs w:val="24"/>
        </w:rPr>
        <w:t xml:space="preserve"> </w:t>
      </w:r>
      <w:r>
        <w:rPr>
          <w:sz w:val="24"/>
          <w:szCs w:val="24"/>
        </w:rPr>
        <w:t>is</w:t>
      </w:r>
      <w:r w:rsidR="00E95E2A">
        <w:rPr>
          <w:sz w:val="24"/>
          <w:szCs w:val="24"/>
        </w:rPr>
        <w:t xml:space="preserve"> </w:t>
      </w:r>
      <w:r>
        <w:rPr>
          <w:sz w:val="24"/>
          <w:szCs w:val="24"/>
        </w:rPr>
        <w:t>transferred to</w:t>
      </w:r>
      <w:r w:rsidR="00E95E2A">
        <w:rPr>
          <w:sz w:val="24"/>
          <w:szCs w:val="24"/>
        </w:rPr>
        <w:t xml:space="preserve"> </w:t>
      </w:r>
      <w:r>
        <w:rPr>
          <w:sz w:val="24"/>
          <w:szCs w:val="24"/>
        </w:rPr>
        <w:t>the</w:t>
      </w:r>
      <w:r w:rsidR="00E95E2A">
        <w:rPr>
          <w:sz w:val="24"/>
          <w:szCs w:val="24"/>
        </w:rPr>
        <w:t xml:space="preserve"> </w:t>
      </w:r>
      <w:r>
        <w:rPr>
          <w:sz w:val="24"/>
          <w:szCs w:val="24"/>
        </w:rPr>
        <w:t>buyer</w:t>
      </w:r>
      <w:r w:rsidR="00E95E2A">
        <w:rPr>
          <w:sz w:val="24"/>
          <w:szCs w:val="24"/>
        </w:rPr>
        <w:t xml:space="preserve"> </w:t>
      </w:r>
      <w:r>
        <w:rPr>
          <w:sz w:val="24"/>
          <w:szCs w:val="24"/>
        </w:rPr>
        <w:t>after having</w:t>
      </w:r>
      <w:r w:rsidR="00E95E2A">
        <w:rPr>
          <w:sz w:val="24"/>
          <w:szCs w:val="24"/>
        </w:rPr>
        <w:t xml:space="preserve"> </w:t>
      </w:r>
      <w:r>
        <w:rPr>
          <w:sz w:val="24"/>
          <w:szCs w:val="24"/>
        </w:rPr>
        <w:t>been</w:t>
      </w:r>
      <w:r w:rsidR="00E95E2A">
        <w:rPr>
          <w:sz w:val="24"/>
          <w:szCs w:val="24"/>
        </w:rPr>
        <w:t xml:space="preserve"> </w:t>
      </w:r>
      <w:r>
        <w:rPr>
          <w:sz w:val="24"/>
          <w:szCs w:val="24"/>
        </w:rPr>
        <w:t>delivered,</w:t>
      </w:r>
      <w:r w:rsidR="00E95E2A">
        <w:rPr>
          <w:sz w:val="24"/>
          <w:szCs w:val="24"/>
        </w:rPr>
        <w:t xml:space="preserve"> </w:t>
      </w:r>
      <w:r>
        <w:rPr>
          <w:sz w:val="24"/>
          <w:szCs w:val="24"/>
        </w:rPr>
        <w:t>hence</w:t>
      </w:r>
      <w:r w:rsidR="00E95E2A">
        <w:rPr>
          <w:sz w:val="24"/>
          <w:szCs w:val="24"/>
        </w:rPr>
        <w:t xml:space="preserve"> </w:t>
      </w:r>
      <w:r>
        <w:rPr>
          <w:sz w:val="24"/>
          <w:szCs w:val="24"/>
        </w:rPr>
        <w:t>i</w:t>
      </w:r>
      <w:r>
        <w:rPr>
          <w:spacing w:val="-1"/>
          <w:sz w:val="24"/>
          <w:szCs w:val="24"/>
        </w:rPr>
        <w:t>ns</w:t>
      </w:r>
      <w:r>
        <w:rPr>
          <w:sz w:val="24"/>
          <w:szCs w:val="24"/>
        </w:rPr>
        <w:t>urance co</w:t>
      </w:r>
      <w:r>
        <w:rPr>
          <w:spacing w:val="-1"/>
          <w:sz w:val="24"/>
          <w:szCs w:val="24"/>
        </w:rPr>
        <w:t>v</w:t>
      </w:r>
      <w:r>
        <w:rPr>
          <w:sz w:val="24"/>
          <w:szCs w:val="24"/>
        </w:rPr>
        <w:t>erage is s</w:t>
      </w:r>
      <w:r>
        <w:rPr>
          <w:spacing w:val="-1"/>
          <w:sz w:val="24"/>
          <w:szCs w:val="24"/>
        </w:rPr>
        <w:t>e</w:t>
      </w:r>
      <w:r>
        <w:rPr>
          <w:sz w:val="24"/>
          <w:szCs w:val="24"/>
        </w:rPr>
        <w:t>ll</w:t>
      </w:r>
      <w:r>
        <w:rPr>
          <w:spacing w:val="-1"/>
          <w:sz w:val="24"/>
          <w:szCs w:val="24"/>
        </w:rPr>
        <w:t>e</w:t>
      </w:r>
      <w:r>
        <w:rPr>
          <w:sz w:val="24"/>
          <w:szCs w:val="24"/>
        </w:rPr>
        <w:t>rs responsibility.</w:t>
      </w:r>
    </w:p>
    <w:p w:rsidR="00F16361" w:rsidRDefault="00F16361">
      <w:pPr>
        <w:spacing w:before="6" w:line="120" w:lineRule="exact"/>
        <w:rPr>
          <w:sz w:val="13"/>
          <w:szCs w:val="13"/>
        </w:rPr>
      </w:pPr>
    </w:p>
    <w:p w:rsidR="00F16361" w:rsidRDefault="00F16361">
      <w:pPr>
        <w:spacing w:line="200" w:lineRule="exact"/>
        <w:sectPr w:rsidR="00F16361">
          <w:headerReference w:type="default" r:id="rId20"/>
          <w:pgSz w:w="12240" w:h="15840"/>
          <w:pgMar w:top="1360" w:right="1320" w:bottom="280" w:left="1680" w:header="0" w:footer="0" w:gutter="0"/>
          <w:cols w:space="720"/>
        </w:sectPr>
      </w:pPr>
    </w:p>
    <w:p w:rsidR="00F16361" w:rsidRDefault="0047509A">
      <w:pPr>
        <w:spacing w:before="31"/>
        <w:ind w:left="480" w:right="-41" w:hanging="360"/>
        <w:rPr>
          <w:sz w:val="24"/>
          <w:szCs w:val="24"/>
        </w:rPr>
      </w:pPr>
      <w:r>
        <w:rPr>
          <w:b/>
          <w:sz w:val="24"/>
          <w:szCs w:val="24"/>
        </w:rPr>
        <w:lastRenderedPageBreak/>
        <w:t xml:space="preserve">12. </w:t>
      </w:r>
      <w:proofErr w:type="spellStart"/>
      <w:r>
        <w:rPr>
          <w:b/>
          <w:sz w:val="24"/>
          <w:szCs w:val="24"/>
        </w:rPr>
        <w:t>Transpor</w:t>
      </w:r>
      <w:proofErr w:type="spellEnd"/>
      <w:r>
        <w:rPr>
          <w:b/>
          <w:sz w:val="24"/>
          <w:szCs w:val="24"/>
        </w:rPr>
        <w:t xml:space="preserve">- </w:t>
      </w:r>
      <w:proofErr w:type="spellStart"/>
      <w:r>
        <w:rPr>
          <w:b/>
          <w:sz w:val="24"/>
          <w:szCs w:val="24"/>
        </w:rPr>
        <w:t>tation</w:t>
      </w:r>
      <w:proofErr w:type="spellEnd"/>
    </w:p>
    <w:p w:rsidR="00F16361" w:rsidRDefault="0047509A">
      <w:pPr>
        <w:spacing w:before="29"/>
        <w:ind w:left="540" w:right="76" w:hanging="540"/>
        <w:jc w:val="both"/>
        <w:rPr>
          <w:sz w:val="24"/>
          <w:szCs w:val="24"/>
        </w:rPr>
        <w:sectPr w:rsidR="00F16361">
          <w:type w:val="continuous"/>
          <w:pgSz w:w="12240" w:h="15840"/>
          <w:pgMar w:top="1480" w:right="1320" w:bottom="280" w:left="1680" w:header="720" w:footer="720" w:gutter="0"/>
          <w:cols w:num="2" w:space="720" w:equalWidth="0">
            <w:col w:w="1534" w:space="746"/>
            <w:col w:w="6960"/>
          </w:cols>
        </w:sectPr>
      </w:pPr>
      <w:r>
        <w:br w:type="column"/>
      </w:r>
      <w:proofErr w:type="gramStart"/>
      <w:r>
        <w:rPr>
          <w:sz w:val="24"/>
          <w:szCs w:val="24"/>
        </w:rPr>
        <w:lastRenderedPageBreak/>
        <w:t>12.1  The</w:t>
      </w:r>
      <w:proofErr w:type="gramEnd"/>
      <w:r w:rsidR="00E95E2A">
        <w:rPr>
          <w:sz w:val="24"/>
          <w:szCs w:val="24"/>
        </w:rPr>
        <w:t xml:space="preserve"> </w:t>
      </w:r>
      <w:r>
        <w:rPr>
          <w:sz w:val="24"/>
          <w:szCs w:val="24"/>
        </w:rPr>
        <w:t>Supplier</w:t>
      </w:r>
      <w:r w:rsidR="00E95E2A">
        <w:rPr>
          <w:sz w:val="24"/>
          <w:szCs w:val="24"/>
        </w:rPr>
        <w:t xml:space="preserve"> </w:t>
      </w:r>
      <w:r>
        <w:rPr>
          <w:sz w:val="24"/>
          <w:szCs w:val="24"/>
        </w:rPr>
        <w:t>is</w:t>
      </w:r>
      <w:r w:rsidR="00E95E2A">
        <w:rPr>
          <w:sz w:val="24"/>
          <w:szCs w:val="24"/>
        </w:rPr>
        <w:t xml:space="preserve"> </w:t>
      </w:r>
      <w:r>
        <w:rPr>
          <w:sz w:val="24"/>
          <w:szCs w:val="24"/>
        </w:rPr>
        <w:t>requi</w:t>
      </w:r>
      <w:r>
        <w:rPr>
          <w:spacing w:val="-2"/>
          <w:sz w:val="24"/>
          <w:szCs w:val="24"/>
        </w:rPr>
        <w:t>r</w:t>
      </w:r>
      <w:r>
        <w:rPr>
          <w:sz w:val="24"/>
          <w:szCs w:val="24"/>
        </w:rPr>
        <w:t>ed</w:t>
      </w:r>
      <w:r w:rsidR="00E95E2A">
        <w:rPr>
          <w:sz w:val="24"/>
          <w:szCs w:val="24"/>
        </w:rPr>
        <w:t xml:space="preserve"> </w:t>
      </w:r>
      <w:r>
        <w:rPr>
          <w:sz w:val="24"/>
          <w:szCs w:val="24"/>
        </w:rPr>
        <w:t>under</w:t>
      </w:r>
      <w:r w:rsidR="00E95E2A">
        <w:rPr>
          <w:sz w:val="24"/>
          <w:szCs w:val="24"/>
        </w:rPr>
        <w:t xml:space="preserve"> </w:t>
      </w:r>
      <w:r>
        <w:rPr>
          <w:sz w:val="24"/>
          <w:szCs w:val="24"/>
        </w:rPr>
        <w:t>the</w:t>
      </w:r>
      <w:r w:rsidR="00E95E2A">
        <w:rPr>
          <w:sz w:val="24"/>
          <w:szCs w:val="24"/>
        </w:rPr>
        <w:t xml:space="preserve"> </w:t>
      </w:r>
      <w:r>
        <w:rPr>
          <w:spacing w:val="-2"/>
          <w:sz w:val="24"/>
          <w:szCs w:val="24"/>
        </w:rPr>
        <w:t>C</w:t>
      </w:r>
      <w:r>
        <w:rPr>
          <w:sz w:val="24"/>
          <w:szCs w:val="24"/>
        </w:rPr>
        <w:t>ontact</w:t>
      </w:r>
      <w:r w:rsidR="00E95E2A">
        <w:rPr>
          <w:sz w:val="24"/>
          <w:szCs w:val="24"/>
        </w:rPr>
        <w:t xml:space="preserve"> </w:t>
      </w:r>
      <w:r>
        <w:rPr>
          <w:sz w:val="24"/>
          <w:szCs w:val="24"/>
        </w:rPr>
        <w:t>to</w:t>
      </w:r>
      <w:r w:rsidR="00E95E2A">
        <w:rPr>
          <w:sz w:val="24"/>
          <w:szCs w:val="24"/>
        </w:rPr>
        <w:t xml:space="preserve"> </w:t>
      </w:r>
      <w:r>
        <w:rPr>
          <w:sz w:val="24"/>
          <w:szCs w:val="24"/>
        </w:rPr>
        <w:t xml:space="preserve">transport the </w:t>
      </w:r>
      <w:r>
        <w:rPr>
          <w:spacing w:val="-2"/>
          <w:sz w:val="24"/>
          <w:szCs w:val="24"/>
        </w:rPr>
        <w:t>G</w:t>
      </w:r>
      <w:r>
        <w:rPr>
          <w:sz w:val="24"/>
          <w:szCs w:val="24"/>
        </w:rPr>
        <w:t>oods to</w:t>
      </w:r>
      <w:r w:rsidR="00E95E2A">
        <w:rPr>
          <w:sz w:val="24"/>
          <w:szCs w:val="24"/>
        </w:rPr>
        <w:t xml:space="preserve"> </w:t>
      </w:r>
      <w:r>
        <w:rPr>
          <w:sz w:val="24"/>
          <w:szCs w:val="24"/>
        </w:rPr>
        <w:t>a</w:t>
      </w:r>
      <w:r w:rsidR="00E95E2A">
        <w:rPr>
          <w:sz w:val="24"/>
          <w:szCs w:val="24"/>
        </w:rPr>
        <w:t xml:space="preserve"> </w:t>
      </w:r>
      <w:r>
        <w:rPr>
          <w:sz w:val="24"/>
          <w:szCs w:val="24"/>
        </w:rPr>
        <w:t>spe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sidR="00E95E2A">
        <w:rPr>
          <w:sz w:val="24"/>
          <w:szCs w:val="24"/>
        </w:rPr>
        <w:t xml:space="preserve"> </w:t>
      </w:r>
      <w:r>
        <w:rPr>
          <w:sz w:val="24"/>
          <w:szCs w:val="24"/>
        </w:rPr>
        <w:t>pla</w:t>
      </w:r>
      <w:r>
        <w:rPr>
          <w:spacing w:val="-1"/>
          <w:sz w:val="24"/>
          <w:szCs w:val="24"/>
        </w:rPr>
        <w:t>c</w:t>
      </w:r>
      <w:r>
        <w:rPr>
          <w:sz w:val="24"/>
          <w:szCs w:val="24"/>
        </w:rPr>
        <w:t>e</w:t>
      </w:r>
      <w:r w:rsidR="00E95E2A">
        <w:rPr>
          <w:sz w:val="24"/>
          <w:szCs w:val="24"/>
        </w:rPr>
        <w:t xml:space="preserve"> </w:t>
      </w:r>
      <w:r>
        <w:rPr>
          <w:sz w:val="24"/>
          <w:szCs w:val="24"/>
        </w:rPr>
        <w:t>of</w:t>
      </w:r>
      <w:r w:rsidR="00E95E2A">
        <w:rPr>
          <w:sz w:val="24"/>
          <w:szCs w:val="24"/>
        </w:rPr>
        <w:t xml:space="preserve"> </w:t>
      </w:r>
      <w:r>
        <w:rPr>
          <w:spacing w:val="-1"/>
          <w:sz w:val="24"/>
          <w:szCs w:val="24"/>
        </w:rPr>
        <w:t>d</w:t>
      </w:r>
      <w:r>
        <w:rPr>
          <w:sz w:val="24"/>
          <w:szCs w:val="24"/>
        </w:rPr>
        <w:t>esti</w:t>
      </w:r>
      <w:r>
        <w:rPr>
          <w:spacing w:val="-1"/>
          <w:sz w:val="24"/>
          <w:szCs w:val="24"/>
        </w:rPr>
        <w:t>n</w:t>
      </w:r>
      <w:r>
        <w:rPr>
          <w:sz w:val="24"/>
          <w:szCs w:val="24"/>
        </w:rPr>
        <w:t>ation within the</w:t>
      </w:r>
      <w:r w:rsidR="00E95E2A">
        <w:rPr>
          <w:sz w:val="24"/>
          <w:szCs w:val="24"/>
        </w:rPr>
        <w:t xml:space="preserve"> </w:t>
      </w:r>
      <w:r>
        <w:rPr>
          <w:sz w:val="24"/>
          <w:szCs w:val="24"/>
        </w:rPr>
        <w:t>Pr</w:t>
      </w:r>
      <w:r>
        <w:rPr>
          <w:spacing w:val="-1"/>
          <w:sz w:val="24"/>
          <w:szCs w:val="24"/>
        </w:rPr>
        <w:t>o</w:t>
      </w:r>
      <w:r>
        <w:rPr>
          <w:sz w:val="24"/>
          <w:szCs w:val="24"/>
        </w:rPr>
        <w:t>curing age</w:t>
      </w:r>
      <w:r>
        <w:rPr>
          <w:spacing w:val="-1"/>
          <w:sz w:val="24"/>
          <w:szCs w:val="24"/>
        </w:rPr>
        <w:t>n</w:t>
      </w:r>
      <w:r>
        <w:rPr>
          <w:sz w:val="24"/>
          <w:szCs w:val="24"/>
        </w:rPr>
        <w:t>cy’s country, transport to such place of destination in the Procuring agency’s c</w:t>
      </w:r>
      <w:r>
        <w:rPr>
          <w:spacing w:val="-1"/>
          <w:sz w:val="24"/>
          <w:szCs w:val="24"/>
        </w:rPr>
        <w:t>o</w:t>
      </w:r>
      <w:r>
        <w:rPr>
          <w:sz w:val="24"/>
          <w:szCs w:val="24"/>
        </w:rPr>
        <w:t>untry, incl</w:t>
      </w:r>
      <w:r>
        <w:rPr>
          <w:spacing w:val="-1"/>
          <w:sz w:val="24"/>
          <w:szCs w:val="24"/>
        </w:rPr>
        <w:t>u</w:t>
      </w:r>
      <w:r>
        <w:rPr>
          <w:sz w:val="24"/>
          <w:szCs w:val="24"/>
        </w:rPr>
        <w:t>ding insurance and st</w:t>
      </w:r>
      <w:r>
        <w:rPr>
          <w:spacing w:val="-1"/>
          <w:sz w:val="24"/>
          <w:szCs w:val="24"/>
        </w:rPr>
        <w:t>o</w:t>
      </w:r>
      <w:r>
        <w:rPr>
          <w:sz w:val="24"/>
          <w:szCs w:val="24"/>
        </w:rPr>
        <w:t>rage, as shall be specified</w:t>
      </w:r>
      <w:r w:rsidR="00244733">
        <w:rPr>
          <w:sz w:val="24"/>
          <w:szCs w:val="24"/>
        </w:rPr>
        <w:t xml:space="preserve"> </w:t>
      </w:r>
      <w:r>
        <w:rPr>
          <w:sz w:val="24"/>
          <w:szCs w:val="24"/>
        </w:rPr>
        <w:t>in</w:t>
      </w:r>
      <w:r w:rsidR="00244733">
        <w:rPr>
          <w:sz w:val="24"/>
          <w:szCs w:val="24"/>
        </w:rPr>
        <w:t xml:space="preserve"> </w:t>
      </w:r>
      <w:r>
        <w:rPr>
          <w:sz w:val="24"/>
          <w:szCs w:val="24"/>
        </w:rPr>
        <w:t>the</w:t>
      </w:r>
      <w:r w:rsidR="00244733">
        <w:rPr>
          <w:sz w:val="24"/>
          <w:szCs w:val="24"/>
        </w:rPr>
        <w:t xml:space="preserve"> </w:t>
      </w:r>
      <w:r>
        <w:rPr>
          <w:sz w:val="24"/>
          <w:szCs w:val="24"/>
        </w:rPr>
        <w:t>Contract,</w:t>
      </w:r>
      <w:r w:rsidR="00244733">
        <w:rPr>
          <w:sz w:val="24"/>
          <w:szCs w:val="24"/>
        </w:rPr>
        <w:t xml:space="preserve"> </w:t>
      </w:r>
      <w:r>
        <w:rPr>
          <w:sz w:val="24"/>
          <w:szCs w:val="24"/>
        </w:rPr>
        <w:t>shall bear</w:t>
      </w:r>
      <w:r w:rsidR="00244733">
        <w:rPr>
          <w:sz w:val="24"/>
          <w:szCs w:val="24"/>
        </w:rPr>
        <w:t xml:space="preserve"> </w:t>
      </w:r>
      <w:r>
        <w:rPr>
          <w:sz w:val="24"/>
          <w:szCs w:val="24"/>
        </w:rPr>
        <w:t>ranged</w:t>
      </w:r>
      <w:r w:rsidR="00244733">
        <w:rPr>
          <w:sz w:val="24"/>
          <w:szCs w:val="24"/>
        </w:rPr>
        <w:t xml:space="preserve"> </w:t>
      </w:r>
      <w:r>
        <w:rPr>
          <w:sz w:val="24"/>
          <w:szCs w:val="24"/>
        </w:rPr>
        <w:t>by</w:t>
      </w:r>
      <w:r w:rsidR="00244733">
        <w:rPr>
          <w:sz w:val="24"/>
          <w:szCs w:val="24"/>
        </w:rPr>
        <w:t xml:space="preserve"> </w:t>
      </w:r>
      <w:r>
        <w:rPr>
          <w:sz w:val="24"/>
          <w:szCs w:val="24"/>
        </w:rPr>
        <w:t>the</w:t>
      </w:r>
      <w:r w:rsidR="00244733">
        <w:rPr>
          <w:sz w:val="24"/>
          <w:szCs w:val="24"/>
        </w:rPr>
        <w:t xml:space="preserve"> </w:t>
      </w:r>
      <w:r>
        <w:rPr>
          <w:sz w:val="24"/>
          <w:szCs w:val="24"/>
        </w:rPr>
        <w:t>Supplier,</w:t>
      </w:r>
      <w:r w:rsidR="00244733">
        <w:rPr>
          <w:sz w:val="24"/>
          <w:szCs w:val="24"/>
        </w:rPr>
        <w:t xml:space="preserve"> </w:t>
      </w:r>
      <w:r>
        <w:rPr>
          <w:sz w:val="24"/>
          <w:szCs w:val="24"/>
        </w:rPr>
        <w:t xml:space="preserve">and related costs shall be included in the Contract </w:t>
      </w:r>
      <w:r>
        <w:rPr>
          <w:spacing w:val="-1"/>
          <w:sz w:val="24"/>
          <w:szCs w:val="24"/>
        </w:rPr>
        <w:t>P</w:t>
      </w:r>
      <w:r>
        <w:rPr>
          <w:spacing w:val="1"/>
          <w:sz w:val="24"/>
          <w:szCs w:val="24"/>
        </w:rPr>
        <w:t>r</w:t>
      </w:r>
      <w:r>
        <w:rPr>
          <w:sz w:val="24"/>
          <w:szCs w:val="24"/>
        </w:rPr>
        <w:t>ice.</w:t>
      </w:r>
    </w:p>
    <w:p w:rsidR="00F16361" w:rsidRDefault="00F16361">
      <w:pPr>
        <w:spacing w:before="6" w:line="120" w:lineRule="exact"/>
        <w:rPr>
          <w:sz w:val="13"/>
          <w:szCs w:val="13"/>
        </w:rPr>
      </w:pPr>
    </w:p>
    <w:p w:rsidR="00F16361" w:rsidRDefault="00F16361">
      <w:pPr>
        <w:spacing w:line="200" w:lineRule="exact"/>
        <w:sectPr w:rsidR="00F16361">
          <w:type w:val="continuous"/>
          <w:pgSz w:w="12240" w:h="15840"/>
          <w:pgMar w:top="1480" w:right="1320" w:bottom="280" w:left="1680" w:header="720" w:footer="720" w:gutter="0"/>
          <w:cols w:space="720"/>
        </w:sectPr>
      </w:pPr>
    </w:p>
    <w:p w:rsidR="00F16361" w:rsidRDefault="0047509A">
      <w:pPr>
        <w:spacing w:before="31"/>
        <w:ind w:left="79" w:right="-41"/>
        <w:jc w:val="center"/>
        <w:rPr>
          <w:sz w:val="24"/>
          <w:szCs w:val="24"/>
        </w:rPr>
      </w:pPr>
      <w:r>
        <w:rPr>
          <w:b/>
          <w:sz w:val="24"/>
          <w:szCs w:val="24"/>
        </w:rPr>
        <w:lastRenderedPageBreak/>
        <w:t>13. Incidental</w:t>
      </w:r>
    </w:p>
    <w:p w:rsidR="00F16361" w:rsidRDefault="0047509A">
      <w:pPr>
        <w:ind w:left="442" w:right="162"/>
        <w:jc w:val="center"/>
        <w:rPr>
          <w:sz w:val="24"/>
          <w:szCs w:val="24"/>
        </w:rPr>
      </w:pPr>
      <w:r>
        <w:rPr>
          <w:b/>
          <w:sz w:val="24"/>
          <w:szCs w:val="24"/>
        </w:rPr>
        <w:t>Services</w:t>
      </w:r>
    </w:p>
    <w:p w:rsidR="00F16361" w:rsidRDefault="0047509A">
      <w:pPr>
        <w:spacing w:before="29"/>
        <w:ind w:left="540" w:right="76" w:hanging="540"/>
        <w:jc w:val="both"/>
        <w:rPr>
          <w:sz w:val="24"/>
          <w:szCs w:val="24"/>
        </w:rPr>
      </w:pPr>
      <w:r>
        <w:br w:type="column"/>
      </w:r>
      <w:r>
        <w:rPr>
          <w:sz w:val="24"/>
          <w:szCs w:val="24"/>
        </w:rPr>
        <w:lastRenderedPageBreak/>
        <w:t>13.1 The</w:t>
      </w:r>
      <w:r w:rsidR="00244733">
        <w:rPr>
          <w:sz w:val="24"/>
          <w:szCs w:val="24"/>
        </w:rPr>
        <w:t xml:space="preserve"> </w:t>
      </w:r>
      <w:r>
        <w:rPr>
          <w:sz w:val="24"/>
          <w:szCs w:val="24"/>
        </w:rPr>
        <w:t>Supplier</w:t>
      </w:r>
      <w:r w:rsidR="00244733">
        <w:rPr>
          <w:sz w:val="24"/>
          <w:szCs w:val="24"/>
        </w:rPr>
        <w:t xml:space="preserve"> </w:t>
      </w:r>
      <w:r>
        <w:rPr>
          <w:spacing w:val="-2"/>
          <w:sz w:val="24"/>
          <w:szCs w:val="24"/>
        </w:rPr>
        <w:t>m</w:t>
      </w:r>
      <w:r>
        <w:rPr>
          <w:sz w:val="24"/>
          <w:szCs w:val="24"/>
        </w:rPr>
        <w:t>ay</w:t>
      </w:r>
      <w:r w:rsidR="00244733">
        <w:rPr>
          <w:sz w:val="24"/>
          <w:szCs w:val="24"/>
        </w:rPr>
        <w:t xml:space="preserve"> </w:t>
      </w:r>
      <w:r>
        <w:rPr>
          <w:sz w:val="24"/>
          <w:szCs w:val="24"/>
        </w:rPr>
        <w:t>be</w:t>
      </w:r>
      <w:r w:rsidR="00244733">
        <w:rPr>
          <w:sz w:val="24"/>
          <w:szCs w:val="24"/>
        </w:rPr>
        <w:t xml:space="preserve"> </w:t>
      </w:r>
      <w:r>
        <w:rPr>
          <w:sz w:val="24"/>
          <w:szCs w:val="24"/>
        </w:rPr>
        <w:t>required</w:t>
      </w:r>
      <w:r w:rsidR="00244733">
        <w:rPr>
          <w:sz w:val="24"/>
          <w:szCs w:val="24"/>
        </w:rPr>
        <w:t xml:space="preserve"> </w:t>
      </w:r>
      <w:r>
        <w:rPr>
          <w:sz w:val="24"/>
          <w:szCs w:val="24"/>
        </w:rPr>
        <w:t>to</w:t>
      </w:r>
      <w:r w:rsidR="00244733">
        <w:rPr>
          <w:sz w:val="24"/>
          <w:szCs w:val="24"/>
        </w:rPr>
        <w:t xml:space="preserve"> </w:t>
      </w:r>
      <w:r>
        <w:rPr>
          <w:sz w:val="24"/>
          <w:szCs w:val="24"/>
        </w:rPr>
        <w:t>provide</w:t>
      </w:r>
      <w:r w:rsidR="00244733">
        <w:rPr>
          <w:sz w:val="24"/>
          <w:szCs w:val="24"/>
        </w:rPr>
        <w:t xml:space="preserve"> </w:t>
      </w:r>
      <w:r>
        <w:rPr>
          <w:sz w:val="24"/>
          <w:szCs w:val="24"/>
        </w:rPr>
        <w:t>any</w:t>
      </w:r>
      <w:r w:rsidR="00244733">
        <w:rPr>
          <w:sz w:val="24"/>
          <w:szCs w:val="24"/>
        </w:rPr>
        <w:t xml:space="preserve"> </w:t>
      </w:r>
      <w:r>
        <w:rPr>
          <w:sz w:val="24"/>
          <w:szCs w:val="24"/>
        </w:rPr>
        <w:t>or</w:t>
      </w:r>
      <w:r w:rsidR="00244733">
        <w:rPr>
          <w:sz w:val="24"/>
          <w:szCs w:val="24"/>
        </w:rPr>
        <w:t xml:space="preserve"> </w:t>
      </w:r>
      <w:r>
        <w:rPr>
          <w:sz w:val="24"/>
          <w:szCs w:val="24"/>
        </w:rPr>
        <w:t>all</w:t>
      </w:r>
      <w:r w:rsidR="00244733">
        <w:rPr>
          <w:sz w:val="24"/>
          <w:szCs w:val="24"/>
        </w:rPr>
        <w:t xml:space="preserve"> </w:t>
      </w:r>
      <w:r>
        <w:rPr>
          <w:sz w:val="24"/>
          <w:szCs w:val="24"/>
        </w:rPr>
        <w:t>of</w:t>
      </w:r>
      <w:r w:rsidR="00244733">
        <w:rPr>
          <w:sz w:val="24"/>
          <w:szCs w:val="24"/>
        </w:rPr>
        <w:t xml:space="preserve"> </w:t>
      </w:r>
      <w:r>
        <w:rPr>
          <w:sz w:val="24"/>
          <w:szCs w:val="24"/>
        </w:rPr>
        <w:t xml:space="preserve">the </w:t>
      </w:r>
      <w:proofErr w:type="gramStart"/>
      <w:r>
        <w:rPr>
          <w:spacing w:val="-1"/>
          <w:sz w:val="24"/>
          <w:szCs w:val="24"/>
        </w:rPr>
        <w:t>f</w:t>
      </w:r>
      <w:r>
        <w:rPr>
          <w:sz w:val="24"/>
          <w:szCs w:val="24"/>
        </w:rPr>
        <w:t>ollowing  servi</w:t>
      </w:r>
      <w:r>
        <w:rPr>
          <w:spacing w:val="-1"/>
          <w:sz w:val="24"/>
          <w:szCs w:val="24"/>
        </w:rPr>
        <w:t>c</w:t>
      </w:r>
      <w:r>
        <w:rPr>
          <w:sz w:val="24"/>
          <w:szCs w:val="24"/>
        </w:rPr>
        <w:t>es</w:t>
      </w:r>
      <w:proofErr w:type="gramEnd"/>
      <w:r>
        <w:rPr>
          <w:sz w:val="24"/>
          <w:szCs w:val="24"/>
        </w:rPr>
        <w:t xml:space="preserve">,  including  </w:t>
      </w:r>
      <w:r>
        <w:rPr>
          <w:spacing w:val="-1"/>
          <w:sz w:val="24"/>
          <w:szCs w:val="24"/>
        </w:rPr>
        <w:t>a</w:t>
      </w:r>
      <w:r>
        <w:rPr>
          <w:sz w:val="24"/>
          <w:szCs w:val="24"/>
        </w:rPr>
        <w:t>dditio</w:t>
      </w:r>
      <w:r>
        <w:rPr>
          <w:spacing w:val="-1"/>
          <w:sz w:val="24"/>
          <w:szCs w:val="24"/>
        </w:rPr>
        <w:t>n</w:t>
      </w:r>
      <w:r>
        <w:rPr>
          <w:sz w:val="24"/>
          <w:szCs w:val="24"/>
        </w:rPr>
        <w:t xml:space="preserve">al  </w:t>
      </w:r>
      <w:r>
        <w:rPr>
          <w:spacing w:val="-1"/>
          <w:sz w:val="24"/>
          <w:szCs w:val="24"/>
        </w:rPr>
        <w:t>s</w:t>
      </w:r>
      <w:r>
        <w:rPr>
          <w:sz w:val="24"/>
          <w:szCs w:val="24"/>
        </w:rPr>
        <w:t>ervi</w:t>
      </w:r>
      <w:r>
        <w:rPr>
          <w:spacing w:val="-1"/>
          <w:sz w:val="24"/>
          <w:szCs w:val="24"/>
        </w:rPr>
        <w:t>c</w:t>
      </w:r>
      <w:r>
        <w:rPr>
          <w:sz w:val="24"/>
          <w:szCs w:val="24"/>
        </w:rPr>
        <w:t>es,  if   any, specified</w:t>
      </w:r>
      <w:r w:rsidR="00244733">
        <w:rPr>
          <w:sz w:val="24"/>
          <w:szCs w:val="24"/>
        </w:rPr>
        <w:t xml:space="preserve"> </w:t>
      </w:r>
      <w:r>
        <w:rPr>
          <w:sz w:val="24"/>
          <w:szCs w:val="24"/>
        </w:rPr>
        <w:t>in</w:t>
      </w:r>
      <w:r w:rsidR="00244733">
        <w:rPr>
          <w:sz w:val="24"/>
          <w:szCs w:val="24"/>
        </w:rPr>
        <w:t xml:space="preserve"> </w:t>
      </w:r>
      <w:r>
        <w:rPr>
          <w:sz w:val="24"/>
          <w:szCs w:val="24"/>
        </w:rPr>
        <w:t>SCC:</w:t>
      </w:r>
    </w:p>
    <w:p w:rsidR="00F16361" w:rsidRDefault="00F16361">
      <w:pPr>
        <w:spacing w:before="16" w:line="260" w:lineRule="exact"/>
        <w:rPr>
          <w:sz w:val="26"/>
          <w:szCs w:val="26"/>
        </w:rPr>
      </w:pPr>
    </w:p>
    <w:p w:rsidR="00F16361" w:rsidRDefault="0047509A">
      <w:pPr>
        <w:tabs>
          <w:tab w:val="left" w:pos="1080"/>
        </w:tabs>
        <w:ind w:left="1080" w:right="79" w:hanging="540"/>
        <w:jc w:val="both"/>
        <w:rPr>
          <w:sz w:val="24"/>
          <w:szCs w:val="24"/>
        </w:rPr>
      </w:pPr>
      <w:r>
        <w:rPr>
          <w:sz w:val="24"/>
          <w:szCs w:val="24"/>
        </w:rPr>
        <w:t>(a)</w:t>
      </w:r>
      <w:r>
        <w:rPr>
          <w:sz w:val="24"/>
          <w:szCs w:val="24"/>
        </w:rPr>
        <w:tab/>
      </w:r>
      <w:proofErr w:type="gramStart"/>
      <w:r>
        <w:rPr>
          <w:sz w:val="24"/>
          <w:szCs w:val="24"/>
        </w:rPr>
        <w:t>perfor</w:t>
      </w:r>
      <w:r>
        <w:rPr>
          <w:spacing w:val="-2"/>
          <w:sz w:val="24"/>
          <w:szCs w:val="24"/>
        </w:rPr>
        <w:t>m</w:t>
      </w:r>
      <w:r>
        <w:rPr>
          <w:sz w:val="24"/>
          <w:szCs w:val="24"/>
        </w:rPr>
        <w:t>ance</w:t>
      </w:r>
      <w:proofErr w:type="gramEnd"/>
      <w:r>
        <w:rPr>
          <w:sz w:val="24"/>
          <w:szCs w:val="24"/>
        </w:rPr>
        <w:t xml:space="preserve"> or</w:t>
      </w:r>
      <w:r w:rsidR="00244733">
        <w:rPr>
          <w:sz w:val="24"/>
          <w:szCs w:val="24"/>
        </w:rPr>
        <w:t xml:space="preserve"> </w:t>
      </w:r>
      <w:r>
        <w:rPr>
          <w:sz w:val="24"/>
          <w:szCs w:val="24"/>
        </w:rPr>
        <w:t>supervision of on-site asse</w:t>
      </w:r>
      <w:r>
        <w:rPr>
          <w:spacing w:val="-2"/>
          <w:sz w:val="24"/>
          <w:szCs w:val="24"/>
        </w:rPr>
        <w:t>m</w:t>
      </w:r>
      <w:r>
        <w:rPr>
          <w:spacing w:val="1"/>
          <w:sz w:val="24"/>
          <w:szCs w:val="24"/>
        </w:rPr>
        <w:t>b</w:t>
      </w:r>
      <w:r>
        <w:rPr>
          <w:sz w:val="24"/>
          <w:szCs w:val="24"/>
        </w:rPr>
        <w:t>ly and/or start-up of the supplied Goods;</w:t>
      </w:r>
    </w:p>
    <w:p w:rsidR="00F16361" w:rsidRDefault="00F16361">
      <w:pPr>
        <w:spacing w:before="16" w:line="260" w:lineRule="exact"/>
        <w:rPr>
          <w:sz w:val="26"/>
          <w:szCs w:val="26"/>
        </w:rPr>
      </w:pPr>
    </w:p>
    <w:p w:rsidR="00F16361" w:rsidRDefault="0047509A">
      <w:pPr>
        <w:tabs>
          <w:tab w:val="left" w:pos="1080"/>
        </w:tabs>
        <w:ind w:left="1080" w:right="79" w:hanging="540"/>
        <w:jc w:val="both"/>
        <w:rPr>
          <w:sz w:val="24"/>
          <w:szCs w:val="24"/>
        </w:rPr>
      </w:pPr>
      <w:r>
        <w:rPr>
          <w:sz w:val="24"/>
          <w:szCs w:val="24"/>
        </w:rPr>
        <w:t>(b)</w:t>
      </w:r>
      <w:r>
        <w:rPr>
          <w:sz w:val="24"/>
          <w:szCs w:val="24"/>
        </w:rPr>
        <w:tab/>
      </w:r>
      <w:proofErr w:type="gramStart"/>
      <w:r>
        <w:rPr>
          <w:sz w:val="24"/>
          <w:szCs w:val="24"/>
        </w:rPr>
        <w:t>furnishing</w:t>
      </w:r>
      <w:proofErr w:type="gramEnd"/>
      <w:r w:rsidR="00244733">
        <w:rPr>
          <w:sz w:val="24"/>
          <w:szCs w:val="24"/>
        </w:rPr>
        <w:t xml:space="preserve"> </w:t>
      </w:r>
      <w:r>
        <w:rPr>
          <w:sz w:val="24"/>
          <w:szCs w:val="24"/>
        </w:rPr>
        <w:t xml:space="preserve">of   tools   required   for   assembly   and/or </w:t>
      </w:r>
      <w:r>
        <w:rPr>
          <w:spacing w:val="-2"/>
          <w:sz w:val="24"/>
          <w:szCs w:val="24"/>
        </w:rPr>
        <w:t>m</w:t>
      </w:r>
      <w:r>
        <w:rPr>
          <w:sz w:val="24"/>
          <w:szCs w:val="24"/>
        </w:rPr>
        <w:t>aintenance of the supplied Goods;</w:t>
      </w:r>
    </w:p>
    <w:p w:rsidR="00F16361" w:rsidRDefault="00F16361">
      <w:pPr>
        <w:spacing w:before="16" w:line="260" w:lineRule="exact"/>
        <w:rPr>
          <w:sz w:val="26"/>
          <w:szCs w:val="26"/>
        </w:rPr>
      </w:pPr>
    </w:p>
    <w:p w:rsidR="00F16361" w:rsidRDefault="0047509A">
      <w:pPr>
        <w:tabs>
          <w:tab w:val="left" w:pos="1060"/>
        </w:tabs>
        <w:ind w:left="1080" w:right="77" w:hanging="540"/>
        <w:jc w:val="both"/>
        <w:rPr>
          <w:sz w:val="24"/>
          <w:szCs w:val="24"/>
        </w:rPr>
      </w:pPr>
      <w:r>
        <w:rPr>
          <w:sz w:val="24"/>
          <w:szCs w:val="24"/>
        </w:rPr>
        <w:t>(c)</w:t>
      </w:r>
      <w:r>
        <w:rPr>
          <w:sz w:val="24"/>
          <w:szCs w:val="24"/>
        </w:rPr>
        <w:tab/>
      </w:r>
      <w:proofErr w:type="gramStart"/>
      <w:r>
        <w:rPr>
          <w:sz w:val="24"/>
          <w:szCs w:val="24"/>
        </w:rPr>
        <w:t>furnishing</w:t>
      </w:r>
      <w:proofErr w:type="gramEnd"/>
      <w:r w:rsidR="00244733">
        <w:rPr>
          <w:sz w:val="24"/>
          <w:szCs w:val="24"/>
        </w:rPr>
        <w:t xml:space="preserve"> </w:t>
      </w:r>
      <w:r>
        <w:rPr>
          <w:sz w:val="24"/>
          <w:szCs w:val="24"/>
        </w:rPr>
        <w:t>of</w:t>
      </w:r>
      <w:r w:rsidR="00244733">
        <w:rPr>
          <w:sz w:val="24"/>
          <w:szCs w:val="24"/>
        </w:rPr>
        <w:t xml:space="preserve"> </w:t>
      </w:r>
      <w:r>
        <w:rPr>
          <w:sz w:val="24"/>
          <w:szCs w:val="24"/>
        </w:rPr>
        <w:t>a</w:t>
      </w:r>
      <w:r w:rsidR="00244733">
        <w:rPr>
          <w:sz w:val="24"/>
          <w:szCs w:val="24"/>
        </w:rPr>
        <w:t xml:space="preserve"> </w:t>
      </w:r>
      <w:r>
        <w:rPr>
          <w:sz w:val="24"/>
          <w:szCs w:val="24"/>
        </w:rPr>
        <w:t>detailed</w:t>
      </w:r>
      <w:r w:rsidR="00244733">
        <w:rPr>
          <w:sz w:val="24"/>
          <w:szCs w:val="24"/>
        </w:rPr>
        <w:t xml:space="preserve"> </w:t>
      </w:r>
      <w:r>
        <w:rPr>
          <w:sz w:val="24"/>
          <w:szCs w:val="24"/>
        </w:rPr>
        <w:t>op</w:t>
      </w:r>
      <w:r>
        <w:rPr>
          <w:spacing w:val="1"/>
          <w:sz w:val="24"/>
          <w:szCs w:val="24"/>
        </w:rPr>
        <w:t>e</w:t>
      </w:r>
      <w:r>
        <w:rPr>
          <w:sz w:val="24"/>
          <w:szCs w:val="24"/>
        </w:rPr>
        <w:t>rations</w:t>
      </w:r>
      <w:r w:rsidR="00244733">
        <w:rPr>
          <w:sz w:val="24"/>
          <w:szCs w:val="24"/>
        </w:rPr>
        <w:t xml:space="preserve"> </w:t>
      </w:r>
      <w:r>
        <w:rPr>
          <w:sz w:val="24"/>
          <w:szCs w:val="24"/>
        </w:rPr>
        <w:t>and</w:t>
      </w:r>
      <w:r w:rsidR="00244733">
        <w:rPr>
          <w:sz w:val="24"/>
          <w:szCs w:val="24"/>
        </w:rPr>
        <w:t xml:space="preserve"> </w:t>
      </w:r>
      <w:r>
        <w:rPr>
          <w:spacing w:val="-2"/>
          <w:sz w:val="24"/>
          <w:szCs w:val="24"/>
        </w:rPr>
        <w:t>m</w:t>
      </w:r>
      <w:r>
        <w:rPr>
          <w:sz w:val="24"/>
          <w:szCs w:val="24"/>
        </w:rPr>
        <w:t>aintenance</w:t>
      </w:r>
      <w:r w:rsidR="00244733">
        <w:rPr>
          <w:sz w:val="24"/>
          <w:szCs w:val="24"/>
        </w:rPr>
        <w:t xml:space="preserve"> </w:t>
      </w:r>
      <w:r>
        <w:rPr>
          <w:spacing w:val="-2"/>
          <w:sz w:val="24"/>
          <w:szCs w:val="24"/>
        </w:rPr>
        <w:t>m</w:t>
      </w:r>
      <w:r>
        <w:rPr>
          <w:sz w:val="24"/>
          <w:szCs w:val="24"/>
        </w:rPr>
        <w:t>anual for each ap</w:t>
      </w:r>
      <w:r>
        <w:rPr>
          <w:spacing w:val="-1"/>
          <w:sz w:val="24"/>
          <w:szCs w:val="24"/>
        </w:rPr>
        <w:t>p</w:t>
      </w:r>
      <w:r>
        <w:rPr>
          <w:spacing w:val="1"/>
          <w:sz w:val="24"/>
          <w:szCs w:val="24"/>
        </w:rPr>
        <w:t>r</w:t>
      </w:r>
      <w:r>
        <w:rPr>
          <w:sz w:val="24"/>
          <w:szCs w:val="24"/>
        </w:rPr>
        <w:t>opriate u</w:t>
      </w:r>
      <w:r>
        <w:rPr>
          <w:spacing w:val="-1"/>
          <w:sz w:val="24"/>
          <w:szCs w:val="24"/>
        </w:rPr>
        <w:t>n</w:t>
      </w:r>
      <w:r>
        <w:rPr>
          <w:sz w:val="24"/>
          <w:szCs w:val="24"/>
        </w:rPr>
        <w:t>it of the supplied Goods;</w:t>
      </w:r>
    </w:p>
    <w:p w:rsidR="00F16361" w:rsidRDefault="00F16361">
      <w:pPr>
        <w:spacing w:before="16" w:line="260" w:lineRule="exact"/>
        <w:rPr>
          <w:sz w:val="26"/>
          <w:szCs w:val="26"/>
        </w:rPr>
      </w:pPr>
    </w:p>
    <w:p w:rsidR="00F16361" w:rsidRDefault="0047509A">
      <w:pPr>
        <w:tabs>
          <w:tab w:val="left" w:pos="1080"/>
        </w:tabs>
        <w:ind w:left="1080" w:right="78" w:hanging="540"/>
        <w:jc w:val="both"/>
        <w:rPr>
          <w:sz w:val="24"/>
          <w:szCs w:val="24"/>
        </w:rPr>
      </w:pPr>
      <w:r>
        <w:rPr>
          <w:sz w:val="24"/>
          <w:szCs w:val="24"/>
        </w:rPr>
        <w:t>(d)</w:t>
      </w:r>
      <w:r>
        <w:rPr>
          <w:sz w:val="24"/>
          <w:szCs w:val="24"/>
        </w:rPr>
        <w:tab/>
        <w:t>perfor</w:t>
      </w:r>
      <w:r>
        <w:rPr>
          <w:spacing w:val="-2"/>
          <w:sz w:val="24"/>
          <w:szCs w:val="24"/>
        </w:rPr>
        <w:t>m</w:t>
      </w:r>
      <w:r>
        <w:rPr>
          <w:sz w:val="24"/>
          <w:szCs w:val="24"/>
        </w:rPr>
        <w:t>ance</w:t>
      </w:r>
      <w:r w:rsidR="00244733">
        <w:rPr>
          <w:sz w:val="24"/>
          <w:szCs w:val="24"/>
        </w:rPr>
        <w:t xml:space="preserve"> </w:t>
      </w:r>
      <w:r>
        <w:rPr>
          <w:sz w:val="24"/>
          <w:szCs w:val="24"/>
        </w:rPr>
        <w:t>or</w:t>
      </w:r>
      <w:r w:rsidR="00244733">
        <w:rPr>
          <w:sz w:val="24"/>
          <w:szCs w:val="24"/>
        </w:rPr>
        <w:t xml:space="preserve"> </w:t>
      </w:r>
      <w:r>
        <w:rPr>
          <w:sz w:val="24"/>
          <w:szCs w:val="24"/>
        </w:rPr>
        <w:t>supervision</w:t>
      </w:r>
      <w:r w:rsidR="00244733">
        <w:rPr>
          <w:sz w:val="24"/>
          <w:szCs w:val="24"/>
        </w:rPr>
        <w:t xml:space="preserve"> </w:t>
      </w:r>
      <w:r>
        <w:rPr>
          <w:sz w:val="24"/>
          <w:szCs w:val="24"/>
        </w:rPr>
        <w:t>or</w:t>
      </w:r>
      <w:r w:rsidR="00244733">
        <w:rPr>
          <w:sz w:val="24"/>
          <w:szCs w:val="24"/>
        </w:rPr>
        <w:t xml:space="preserve"> </w:t>
      </w:r>
      <w:r>
        <w:rPr>
          <w:spacing w:val="-2"/>
          <w:sz w:val="24"/>
          <w:szCs w:val="24"/>
        </w:rPr>
        <w:t>m</w:t>
      </w:r>
      <w:r>
        <w:rPr>
          <w:sz w:val="24"/>
          <w:szCs w:val="24"/>
        </w:rPr>
        <w:t>aintenance</w:t>
      </w:r>
      <w:r w:rsidR="00244733">
        <w:rPr>
          <w:sz w:val="24"/>
          <w:szCs w:val="24"/>
        </w:rPr>
        <w:t xml:space="preserve"> </w:t>
      </w:r>
      <w:r>
        <w:rPr>
          <w:sz w:val="24"/>
          <w:szCs w:val="24"/>
        </w:rPr>
        <w:t>and/or</w:t>
      </w:r>
      <w:r w:rsidR="00244733">
        <w:rPr>
          <w:sz w:val="24"/>
          <w:szCs w:val="24"/>
        </w:rPr>
        <w:t xml:space="preserve"> </w:t>
      </w:r>
      <w:r>
        <w:rPr>
          <w:sz w:val="24"/>
          <w:szCs w:val="24"/>
        </w:rPr>
        <w:t>repair</w:t>
      </w:r>
      <w:r w:rsidR="00244733">
        <w:rPr>
          <w:sz w:val="24"/>
          <w:szCs w:val="24"/>
        </w:rPr>
        <w:t xml:space="preserve"> </w:t>
      </w:r>
      <w:r>
        <w:rPr>
          <w:sz w:val="24"/>
          <w:szCs w:val="24"/>
        </w:rPr>
        <w:t>of the supplied Goods, for a period of t</w:t>
      </w:r>
      <w:r>
        <w:rPr>
          <w:spacing w:val="2"/>
          <w:sz w:val="24"/>
          <w:szCs w:val="24"/>
        </w:rPr>
        <w:t>i</w:t>
      </w:r>
      <w:r>
        <w:rPr>
          <w:spacing w:val="-2"/>
          <w:sz w:val="24"/>
          <w:szCs w:val="24"/>
        </w:rPr>
        <w:t>m</w:t>
      </w:r>
      <w:r>
        <w:rPr>
          <w:sz w:val="24"/>
          <w:szCs w:val="24"/>
        </w:rPr>
        <w:t>e agreed by the parties,</w:t>
      </w:r>
      <w:r w:rsidR="00244733">
        <w:rPr>
          <w:sz w:val="24"/>
          <w:szCs w:val="24"/>
        </w:rPr>
        <w:t xml:space="preserve"> </w:t>
      </w:r>
      <w:r>
        <w:rPr>
          <w:sz w:val="24"/>
          <w:szCs w:val="24"/>
        </w:rPr>
        <w:t>pr</w:t>
      </w:r>
      <w:r>
        <w:rPr>
          <w:spacing w:val="-1"/>
          <w:sz w:val="24"/>
          <w:szCs w:val="24"/>
        </w:rPr>
        <w:t>o</w:t>
      </w:r>
      <w:r>
        <w:rPr>
          <w:sz w:val="24"/>
          <w:szCs w:val="24"/>
        </w:rPr>
        <w:t>vided</w:t>
      </w:r>
      <w:r w:rsidR="00244733">
        <w:rPr>
          <w:sz w:val="24"/>
          <w:szCs w:val="24"/>
        </w:rPr>
        <w:t xml:space="preserve"> </w:t>
      </w:r>
      <w:r>
        <w:rPr>
          <w:sz w:val="24"/>
          <w:szCs w:val="24"/>
        </w:rPr>
        <w:t>th</w:t>
      </w:r>
      <w:r>
        <w:rPr>
          <w:spacing w:val="-1"/>
          <w:sz w:val="24"/>
          <w:szCs w:val="24"/>
        </w:rPr>
        <w:t>a</w:t>
      </w:r>
      <w:r>
        <w:rPr>
          <w:sz w:val="24"/>
          <w:szCs w:val="24"/>
        </w:rPr>
        <w:t>t</w:t>
      </w:r>
      <w:r w:rsidR="00244733">
        <w:rPr>
          <w:sz w:val="24"/>
          <w:szCs w:val="24"/>
        </w:rPr>
        <w:t xml:space="preserve"> </w:t>
      </w:r>
      <w:r>
        <w:rPr>
          <w:sz w:val="24"/>
          <w:szCs w:val="24"/>
        </w:rPr>
        <w:t>this</w:t>
      </w:r>
      <w:r w:rsidR="00244733">
        <w:rPr>
          <w:sz w:val="24"/>
          <w:szCs w:val="24"/>
        </w:rPr>
        <w:t xml:space="preserve"> </w:t>
      </w:r>
      <w:r>
        <w:rPr>
          <w:sz w:val="24"/>
          <w:szCs w:val="24"/>
        </w:rPr>
        <w:t>s</w:t>
      </w:r>
      <w:r>
        <w:rPr>
          <w:spacing w:val="-1"/>
          <w:sz w:val="24"/>
          <w:szCs w:val="24"/>
        </w:rPr>
        <w:t>e</w:t>
      </w:r>
      <w:r>
        <w:rPr>
          <w:sz w:val="24"/>
          <w:szCs w:val="24"/>
        </w:rPr>
        <w:t>rvi</w:t>
      </w:r>
      <w:r>
        <w:rPr>
          <w:spacing w:val="-1"/>
          <w:sz w:val="24"/>
          <w:szCs w:val="24"/>
        </w:rPr>
        <w:t>c</w:t>
      </w:r>
      <w:r>
        <w:rPr>
          <w:sz w:val="24"/>
          <w:szCs w:val="24"/>
        </w:rPr>
        <w:t>e shall</w:t>
      </w:r>
      <w:r w:rsidR="00244733">
        <w:rPr>
          <w:sz w:val="24"/>
          <w:szCs w:val="24"/>
        </w:rPr>
        <w:t xml:space="preserve"> </w:t>
      </w:r>
      <w:r>
        <w:rPr>
          <w:sz w:val="24"/>
          <w:szCs w:val="24"/>
        </w:rPr>
        <w:t>not</w:t>
      </w:r>
      <w:r w:rsidR="00244733">
        <w:rPr>
          <w:sz w:val="24"/>
          <w:szCs w:val="24"/>
        </w:rPr>
        <w:t xml:space="preserve"> </w:t>
      </w:r>
      <w:r>
        <w:rPr>
          <w:sz w:val="24"/>
          <w:szCs w:val="24"/>
        </w:rPr>
        <w:t>relieve</w:t>
      </w:r>
      <w:r w:rsidR="00244733">
        <w:rPr>
          <w:sz w:val="24"/>
          <w:szCs w:val="24"/>
        </w:rPr>
        <w:t xml:space="preserve"> </w:t>
      </w:r>
      <w:r>
        <w:rPr>
          <w:sz w:val="24"/>
          <w:szCs w:val="24"/>
        </w:rPr>
        <w:t>t</w:t>
      </w:r>
      <w:r>
        <w:rPr>
          <w:spacing w:val="-1"/>
          <w:sz w:val="24"/>
          <w:szCs w:val="24"/>
        </w:rPr>
        <w:t>h</w:t>
      </w:r>
      <w:r>
        <w:rPr>
          <w:sz w:val="24"/>
          <w:szCs w:val="24"/>
        </w:rPr>
        <w:t>e Supplier of any warranty obligations under this Contract; and</w:t>
      </w:r>
    </w:p>
    <w:p w:rsidR="00F16361" w:rsidRDefault="00F16361">
      <w:pPr>
        <w:spacing w:before="16" w:line="260" w:lineRule="exact"/>
        <w:rPr>
          <w:sz w:val="26"/>
          <w:szCs w:val="26"/>
        </w:rPr>
      </w:pPr>
    </w:p>
    <w:p w:rsidR="00F16361" w:rsidRDefault="0047509A">
      <w:pPr>
        <w:tabs>
          <w:tab w:val="left" w:pos="1080"/>
        </w:tabs>
        <w:ind w:left="1080" w:right="77" w:hanging="540"/>
        <w:jc w:val="both"/>
        <w:rPr>
          <w:sz w:val="24"/>
          <w:szCs w:val="24"/>
        </w:rPr>
      </w:pPr>
      <w:r>
        <w:rPr>
          <w:sz w:val="24"/>
          <w:szCs w:val="24"/>
        </w:rPr>
        <w:t>(e)</w:t>
      </w:r>
      <w:r>
        <w:rPr>
          <w:sz w:val="24"/>
          <w:szCs w:val="24"/>
        </w:rPr>
        <w:tab/>
      </w:r>
      <w:proofErr w:type="gramStart"/>
      <w:r>
        <w:rPr>
          <w:sz w:val="24"/>
          <w:szCs w:val="24"/>
        </w:rPr>
        <w:t>training</w:t>
      </w:r>
      <w:proofErr w:type="gramEnd"/>
      <w:r>
        <w:rPr>
          <w:sz w:val="24"/>
          <w:szCs w:val="24"/>
        </w:rPr>
        <w:t xml:space="preserve">   of the   Procuring   agency’s   personnel,   at   the Supplier’s plant and/or on-</w:t>
      </w:r>
      <w:r>
        <w:rPr>
          <w:spacing w:val="-1"/>
          <w:sz w:val="24"/>
          <w:szCs w:val="24"/>
        </w:rPr>
        <w:t>s</w:t>
      </w:r>
      <w:r>
        <w:rPr>
          <w:sz w:val="24"/>
          <w:szCs w:val="24"/>
        </w:rPr>
        <w:t>ite, in</w:t>
      </w:r>
      <w:r w:rsidR="00244733">
        <w:rPr>
          <w:sz w:val="24"/>
          <w:szCs w:val="24"/>
        </w:rPr>
        <w:t xml:space="preserve"> </w:t>
      </w:r>
      <w:r>
        <w:rPr>
          <w:sz w:val="24"/>
          <w:szCs w:val="24"/>
        </w:rPr>
        <w:t>asse</w:t>
      </w:r>
      <w:r>
        <w:rPr>
          <w:spacing w:val="-2"/>
          <w:sz w:val="24"/>
          <w:szCs w:val="24"/>
        </w:rPr>
        <w:t>m</w:t>
      </w:r>
      <w:r>
        <w:rPr>
          <w:sz w:val="24"/>
          <w:szCs w:val="24"/>
        </w:rPr>
        <w:t>bly,</w:t>
      </w:r>
      <w:r w:rsidR="00244733">
        <w:rPr>
          <w:sz w:val="24"/>
          <w:szCs w:val="24"/>
        </w:rPr>
        <w:t xml:space="preserve"> </w:t>
      </w:r>
      <w:r>
        <w:rPr>
          <w:sz w:val="24"/>
          <w:szCs w:val="24"/>
        </w:rPr>
        <w:t>st</w:t>
      </w:r>
      <w:r>
        <w:rPr>
          <w:spacing w:val="-1"/>
          <w:sz w:val="24"/>
          <w:szCs w:val="24"/>
        </w:rPr>
        <w:t>a</w:t>
      </w:r>
      <w:r>
        <w:rPr>
          <w:sz w:val="24"/>
          <w:szCs w:val="24"/>
        </w:rPr>
        <w:t>rt-u</w:t>
      </w:r>
      <w:r>
        <w:rPr>
          <w:spacing w:val="-1"/>
          <w:sz w:val="24"/>
          <w:szCs w:val="24"/>
        </w:rPr>
        <w:t>p</w:t>
      </w:r>
      <w:r>
        <w:rPr>
          <w:sz w:val="24"/>
          <w:szCs w:val="24"/>
        </w:rPr>
        <w:t xml:space="preserve">, operation,  </w:t>
      </w:r>
      <w:r>
        <w:rPr>
          <w:spacing w:val="-2"/>
          <w:sz w:val="24"/>
          <w:szCs w:val="24"/>
        </w:rPr>
        <w:t>m</w:t>
      </w:r>
      <w:r>
        <w:rPr>
          <w:sz w:val="24"/>
          <w:szCs w:val="24"/>
        </w:rPr>
        <w:t>aintenance, and/or  repair of the supplied Goods.</w:t>
      </w:r>
    </w:p>
    <w:p w:rsidR="00F16361" w:rsidRDefault="00F16361">
      <w:pPr>
        <w:spacing w:before="15" w:line="260" w:lineRule="exact"/>
        <w:rPr>
          <w:sz w:val="26"/>
          <w:szCs w:val="26"/>
        </w:rPr>
      </w:pPr>
    </w:p>
    <w:p w:rsidR="00F16361" w:rsidRDefault="0047509A">
      <w:pPr>
        <w:ind w:left="540" w:right="78" w:hanging="540"/>
        <w:jc w:val="both"/>
        <w:rPr>
          <w:sz w:val="24"/>
          <w:szCs w:val="24"/>
        </w:rPr>
        <w:sectPr w:rsidR="00F16361">
          <w:type w:val="continuous"/>
          <w:pgSz w:w="12240" w:h="15840"/>
          <w:pgMar w:top="1480" w:right="1320" w:bottom="280" w:left="1680" w:header="720" w:footer="720" w:gutter="0"/>
          <w:cols w:num="2" w:space="720" w:equalWidth="0">
            <w:col w:w="1522" w:space="758"/>
            <w:col w:w="6960"/>
          </w:cols>
        </w:sectPr>
      </w:pPr>
      <w:r>
        <w:rPr>
          <w:sz w:val="24"/>
          <w:szCs w:val="24"/>
        </w:rPr>
        <w:t>13.2 Prices charged by the Supplier for incidental services, if not included</w:t>
      </w:r>
      <w:r w:rsidR="00244733">
        <w:rPr>
          <w:sz w:val="24"/>
          <w:szCs w:val="24"/>
        </w:rPr>
        <w:t xml:space="preserve"> </w:t>
      </w:r>
      <w:r>
        <w:rPr>
          <w:sz w:val="24"/>
          <w:szCs w:val="24"/>
        </w:rPr>
        <w:t>in</w:t>
      </w:r>
      <w:r w:rsidR="00244733">
        <w:rPr>
          <w:sz w:val="24"/>
          <w:szCs w:val="24"/>
        </w:rPr>
        <w:t xml:space="preserve"> </w:t>
      </w:r>
      <w:r>
        <w:rPr>
          <w:sz w:val="24"/>
          <w:szCs w:val="24"/>
        </w:rPr>
        <w:t>the</w:t>
      </w:r>
      <w:r w:rsidR="00244733">
        <w:rPr>
          <w:sz w:val="24"/>
          <w:szCs w:val="24"/>
        </w:rPr>
        <w:t xml:space="preserve"> </w:t>
      </w:r>
      <w:r>
        <w:rPr>
          <w:sz w:val="24"/>
          <w:szCs w:val="24"/>
        </w:rPr>
        <w:t>Contract</w:t>
      </w:r>
      <w:r w:rsidR="00244733">
        <w:rPr>
          <w:sz w:val="24"/>
          <w:szCs w:val="24"/>
        </w:rPr>
        <w:t xml:space="preserve"> </w:t>
      </w:r>
      <w:r>
        <w:rPr>
          <w:sz w:val="24"/>
          <w:szCs w:val="24"/>
        </w:rPr>
        <w:t>Price</w:t>
      </w:r>
      <w:r w:rsidR="00244733">
        <w:rPr>
          <w:sz w:val="24"/>
          <w:szCs w:val="24"/>
        </w:rPr>
        <w:t xml:space="preserve"> </w:t>
      </w:r>
      <w:r>
        <w:rPr>
          <w:sz w:val="24"/>
          <w:szCs w:val="24"/>
        </w:rPr>
        <w:t>for</w:t>
      </w:r>
      <w:r w:rsidR="00244733">
        <w:rPr>
          <w:sz w:val="24"/>
          <w:szCs w:val="24"/>
        </w:rPr>
        <w:t xml:space="preserve"> </w:t>
      </w:r>
      <w:r>
        <w:rPr>
          <w:sz w:val="24"/>
          <w:szCs w:val="24"/>
        </w:rPr>
        <w:t>the</w:t>
      </w:r>
      <w:r w:rsidR="00244733">
        <w:rPr>
          <w:sz w:val="24"/>
          <w:szCs w:val="24"/>
        </w:rPr>
        <w:t xml:space="preserve"> </w:t>
      </w:r>
      <w:r>
        <w:rPr>
          <w:sz w:val="24"/>
          <w:szCs w:val="24"/>
        </w:rPr>
        <w:t>Goods,</w:t>
      </w:r>
      <w:r w:rsidR="00244733">
        <w:rPr>
          <w:sz w:val="24"/>
          <w:szCs w:val="24"/>
        </w:rPr>
        <w:t xml:space="preserve"> </w:t>
      </w:r>
      <w:r>
        <w:rPr>
          <w:sz w:val="24"/>
          <w:szCs w:val="24"/>
        </w:rPr>
        <w:t>shall</w:t>
      </w:r>
      <w:r w:rsidR="00244733">
        <w:rPr>
          <w:sz w:val="24"/>
          <w:szCs w:val="24"/>
        </w:rPr>
        <w:t xml:space="preserve"> </w:t>
      </w:r>
      <w:r>
        <w:rPr>
          <w:sz w:val="24"/>
          <w:szCs w:val="24"/>
        </w:rPr>
        <w:t>be</w:t>
      </w:r>
      <w:r w:rsidR="00244733">
        <w:rPr>
          <w:sz w:val="24"/>
          <w:szCs w:val="24"/>
        </w:rPr>
        <w:t xml:space="preserve"> </w:t>
      </w:r>
      <w:r>
        <w:rPr>
          <w:sz w:val="24"/>
          <w:szCs w:val="24"/>
        </w:rPr>
        <w:t>agreed upon in a</w:t>
      </w:r>
      <w:r>
        <w:rPr>
          <w:spacing w:val="-1"/>
          <w:sz w:val="24"/>
          <w:szCs w:val="24"/>
        </w:rPr>
        <w:t>d</w:t>
      </w:r>
      <w:r>
        <w:rPr>
          <w:sz w:val="24"/>
          <w:szCs w:val="24"/>
        </w:rPr>
        <w:t xml:space="preserve">vance by the parties and shall not </w:t>
      </w:r>
      <w:proofErr w:type="gramStart"/>
      <w:r>
        <w:rPr>
          <w:sz w:val="24"/>
          <w:szCs w:val="24"/>
        </w:rPr>
        <w:t>exceed  the</w:t>
      </w:r>
      <w:proofErr w:type="gramEnd"/>
      <w:r>
        <w:rPr>
          <w:sz w:val="24"/>
          <w:szCs w:val="24"/>
        </w:rPr>
        <w:t xml:space="preserve"> prevailing rates charged for other parties by the Supplier for si</w:t>
      </w:r>
      <w:r>
        <w:rPr>
          <w:spacing w:val="-2"/>
          <w:sz w:val="24"/>
          <w:szCs w:val="24"/>
        </w:rPr>
        <w:t>m</w:t>
      </w:r>
      <w:r>
        <w:rPr>
          <w:sz w:val="24"/>
          <w:szCs w:val="24"/>
        </w:rPr>
        <w:t>ilar ser</w:t>
      </w:r>
      <w:r>
        <w:rPr>
          <w:spacing w:val="-1"/>
          <w:sz w:val="24"/>
          <w:szCs w:val="24"/>
        </w:rPr>
        <w:t>v</w:t>
      </w:r>
      <w:r>
        <w:rPr>
          <w:sz w:val="24"/>
          <w:szCs w:val="24"/>
        </w:rPr>
        <w:t>ices.</w:t>
      </w:r>
    </w:p>
    <w:p w:rsidR="00F16361" w:rsidRDefault="00F16361">
      <w:pPr>
        <w:spacing w:before="6" w:line="120" w:lineRule="exact"/>
        <w:rPr>
          <w:sz w:val="13"/>
          <w:szCs w:val="13"/>
        </w:rPr>
      </w:pPr>
    </w:p>
    <w:p w:rsidR="00F16361" w:rsidRDefault="00F16361">
      <w:pPr>
        <w:spacing w:line="200" w:lineRule="exact"/>
      </w:pPr>
    </w:p>
    <w:p w:rsidR="00F16361" w:rsidRDefault="0047509A">
      <w:pPr>
        <w:spacing w:before="32"/>
        <w:ind w:left="2820" w:right="77" w:hanging="2700"/>
        <w:jc w:val="both"/>
        <w:rPr>
          <w:sz w:val="24"/>
          <w:szCs w:val="24"/>
        </w:rPr>
        <w:sectPr w:rsidR="00F16361">
          <w:type w:val="continuous"/>
          <w:pgSz w:w="12240" w:h="15840"/>
          <w:pgMar w:top="1480" w:right="1320" w:bottom="280" w:left="1680" w:header="720" w:footer="720" w:gutter="0"/>
          <w:cols w:space="720"/>
        </w:sectPr>
      </w:pPr>
      <w:r>
        <w:rPr>
          <w:b/>
          <w:sz w:val="24"/>
          <w:szCs w:val="24"/>
        </w:rPr>
        <w:t xml:space="preserve">14. Spare Parts        </w:t>
      </w:r>
      <w:r>
        <w:rPr>
          <w:sz w:val="24"/>
          <w:szCs w:val="24"/>
        </w:rPr>
        <w:t>14.1  As</w:t>
      </w:r>
      <w:r w:rsidR="00244733">
        <w:rPr>
          <w:sz w:val="24"/>
          <w:szCs w:val="24"/>
        </w:rPr>
        <w:t xml:space="preserve"> </w:t>
      </w:r>
      <w:r>
        <w:rPr>
          <w:sz w:val="24"/>
          <w:szCs w:val="24"/>
        </w:rPr>
        <w:t>specified</w:t>
      </w:r>
      <w:r w:rsidR="00244733">
        <w:rPr>
          <w:sz w:val="24"/>
          <w:szCs w:val="24"/>
        </w:rPr>
        <w:t xml:space="preserve"> </w:t>
      </w:r>
      <w:r>
        <w:rPr>
          <w:sz w:val="24"/>
          <w:szCs w:val="24"/>
        </w:rPr>
        <w:t>in</w:t>
      </w:r>
      <w:r w:rsidR="00244733">
        <w:rPr>
          <w:sz w:val="24"/>
          <w:szCs w:val="24"/>
        </w:rPr>
        <w:t xml:space="preserve"> </w:t>
      </w:r>
      <w:r>
        <w:rPr>
          <w:sz w:val="24"/>
          <w:szCs w:val="24"/>
        </w:rPr>
        <w:t>SCC,</w:t>
      </w:r>
      <w:r w:rsidR="00244733">
        <w:rPr>
          <w:sz w:val="24"/>
          <w:szCs w:val="24"/>
        </w:rPr>
        <w:t xml:space="preserve"> </w:t>
      </w:r>
      <w:r>
        <w:rPr>
          <w:sz w:val="24"/>
          <w:szCs w:val="24"/>
        </w:rPr>
        <w:t>the</w:t>
      </w:r>
      <w:r w:rsidR="00244733">
        <w:rPr>
          <w:sz w:val="24"/>
          <w:szCs w:val="24"/>
        </w:rPr>
        <w:t xml:space="preserve"> </w:t>
      </w:r>
      <w:r>
        <w:rPr>
          <w:sz w:val="24"/>
          <w:szCs w:val="24"/>
        </w:rPr>
        <w:t>Supplier</w:t>
      </w:r>
      <w:r w:rsidR="00244733">
        <w:rPr>
          <w:sz w:val="24"/>
          <w:szCs w:val="24"/>
        </w:rPr>
        <w:t xml:space="preserve"> </w:t>
      </w:r>
      <w:r>
        <w:rPr>
          <w:spacing w:val="-2"/>
          <w:sz w:val="24"/>
          <w:szCs w:val="24"/>
        </w:rPr>
        <w:t>m</w:t>
      </w:r>
      <w:r>
        <w:rPr>
          <w:sz w:val="24"/>
          <w:szCs w:val="24"/>
        </w:rPr>
        <w:t>ay</w:t>
      </w:r>
      <w:r w:rsidR="00244733">
        <w:rPr>
          <w:sz w:val="24"/>
          <w:szCs w:val="24"/>
        </w:rPr>
        <w:t xml:space="preserve"> </w:t>
      </w:r>
      <w:r>
        <w:rPr>
          <w:sz w:val="24"/>
          <w:szCs w:val="24"/>
        </w:rPr>
        <w:t>be</w:t>
      </w:r>
      <w:r w:rsidR="00244733">
        <w:rPr>
          <w:sz w:val="24"/>
          <w:szCs w:val="24"/>
        </w:rPr>
        <w:t xml:space="preserve"> </w:t>
      </w:r>
      <w:r>
        <w:rPr>
          <w:sz w:val="24"/>
          <w:szCs w:val="24"/>
        </w:rPr>
        <w:t>r</w:t>
      </w:r>
      <w:r>
        <w:rPr>
          <w:spacing w:val="2"/>
          <w:sz w:val="24"/>
          <w:szCs w:val="24"/>
        </w:rPr>
        <w:t>e</w:t>
      </w:r>
      <w:r>
        <w:rPr>
          <w:sz w:val="24"/>
          <w:szCs w:val="24"/>
        </w:rPr>
        <w:t>quired</w:t>
      </w:r>
      <w:r w:rsidR="00244733">
        <w:rPr>
          <w:sz w:val="24"/>
          <w:szCs w:val="24"/>
        </w:rPr>
        <w:t xml:space="preserve"> </w:t>
      </w:r>
      <w:r>
        <w:rPr>
          <w:sz w:val="24"/>
          <w:szCs w:val="24"/>
        </w:rPr>
        <w:t>to</w:t>
      </w:r>
      <w:r w:rsidR="00244733">
        <w:rPr>
          <w:sz w:val="24"/>
          <w:szCs w:val="24"/>
        </w:rPr>
        <w:t xml:space="preserve"> </w:t>
      </w:r>
      <w:r>
        <w:rPr>
          <w:sz w:val="24"/>
          <w:szCs w:val="24"/>
        </w:rPr>
        <w:t xml:space="preserve">provide any or all of the </w:t>
      </w:r>
      <w:r>
        <w:rPr>
          <w:spacing w:val="-2"/>
          <w:sz w:val="24"/>
          <w:szCs w:val="24"/>
        </w:rPr>
        <w:t>f</w:t>
      </w:r>
      <w:r>
        <w:rPr>
          <w:sz w:val="24"/>
          <w:szCs w:val="24"/>
        </w:rPr>
        <w:t xml:space="preserve">ollowing </w:t>
      </w:r>
      <w:r>
        <w:rPr>
          <w:spacing w:val="-2"/>
          <w:sz w:val="24"/>
          <w:szCs w:val="24"/>
        </w:rPr>
        <w:t>m</w:t>
      </w:r>
      <w:r>
        <w:rPr>
          <w:sz w:val="24"/>
          <w:szCs w:val="24"/>
        </w:rPr>
        <w:t>aterials, noti</w:t>
      </w:r>
      <w:r>
        <w:rPr>
          <w:spacing w:val="-1"/>
          <w:sz w:val="24"/>
          <w:szCs w:val="24"/>
        </w:rPr>
        <w:t>f</w:t>
      </w:r>
      <w:r>
        <w:rPr>
          <w:sz w:val="24"/>
          <w:szCs w:val="24"/>
        </w:rPr>
        <w:t>ic</w:t>
      </w:r>
      <w:r>
        <w:rPr>
          <w:spacing w:val="-1"/>
          <w:sz w:val="24"/>
          <w:szCs w:val="24"/>
        </w:rPr>
        <w:t>a</w:t>
      </w:r>
      <w:r>
        <w:rPr>
          <w:sz w:val="24"/>
          <w:szCs w:val="24"/>
        </w:rPr>
        <w:t>tion</w:t>
      </w:r>
      <w:r>
        <w:rPr>
          <w:spacing w:val="-1"/>
          <w:sz w:val="24"/>
          <w:szCs w:val="24"/>
        </w:rPr>
        <w:t>s</w:t>
      </w:r>
      <w:r>
        <w:rPr>
          <w:sz w:val="24"/>
          <w:szCs w:val="24"/>
        </w:rPr>
        <w:t>, and infor</w:t>
      </w:r>
      <w:r>
        <w:rPr>
          <w:spacing w:val="-2"/>
          <w:sz w:val="24"/>
          <w:szCs w:val="24"/>
        </w:rPr>
        <w:t>m</w:t>
      </w:r>
      <w:r>
        <w:rPr>
          <w:sz w:val="24"/>
          <w:szCs w:val="24"/>
        </w:rPr>
        <w:t>ation pertaining to spare p</w:t>
      </w:r>
      <w:r>
        <w:rPr>
          <w:spacing w:val="-1"/>
          <w:sz w:val="24"/>
          <w:szCs w:val="24"/>
        </w:rPr>
        <w:t>a</w:t>
      </w:r>
      <w:r>
        <w:rPr>
          <w:sz w:val="24"/>
          <w:szCs w:val="24"/>
        </w:rPr>
        <w:t xml:space="preserve">rts </w:t>
      </w:r>
      <w:r>
        <w:rPr>
          <w:spacing w:val="-2"/>
          <w:sz w:val="24"/>
          <w:szCs w:val="24"/>
        </w:rPr>
        <w:t>m</w:t>
      </w:r>
      <w:r>
        <w:rPr>
          <w:sz w:val="24"/>
          <w:szCs w:val="24"/>
        </w:rPr>
        <w:t>anufactured or distributed by the Supplier:</w:t>
      </w:r>
    </w:p>
    <w:p w:rsidR="00F16361" w:rsidRDefault="00F16361">
      <w:pPr>
        <w:spacing w:before="4" w:line="200" w:lineRule="exact"/>
      </w:pPr>
    </w:p>
    <w:p w:rsidR="00F16361" w:rsidRDefault="0047509A">
      <w:pPr>
        <w:tabs>
          <w:tab w:val="left" w:pos="3340"/>
        </w:tabs>
        <w:spacing w:before="29"/>
        <w:ind w:left="3340" w:right="79" w:hanging="540"/>
        <w:jc w:val="both"/>
        <w:rPr>
          <w:sz w:val="24"/>
          <w:szCs w:val="24"/>
        </w:rPr>
      </w:pPr>
      <w:r>
        <w:rPr>
          <w:sz w:val="24"/>
          <w:szCs w:val="24"/>
        </w:rPr>
        <w:t>(a)</w:t>
      </w:r>
      <w:r>
        <w:rPr>
          <w:sz w:val="24"/>
          <w:szCs w:val="24"/>
        </w:rPr>
        <w:tab/>
        <w:t>such spare parts as t</w:t>
      </w:r>
      <w:r>
        <w:rPr>
          <w:spacing w:val="-1"/>
          <w:sz w:val="24"/>
          <w:szCs w:val="24"/>
        </w:rPr>
        <w:t>h</w:t>
      </w:r>
      <w:r>
        <w:rPr>
          <w:sz w:val="24"/>
          <w:szCs w:val="24"/>
        </w:rPr>
        <w:t>e P</w:t>
      </w:r>
      <w:r>
        <w:rPr>
          <w:spacing w:val="2"/>
          <w:sz w:val="24"/>
          <w:szCs w:val="24"/>
        </w:rPr>
        <w:t>r</w:t>
      </w:r>
      <w:r>
        <w:rPr>
          <w:sz w:val="24"/>
          <w:szCs w:val="24"/>
        </w:rPr>
        <w:t xml:space="preserve">ocuring agency </w:t>
      </w:r>
      <w:r>
        <w:rPr>
          <w:spacing w:val="-2"/>
          <w:sz w:val="24"/>
          <w:szCs w:val="24"/>
        </w:rPr>
        <w:t>m</w:t>
      </w:r>
      <w:r>
        <w:rPr>
          <w:sz w:val="24"/>
          <w:szCs w:val="24"/>
        </w:rPr>
        <w:t>ay elect to purchase</w:t>
      </w:r>
      <w:r w:rsidR="00244733">
        <w:rPr>
          <w:sz w:val="24"/>
          <w:szCs w:val="24"/>
        </w:rPr>
        <w:t xml:space="preserve"> </w:t>
      </w:r>
      <w:r>
        <w:rPr>
          <w:sz w:val="24"/>
          <w:szCs w:val="24"/>
        </w:rPr>
        <w:t>fr</w:t>
      </w:r>
      <w:r>
        <w:rPr>
          <w:spacing w:val="-1"/>
          <w:sz w:val="24"/>
          <w:szCs w:val="24"/>
        </w:rPr>
        <w:t>o</w:t>
      </w:r>
      <w:r>
        <w:rPr>
          <w:sz w:val="24"/>
          <w:szCs w:val="24"/>
        </w:rPr>
        <w:t>m the</w:t>
      </w:r>
      <w:r w:rsidR="00244733">
        <w:rPr>
          <w:sz w:val="24"/>
          <w:szCs w:val="24"/>
        </w:rPr>
        <w:t xml:space="preserve"> </w:t>
      </w:r>
      <w:r>
        <w:rPr>
          <w:sz w:val="24"/>
          <w:szCs w:val="24"/>
        </w:rPr>
        <w:t>Supplier,</w:t>
      </w:r>
      <w:r w:rsidR="00244733">
        <w:rPr>
          <w:sz w:val="24"/>
          <w:szCs w:val="24"/>
        </w:rPr>
        <w:t xml:space="preserve"> </w:t>
      </w:r>
      <w:r>
        <w:rPr>
          <w:sz w:val="24"/>
          <w:szCs w:val="24"/>
        </w:rPr>
        <w:t>pro</w:t>
      </w:r>
      <w:r>
        <w:rPr>
          <w:spacing w:val="-1"/>
          <w:sz w:val="24"/>
          <w:szCs w:val="24"/>
        </w:rPr>
        <w:t>v</w:t>
      </w:r>
      <w:r>
        <w:rPr>
          <w:sz w:val="24"/>
          <w:szCs w:val="24"/>
        </w:rPr>
        <w:t>ided</w:t>
      </w:r>
      <w:r w:rsidR="00244733">
        <w:rPr>
          <w:sz w:val="24"/>
          <w:szCs w:val="24"/>
        </w:rPr>
        <w:t xml:space="preserve"> </w:t>
      </w:r>
      <w:r>
        <w:rPr>
          <w:sz w:val="24"/>
          <w:szCs w:val="24"/>
        </w:rPr>
        <w:t>that</w:t>
      </w:r>
      <w:r w:rsidR="00244733">
        <w:rPr>
          <w:sz w:val="24"/>
          <w:szCs w:val="24"/>
        </w:rPr>
        <w:t xml:space="preserve"> </w:t>
      </w:r>
      <w:r>
        <w:rPr>
          <w:sz w:val="24"/>
          <w:szCs w:val="24"/>
        </w:rPr>
        <w:t>t</w:t>
      </w:r>
      <w:r>
        <w:rPr>
          <w:spacing w:val="-1"/>
          <w:sz w:val="24"/>
          <w:szCs w:val="24"/>
        </w:rPr>
        <w:t>h</w:t>
      </w:r>
      <w:r>
        <w:rPr>
          <w:sz w:val="24"/>
          <w:szCs w:val="24"/>
        </w:rPr>
        <w:t>is</w:t>
      </w:r>
      <w:r w:rsidR="00244733">
        <w:rPr>
          <w:sz w:val="24"/>
          <w:szCs w:val="24"/>
        </w:rPr>
        <w:t xml:space="preserve"> </w:t>
      </w:r>
      <w:r>
        <w:rPr>
          <w:sz w:val="24"/>
          <w:szCs w:val="24"/>
        </w:rPr>
        <w:t>election</w:t>
      </w:r>
      <w:r w:rsidR="00244733">
        <w:rPr>
          <w:sz w:val="24"/>
          <w:szCs w:val="24"/>
        </w:rPr>
        <w:t xml:space="preserve"> </w:t>
      </w:r>
      <w:r>
        <w:rPr>
          <w:sz w:val="24"/>
          <w:szCs w:val="24"/>
        </w:rPr>
        <w:t>s</w:t>
      </w:r>
      <w:r>
        <w:rPr>
          <w:spacing w:val="-1"/>
          <w:sz w:val="24"/>
          <w:szCs w:val="24"/>
        </w:rPr>
        <w:t>h</w:t>
      </w:r>
      <w:r>
        <w:rPr>
          <w:sz w:val="24"/>
          <w:szCs w:val="24"/>
        </w:rPr>
        <w:t>all not</w:t>
      </w:r>
      <w:r w:rsidR="00244733">
        <w:rPr>
          <w:sz w:val="24"/>
          <w:szCs w:val="24"/>
        </w:rPr>
        <w:t xml:space="preserve"> </w:t>
      </w:r>
      <w:r>
        <w:rPr>
          <w:sz w:val="24"/>
          <w:szCs w:val="24"/>
        </w:rPr>
        <w:t>relieve</w:t>
      </w:r>
      <w:r w:rsidR="00244733">
        <w:rPr>
          <w:sz w:val="24"/>
          <w:szCs w:val="24"/>
        </w:rPr>
        <w:t xml:space="preserve"> </w:t>
      </w:r>
      <w:r>
        <w:rPr>
          <w:sz w:val="24"/>
          <w:szCs w:val="24"/>
        </w:rPr>
        <w:t>the</w:t>
      </w:r>
      <w:r w:rsidR="00244733">
        <w:rPr>
          <w:sz w:val="24"/>
          <w:szCs w:val="24"/>
        </w:rPr>
        <w:t xml:space="preserve"> </w:t>
      </w:r>
      <w:r>
        <w:rPr>
          <w:sz w:val="24"/>
          <w:szCs w:val="24"/>
        </w:rPr>
        <w:t>Supplier</w:t>
      </w:r>
      <w:r w:rsidR="00244733">
        <w:rPr>
          <w:sz w:val="24"/>
          <w:szCs w:val="24"/>
        </w:rPr>
        <w:t xml:space="preserve"> </w:t>
      </w:r>
      <w:r>
        <w:rPr>
          <w:sz w:val="24"/>
          <w:szCs w:val="24"/>
        </w:rPr>
        <w:t>of any</w:t>
      </w:r>
      <w:r w:rsidR="00244733">
        <w:rPr>
          <w:sz w:val="24"/>
          <w:szCs w:val="24"/>
        </w:rPr>
        <w:t xml:space="preserve"> </w:t>
      </w:r>
      <w:r>
        <w:rPr>
          <w:sz w:val="24"/>
          <w:szCs w:val="24"/>
        </w:rPr>
        <w:t>warranty</w:t>
      </w:r>
      <w:r w:rsidR="00244733">
        <w:rPr>
          <w:sz w:val="24"/>
          <w:szCs w:val="24"/>
        </w:rPr>
        <w:t xml:space="preserve"> </w:t>
      </w:r>
      <w:r>
        <w:rPr>
          <w:sz w:val="24"/>
          <w:szCs w:val="24"/>
        </w:rPr>
        <w:t>obligations</w:t>
      </w:r>
      <w:r w:rsidR="00244733">
        <w:rPr>
          <w:sz w:val="24"/>
          <w:szCs w:val="24"/>
        </w:rPr>
        <w:t xml:space="preserve"> </w:t>
      </w:r>
      <w:r>
        <w:rPr>
          <w:sz w:val="24"/>
          <w:szCs w:val="24"/>
        </w:rPr>
        <w:t>under the Contract; and</w:t>
      </w:r>
    </w:p>
    <w:p w:rsidR="00F16361" w:rsidRDefault="0047509A">
      <w:pPr>
        <w:tabs>
          <w:tab w:val="left" w:pos="3340"/>
          <w:tab w:val="left" w:pos="3860"/>
        </w:tabs>
        <w:spacing w:before="2" w:line="540" w:lineRule="atLeast"/>
        <w:ind w:left="3340" w:right="79" w:hanging="540"/>
        <w:jc w:val="both"/>
        <w:rPr>
          <w:sz w:val="24"/>
          <w:szCs w:val="24"/>
        </w:rPr>
      </w:pPr>
      <w:r>
        <w:rPr>
          <w:sz w:val="24"/>
          <w:szCs w:val="24"/>
        </w:rPr>
        <w:t>(b)</w:t>
      </w:r>
      <w:r>
        <w:rPr>
          <w:sz w:val="24"/>
          <w:szCs w:val="24"/>
        </w:rPr>
        <w:tab/>
      </w:r>
      <w:proofErr w:type="gramStart"/>
      <w:r>
        <w:rPr>
          <w:sz w:val="24"/>
          <w:szCs w:val="24"/>
        </w:rPr>
        <w:t>in</w:t>
      </w:r>
      <w:proofErr w:type="gramEnd"/>
      <w:r>
        <w:rPr>
          <w:sz w:val="24"/>
          <w:szCs w:val="24"/>
        </w:rPr>
        <w:t xml:space="preserve"> the event of ter</w:t>
      </w:r>
      <w:r>
        <w:rPr>
          <w:spacing w:val="-2"/>
          <w:sz w:val="24"/>
          <w:szCs w:val="24"/>
        </w:rPr>
        <w:t>m</w:t>
      </w:r>
      <w:r>
        <w:rPr>
          <w:sz w:val="24"/>
          <w:szCs w:val="24"/>
        </w:rPr>
        <w:t>ination of production of the spare parts: (</w:t>
      </w:r>
      <w:proofErr w:type="spellStart"/>
      <w:r>
        <w:rPr>
          <w:sz w:val="24"/>
          <w:szCs w:val="24"/>
        </w:rPr>
        <w:t>i</w:t>
      </w:r>
      <w:proofErr w:type="spellEnd"/>
      <w:r>
        <w:rPr>
          <w:sz w:val="24"/>
          <w:szCs w:val="24"/>
        </w:rPr>
        <w:t>)</w:t>
      </w:r>
      <w:r>
        <w:rPr>
          <w:sz w:val="24"/>
          <w:szCs w:val="24"/>
        </w:rPr>
        <w:tab/>
        <w:t>advance</w:t>
      </w:r>
      <w:r w:rsidR="00244733">
        <w:rPr>
          <w:sz w:val="24"/>
          <w:szCs w:val="24"/>
        </w:rPr>
        <w:t xml:space="preserve"> </w:t>
      </w:r>
      <w:r>
        <w:rPr>
          <w:sz w:val="24"/>
          <w:szCs w:val="24"/>
        </w:rPr>
        <w:t>notification</w:t>
      </w:r>
      <w:r w:rsidR="00244733">
        <w:rPr>
          <w:sz w:val="24"/>
          <w:szCs w:val="24"/>
        </w:rPr>
        <w:t xml:space="preserve"> </w:t>
      </w:r>
      <w:r>
        <w:rPr>
          <w:sz w:val="24"/>
          <w:szCs w:val="24"/>
        </w:rPr>
        <w:t>to</w:t>
      </w:r>
      <w:r w:rsidR="00244733">
        <w:rPr>
          <w:sz w:val="24"/>
          <w:szCs w:val="24"/>
        </w:rPr>
        <w:t xml:space="preserve"> </w:t>
      </w:r>
      <w:r>
        <w:rPr>
          <w:sz w:val="24"/>
          <w:szCs w:val="24"/>
        </w:rPr>
        <w:t>the</w:t>
      </w:r>
      <w:r w:rsidR="00244733">
        <w:rPr>
          <w:sz w:val="24"/>
          <w:szCs w:val="24"/>
        </w:rPr>
        <w:t xml:space="preserve"> </w:t>
      </w:r>
      <w:r>
        <w:rPr>
          <w:sz w:val="24"/>
          <w:szCs w:val="24"/>
        </w:rPr>
        <w:t>Proc</w:t>
      </w:r>
      <w:r>
        <w:rPr>
          <w:spacing w:val="-1"/>
          <w:sz w:val="24"/>
          <w:szCs w:val="24"/>
        </w:rPr>
        <w:t>u</w:t>
      </w:r>
      <w:r>
        <w:rPr>
          <w:sz w:val="24"/>
          <w:szCs w:val="24"/>
        </w:rPr>
        <w:t>ri</w:t>
      </w:r>
      <w:r>
        <w:rPr>
          <w:spacing w:val="-1"/>
          <w:sz w:val="24"/>
          <w:szCs w:val="24"/>
        </w:rPr>
        <w:t>n</w:t>
      </w:r>
      <w:r>
        <w:rPr>
          <w:sz w:val="24"/>
          <w:szCs w:val="24"/>
        </w:rPr>
        <w:t>g</w:t>
      </w:r>
      <w:r w:rsidR="00244733">
        <w:rPr>
          <w:sz w:val="24"/>
          <w:szCs w:val="24"/>
        </w:rPr>
        <w:t xml:space="preserve"> </w:t>
      </w:r>
      <w:r>
        <w:rPr>
          <w:sz w:val="24"/>
          <w:szCs w:val="24"/>
        </w:rPr>
        <w:t>agency</w:t>
      </w:r>
      <w:r w:rsidR="00244733">
        <w:rPr>
          <w:sz w:val="24"/>
          <w:szCs w:val="24"/>
        </w:rPr>
        <w:t xml:space="preserve"> </w:t>
      </w:r>
      <w:r>
        <w:rPr>
          <w:sz w:val="24"/>
          <w:szCs w:val="24"/>
        </w:rPr>
        <w:t>of</w:t>
      </w:r>
      <w:r w:rsidR="00244733">
        <w:rPr>
          <w:sz w:val="24"/>
          <w:szCs w:val="24"/>
        </w:rPr>
        <w:t xml:space="preserve"> </w:t>
      </w:r>
      <w:r>
        <w:rPr>
          <w:sz w:val="24"/>
          <w:szCs w:val="24"/>
        </w:rPr>
        <w:t>the</w:t>
      </w:r>
    </w:p>
    <w:p w:rsidR="00F16361" w:rsidRDefault="0047509A">
      <w:pPr>
        <w:ind w:left="3880" w:right="78"/>
        <w:jc w:val="both"/>
        <w:rPr>
          <w:sz w:val="24"/>
          <w:szCs w:val="24"/>
        </w:rPr>
      </w:pPr>
      <w:proofErr w:type="gramStart"/>
      <w:r>
        <w:rPr>
          <w:sz w:val="24"/>
          <w:szCs w:val="24"/>
        </w:rPr>
        <w:t>pending</w:t>
      </w:r>
      <w:proofErr w:type="gramEnd"/>
      <w:r>
        <w:rPr>
          <w:sz w:val="24"/>
          <w:szCs w:val="24"/>
        </w:rPr>
        <w:t xml:space="preserve"> ter</w:t>
      </w:r>
      <w:r>
        <w:rPr>
          <w:spacing w:val="-2"/>
          <w:sz w:val="24"/>
          <w:szCs w:val="24"/>
        </w:rPr>
        <w:t>m</w:t>
      </w:r>
      <w:r>
        <w:rPr>
          <w:sz w:val="24"/>
          <w:szCs w:val="24"/>
        </w:rPr>
        <w:t>ination, in sufficient ti</w:t>
      </w:r>
      <w:r>
        <w:rPr>
          <w:spacing w:val="-2"/>
          <w:sz w:val="24"/>
          <w:szCs w:val="24"/>
        </w:rPr>
        <w:t>m</w:t>
      </w:r>
      <w:r>
        <w:rPr>
          <w:sz w:val="24"/>
          <w:szCs w:val="24"/>
        </w:rPr>
        <w:t>e to pe</w:t>
      </w:r>
      <w:r>
        <w:rPr>
          <w:spacing w:val="2"/>
          <w:sz w:val="24"/>
          <w:szCs w:val="24"/>
        </w:rPr>
        <w:t>r</w:t>
      </w:r>
      <w:r>
        <w:rPr>
          <w:spacing w:val="-2"/>
          <w:sz w:val="24"/>
          <w:szCs w:val="24"/>
        </w:rPr>
        <w:t>m</w:t>
      </w:r>
      <w:r>
        <w:rPr>
          <w:sz w:val="24"/>
          <w:szCs w:val="24"/>
        </w:rPr>
        <w:t>it the Procuring  agency  to  procure  needed  require</w:t>
      </w:r>
      <w:r>
        <w:rPr>
          <w:spacing w:val="-2"/>
          <w:sz w:val="24"/>
          <w:szCs w:val="24"/>
        </w:rPr>
        <w:t>m</w:t>
      </w:r>
      <w:r>
        <w:rPr>
          <w:sz w:val="24"/>
          <w:szCs w:val="24"/>
        </w:rPr>
        <w:t>ents; and</w:t>
      </w:r>
    </w:p>
    <w:p w:rsidR="00F16361" w:rsidRDefault="00F16361">
      <w:pPr>
        <w:spacing w:before="16" w:line="260" w:lineRule="exact"/>
        <w:rPr>
          <w:sz w:val="26"/>
          <w:szCs w:val="26"/>
        </w:rPr>
      </w:pPr>
    </w:p>
    <w:p w:rsidR="00F16361" w:rsidRDefault="0047509A">
      <w:pPr>
        <w:tabs>
          <w:tab w:val="left" w:pos="3880"/>
        </w:tabs>
        <w:ind w:left="3880" w:right="78" w:hanging="540"/>
        <w:jc w:val="both"/>
        <w:rPr>
          <w:sz w:val="24"/>
          <w:szCs w:val="24"/>
        </w:rPr>
      </w:pPr>
      <w:r>
        <w:rPr>
          <w:sz w:val="24"/>
          <w:szCs w:val="24"/>
        </w:rPr>
        <w:t>(ii)</w:t>
      </w:r>
      <w:r>
        <w:rPr>
          <w:sz w:val="24"/>
          <w:szCs w:val="24"/>
        </w:rPr>
        <w:tab/>
      </w:r>
      <w:proofErr w:type="gramStart"/>
      <w:r>
        <w:rPr>
          <w:sz w:val="24"/>
          <w:szCs w:val="24"/>
        </w:rPr>
        <w:t>following</w:t>
      </w:r>
      <w:proofErr w:type="gramEnd"/>
      <w:r w:rsidR="00244733">
        <w:rPr>
          <w:sz w:val="24"/>
          <w:szCs w:val="24"/>
        </w:rPr>
        <w:t xml:space="preserve"> </w:t>
      </w:r>
      <w:r>
        <w:rPr>
          <w:sz w:val="24"/>
          <w:szCs w:val="24"/>
        </w:rPr>
        <w:t>such</w:t>
      </w:r>
      <w:r w:rsidR="00244733">
        <w:rPr>
          <w:sz w:val="24"/>
          <w:szCs w:val="24"/>
        </w:rPr>
        <w:t xml:space="preserve"> </w:t>
      </w:r>
      <w:r>
        <w:rPr>
          <w:sz w:val="24"/>
          <w:szCs w:val="24"/>
        </w:rPr>
        <w:t>ter</w:t>
      </w:r>
      <w:r>
        <w:rPr>
          <w:spacing w:val="-2"/>
          <w:sz w:val="24"/>
          <w:szCs w:val="24"/>
        </w:rPr>
        <w:t>m</w:t>
      </w:r>
      <w:r>
        <w:rPr>
          <w:sz w:val="24"/>
          <w:szCs w:val="24"/>
        </w:rPr>
        <w:t>ination,</w:t>
      </w:r>
      <w:r w:rsidR="00244733">
        <w:rPr>
          <w:sz w:val="24"/>
          <w:szCs w:val="24"/>
        </w:rPr>
        <w:t xml:space="preserve"> </w:t>
      </w:r>
      <w:r>
        <w:rPr>
          <w:sz w:val="24"/>
          <w:szCs w:val="24"/>
        </w:rPr>
        <w:t>furnishing</w:t>
      </w:r>
      <w:r w:rsidR="00244733">
        <w:rPr>
          <w:sz w:val="24"/>
          <w:szCs w:val="24"/>
        </w:rPr>
        <w:t xml:space="preserve"> </w:t>
      </w:r>
      <w:proofErr w:type="spellStart"/>
      <w:r>
        <w:rPr>
          <w:sz w:val="24"/>
          <w:szCs w:val="24"/>
        </w:rPr>
        <w:t>atnocost</w:t>
      </w:r>
      <w:proofErr w:type="spellEnd"/>
      <w:r w:rsidR="00244733">
        <w:rPr>
          <w:sz w:val="24"/>
          <w:szCs w:val="24"/>
        </w:rPr>
        <w:t xml:space="preserve"> </w:t>
      </w:r>
      <w:r>
        <w:rPr>
          <w:sz w:val="24"/>
          <w:szCs w:val="24"/>
        </w:rPr>
        <w:t>to the Procuring agency, the blueprints, drawings, and specificatio</w:t>
      </w:r>
      <w:r>
        <w:rPr>
          <w:spacing w:val="-1"/>
          <w:sz w:val="24"/>
          <w:szCs w:val="24"/>
        </w:rPr>
        <w:t>n</w:t>
      </w:r>
      <w:r>
        <w:rPr>
          <w:sz w:val="24"/>
          <w:szCs w:val="24"/>
        </w:rPr>
        <w:t>s of the spa</w:t>
      </w:r>
      <w:r>
        <w:rPr>
          <w:spacing w:val="-1"/>
          <w:sz w:val="24"/>
          <w:szCs w:val="24"/>
        </w:rPr>
        <w:t>r</w:t>
      </w:r>
      <w:r>
        <w:rPr>
          <w:sz w:val="24"/>
          <w:szCs w:val="24"/>
        </w:rPr>
        <w:t>e parts, if requested.</w:t>
      </w:r>
    </w:p>
    <w:p w:rsidR="00F16361" w:rsidRDefault="00F16361">
      <w:pPr>
        <w:spacing w:before="4" w:line="140" w:lineRule="exact"/>
        <w:rPr>
          <w:sz w:val="14"/>
          <w:szCs w:val="14"/>
        </w:rPr>
      </w:pPr>
    </w:p>
    <w:p w:rsidR="00F16361" w:rsidRDefault="00F16361">
      <w:pPr>
        <w:spacing w:line="200" w:lineRule="exact"/>
      </w:pPr>
    </w:p>
    <w:p w:rsidR="00F16361" w:rsidRDefault="00F16361">
      <w:pPr>
        <w:spacing w:line="200" w:lineRule="exact"/>
      </w:pPr>
    </w:p>
    <w:p w:rsidR="00F16361" w:rsidRDefault="0047509A">
      <w:pPr>
        <w:ind w:left="2800" w:right="76" w:hanging="2700"/>
        <w:jc w:val="both"/>
        <w:rPr>
          <w:sz w:val="24"/>
          <w:szCs w:val="24"/>
        </w:rPr>
      </w:pPr>
      <w:r>
        <w:rPr>
          <w:b/>
          <w:sz w:val="24"/>
          <w:szCs w:val="24"/>
        </w:rPr>
        <w:t xml:space="preserve">15. Warranty           </w:t>
      </w:r>
      <w:proofErr w:type="gramStart"/>
      <w:r>
        <w:rPr>
          <w:sz w:val="24"/>
          <w:szCs w:val="24"/>
        </w:rPr>
        <w:t>15.1  The</w:t>
      </w:r>
      <w:proofErr w:type="gramEnd"/>
      <w:r>
        <w:rPr>
          <w:sz w:val="24"/>
          <w:szCs w:val="24"/>
        </w:rPr>
        <w:t xml:space="preserve"> Supplier warrants that the Goods supplied under the Contract are new, unused, of the</w:t>
      </w:r>
      <w:r w:rsidR="00244733">
        <w:rPr>
          <w:sz w:val="24"/>
          <w:szCs w:val="24"/>
        </w:rPr>
        <w:t xml:space="preserve"> </w:t>
      </w:r>
      <w:r>
        <w:rPr>
          <w:spacing w:val="-2"/>
          <w:sz w:val="24"/>
          <w:szCs w:val="24"/>
        </w:rPr>
        <w:t>m</w:t>
      </w:r>
      <w:r>
        <w:rPr>
          <w:spacing w:val="1"/>
          <w:sz w:val="24"/>
          <w:szCs w:val="24"/>
        </w:rPr>
        <w:t>o</w:t>
      </w:r>
      <w:r>
        <w:rPr>
          <w:sz w:val="24"/>
          <w:szCs w:val="24"/>
        </w:rPr>
        <w:t xml:space="preserve">st recent or current </w:t>
      </w:r>
      <w:r>
        <w:rPr>
          <w:spacing w:val="-2"/>
          <w:sz w:val="24"/>
          <w:szCs w:val="24"/>
        </w:rPr>
        <w:t>m</w:t>
      </w:r>
      <w:r>
        <w:rPr>
          <w:sz w:val="24"/>
          <w:szCs w:val="24"/>
        </w:rPr>
        <w:t>odels, and that they incorporate all recent i</w:t>
      </w:r>
      <w:r>
        <w:rPr>
          <w:spacing w:val="-2"/>
          <w:sz w:val="24"/>
          <w:szCs w:val="24"/>
        </w:rPr>
        <w:t>m</w:t>
      </w:r>
      <w:r>
        <w:rPr>
          <w:sz w:val="24"/>
          <w:szCs w:val="24"/>
        </w:rPr>
        <w:t>prov</w:t>
      </w:r>
      <w:r>
        <w:rPr>
          <w:spacing w:val="1"/>
          <w:sz w:val="24"/>
          <w:szCs w:val="24"/>
        </w:rPr>
        <w:t>e</w:t>
      </w:r>
      <w:r>
        <w:rPr>
          <w:spacing w:val="-2"/>
          <w:sz w:val="24"/>
          <w:szCs w:val="24"/>
        </w:rPr>
        <w:t>m</w:t>
      </w:r>
      <w:r>
        <w:rPr>
          <w:sz w:val="24"/>
          <w:szCs w:val="24"/>
        </w:rPr>
        <w:t xml:space="preserve">ents in design and </w:t>
      </w:r>
      <w:r>
        <w:rPr>
          <w:spacing w:val="-2"/>
          <w:sz w:val="24"/>
          <w:szCs w:val="24"/>
        </w:rPr>
        <w:t>m</w:t>
      </w:r>
      <w:r>
        <w:rPr>
          <w:sz w:val="24"/>
          <w:szCs w:val="24"/>
        </w:rPr>
        <w:t>aterials unless provided other</w:t>
      </w:r>
      <w:r>
        <w:rPr>
          <w:spacing w:val="-2"/>
          <w:sz w:val="24"/>
          <w:szCs w:val="24"/>
        </w:rPr>
        <w:t>w</w:t>
      </w:r>
      <w:r>
        <w:rPr>
          <w:sz w:val="24"/>
          <w:szCs w:val="24"/>
        </w:rPr>
        <w:t>ise in the Contract.     The Supplier further warrants that all Goods sup</w:t>
      </w:r>
      <w:r>
        <w:rPr>
          <w:spacing w:val="-1"/>
          <w:sz w:val="24"/>
          <w:szCs w:val="24"/>
        </w:rPr>
        <w:t>p</w:t>
      </w:r>
      <w:r>
        <w:rPr>
          <w:sz w:val="24"/>
          <w:szCs w:val="24"/>
        </w:rPr>
        <w:t>lied under this Contract</w:t>
      </w:r>
      <w:r w:rsidR="00244733">
        <w:rPr>
          <w:sz w:val="24"/>
          <w:szCs w:val="24"/>
        </w:rPr>
        <w:t xml:space="preserve"> </w:t>
      </w:r>
      <w:r>
        <w:rPr>
          <w:sz w:val="24"/>
          <w:szCs w:val="24"/>
        </w:rPr>
        <w:t>shall</w:t>
      </w:r>
      <w:r w:rsidR="00244733">
        <w:rPr>
          <w:sz w:val="24"/>
          <w:szCs w:val="24"/>
        </w:rPr>
        <w:t xml:space="preserve"> </w:t>
      </w:r>
      <w:r>
        <w:rPr>
          <w:sz w:val="24"/>
          <w:szCs w:val="24"/>
        </w:rPr>
        <w:t>have</w:t>
      </w:r>
      <w:r w:rsidR="00244733">
        <w:rPr>
          <w:sz w:val="24"/>
          <w:szCs w:val="24"/>
        </w:rPr>
        <w:t xml:space="preserve"> </w:t>
      </w:r>
      <w:r>
        <w:rPr>
          <w:sz w:val="24"/>
          <w:szCs w:val="24"/>
        </w:rPr>
        <w:t>no</w:t>
      </w:r>
      <w:r w:rsidR="00244733">
        <w:rPr>
          <w:sz w:val="24"/>
          <w:szCs w:val="24"/>
        </w:rPr>
        <w:t xml:space="preserve"> </w:t>
      </w:r>
      <w:r>
        <w:rPr>
          <w:sz w:val="24"/>
          <w:szCs w:val="24"/>
        </w:rPr>
        <w:t>defect,</w:t>
      </w:r>
      <w:r w:rsidR="00244733">
        <w:rPr>
          <w:sz w:val="24"/>
          <w:szCs w:val="24"/>
        </w:rPr>
        <w:t xml:space="preserve"> </w:t>
      </w:r>
      <w:r>
        <w:rPr>
          <w:sz w:val="24"/>
          <w:szCs w:val="24"/>
        </w:rPr>
        <w:t>a</w:t>
      </w:r>
      <w:r>
        <w:rPr>
          <w:spacing w:val="-3"/>
          <w:sz w:val="24"/>
          <w:szCs w:val="24"/>
        </w:rPr>
        <w:t>r</w:t>
      </w:r>
      <w:r>
        <w:rPr>
          <w:sz w:val="24"/>
          <w:szCs w:val="24"/>
        </w:rPr>
        <w:t>ising</w:t>
      </w:r>
      <w:r w:rsidR="00244733">
        <w:rPr>
          <w:sz w:val="24"/>
          <w:szCs w:val="24"/>
        </w:rPr>
        <w:t xml:space="preserve"> </w:t>
      </w:r>
      <w:r>
        <w:rPr>
          <w:sz w:val="24"/>
          <w:szCs w:val="24"/>
        </w:rPr>
        <w:t>from design,</w:t>
      </w:r>
      <w:r w:rsidR="00244733">
        <w:rPr>
          <w:sz w:val="24"/>
          <w:szCs w:val="24"/>
        </w:rPr>
        <w:t xml:space="preserve"> </w:t>
      </w:r>
      <w:r>
        <w:rPr>
          <w:spacing w:val="-2"/>
          <w:sz w:val="24"/>
          <w:szCs w:val="24"/>
        </w:rPr>
        <w:t>m</w:t>
      </w:r>
      <w:r>
        <w:rPr>
          <w:sz w:val="24"/>
          <w:szCs w:val="24"/>
        </w:rPr>
        <w:t>aterials,</w:t>
      </w:r>
      <w:r w:rsidR="00244733">
        <w:rPr>
          <w:sz w:val="24"/>
          <w:szCs w:val="24"/>
        </w:rPr>
        <w:t xml:space="preserve"> </w:t>
      </w:r>
      <w:r>
        <w:rPr>
          <w:sz w:val="24"/>
          <w:szCs w:val="24"/>
        </w:rPr>
        <w:t>or work</w:t>
      </w:r>
      <w:r>
        <w:rPr>
          <w:spacing w:val="-2"/>
          <w:sz w:val="24"/>
          <w:szCs w:val="24"/>
        </w:rPr>
        <w:t>m</w:t>
      </w:r>
      <w:r>
        <w:rPr>
          <w:sz w:val="24"/>
          <w:szCs w:val="24"/>
        </w:rPr>
        <w:t>anship (except when the des</w:t>
      </w:r>
      <w:r>
        <w:rPr>
          <w:spacing w:val="-3"/>
          <w:sz w:val="24"/>
          <w:szCs w:val="24"/>
        </w:rPr>
        <w:t>i</w:t>
      </w:r>
      <w:r>
        <w:rPr>
          <w:sz w:val="24"/>
          <w:szCs w:val="24"/>
        </w:rPr>
        <w:t xml:space="preserve">gn and/or </w:t>
      </w:r>
      <w:r>
        <w:rPr>
          <w:spacing w:val="-2"/>
          <w:sz w:val="24"/>
          <w:szCs w:val="24"/>
        </w:rPr>
        <w:t>m</w:t>
      </w:r>
      <w:r>
        <w:rPr>
          <w:sz w:val="24"/>
          <w:szCs w:val="24"/>
        </w:rPr>
        <w:t xml:space="preserve">aterial is required </w:t>
      </w:r>
      <w:proofErr w:type="gramStart"/>
      <w:r>
        <w:rPr>
          <w:sz w:val="24"/>
          <w:szCs w:val="24"/>
        </w:rPr>
        <w:t>by  the</w:t>
      </w:r>
      <w:proofErr w:type="gramEnd"/>
      <w:r>
        <w:rPr>
          <w:sz w:val="24"/>
          <w:szCs w:val="24"/>
        </w:rPr>
        <w:t xml:space="preserve">  Procuring  agency’s  speci</w:t>
      </w:r>
      <w:r>
        <w:rPr>
          <w:spacing w:val="-1"/>
          <w:sz w:val="24"/>
          <w:szCs w:val="24"/>
        </w:rPr>
        <w:t>f</w:t>
      </w:r>
      <w:r>
        <w:rPr>
          <w:sz w:val="24"/>
          <w:szCs w:val="24"/>
        </w:rPr>
        <w:t>ications)  or  from</w:t>
      </w:r>
      <w:r w:rsidR="00244733">
        <w:rPr>
          <w:sz w:val="24"/>
          <w:szCs w:val="24"/>
        </w:rPr>
        <w:t xml:space="preserve"> </w:t>
      </w:r>
      <w:r>
        <w:rPr>
          <w:sz w:val="24"/>
          <w:szCs w:val="24"/>
        </w:rPr>
        <w:t>any  act  or o</w:t>
      </w:r>
      <w:r>
        <w:rPr>
          <w:spacing w:val="-2"/>
          <w:sz w:val="24"/>
          <w:szCs w:val="24"/>
        </w:rPr>
        <w:t>m</w:t>
      </w:r>
      <w:r>
        <w:rPr>
          <w:sz w:val="24"/>
          <w:szCs w:val="24"/>
        </w:rPr>
        <w:t>ission</w:t>
      </w:r>
      <w:r w:rsidR="00244733">
        <w:rPr>
          <w:sz w:val="24"/>
          <w:szCs w:val="24"/>
        </w:rPr>
        <w:t xml:space="preserve"> </w:t>
      </w:r>
      <w:r>
        <w:rPr>
          <w:sz w:val="24"/>
          <w:szCs w:val="24"/>
        </w:rPr>
        <w:t>of</w:t>
      </w:r>
      <w:r w:rsidR="00244733">
        <w:rPr>
          <w:sz w:val="24"/>
          <w:szCs w:val="24"/>
        </w:rPr>
        <w:t xml:space="preserve"> </w:t>
      </w:r>
      <w:r>
        <w:rPr>
          <w:sz w:val="24"/>
          <w:szCs w:val="24"/>
        </w:rPr>
        <w:t>the</w:t>
      </w:r>
      <w:r w:rsidR="00244733">
        <w:rPr>
          <w:sz w:val="24"/>
          <w:szCs w:val="24"/>
        </w:rPr>
        <w:t xml:space="preserve"> </w:t>
      </w:r>
      <w:r>
        <w:rPr>
          <w:sz w:val="24"/>
          <w:szCs w:val="24"/>
        </w:rPr>
        <w:t>Supplier,</w:t>
      </w:r>
      <w:r w:rsidR="00244733">
        <w:rPr>
          <w:sz w:val="24"/>
          <w:szCs w:val="24"/>
        </w:rPr>
        <w:t xml:space="preserve"> </w:t>
      </w:r>
      <w:r>
        <w:rPr>
          <w:sz w:val="24"/>
          <w:szCs w:val="24"/>
        </w:rPr>
        <w:t xml:space="preserve">that </w:t>
      </w:r>
      <w:r>
        <w:rPr>
          <w:spacing w:val="-2"/>
          <w:sz w:val="24"/>
          <w:szCs w:val="24"/>
        </w:rPr>
        <w:t>m</w:t>
      </w:r>
      <w:r>
        <w:rPr>
          <w:sz w:val="24"/>
          <w:szCs w:val="24"/>
        </w:rPr>
        <w:t>ay</w:t>
      </w:r>
      <w:r w:rsidR="00244733">
        <w:rPr>
          <w:sz w:val="24"/>
          <w:szCs w:val="24"/>
        </w:rPr>
        <w:t xml:space="preserve"> </w:t>
      </w:r>
      <w:r>
        <w:rPr>
          <w:sz w:val="24"/>
          <w:szCs w:val="24"/>
        </w:rPr>
        <w:t>develop</w:t>
      </w:r>
      <w:r w:rsidR="00244733">
        <w:rPr>
          <w:sz w:val="24"/>
          <w:szCs w:val="24"/>
        </w:rPr>
        <w:t xml:space="preserve"> </w:t>
      </w:r>
      <w:r>
        <w:rPr>
          <w:sz w:val="24"/>
          <w:szCs w:val="24"/>
        </w:rPr>
        <w:t>under</w:t>
      </w:r>
      <w:r w:rsidR="00244733">
        <w:rPr>
          <w:sz w:val="24"/>
          <w:szCs w:val="24"/>
        </w:rPr>
        <w:t xml:space="preserve"> </w:t>
      </w:r>
      <w:r>
        <w:rPr>
          <w:sz w:val="24"/>
          <w:szCs w:val="24"/>
        </w:rPr>
        <w:t>nor</w:t>
      </w:r>
      <w:r>
        <w:rPr>
          <w:spacing w:val="-2"/>
          <w:sz w:val="24"/>
          <w:szCs w:val="24"/>
        </w:rPr>
        <w:t>m</w:t>
      </w:r>
      <w:r>
        <w:rPr>
          <w:sz w:val="24"/>
          <w:szCs w:val="24"/>
        </w:rPr>
        <w:t>al</w:t>
      </w:r>
      <w:r w:rsidR="00244733">
        <w:rPr>
          <w:sz w:val="24"/>
          <w:szCs w:val="24"/>
        </w:rPr>
        <w:t xml:space="preserve"> </w:t>
      </w:r>
      <w:r>
        <w:rPr>
          <w:sz w:val="24"/>
          <w:szCs w:val="24"/>
        </w:rPr>
        <w:t>use</w:t>
      </w:r>
      <w:r w:rsidR="00244733">
        <w:rPr>
          <w:sz w:val="24"/>
          <w:szCs w:val="24"/>
        </w:rPr>
        <w:t xml:space="preserve"> </w:t>
      </w:r>
      <w:r>
        <w:rPr>
          <w:sz w:val="24"/>
          <w:szCs w:val="24"/>
        </w:rPr>
        <w:t>of the</w:t>
      </w:r>
      <w:r w:rsidR="00244733">
        <w:rPr>
          <w:sz w:val="24"/>
          <w:szCs w:val="24"/>
        </w:rPr>
        <w:t xml:space="preserve"> </w:t>
      </w:r>
      <w:r>
        <w:rPr>
          <w:sz w:val="24"/>
          <w:szCs w:val="24"/>
        </w:rPr>
        <w:t>supplied Goods</w:t>
      </w:r>
      <w:r w:rsidR="00244733">
        <w:rPr>
          <w:sz w:val="24"/>
          <w:szCs w:val="24"/>
        </w:rPr>
        <w:t xml:space="preserve"> </w:t>
      </w:r>
      <w:r>
        <w:rPr>
          <w:sz w:val="24"/>
          <w:szCs w:val="24"/>
        </w:rPr>
        <w:t>in</w:t>
      </w:r>
      <w:r w:rsidR="00244733">
        <w:rPr>
          <w:sz w:val="24"/>
          <w:szCs w:val="24"/>
        </w:rPr>
        <w:t xml:space="preserve"> </w:t>
      </w:r>
      <w:r>
        <w:rPr>
          <w:sz w:val="24"/>
          <w:szCs w:val="24"/>
        </w:rPr>
        <w:t>the</w:t>
      </w:r>
      <w:r w:rsidR="00244733">
        <w:rPr>
          <w:sz w:val="24"/>
          <w:szCs w:val="24"/>
        </w:rPr>
        <w:t xml:space="preserve"> </w:t>
      </w:r>
      <w:r>
        <w:rPr>
          <w:sz w:val="24"/>
          <w:szCs w:val="24"/>
        </w:rPr>
        <w:t>conditio</w:t>
      </w:r>
      <w:r>
        <w:rPr>
          <w:spacing w:val="-1"/>
          <w:sz w:val="24"/>
          <w:szCs w:val="24"/>
        </w:rPr>
        <w:t>n</w:t>
      </w:r>
      <w:r>
        <w:rPr>
          <w:sz w:val="24"/>
          <w:szCs w:val="24"/>
        </w:rPr>
        <w:t>s</w:t>
      </w:r>
      <w:r w:rsidR="00244733">
        <w:rPr>
          <w:sz w:val="24"/>
          <w:szCs w:val="24"/>
        </w:rPr>
        <w:t xml:space="preserve"> </w:t>
      </w:r>
      <w:r>
        <w:rPr>
          <w:sz w:val="24"/>
          <w:szCs w:val="24"/>
        </w:rPr>
        <w:t>prevailing</w:t>
      </w:r>
      <w:r w:rsidR="00244733">
        <w:rPr>
          <w:sz w:val="24"/>
          <w:szCs w:val="24"/>
        </w:rPr>
        <w:t xml:space="preserve"> </w:t>
      </w:r>
      <w:r>
        <w:rPr>
          <w:sz w:val="24"/>
          <w:szCs w:val="24"/>
        </w:rPr>
        <w:t>in</w:t>
      </w:r>
      <w:r w:rsidR="00244733">
        <w:rPr>
          <w:sz w:val="24"/>
          <w:szCs w:val="24"/>
        </w:rPr>
        <w:t xml:space="preserve"> </w:t>
      </w:r>
      <w:r>
        <w:rPr>
          <w:sz w:val="24"/>
          <w:szCs w:val="24"/>
        </w:rPr>
        <w:t>the</w:t>
      </w:r>
      <w:r w:rsidR="00244733">
        <w:rPr>
          <w:sz w:val="24"/>
          <w:szCs w:val="24"/>
        </w:rPr>
        <w:t xml:space="preserve"> </w:t>
      </w:r>
      <w:r>
        <w:rPr>
          <w:sz w:val="24"/>
          <w:szCs w:val="24"/>
        </w:rPr>
        <w:t>country</w:t>
      </w:r>
      <w:r w:rsidR="00244733">
        <w:rPr>
          <w:sz w:val="24"/>
          <w:szCs w:val="24"/>
        </w:rPr>
        <w:t xml:space="preserve"> </w:t>
      </w:r>
      <w:r>
        <w:rPr>
          <w:sz w:val="24"/>
          <w:szCs w:val="24"/>
        </w:rPr>
        <w:t>of final destination.</w:t>
      </w:r>
    </w:p>
    <w:p w:rsidR="00F16361" w:rsidRDefault="00F16361">
      <w:pPr>
        <w:spacing w:before="16" w:line="260" w:lineRule="exact"/>
        <w:rPr>
          <w:sz w:val="26"/>
          <w:szCs w:val="26"/>
        </w:rPr>
      </w:pPr>
    </w:p>
    <w:p w:rsidR="00F16361" w:rsidRDefault="0047509A">
      <w:pPr>
        <w:ind w:left="2800" w:right="75" w:hanging="540"/>
        <w:jc w:val="both"/>
        <w:rPr>
          <w:sz w:val="24"/>
          <w:szCs w:val="24"/>
        </w:rPr>
      </w:pPr>
      <w:proofErr w:type="gramStart"/>
      <w:r>
        <w:rPr>
          <w:sz w:val="24"/>
          <w:szCs w:val="24"/>
        </w:rPr>
        <w:t>15.2  This</w:t>
      </w:r>
      <w:proofErr w:type="gramEnd"/>
      <w:r w:rsidR="00244733">
        <w:rPr>
          <w:sz w:val="24"/>
          <w:szCs w:val="24"/>
        </w:rPr>
        <w:t xml:space="preserve"> </w:t>
      </w:r>
      <w:r>
        <w:rPr>
          <w:sz w:val="24"/>
          <w:szCs w:val="24"/>
        </w:rPr>
        <w:t>warranty</w:t>
      </w:r>
      <w:r w:rsidR="00244733">
        <w:rPr>
          <w:sz w:val="24"/>
          <w:szCs w:val="24"/>
        </w:rPr>
        <w:t xml:space="preserve"> </w:t>
      </w:r>
      <w:r>
        <w:rPr>
          <w:sz w:val="24"/>
          <w:szCs w:val="24"/>
        </w:rPr>
        <w:t>shall</w:t>
      </w:r>
      <w:r w:rsidR="00244733">
        <w:rPr>
          <w:sz w:val="24"/>
          <w:szCs w:val="24"/>
        </w:rPr>
        <w:t xml:space="preserve"> </w:t>
      </w:r>
      <w:r>
        <w:rPr>
          <w:sz w:val="24"/>
          <w:szCs w:val="24"/>
        </w:rPr>
        <w:t>re</w:t>
      </w:r>
      <w:r>
        <w:rPr>
          <w:spacing w:val="-2"/>
          <w:sz w:val="24"/>
          <w:szCs w:val="24"/>
        </w:rPr>
        <w:t>m</w:t>
      </w:r>
      <w:r>
        <w:rPr>
          <w:spacing w:val="2"/>
          <w:sz w:val="24"/>
          <w:szCs w:val="24"/>
        </w:rPr>
        <w:t>a</w:t>
      </w:r>
      <w:r>
        <w:rPr>
          <w:sz w:val="24"/>
          <w:szCs w:val="24"/>
        </w:rPr>
        <w:t>in</w:t>
      </w:r>
      <w:r w:rsidR="00244733">
        <w:rPr>
          <w:sz w:val="24"/>
          <w:szCs w:val="24"/>
        </w:rPr>
        <w:t xml:space="preserve"> </w:t>
      </w:r>
      <w:r>
        <w:rPr>
          <w:sz w:val="24"/>
          <w:szCs w:val="24"/>
        </w:rPr>
        <w:t>valid</w:t>
      </w:r>
      <w:r w:rsidR="00244733">
        <w:rPr>
          <w:sz w:val="24"/>
          <w:szCs w:val="24"/>
        </w:rPr>
        <w:t xml:space="preserve"> </w:t>
      </w:r>
      <w:r>
        <w:rPr>
          <w:sz w:val="24"/>
          <w:szCs w:val="24"/>
        </w:rPr>
        <w:t>for</w:t>
      </w:r>
      <w:r w:rsidR="00244733">
        <w:rPr>
          <w:sz w:val="24"/>
          <w:szCs w:val="24"/>
        </w:rPr>
        <w:t xml:space="preserve"> </w:t>
      </w:r>
      <w:r>
        <w:rPr>
          <w:sz w:val="24"/>
          <w:szCs w:val="24"/>
        </w:rPr>
        <w:t>twelve(12)months</w:t>
      </w:r>
      <w:r w:rsidR="00244733">
        <w:rPr>
          <w:sz w:val="24"/>
          <w:szCs w:val="24"/>
        </w:rPr>
        <w:t xml:space="preserve"> </w:t>
      </w:r>
      <w:r>
        <w:rPr>
          <w:sz w:val="24"/>
          <w:szCs w:val="24"/>
        </w:rPr>
        <w:t>after</w:t>
      </w:r>
      <w:r w:rsidR="00244733">
        <w:rPr>
          <w:sz w:val="24"/>
          <w:szCs w:val="24"/>
        </w:rPr>
        <w:t xml:space="preserve"> </w:t>
      </w:r>
      <w:r>
        <w:rPr>
          <w:sz w:val="24"/>
          <w:szCs w:val="24"/>
        </w:rPr>
        <w:t>the Goods,</w:t>
      </w:r>
      <w:r w:rsidR="00244733">
        <w:rPr>
          <w:sz w:val="24"/>
          <w:szCs w:val="24"/>
        </w:rPr>
        <w:t xml:space="preserve"> </w:t>
      </w:r>
      <w:r>
        <w:rPr>
          <w:sz w:val="24"/>
          <w:szCs w:val="24"/>
        </w:rPr>
        <w:t>or</w:t>
      </w:r>
      <w:r w:rsidR="00244733">
        <w:rPr>
          <w:sz w:val="24"/>
          <w:szCs w:val="24"/>
        </w:rPr>
        <w:t xml:space="preserve"> </w:t>
      </w:r>
      <w:r>
        <w:rPr>
          <w:sz w:val="24"/>
          <w:szCs w:val="24"/>
        </w:rPr>
        <w:t>any</w:t>
      </w:r>
      <w:r w:rsidR="00244733">
        <w:rPr>
          <w:sz w:val="24"/>
          <w:szCs w:val="24"/>
        </w:rPr>
        <w:t xml:space="preserve"> </w:t>
      </w:r>
      <w:r>
        <w:rPr>
          <w:sz w:val="24"/>
          <w:szCs w:val="24"/>
        </w:rPr>
        <w:t>portion</w:t>
      </w:r>
      <w:r w:rsidR="00244733">
        <w:rPr>
          <w:sz w:val="24"/>
          <w:szCs w:val="24"/>
        </w:rPr>
        <w:t xml:space="preserve"> </w:t>
      </w:r>
      <w:r>
        <w:rPr>
          <w:sz w:val="24"/>
          <w:szCs w:val="24"/>
        </w:rPr>
        <w:t>thereof</w:t>
      </w:r>
      <w:r w:rsidR="00244733">
        <w:rPr>
          <w:sz w:val="24"/>
          <w:szCs w:val="24"/>
        </w:rPr>
        <w:t xml:space="preserve"> </w:t>
      </w:r>
      <w:r>
        <w:rPr>
          <w:sz w:val="24"/>
          <w:szCs w:val="24"/>
        </w:rPr>
        <w:t>as the</w:t>
      </w:r>
      <w:r w:rsidR="00244733">
        <w:rPr>
          <w:sz w:val="24"/>
          <w:szCs w:val="24"/>
        </w:rPr>
        <w:t xml:space="preserve"> </w:t>
      </w:r>
      <w:r>
        <w:rPr>
          <w:sz w:val="24"/>
          <w:szCs w:val="24"/>
        </w:rPr>
        <w:t>case</w:t>
      </w:r>
      <w:r w:rsidR="00244733">
        <w:rPr>
          <w:sz w:val="24"/>
          <w:szCs w:val="24"/>
        </w:rPr>
        <w:t xml:space="preserve"> </w:t>
      </w:r>
      <w:r>
        <w:rPr>
          <w:spacing w:val="-2"/>
          <w:sz w:val="24"/>
          <w:szCs w:val="24"/>
        </w:rPr>
        <w:t>m</w:t>
      </w:r>
      <w:r>
        <w:rPr>
          <w:sz w:val="24"/>
          <w:szCs w:val="24"/>
        </w:rPr>
        <w:t>ay</w:t>
      </w:r>
      <w:r w:rsidR="00244733">
        <w:rPr>
          <w:sz w:val="24"/>
          <w:szCs w:val="24"/>
        </w:rPr>
        <w:t xml:space="preserve"> </w:t>
      </w:r>
      <w:r>
        <w:rPr>
          <w:sz w:val="24"/>
          <w:szCs w:val="24"/>
        </w:rPr>
        <w:t>be,</w:t>
      </w:r>
      <w:r w:rsidR="00244733">
        <w:rPr>
          <w:sz w:val="24"/>
          <w:szCs w:val="24"/>
        </w:rPr>
        <w:t xml:space="preserve"> </w:t>
      </w:r>
      <w:r>
        <w:rPr>
          <w:sz w:val="24"/>
          <w:szCs w:val="24"/>
        </w:rPr>
        <w:t>have</w:t>
      </w:r>
      <w:r w:rsidR="00244733">
        <w:rPr>
          <w:sz w:val="24"/>
          <w:szCs w:val="24"/>
        </w:rPr>
        <w:t xml:space="preserve"> </w:t>
      </w:r>
      <w:r>
        <w:rPr>
          <w:sz w:val="24"/>
          <w:szCs w:val="24"/>
        </w:rPr>
        <w:t>been deliv</w:t>
      </w:r>
      <w:r>
        <w:rPr>
          <w:spacing w:val="-1"/>
          <w:sz w:val="24"/>
          <w:szCs w:val="24"/>
        </w:rPr>
        <w:t>e</w:t>
      </w:r>
      <w:r>
        <w:rPr>
          <w:spacing w:val="1"/>
          <w:sz w:val="24"/>
          <w:szCs w:val="24"/>
        </w:rPr>
        <w:t>r</w:t>
      </w:r>
      <w:r>
        <w:rPr>
          <w:sz w:val="24"/>
          <w:szCs w:val="24"/>
        </w:rPr>
        <w:t>ed</w:t>
      </w:r>
      <w:r w:rsidR="00244733">
        <w:rPr>
          <w:sz w:val="24"/>
          <w:szCs w:val="24"/>
        </w:rPr>
        <w:t xml:space="preserve"> </w:t>
      </w:r>
      <w:r>
        <w:rPr>
          <w:sz w:val="24"/>
          <w:szCs w:val="24"/>
        </w:rPr>
        <w:t>to</w:t>
      </w:r>
      <w:r w:rsidR="00244733">
        <w:rPr>
          <w:sz w:val="24"/>
          <w:szCs w:val="24"/>
        </w:rPr>
        <w:t xml:space="preserve"> </w:t>
      </w:r>
      <w:r>
        <w:rPr>
          <w:sz w:val="24"/>
          <w:szCs w:val="24"/>
        </w:rPr>
        <w:t>and</w:t>
      </w:r>
      <w:r w:rsidR="00244733">
        <w:rPr>
          <w:sz w:val="24"/>
          <w:szCs w:val="24"/>
        </w:rPr>
        <w:t xml:space="preserve"> </w:t>
      </w:r>
      <w:r>
        <w:rPr>
          <w:sz w:val="24"/>
          <w:szCs w:val="24"/>
        </w:rPr>
        <w:t>ac</w:t>
      </w:r>
      <w:r>
        <w:rPr>
          <w:spacing w:val="-1"/>
          <w:sz w:val="24"/>
          <w:szCs w:val="24"/>
        </w:rPr>
        <w:t>c</w:t>
      </w:r>
      <w:r>
        <w:rPr>
          <w:sz w:val="24"/>
          <w:szCs w:val="24"/>
        </w:rPr>
        <w:t>ept</w:t>
      </w:r>
      <w:r>
        <w:rPr>
          <w:spacing w:val="-1"/>
          <w:sz w:val="24"/>
          <w:szCs w:val="24"/>
        </w:rPr>
        <w:t>e</w:t>
      </w:r>
      <w:r>
        <w:rPr>
          <w:sz w:val="24"/>
          <w:szCs w:val="24"/>
        </w:rPr>
        <w:t>d</w:t>
      </w:r>
      <w:r w:rsidR="00244733">
        <w:rPr>
          <w:sz w:val="24"/>
          <w:szCs w:val="24"/>
        </w:rPr>
        <w:t xml:space="preserve"> </w:t>
      </w:r>
      <w:r>
        <w:rPr>
          <w:sz w:val="24"/>
          <w:szCs w:val="24"/>
        </w:rPr>
        <w:t>at</w:t>
      </w:r>
      <w:r w:rsidR="00244733">
        <w:rPr>
          <w:sz w:val="24"/>
          <w:szCs w:val="24"/>
        </w:rPr>
        <w:t xml:space="preserve"> </w:t>
      </w:r>
      <w:r>
        <w:rPr>
          <w:sz w:val="24"/>
          <w:szCs w:val="24"/>
        </w:rPr>
        <w:t>the</w:t>
      </w:r>
      <w:r w:rsidR="00244733">
        <w:rPr>
          <w:sz w:val="24"/>
          <w:szCs w:val="24"/>
        </w:rPr>
        <w:t xml:space="preserve"> </w:t>
      </w:r>
      <w:r>
        <w:rPr>
          <w:spacing w:val="-1"/>
          <w:sz w:val="24"/>
          <w:szCs w:val="24"/>
        </w:rPr>
        <w:t>f</w:t>
      </w:r>
      <w:r>
        <w:rPr>
          <w:spacing w:val="1"/>
          <w:sz w:val="24"/>
          <w:szCs w:val="24"/>
        </w:rPr>
        <w:t>i</w:t>
      </w:r>
      <w:r>
        <w:rPr>
          <w:sz w:val="24"/>
          <w:szCs w:val="24"/>
        </w:rPr>
        <w:t>n</w:t>
      </w:r>
      <w:r>
        <w:rPr>
          <w:spacing w:val="-1"/>
          <w:sz w:val="24"/>
          <w:szCs w:val="24"/>
        </w:rPr>
        <w:t>a</w:t>
      </w:r>
      <w:r>
        <w:rPr>
          <w:sz w:val="24"/>
          <w:szCs w:val="24"/>
        </w:rPr>
        <w:t>l</w:t>
      </w:r>
      <w:r w:rsidR="00244733">
        <w:rPr>
          <w:sz w:val="24"/>
          <w:szCs w:val="24"/>
        </w:rPr>
        <w:t xml:space="preserve"> </w:t>
      </w:r>
      <w:r>
        <w:rPr>
          <w:sz w:val="24"/>
          <w:szCs w:val="24"/>
        </w:rPr>
        <w:t>de</w:t>
      </w:r>
      <w:r>
        <w:rPr>
          <w:spacing w:val="-1"/>
          <w:sz w:val="24"/>
          <w:szCs w:val="24"/>
        </w:rPr>
        <w:t>s</w:t>
      </w:r>
      <w:r>
        <w:rPr>
          <w:sz w:val="24"/>
          <w:szCs w:val="24"/>
        </w:rPr>
        <w:t>tin</w:t>
      </w:r>
      <w:r>
        <w:rPr>
          <w:spacing w:val="-1"/>
          <w:sz w:val="24"/>
          <w:szCs w:val="24"/>
        </w:rPr>
        <w:t>a</w:t>
      </w:r>
      <w:r>
        <w:rPr>
          <w:sz w:val="24"/>
          <w:szCs w:val="24"/>
        </w:rPr>
        <w:t>tion indi</w:t>
      </w:r>
      <w:r>
        <w:rPr>
          <w:spacing w:val="-1"/>
          <w:sz w:val="24"/>
          <w:szCs w:val="24"/>
        </w:rPr>
        <w:t>c</w:t>
      </w:r>
      <w:r>
        <w:rPr>
          <w:sz w:val="24"/>
          <w:szCs w:val="24"/>
        </w:rPr>
        <w:t>ated in t</w:t>
      </w:r>
      <w:r>
        <w:rPr>
          <w:spacing w:val="-1"/>
          <w:sz w:val="24"/>
          <w:szCs w:val="24"/>
        </w:rPr>
        <w:t>h</w:t>
      </w:r>
      <w:r>
        <w:rPr>
          <w:sz w:val="24"/>
          <w:szCs w:val="24"/>
        </w:rPr>
        <w:t xml:space="preserve">e Contract, or for eighteen (18) </w:t>
      </w:r>
      <w:r>
        <w:rPr>
          <w:spacing w:val="-2"/>
          <w:sz w:val="24"/>
          <w:szCs w:val="24"/>
        </w:rPr>
        <w:t>m</w:t>
      </w:r>
      <w:r>
        <w:rPr>
          <w:sz w:val="24"/>
          <w:szCs w:val="24"/>
        </w:rPr>
        <w:t>on</w:t>
      </w:r>
      <w:r>
        <w:rPr>
          <w:spacing w:val="1"/>
          <w:sz w:val="24"/>
          <w:szCs w:val="24"/>
        </w:rPr>
        <w:t>t</w:t>
      </w:r>
      <w:r>
        <w:rPr>
          <w:sz w:val="24"/>
          <w:szCs w:val="24"/>
        </w:rPr>
        <w:t>hs after the date of ship</w:t>
      </w:r>
      <w:r>
        <w:rPr>
          <w:spacing w:val="-2"/>
          <w:sz w:val="24"/>
          <w:szCs w:val="24"/>
        </w:rPr>
        <w:t>m</w:t>
      </w:r>
      <w:r>
        <w:rPr>
          <w:sz w:val="24"/>
          <w:szCs w:val="24"/>
        </w:rPr>
        <w:t xml:space="preserve">ent from  the </w:t>
      </w:r>
      <w:r>
        <w:rPr>
          <w:spacing w:val="-1"/>
          <w:sz w:val="24"/>
          <w:szCs w:val="24"/>
        </w:rPr>
        <w:t>p</w:t>
      </w:r>
      <w:r>
        <w:rPr>
          <w:sz w:val="24"/>
          <w:szCs w:val="24"/>
        </w:rPr>
        <w:t xml:space="preserve">ort </w:t>
      </w:r>
      <w:r>
        <w:rPr>
          <w:spacing w:val="-1"/>
          <w:sz w:val="24"/>
          <w:szCs w:val="24"/>
        </w:rPr>
        <w:t>o</w:t>
      </w:r>
      <w:r>
        <w:rPr>
          <w:sz w:val="24"/>
          <w:szCs w:val="24"/>
        </w:rPr>
        <w:t>r place of l</w:t>
      </w:r>
      <w:r>
        <w:rPr>
          <w:spacing w:val="-2"/>
          <w:sz w:val="24"/>
          <w:szCs w:val="24"/>
        </w:rPr>
        <w:t>o</w:t>
      </w:r>
      <w:r>
        <w:rPr>
          <w:sz w:val="24"/>
          <w:szCs w:val="24"/>
        </w:rPr>
        <w:t>ading in the source country, whichever period concludes earlie</w:t>
      </w:r>
      <w:r>
        <w:rPr>
          <w:spacing w:val="-1"/>
          <w:sz w:val="24"/>
          <w:szCs w:val="24"/>
        </w:rPr>
        <w:t>r</w:t>
      </w:r>
      <w:r>
        <w:rPr>
          <w:sz w:val="24"/>
          <w:szCs w:val="24"/>
        </w:rPr>
        <w:t>, unless specified otherwise in SCC.</w:t>
      </w:r>
    </w:p>
    <w:p w:rsidR="00F16361" w:rsidRDefault="00F16361">
      <w:pPr>
        <w:spacing w:before="16" w:line="260" w:lineRule="exact"/>
        <w:rPr>
          <w:sz w:val="26"/>
          <w:szCs w:val="26"/>
        </w:rPr>
      </w:pPr>
    </w:p>
    <w:p w:rsidR="00F16361" w:rsidRDefault="0047509A">
      <w:pPr>
        <w:ind w:left="2800" w:right="78" w:hanging="540"/>
        <w:jc w:val="both"/>
        <w:rPr>
          <w:sz w:val="24"/>
          <w:szCs w:val="24"/>
        </w:rPr>
      </w:pPr>
      <w:proofErr w:type="gramStart"/>
      <w:r>
        <w:rPr>
          <w:sz w:val="24"/>
          <w:szCs w:val="24"/>
        </w:rPr>
        <w:t>15.3  The</w:t>
      </w:r>
      <w:proofErr w:type="gramEnd"/>
      <w:r w:rsidR="00244733">
        <w:rPr>
          <w:sz w:val="24"/>
          <w:szCs w:val="24"/>
        </w:rPr>
        <w:t xml:space="preserve"> </w:t>
      </w:r>
      <w:r>
        <w:rPr>
          <w:sz w:val="24"/>
          <w:szCs w:val="24"/>
        </w:rPr>
        <w:t>Procuring agency shall pro</w:t>
      </w:r>
      <w:r>
        <w:rPr>
          <w:spacing w:val="-2"/>
          <w:sz w:val="24"/>
          <w:szCs w:val="24"/>
        </w:rPr>
        <w:t>m</w:t>
      </w:r>
      <w:r>
        <w:rPr>
          <w:sz w:val="24"/>
          <w:szCs w:val="24"/>
        </w:rPr>
        <w:t>ptly notify the Supplier in writing of any clai</w:t>
      </w:r>
      <w:r>
        <w:rPr>
          <w:spacing w:val="-2"/>
          <w:sz w:val="24"/>
          <w:szCs w:val="24"/>
        </w:rPr>
        <w:t>m</w:t>
      </w:r>
      <w:r>
        <w:rPr>
          <w:sz w:val="24"/>
          <w:szCs w:val="24"/>
        </w:rPr>
        <w:t>s arising under this warranty.</w:t>
      </w:r>
    </w:p>
    <w:p w:rsidR="00F16361" w:rsidRDefault="00F16361">
      <w:pPr>
        <w:spacing w:before="16" w:line="260" w:lineRule="exact"/>
        <w:rPr>
          <w:sz w:val="26"/>
          <w:szCs w:val="26"/>
        </w:rPr>
      </w:pPr>
    </w:p>
    <w:p w:rsidR="00F16361" w:rsidRDefault="0047509A">
      <w:pPr>
        <w:ind w:left="2800" w:right="78" w:hanging="540"/>
        <w:jc w:val="both"/>
        <w:rPr>
          <w:sz w:val="24"/>
          <w:szCs w:val="24"/>
        </w:rPr>
      </w:pPr>
      <w:proofErr w:type="gramStart"/>
      <w:r>
        <w:rPr>
          <w:sz w:val="24"/>
          <w:szCs w:val="24"/>
        </w:rPr>
        <w:t>15.4  Upon</w:t>
      </w:r>
      <w:proofErr w:type="gramEnd"/>
      <w:r w:rsidR="00244733">
        <w:rPr>
          <w:sz w:val="24"/>
          <w:szCs w:val="24"/>
        </w:rPr>
        <w:t xml:space="preserve"> </w:t>
      </w:r>
      <w:r>
        <w:rPr>
          <w:sz w:val="24"/>
          <w:szCs w:val="24"/>
        </w:rPr>
        <w:t>recei</w:t>
      </w:r>
      <w:r>
        <w:rPr>
          <w:spacing w:val="-1"/>
          <w:sz w:val="24"/>
          <w:szCs w:val="24"/>
        </w:rPr>
        <w:t>p</w:t>
      </w:r>
      <w:r>
        <w:rPr>
          <w:sz w:val="24"/>
          <w:szCs w:val="24"/>
        </w:rPr>
        <w:t>t</w:t>
      </w:r>
      <w:r w:rsidR="00244733">
        <w:rPr>
          <w:sz w:val="24"/>
          <w:szCs w:val="24"/>
        </w:rPr>
        <w:t xml:space="preserve"> </w:t>
      </w:r>
      <w:r>
        <w:rPr>
          <w:sz w:val="24"/>
          <w:szCs w:val="24"/>
        </w:rPr>
        <w:t>of</w:t>
      </w:r>
      <w:r w:rsidR="00244733">
        <w:rPr>
          <w:sz w:val="24"/>
          <w:szCs w:val="24"/>
        </w:rPr>
        <w:t xml:space="preserve"> </w:t>
      </w:r>
      <w:r>
        <w:rPr>
          <w:sz w:val="24"/>
          <w:szCs w:val="24"/>
        </w:rPr>
        <w:t>such</w:t>
      </w:r>
      <w:r w:rsidR="00244733">
        <w:rPr>
          <w:sz w:val="24"/>
          <w:szCs w:val="24"/>
        </w:rPr>
        <w:t xml:space="preserve"> </w:t>
      </w:r>
      <w:r>
        <w:rPr>
          <w:sz w:val="24"/>
          <w:szCs w:val="24"/>
        </w:rPr>
        <w:t>notice,</w:t>
      </w:r>
      <w:r w:rsidR="00244733">
        <w:rPr>
          <w:sz w:val="24"/>
          <w:szCs w:val="24"/>
        </w:rPr>
        <w:t xml:space="preserve"> </w:t>
      </w:r>
      <w:r>
        <w:rPr>
          <w:sz w:val="24"/>
          <w:szCs w:val="24"/>
        </w:rPr>
        <w:t>the</w:t>
      </w:r>
      <w:r w:rsidR="00244733">
        <w:rPr>
          <w:sz w:val="24"/>
          <w:szCs w:val="24"/>
        </w:rPr>
        <w:t xml:space="preserve"> </w:t>
      </w:r>
      <w:r>
        <w:rPr>
          <w:sz w:val="24"/>
          <w:szCs w:val="24"/>
        </w:rPr>
        <w:t>Su</w:t>
      </w:r>
      <w:r>
        <w:rPr>
          <w:spacing w:val="-1"/>
          <w:sz w:val="24"/>
          <w:szCs w:val="24"/>
        </w:rPr>
        <w:t>p</w:t>
      </w:r>
      <w:r>
        <w:rPr>
          <w:sz w:val="24"/>
          <w:szCs w:val="24"/>
        </w:rPr>
        <w:t>plier</w:t>
      </w:r>
      <w:r w:rsidR="00244733">
        <w:rPr>
          <w:sz w:val="24"/>
          <w:szCs w:val="24"/>
        </w:rPr>
        <w:t xml:space="preserve"> </w:t>
      </w:r>
      <w:r>
        <w:rPr>
          <w:sz w:val="24"/>
          <w:szCs w:val="24"/>
        </w:rPr>
        <w:t>shall,</w:t>
      </w:r>
      <w:r w:rsidR="00244733">
        <w:rPr>
          <w:sz w:val="24"/>
          <w:szCs w:val="24"/>
        </w:rPr>
        <w:t xml:space="preserve"> </w:t>
      </w:r>
      <w:r>
        <w:rPr>
          <w:sz w:val="24"/>
          <w:szCs w:val="24"/>
        </w:rPr>
        <w:t>within</w:t>
      </w:r>
      <w:r w:rsidR="00244733">
        <w:rPr>
          <w:sz w:val="24"/>
          <w:szCs w:val="24"/>
        </w:rPr>
        <w:t xml:space="preserve"> </w:t>
      </w:r>
      <w:r>
        <w:rPr>
          <w:sz w:val="24"/>
          <w:szCs w:val="24"/>
        </w:rPr>
        <w:t>the</w:t>
      </w:r>
      <w:r w:rsidR="00244733">
        <w:rPr>
          <w:sz w:val="24"/>
          <w:szCs w:val="24"/>
        </w:rPr>
        <w:t xml:space="preserve"> </w:t>
      </w:r>
      <w:r>
        <w:rPr>
          <w:spacing w:val="-1"/>
          <w:sz w:val="24"/>
          <w:szCs w:val="24"/>
        </w:rPr>
        <w:t>p</w:t>
      </w:r>
      <w:r>
        <w:rPr>
          <w:sz w:val="24"/>
          <w:szCs w:val="24"/>
        </w:rPr>
        <w:t>eriod specified in SCC and w</w:t>
      </w:r>
      <w:r>
        <w:rPr>
          <w:spacing w:val="2"/>
          <w:sz w:val="24"/>
          <w:szCs w:val="24"/>
        </w:rPr>
        <w:t>i</w:t>
      </w:r>
      <w:r>
        <w:rPr>
          <w:sz w:val="24"/>
          <w:szCs w:val="24"/>
        </w:rPr>
        <w:t>th all rea</w:t>
      </w:r>
      <w:r>
        <w:rPr>
          <w:spacing w:val="1"/>
          <w:sz w:val="24"/>
          <w:szCs w:val="24"/>
        </w:rPr>
        <w:t>s</w:t>
      </w:r>
      <w:r>
        <w:rPr>
          <w:sz w:val="24"/>
          <w:szCs w:val="24"/>
        </w:rPr>
        <w:t>onable</w:t>
      </w:r>
      <w:r w:rsidR="00244733">
        <w:rPr>
          <w:sz w:val="24"/>
          <w:szCs w:val="24"/>
        </w:rPr>
        <w:t xml:space="preserve"> </w:t>
      </w:r>
      <w:r>
        <w:rPr>
          <w:sz w:val="24"/>
          <w:szCs w:val="24"/>
        </w:rPr>
        <w:t>speed,</w:t>
      </w:r>
      <w:r w:rsidR="00244733">
        <w:rPr>
          <w:sz w:val="24"/>
          <w:szCs w:val="24"/>
        </w:rPr>
        <w:t xml:space="preserve"> </w:t>
      </w:r>
      <w:r>
        <w:rPr>
          <w:sz w:val="24"/>
          <w:szCs w:val="24"/>
        </w:rPr>
        <w:t>repair</w:t>
      </w:r>
      <w:r w:rsidR="00244733">
        <w:rPr>
          <w:sz w:val="24"/>
          <w:szCs w:val="24"/>
        </w:rPr>
        <w:t xml:space="preserve"> </w:t>
      </w:r>
      <w:r>
        <w:rPr>
          <w:sz w:val="24"/>
          <w:szCs w:val="24"/>
        </w:rPr>
        <w:t>or</w:t>
      </w:r>
      <w:r w:rsidR="00244733">
        <w:rPr>
          <w:sz w:val="24"/>
          <w:szCs w:val="24"/>
        </w:rPr>
        <w:t xml:space="preserve"> </w:t>
      </w:r>
      <w:r>
        <w:rPr>
          <w:sz w:val="24"/>
          <w:szCs w:val="24"/>
        </w:rPr>
        <w:t>replace the defective Goods or parts t</w:t>
      </w:r>
      <w:r>
        <w:rPr>
          <w:spacing w:val="-1"/>
          <w:sz w:val="24"/>
          <w:szCs w:val="24"/>
        </w:rPr>
        <w:t>h</w:t>
      </w:r>
      <w:r>
        <w:rPr>
          <w:sz w:val="24"/>
          <w:szCs w:val="24"/>
        </w:rPr>
        <w:t>ereof, without costs to the Procuring agency.</w:t>
      </w:r>
    </w:p>
    <w:p w:rsidR="00F16361" w:rsidRDefault="00F16361">
      <w:pPr>
        <w:spacing w:before="16" w:line="260" w:lineRule="exact"/>
        <w:rPr>
          <w:sz w:val="26"/>
          <w:szCs w:val="26"/>
        </w:rPr>
      </w:pPr>
    </w:p>
    <w:p w:rsidR="00F16361" w:rsidRDefault="0047509A">
      <w:pPr>
        <w:ind w:left="2260"/>
        <w:rPr>
          <w:sz w:val="24"/>
          <w:szCs w:val="24"/>
        </w:rPr>
        <w:sectPr w:rsidR="00F16361">
          <w:headerReference w:type="default" r:id="rId21"/>
          <w:pgSz w:w="12240" w:h="15840"/>
          <w:pgMar w:top="1480" w:right="1320" w:bottom="280" w:left="1700" w:header="0" w:footer="0" w:gutter="0"/>
          <w:cols w:space="720"/>
        </w:sectPr>
      </w:pPr>
      <w:proofErr w:type="gramStart"/>
      <w:r>
        <w:rPr>
          <w:sz w:val="24"/>
          <w:szCs w:val="24"/>
        </w:rPr>
        <w:t>15.5  If</w:t>
      </w:r>
      <w:proofErr w:type="gramEnd"/>
      <w:r w:rsidR="00244733">
        <w:rPr>
          <w:sz w:val="24"/>
          <w:szCs w:val="24"/>
        </w:rPr>
        <w:t xml:space="preserve"> </w:t>
      </w:r>
      <w:r>
        <w:rPr>
          <w:sz w:val="24"/>
          <w:szCs w:val="24"/>
        </w:rPr>
        <w:t>the</w:t>
      </w:r>
      <w:r w:rsidR="00244733">
        <w:rPr>
          <w:sz w:val="24"/>
          <w:szCs w:val="24"/>
        </w:rPr>
        <w:t xml:space="preserve"> </w:t>
      </w:r>
      <w:r>
        <w:rPr>
          <w:sz w:val="24"/>
          <w:szCs w:val="24"/>
        </w:rPr>
        <w:t>Supplier,</w:t>
      </w:r>
      <w:r w:rsidR="00244733">
        <w:rPr>
          <w:sz w:val="24"/>
          <w:szCs w:val="24"/>
        </w:rPr>
        <w:t xml:space="preserve"> </w:t>
      </w:r>
      <w:r>
        <w:rPr>
          <w:sz w:val="24"/>
          <w:szCs w:val="24"/>
        </w:rPr>
        <w:t>having</w:t>
      </w:r>
      <w:r w:rsidR="00244733">
        <w:rPr>
          <w:sz w:val="24"/>
          <w:szCs w:val="24"/>
        </w:rPr>
        <w:t xml:space="preserve"> </w:t>
      </w:r>
      <w:r>
        <w:rPr>
          <w:sz w:val="24"/>
          <w:szCs w:val="24"/>
        </w:rPr>
        <w:t>been</w:t>
      </w:r>
      <w:r w:rsidR="00244733">
        <w:rPr>
          <w:sz w:val="24"/>
          <w:szCs w:val="24"/>
        </w:rPr>
        <w:t xml:space="preserve"> </w:t>
      </w:r>
      <w:r>
        <w:rPr>
          <w:sz w:val="24"/>
          <w:szCs w:val="24"/>
        </w:rPr>
        <w:t>noti</w:t>
      </w:r>
      <w:r>
        <w:rPr>
          <w:spacing w:val="-5"/>
          <w:sz w:val="24"/>
          <w:szCs w:val="24"/>
        </w:rPr>
        <w:t>f</w:t>
      </w:r>
      <w:r>
        <w:rPr>
          <w:sz w:val="24"/>
          <w:szCs w:val="24"/>
        </w:rPr>
        <w:t>ied,</w:t>
      </w:r>
      <w:r w:rsidR="00244733">
        <w:rPr>
          <w:sz w:val="24"/>
          <w:szCs w:val="24"/>
        </w:rPr>
        <w:t xml:space="preserve"> </w:t>
      </w:r>
      <w:r>
        <w:rPr>
          <w:sz w:val="24"/>
          <w:szCs w:val="24"/>
        </w:rPr>
        <w:t>fails</w:t>
      </w:r>
      <w:r w:rsidR="00244733">
        <w:rPr>
          <w:sz w:val="24"/>
          <w:szCs w:val="24"/>
        </w:rPr>
        <w:t xml:space="preserve"> </w:t>
      </w:r>
      <w:r>
        <w:rPr>
          <w:sz w:val="24"/>
          <w:szCs w:val="24"/>
        </w:rPr>
        <w:t>to</w:t>
      </w:r>
      <w:r w:rsidR="00244733">
        <w:rPr>
          <w:sz w:val="24"/>
          <w:szCs w:val="24"/>
        </w:rPr>
        <w:t xml:space="preserve"> </w:t>
      </w:r>
      <w:r>
        <w:rPr>
          <w:sz w:val="24"/>
          <w:szCs w:val="24"/>
        </w:rPr>
        <w:t>remedy</w:t>
      </w:r>
      <w:r w:rsidR="00244733">
        <w:rPr>
          <w:sz w:val="24"/>
          <w:szCs w:val="24"/>
        </w:rPr>
        <w:t xml:space="preserve"> </w:t>
      </w:r>
      <w:r>
        <w:rPr>
          <w:sz w:val="24"/>
          <w:szCs w:val="24"/>
        </w:rPr>
        <w:t>the</w:t>
      </w:r>
      <w:r w:rsidR="00244733">
        <w:rPr>
          <w:sz w:val="24"/>
          <w:szCs w:val="24"/>
        </w:rPr>
        <w:t xml:space="preserve"> </w:t>
      </w:r>
      <w:r>
        <w:rPr>
          <w:sz w:val="24"/>
          <w:szCs w:val="24"/>
        </w:rPr>
        <w:t>defect(s)</w:t>
      </w:r>
    </w:p>
    <w:p w:rsidR="00F16361" w:rsidRDefault="00244733">
      <w:pPr>
        <w:spacing w:before="76"/>
        <w:ind w:left="2800" w:right="76"/>
        <w:jc w:val="both"/>
        <w:rPr>
          <w:sz w:val="24"/>
          <w:szCs w:val="24"/>
        </w:rPr>
      </w:pPr>
      <w:r>
        <w:rPr>
          <w:sz w:val="24"/>
          <w:szCs w:val="24"/>
        </w:rPr>
        <w:lastRenderedPageBreak/>
        <w:t>W</w:t>
      </w:r>
      <w:r w:rsidR="0047509A">
        <w:rPr>
          <w:sz w:val="24"/>
          <w:szCs w:val="24"/>
        </w:rPr>
        <w:t>ithin</w:t>
      </w:r>
      <w:r>
        <w:rPr>
          <w:sz w:val="24"/>
          <w:szCs w:val="24"/>
        </w:rPr>
        <w:t xml:space="preserve"> </w:t>
      </w:r>
      <w:r w:rsidR="0047509A">
        <w:rPr>
          <w:sz w:val="24"/>
          <w:szCs w:val="24"/>
        </w:rPr>
        <w:t>the</w:t>
      </w:r>
      <w:r>
        <w:rPr>
          <w:sz w:val="24"/>
          <w:szCs w:val="24"/>
        </w:rPr>
        <w:t xml:space="preserve"> </w:t>
      </w:r>
      <w:r w:rsidR="0047509A">
        <w:rPr>
          <w:sz w:val="24"/>
          <w:szCs w:val="24"/>
        </w:rPr>
        <w:t>period</w:t>
      </w:r>
      <w:r>
        <w:rPr>
          <w:sz w:val="24"/>
          <w:szCs w:val="24"/>
        </w:rPr>
        <w:t xml:space="preserve"> </w:t>
      </w:r>
      <w:r w:rsidR="0047509A">
        <w:rPr>
          <w:sz w:val="24"/>
          <w:szCs w:val="24"/>
        </w:rPr>
        <w:t>specified</w:t>
      </w:r>
      <w:r>
        <w:rPr>
          <w:sz w:val="24"/>
          <w:szCs w:val="24"/>
        </w:rPr>
        <w:t xml:space="preserve"> </w:t>
      </w:r>
      <w:r w:rsidR="0047509A">
        <w:rPr>
          <w:sz w:val="24"/>
          <w:szCs w:val="24"/>
        </w:rPr>
        <w:t>in</w:t>
      </w:r>
      <w:r>
        <w:rPr>
          <w:sz w:val="24"/>
          <w:szCs w:val="24"/>
        </w:rPr>
        <w:t xml:space="preserve"> </w:t>
      </w:r>
      <w:r w:rsidR="0047509A">
        <w:rPr>
          <w:sz w:val="24"/>
          <w:szCs w:val="24"/>
        </w:rPr>
        <w:t>SCC,</w:t>
      </w:r>
      <w:r>
        <w:rPr>
          <w:sz w:val="24"/>
          <w:szCs w:val="24"/>
        </w:rPr>
        <w:t xml:space="preserve"> </w:t>
      </w:r>
      <w:r w:rsidR="0047509A">
        <w:rPr>
          <w:sz w:val="24"/>
          <w:szCs w:val="24"/>
        </w:rPr>
        <w:t>within</w:t>
      </w:r>
      <w:r>
        <w:rPr>
          <w:sz w:val="24"/>
          <w:szCs w:val="24"/>
        </w:rPr>
        <w:t xml:space="preserve"> </w:t>
      </w:r>
      <w:r w:rsidR="0047509A">
        <w:rPr>
          <w:sz w:val="24"/>
          <w:szCs w:val="24"/>
        </w:rPr>
        <w:t>are</w:t>
      </w:r>
      <w:r>
        <w:rPr>
          <w:sz w:val="24"/>
          <w:szCs w:val="24"/>
        </w:rPr>
        <w:t xml:space="preserve"> </w:t>
      </w:r>
      <w:r w:rsidR="0047509A">
        <w:rPr>
          <w:sz w:val="24"/>
          <w:szCs w:val="24"/>
        </w:rPr>
        <w:t>as</w:t>
      </w:r>
      <w:r>
        <w:rPr>
          <w:sz w:val="24"/>
          <w:szCs w:val="24"/>
        </w:rPr>
        <w:t xml:space="preserve"> </w:t>
      </w:r>
      <w:r w:rsidR="0047509A">
        <w:rPr>
          <w:sz w:val="24"/>
          <w:szCs w:val="24"/>
        </w:rPr>
        <w:t>on</w:t>
      </w:r>
      <w:r>
        <w:rPr>
          <w:sz w:val="24"/>
          <w:szCs w:val="24"/>
        </w:rPr>
        <w:t xml:space="preserve"> </w:t>
      </w:r>
      <w:r w:rsidR="0047509A">
        <w:rPr>
          <w:sz w:val="24"/>
          <w:szCs w:val="24"/>
        </w:rPr>
        <w:t>able</w:t>
      </w:r>
      <w:r>
        <w:rPr>
          <w:sz w:val="24"/>
          <w:szCs w:val="24"/>
        </w:rPr>
        <w:t xml:space="preserve"> </w:t>
      </w:r>
      <w:r w:rsidR="0047509A">
        <w:rPr>
          <w:sz w:val="24"/>
          <w:szCs w:val="24"/>
        </w:rPr>
        <w:t>period, the</w:t>
      </w:r>
      <w:r>
        <w:rPr>
          <w:sz w:val="24"/>
          <w:szCs w:val="24"/>
        </w:rPr>
        <w:t xml:space="preserve"> </w:t>
      </w:r>
      <w:r w:rsidR="0047509A">
        <w:rPr>
          <w:sz w:val="24"/>
          <w:szCs w:val="24"/>
        </w:rPr>
        <w:t>Proc</w:t>
      </w:r>
      <w:r w:rsidR="0047509A">
        <w:rPr>
          <w:spacing w:val="-1"/>
          <w:sz w:val="24"/>
          <w:szCs w:val="24"/>
        </w:rPr>
        <w:t>u</w:t>
      </w:r>
      <w:r w:rsidR="0047509A">
        <w:rPr>
          <w:sz w:val="24"/>
          <w:szCs w:val="24"/>
        </w:rPr>
        <w:t>ri</w:t>
      </w:r>
      <w:r w:rsidR="0047509A">
        <w:rPr>
          <w:spacing w:val="-1"/>
          <w:sz w:val="24"/>
          <w:szCs w:val="24"/>
        </w:rPr>
        <w:t>n</w:t>
      </w:r>
      <w:r w:rsidR="0047509A">
        <w:rPr>
          <w:sz w:val="24"/>
          <w:szCs w:val="24"/>
        </w:rPr>
        <w:t>g</w:t>
      </w:r>
      <w:r>
        <w:rPr>
          <w:sz w:val="24"/>
          <w:szCs w:val="24"/>
        </w:rPr>
        <w:t xml:space="preserve"> </w:t>
      </w:r>
      <w:r w:rsidR="0047509A">
        <w:rPr>
          <w:sz w:val="24"/>
          <w:szCs w:val="24"/>
        </w:rPr>
        <w:t>agency</w:t>
      </w:r>
      <w:r>
        <w:rPr>
          <w:sz w:val="24"/>
          <w:szCs w:val="24"/>
        </w:rPr>
        <w:t xml:space="preserve"> </w:t>
      </w:r>
      <w:r w:rsidR="0047509A">
        <w:rPr>
          <w:sz w:val="24"/>
          <w:szCs w:val="24"/>
        </w:rPr>
        <w:t>may</w:t>
      </w:r>
      <w:r>
        <w:rPr>
          <w:sz w:val="24"/>
          <w:szCs w:val="24"/>
        </w:rPr>
        <w:t xml:space="preserve"> </w:t>
      </w:r>
      <w:r w:rsidR="0047509A">
        <w:rPr>
          <w:sz w:val="24"/>
          <w:szCs w:val="24"/>
        </w:rPr>
        <w:t>proceed</w:t>
      </w:r>
      <w:r>
        <w:rPr>
          <w:sz w:val="24"/>
          <w:szCs w:val="24"/>
        </w:rPr>
        <w:t xml:space="preserve"> </w:t>
      </w:r>
      <w:r w:rsidR="0047509A">
        <w:rPr>
          <w:sz w:val="24"/>
          <w:szCs w:val="24"/>
        </w:rPr>
        <w:t>to</w:t>
      </w:r>
      <w:r>
        <w:rPr>
          <w:sz w:val="24"/>
          <w:szCs w:val="24"/>
        </w:rPr>
        <w:t xml:space="preserve"> </w:t>
      </w:r>
      <w:r w:rsidR="0047509A">
        <w:rPr>
          <w:sz w:val="24"/>
          <w:szCs w:val="24"/>
        </w:rPr>
        <w:t>take</w:t>
      </w:r>
      <w:r>
        <w:rPr>
          <w:sz w:val="24"/>
          <w:szCs w:val="24"/>
        </w:rPr>
        <w:t xml:space="preserve"> </w:t>
      </w:r>
      <w:r w:rsidR="0047509A">
        <w:rPr>
          <w:sz w:val="24"/>
          <w:szCs w:val="24"/>
        </w:rPr>
        <w:t>such</w:t>
      </w:r>
      <w:r>
        <w:rPr>
          <w:sz w:val="24"/>
          <w:szCs w:val="24"/>
        </w:rPr>
        <w:t xml:space="preserve"> </w:t>
      </w:r>
      <w:r w:rsidR="0047509A">
        <w:rPr>
          <w:sz w:val="24"/>
          <w:szCs w:val="24"/>
        </w:rPr>
        <w:t>re</w:t>
      </w:r>
      <w:r w:rsidR="0047509A">
        <w:rPr>
          <w:spacing w:val="-2"/>
          <w:sz w:val="24"/>
          <w:szCs w:val="24"/>
        </w:rPr>
        <w:t>m</w:t>
      </w:r>
      <w:r w:rsidR="0047509A">
        <w:rPr>
          <w:sz w:val="24"/>
          <w:szCs w:val="24"/>
        </w:rPr>
        <w:t>edial</w:t>
      </w:r>
      <w:r>
        <w:rPr>
          <w:sz w:val="24"/>
          <w:szCs w:val="24"/>
        </w:rPr>
        <w:t xml:space="preserve"> </w:t>
      </w:r>
      <w:r w:rsidR="0047509A">
        <w:rPr>
          <w:sz w:val="24"/>
          <w:szCs w:val="24"/>
        </w:rPr>
        <w:t>action as</w:t>
      </w:r>
      <w:r>
        <w:rPr>
          <w:sz w:val="24"/>
          <w:szCs w:val="24"/>
        </w:rPr>
        <w:t xml:space="preserve"> </w:t>
      </w:r>
      <w:r w:rsidR="0047509A">
        <w:rPr>
          <w:spacing w:val="-2"/>
          <w:sz w:val="24"/>
          <w:szCs w:val="24"/>
        </w:rPr>
        <w:t>m</w:t>
      </w:r>
      <w:r w:rsidR="0047509A">
        <w:rPr>
          <w:sz w:val="24"/>
          <w:szCs w:val="24"/>
        </w:rPr>
        <w:t>ay</w:t>
      </w:r>
      <w:r>
        <w:rPr>
          <w:sz w:val="24"/>
          <w:szCs w:val="24"/>
        </w:rPr>
        <w:t xml:space="preserve"> </w:t>
      </w:r>
      <w:r w:rsidR="0047509A">
        <w:rPr>
          <w:sz w:val="24"/>
          <w:szCs w:val="24"/>
        </w:rPr>
        <w:t>be</w:t>
      </w:r>
      <w:r>
        <w:rPr>
          <w:sz w:val="24"/>
          <w:szCs w:val="24"/>
        </w:rPr>
        <w:t xml:space="preserve"> </w:t>
      </w:r>
      <w:r w:rsidR="0047509A">
        <w:rPr>
          <w:sz w:val="24"/>
          <w:szCs w:val="24"/>
        </w:rPr>
        <w:t>necessary,</w:t>
      </w:r>
      <w:r>
        <w:rPr>
          <w:sz w:val="24"/>
          <w:szCs w:val="24"/>
        </w:rPr>
        <w:t xml:space="preserve"> </w:t>
      </w:r>
      <w:r w:rsidR="0047509A">
        <w:rPr>
          <w:sz w:val="24"/>
          <w:szCs w:val="24"/>
        </w:rPr>
        <w:t>at</w:t>
      </w:r>
      <w:r>
        <w:rPr>
          <w:sz w:val="24"/>
          <w:szCs w:val="24"/>
        </w:rPr>
        <w:t xml:space="preserve"> </w:t>
      </w:r>
      <w:r w:rsidR="0047509A">
        <w:rPr>
          <w:sz w:val="24"/>
          <w:szCs w:val="24"/>
        </w:rPr>
        <w:t>the</w:t>
      </w:r>
      <w:r>
        <w:rPr>
          <w:sz w:val="24"/>
          <w:szCs w:val="24"/>
        </w:rPr>
        <w:t xml:space="preserve"> </w:t>
      </w:r>
      <w:r w:rsidR="0047509A">
        <w:rPr>
          <w:sz w:val="24"/>
          <w:szCs w:val="24"/>
        </w:rPr>
        <w:t>Supplier’s risk and expense and without prejudice to any other r</w:t>
      </w:r>
      <w:r w:rsidR="0047509A">
        <w:rPr>
          <w:spacing w:val="1"/>
          <w:sz w:val="24"/>
          <w:szCs w:val="24"/>
        </w:rPr>
        <w:t>i</w:t>
      </w:r>
      <w:r w:rsidR="0047509A">
        <w:rPr>
          <w:sz w:val="24"/>
          <w:szCs w:val="24"/>
        </w:rPr>
        <w:t xml:space="preserve">ghts which the Procuring agency </w:t>
      </w:r>
      <w:r w:rsidR="0047509A">
        <w:rPr>
          <w:spacing w:val="-2"/>
          <w:sz w:val="24"/>
          <w:szCs w:val="24"/>
        </w:rPr>
        <w:t>m</w:t>
      </w:r>
      <w:r w:rsidR="0047509A">
        <w:rPr>
          <w:sz w:val="24"/>
          <w:szCs w:val="24"/>
        </w:rPr>
        <w:t>ay have against the S</w:t>
      </w:r>
      <w:r w:rsidR="0047509A">
        <w:rPr>
          <w:spacing w:val="-1"/>
          <w:sz w:val="24"/>
          <w:szCs w:val="24"/>
        </w:rPr>
        <w:t>u</w:t>
      </w:r>
      <w:r w:rsidR="0047509A">
        <w:rPr>
          <w:sz w:val="24"/>
          <w:szCs w:val="24"/>
        </w:rPr>
        <w:t>pplier under the Contract.</w:t>
      </w:r>
    </w:p>
    <w:p w:rsidR="00F16361" w:rsidRDefault="00F16361">
      <w:pPr>
        <w:spacing w:before="7" w:line="160" w:lineRule="exact"/>
        <w:rPr>
          <w:sz w:val="16"/>
          <w:szCs w:val="16"/>
        </w:rPr>
      </w:pPr>
    </w:p>
    <w:p w:rsidR="00F16361" w:rsidRDefault="00F16361">
      <w:pPr>
        <w:spacing w:line="200" w:lineRule="exact"/>
      </w:pPr>
    </w:p>
    <w:p w:rsidR="00F16361" w:rsidRDefault="0047509A">
      <w:pPr>
        <w:ind w:left="59" w:right="79"/>
        <w:jc w:val="center"/>
        <w:rPr>
          <w:sz w:val="24"/>
          <w:szCs w:val="24"/>
        </w:rPr>
      </w:pPr>
      <w:r>
        <w:rPr>
          <w:b/>
          <w:sz w:val="24"/>
          <w:szCs w:val="24"/>
        </w:rPr>
        <w:t xml:space="preserve">16. Payment             </w:t>
      </w:r>
      <w:proofErr w:type="gramStart"/>
      <w:r>
        <w:rPr>
          <w:sz w:val="24"/>
          <w:szCs w:val="24"/>
        </w:rPr>
        <w:t>16.1  The</w:t>
      </w:r>
      <w:proofErr w:type="gramEnd"/>
      <w:r>
        <w:rPr>
          <w:sz w:val="24"/>
          <w:szCs w:val="24"/>
        </w:rPr>
        <w:t xml:space="preserve"> </w:t>
      </w:r>
      <w:r>
        <w:rPr>
          <w:spacing w:val="-2"/>
          <w:sz w:val="24"/>
          <w:szCs w:val="24"/>
        </w:rPr>
        <w:t>m</w:t>
      </w:r>
      <w:r>
        <w:rPr>
          <w:sz w:val="24"/>
          <w:szCs w:val="24"/>
        </w:rPr>
        <w:t>ethod and conditions of pay</w:t>
      </w:r>
      <w:r>
        <w:rPr>
          <w:spacing w:val="-2"/>
          <w:sz w:val="24"/>
          <w:szCs w:val="24"/>
        </w:rPr>
        <w:t>m</w:t>
      </w:r>
      <w:r>
        <w:rPr>
          <w:sz w:val="24"/>
          <w:szCs w:val="24"/>
        </w:rPr>
        <w:t xml:space="preserve">ent to be </w:t>
      </w:r>
      <w:r>
        <w:rPr>
          <w:spacing w:val="-2"/>
          <w:sz w:val="24"/>
          <w:szCs w:val="24"/>
        </w:rPr>
        <w:t>m</w:t>
      </w:r>
      <w:r>
        <w:rPr>
          <w:sz w:val="24"/>
          <w:szCs w:val="24"/>
        </w:rPr>
        <w:t>ade to the</w:t>
      </w:r>
    </w:p>
    <w:p w:rsidR="00F16361" w:rsidRDefault="0047509A">
      <w:pPr>
        <w:spacing w:line="260" w:lineRule="exact"/>
        <w:ind w:left="2800" w:right="1124"/>
        <w:jc w:val="both"/>
        <w:rPr>
          <w:sz w:val="24"/>
          <w:szCs w:val="24"/>
        </w:rPr>
      </w:pPr>
      <w:r>
        <w:rPr>
          <w:sz w:val="24"/>
          <w:szCs w:val="24"/>
        </w:rPr>
        <w:t>Supplier under this Contract</w:t>
      </w:r>
      <w:r w:rsidR="00244733">
        <w:rPr>
          <w:sz w:val="24"/>
          <w:szCs w:val="24"/>
        </w:rPr>
        <w:t xml:space="preserve"> </w:t>
      </w:r>
      <w:r>
        <w:rPr>
          <w:sz w:val="24"/>
          <w:szCs w:val="24"/>
        </w:rPr>
        <w:t>shall be specified in</w:t>
      </w:r>
      <w:r w:rsidR="00244733">
        <w:rPr>
          <w:sz w:val="24"/>
          <w:szCs w:val="24"/>
        </w:rPr>
        <w:t xml:space="preserve"> </w:t>
      </w:r>
      <w:r>
        <w:rPr>
          <w:sz w:val="24"/>
          <w:szCs w:val="24"/>
        </w:rPr>
        <w:t>SCC.</w:t>
      </w:r>
    </w:p>
    <w:p w:rsidR="00F16361" w:rsidRDefault="00F16361">
      <w:pPr>
        <w:spacing w:before="16" w:line="260" w:lineRule="exact"/>
        <w:rPr>
          <w:sz w:val="26"/>
          <w:szCs w:val="26"/>
        </w:rPr>
      </w:pPr>
    </w:p>
    <w:p w:rsidR="00F16361" w:rsidRDefault="0047509A">
      <w:pPr>
        <w:ind w:left="2800" w:right="78" w:hanging="540"/>
        <w:jc w:val="both"/>
        <w:rPr>
          <w:sz w:val="24"/>
          <w:szCs w:val="24"/>
        </w:rPr>
      </w:pPr>
      <w:r>
        <w:rPr>
          <w:sz w:val="24"/>
          <w:szCs w:val="24"/>
        </w:rPr>
        <w:t>16.2 The</w:t>
      </w:r>
      <w:r w:rsidR="00244733">
        <w:rPr>
          <w:sz w:val="24"/>
          <w:szCs w:val="24"/>
        </w:rPr>
        <w:t xml:space="preserve"> </w:t>
      </w:r>
      <w:r>
        <w:rPr>
          <w:sz w:val="24"/>
          <w:szCs w:val="24"/>
        </w:rPr>
        <w:t>Supplier’s</w:t>
      </w:r>
      <w:r w:rsidR="00244733">
        <w:rPr>
          <w:sz w:val="24"/>
          <w:szCs w:val="24"/>
        </w:rPr>
        <w:t xml:space="preserve"> </w:t>
      </w:r>
      <w:r>
        <w:rPr>
          <w:sz w:val="24"/>
          <w:szCs w:val="24"/>
        </w:rPr>
        <w:t>request(s)</w:t>
      </w:r>
      <w:r w:rsidR="00244733">
        <w:rPr>
          <w:sz w:val="24"/>
          <w:szCs w:val="24"/>
        </w:rPr>
        <w:t xml:space="preserve"> </w:t>
      </w:r>
      <w:r>
        <w:rPr>
          <w:sz w:val="24"/>
          <w:szCs w:val="24"/>
        </w:rPr>
        <w:t>for</w:t>
      </w:r>
      <w:r w:rsidR="00244733">
        <w:rPr>
          <w:sz w:val="24"/>
          <w:szCs w:val="24"/>
        </w:rPr>
        <w:t xml:space="preserve"> </w:t>
      </w:r>
      <w:r>
        <w:rPr>
          <w:sz w:val="24"/>
          <w:szCs w:val="24"/>
        </w:rPr>
        <w:t>pay</w:t>
      </w:r>
      <w:r>
        <w:rPr>
          <w:spacing w:val="-2"/>
          <w:sz w:val="24"/>
          <w:szCs w:val="24"/>
        </w:rPr>
        <w:t>m</w:t>
      </w:r>
      <w:r>
        <w:rPr>
          <w:sz w:val="24"/>
          <w:szCs w:val="24"/>
        </w:rPr>
        <w:t>ent</w:t>
      </w:r>
      <w:r w:rsidR="00244733">
        <w:rPr>
          <w:sz w:val="24"/>
          <w:szCs w:val="24"/>
        </w:rPr>
        <w:t xml:space="preserve"> </w:t>
      </w:r>
      <w:r>
        <w:rPr>
          <w:sz w:val="24"/>
          <w:szCs w:val="24"/>
        </w:rPr>
        <w:t>shall</w:t>
      </w:r>
      <w:r w:rsidR="00244733">
        <w:rPr>
          <w:sz w:val="24"/>
          <w:szCs w:val="24"/>
        </w:rPr>
        <w:t xml:space="preserve"> </w:t>
      </w:r>
      <w:r>
        <w:rPr>
          <w:sz w:val="24"/>
          <w:szCs w:val="24"/>
        </w:rPr>
        <w:t>be</w:t>
      </w:r>
      <w:r w:rsidR="00244733">
        <w:rPr>
          <w:sz w:val="24"/>
          <w:szCs w:val="24"/>
        </w:rPr>
        <w:t xml:space="preserve"> </w:t>
      </w:r>
      <w:r>
        <w:rPr>
          <w:spacing w:val="-2"/>
          <w:sz w:val="24"/>
          <w:szCs w:val="24"/>
        </w:rPr>
        <w:t>m</w:t>
      </w:r>
      <w:r>
        <w:rPr>
          <w:sz w:val="24"/>
          <w:szCs w:val="24"/>
        </w:rPr>
        <w:t>ade</w:t>
      </w:r>
      <w:r w:rsidR="00244733">
        <w:rPr>
          <w:sz w:val="24"/>
          <w:szCs w:val="24"/>
        </w:rPr>
        <w:t xml:space="preserve"> </w:t>
      </w:r>
      <w:r>
        <w:rPr>
          <w:sz w:val="24"/>
          <w:szCs w:val="24"/>
        </w:rPr>
        <w:t>to</w:t>
      </w:r>
      <w:r w:rsidR="00244733">
        <w:rPr>
          <w:sz w:val="24"/>
          <w:szCs w:val="24"/>
        </w:rPr>
        <w:t xml:space="preserve"> </w:t>
      </w:r>
      <w:r>
        <w:rPr>
          <w:sz w:val="24"/>
          <w:szCs w:val="24"/>
        </w:rPr>
        <w:t>the Procuring</w:t>
      </w:r>
      <w:r w:rsidR="00244733">
        <w:rPr>
          <w:sz w:val="24"/>
          <w:szCs w:val="24"/>
        </w:rPr>
        <w:t xml:space="preserve"> </w:t>
      </w:r>
      <w:r>
        <w:rPr>
          <w:sz w:val="24"/>
          <w:szCs w:val="24"/>
        </w:rPr>
        <w:t>agency</w:t>
      </w:r>
      <w:r w:rsidR="00244733">
        <w:rPr>
          <w:sz w:val="24"/>
          <w:szCs w:val="24"/>
        </w:rPr>
        <w:t xml:space="preserve"> </w:t>
      </w:r>
      <w:r>
        <w:rPr>
          <w:sz w:val="24"/>
          <w:szCs w:val="24"/>
        </w:rPr>
        <w:t>in writing,</w:t>
      </w:r>
      <w:r w:rsidR="00244733">
        <w:rPr>
          <w:sz w:val="24"/>
          <w:szCs w:val="24"/>
        </w:rPr>
        <w:t xml:space="preserve"> </w:t>
      </w:r>
      <w:r>
        <w:rPr>
          <w:sz w:val="24"/>
          <w:szCs w:val="24"/>
        </w:rPr>
        <w:t>acco</w:t>
      </w:r>
      <w:r>
        <w:rPr>
          <w:spacing w:val="-2"/>
          <w:sz w:val="24"/>
          <w:szCs w:val="24"/>
        </w:rPr>
        <w:t>m</w:t>
      </w:r>
      <w:r>
        <w:rPr>
          <w:sz w:val="24"/>
          <w:szCs w:val="24"/>
        </w:rPr>
        <w:t>panied</w:t>
      </w:r>
      <w:r w:rsidR="00244733">
        <w:rPr>
          <w:sz w:val="24"/>
          <w:szCs w:val="24"/>
        </w:rPr>
        <w:t xml:space="preserve"> </w:t>
      </w:r>
      <w:r>
        <w:rPr>
          <w:sz w:val="24"/>
          <w:szCs w:val="24"/>
        </w:rPr>
        <w:t>by</w:t>
      </w:r>
      <w:r w:rsidR="00244733">
        <w:rPr>
          <w:sz w:val="24"/>
          <w:szCs w:val="24"/>
        </w:rPr>
        <w:t xml:space="preserve"> </w:t>
      </w:r>
      <w:r>
        <w:rPr>
          <w:sz w:val="24"/>
          <w:szCs w:val="24"/>
        </w:rPr>
        <w:t>an</w:t>
      </w:r>
      <w:r w:rsidR="00244733">
        <w:rPr>
          <w:sz w:val="24"/>
          <w:szCs w:val="24"/>
        </w:rPr>
        <w:t xml:space="preserve"> </w:t>
      </w:r>
      <w:r>
        <w:rPr>
          <w:sz w:val="24"/>
          <w:szCs w:val="24"/>
        </w:rPr>
        <w:t>invoice describing, as appropriate, the Goods</w:t>
      </w:r>
      <w:r w:rsidR="00244733">
        <w:rPr>
          <w:sz w:val="24"/>
          <w:szCs w:val="24"/>
        </w:rPr>
        <w:t xml:space="preserve"> </w:t>
      </w:r>
      <w:r>
        <w:rPr>
          <w:sz w:val="24"/>
          <w:szCs w:val="24"/>
        </w:rPr>
        <w:t>delivered</w:t>
      </w:r>
      <w:r w:rsidR="00244733">
        <w:rPr>
          <w:sz w:val="24"/>
          <w:szCs w:val="24"/>
        </w:rPr>
        <w:t xml:space="preserve"> </w:t>
      </w:r>
      <w:r>
        <w:rPr>
          <w:sz w:val="24"/>
          <w:szCs w:val="24"/>
        </w:rPr>
        <w:t>and</w:t>
      </w:r>
      <w:r w:rsidR="00244733">
        <w:rPr>
          <w:sz w:val="24"/>
          <w:szCs w:val="24"/>
        </w:rPr>
        <w:t xml:space="preserve"> </w:t>
      </w:r>
      <w:r>
        <w:rPr>
          <w:sz w:val="24"/>
          <w:szCs w:val="24"/>
        </w:rPr>
        <w:t>Services perfor</w:t>
      </w:r>
      <w:r>
        <w:rPr>
          <w:spacing w:val="-2"/>
          <w:sz w:val="24"/>
          <w:szCs w:val="24"/>
        </w:rPr>
        <w:t>m</w:t>
      </w:r>
      <w:r>
        <w:rPr>
          <w:sz w:val="24"/>
          <w:szCs w:val="24"/>
        </w:rPr>
        <w:t>ed,</w:t>
      </w:r>
      <w:r w:rsidR="00244733">
        <w:rPr>
          <w:sz w:val="24"/>
          <w:szCs w:val="24"/>
        </w:rPr>
        <w:t xml:space="preserve"> </w:t>
      </w:r>
      <w:r>
        <w:rPr>
          <w:sz w:val="24"/>
          <w:szCs w:val="24"/>
        </w:rPr>
        <w:t>and</w:t>
      </w:r>
      <w:r w:rsidR="00244733">
        <w:rPr>
          <w:sz w:val="24"/>
          <w:szCs w:val="24"/>
        </w:rPr>
        <w:t xml:space="preserve"> </w:t>
      </w:r>
      <w:r>
        <w:rPr>
          <w:sz w:val="24"/>
          <w:szCs w:val="24"/>
        </w:rPr>
        <w:t>by</w:t>
      </w:r>
      <w:r w:rsidR="00244733">
        <w:rPr>
          <w:sz w:val="24"/>
          <w:szCs w:val="24"/>
        </w:rPr>
        <w:t xml:space="preserve"> </w:t>
      </w:r>
      <w:r>
        <w:rPr>
          <w:sz w:val="24"/>
          <w:szCs w:val="24"/>
        </w:rPr>
        <w:t>docu</w:t>
      </w:r>
      <w:r>
        <w:rPr>
          <w:spacing w:val="-2"/>
          <w:sz w:val="24"/>
          <w:szCs w:val="24"/>
        </w:rPr>
        <w:t>m</w:t>
      </w:r>
      <w:r>
        <w:rPr>
          <w:sz w:val="24"/>
          <w:szCs w:val="24"/>
        </w:rPr>
        <w:t>ents</w:t>
      </w:r>
      <w:r w:rsidR="00244733">
        <w:rPr>
          <w:sz w:val="24"/>
          <w:szCs w:val="24"/>
        </w:rPr>
        <w:t xml:space="preserve"> </w:t>
      </w:r>
      <w:r>
        <w:rPr>
          <w:sz w:val="24"/>
          <w:szCs w:val="24"/>
        </w:rPr>
        <w:t>sub</w:t>
      </w:r>
      <w:r>
        <w:rPr>
          <w:spacing w:val="-2"/>
          <w:sz w:val="24"/>
          <w:szCs w:val="24"/>
        </w:rPr>
        <w:t>m</w:t>
      </w:r>
      <w:r>
        <w:rPr>
          <w:spacing w:val="2"/>
          <w:sz w:val="24"/>
          <w:szCs w:val="24"/>
        </w:rPr>
        <w:t>i</w:t>
      </w:r>
      <w:r>
        <w:rPr>
          <w:sz w:val="24"/>
          <w:szCs w:val="24"/>
        </w:rPr>
        <w:t>tted</w:t>
      </w:r>
      <w:r w:rsidR="00244733">
        <w:rPr>
          <w:sz w:val="24"/>
          <w:szCs w:val="24"/>
        </w:rPr>
        <w:t xml:space="preserve"> </w:t>
      </w:r>
      <w:r>
        <w:rPr>
          <w:sz w:val="24"/>
          <w:szCs w:val="24"/>
        </w:rPr>
        <w:t>pursuant</w:t>
      </w:r>
      <w:r w:rsidR="00244733">
        <w:rPr>
          <w:sz w:val="24"/>
          <w:szCs w:val="24"/>
        </w:rPr>
        <w:t xml:space="preserve"> </w:t>
      </w:r>
      <w:r>
        <w:rPr>
          <w:sz w:val="24"/>
          <w:szCs w:val="24"/>
        </w:rPr>
        <w:t>to</w:t>
      </w:r>
      <w:r w:rsidR="00244733">
        <w:rPr>
          <w:sz w:val="24"/>
          <w:szCs w:val="24"/>
        </w:rPr>
        <w:t xml:space="preserve"> </w:t>
      </w:r>
      <w:r>
        <w:rPr>
          <w:sz w:val="24"/>
          <w:szCs w:val="24"/>
        </w:rPr>
        <w:t>GCC</w:t>
      </w:r>
      <w:r w:rsidR="00244733">
        <w:rPr>
          <w:sz w:val="24"/>
          <w:szCs w:val="24"/>
        </w:rPr>
        <w:t xml:space="preserve"> </w:t>
      </w:r>
      <w:r>
        <w:rPr>
          <w:sz w:val="24"/>
          <w:szCs w:val="24"/>
        </w:rPr>
        <w:t>Clause</w:t>
      </w:r>
    </w:p>
    <w:p w:rsidR="00F16361" w:rsidRDefault="0047509A">
      <w:pPr>
        <w:ind w:left="2800" w:right="77"/>
        <w:jc w:val="both"/>
        <w:rPr>
          <w:sz w:val="24"/>
          <w:szCs w:val="24"/>
        </w:rPr>
      </w:pPr>
      <w:r>
        <w:rPr>
          <w:sz w:val="24"/>
          <w:szCs w:val="24"/>
        </w:rPr>
        <w:t>10</w:t>
      </w:r>
      <w:proofErr w:type="gramStart"/>
      <w:r>
        <w:rPr>
          <w:sz w:val="24"/>
          <w:szCs w:val="24"/>
        </w:rPr>
        <w:t>,anduponfulfill</w:t>
      </w:r>
      <w:r>
        <w:rPr>
          <w:spacing w:val="-2"/>
          <w:sz w:val="24"/>
          <w:szCs w:val="24"/>
        </w:rPr>
        <w:t>m</w:t>
      </w:r>
      <w:r>
        <w:rPr>
          <w:sz w:val="24"/>
          <w:szCs w:val="24"/>
        </w:rPr>
        <w:t>entofotherobligations</w:t>
      </w:r>
      <w:r>
        <w:rPr>
          <w:spacing w:val="-1"/>
          <w:sz w:val="24"/>
          <w:szCs w:val="24"/>
        </w:rPr>
        <w:t>st</w:t>
      </w:r>
      <w:r>
        <w:rPr>
          <w:sz w:val="24"/>
          <w:szCs w:val="24"/>
        </w:rPr>
        <w:t>ipulatedinthe</w:t>
      </w:r>
      <w:proofErr w:type="gramEnd"/>
    </w:p>
    <w:p w:rsidR="00F16361" w:rsidRDefault="0047509A">
      <w:pPr>
        <w:ind w:left="2800" w:right="5496"/>
        <w:jc w:val="both"/>
        <w:rPr>
          <w:sz w:val="24"/>
          <w:szCs w:val="24"/>
        </w:rPr>
      </w:pPr>
      <w:proofErr w:type="gramStart"/>
      <w:r>
        <w:rPr>
          <w:sz w:val="24"/>
          <w:szCs w:val="24"/>
        </w:rPr>
        <w:t>Contract.</w:t>
      </w:r>
      <w:proofErr w:type="gramEnd"/>
    </w:p>
    <w:p w:rsidR="00F16361" w:rsidRDefault="00F16361">
      <w:pPr>
        <w:spacing w:before="16" w:line="260" w:lineRule="exact"/>
        <w:rPr>
          <w:sz w:val="26"/>
          <w:szCs w:val="26"/>
        </w:rPr>
      </w:pPr>
    </w:p>
    <w:p w:rsidR="00F16361" w:rsidRDefault="0047509A">
      <w:pPr>
        <w:ind w:left="2800" w:right="78" w:hanging="540"/>
        <w:jc w:val="both"/>
        <w:rPr>
          <w:sz w:val="24"/>
          <w:szCs w:val="24"/>
        </w:rPr>
      </w:pPr>
      <w:proofErr w:type="gramStart"/>
      <w:r>
        <w:rPr>
          <w:sz w:val="24"/>
          <w:szCs w:val="24"/>
        </w:rPr>
        <w:t>16.3  Pay</w:t>
      </w:r>
      <w:r>
        <w:rPr>
          <w:spacing w:val="-2"/>
          <w:sz w:val="24"/>
          <w:szCs w:val="24"/>
        </w:rPr>
        <w:t>m</w:t>
      </w:r>
      <w:r>
        <w:rPr>
          <w:sz w:val="24"/>
          <w:szCs w:val="24"/>
        </w:rPr>
        <w:t>ents</w:t>
      </w:r>
      <w:proofErr w:type="gramEnd"/>
      <w:r w:rsidR="00244733">
        <w:rPr>
          <w:sz w:val="24"/>
          <w:szCs w:val="24"/>
        </w:rPr>
        <w:t xml:space="preserve"> </w:t>
      </w:r>
      <w:r>
        <w:rPr>
          <w:sz w:val="24"/>
          <w:szCs w:val="24"/>
        </w:rPr>
        <w:t>shall</w:t>
      </w:r>
      <w:r w:rsidR="00244733">
        <w:rPr>
          <w:sz w:val="24"/>
          <w:szCs w:val="24"/>
        </w:rPr>
        <w:t xml:space="preserve"> </w:t>
      </w:r>
      <w:r>
        <w:rPr>
          <w:sz w:val="24"/>
          <w:szCs w:val="24"/>
        </w:rPr>
        <w:t>be</w:t>
      </w:r>
      <w:r w:rsidR="00244733">
        <w:rPr>
          <w:sz w:val="24"/>
          <w:szCs w:val="24"/>
        </w:rPr>
        <w:t xml:space="preserve"> </w:t>
      </w:r>
      <w:r>
        <w:rPr>
          <w:spacing w:val="-2"/>
          <w:sz w:val="24"/>
          <w:szCs w:val="24"/>
        </w:rPr>
        <w:t>m</w:t>
      </w:r>
      <w:r>
        <w:rPr>
          <w:sz w:val="24"/>
          <w:szCs w:val="24"/>
        </w:rPr>
        <w:t>ade</w:t>
      </w:r>
      <w:r w:rsidR="00244733">
        <w:rPr>
          <w:sz w:val="24"/>
          <w:szCs w:val="24"/>
        </w:rPr>
        <w:t xml:space="preserve"> </w:t>
      </w:r>
      <w:r>
        <w:rPr>
          <w:sz w:val="24"/>
          <w:szCs w:val="24"/>
        </w:rPr>
        <w:t>pro</w:t>
      </w:r>
      <w:r>
        <w:rPr>
          <w:spacing w:val="-2"/>
          <w:sz w:val="24"/>
          <w:szCs w:val="24"/>
        </w:rPr>
        <w:t>m</w:t>
      </w:r>
      <w:r>
        <w:rPr>
          <w:sz w:val="24"/>
          <w:szCs w:val="24"/>
        </w:rPr>
        <w:t>ptly</w:t>
      </w:r>
      <w:r w:rsidR="00244733">
        <w:rPr>
          <w:sz w:val="24"/>
          <w:szCs w:val="24"/>
        </w:rPr>
        <w:t xml:space="preserve"> </w:t>
      </w:r>
      <w:r>
        <w:rPr>
          <w:sz w:val="24"/>
          <w:szCs w:val="24"/>
        </w:rPr>
        <w:t>by</w:t>
      </w:r>
      <w:r w:rsidR="00244733">
        <w:rPr>
          <w:sz w:val="24"/>
          <w:szCs w:val="24"/>
        </w:rPr>
        <w:t xml:space="preserve"> </w:t>
      </w:r>
      <w:r>
        <w:rPr>
          <w:sz w:val="24"/>
          <w:szCs w:val="24"/>
        </w:rPr>
        <w:t>the</w:t>
      </w:r>
      <w:r w:rsidR="00244733">
        <w:rPr>
          <w:sz w:val="24"/>
          <w:szCs w:val="24"/>
        </w:rPr>
        <w:t xml:space="preserve"> </w:t>
      </w:r>
      <w:r>
        <w:rPr>
          <w:sz w:val="24"/>
          <w:szCs w:val="24"/>
        </w:rPr>
        <w:t>Procuring</w:t>
      </w:r>
      <w:r w:rsidR="00244733">
        <w:rPr>
          <w:sz w:val="24"/>
          <w:szCs w:val="24"/>
        </w:rPr>
        <w:t xml:space="preserve"> </w:t>
      </w:r>
      <w:r>
        <w:rPr>
          <w:sz w:val="24"/>
          <w:szCs w:val="24"/>
        </w:rPr>
        <w:t>agency,</w:t>
      </w:r>
      <w:r w:rsidR="00244733">
        <w:rPr>
          <w:sz w:val="24"/>
          <w:szCs w:val="24"/>
        </w:rPr>
        <w:t xml:space="preserve"> </w:t>
      </w:r>
      <w:r>
        <w:rPr>
          <w:sz w:val="24"/>
          <w:szCs w:val="24"/>
        </w:rPr>
        <w:t>but in  no  case  later  than  sixty  (60) days after sub</w:t>
      </w:r>
      <w:r>
        <w:rPr>
          <w:spacing w:val="-2"/>
          <w:sz w:val="24"/>
          <w:szCs w:val="24"/>
        </w:rPr>
        <w:t>m</w:t>
      </w:r>
      <w:r>
        <w:rPr>
          <w:sz w:val="24"/>
          <w:szCs w:val="24"/>
        </w:rPr>
        <w:t>ission of an invoice or claim</w:t>
      </w:r>
      <w:r w:rsidR="006A3782">
        <w:rPr>
          <w:sz w:val="24"/>
          <w:szCs w:val="24"/>
        </w:rPr>
        <w:t xml:space="preserve"> </w:t>
      </w:r>
      <w:r>
        <w:rPr>
          <w:sz w:val="24"/>
          <w:szCs w:val="24"/>
        </w:rPr>
        <w:t>by the Supplier.</w:t>
      </w:r>
    </w:p>
    <w:p w:rsidR="00F16361" w:rsidRDefault="00F16361">
      <w:pPr>
        <w:spacing w:before="16" w:line="260" w:lineRule="exact"/>
        <w:rPr>
          <w:sz w:val="26"/>
          <w:szCs w:val="26"/>
        </w:rPr>
      </w:pPr>
    </w:p>
    <w:p w:rsidR="00F16361" w:rsidRDefault="0047509A">
      <w:pPr>
        <w:ind w:left="2222" w:right="2435"/>
        <w:jc w:val="center"/>
        <w:rPr>
          <w:sz w:val="24"/>
          <w:szCs w:val="24"/>
        </w:rPr>
      </w:pPr>
      <w:proofErr w:type="gramStart"/>
      <w:r>
        <w:rPr>
          <w:sz w:val="24"/>
          <w:szCs w:val="24"/>
        </w:rPr>
        <w:t>16.4  The</w:t>
      </w:r>
      <w:proofErr w:type="gramEnd"/>
      <w:r>
        <w:rPr>
          <w:sz w:val="24"/>
          <w:szCs w:val="24"/>
        </w:rPr>
        <w:t xml:space="preserve"> currency of pay</w:t>
      </w:r>
      <w:r>
        <w:rPr>
          <w:spacing w:val="-2"/>
          <w:sz w:val="24"/>
          <w:szCs w:val="24"/>
        </w:rPr>
        <w:t>m</w:t>
      </w:r>
      <w:r>
        <w:rPr>
          <w:sz w:val="24"/>
          <w:szCs w:val="24"/>
        </w:rPr>
        <w:t>ent is Pak. Rupees.</w:t>
      </w:r>
    </w:p>
    <w:p w:rsidR="00F16361" w:rsidRDefault="00F16361">
      <w:pPr>
        <w:spacing w:before="8" w:line="160" w:lineRule="exact"/>
        <w:rPr>
          <w:sz w:val="16"/>
          <w:szCs w:val="16"/>
        </w:rPr>
      </w:pPr>
    </w:p>
    <w:p w:rsidR="00F16361" w:rsidRDefault="00F16361">
      <w:pPr>
        <w:spacing w:line="200" w:lineRule="exact"/>
      </w:pPr>
    </w:p>
    <w:p w:rsidR="00F16361" w:rsidRDefault="0047509A">
      <w:pPr>
        <w:ind w:left="2800" w:right="77" w:hanging="2700"/>
        <w:jc w:val="both"/>
        <w:rPr>
          <w:sz w:val="24"/>
          <w:szCs w:val="24"/>
        </w:rPr>
      </w:pPr>
      <w:r>
        <w:rPr>
          <w:b/>
          <w:sz w:val="24"/>
          <w:szCs w:val="24"/>
        </w:rPr>
        <w:t xml:space="preserve">17. Prices                  </w:t>
      </w:r>
      <w:proofErr w:type="gramStart"/>
      <w:r>
        <w:rPr>
          <w:sz w:val="24"/>
          <w:szCs w:val="24"/>
        </w:rPr>
        <w:t>17.1  Prices</w:t>
      </w:r>
      <w:proofErr w:type="gramEnd"/>
      <w:r w:rsidR="006A3782">
        <w:rPr>
          <w:sz w:val="24"/>
          <w:szCs w:val="24"/>
        </w:rPr>
        <w:t xml:space="preserve"> </w:t>
      </w:r>
      <w:r>
        <w:rPr>
          <w:sz w:val="24"/>
          <w:szCs w:val="24"/>
        </w:rPr>
        <w:t>charged</w:t>
      </w:r>
      <w:r w:rsidR="006A3782">
        <w:rPr>
          <w:sz w:val="24"/>
          <w:szCs w:val="24"/>
        </w:rPr>
        <w:t xml:space="preserve"> </w:t>
      </w:r>
      <w:r>
        <w:rPr>
          <w:sz w:val="24"/>
          <w:szCs w:val="24"/>
        </w:rPr>
        <w:t>by</w:t>
      </w:r>
      <w:r w:rsidR="006A3782">
        <w:rPr>
          <w:sz w:val="24"/>
          <w:szCs w:val="24"/>
        </w:rPr>
        <w:t xml:space="preserve"> </w:t>
      </w:r>
      <w:r>
        <w:rPr>
          <w:sz w:val="24"/>
          <w:szCs w:val="24"/>
        </w:rPr>
        <w:t>the</w:t>
      </w:r>
      <w:r w:rsidR="006A3782">
        <w:rPr>
          <w:sz w:val="24"/>
          <w:szCs w:val="24"/>
        </w:rPr>
        <w:t xml:space="preserve"> </w:t>
      </w:r>
      <w:r>
        <w:rPr>
          <w:spacing w:val="-1"/>
          <w:sz w:val="24"/>
          <w:szCs w:val="24"/>
        </w:rPr>
        <w:t>S</w:t>
      </w:r>
      <w:r>
        <w:rPr>
          <w:sz w:val="24"/>
          <w:szCs w:val="24"/>
        </w:rPr>
        <w:t>upplier</w:t>
      </w:r>
      <w:r w:rsidR="006A3782">
        <w:rPr>
          <w:sz w:val="24"/>
          <w:szCs w:val="24"/>
        </w:rPr>
        <w:t xml:space="preserve"> </w:t>
      </w:r>
      <w:r>
        <w:rPr>
          <w:sz w:val="24"/>
          <w:szCs w:val="24"/>
        </w:rPr>
        <w:t>for</w:t>
      </w:r>
      <w:r w:rsidR="006A3782">
        <w:rPr>
          <w:sz w:val="24"/>
          <w:szCs w:val="24"/>
        </w:rPr>
        <w:t xml:space="preserve"> </w:t>
      </w:r>
      <w:r>
        <w:rPr>
          <w:sz w:val="24"/>
          <w:szCs w:val="24"/>
        </w:rPr>
        <w:t>Goods</w:t>
      </w:r>
      <w:r w:rsidR="006A3782">
        <w:rPr>
          <w:sz w:val="24"/>
          <w:szCs w:val="24"/>
        </w:rPr>
        <w:t xml:space="preserve"> </w:t>
      </w:r>
      <w:r>
        <w:rPr>
          <w:sz w:val="24"/>
          <w:szCs w:val="24"/>
        </w:rPr>
        <w:t>delivered</w:t>
      </w:r>
      <w:r w:rsidR="006A3782">
        <w:rPr>
          <w:sz w:val="24"/>
          <w:szCs w:val="24"/>
        </w:rPr>
        <w:t xml:space="preserve"> </w:t>
      </w:r>
      <w:r>
        <w:rPr>
          <w:sz w:val="24"/>
          <w:szCs w:val="24"/>
        </w:rPr>
        <w:t>and</w:t>
      </w:r>
      <w:r w:rsidR="006A3782">
        <w:rPr>
          <w:sz w:val="24"/>
          <w:szCs w:val="24"/>
        </w:rPr>
        <w:t xml:space="preserve"> </w:t>
      </w:r>
      <w:r>
        <w:rPr>
          <w:sz w:val="24"/>
          <w:szCs w:val="24"/>
        </w:rPr>
        <w:t>Services perfor</w:t>
      </w:r>
      <w:r>
        <w:rPr>
          <w:spacing w:val="-2"/>
          <w:sz w:val="24"/>
          <w:szCs w:val="24"/>
        </w:rPr>
        <w:t>m</w:t>
      </w:r>
      <w:r>
        <w:rPr>
          <w:sz w:val="24"/>
          <w:szCs w:val="24"/>
        </w:rPr>
        <w:t>ed</w:t>
      </w:r>
      <w:r w:rsidR="006A3782">
        <w:rPr>
          <w:sz w:val="24"/>
          <w:szCs w:val="24"/>
        </w:rPr>
        <w:t xml:space="preserve"> </w:t>
      </w:r>
      <w:r>
        <w:rPr>
          <w:sz w:val="24"/>
          <w:szCs w:val="24"/>
        </w:rPr>
        <w:t>under</w:t>
      </w:r>
      <w:r w:rsidR="006A3782">
        <w:rPr>
          <w:sz w:val="24"/>
          <w:szCs w:val="24"/>
        </w:rPr>
        <w:t xml:space="preserve"> </w:t>
      </w:r>
      <w:r>
        <w:rPr>
          <w:sz w:val="24"/>
          <w:szCs w:val="24"/>
        </w:rPr>
        <w:t>the</w:t>
      </w:r>
      <w:r w:rsidR="006A3782">
        <w:rPr>
          <w:sz w:val="24"/>
          <w:szCs w:val="24"/>
        </w:rPr>
        <w:t xml:space="preserve"> </w:t>
      </w:r>
      <w:r>
        <w:rPr>
          <w:sz w:val="24"/>
          <w:szCs w:val="24"/>
        </w:rPr>
        <w:t>Contract</w:t>
      </w:r>
      <w:r w:rsidR="006A3782">
        <w:rPr>
          <w:sz w:val="24"/>
          <w:szCs w:val="24"/>
        </w:rPr>
        <w:t xml:space="preserve"> </w:t>
      </w:r>
      <w:r>
        <w:rPr>
          <w:sz w:val="24"/>
          <w:szCs w:val="24"/>
        </w:rPr>
        <w:t>sh</w:t>
      </w:r>
      <w:r>
        <w:rPr>
          <w:spacing w:val="-1"/>
          <w:sz w:val="24"/>
          <w:szCs w:val="24"/>
        </w:rPr>
        <w:t>a</w:t>
      </w:r>
      <w:r>
        <w:rPr>
          <w:sz w:val="24"/>
          <w:szCs w:val="24"/>
        </w:rPr>
        <w:t>ll</w:t>
      </w:r>
      <w:r w:rsidR="006A3782">
        <w:rPr>
          <w:sz w:val="24"/>
          <w:szCs w:val="24"/>
        </w:rPr>
        <w:t xml:space="preserve"> </w:t>
      </w:r>
      <w:r>
        <w:rPr>
          <w:sz w:val="24"/>
          <w:szCs w:val="24"/>
        </w:rPr>
        <w:t>not</w:t>
      </w:r>
      <w:r w:rsidR="006A3782">
        <w:rPr>
          <w:sz w:val="24"/>
          <w:szCs w:val="24"/>
        </w:rPr>
        <w:t xml:space="preserve"> </w:t>
      </w:r>
      <w:r>
        <w:rPr>
          <w:sz w:val="24"/>
          <w:szCs w:val="24"/>
        </w:rPr>
        <w:t>vary</w:t>
      </w:r>
      <w:r w:rsidR="00594882">
        <w:rPr>
          <w:sz w:val="24"/>
          <w:szCs w:val="24"/>
        </w:rPr>
        <w:t xml:space="preserve"> </w:t>
      </w:r>
      <w:r>
        <w:rPr>
          <w:sz w:val="24"/>
          <w:szCs w:val="24"/>
        </w:rPr>
        <w:t>from the</w:t>
      </w:r>
      <w:r w:rsidR="00594882">
        <w:rPr>
          <w:sz w:val="24"/>
          <w:szCs w:val="24"/>
        </w:rPr>
        <w:t xml:space="preserve"> </w:t>
      </w:r>
      <w:r>
        <w:rPr>
          <w:sz w:val="24"/>
          <w:szCs w:val="24"/>
        </w:rPr>
        <w:t xml:space="preserve">prices quoted by the Supplier in its bid, </w:t>
      </w:r>
      <w:r>
        <w:rPr>
          <w:spacing w:val="-2"/>
          <w:sz w:val="24"/>
          <w:szCs w:val="24"/>
        </w:rPr>
        <w:t>w</w:t>
      </w:r>
      <w:r>
        <w:rPr>
          <w:sz w:val="24"/>
          <w:szCs w:val="24"/>
        </w:rPr>
        <w:t>ith the exception of any price adjust</w:t>
      </w:r>
      <w:r>
        <w:rPr>
          <w:spacing w:val="-2"/>
          <w:sz w:val="24"/>
          <w:szCs w:val="24"/>
        </w:rPr>
        <w:t>m</w:t>
      </w:r>
      <w:r>
        <w:rPr>
          <w:sz w:val="24"/>
          <w:szCs w:val="24"/>
        </w:rPr>
        <w:t>ents authori</w:t>
      </w:r>
      <w:r>
        <w:rPr>
          <w:spacing w:val="-1"/>
          <w:sz w:val="24"/>
          <w:szCs w:val="24"/>
        </w:rPr>
        <w:t>z</w:t>
      </w:r>
      <w:r>
        <w:rPr>
          <w:sz w:val="24"/>
          <w:szCs w:val="24"/>
        </w:rPr>
        <w:t>ed in</w:t>
      </w:r>
      <w:r w:rsidR="00594882">
        <w:rPr>
          <w:sz w:val="24"/>
          <w:szCs w:val="24"/>
        </w:rPr>
        <w:t xml:space="preserve"> </w:t>
      </w:r>
      <w:r>
        <w:rPr>
          <w:sz w:val="24"/>
          <w:szCs w:val="24"/>
        </w:rPr>
        <w:t>SCC or</w:t>
      </w:r>
      <w:r w:rsidR="00594882">
        <w:rPr>
          <w:sz w:val="24"/>
          <w:szCs w:val="24"/>
        </w:rPr>
        <w:t xml:space="preserve"> </w:t>
      </w:r>
      <w:r>
        <w:rPr>
          <w:sz w:val="24"/>
          <w:szCs w:val="24"/>
        </w:rPr>
        <w:t>in</w:t>
      </w:r>
      <w:r w:rsidR="00594882">
        <w:rPr>
          <w:sz w:val="24"/>
          <w:szCs w:val="24"/>
        </w:rPr>
        <w:t xml:space="preserve"> </w:t>
      </w:r>
      <w:r>
        <w:rPr>
          <w:sz w:val="24"/>
          <w:szCs w:val="24"/>
        </w:rPr>
        <w:t>the</w:t>
      </w:r>
      <w:r w:rsidR="00594882">
        <w:rPr>
          <w:sz w:val="24"/>
          <w:szCs w:val="24"/>
        </w:rPr>
        <w:t xml:space="preserve"> </w:t>
      </w:r>
      <w:r>
        <w:rPr>
          <w:sz w:val="24"/>
          <w:szCs w:val="24"/>
        </w:rPr>
        <w:t>Procuring</w:t>
      </w:r>
      <w:r w:rsidR="00594882">
        <w:rPr>
          <w:sz w:val="24"/>
          <w:szCs w:val="24"/>
        </w:rPr>
        <w:t xml:space="preserve"> </w:t>
      </w:r>
      <w:r>
        <w:rPr>
          <w:sz w:val="24"/>
          <w:szCs w:val="24"/>
        </w:rPr>
        <w:t>agency’s request for bid validity e</w:t>
      </w:r>
      <w:r>
        <w:rPr>
          <w:spacing w:val="1"/>
          <w:sz w:val="24"/>
          <w:szCs w:val="24"/>
        </w:rPr>
        <w:t>x</w:t>
      </w:r>
      <w:r>
        <w:rPr>
          <w:sz w:val="24"/>
          <w:szCs w:val="24"/>
        </w:rPr>
        <w:t xml:space="preserve">tension, as the case </w:t>
      </w:r>
      <w:r>
        <w:rPr>
          <w:spacing w:val="-2"/>
          <w:sz w:val="24"/>
          <w:szCs w:val="24"/>
        </w:rPr>
        <w:t>m</w:t>
      </w:r>
      <w:r>
        <w:rPr>
          <w:spacing w:val="2"/>
          <w:sz w:val="24"/>
          <w:szCs w:val="24"/>
        </w:rPr>
        <w:t>a</w:t>
      </w:r>
      <w:r>
        <w:rPr>
          <w:sz w:val="24"/>
          <w:szCs w:val="24"/>
        </w:rPr>
        <w:t>y be.</w:t>
      </w:r>
    </w:p>
    <w:p w:rsidR="00F16361" w:rsidRDefault="00F16361">
      <w:pPr>
        <w:spacing w:before="7" w:line="160" w:lineRule="exact"/>
        <w:rPr>
          <w:sz w:val="16"/>
          <w:szCs w:val="16"/>
        </w:rPr>
      </w:pPr>
    </w:p>
    <w:p w:rsidR="00F16361" w:rsidRDefault="00F16361">
      <w:pPr>
        <w:spacing w:line="200" w:lineRule="exact"/>
      </w:pPr>
    </w:p>
    <w:p w:rsidR="00F16361" w:rsidRDefault="0047509A">
      <w:pPr>
        <w:ind w:left="2800" w:right="77" w:hanging="2700"/>
        <w:jc w:val="both"/>
        <w:rPr>
          <w:sz w:val="24"/>
          <w:szCs w:val="24"/>
        </w:rPr>
      </w:pPr>
      <w:r>
        <w:rPr>
          <w:b/>
          <w:sz w:val="24"/>
          <w:szCs w:val="24"/>
        </w:rPr>
        <w:t xml:space="preserve">18. Change </w:t>
      </w:r>
      <w:proofErr w:type="gramStart"/>
      <w:r>
        <w:rPr>
          <w:b/>
          <w:sz w:val="24"/>
          <w:szCs w:val="24"/>
        </w:rPr>
        <w:t xml:space="preserve">Orders  </w:t>
      </w:r>
      <w:r>
        <w:rPr>
          <w:sz w:val="24"/>
          <w:szCs w:val="24"/>
        </w:rPr>
        <w:t>18.1</w:t>
      </w:r>
      <w:proofErr w:type="gramEnd"/>
      <w:r>
        <w:rPr>
          <w:sz w:val="24"/>
          <w:szCs w:val="24"/>
        </w:rPr>
        <w:t xml:space="preserve">  The</w:t>
      </w:r>
      <w:r w:rsidR="00594882">
        <w:rPr>
          <w:sz w:val="24"/>
          <w:szCs w:val="24"/>
        </w:rPr>
        <w:t xml:space="preserve"> </w:t>
      </w:r>
      <w:r>
        <w:rPr>
          <w:sz w:val="24"/>
          <w:szCs w:val="24"/>
        </w:rPr>
        <w:t>Procuring</w:t>
      </w:r>
      <w:r w:rsidR="00594882">
        <w:rPr>
          <w:sz w:val="24"/>
          <w:szCs w:val="24"/>
        </w:rPr>
        <w:t xml:space="preserve"> </w:t>
      </w:r>
      <w:r>
        <w:rPr>
          <w:sz w:val="24"/>
          <w:szCs w:val="24"/>
        </w:rPr>
        <w:t>agency</w:t>
      </w:r>
      <w:r w:rsidR="00594882">
        <w:rPr>
          <w:sz w:val="24"/>
          <w:szCs w:val="24"/>
        </w:rPr>
        <w:t xml:space="preserve"> </w:t>
      </w:r>
      <w:r>
        <w:rPr>
          <w:spacing w:val="-2"/>
          <w:sz w:val="24"/>
          <w:szCs w:val="24"/>
        </w:rPr>
        <w:t>m</w:t>
      </w:r>
      <w:r>
        <w:rPr>
          <w:sz w:val="24"/>
          <w:szCs w:val="24"/>
        </w:rPr>
        <w:t>ay</w:t>
      </w:r>
      <w:r w:rsidR="00594882">
        <w:rPr>
          <w:sz w:val="24"/>
          <w:szCs w:val="24"/>
        </w:rPr>
        <w:t xml:space="preserve"> </w:t>
      </w:r>
      <w:r>
        <w:rPr>
          <w:sz w:val="24"/>
          <w:szCs w:val="24"/>
        </w:rPr>
        <w:t>at</w:t>
      </w:r>
      <w:r w:rsidR="00594882">
        <w:rPr>
          <w:sz w:val="24"/>
          <w:szCs w:val="24"/>
        </w:rPr>
        <w:t xml:space="preserve"> </w:t>
      </w:r>
      <w:r>
        <w:rPr>
          <w:sz w:val="24"/>
          <w:szCs w:val="24"/>
        </w:rPr>
        <w:t>any</w:t>
      </w:r>
      <w:r w:rsidR="00594882">
        <w:rPr>
          <w:sz w:val="24"/>
          <w:szCs w:val="24"/>
        </w:rPr>
        <w:t xml:space="preserve"> </w:t>
      </w:r>
      <w:r>
        <w:rPr>
          <w:sz w:val="24"/>
          <w:szCs w:val="24"/>
        </w:rPr>
        <w:t>ti</w:t>
      </w:r>
      <w:r>
        <w:rPr>
          <w:spacing w:val="-2"/>
          <w:sz w:val="24"/>
          <w:szCs w:val="24"/>
        </w:rPr>
        <w:t>m</w:t>
      </w:r>
      <w:r>
        <w:rPr>
          <w:sz w:val="24"/>
          <w:szCs w:val="24"/>
        </w:rPr>
        <w:t>e,</w:t>
      </w:r>
      <w:r w:rsidR="00594882">
        <w:rPr>
          <w:sz w:val="24"/>
          <w:szCs w:val="24"/>
        </w:rPr>
        <w:t xml:space="preserve"> </w:t>
      </w:r>
      <w:r>
        <w:rPr>
          <w:sz w:val="24"/>
          <w:szCs w:val="24"/>
        </w:rPr>
        <w:t>by</w:t>
      </w:r>
      <w:r w:rsidR="00594882">
        <w:rPr>
          <w:sz w:val="24"/>
          <w:szCs w:val="24"/>
        </w:rPr>
        <w:t xml:space="preserve"> </w:t>
      </w:r>
      <w:r>
        <w:rPr>
          <w:sz w:val="24"/>
          <w:szCs w:val="24"/>
        </w:rPr>
        <w:t>a</w:t>
      </w:r>
      <w:r w:rsidR="00594882">
        <w:rPr>
          <w:sz w:val="24"/>
          <w:szCs w:val="24"/>
        </w:rPr>
        <w:t xml:space="preserve"> </w:t>
      </w:r>
      <w:r>
        <w:rPr>
          <w:sz w:val="24"/>
          <w:szCs w:val="24"/>
        </w:rPr>
        <w:t>written</w:t>
      </w:r>
      <w:r w:rsidR="00594882">
        <w:rPr>
          <w:sz w:val="24"/>
          <w:szCs w:val="24"/>
        </w:rPr>
        <w:t xml:space="preserve"> </w:t>
      </w:r>
      <w:r>
        <w:rPr>
          <w:sz w:val="24"/>
          <w:szCs w:val="24"/>
        </w:rPr>
        <w:t>order</w:t>
      </w:r>
      <w:r w:rsidR="00594882">
        <w:rPr>
          <w:sz w:val="24"/>
          <w:szCs w:val="24"/>
        </w:rPr>
        <w:t xml:space="preserve"> </w:t>
      </w:r>
      <w:r>
        <w:rPr>
          <w:sz w:val="24"/>
          <w:szCs w:val="24"/>
        </w:rPr>
        <w:t>given to</w:t>
      </w:r>
      <w:r w:rsidR="00594882">
        <w:rPr>
          <w:sz w:val="24"/>
          <w:szCs w:val="24"/>
        </w:rPr>
        <w:t xml:space="preserve"> </w:t>
      </w:r>
      <w:r>
        <w:rPr>
          <w:sz w:val="24"/>
          <w:szCs w:val="24"/>
        </w:rPr>
        <w:t>the</w:t>
      </w:r>
      <w:r w:rsidR="00594882">
        <w:rPr>
          <w:sz w:val="24"/>
          <w:szCs w:val="24"/>
        </w:rPr>
        <w:t xml:space="preserve"> </w:t>
      </w:r>
      <w:r>
        <w:rPr>
          <w:sz w:val="24"/>
          <w:szCs w:val="24"/>
        </w:rPr>
        <w:t>Supplier</w:t>
      </w:r>
      <w:r w:rsidR="00594882">
        <w:rPr>
          <w:sz w:val="24"/>
          <w:szCs w:val="24"/>
        </w:rPr>
        <w:t xml:space="preserve"> </w:t>
      </w:r>
      <w:r>
        <w:rPr>
          <w:sz w:val="24"/>
          <w:szCs w:val="24"/>
        </w:rPr>
        <w:t>pursuant</w:t>
      </w:r>
      <w:r w:rsidR="00594882">
        <w:rPr>
          <w:sz w:val="24"/>
          <w:szCs w:val="24"/>
        </w:rPr>
        <w:t xml:space="preserve"> </w:t>
      </w:r>
      <w:r>
        <w:rPr>
          <w:sz w:val="24"/>
          <w:szCs w:val="24"/>
        </w:rPr>
        <w:t>to</w:t>
      </w:r>
      <w:r w:rsidR="00594882">
        <w:rPr>
          <w:sz w:val="24"/>
          <w:szCs w:val="24"/>
        </w:rPr>
        <w:t xml:space="preserve"> </w:t>
      </w:r>
      <w:r>
        <w:rPr>
          <w:sz w:val="24"/>
          <w:szCs w:val="24"/>
        </w:rPr>
        <w:t>GCC Clause31,</w:t>
      </w:r>
      <w:r>
        <w:rPr>
          <w:spacing w:val="-2"/>
          <w:sz w:val="24"/>
          <w:szCs w:val="24"/>
        </w:rPr>
        <w:t>m</w:t>
      </w:r>
      <w:r>
        <w:rPr>
          <w:sz w:val="24"/>
          <w:szCs w:val="24"/>
        </w:rPr>
        <w:t xml:space="preserve">akechangeswithin the general scope of the Contract in any one or </w:t>
      </w:r>
      <w:r>
        <w:rPr>
          <w:spacing w:val="-2"/>
          <w:sz w:val="24"/>
          <w:szCs w:val="24"/>
        </w:rPr>
        <w:t>m</w:t>
      </w:r>
      <w:r>
        <w:rPr>
          <w:sz w:val="24"/>
          <w:szCs w:val="24"/>
        </w:rPr>
        <w:t>ore of the following:</w:t>
      </w:r>
    </w:p>
    <w:p w:rsidR="00F16361" w:rsidRDefault="00F16361">
      <w:pPr>
        <w:spacing w:before="2" w:line="140" w:lineRule="exact"/>
        <w:rPr>
          <w:sz w:val="15"/>
          <w:szCs w:val="15"/>
        </w:rPr>
      </w:pPr>
    </w:p>
    <w:p w:rsidR="00F16361" w:rsidRDefault="00F16361">
      <w:pPr>
        <w:spacing w:line="200" w:lineRule="exact"/>
      </w:pPr>
    </w:p>
    <w:p w:rsidR="00F16361" w:rsidRDefault="00F16361">
      <w:pPr>
        <w:spacing w:line="200" w:lineRule="exact"/>
      </w:pPr>
    </w:p>
    <w:p w:rsidR="00F16361" w:rsidRDefault="0047509A">
      <w:pPr>
        <w:tabs>
          <w:tab w:val="left" w:pos="3340"/>
        </w:tabs>
        <w:ind w:left="3340" w:right="77" w:hanging="540"/>
        <w:jc w:val="both"/>
        <w:rPr>
          <w:sz w:val="24"/>
          <w:szCs w:val="24"/>
        </w:rPr>
      </w:pPr>
      <w:r>
        <w:rPr>
          <w:sz w:val="24"/>
          <w:szCs w:val="24"/>
        </w:rPr>
        <w:t>(a)</w:t>
      </w:r>
      <w:r>
        <w:rPr>
          <w:sz w:val="24"/>
          <w:szCs w:val="24"/>
        </w:rPr>
        <w:tab/>
      </w:r>
      <w:proofErr w:type="gramStart"/>
      <w:r>
        <w:rPr>
          <w:sz w:val="24"/>
          <w:szCs w:val="24"/>
        </w:rPr>
        <w:t>drawings</w:t>
      </w:r>
      <w:proofErr w:type="gramEnd"/>
      <w:r>
        <w:rPr>
          <w:sz w:val="24"/>
          <w:szCs w:val="24"/>
        </w:rPr>
        <w:t>,</w:t>
      </w:r>
      <w:r w:rsidR="00594882">
        <w:rPr>
          <w:sz w:val="24"/>
          <w:szCs w:val="24"/>
        </w:rPr>
        <w:t xml:space="preserve"> </w:t>
      </w:r>
      <w:r>
        <w:rPr>
          <w:sz w:val="24"/>
          <w:szCs w:val="24"/>
        </w:rPr>
        <w:t>designs,</w:t>
      </w:r>
      <w:r w:rsidR="00594882">
        <w:rPr>
          <w:sz w:val="24"/>
          <w:szCs w:val="24"/>
        </w:rPr>
        <w:t xml:space="preserve"> </w:t>
      </w:r>
      <w:r>
        <w:rPr>
          <w:sz w:val="24"/>
          <w:szCs w:val="24"/>
        </w:rPr>
        <w:t>or</w:t>
      </w:r>
      <w:r w:rsidR="00594882">
        <w:rPr>
          <w:sz w:val="24"/>
          <w:szCs w:val="24"/>
        </w:rPr>
        <w:t xml:space="preserve"> </w:t>
      </w:r>
      <w:r>
        <w:rPr>
          <w:sz w:val="24"/>
          <w:szCs w:val="24"/>
        </w:rPr>
        <w:t>spec</w:t>
      </w:r>
      <w:r>
        <w:rPr>
          <w:spacing w:val="1"/>
          <w:sz w:val="24"/>
          <w:szCs w:val="24"/>
        </w:rPr>
        <w:t>i</w:t>
      </w:r>
      <w:r>
        <w:rPr>
          <w:sz w:val="24"/>
          <w:szCs w:val="24"/>
        </w:rPr>
        <w:t>fications,</w:t>
      </w:r>
      <w:r w:rsidR="00594882">
        <w:rPr>
          <w:sz w:val="24"/>
          <w:szCs w:val="24"/>
        </w:rPr>
        <w:t xml:space="preserve"> </w:t>
      </w:r>
      <w:r>
        <w:rPr>
          <w:sz w:val="24"/>
          <w:szCs w:val="24"/>
        </w:rPr>
        <w:t>where</w:t>
      </w:r>
      <w:r w:rsidR="00594882">
        <w:rPr>
          <w:sz w:val="24"/>
          <w:szCs w:val="24"/>
        </w:rPr>
        <w:t xml:space="preserve"> </w:t>
      </w:r>
      <w:r>
        <w:rPr>
          <w:sz w:val="24"/>
          <w:szCs w:val="24"/>
        </w:rPr>
        <w:t>Goods</w:t>
      </w:r>
      <w:r w:rsidR="00594882">
        <w:rPr>
          <w:sz w:val="24"/>
          <w:szCs w:val="24"/>
        </w:rPr>
        <w:t xml:space="preserve"> </w:t>
      </w:r>
      <w:r>
        <w:rPr>
          <w:sz w:val="24"/>
          <w:szCs w:val="24"/>
        </w:rPr>
        <w:t>to</w:t>
      </w:r>
      <w:r w:rsidR="00594882">
        <w:rPr>
          <w:sz w:val="24"/>
          <w:szCs w:val="24"/>
        </w:rPr>
        <w:t xml:space="preserve"> </w:t>
      </w:r>
      <w:r>
        <w:rPr>
          <w:sz w:val="24"/>
          <w:szCs w:val="24"/>
        </w:rPr>
        <w:t>be furnished</w:t>
      </w:r>
      <w:r w:rsidR="00594882">
        <w:rPr>
          <w:sz w:val="24"/>
          <w:szCs w:val="24"/>
        </w:rPr>
        <w:t xml:space="preserve"> </w:t>
      </w:r>
      <w:r>
        <w:rPr>
          <w:sz w:val="24"/>
          <w:szCs w:val="24"/>
        </w:rPr>
        <w:t>under</w:t>
      </w:r>
      <w:r w:rsidR="00594882">
        <w:rPr>
          <w:sz w:val="24"/>
          <w:szCs w:val="24"/>
        </w:rPr>
        <w:t xml:space="preserve"> </w:t>
      </w:r>
      <w:r>
        <w:rPr>
          <w:sz w:val="24"/>
          <w:szCs w:val="24"/>
        </w:rPr>
        <w:t>the</w:t>
      </w:r>
      <w:r w:rsidR="00594882">
        <w:rPr>
          <w:sz w:val="24"/>
          <w:szCs w:val="24"/>
        </w:rPr>
        <w:t xml:space="preserve"> </w:t>
      </w:r>
      <w:r>
        <w:rPr>
          <w:sz w:val="24"/>
          <w:szCs w:val="24"/>
        </w:rPr>
        <w:t>Contract are</w:t>
      </w:r>
      <w:r w:rsidR="00594882">
        <w:rPr>
          <w:sz w:val="24"/>
          <w:szCs w:val="24"/>
        </w:rPr>
        <w:t xml:space="preserve"> </w:t>
      </w:r>
      <w:r>
        <w:rPr>
          <w:sz w:val="24"/>
          <w:szCs w:val="24"/>
        </w:rPr>
        <w:t>to</w:t>
      </w:r>
      <w:r w:rsidR="00594882">
        <w:rPr>
          <w:sz w:val="24"/>
          <w:szCs w:val="24"/>
        </w:rPr>
        <w:t xml:space="preserve"> </w:t>
      </w:r>
      <w:r>
        <w:rPr>
          <w:sz w:val="24"/>
          <w:szCs w:val="24"/>
        </w:rPr>
        <w:t>be</w:t>
      </w:r>
      <w:r w:rsidR="00594882">
        <w:rPr>
          <w:sz w:val="24"/>
          <w:szCs w:val="24"/>
        </w:rPr>
        <w:t xml:space="preserve"> </w:t>
      </w:r>
      <w:r>
        <w:rPr>
          <w:spacing w:val="-1"/>
          <w:sz w:val="24"/>
          <w:szCs w:val="24"/>
        </w:rPr>
        <w:t>s</w:t>
      </w:r>
      <w:r>
        <w:rPr>
          <w:sz w:val="24"/>
          <w:szCs w:val="24"/>
        </w:rPr>
        <w:t xml:space="preserve">pecifically </w:t>
      </w:r>
      <w:r>
        <w:rPr>
          <w:spacing w:val="-2"/>
          <w:sz w:val="24"/>
          <w:szCs w:val="24"/>
        </w:rPr>
        <w:t>m</w:t>
      </w:r>
      <w:r>
        <w:rPr>
          <w:sz w:val="24"/>
          <w:szCs w:val="24"/>
        </w:rPr>
        <w:t>anufactured for the Pr</w:t>
      </w:r>
      <w:r>
        <w:rPr>
          <w:spacing w:val="-1"/>
          <w:sz w:val="24"/>
          <w:szCs w:val="24"/>
        </w:rPr>
        <w:t>o</w:t>
      </w:r>
      <w:r>
        <w:rPr>
          <w:sz w:val="24"/>
          <w:szCs w:val="24"/>
        </w:rPr>
        <w:t>curing a</w:t>
      </w:r>
      <w:r>
        <w:rPr>
          <w:spacing w:val="-1"/>
          <w:sz w:val="24"/>
          <w:szCs w:val="24"/>
        </w:rPr>
        <w:t>g</w:t>
      </w:r>
      <w:r>
        <w:rPr>
          <w:sz w:val="24"/>
          <w:szCs w:val="24"/>
        </w:rPr>
        <w:t>e</w:t>
      </w:r>
      <w:r>
        <w:rPr>
          <w:spacing w:val="-1"/>
          <w:sz w:val="24"/>
          <w:szCs w:val="24"/>
        </w:rPr>
        <w:t>n</w:t>
      </w:r>
      <w:r>
        <w:rPr>
          <w:sz w:val="24"/>
          <w:szCs w:val="24"/>
        </w:rPr>
        <w:t>cy;</w:t>
      </w:r>
    </w:p>
    <w:p w:rsidR="00F16361" w:rsidRDefault="0047509A">
      <w:pPr>
        <w:spacing w:line="480" w:lineRule="auto"/>
        <w:ind w:left="2800" w:right="2419"/>
        <w:rPr>
          <w:sz w:val="24"/>
          <w:szCs w:val="24"/>
        </w:rPr>
      </w:pPr>
      <w:r>
        <w:rPr>
          <w:sz w:val="24"/>
          <w:szCs w:val="24"/>
        </w:rPr>
        <w:t xml:space="preserve">(b)   </w:t>
      </w:r>
      <w:proofErr w:type="gramStart"/>
      <w:r>
        <w:rPr>
          <w:sz w:val="24"/>
          <w:szCs w:val="24"/>
        </w:rPr>
        <w:t>the</w:t>
      </w:r>
      <w:proofErr w:type="gramEnd"/>
      <w:r w:rsidR="00594882">
        <w:rPr>
          <w:sz w:val="24"/>
          <w:szCs w:val="24"/>
        </w:rPr>
        <w:t xml:space="preserve"> </w:t>
      </w:r>
      <w:r>
        <w:rPr>
          <w:spacing w:val="-2"/>
          <w:sz w:val="24"/>
          <w:szCs w:val="24"/>
        </w:rPr>
        <w:t>m</w:t>
      </w:r>
      <w:r>
        <w:rPr>
          <w:sz w:val="24"/>
          <w:szCs w:val="24"/>
        </w:rPr>
        <w:t>ethod of ship</w:t>
      </w:r>
      <w:r>
        <w:rPr>
          <w:spacing w:val="-2"/>
          <w:sz w:val="24"/>
          <w:szCs w:val="24"/>
        </w:rPr>
        <w:t>m</w:t>
      </w:r>
      <w:r>
        <w:rPr>
          <w:sz w:val="24"/>
          <w:szCs w:val="24"/>
        </w:rPr>
        <w:t>ent or packing; (c)   the place of delivery; and/or</w:t>
      </w:r>
    </w:p>
    <w:p w:rsidR="00F16361" w:rsidRDefault="0047509A">
      <w:pPr>
        <w:spacing w:before="10"/>
        <w:ind w:left="2800" w:right="1644"/>
        <w:jc w:val="both"/>
        <w:rPr>
          <w:sz w:val="24"/>
          <w:szCs w:val="24"/>
        </w:rPr>
      </w:pPr>
      <w:r>
        <w:rPr>
          <w:sz w:val="24"/>
          <w:szCs w:val="24"/>
        </w:rPr>
        <w:t xml:space="preserve">(d)   </w:t>
      </w:r>
      <w:proofErr w:type="gramStart"/>
      <w:r>
        <w:rPr>
          <w:sz w:val="24"/>
          <w:szCs w:val="24"/>
        </w:rPr>
        <w:t>the</w:t>
      </w:r>
      <w:proofErr w:type="gramEnd"/>
      <w:r>
        <w:rPr>
          <w:sz w:val="24"/>
          <w:szCs w:val="24"/>
        </w:rPr>
        <w:t xml:space="preserve"> Ser</w:t>
      </w:r>
      <w:r>
        <w:rPr>
          <w:spacing w:val="-1"/>
          <w:sz w:val="24"/>
          <w:szCs w:val="24"/>
        </w:rPr>
        <w:t>v</w:t>
      </w:r>
      <w:r>
        <w:rPr>
          <w:sz w:val="24"/>
          <w:szCs w:val="24"/>
        </w:rPr>
        <w:t>ices to be provided by the Supplier.</w:t>
      </w:r>
    </w:p>
    <w:p w:rsidR="00F16361" w:rsidRDefault="00F16361">
      <w:pPr>
        <w:spacing w:before="16" w:line="260" w:lineRule="exact"/>
        <w:rPr>
          <w:sz w:val="26"/>
          <w:szCs w:val="26"/>
        </w:rPr>
      </w:pPr>
    </w:p>
    <w:p w:rsidR="00F16361" w:rsidRDefault="0047509A">
      <w:pPr>
        <w:ind w:left="2800" w:right="76" w:hanging="540"/>
        <w:jc w:val="both"/>
        <w:rPr>
          <w:sz w:val="24"/>
          <w:szCs w:val="24"/>
        </w:rPr>
        <w:sectPr w:rsidR="00F16361">
          <w:headerReference w:type="default" r:id="rId22"/>
          <w:pgSz w:w="12240" w:h="15840"/>
          <w:pgMar w:top="1360" w:right="1320" w:bottom="280" w:left="1700" w:header="0" w:footer="0" w:gutter="0"/>
          <w:cols w:space="720"/>
        </w:sectPr>
      </w:pPr>
      <w:proofErr w:type="gramStart"/>
      <w:r>
        <w:rPr>
          <w:sz w:val="24"/>
          <w:szCs w:val="24"/>
        </w:rPr>
        <w:t>18.2  If</w:t>
      </w:r>
      <w:proofErr w:type="gramEnd"/>
      <w:r w:rsidR="00594882">
        <w:rPr>
          <w:sz w:val="24"/>
          <w:szCs w:val="24"/>
        </w:rPr>
        <w:t xml:space="preserve"> </w:t>
      </w:r>
      <w:r>
        <w:rPr>
          <w:sz w:val="24"/>
          <w:szCs w:val="24"/>
        </w:rPr>
        <w:t>any</w:t>
      </w:r>
      <w:r w:rsidR="00594882">
        <w:rPr>
          <w:sz w:val="24"/>
          <w:szCs w:val="24"/>
        </w:rPr>
        <w:t xml:space="preserve"> </w:t>
      </w:r>
      <w:r>
        <w:rPr>
          <w:sz w:val="24"/>
          <w:szCs w:val="24"/>
        </w:rPr>
        <w:t>such</w:t>
      </w:r>
      <w:r w:rsidR="00594882">
        <w:rPr>
          <w:sz w:val="24"/>
          <w:szCs w:val="24"/>
        </w:rPr>
        <w:t xml:space="preserve"> </w:t>
      </w:r>
      <w:r>
        <w:rPr>
          <w:sz w:val="24"/>
          <w:szCs w:val="24"/>
        </w:rPr>
        <w:t>change</w:t>
      </w:r>
      <w:r w:rsidR="00594882">
        <w:rPr>
          <w:sz w:val="24"/>
          <w:szCs w:val="24"/>
        </w:rPr>
        <w:t xml:space="preserve"> </w:t>
      </w:r>
      <w:r>
        <w:rPr>
          <w:sz w:val="24"/>
          <w:szCs w:val="24"/>
        </w:rPr>
        <w:t>causes</w:t>
      </w:r>
      <w:r w:rsidR="00594882">
        <w:rPr>
          <w:sz w:val="24"/>
          <w:szCs w:val="24"/>
        </w:rPr>
        <w:t xml:space="preserve"> </w:t>
      </w:r>
      <w:r>
        <w:rPr>
          <w:sz w:val="24"/>
          <w:szCs w:val="24"/>
        </w:rPr>
        <w:t>an</w:t>
      </w:r>
      <w:r w:rsidR="00594882">
        <w:rPr>
          <w:sz w:val="24"/>
          <w:szCs w:val="24"/>
        </w:rPr>
        <w:t xml:space="preserve"> </w:t>
      </w:r>
      <w:r>
        <w:rPr>
          <w:sz w:val="24"/>
          <w:szCs w:val="24"/>
        </w:rPr>
        <w:t>increase</w:t>
      </w:r>
      <w:r w:rsidR="00594882">
        <w:rPr>
          <w:sz w:val="24"/>
          <w:szCs w:val="24"/>
        </w:rPr>
        <w:t xml:space="preserve"> </w:t>
      </w:r>
      <w:r>
        <w:rPr>
          <w:sz w:val="24"/>
          <w:szCs w:val="24"/>
        </w:rPr>
        <w:t>or</w:t>
      </w:r>
      <w:r w:rsidR="00594882">
        <w:rPr>
          <w:sz w:val="24"/>
          <w:szCs w:val="24"/>
        </w:rPr>
        <w:t xml:space="preserve"> </w:t>
      </w:r>
      <w:r>
        <w:rPr>
          <w:sz w:val="24"/>
          <w:szCs w:val="24"/>
        </w:rPr>
        <w:t>decrease</w:t>
      </w:r>
      <w:r w:rsidR="00594882">
        <w:rPr>
          <w:sz w:val="24"/>
          <w:szCs w:val="24"/>
        </w:rPr>
        <w:t xml:space="preserve"> </w:t>
      </w:r>
      <w:r>
        <w:rPr>
          <w:sz w:val="24"/>
          <w:szCs w:val="24"/>
        </w:rPr>
        <w:t>in</w:t>
      </w:r>
      <w:r w:rsidR="00594882">
        <w:rPr>
          <w:sz w:val="24"/>
          <w:szCs w:val="24"/>
        </w:rPr>
        <w:t xml:space="preserve"> </w:t>
      </w:r>
      <w:r>
        <w:rPr>
          <w:sz w:val="24"/>
          <w:szCs w:val="24"/>
        </w:rPr>
        <w:t>the</w:t>
      </w:r>
      <w:r w:rsidR="00594882">
        <w:rPr>
          <w:sz w:val="24"/>
          <w:szCs w:val="24"/>
        </w:rPr>
        <w:t xml:space="preserve"> </w:t>
      </w:r>
      <w:r>
        <w:rPr>
          <w:sz w:val="24"/>
          <w:szCs w:val="24"/>
        </w:rPr>
        <w:t>cost</w:t>
      </w:r>
      <w:r w:rsidR="00594882">
        <w:rPr>
          <w:sz w:val="24"/>
          <w:szCs w:val="24"/>
        </w:rPr>
        <w:t xml:space="preserve"> </w:t>
      </w:r>
      <w:r>
        <w:rPr>
          <w:sz w:val="24"/>
          <w:szCs w:val="24"/>
        </w:rPr>
        <w:t>of, or the ti</w:t>
      </w:r>
      <w:r>
        <w:rPr>
          <w:spacing w:val="-2"/>
          <w:sz w:val="24"/>
          <w:szCs w:val="24"/>
        </w:rPr>
        <w:t>m</w:t>
      </w:r>
      <w:r>
        <w:rPr>
          <w:sz w:val="24"/>
          <w:szCs w:val="24"/>
        </w:rPr>
        <w:t xml:space="preserve">e required </w:t>
      </w:r>
      <w:r>
        <w:rPr>
          <w:spacing w:val="-2"/>
          <w:sz w:val="24"/>
          <w:szCs w:val="24"/>
        </w:rPr>
        <w:t>f</w:t>
      </w:r>
      <w:r>
        <w:rPr>
          <w:sz w:val="24"/>
          <w:szCs w:val="24"/>
        </w:rPr>
        <w:t>or, the Supplier’s per</w:t>
      </w:r>
      <w:r>
        <w:rPr>
          <w:spacing w:val="-2"/>
          <w:sz w:val="24"/>
          <w:szCs w:val="24"/>
        </w:rPr>
        <w:t>f</w:t>
      </w:r>
      <w:r>
        <w:rPr>
          <w:sz w:val="24"/>
          <w:szCs w:val="24"/>
        </w:rPr>
        <w:t>or</w:t>
      </w:r>
      <w:r>
        <w:rPr>
          <w:spacing w:val="-2"/>
          <w:sz w:val="24"/>
          <w:szCs w:val="24"/>
        </w:rPr>
        <w:t>m</w:t>
      </w:r>
      <w:r>
        <w:rPr>
          <w:sz w:val="24"/>
          <w:szCs w:val="24"/>
        </w:rPr>
        <w:t>ance of any provisions</w:t>
      </w:r>
      <w:r w:rsidR="00594882">
        <w:rPr>
          <w:sz w:val="24"/>
          <w:szCs w:val="24"/>
        </w:rPr>
        <w:t xml:space="preserve"> </w:t>
      </w:r>
      <w:r>
        <w:rPr>
          <w:sz w:val="24"/>
          <w:szCs w:val="24"/>
        </w:rPr>
        <w:t>under</w:t>
      </w:r>
      <w:r w:rsidR="00594882">
        <w:rPr>
          <w:sz w:val="24"/>
          <w:szCs w:val="24"/>
        </w:rPr>
        <w:t xml:space="preserve"> </w:t>
      </w:r>
      <w:r>
        <w:rPr>
          <w:sz w:val="24"/>
          <w:szCs w:val="24"/>
        </w:rPr>
        <w:t>the</w:t>
      </w:r>
      <w:r w:rsidR="00594882">
        <w:rPr>
          <w:sz w:val="24"/>
          <w:szCs w:val="24"/>
        </w:rPr>
        <w:t xml:space="preserve"> </w:t>
      </w:r>
      <w:r>
        <w:rPr>
          <w:sz w:val="24"/>
          <w:szCs w:val="24"/>
        </w:rPr>
        <w:t>C</w:t>
      </w:r>
      <w:r>
        <w:rPr>
          <w:spacing w:val="-2"/>
          <w:sz w:val="24"/>
          <w:szCs w:val="24"/>
        </w:rPr>
        <w:t>o</w:t>
      </w:r>
      <w:r>
        <w:rPr>
          <w:sz w:val="24"/>
          <w:szCs w:val="24"/>
        </w:rPr>
        <w:t>ntract,</w:t>
      </w:r>
      <w:r w:rsidR="00594882">
        <w:rPr>
          <w:sz w:val="24"/>
          <w:szCs w:val="24"/>
        </w:rPr>
        <w:t xml:space="preserve"> </w:t>
      </w:r>
      <w:r>
        <w:rPr>
          <w:sz w:val="24"/>
          <w:szCs w:val="24"/>
        </w:rPr>
        <w:t>an</w:t>
      </w:r>
      <w:r w:rsidR="00594882">
        <w:rPr>
          <w:sz w:val="24"/>
          <w:szCs w:val="24"/>
        </w:rPr>
        <w:t xml:space="preserve"> </w:t>
      </w:r>
      <w:r>
        <w:rPr>
          <w:sz w:val="24"/>
          <w:szCs w:val="24"/>
        </w:rPr>
        <w:t>equitable</w:t>
      </w:r>
      <w:r w:rsidR="00594882">
        <w:rPr>
          <w:sz w:val="24"/>
          <w:szCs w:val="24"/>
        </w:rPr>
        <w:t xml:space="preserve"> </w:t>
      </w:r>
      <w:r>
        <w:rPr>
          <w:sz w:val="24"/>
          <w:szCs w:val="24"/>
        </w:rPr>
        <w:t>adjust</w:t>
      </w:r>
      <w:r>
        <w:rPr>
          <w:spacing w:val="-2"/>
          <w:sz w:val="24"/>
          <w:szCs w:val="24"/>
        </w:rPr>
        <w:t>m</w:t>
      </w:r>
      <w:r>
        <w:rPr>
          <w:sz w:val="24"/>
          <w:szCs w:val="24"/>
        </w:rPr>
        <w:t>ent</w:t>
      </w:r>
      <w:r w:rsidR="00594882">
        <w:rPr>
          <w:sz w:val="24"/>
          <w:szCs w:val="24"/>
        </w:rPr>
        <w:t xml:space="preserve">  </w:t>
      </w:r>
      <w:r>
        <w:rPr>
          <w:sz w:val="24"/>
          <w:szCs w:val="24"/>
        </w:rPr>
        <w:t>shall</w:t>
      </w:r>
      <w:r w:rsidR="00594882">
        <w:rPr>
          <w:sz w:val="24"/>
          <w:szCs w:val="24"/>
        </w:rPr>
        <w:t xml:space="preserve"> </w:t>
      </w:r>
      <w:r>
        <w:rPr>
          <w:sz w:val="24"/>
          <w:szCs w:val="24"/>
        </w:rPr>
        <w:t>be</w:t>
      </w:r>
    </w:p>
    <w:p w:rsidR="00F16361" w:rsidRDefault="00594882">
      <w:pPr>
        <w:spacing w:before="76"/>
        <w:ind w:left="2820" w:right="77"/>
        <w:jc w:val="both"/>
        <w:rPr>
          <w:sz w:val="24"/>
          <w:szCs w:val="24"/>
        </w:rPr>
      </w:pPr>
      <w:r>
        <w:rPr>
          <w:spacing w:val="-2"/>
          <w:sz w:val="24"/>
          <w:szCs w:val="24"/>
        </w:rPr>
        <w:lastRenderedPageBreak/>
        <w:t>M</w:t>
      </w:r>
      <w:r w:rsidR="0047509A">
        <w:rPr>
          <w:sz w:val="24"/>
          <w:szCs w:val="24"/>
        </w:rPr>
        <w:t>ade</w:t>
      </w:r>
      <w:r>
        <w:rPr>
          <w:sz w:val="24"/>
          <w:szCs w:val="24"/>
        </w:rPr>
        <w:t xml:space="preserve"> </w:t>
      </w:r>
      <w:r w:rsidR="0047509A">
        <w:rPr>
          <w:sz w:val="24"/>
          <w:szCs w:val="24"/>
        </w:rPr>
        <w:t>in</w:t>
      </w:r>
      <w:r>
        <w:rPr>
          <w:sz w:val="24"/>
          <w:szCs w:val="24"/>
        </w:rPr>
        <w:t xml:space="preserve"> </w:t>
      </w:r>
      <w:r w:rsidR="0047509A">
        <w:rPr>
          <w:sz w:val="24"/>
          <w:szCs w:val="24"/>
        </w:rPr>
        <w:t>the</w:t>
      </w:r>
      <w:r>
        <w:rPr>
          <w:sz w:val="24"/>
          <w:szCs w:val="24"/>
        </w:rPr>
        <w:t xml:space="preserve"> </w:t>
      </w:r>
      <w:r w:rsidR="0047509A">
        <w:rPr>
          <w:sz w:val="24"/>
          <w:szCs w:val="24"/>
        </w:rPr>
        <w:t>Contract</w:t>
      </w:r>
      <w:r>
        <w:rPr>
          <w:sz w:val="24"/>
          <w:szCs w:val="24"/>
        </w:rPr>
        <w:t xml:space="preserve"> </w:t>
      </w:r>
      <w:r w:rsidR="0047509A">
        <w:rPr>
          <w:sz w:val="24"/>
          <w:szCs w:val="24"/>
        </w:rPr>
        <w:t>Price</w:t>
      </w:r>
      <w:r>
        <w:rPr>
          <w:sz w:val="24"/>
          <w:szCs w:val="24"/>
        </w:rPr>
        <w:t xml:space="preserve"> </w:t>
      </w:r>
      <w:r w:rsidR="0047509A">
        <w:rPr>
          <w:sz w:val="24"/>
          <w:szCs w:val="24"/>
        </w:rPr>
        <w:t>or</w:t>
      </w:r>
      <w:r>
        <w:rPr>
          <w:sz w:val="24"/>
          <w:szCs w:val="24"/>
        </w:rPr>
        <w:t xml:space="preserve"> </w:t>
      </w:r>
      <w:r w:rsidR="0047509A">
        <w:rPr>
          <w:sz w:val="24"/>
          <w:szCs w:val="24"/>
        </w:rPr>
        <w:t>d</w:t>
      </w:r>
      <w:r w:rsidR="0047509A">
        <w:rPr>
          <w:spacing w:val="-1"/>
          <w:sz w:val="24"/>
          <w:szCs w:val="24"/>
        </w:rPr>
        <w:t>e</w:t>
      </w:r>
      <w:r w:rsidR="0047509A">
        <w:rPr>
          <w:sz w:val="24"/>
          <w:szCs w:val="24"/>
        </w:rPr>
        <w:t>livery schedule, or both, and the Contract</w:t>
      </w:r>
      <w:r>
        <w:rPr>
          <w:sz w:val="24"/>
          <w:szCs w:val="24"/>
        </w:rPr>
        <w:t xml:space="preserve"> </w:t>
      </w:r>
      <w:r w:rsidR="0047509A">
        <w:rPr>
          <w:sz w:val="24"/>
          <w:szCs w:val="24"/>
        </w:rPr>
        <w:t>s</w:t>
      </w:r>
      <w:r w:rsidR="0047509A">
        <w:rPr>
          <w:spacing w:val="-1"/>
          <w:sz w:val="24"/>
          <w:szCs w:val="24"/>
        </w:rPr>
        <w:t>h</w:t>
      </w:r>
      <w:r w:rsidR="0047509A">
        <w:rPr>
          <w:sz w:val="24"/>
          <w:szCs w:val="24"/>
        </w:rPr>
        <w:t>all</w:t>
      </w:r>
      <w:r>
        <w:rPr>
          <w:sz w:val="24"/>
          <w:szCs w:val="24"/>
        </w:rPr>
        <w:t xml:space="preserve"> </w:t>
      </w:r>
      <w:r w:rsidR="0047509A">
        <w:rPr>
          <w:sz w:val="24"/>
          <w:szCs w:val="24"/>
        </w:rPr>
        <w:t>acc</w:t>
      </w:r>
      <w:r w:rsidR="0047509A">
        <w:rPr>
          <w:spacing w:val="-1"/>
          <w:sz w:val="24"/>
          <w:szCs w:val="24"/>
        </w:rPr>
        <w:t>o</w:t>
      </w:r>
      <w:r w:rsidR="0047509A">
        <w:rPr>
          <w:sz w:val="24"/>
          <w:szCs w:val="24"/>
        </w:rPr>
        <w:t>rdi</w:t>
      </w:r>
      <w:r w:rsidR="0047509A">
        <w:rPr>
          <w:spacing w:val="-1"/>
          <w:sz w:val="24"/>
          <w:szCs w:val="24"/>
        </w:rPr>
        <w:t>n</w:t>
      </w:r>
      <w:r w:rsidR="0047509A">
        <w:rPr>
          <w:sz w:val="24"/>
          <w:szCs w:val="24"/>
        </w:rPr>
        <w:t>gly</w:t>
      </w:r>
      <w:r>
        <w:rPr>
          <w:sz w:val="24"/>
          <w:szCs w:val="24"/>
        </w:rPr>
        <w:t xml:space="preserve"> </w:t>
      </w:r>
      <w:r w:rsidR="0047509A">
        <w:rPr>
          <w:sz w:val="24"/>
          <w:szCs w:val="24"/>
        </w:rPr>
        <w:t>be</w:t>
      </w:r>
      <w:r>
        <w:rPr>
          <w:sz w:val="24"/>
          <w:szCs w:val="24"/>
        </w:rPr>
        <w:t xml:space="preserve"> </w:t>
      </w:r>
      <w:r w:rsidR="0047509A">
        <w:rPr>
          <w:sz w:val="24"/>
          <w:szCs w:val="24"/>
        </w:rPr>
        <w:t>a</w:t>
      </w:r>
      <w:r w:rsidR="0047509A">
        <w:rPr>
          <w:spacing w:val="-2"/>
          <w:sz w:val="24"/>
          <w:szCs w:val="24"/>
        </w:rPr>
        <w:t>m</w:t>
      </w:r>
      <w:r w:rsidR="0047509A">
        <w:rPr>
          <w:sz w:val="24"/>
          <w:szCs w:val="24"/>
        </w:rPr>
        <w:t>ended.  Any clai</w:t>
      </w:r>
      <w:r w:rsidR="0047509A">
        <w:rPr>
          <w:spacing w:val="-2"/>
          <w:sz w:val="24"/>
          <w:szCs w:val="24"/>
        </w:rPr>
        <w:t>m</w:t>
      </w:r>
      <w:r w:rsidR="0047509A">
        <w:rPr>
          <w:sz w:val="24"/>
          <w:szCs w:val="24"/>
        </w:rPr>
        <w:t>s</w:t>
      </w:r>
      <w:r>
        <w:rPr>
          <w:sz w:val="24"/>
          <w:szCs w:val="24"/>
        </w:rPr>
        <w:t xml:space="preserve"> </w:t>
      </w:r>
      <w:r w:rsidR="0047509A">
        <w:rPr>
          <w:sz w:val="24"/>
          <w:szCs w:val="24"/>
        </w:rPr>
        <w:t>by</w:t>
      </w:r>
      <w:r>
        <w:rPr>
          <w:sz w:val="24"/>
          <w:szCs w:val="24"/>
        </w:rPr>
        <w:t xml:space="preserve"> </w:t>
      </w:r>
      <w:r w:rsidR="0047509A">
        <w:rPr>
          <w:sz w:val="24"/>
          <w:szCs w:val="24"/>
        </w:rPr>
        <w:t>the Supplier for adjust</w:t>
      </w:r>
      <w:r w:rsidR="0047509A">
        <w:rPr>
          <w:spacing w:val="-2"/>
          <w:sz w:val="24"/>
          <w:szCs w:val="24"/>
        </w:rPr>
        <w:t>m</w:t>
      </w:r>
      <w:r w:rsidR="0047509A">
        <w:rPr>
          <w:sz w:val="24"/>
          <w:szCs w:val="24"/>
        </w:rPr>
        <w:t>ent under this c</w:t>
      </w:r>
      <w:r w:rsidR="0047509A">
        <w:rPr>
          <w:spacing w:val="-2"/>
          <w:sz w:val="24"/>
          <w:szCs w:val="24"/>
        </w:rPr>
        <w:t>l</w:t>
      </w:r>
      <w:r w:rsidR="0047509A">
        <w:rPr>
          <w:sz w:val="24"/>
          <w:szCs w:val="24"/>
        </w:rPr>
        <w:t>ause</w:t>
      </w:r>
      <w:r>
        <w:rPr>
          <w:sz w:val="24"/>
          <w:szCs w:val="24"/>
        </w:rPr>
        <w:t xml:space="preserve"> </w:t>
      </w:r>
      <w:r w:rsidR="0047509A">
        <w:rPr>
          <w:spacing w:val="-2"/>
          <w:sz w:val="24"/>
          <w:szCs w:val="24"/>
        </w:rPr>
        <w:t>m</w:t>
      </w:r>
      <w:r w:rsidR="0047509A">
        <w:rPr>
          <w:sz w:val="24"/>
          <w:szCs w:val="24"/>
        </w:rPr>
        <w:t>ust</w:t>
      </w:r>
      <w:r>
        <w:rPr>
          <w:sz w:val="24"/>
          <w:szCs w:val="24"/>
        </w:rPr>
        <w:t xml:space="preserve"> </w:t>
      </w:r>
      <w:r w:rsidR="0047509A">
        <w:rPr>
          <w:sz w:val="24"/>
          <w:szCs w:val="24"/>
        </w:rPr>
        <w:t>be</w:t>
      </w:r>
      <w:r>
        <w:rPr>
          <w:sz w:val="24"/>
          <w:szCs w:val="24"/>
        </w:rPr>
        <w:t xml:space="preserve"> </w:t>
      </w:r>
      <w:r w:rsidR="0047509A">
        <w:rPr>
          <w:sz w:val="24"/>
          <w:szCs w:val="24"/>
        </w:rPr>
        <w:t>asserted</w:t>
      </w:r>
      <w:r>
        <w:rPr>
          <w:sz w:val="24"/>
          <w:szCs w:val="24"/>
        </w:rPr>
        <w:t xml:space="preserve"> </w:t>
      </w:r>
      <w:r w:rsidR="0047509A">
        <w:rPr>
          <w:spacing w:val="-2"/>
          <w:sz w:val="24"/>
          <w:szCs w:val="24"/>
        </w:rPr>
        <w:t>w</w:t>
      </w:r>
      <w:r w:rsidR="0047509A">
        <w:rPr>
          <w:sz w:val="24"/>
          <w:szCs w:val="24"/>
        </w:rPr>
        <w:t xml:space="preserve">ithin </w:t>
      </w:r>
      <w:proofErr w:type="gramStart"/>
      <w:r w:rsidR="0047509A">
        <w:rPr>
          <w:sz w:val="24"/>
          <w:szCs w:val="24"/>
        </w:rPr>
        <w:t>thirty(</w:t>
      </w:r>
      <w:proofErr w:type="gramEnd"/>
      <w:r w:rsidR="0047509A">
        <w:rPr>
          <w:sz w:val="24"/>
          <w:szCs w:val="24"/>
        </w:rPr>
        <w:t>30)</w:t>
      </w:r>
      <w:r>
        <w:rPr>
          <w:sz w:val="24"/>
          <w:szCs w:val="24"/>
        </w:rPr>
        <w:t xml:space="preserve"> </w:t>
      </w:r>
      <w:r w:rsidR="0047509A">
        <w:rPr>
          <w:sz w:val="24"/>
          <w:szCs w:val="24"/>
        </w:rPr>
        <w:t>days</w:t>
      </w:r>
      <w:r>
        <w:rPr>
          <w:sz w:val="24"/>
          <w:szCs w:val="24"/>
        </w:rPr>
        <w:t xml:space="preserve"> </w:t>
      </w:r>
      <w:r w:rsidR="0047509A">
        <w:rPr>
          <w:sz w:val="24"/>
          <w:szCs w:val="24"/>
        </w:rPr>
        <w:t>from the</w:t>
      </w:r>
      <w:r>
        <w:rPr>
          <w:sz w:val="24"/>
          <w:szCs w:val="24"/>
        </w:rPr>
        <w:t xml:space="preserve"> </w:t>
      </w:r>
      <w:r w:rsidR="0047509A">
        <w:rPr>
          <w:sz w:val="24"/>
          <w:szCs w:val="24"/>
        </w:rPr>
        <w:t>date</w:t>
      </w:r>
      <w:r>
        <w:rPr>
          <w:sz w:val="24"/>
          <w:szCs w:val="24"/>
        </w:rPr>
        <w:t xml:space="preserve"> </w:t>
      </w:r>
      <w:r w:rsidR="0047509A">
        <w:rPr>
          <w:sz w:val="24"/>
          <w:szCs w:val="24"/>
        </w:rPr>
        <w:t>of</w:t>
      </w:r>
      <w:r>
        <w:rPr>
          <w:sz w:val="24"/>
          <w:szCs w:val="24"/>
        </w:rPr>
        <w:t xml:space="preserve"> </w:t>
      </w:r>
      <w:r w:rsidR="0047509A">
        <w:rPr>
          <w:sz w:val="24"/>
          <w:szCs w:val="24"/>
        </w:rPr>
        <w:t>the</w:t>
      </w:r>
      <w:r>
        <w:rPr>
          <w:sz w:val="24"/>
          <w:szCs w:val="24"/>
        </w:rPr>
        <w:t xml:space="preserve"> </w:t>
      </w:r>
      <w:r w:rsidR="0047509A">
        <w:rPr>
          <w:sz w:val="24"/>
          <w:szCs w:val="24"/>
        </w:rPr>
        <w:t>Supplier’s</w:t>
      </w:r>
      <w:r>
        <w:rPr>
          <w:sz w:val="24"/>
          <w:szCs w:val="24"/>
        </w:rPr>
        <w:t xml:space="preserve"> </w:t>
      </w:r>
      <w:r w:rsidR="0047509A">
        <w:rPr>
          <w:sz w:val="24"/>
          <w:szCs w:val="24"/>
        </w:rPr>
        <w:t>receipt</w:t>
      </w:r>
      <w:r>
        <w:rPr>
          <w:sz w:val="24"/>
          <w:szCs w:val="24"/>
        </w:rPr>
        <w:t xml:space="preserve"> </w:t>
      </w:r>
      <w:r w:rsidR="0047509A">
        <w:rPr>
          <w:sz w:val="24"/>
          <w:szCs w:val="24"/>
        </w:rPr>
        <w:t>of</w:t>
      </w:r>
      <w:r>
        <w:rPr>
          <w:sz w:val="24"/>
          <w:szCs w:val="24"/>
        </w:rPr>
        <w:t xml:space="preserve"> </w:t>
      </w:r>
      <w:r w:rsidR="0047509A">
        <w:rPr>
          <w:sz w:val="24"/>
          <w:szCs w:val="24"/>
        </w:rPr>
        <w:t>the Procuring agency’s change order.</w:t>
      </w:r>
    </w:p>
    <w:p w:rsidR="00F16361" w:rsidRDefault="00F16361">
      <w:pPr>
        <w:spacing w:before="20" w:line="280" w:lineRule="exact"/>
        <w:rPr>
          <w:sz w:val="28"/>
          <w:szCs w:val="28"/>
        </w:rPr>
        <w:sectPr w:rsidR="00F16361">
          <w:headerReference w:type="default" r:id="rId23"/>
          <w:pgSz w:w="12240" w:h="15840"/>
          <w:pgMar w:top="1360" w:right="1320" w:bottom="280" w:left="1680" w:header="0" w:footer="0" w:gutter="0"/>
          <w:cols w:space="720"/>
        </w:sectPr>
      </w:pPr>
    </w:p>
    <w:p w:rsidR="00F16361" w:rsidRDefault="0047509A">
      <w:pPr>
        <w:spacing w:before="31"/>
        <w:ind w:left="120"/>
        <w:rPr>
          <w:sz w:val="24"/>
          <w:szCs w:val="24"/>
        </w:rPr>
      </w:pPr>
      <w:r>
        <w:rPr>
          <w:b/>
          <w:sz w:val="24"/>
          <w:szCs w:val="24"/>
        </w:rPr>
        <w:lastRenderedPageBreak/>
        <w:t>19. Contract</w:t>
      </w:r>
    </w:p>
    <w:p w:rsidR="00F16361" w:rsidRDefault="0047509A">
      <w:pPr>
        <w:ind w:left="480" w:right="-56"/>
        <w:rPr>
          <w:sz w:val="24"/>
          <w:szCs w:val="24"/>
        </w:rPr>
      </w:pPr>
      <w:r>
        <w:rPr>
          <w:b/>
          <w:sz w:val="24"/>
          <w:szCs w:val="24"/>
        </w:rPr>
        <w:t>Amendments</w:t>
      </w:r>
    </w:p>
    <w:p w:rsidR="00F16361" w:rsidRDefault="0047509A">
      <w:pPr>
        <w:spacing w:before="29"/>
        <w:ind w:left="540" w:right="78" w:hanging="540"/>
        <w:jc w:val="both"/>
        <w:rPr>
          <w:sz w:val="24"/>
          <w:szCs w:val="24"/>
        </w:rPr>
        <w:sectPr w:rsidR="00F16361">
          <w:type w:val="continuous"/>
          <w:pgSz w:w="12240" w:h="15840"/>
          <w:pgMar w:top="1480" w:right="1320" w:bottom="280" w:left="1680" w:header="720" w:footer="720" w:gutter="0"/>
          <w:cols w:num="2" w:space="720" w:equalWidth="0">
            <w:col w:w="1841" w:space="439"/>
            <w:col w:w="6960"/>
          </w:cols>
        </w:sectPr>
      </w:pPr>
      <w:r>
        <w:br w:type="column"/>
      </w:r>
      <w:proofErr w:type="gramStart"/>
      <w:r>
        <w:rPr>
          <w:sz w:val="24"/>
          <w:szCs w:val="24"/>
        </w:rPr>
        <w:lastRenderedPageBreak/>
        <w:t>19.1  Subjectto</w:t>
      </w:r>
      <w:r>
        <w:rPr>
          <w:spacing w:val="-2"/>
          <w:sz w:val="24"/>
          <w:szCs w:val="24"/>
        </w:rPr>
        <w:t>G</w:t>
      </w:r>
      <w:r>
        <w:rPr>
          <w:sz w:val="24"/>
          <w:szCs w:val="24"/>
        </w:rPr>
        <w:t>CCClause18,novar</w:t>
      </w:r>
      <w:r>
        <w:rPr>
          <w:spacing w:val="1"/>
          <w:sz w:val="24"/>
          <w:szCs w:val="24"/>
        </w:rPr>
        <w:t>i</w:t>
      </w:r>
      <w:r>
        <w:rPr>
          <w:sz w:val="24"/>
          <w:szCs w:val="24"/>
        </w:rPr>
        <w:t>ationinor</w:t>
      </w:r>
      <w:r>
        <w:rPr>
          <w:spacing w:val="-2"/>
          <w:sz w:val="24"/>
          <w:szCs w:val="24"/>
        </w:rPr>
        <w:t>m</w:t>
      </w:r>
      <w:r>
        <w:rPr>
          <w:sz w:val="24"/>
          <w:szCs w:val="24"/>
        </w:rPr>
        <w:t>odificationofthe</w:t>
      </w:r>
      <w:proofErr w:type="gramEnd"/>
      <w:r>
        <w:rPr>
          <w:sz w:val="24"/>
          <w:szCs w:val="24"/>
        </w:rPr>
        <w:t xml:space="preserve"> ter</w:t>
      </w:r>
      <w:r>
        <w:rPr>
          <w:spacing w:val="-2"/>
          <w:sz w:val="24"/>
          <w:szCs w:val="24"/>
        </w:rPr>
        <w:t>m</w:t>
      </w:r>
      <w:r>
        <w:rPr>
          <w:sz w:val="24"/>
          <w:szCs w:val="24"/>
        </w:rPr>
        <w:t xml:space="preserve">s   of   the   Contract   shall   be   </w:t>
      </w:r>
      <w:r>
        <w:rPr>
          <w:spacing w:val="-2"/>
          <w:sz w:val="24"/>
          <w:szCs w:val="24"/>
        </w:rPr>
        <w:t>m</w:t>
      </w:r>
      <w:r>
        <w:rPr>
          <w:sz w:val="24"/>
          <w:szCs w:val="24"/>
        </w:rPr>
        <w:t>ade   except   by   written a</w:t>
      </w:r>
      <w:r>
        <w:rPr>
          <w:spacing w:val="-2"/>
          <w:sz w:val="24"/>
          <w:szCs w:val="24"/>
        </w:rPr>
        <w:t>m</w:t>
      </w:r>
      <w:r>
        <w:rPr>
          <w:sz w:val="24"/>
          <w:szCs w:val="24"/>
        </w:rPr>
        <w:t>end</w:t>
      </w:r>
      <w:r>
        <w:rPr>
          <w:spacing w:val="-2"/>
          <w:sz w:val="24"/>
          <w:szCs w:val="24"/>
        </w:rPr>
        <w:t>m</w:t>
      </w:r>
      <w:r>
        <w:rPr>
          <w:sz w:val="24"/>
          <w:szCs w:val="24"/>
        </w:rPr>
        <w:t>ent signed by the parties.</w:t>
      </w:r>
    </w:p>
    <w:p w:rsidR="00F16361" w:rsidRDefault="00F16361">
      <w:pPr>
        <w:spacing w:before="20" w:line="280" w:lineRule="exact"/>
        <w:rPr>
          <w:sz w:val="28"/>
          <w:szCs w:val="28"/>
        </w:rPr>
      </w:pPr>
    </w:p>
    <w:p w:rsidR="00F16361" w:rsidRDefault="0047509A">
      <w:pPr>
        <w:spacing w:before="32"/>
        <w:ind w:left="2820" w:right="78" w:hanging="2700"/>
        <w:jc w:val="both"/>
        <w:rPr>
          <w:sz w:val="24"/>
          <w:szCs w:val="24"/>
        </w:rPr>
      </w:pPr>
      <w:r>
        <w:rPr>
          <w:b/>
          <w:sz w:val="24"/>
          <w:szCs w:val="24"/>
        </w:rPr>
        <w:t xml:space="preserve">20. Assignment          </w:t>
      </w:r>
      <w:proofErr w:type="gramStart"/>
      <w:r>
        <w:rPr>
          <w:sz w:val="24"/>
          <w:szCs w:val="24"/>
        </w:rPr>
        <w:t>20.1  The</w:t>
      </w:r>
      <w:proofErr w:type="gramEnd"/>
      <w:r w:rsidR="00594882">
        <w:rPr>
          <w:sz w:val="24"/>
          <w:szCs w:val="24"/>
        </w:rPr>
        <w:t xml:space="preserve"> </w:t>
      </w:r>
      <w:r>
        <w:rPr>
          <w:sz w:val="24"/>
          <w:szCs w:val="24"/>
        </w:rPr>
        <w:t>Supplier</w:t>
      </w:r>
      <w:r w:rsidR="00594882">
        <w:rPr>
          <w:sz w:val="24"/>
          <w:szCs w:val="24"/>
        </w:rPr>
        <w:t xml:space="preserve"> </w:t>
      </w:r>
      <w:r>
        <w:rPr>
          <w:sz w:val="24"/>
          <w:szCs w:val="24"/>
        </w:rPr>
        <w:t>shall</w:t>
      </w:r>
      <w:r w:rsidR="00594882">
        <w:rPr>
          <w:sz w:val="24"/>
          <w:szCs w:val="24"/>
        </w:rPr>
        <w:t xml:space="preserve"> </w:t>
      </w:r>
      <w:r>
        <w:rPr>
          <w:sz w:val="24"/>
          <w:szCs w:val="24"/>
        </w:rPr>
        <w:t>not</w:t>
      </w:r>
      <w:r w:rsidR="00594882">
        <w:rPr>
          <w:sz w:val="24"/>
          <w:szCs w:val="24"/>
        </w:rPr>
        <w:t xml:space="preserve"> </w:t>
      </w:r>
      <w:r>
        <w:rPr>
          <w:sz w:val="24"/>
          <w:szCs w:val="24"/>
        </w:rPr>
        <w:t>assign,</w:t>
      </w:r>
      <w:r w:rsidR="00594882">
        <w:rPr>
          <w:sz w:val="24"/>
          <w:szCs w:val="24"/>
        </w:rPr>
        <w:t xml:space="preserve"> </w:t>
      </w:r>
      <w:r>
        <w:rPr>
          <w:sz w:val="24"/>
          <w:szCs w:val="24"/>
        </w:rPr>
        <w:t>in</w:t>
      </w:r>
      <w:r w:rsidR="00594882">
        <w:rPr>
          <w:sz w:val="24"/>
          <w:szCs w:val="24"/>
        </w:rPr>
        <w:t xml:space="preserve"> </w:t>
      </w:r>
      <w:r>
        <w:rPr>
          <w:spacing w:val="-1"/>
          <w:sz w:val="24"/>
          <w:szCs w:val="24"/>
        </w:rPr>
        <w:t>w</w:t>
      </w:r>
      <w:r>
        <w:rPr>
          <w:sz w:val="24"/>
          <w:szCs w:val="24"/>
        </w:rPr>
        <w:t>hole</w:t>
      </w:r>
      <w:r w:rsidR="00594882">
        <w:rPr>
          <w:sz w:val="24"/>
          <w:szCs w:val="24"/>
        </w:rPr>
        <w:t xml:space="preserve"> </w:t>
      </w:r>
      <w:r>
        <w:rPr>
          <w:sz w:val="24"/>
          <w:szCs w:val="24"/>
        </w:rPr>
        <w:t>or</w:t>
      </w:r>
      <w:r w:rsidR="00594882">
        <w:rPr>
          <w:sz w:val="24"/>
          <w:szCs w:val="24"/>
        </w:rPr>
        <w:t xml:space="preserve"> </w:t>
      </w:r>
      <w:r>
        <w:rPr>
          <w:sz w:val="24"/>
          <w:szCs w:val="24"/>
        </w:rPr>
        <w:t>in</w:t>
      </w:r>
      <w:r w:rsidR="00594882">
        <w:rPr>
          <w:sz w:val="24"/>
          <w:szCs w:val="24"/>
        </w:rPr>
        <w:t xml:space="preserve"> </w:t>
      </w:r>
      <w:r>
        <w:rPr>
          <w:sz w:val="24"/>
          <w:szCs w:val="24"/>
        </w:rPr>
        <w:t>part,</w:t>
      </w:r>
      <w:r w:rsidR="00594882">
        <w:rPr>
          <w:sz w:val="24"/>
          <w:szCs w:val="24"/>
        </w:rPr>
        <w:t xml:space="preserve"> </w:t>
      </w:r>
      <w:r>
        <w:rPr>
          <w:sz w:val="24"/>
          <w:szCs w:val="24"/>
        </w:rPr>
        <w:t>its</w:t>
      </w:r>
      <w:r w:rsidR="00594882">
        <w:rPr>
          <w:sz w:val="24"/>
          <w:szCs w:val="24"/>
        </w:rPr>
        <w:t xml:space="preserve"> </w:t>
      </w:r>
      <w:r>
        <w:rPr>
          <w:sz w:val="24"/>
          <w:szCs w:val="24"/>
        </w:rPr>
        <w:t xml:space="preserve">obligations to perform under this Contract, except with the Procuring agency’s </w:t>
      </w:r>
      <w:r>
        <w:rPr>
          <w:spacing w:val="-1"/>
          <w:sz w:val="24"/>
          <w:szCs w:val="24"/>
        </w:rPr>
        <w:t>p</w:t>
      </w:r>
      <w:r>
        <w:rPr>
          <w:sz w:val="24"/>
          <w:szCs w:val="24"/>
        </w:rPr>
        <w:t>rior written c</w:t>
      </w:r>
      <w:r>
        <w:rPr>
          <w:spacing w:val="-1"/>
          <w:sz w:val="24"/>
          <w:szCs w:val="24"/>
        </w:rPr>
        <w:t>o</w:t>
      </w:r>
      <w:r>
        <w:rPr>
          <w:sz w:val="24"/>
          <w:szCs w:val="24"/>
        </w:rPr>
        <w:t>nsent.</w:t>
      </w:r>
    </w:p>
    <w:p w:rsidR="00F16361" w:rsidRDefault="00F16361">
      <w:pPr>
        <w:spacing w:before="2" w:line="120" w:lineRule="exact"/>
        <w:rPr>
          <w:sz w:val="13"/>
          <w:szCs w:val="13"/>
        </w:rPr>
      </w:pPr>
    </w:p>
    <w:p w:rsidR="00F16361" w:rsidRDefault="00F16361">
      <w:pPr>
        <w:spacing w:line="200" w:lineRule="exact"/>
      </w:pPr>
    </w:p>
    <w:p w:rsidR="00F16361" w:rsidRDefault="0047509A">
      <w:pPr>
        <w:ind w:left="2820" w:right="77" w:hanging="2700"/>
        <w:jc w:val="both"/>
        <w:rPr>
          <w:sz w:val="24"/>
          <w:szCs w:val="24"/>
        </w:rPr>
      </w:pPr>
      <w:r>
        <w:rPr>
          <w:b/>
          <w:sz w:val="24"/>
          <w:szCs w:val="24"/>
        </w:rPr>
        <w:t xml:space="preserve">21. Subcontracts      </w:t>
      </w:r>
      <w:proofErr w:type="gramStart"/>
      <w:r>
        <w:rPr>
          <w:sz w:val="24"/>
          <w:szCs w:val="24"/>
        </w:rPr>
        <w:t>21.1  The</w:t>
      </w:r>
      <w:proofErr w:type="gramEnd"/>
      <w:r w:rsidR="00594882">
        <w:rPr>
          <w:sz w:val="24"/>
          <w:szCs w:val="24"/>
        </w:rPr>
        <w:t xml:space="preserve"> </w:t>
      </w:r>
      <w:r>
        <w:rPr>
          <w:sz w:val="24"/>
          <w:szCs w:val="24"/>
        </w:rPr>
        <w:t>Supplier</w:t>
      </w:r>
      <w:r w:rsidR="00594882">
        <w:rPr>
          <w:sz w:val="24"/>
          <w:szCs w:val="24"/>
        </w:rPr>
        <w:t xml:space="preserve"> </w:t>
      </w:r>
      <w:r>
        <w:rPr>
          <w:sz w:val="24"/>
          <w:szCs w:val="24"/>
        </w:rPr>
        <w:t>shall</w:t>
      </w:r>
      <w:r w:rsidR="00594882">
        <w:rPr>
          <w:sz w:val="24"/>
          <w:szCs w:val="24"/>
        </w:rPr>
        <w:t xml:space="preserve"> </w:t>
      </w:r>
      <w:r>
        <w:rPr>
          <w:sz w:val="24"/>
          <w:szCs w:val="24"/>
        </w:rPr>
        <w:t>noti</w:t>
      </w:r>
      <w:r>
        <w:rPr>
          <w:spacing w:val="-2"/>
          <w:sz w:val="24"/>
          <w:szCs w:val="24"/>
        </w:rPr>
        <w:t>f</w:t>
      </w:r>
      <w:r>
        <w:rPr>
          <w:sz w:val="24"/>
          <w:szCs w:val="24"/>
        </w:rPr>
        <w:t>y</w:t>
      </w:r>
      <w:r w:rsidR="00594882">
        <w:rPr>
          <w:sz w:val="24"/>
          <w:szCs w:val="24"/>
        </w:rPr>
        <w:t xml:space="preserve"> </w:t>
      </w:r>
      <w:r>
        <w:rPr>
          <w:sz w:val="24"/>
          <w:szCs w:val="24"/>
        </w:rPr>
        <w:t>the</w:t>
      </w:r>
      <w:r w:rsidR="00594882">
        <w:rPr>
          <w:sz w:val="24"/>
          <w:szCs w:val="24"/>
        </w:rPr>
        <w:t xml:space="preserve"> </w:t>
      </w:r>
      <w:r>
        <w:rPr>
          <w:spacing w:val="-2"/>
          <w:sz w:val="24"/>
          <w:szCs w:val="24"/>
        </w:rPr>
        <w:t>P</w:t>
      </w:r>
      <w:r>
        <w:rPr>
          <w:spacing w:val="1"/>
          <w:sz w:val="24"/>
          <w:szCs w:val="24"/>
        </w:rPr>
        <w:t>r</w:t>
      </w:r>
      <w:r>
        <w:rPr>
          <w:sz w:val="24"/>
          <w:szCs w:val="24"/>
        </w:rPr>
        <w:t>o</w:t>
      </w:r>
      <w:r>
        <w:rPr>
          <w:spacing w:val="-2"/>
          <w:sz w:val="24"/>
          <w:szCs w:val="24"/>
        </w:rPr>
        <w:t>c</w:t>
      </w:r>
      <w:r>
        <w:rPr>
          <w:sz w:val="24"/>
          <w:szCs w:val="24"/>
        </w:rPr>
        <w:t>uring</w:t>
      </w:r>
      <w:r w:rsidR="00594882">
        <w:rPr>
          <w:sz w:val="24"/>
          <w:szCs w:val="24"/>
        </w:rPr>
        <w:t xml:space="preserve"> </w:t>
      </w:r>
      <w:r>
        <w:rPr>
          <w:sz w:val="24"/>
          <w:szCs w:val="24"/>
        </w:rPr>
        <w:t>agency</w:t>
      </w:r>
      <w:r w:rsidR="00594882">
        <w:rPr>
          <w:sz w:val="24"/>
          <w:szCs w:val="24"/>
        </w:rPr>
        <w:t xml:space="preserve"> </w:t>
      </w:r>
      <w:r>
        <w:rPr>
          <w:sz w:val="24"/>
          <w:szCs w:val="24"/>
        </w:rPr>
        <w:t>in</w:t>
      </w:r>
      <w:r w:rsidR="00594882">
        <w:rPr>
          <w:sz w:val="24"/>
          <w:szCs w:val="24"/>
        </w:rPr>
        <w:t xml:space="preserve"> </w:t>
      </w:r>
      <w:r>
        <w:rPr>
          <w:sz w:val="24"/>
          <w:szCs w:val="24"/>
        </w:rPr>
        <w:t>writing</w:t>
      </w:r>
      <w:r w:rsidR="00594882">
        <w:rPr>
          <w:sz w:val="24"/>
          <w:szCs w:val="24"/>
        </w:rPr>
        <w:t xml:space="preserve"> </w:t>
      </w:r>
      <w:r>
        <w:rPr>
          <w:sz w:val="24"/>
          <w:szCs w:val="24"/>
        </w:rPr>
        <w:t>of</w:t>
      </w:r>
      <w:r w:rsidR="00594882">
        <w:rPr>
          <w:sz w:val="24"/>
          <w:szCs w:val="24"/>
        </w:rPr>
        <w:t xml:space="preserve"> </w:t>
      </w:r>
      <w:r>
        <w:rPr>
          <w:sz w:val="24"/>
          <w:szCs w:val="24"/>
        </w:rPr>
        <w:t>all subcontracts awarded under this Con</w:t>
      </w:r>
      <w:r>
        <w:rPr>
          <w:spacing w:val="1"/>
          <w:sz w:val="24"/>
          <w:szCs w:val="24"/>
        </w:rPr>
        <w:t>t</w:t>
      </w:r>
      <w:r>
        <w:rPr>
          <w:sz w:val="24"/>
          <w:szCs w:val="24"/>
        </w:rPr>
        <w:t>ract if not already specified in the bid. Such notification, in the original bid or later, shall not relieve</w:t>
      </w:r>
      <w:r w:rsidR="00594882">
        <w:rPr>
          <w:sz w:val="24"/>
          <w:szCs w:val="24"/>
        </w:rPr>
        <w:t xml:space="preserve"> </w:t>
      </w:r>
      <w:r>
        <w:rPr>
          <w:sz w:val="24"/>
          <w:szCs w:val="24"/>
        </w:rPr>
        <w:t>the</w:t>
      </w:r>
      <w:r w:rsidR="00594882">
        <w:rPr>
          <w:sz w:val="24"/>
          <w:szCs w:val="24"/>
        </w:rPr>
        <w:t xml:space="preserve"> </w:t>
      </w:r>
      <w:r>
        <w:rPr>
          <w:sz w:val="24"/>
          <w:szCs w:val="24"/>
        </w:rPr>
        <w:t>Supplier</w:t>
      </w:r>
      <w:r w:rsidR="00594882">
        <w:rPr>
          <w:sz w:val="24"/>
          <w:szCs w:val="24"/>
        </w:rPr>
        <w:t xml:space="preserve"> </w:t>
      </w:r>
      <w:r>
        <w:rPr>
          <w:spacing w:val="-1"/>
          <w:sz w:val="24"/>
          <w:szCs w:val="24"/>
        </w:rPr>
        <w:t>f</w:t>
      </w:r>
      <w:r>
        <w:rPr>
          <w:sz w:val="24"/>
          <w:szCs w:val="24"/>
        </w:rPr>
        <w:t>rom any</w:t>
      </w:r>
      <w:r w:rsidR="00594882">
        <w:rPr>
          <w:sz w:val="24"/>
          <w:szCs w:val="24"/>
        </w:rPr>
        <w:t xml:space="preserve"> </w:t>
      </w:r>
      <w:r>
        <w:rPr>
          <w:sz w:val="24"/>
          <w:szCs w:val="24"/>
        </w:rPr>
        <w:t>liability or</w:t>
      </w:r>
      <w:r w:rsidR="00594882">
        <w:rPr>
          <w:sz w:val="24"/>
          <w:szCs w:val="24"/>
        </w:rPr>
        <w:t xml:space="preserve"> </w:t>
      </w:r>
      <w:r>
        <w:rPr>
          <w:sz w:val="24"/>
          <w:szCs w:val="24"/>
        </w:rPr>
        <w:t>o</w:t>
      </w:r>
      <w:r>
        <w:rPr>
          <w:spacing w:val="-1"/>
          <w:sz w:val="24"/>
          <w:szCs w:val="24"/>
        </w:rPr>
        <w:t>b</w:t>
      </w:r>
      <w:r>
        <w:rPr>
          <w:sz w:val="24"/>
          <w:szCs w:val="24"/>
        </w:rPr>
        <w:t>ligation</w:t>
      </w:r>
      <w:r w:rsidR="00594882">
        <w:rPr>
          <w:sz w:val="24"/>
          <w:szCs w:val="24"/>
        </w:rPr>
        <w:t xml:space="preserve"> </w:t>
      </w:r>
      <w:r>
        <w:rPr>
          <w:sz w:val="24"/>
          <w:szCs w:val="24"/>
        </w:rPr>
        <w:t>un</w:t>
      </w:r>
      <w:r>
        <w:rPr>
          <w:spacing w:val="-1"/>
          <w:sz w:val="24"/>
          <w:szCs w:val="24"/>
        </w:rPr>
        <w:t>de</w:t>
      </w:r>
      <w:r>
        <w:rPr>
          <w:sz w:val="24"/>
          <w:szCs w:val="24"/>
        </w:rPr>
        <w:t>r</w:t>
      </w:r>
      <w:r w:rsidR="00594882">
        <w:rPr>
          <w:sz w:val="24"/>
          <w:szCs w:val="24"/>
        </w:rPr>
        <w:t xml:space="preserve"> </w:t>
      </w:r>
      <w:r>
        <w:rPr>
          <w:sz w:val="24"/>
          <w:szCs w:val="24"/>
        </w:rPr>
        <w:t>t</w:t>
      </w:r>
      <w:r>
        <w:rPr>
          <w:spacing w:val="-1"/>
          <w:sz w:val="24"/>
          <w:szCs w:val="24"/>
        </w:rPr>
        <w:t>h</w:t>
      </w:r>
      <w:r>
        <w:rPr>
          <w:sz w:val="24"/>
          <w:szCs w:val="24"/>
        </w:rPr>
        <w:t>e Contract.</w:t>
      </w:r>
    </w:p>
    <w:p w:rsidR="00F16361" w:rsidRDefault="00F16361">
      <w:pPr>
        <w:spacing w:before="16" w:line="260" w:lineRule="exact"/>
        <w:rPr>
          <w:sz w:val="26"/>
          <w:szCs w:val="26"/>
        </w:rPr>
      </w:pPr>
    </w:p>
    <w:p w:rsidR="00F16361" w:rsidRDefault="0047509A">
      <w:pPr>
        <w:spacing w:line="260" w:lineRule="exact"/>
        <w:ind w:left="2280"/>
        <w:rPr>
          <w:sz w:val="24"/>
          <w:szCs w:val="24"/>
        </w:rPr>
      </w:pPr>
      <w:proofErr w:type="gramStart"/>
      <w:r>
        <w:rPr>
          <w:position w:val="-1"/>
          <w:sz w:val="24"/>
          <w:szCs w:val="24"/>
        </w:rPr>
        <w:t>21.2  Sub</w:t>
      </w:r>
      <w:proofErr w:type="gramEnd"/>
      <w:r w:rsidR="00594882">
        <w:rPr>
          <w:position w:val="-1"/>
          <w:sz w:val="24"/>
          <w:szCs w:val="24"/>
        </w:rPr>
        <w:t xml:space="preserve"> </w:t>
      </w:r>
      <w:r>
        <w:rPr>
          <w:position w:val="-1"/>
          <w:sz w:val="24"/>
          <w:szCs w:val="24"/>
        </w:rPr>
        <w:t>contracts</w:t>
      </w:r>
      <w:r w:rsidR="00594882">
        <w:rPr>
          <w:position w:val="-1"/>
          <w:sz w:val="24"/>
          <w:szCs w:val="24"/>
        </w:rPr>
        <w:t xml:space="preserve"> </w:t>
      </w:r>
      <w:r>
        <w:rPr>
          <w:spacing w:val="-2"/>
          <w:position w:val="-1"/>
          <w:sz w:val="24"/>
          <w:szCs w:val="24"/>
        </w:rPr>
        <w:t>m</w:t>
      </w:r>
      <w:r>
        <w:rPr>
          <w:position w:val="-1"/>
          <w:sz w:val="24"/>
          <w:szCs w:val="24"/>
        </w:rPr>
        <w:t>ust co</w:t>
      </w:r>
      <w:r>
        <w:rPr>
          <w:spacing w:val="-2"/>
          <w:position w:val="-1"/>
          <w:sz w:val="24"/>
          <w:szCs w:val="24"/>
        </w:rPr>
        <w:t>m</w:t>
      </w:r>
      <w:r>
        <w:rPr>
          <w:spacing w:val="1"/>
          <w:position w:val="-1"/>
          <w:sz w:val="24"/>
          <w:szCs w:val="24"/>
        </w:rPr>
        <w:t>p</w:t>
      </w:r>
      <w:r>
        <w:rPr>
          <w:position w:val="-1"/>
          <w:sz w:val="24"/>
          <w:szCs w:val="24"/>
        </w:rPr>
        <w:t>ly with the provisions of GCC Clause 3.</w:t>
      </w:r>
    </w:p>
    <w:p w:rsidR="00F16361" w:rsidRDefault="00F16361">
      <w:pPr>
        <w:spacing w:before="5" w:line="100" w:lineRule="exact"/>
        <w:rPr>
          <w:sz w:val="10"/>
          <w:szCs w:val="10"/>
        </w:rPr>
      </w:pPr>
    </w:p>
    <w:p w:rsidR="00F16361" w:rsidRDefault="00F16361">
      <w:pPr>
        <w:spacing w:line="200" w:lineRule="exact"/>
        <w:sectPr w:rsidR="00F16361">
          <w:type w:val="continuous"/>
          <w:pgSz w:w="12240" w:h="15840"/>
          <w:pgMar w:top="1480" w:right="1320" w:bottom="280" w:left="1680" w:header="720" w:footer="720" w:gutter="0"/>
          <w:cols w:space="720"/>
        </w:sectPr>
      </w:pPr>
    </w:p>
    <w:p w:rsidR="00F16361" w:rsidRDefault="0047509A">
      <w:pPr>
        <w:spacing w:before="31"/>
        <w:ind w:left="480" w:right="-41" w:hanging="360"/>
        <w:rPr>
          <w:sz w:val="24"/>
          <w:szCs w:val="24"/>
        </w:rPr>
      </w:pPr>
      <w:r>
        <w:rPr>
          <w:b/>
          <w:sz w:val="24"/>
          <w:szCs w:val="24"/>
        </w:rPr>
        <w:lastRenderedPageBreak/>
        <w:t>22. Delays in t</w:t>
      </w:r>
      <w:r>
        <w:rPr>
          <w:b/>
          <w:spacing w:val="-2"/>
          <w:sz w:val="24"/>
          <w:szCs w:val="24"/>
        </w:rPr>
        <w:t>h</w:t>
      </w:r>
      <w:r>
        <w:rPr>
          <w:b/>
          <w:sz w:val="24"/>
          <w:szCs w:val="24"/>
        </w:rPr>
        <w:t>e Supplier’s Performance</w:t>
      </w:r>
    </w:p>
    <w:p w:rsidR="00F16361" w:rsidRDefault="0047509A">
      <w:pPr>
        <w:spacing w:before="29"/>
        <w:ind w:left="540" w:right="77" w:hanging="540"/>
        <w:jc w:val="both"/>
        <w:rPr>
          <w:sz w:val="24"/>
          <w:szCs w:val="24"/>
        </w:rPr>
      </w:pPr>
      <w:r>
        <w:br w:type="column"/>
      </w:r>
      <w:r>
        <w:rPr>
          <w:sz w:val="24"/>
          <w:szCs w:val="24"/>
        </w:rPr>
        <w:lastRenderedPageBreak/>
        <w:t>22.1  Delivery  of  the  Goods  and  perfor</w:t>
      </w:r>
      <w:r>
        <w:rPr>
          <w:spacing w:val="-2"/>
          <w:sz w:val="24"/>
          <w:szCs w:val="24"/>
        </w:rPr>
        <w:t>m</w:t>
      </w:r>
      <w:r>
        <w:rPr>
          <w:sz w:val="24"/>
          <w:szCs w:val="24"/>
        </w:rPr>
        <w:t xml:space="preserve">ance  of  Services  shall  be </w:t>
      </w:r>
      <w:r>
        <w:rPr>
          <w:spacing w:val="-2"/>
          <w:sz w:val="24"/>
          <w:szCs w:val="24"/>
        </w:rPr>
        <w:t>m</w:t>
      </w:r>
      <w:r>
        <w:rPr>
          <w:sz w:val="24"/>
          <w:szCs w:val="24"/>
        </w:rPr>
        <w:t>ade by the Supplier in accor</w:t>
      </w:r>
      <w:r>
        <w:rPr>
          <w:spacing w:val="-1"/>
          <w:sz w:val="24"/>
          <w:szCs w:val="24"/>
        </w:rPr>
        <w:t>d</w:t>
      </w:r>
      <w:r>
        <w:rPr>
          <w:sz w:val="24"/>
          <w:szCs w:val="24"/>
        </w:rPr>
        <w:t>a</w:t>
      </w:r>
      <w:r>
        <w:rPr>
          <w:spacing w:val="-1"/>
          <w:sz w:val="24"/>
          <w:szCs w:val="24"/>
        </w:rPr>
        <w:t>n</w:t>
      </w:r>
      <w:r>
        <w:rPr>
          <w:sz w:val="24"/>
          <w:szCs w:val="24"/>
        </w:rPr>
        <w:t>ce with the ti</w:t>
      </w:r>
      <w:r>
        <w:rPr>
          <w:spacing w:val="-2"/>
          <w:sz w:val="24"/>
          <w:szCs w:val="24"/>
        </w:rPr>
        <w:t>m</w:t>
      </w:r>
      <w:r>
        <w:rPr>
          <w:sz w:val="24"/>
          <w:szCs w:val="24"/>
        </w:rPr>
        <w:t>e schedule prescribed</w:t>
      </w:r>
      <w:r w:rsidR="00594882">
        <w:rPr>
          <w:sz w:val="24"/>
          <w:szCs w:val="24"/>
        </w:rPr>
        <w:t xml:space="preserve"> </w:t>
      </w:r>
      <w:r>
        <w:rPr>
          <w:sz w:val="24"/>
          <w:szCs w:val="24"/>
        </w:rPr>
        <w:t>by</w:t>
      </w:r>
      <w:r w:rsidR="00594882">
        <w:rPr>
          <w:sz w:val="24"/>
          <w:szCs w:val="24"/>
        </w:rPr>
        <w:t xml:space="preserve"> </w:t>
      </w:r>
      <w:r>
        <w:rPr>
          <w:sz w:val="24"/>
          <w:szCs w:val="24"/>
        </w:rPr>
        <w:t>the</w:t>
      </w:r>
      <w:r w:rsidR="00594882">
        <w:rPr>
          <w:sz w:val="24"/>
          <w:szCs w:val="24"/>
        </w:rPr>
        <w:t xml:space="preserve"> </w:t>
      </w:r>
      <w:r>
        <w:rPr>
          <w:sz w:val="24"/>
          <w:szCs w:val="24"/>
        </w:rPr>
        <w:t>Procuring a</w:t>
      </w:r>
      <w:r>
        <w:rPr>
          <w:spacing w:val="-1"/>
          <w:sz w:val="24"/>
          <w:szCs w:val="24"/>
        </w:rPr>
        <w:t>g</w:t>
      </w:r>
      <w:r>
        <w:rPr>
          <w:sz w:val="24"/>
          <w:szCs w:val="24"/>
        </w:rPr>
        <w:t>ency</w:t>
      </w:r>
      <w:r w:rsidR="00594882">
        <w:rPr>
          <w:sz w:val="24"/>
          <w:szCs w:val="24"/>
        </w:rPr>
        <w:t xml:space="preserve"> </w:t>
      </w:r>
      <w:r>
        <w:rPr>
          <w:sz w:val="24"/>
          <w:szCs w:val="24"/>
        </w:rPr>
        <w:t>in</w:t>
      </w:r>
      <w:r w:rsidR="00594882">
        <w:rPr>
          <w:sz w:val="24"/>
          <w:szCs w:val="24"/>
        </w:rPr>
        <w:t xml:space="preserve"> </w:t>
      </w:r>
      <w:r>
        <w:rPr>
          <w:sz w:val="24"/>
          <w:szCs w:val="24"/>
        </w:rPr>
        <w:t>t</w:t>
      </w:r>
      <w:r>
        <w:rPr>
          <w:spacing w:val="-1"/>
          <w:sz w:val="24"/>
          <w:szCs w:val="24"/>
        </w:rPr>
        <w:t>h</w:t>
      </w:r>
      <w:r>
        <w:rPr>
          <w:sz w:val="24"/>
          <w:szCs w:val="24"/>
        </w:rPr>
        <w:t>e</w:t>
      </w:r>
      <w:r w:rsidR="00594882">
        <w:rPr>
          <w:sz w:val="24"/>
          <w:szCs w:val="24"/>
        </w:rPr>
        <w:t xml:space="preserve"> </w:t>
      </w:r>
      <w:r>
        <w:rPr>
          <w:sz w:val="24"/>
          <w:szCs w:val="24"/>
        </w:rPr>
        <w:t>Schedule</w:t>
      </w:r>
      <w:r w:rsidR="00594882">
        <w:rPr>
          <w:sz w:val="24"/>
          <w:szCs w:val="24"/>
        </w:rPr>
        <w:t xml:space="preserve"> </w:t>
      </w:r>
      <w:r>
        <w:rPr>
          <w:sz w:val="24"/>
          <w:szCs w:val="24"/>
        </w:rPr>
        <w:t>of Require</w:t>
      </w:r>
      <w:r>
        <w:rPr>
          <w:spacing w:val="-2"/>
          <w:sz w:val="24"/>
          <w:szCs w:val="24"/>
        </w:rPr>
        <w:t>m</w:t>
      </w:r>
      <w:r>
        <w:rPr>
          <w:sz w:val="24"/>
          <w:szCs w:val="24"/>
        </w:rPr>
        <w:t>ents.</w:t>
      </w:r>
    </w:p>
    <w:p w:rsidR="00F16361" w:rsidRDefault="00F16361">
      <w:pPr>
        <w:spacing w:before="16" w:line="260" w:lineRule="exact"/>
        <w:rPr>
          <w:sz w:val="26"/>
          <w:szCs w:val="26"/>
        </w:rPr>
      </w:pPr>
    </w:p>
    <w:p w:rsidR="00F16361" w:rsidRDefault="0047509A">
      <w:pPr>
        <w:ind w:left="540" w:right="76" w:hanging="540"/>
        <w:jc w:val="both"/>
        <w:rPr>
          <w:sz w:val="24"/>
          <w:szCs w:val="24"/>
        </w:rPr>
      </w:pPr>
      <w:proofErr w:type="gramStart"/>
      <w:r>
        <w:rPr>
          <w:sz w:val="24"/>
          <w:szCs w:val="24"/>
        </w:rPr>
        <w:t>22.2  If</w:t>
      </w:r>
      <w:proofErr w:type="gramEnd"/>
      <w:r w:rsidR="00594882">
        <w:rPr>
          <w:sz w:val="24"/>
          <w:szCs w:val="24"/>
        </w:rPr>
        <w:t xml:space="preserve"> </w:t>
      </w:r>
      <w:r>
        <w:rPr>
          <w:sz w:val="24"/>
          <w:szCs w:val="24"/>
        </w:rPr>
        <w:t>at</w:t>
      </w:r>
      <w:r w:rsidR="00594882">
        <w:rPr>
          <w:sz w:val="24"/>
          <w:szCs w:val="24"/>
        </w:rPr>
        <w:t xml:space="preserve"> </w:t>
      </w:r>
      <w:r>
        <w:rPr>
          <w:sz w:val="24"/>
          <w:szCs w:val="24"/>
        </w:rPr>
        <w:t>any</w:t>
      </w:r>
      <w:r w:rsidR="00594882">
        <w:rPr>
          <w:sz w:val="24"/>
          <w:szCs w:val="24"/>
        </w:rPr>
        <w:t xml:space="preserve"> </w:t>
      </w:r>
      <w:r>
        <w:rPr>
          <w:sz w:val="24"/>
          <w:szCs w:val="24"/>
        </w:rPr>
        <w:t>time</w:t>
      </w:r>
      <w:r w:rsidR="00594882">
        <w:rPr>
          <w:sz w:val="24"/>
          <w:szCs w:val="24"/>
        </w:rPr>
        <w:t xml:space="preserve"> </w:t>
      </w:r>
      <w:r>
        <w:rPr>
          <w:sz w:val="24"/>
          <w:szCs w:val="24"/>
        </w:rPr>
        <w:t>during</w:t>
      </w:r>
      <w:r w:rsidR="00594882">
        <w:rPr>
          <w:sz w:val="24"/>
          <w:szCs w:val="24"/>
        </w:rPr>
        <w:t xml:space="preserve"> </w:t>
      </w:r>
      <w:r>
        <w:rPr>
          <w:sz w:val="24"/>
          <w:szCs w:val="24"/>
        </w:rPr>
        <w:t>perfo</w:t>
      </w:r>
      <w:r>
        <w:rPr>
          <w:spacing w:val="2"/>
          <w:sz w:val="24"/>
          <w:szCs w:val="24"/>
        </w:rPr>
        <w:t>r</w:t>
      </w:r>
      <w:r>
        <w:rPr>
          <w:spacing w:val="-2"/>
          <w:sz w:val="24"/>
          <w:szCs w:val="24"/>
        </w:rPr>
        <w:t>m</w:t>
      </w:r>
      <w:r>
        <w:rPr>
          <w:sz w:val="24"/>
          <w:szCs w:val="24"/>
        </w:rPr>
        <w:t>ance</w:t>
      </w:r>
      <w:r w:rsidR="00594882">
        <w:rPr>
          <w:sz w:val="24"/>
          <w:szCs w:val="24"/>
        </w:rPr>
        <w:t xml:space="preserve"> </w:t>
      </w:r>
      <w:r>
        <w:rPr>
          <w:sz w:val="24"/>
          <w:szCs w:val="24"/>
        </w:rPr>
        <w:t>of</w:t>
      </w:r>
      <w:r w:rsidR="00594882">
        <w:rPr>
          <w:sz w:val="24"/>
          <w:szCs w:val="24"/>
        </w:rPr>
        <w:t xml:space="preserve"> </w:t>
      </w:r>
      <w:r>
        <w:rPr>
          <w:sz w:val="24"/>
          <w:szCs w:val="24"/>
        </w:rPr>
        <w:t>the</w:t>
      </w:r>
      <w:r w:rsidR="00594882">
        <w:rPr>
          <w:sz w:val="24"/>
          <w:szCs w:val="24"/>
        </w:rPr>
        <w:t xml:space="preserve"> </w:t>
      </w:r>
      <w:r>
        <w:rPr>
          <w:sz w:val="24"/>
          <w:szCs w:val="24"/>
        </w:rPr>
        <w:t>Contract, the</w:t>
      </w:r>
      <w:r w:rsidR="00594882">
        <w:rPr>
          <w:sz w:val="24"/>
          <w:szCs w:val="24"/>
        </w:rPr>
        <w:t xml:space="preserve"> </w:t>
      </w:r>
      <w:r>
        <w:rPr>
          <w:sz w:val="24"/>
          <w:szCs w:val="24"/>
        </w:rPr>
        <w:t>Supplier</w:t>
      </w:r>
      <w:r w:rsidR="00594882">
        <w:rPr>
          <w:sz w:val="24"/>
          <w:szCs w:val="24"/>
        </w:rPr>
        <w:t xml:space="preserve"> </w:t>
      </w:r>
      <w:r>
        <w:rPr>
          <w:sz w:val="24"/>
          <w:szCs w:val="24"/>
        </w:rPr>
        <w:t>or its subcontractor(s) should encounter conditions impeding ti</w:t>
      </w:r>
      <w:r>
        <w:rPr>
          <w:spacing w:val="-2"/>
          <w:sz w:val="24"/>
          <w:szCs w:val="24"/>
        </w:rPr>
        <w:t>m</w:t>
      </w:r>
      <w:r>
        <w:rPr>
          <w:sz w:val="24"/>
          <w:szCs w:val="24"/>
        </w:rPr>
        <w:t>ely delivery of the Goods and perfor</w:t>
      </w:r>
      <w:r>
        <w:rPr>
          <w:spacing w:val="-2"/>
          <w:sz w:val="24"/>
          <w:szCs w:val="24"/>
        </w:rPr>
        <w:t>m</w:t>
      </w:r>
      <w:r>
        <w:rPr>
          <w:sz w:val="24"/>
          <w:szCs w:val="24"/>
        </w:rPr>
        <w:t>ance of Services, the Supplier shall</w:t>
      </w:r>
      <w:r w:rsidR="00594882">
        <w:rPr>
          <w:sz w:val="24"/>
          <w:szCs w:val="24"/>
        </w:rPr>
        <w:t xml:space="preserve"> </w:t>
      </w:r>
      <w:r>
        <w:rPr>
          <w:spacing w:val="-1"/>
          <w:sz w:val="24"/>
          <w:szCs w:val="24"/>
        </w:rPr>
        <w:t>p</w:t>
      </w:r>
      <w:r>
        <w:rPr>
          <w:sz w:val="24"/>
          <w:szCs w:val="24"/>
        </w:rPr>
        <w:t>ro</w:t>
      </w:r>
      <w:r>
        <w:rPr>
          <w:spacing w:val="-2"/>
          <w:sz w:val="24"/>
          <w:szCs w:val="24"/>
        </w:rPr>
        <w:t>m</w:t>
      </w:r>
      <w:r>
        <w:rPr>
          <w:sz w:val="24"/>
          <w:szCs w:val="24"/>
        </w:rPr>
        <w:t>ptly</w:t>
      </w:r>
      <w:r w:rsidR="00594882">
        <w:rPr>
          <w:sz w:val="24"/>
          <w:szCs w:val="24"/>
        </w:rPr>
        <w:t xml:space="preserve"> </w:t>
      </w:r>
      <w:r>
        <w:rPr>
          <w:sz w:val="24"/>
          <w:szCs w:val="24"/>
        </w:rPr>
        <w:t>noti</w:t>
      </w:r>
      <w:r>
        <w:rPr>
          <w:spacing w:val="-1"/>
          <w:sz w:val="24"/>
          <w:szCs w:val="24"/>
        </w:rPr>
        <w:t>f</w:t>
      </w:r>
      <w:r>
        <w:rPr>
          <w:sz w:val="24"/>
          <w:szCs w:val="24"/>
        </w:rPr>
        <w:t>y</w:t>
      </w:r>
      <w:r w:rsidR="00594882">
        <w:rPr>
          <w:sz w:val="24"/>
          <w:szCs w:val="24"/>
        </w:rPr>
        <w:t xml:space="preserve"> </w:t>
      </w:r>
      <w:r>
        <w:rPr>
          <w:sz w:val="24"/>
          <w:szCs w:val="24"/>
        </w:rPr>
        <w:t>the</w:t>
      </w:r>
      <w:r w:rsidR="00594882">
        <w:rPr>
          <w:sz w:val="24"/>
          <w:szCs w:val="24"/>
        </w:rPr>
        <w:t xml:space="preserve"> </w:t>
      </w:r>
      <w:r>
        <w:rPr>
          <w:sz w:val="24"/>
          <w:szCs w:val="24"/>
        </w:rPr>
        <w:t xml:space="preserve">Procuring </w:t>
      </w:r>
      <w:r>
        <w:rPr>
          <w:spacing w:val="-1"/>
          <w:sz w:val="24"/>
          <w:szCs w:val="24"/>
        </w:rPr>
        <w:t>a</w:t>
      </w:r>
      <w:r>
        <w:rPr>
          <w:sz w:val="24"/>
          <w:szCs w:val="24"/>
        </w:rPr>
        <w:t>gency</w:t>
      </w:r>
      <w:r w:rsidR="00594882">
        <w:rPr>
          <w:sz w:val="24"/>
          <w:szCs w:val="24"/>
        </w:rPr>
        <w:t xml:space="preserve"> </w:t>
      </w:r>
      <w:r>
        <w:rPr>
          <w:sz w:val="24"/>
          <w:szCs w:val="24"/>
        </w:rPr>
        <w:t>in</w:t>
      </w:r>
      <w:r w:rsidR="00594882">
        <w:rPr>
          <w:sz w:val="24"/>
          <w:szCs w:val="24"/>
        </w:rPr>
        <w:t xml:space="preserve"> </w:t>
      </w:r>
      <w:r>
        <w:rPr>
          <w:sz w:val="24"/>
          <w:szCs w:val="24"/>
        </w:rPr>
        <w:t>w</w:t>
      </w:r>
      <w:r>
        <w:rPr>
          <w:spacing w:val="-1"/>
          <w:sz w:val="24"/>
          <w:szCs w:val="24"/>
        </w:rPr>
        <w:t>r</w:t>
      </w:r>
      <w:r>
        <w:rPr>
          <w:sz w:val="24"/>
          <w:szCs w:val="24"/>
        </w:rPr>
        <w:t>iting</w:t>
      </w:r>
      <w:r w:rsidR="00594882">
        <w:rPr>
          <w:sz w:val="24"/>
          <w:szCs w:val="24"/>
        </w:rPr>
        <w:t xml:space="preserve"> </w:t>
      </w:r>
      <w:r>
        <w:rPr>
          <w:sz w:val="24"/>
          <w:szCs w:val="24"/>
        </w:rPr>
        <w:t>of</w:t>
      </w:r>
      <w:r w:rsidR="00594882">
        <w:rPr>
          <w:sz w:val="24"/>
          <w:szCs w:val="24"/>
        </w:rPr>
        <w:t xml:space="preserve"> </w:t>
      </w:r>
      <w:r>
        <w:rPr>
          <w:sz w:val="24"/>
          <w:szCs w:val="24"/>
        </w:rPr>
        <w:t>the</w:t>
      </w:r>
      <w:r w:rsidR="00594882">
        <w:rPr>
          <w:sz w:val="24"/>
          <w:szCs w:val="24"/>
        </w:rPr>
        <w:t xml:space="preserve"> </w:t>
      </w:r>
      <w:r>
        <w:rPr>
          <w:spacing w:val="-1"/>
          <w:sz w:val="24"/>
          <w:szCs w:val="24"/>
        </w:rPr>
        <w:t>f</w:t>
      </w:r>
      <w:r>
        <w:rPr>
          <w:sz w:val="24"/>
          <w:szCs w:val="24"/>
        </w:rPr>
        <w:t>act of</w:t>
      </w:r>
      <w:r w:rsidR="00594882">
        <w:rPr>
          <w:sz w:val="24"/>
          <w:szCs w:val="24"/>
        </w:rPr>
        <w:t xml:space="preserve"> </w:t>
      </w:r>
      <w:r>
        <w:rPr>
          <w:sz w:val="24"/>
          <w:szCs w:val="24"/>
        </w:rPr>
        <w:t>the</w:t>
      </w:r>
      <w:r w:rsidR="00594882">
        <w:rPr>
          <w:sz w:val="24"/>
          <w:szCs w:val="24"/>
        </w:rPr>
        <w:t xml:space="preserve"> </w:t>
      </w:r>
      <w:r>
        <w:rPr>
          <w:sz w:val="24"/>
          <w:szCs w:val="24"/>
        </w:rPr>
        <w:t>delay,</w:t>
      </w:r>
      <w:r w:rsidR="00594882">
        <w:rPr>
          <w:sz w:val="24"/>
          <w:szCs w:val="24"/>
        </w:rPr>
        <w:t xml:space="preserve"> </w:t>
      </w:r>
      <w:r>
        <w:rPr>
          <w:sz w:val="24"/>
          <w:szCs w:val="24"/>
        </w:rPr>
        <w:t>its</w:t>
      </w:r>
      <w:r w:rsidR="00594882">
        <w:rPr>
          <w:sz w:val="24"/>
          <w:szCs w:val="24"/>
        </w:rPr>
        <w:t xml:space="preserve"> </w:t>
      </w:r>
      <w:r>
        <w:rPr>
          <w:sz w:val="24"/>
          <w:szCs w:val="24"/>
        </w:rPr>
        <w:t>likely</w:t>
      </w:r>
      <w:r w:rsidR="00594882">
        <w:rPr>
          <w:sz w:val="24"/>
          <w:szCs w:val="24"/>
        </w:rPr>
        <w:t xml:space="preserve"> </w:t>
      </w:r>
      <w:r>
        <w:rPr>
          <w:sz w:val="24"/>
          <w:szCs w:val="24"/>
        </w:rPr>
        <w:t>duration</w:t>
      </w:r>
      <w:r w:rsidR="00594882">
        <w:rPr>
          <w:sz w:val="24"/>
          <w:szCs w:val="24"/>
        </w:rPr>
        <w:t xml:space="preserve"> </w:t>
      </w:r>
      <w:r>
        <w:rPr>
          <w:sz w:val="24"/>
          <w:szCs w:val="24"/>
        </w:rPr>
        <w:t>and</w:t>
      </w:r>
      <w:r w:rsidR="00594882">
        <w:rPr>
          <w:sz w:val="24"/>
          <w:szCs w:val="24"/>
        </w:rPr>
        <w:t xml:space="preserve"> </w:t>
      </w:r>
      <w:r>
        <w:rPr>
          <w:sz w:val="24"/>
          <w:szCs w:val="24"/>
        </w:rPr>
        <w:t>its</w:t>
      </w:r>
      <w:r w:rsidR="00594882">
        <w:rPr>
          <w:sz w:val="24"/>
          <w:szCs w:val="24"/>
        </w:rPr>
        <w:t xml:space="preserve"> </w:t>
      </w:r>
      <w:r>
        <w:rPr>
          <w:sz w:val="24"/>
          <w:szCs w:val="24"/>
        </w:rPr>
        <w:t>cause(s).   As</w:t>
      </w:r>
      <w:r w:rsidR="00594882">
        <w:rPr>
          <w:sz w:val="24"/>
          <w:szCs w:val="24"/>
        </w:rPr>
        <w:t xml:space="preserve"> </w:t>
      </w:r>
      <w:r>
        <w:rPr>
          <w:sz w:val="24"/>
          <w:szCs w:val="24"/>
        </w:rPr>
        <w:t>soon</w:t>
      </w:r>
      <w:r w:rsidR="00594882">
        <w:rPr>
          <w:sz w:val="24"/>
          <w:szCs w:val="24"/>
        </w:rPr>
        <w:t xml:space="preserve"> </w:t>
      </w:r>
      <w:r>
        <w:rPr>
          <w:sz w:val="24"/>
          <w:szCs w:val="24"/>
        </w:rPr>
        <w:t>as practica</w:t>
      </w:r>
      <w:r>
        <w:rPr>
          <w:spacing w:val="-1"/>
          <w:sz w:val="24"/>
          <w:szCs w:val="24"/>
        </w:rPr>
        <w:t>b</w:t>
      </w:r>
      <w:r>
        <w:rPr>
          <w:sz w:val="24"/>
          <w:szCs w:val="24"/>
        </w:rPr>
        <w:t>le</w:t>
      </w:r>
      <w:r w:rsidR="00594882">
        <w:rPr>
          <w:sz w:val="24"/>
          <w:szCs w:val="24"/>
        </w:rPr>
        <w:t xml:space="preserve"> </w:t>
      </w:r>
      <w:r>
        <w:rPr>
          <w:sz w:val="24"/>
          <w:szCs w:val="24"/>
        </w:rPr>
        <w:t>a</w:t>
      </w:r>
      <w:r>
        <w:rPr>
          <w:spacing w:val="-1"/>
          <w:sz w:val="24"/>
          <w:szCs w:val="24"/>
        </w:rPr>
        <w:t>f</w:t>
      </w:r>
      <w:r>
        <w:rPr>
          <w:sz w:val="24"/>
          <w:szCs w:val="24"/>
        </w:rPr>
        <w:t>ter</w:t>
      </w:r>
      <w:r w:rsidR="00594882">
        <w:rPr>
          <w:sz w:val="24"/>
          <w:szCs w:val="24"/>
        </w:rPr>
        <w:t xml:space="preserve"> </w:t>
      </w:r>
      <w:r>
        <w:rPr>
          <w:sz w:val="24"/>
          <w:szCs w:val="24"/>
        </w:rPr>
        <w:t>re</w:t>
      </w:r>
      <w:r>
        <w:rPr>
          <w:spacing w:val="-1"/>
          <w:sz w:val="24"/>
          <w:szCs w:val="24"/>
        </w:rPr>
        <w:t>c</w:t>
      </w:r>
      <w:r>
        <w:rPr>
          <w:sz w:val="24"/>
          <w:szCs w:val="24"/>
        </w:rPr>
        <w:t>eipt</w:t>
      </w:r>
      <w:r w:rsidR="00594882">
        <w:rPr>
          <w:sz w:val="24"/>
          <w:szCs w:val="24"/>
        </w:rPr>
        <w:t xml:space="preserve"> </w:t>
      </w:r>
      <w:r>
        <w:rPr>
          <w:sz w:val="24"/>
          <w:szCs w:val="24"/>
        </w:rPr>
        <w:t>of the</w:t>
      </w:r>
      <w:r w:rsidR="00594882">
        <w:rPr>
          <w:sz w:val="24"/>
          <w:szCs w:val="24"/>
        </w:rPr>
        <w:t xml:space="preserve"> </w:t>
      </w:r>
      <w:r>
        <w:rPr>
          <w:sz w:val="24"/>
          <w:szCs w:val="24"/>
        </w:rPr>
        <w:t>Suppli</w:t>
      </w:r>
      <w:r>
        <w:rPr>
          <w:spacing w:val="-1"/>
          <w:sz w:val="24"/>
          <w:szCs w:val="24"/>
        </w:rPr>
        <w:t>e</w:t>
      </w:r>
      <w:r>
        <w:rPr>
          <w:sz w:val="24"/>
          <w:szCs w:val="24"/>
        </w:rPr>
        <w:t>r’s</w:t>
      </w:r>
      <w:r w:rsidR="00594882">
        <w:rPr>
          <w:sz w:val="24"/>
          <w:szCs w:val="24"/>
        </w:rPr>
        <w:t xml:space="preserve"> </w:t>
      </w:r>
      <w:r>
        <w:rPr>
          <w:sz w:val="24"/>
          <w:szCs w:val="24"/>
        </w:rPr>
        <w:t>noti</w:t>
      </w:r>
      <w:r>
        <w:rPr>
          <w:spacing w:val="-1"/>
          <w:sz w:val="24"/>
          <w:szCs w:val="24"/>
        </w:rPr>
        <w:t>c</w:t>
      </w:r>
      <w:r>
        <w:rPr>
          <w:sz w:val="24"/>
          <w:szCs w:val="24"/>
        </w:rPr>
        <w:t>e,</w:t>
      </w:r>
      <w:r w:rsidR="00594882">
        <w:rPr>
          <w:sz w:val="24"/>
          <w:szCs w:val="24"/>
        </w:rPr>
        <w:t xml:space="preserve"> </w:t>
      </w:r>
      <w:r>
        <w:rPr>
          <w:sz w:val="24"/>
          <w:szCs w:val="24"/>
        </w:rPr>
        <w:t>the</w:t>
      </w:r>
      <w:r w:rsidR="00594882">
        <w:rPr>
          <w:sz w:val="24"/>
          <w:szCs w:val="24"/>
        </w:rPr>
        <w:t xml:space="preserve"> </w:t>
      </w:r>
      <w:r>
        <w:rPr>
          <w:sz w:val="24"/>
          <w:szCs w:val="24"/>
        </w:rPr>
        <w:t>Proc</w:t>
      </w:r>
      <w:r>
        <w:rPr>
          <w:spacing w:val="-1"/>
          <w:sz w:val="24"/>
          <w:szCs w:val="24"/>
        </w:rPr>
        <w:t>u</w:t>
      </w:r>
      <w:r>
        <w:rPr>
          <w:sz w:val="24"/>
          <w:szCs w:val="24"/>
        </w:rPr>
        <w:t xml:space="preserve">ring agency shall evaluate the situation  and </w:t>
      </w:r>
      <w:r>
        <w:rPr>
          <w:spacing w:val="-2"/>
          <w:sz w:val="24"/>
          <w:szCs w:val="24"/>
        </w:rPr>
        <w:t>m</w:t>
      </w:r>
      <w:r>
        <w:rPr>
          <w:sz w:val="24"/>
          <w:szCs w:val="24"/>
        </w:rPr>
        <w:t xml:space="preserve">ay at its </w:t>
      </w:r>
      <w:r>
        <w:rPr>
          <w:spacing w:val="-1"/>
          <w:sz w:val="24"/>
          <w:szCs w:val="24"/>
        </w:rPr>
        <w:t>d</w:t>
      </w:r>
      <w:r>
        <w:rPr>
          <w:spacing w:val="1"/>
          <w:sz w:val="24"/>
          <w:szCs w:val="24"/>
        </w:rPr>
        <w:t>i</w:t>
      </w:r>
      <w:r>
        <w:rPr>
          <w:sz w:val="24"/>
          <w:szCs w:val="24"/>
        </w:rPr>
        <w:t>scretion extend the Supplier’s ti</w:t>
      </w:r>
      <w:r>
        <w:rPr>
          <w:spacing w:val="-2"/>
          <w:sz w:val="24"/>
          <w:szCs w:val="24"/>
        </w:rPr>
        <w:t>m</w:t>
      </w:r>
      <w:r>
        <w:rPr>
          <w:sz w:val="24"/>
          <w:szCs w:val="24"/>
        </w:rPr>
        <w:t>e for p</w:t>
      </w:r>
      <w:r>
        <w:rPr>
          <w:spacing w:val="-1"/>
          <w:sz w:val="24"/>
          <w:szCs w:val="24"/>
        </w:rPr>
        <w:t>e</w:t>
      </w:r>
      <w:r>
        <w:rPr>
          <w:sz w:val="24"/>
          <w:szCs w:val="24"/>
        </w:rPr>
        <w:t>rfo</w:t>
      </w:r>
      <w:r>
        <w:rPr>
          <w:spacing w:val="2"/>
          <w:sz w:val="24"/>
          <w:szCs w:val="24"/>
        </w:rPr>
        <w:t>r</w:t>
      </w:r>
      <w:r>
        <w:rPr>
          <w:spacing w:val="-2"/>
          <w:sz w:val="24"/>
          <w:szCs w:val="24"/>
        </w:rPr>
        <w:t>m</w:t>
      </w:r>
      <w:r>
        <w:rPr>
          <w:sz w:val="24"/>
          <w:szCs w:val="24"/>
        </w:rPr>
        <w:t>ance, with or without liqui</w:t>
      </w:r>
      <w:r>
        <w:rPr>
          <w:spacing w:val="-1"/>
          <w:sz w:val="24"/>
          <w:szCs w:val="24"/>
        </w:rPr>
        <w:t>d</w:t>
      </w:r>
      <w:r>
        <w:rPr>
          <w:sz w:val="24"/>
          <w:szCs w:val="24"/>
        </w:rPr>
        <w:t>ated</w:t>
      </w:r>
      <w:r w:rsidR="00594882">
        <w:rPr>
          <w:sz w:val="24"/>
          <w:szCs w:val="24"/>
        </w:rPr>
        <w:t xml:space="preserve"> </w:t>
      </w:r>
      <w:r>
        <w:rPr>
          <w:spacing w:val="-1"/>
          <w:sz w:val="24"/>
          <w:szCs w:val="24"/>
        </w:rPr>
        <w:t>d</w:t>
      </w:r>
      <w:r>
        <w:rPr>
          <w:sz w:val="24"/>
          <w:szCs w:val="24"/>
        </w:rPr>
        <w:t>a</w:t>
      </w:r>
      <w:r>
        <w:rPr>
          <w:spacing w:val="-2"/>
          <w:sz w:val="24"/>
          <w:szCs w:val="24"/>
        </w:rPr>
        <w:t>m</w:t>
      </w:r>
      <w:r>
        <w:rPr>
          <w:sz w:val="24"/>
          <w:szCs w:val="24"/>
        </w:rPr>
        <w:t>ages,</w:t>
      </w:r>
      <w:r w:rsidR="00594882">
        <w:rPr>
          <w:sz w:val="24"/>
          <w:szCs w:val="24"/>
        </w:rPr>
        <w:t xml:space="preserve"> </w:t>
      </w:r>
      <w:r>
        <w:rPr>
          <w:sz w:val="24"/>
          <w:szCs w:val="24"/>
        </w:rPr>
        <w:t>in</w:t>
      </w:r>
      <w:r w:rsidR="00594882">
        <w:rPr>
          <w:sz w:val="24"/>
          <w:szCs w:val="24"/>
        </w:rPr>
        <w:t xml:space="preserve"> </w:t>
      </w:r>
      <w:r>
        <w:rPr>
          <w:sz w:val="24"/>
          <w:szCs w:val="24"/>
        </w:rPr>
        <w:t>which</w:t>
      </w:r>
      <w:r w:rsidR="00594882">
        <w:rPr>
          <w:sz w:val="24"/>
          <w:szCs w:val="24"/>
        </w:rPr>
        <w:t xml:space="preserve"> </w:t>
      </w:r>
      <w:r>
        <w:rPr>
          <w:sz w:val="24"/>
          <w:szCs w:val="24"/>
        </w:rPr>
        <w:t>case</w:t>
      </w:r>
      <w:r w:rsidR="00594882">
        <w:rPr>
          <w:sz w:val="24"/>
          <w:szCs w:val="24"/>
        </w:rPr>
        <w:t xml:space="preserve"> </w:t>
      </w:r>
      <w:r>
        <w:rPr>
          <w:sz w:val="24"/>
          <w:szCs w:val="24"/>
        </w:rPr>
        <w:t>the</w:t>
      </w:r>
      <w:r w:rsidR="00594882">
        <w:rPr>
          <w:sz w:val="24"/>
          <w:szCs w:val="24"/>
        </w:rPr>
        <w:t xml:space="preserve"> </w:t>
      </w:r>
      <w:r>
        <w:rPr>
          <w:sz w:val="24"/>
          <w:szCs w:val="24"/>
        </w:rPr>
        <w:t>exten</w:t>
      </w:r>
      <w:r>
        <w:rPr>
          <w:spacing w:val="-1"/>
          <w:sz w:val="24"/>
          <w:szCs w:val="24"/>
        </w:rPr>
        <w:t>s</w:t>
      </w:r>
      <w:r>
        <w:rPr>
          <w:sz w:val="24"/>
          <w:szCs w:val="24"/>
        </w:rPr>
        <w:t>ion shall</w:t>
      </w:r>
      <w:r w:rsidR="00594882">
        <w:rPr>
          <w:sz w:val="24"/>
          <w:szCs w:val="24"/>
        </w:rPr>
        <w:t xml:space="preserve"> </w:t>
      </w:r>
      <w:r>
        <w:rPr>
          <w:spacing w:val="-1"/>
          <w:sz w:val="24"/>
          <w:szCs w:val="24"/>
        </w:rPr>
        <w:t>b</w:t>
      </w:r>
      <w:r>
        <w:rPr>
          <w:sz w:val="24"/>
          <w:szCs w:val="24"/>
        </w:rPr>
        <w:t>e</w:t>
      </w:r>
      <w:r w:rsidR="00594882">
        <w:rPr>
          <w:sz w:val="24"/>
          <w:szCs w:val="24"/>
        </w:rPr>
        <w:t xml:space="preserve"> </w:t>
      </w:r>
      <w:r>
        <w:rPr>
          <w:sz w:val="24"/>
          <w:szCs w:val="24"/>
        </w:rPr>
        <w:t>r</w:t>
      </w:r>
      <w:r>
        <w:rPr>
          <w:spacing w:val="-1"/>
          <w:sz w:val="24"/>
          <w:szCs w:val="24"/>
        </w:rPr>
        <w:t>a</w:t>
      </w:r>
      <w:r>
        <w:rPr>
          <w:sz w:val="24"/>
          <w:szCs w:val="24"/>
        </w:rPr>
        <w:t>ti</w:t>
      </w:r>
      <w:r>
        <w:rPr>
          <w:spacing w:val="-1"/>
          <w:sz w:val="24"/>
          <w:szCs w:val="24"/>
        </w:rPr>
        <w:t>f</w:t>
      </w:r>
      <w:r>
        <w:rPr>
          <w:sz w:val="24"/>
          <w:szCs w:val="24"/>
        </w:rPr>
        <w:t>ied by the parties by a</w:t>
      </w:r>
      <w:r>
        <w:rPr>
          <w:spacing w:val="-2"/>
          <w:sz w:val="24"/>
          <w:szCs w:val="24"/>
        </w:rPr>
        <w:t>m</w:t>
      </w:r>
      <w:r>
        <w:rPr>
          <w:sz w:val="24"/>
          <w:szCs w:val="24"/>
        </w:rPr>
        <w:t>end</w:t>
      </w:r>
      <w:r>
        <w:rPr>
          <w:spacing w:val="-2"/>
          <w:sz w:val="24"/>
          <w:szCs w:val="24"/>
        </w:rPr>
        <w:t>m</w:t>
      </w:r>
      <w:r>
        <w:rPr>
          <w:sz w:val="24"/>
          <w:szCs w:val="24"/>
        </w:rPr>
        <w:t>ent of Contract.</w:t>
      </w:r>
    </w:p>
    <w:p w:rsidR="00F16361" w:rsidRDefault="00F16361">
      <w:pPr>
        <w:spacing w:before="16" w:line="260" w:lineRule="exact"/>
        <w:rPr>
          <w:sz w:val="26"/>
          <w:szCs w:val="26"/>
        </w:rPr>
      </w:pPr>
    </w:p>
    <w:p w:rsidR="00F16361" w:rsidRDefault="0047509A">
      <w:pPr>
        <w:ind w:left="540" w:right="75" w:hanging="540"/>
        <w:jc w:val="both"/>
        <w:rPr>
          <w:sz w:val="24"/>
          <w:szCs w:val="24"/>
        </w:rPr>
        <w:sectPr w:rsidR="00F16361">
          <w:type w:val="continuous"/>
          <w:pgSz w:w="12240" w:h="15840"/>
          <w:pgMar w:top="1480" w:right="1320" w:bottom="280" w:left="1680" w:header="720" w:footer="720" w:gutter="0"/>
          <w:cols w:num="2" w:space="720" w:equalWidth="0">
            <w:col w:w="1814" w:space="466"/>
            <w:col w:w="6960"/>
          </w:cols>
        </w:sectPr>
      </w:pPr>
      <w:proofErr w:type="gramStart"/>
      <w:r>
        <w:rPr>
          <w:sz w:val="24"/>
          <w:szCs w:val="24"/>
        </w:rPr>
        <w:t>22.3  Except</w:t>
      </w:r>
      <w:proofErr w:type="gramEnd"/>
      <w:r>
        <w:rPr>
          <w:sz w:val="24"/>
          <w:szCs w:val="24"/>
        </w:rPr>
        <w:t xml:space="preserve"> as provided under GCC Clause 25, a delay by the Supplier in the perfor</w:t>
      </w:r>
      <w:r>
        <w:rPr>
          <w:spacing w:val="-2"/>
          <w:sz w:val="24"/>
          <w:szCs w:val="24"/>
        </w:rPr>
        <w:t>m</w:t>
      </w:r>
      <w:r>
        <w:rPr>
          <w:sz w:val="24"/>
          <w:szCs w:val="24"/>
        </w:rPr>
        <w:t>ance of its  delivery  obligations  shall render the Suppli</w:t>
      </w:r>
      <w:r>
        <w:rPr>
          <w:spacing w:val="-1"/>
          <w:sz w:val="24"/>
          <w:szCs w:val="24"/>
        </w:rPr>
        <w:t>e</w:t>
      </w:r>
      <w:r>
        <w:rPr>
          <w:sz w:val="24"/>
          <w:szCs w:val="24"/>
        </w:rPr>
        <w:t>r lia</w:t>
      </w:r>
      <w:r>
        <w:rPr>
          <w:spacing w:val="-1"/>
          <w:sz w:val="24"/>
          <w:szCs w:val="24"/>
        </w:rPr>
        <w:t>bl</w:t>
      </w:r>
      <w:r>
        <w:rPr>
          <w:sz w:val="24"/>
          <w:szCs w:val="24"/>
        </w:rPr>
        <w:t>e to the</w:t>
      </w:r>
      <w:r w:rsidR="00594882">
        <w:rPr>
          <w:sz w:val="24"/>
          <w:szCs w:val="24"/>
        </w:rPr>
        <w:t xml:space="preserve"> </w:t>
      </w:r>
      <w:r>
        <w:rPr>
          <w:sz w:val="24"/>
          <w:szCs w:val="24"/>
        </w:rPr>
        <w:t>i</w:t>
      </w:r>
      <w:r>
        <w:rPr>
          <w:spacing w:val="-2"/>
          <w:sz w:val="24"/>
          <w:szCs w:val="24"/>
        </w:rPr>
        <w:t>m</w:t>
      </w:r>
      <w:r>
        <w:rPr>
          <w:sz w:val="24"/>
          <w:szCs w:val="24"/>
        </w:rPr>
        <w:t>position of liquidated da</w:t>
      </w:r>
      <w:r>
        <w:rPr>
          <w:spacing w:val="-2"/>
          <w:sz w:val="24"/>
          <w:szCs w:val="24"/>
        </w:rPr>
        <w:t>m</w:t>
      </w:r>
      <w:r>
        <w:rPr>
          <w:sz w:val="24"/>
          <w:szCs w:val="24"/>
        </w:rPr>
        <w:t>ages pursuant to GCC Clause 23, unless an extension of ti</w:t>
      </w:r>
      <w:r>
        <w:rPr>
          <w:spacing w:val="-2"/>
          <w:sz w:val="24"/>
          <w:szCs w:val="24"/>
        </w:rPr>
        <w:t>m</w:t>
      </w:r>
      <w:r>
        <w:rPr>
          <w:sz w:val="24"/>
          <w:szCs w:val="24"/>
        </w:rPr>
        <w:t>e is agreed upon pursuant to GCC Clause 22.2 without the application</w:t>
      </w:r>
      <w:r w:rsidR="00594882">
        <w:rPr>
          <w:sz w:val="24"/>
          <w:szCs w:val="24"/>
        </w:rPr>
        <w:t xml:space="preserve"> </w:t>
      </w:r>
      <w:r>
        <w:rPr>
          <w:sz w:val="24"/>
          <w:szCs w:val="24"/>
        </w:rPr>
        <w:t>of liquidated da</w:t>
      </w:r>
      <w:r>
        <w:rPr>
          <w:spacing w:val="-2"/>
          <w:sz w:val="24"/>
          <w:szCs w:val="24"/>
        </w:rPr>
        <w:t>m</w:t>
      </w:r>
      <w:r>
        <w:rPr>
          <w:sz w:val="24"/>
          <w:szCs w:val="24"/>
        </w:rPr>
        <w:t>ages.</w:t>
      </w:r>
    </w:p>
    <w:p w:rsidR="00F16361" w:rsidRDefault="00F16361">
      <w:pPr>
        <w:spacing w:before="20" w:line="280" w:lineRule="exact"/>
        <w:rPr>
          <w:sz w:val="28"/>
          <w:szCs w:val="28"/>
        </w:rPr>
      </w:pPr>
    </w:p>
    <w:p w:rsidR="00F16361" w:rsidRDefault="0047509A">
      <w:pPr>
        <w:spacing w:before="31"/>
        <w:ind w:left="120"/>
        <w:rPr>
          <w:sz w:val="24"/>
          <w:szCs w:val="24"/>
        </w:rPr>
        <w:sectPr w:rsidR="00F16361">
          <w:type w:val="continuous"/>
          <w:pgSz w:w="12240" w:h="15840"/>
          <w:pgMar w:top="1480" w:right="1320" w:bottom="280" w:left="1680" w:header="720" w:footer="720" w:gutter="0"/>
          <w:cols w:space="720"/>
        </w:sectPr>
      </w:pPr>
      <w:r>
        <w:rPr>
          <w:b/>
          <w:sz w:val="24"/>
          <w:szCs w:val="24"/>
        </w:rPr>
        <w:t xml:space="preserve">23. Liquidated          </w:t>
      </w:r>
      <w:proofErr w:type="gramStart"/>
      <w:r>
        <w:rPr>
          <w:sz w:val="24"/>
          <w:szCs w:val="24"/>
        </w:rPr>
        <w:t>23.1  Subject</w:t>
      </w:r>
      <w:proofErr w:type="gramEnd"/>
      <w:r>
        <w:rPr>
          <w:sz w:val="24"/>
          <w:szCs w:val="24"/>
        </w:rPr>
        <w:t xml:space="preserve"> to GCC Clause 25, if the</w:t>
      </w:r>
      <w:r w:rsidR="007458C2">
        <w:rPr>
          <w:sz w:val="24"/>
          <w:szCs w:val="24"/>
        </w:rPr>
        <w:t xml:space="preserve"> </w:t>
      </w:r>
      <w:r>
        <w:rPr>
          <w:sz w:val="24"/>
          <w:szCs w:val="24"/>
        </w:rPr>
        <w:t>Supplier</w:t>
      </w:r>
      <w:r w:rsidR="007458C2">
        <w:rPr>
          <w:sz w:val="24"/>
          <w:szCs w:val="24"/>
        </w:rPr>
        <w:t xml:space="preserve"> </w:t>
      </w:r>
      <w:r>
        <w:rPr>
          <w:sz w:val="24"/>
          <w:szCs w:val="24"/>
        </w:rPr>
        <w:t>fails</w:t>
      </w:r>
      <w:r w:rsidR="007458C2">
        <w:rPr>
          <w:sz w:val="24"/>
          <w:szCs w:val="24"/>
        </w:rPr>
        <w:t xml:space="preserve"> </w:t>
      </w:r>
      <w:r>
        <w:rPr>
          <w:sz w:val="24"/>
          <w:szCs w:val="24"/>
        </w:rPr>
        <w:t>to</w:t>
      </w:r>
      <w:r w:rsidR="007458C2">
        <w:rPr>
          <w:sz w:val="24"/>
          <w:szCs w:val="24"/>
        </w:rPr>
        <w:t xml:space="preserve"> </w:t>
      </w:r>
      <w:r>
        <w:rPr>
          <w:sz w:val="24"/>
          <w:szCs w:val="24"/>
        </w:rPr>
        <w:t>deliver</w:t>
      </w:r>
      <w:r w:rsidR="007458C2">
        <w:rPr>
          <w:sz w:val="24"/>
          <w:szCs w:val="24"/>
        </w:rPr>
        <w:t xml:space="preserve"> </w:t>
      </w:r>
      <w:r>
        <w:rPr>
          <w:sz w:val="24"/>
          <w:szCs w:val="24"/>
        </w:rPr>
        <w:t>any</w:t>
      </w:r>
      <w:r w:rsidR="007458C2">
        <w:rPr>
          <w:sz w:val="24"/>
          <w:szCs w:val="24"/>
        </w:rPr>
        <w:t xml:space="preserve"> </w:t>
      </w:r>
      <w:r>
        <w:rPr>
          <w:sz w:val="24"/>
          <w:szCs w:val="24"/>
        </w:rPr>
        <w:t>or</w:t>
      </w:r>
    </w:p>
    <w:p w:rsidR="00F16361" w:rsidRDefault="0047509A">
      <w:pPr>
        <w:tabs>
          <w:tab w:val="left" w:pos="2800"/>
        </w:tabs>
        <w:spacing w:before="79"/>
        <w:ind w:left="2800" w:right="314" w:hanging="2340"/>
        <w:rPr>
          <w:sz w:val="24"/>
          <w:szCs w:val="24"/>
        </w:rPr>
      </w:pPr>
      <w:r>
        <w:rPr>
          <w:b/>
          <w:sz w:val="24"/>
          <w:szCs w:val="24"/>
        </w:rPr>
        <w:lastRenderedPageBreak/>
        <w:t>Damages</w:t>
      </w:r>
      <w:r>
        <w:rPr>
          <w:b/>
          <w:sz w:val="24"/>
          <w:szCs w:val="24"/>
        </w:rPr>
        <w:tab/>
      </w:r>
      <w:r>
        <w:rPr>
          <w:sz w:val="24"/>
          <w:szCs w:val="24"/>
        </w:rPr>
        <w:t>all of the Goods or to perfo</w:t>
      </w:r>
      <w:r>
        <w:rPr>
          <w:spacing w:val="2"/>
          <w:sz w:val="24"/>
          <w:szCs w:val="24"/>
        </w:rPr>
        <w:t>r</w:t>
      </w:r>
      <w:r>
        <w:rPr>
          <w:sz w:val="24"/>
          <w:szCs w:val="24"/>
        </w:rPr>
        <w:t>m</w:t>
      </w:r>
      <w:r w:rsidR="00594882">
        <w:rPr>
          <w:sz w:val="24"/>
          <w:szCs w:val="24"/>
        </w:rPr>
        <w:t xml:space="preserve"> </w:t>
      </w:r>
      <w:r>
        <w:rPr>
          <w:sz w:val="24"/>
          <w:szCs w:val="24"/>
        </w:rPr>
        <w:t>t</w:t>
      </w:r>
      <w:r>
        <w:rPr>
          <w:spacing w:val="-2"/>
          <w:sz w:val="24"/>
          <w:szCs w:val="24"/>
        </w:rPr>
        <w:t>h</w:t>
      </w:r>
      <w:r>
        <w:rPr>
          <w:sz w:val="24"/>
          <w:szCs w:val="24"/>
        </w:rPr>
        <w:t>e Services within the pe</w:t>
      </w:r>
      <w:r>
        <w:rPr>
          <w:spacing w:val="-1"/>
          <w:sz w:val="24"/>
          <w:szCs w:val="24"/>
        </w:rPr>
        <w:t>r</w:t>
      </w:r>
      <w:r>
        <w:rPr>
          <w:spacing w:val="1"/>
          <w:sz w:val="24"/>
          <w:szCs w:val="24"/>
        </w:rPr>
        <w:t>i</w:t>
      </w:r>
      <w:r>
        <w:rPr>
          <w:sz w:val="24"/>
          <w:szCs w:val="24"/>
        </w:rPr>
        <w:t>od(</w:t>
      </w:r>
      <w:r>
        <w:rPr>
          <w:spacing w:val="-1"/>
          <w:sz w:val="24"/>
          <w:szCs w:val="24"/>
        </w:rPr>
        <w:t>s</w:t>
      </w:r>
      <w:r>
        <w:rPr>
          <w:sz w:val="24"/>
          <w:szCs w:val="24"/>
        </w:rPr>
        <w:t>) specified in the Contract, the P</w:t>
      </w:r>
      <w:r>
        <w:rPr>
          <w:spacing w:val="2"/>
          <w:sz w:val="24"/>
          <w:szCs w:val="24"/>
        </w:rPr>
        <w:t>r</w:t>
      </w:r>
      <w:r>
        <w:rPr>
          <w:sz w:val="24"/>
          <w:szCs w:val="24"/>
        </w:rPr>
        <w:t>ocuring agency shall, without prejudice to its other remedies under the Contract, deduct from the Contract Price, as li</w:t>
      </w:r>
      <w:r>
        <w:rPr>
          <w:spacing w:val="-1"/>
          <w:sz w:val="24"/>
          <w:szCs w:val="24"/>
        </w:rPr>
        <w:t>q</w:t>
      </w:r>
      <w:r>
        <w:rPr>
          <w:sz w:val="24"/>
          <w:szCs w:val="24"/>
        </w:rPr>
        <w:t>uidat</w:t>
      </w:r>
      <w:r>
        <w:rPr>
          <w:spacing w:val="-1"/>
          <w:sz w:val="24"/>
          <w:szCs w:val="24"/>
        </w:rPr>
        <w:t>e</w:t>
      </w:r>
      <w:r>
        <w:rPr>
          <w:sz w:val="24"/>
          <w:szCs w:val="24"/>
        </w:rPr>
        <w:t>d damages, a sum</w:t>
      </w:r>
      <w:r w:rsidR="00594882">
        <w:rPr>
          <w:sz w:val="24"/>
          <w:szCs w:val="24"/>
        </w:rPr>
        <w:t xml:space="preserve"> </w:t>
      </w:r>
      <w:r>
        <w:rPr>
          <w:sz w:val="24"/>
          <w:szCs w:val="24"/>
        </w:rPr>
        <w:t>equivalent to the percentage specified in SCC of the deli</w:t>
      </w:r>
      <w:r>
        <w:rPr>
          <w:spacing w:val="-1"/>
          <w:sz w:val="24"/>
          <w:szCs w:val="24"/>
        </w:rPr>
        <w:t>v</w:t>
      </w:r>
      <w:r>
        <w:rPr>
          <w:sz w:val="24"/>
          <w:szCs w:val="24"/>
        </w:rPr>
        <w:t>ered price of the delayed Go</w:t>
      </w:r>
      <w:r>
        <w:rPr>
          <w:spacing w:val="-1"/>
          <w:sz w:val="24"/>
          <w:szCs w:val="24"/>
        </w:rPr>
        <w:t>o</w:t>
      </w:r>
      <w:r>
        <w:rPr>
          <w:sz w:val="24"/>
          <w:szCs w:val="24"/>
        </w:rPr>
        <w:t>ds or unper</w:t>
      </w:r>
      <w:r>
        <w:rPr>
          <w:spacing w:val="-2"/>
          <w:sz w:val="24"/>
          <w:szCs w:val="24"/>
        </w:rPr>
        <w:t>f</w:t>
      </w:r>
      <w:r>
        <w:rPr>
          <w:sz w:val="24"/>
          <w:szCs w:val="24"/>
        </w:rPr>
        <w:t>or</w:t>
      </w:r>
      <w:r>
        <w:rPr>
          <w:spacing w:val="-2"/>
          <w:sz w:val="24"/>
          <w:szCs w:val="24"/>
        </w:rPr>
        <w:t>m</w:t>
      </w:r>
      <w:r>
        <w:rPr>
          <w:sz w:val="24"/>
          <w:szCs w:val="24"/>
        </w:rPr>
        <w:t>ed Services for each week or part thereof of delay until actual delivery or perfor</w:t>
      </w:r>
      <w:r>
        <w:rPr>
          <w:spacing w:val="-2"/>
          <w:sz w:val="24"/>
          <w:szCs w:val="24"/>
        </w:rPr>
        <w:t>m</w:t>
      </w:r>
      <w:r>
        <w:rPr>
          <w:sz w:val="24"/>
          <w:szCs w:val="24"/>
        </w:rPr>
        <w:t xml:space="preserve">ance, up to a </w:t>
      </w:r>
      <w:r>
        <w:rPr>
          <w:spacing w:val="-2"/>
          <w:sz w:val="24"/>
          <w:szCs w:val="24"/>
        </w:rPr>
        <w:t>m</w:t>
      </w:r>
      <w:r>
        <w:rPr>
          <w:sz w:val="24"/>
          <w:szCs w:val="24"/>
        </w:rPr>
        <w:t>ax</w:t>
      </w:r>
      <w:r>
        <w:rPr>
          <w:spacing w:val="2"/>
          <w:sz w:val="24"/>
          <w:szCs w:val="24"/>
        </w:rPr>
        <w:t>i</w:t>
      </w:r>
      <w:r>
        <w:rPr>
          <w:spacing w:val="-2"/>
          <w:sz w:val="24"/>
          <w:szCs w:val="24"/>
        </w:rPr>
        <w:t>m</w:t>
      </w:r>
      <w:r>
        <w:rPr>
          <w:spacing w:val="1"/>
          <w:sz w:val="24"/>
          <w:szCs w:val="24"/>
        </w:rPr>
        <w:t>u</w:t>
      </w:r>
      <w:r>
        <w:rPr>
          <w:sz w:val="24"/>
          <w:szCs w:val="24"/>
        </w:rPr>
        <w:t>m deduction of the percent</w:t>
      </w:r>
      <w:r>
        <w:rPr>
          <w:spacing w:val="-1"/>
          <w:sz w:val="24"/>
          <w:szCs w:val="24"/>
        </w:rPr>
        <w:t>ag</w:t>
      </w:r>
      <w:r>
        <w:rPr>
          <w:sz w:val="24"/>
          <w:szCs w:val="24"/>
        </w:rPr>
        <w:t xml:space="preserve">e specified in SCC.  Once the </w:t>
      </w:r>
      <w:r>
        <w:rPr>
          <w:spacing w:val="-2"/>
          <w:sz w:val="24"/>
          <w:szCs w:val="24"/>
        </w:rPr>
        <w:t>m</w:t>
      </w:r>
      <w:r>
        <w:rPr>
          <w:sz w:val="24"/>
          <w:szCs w:val="24"/>
        </w:rPr>
        <w:t>ax</w:t>
      </w:r>
      <w:r>
        <w:rPr>
          <w:spacing w:val="2"/>
          <w:sz w:val="24"/>
          <w:szCs w:val="24"/>
        </w:rPr>
        <w:t>i</w:t>
      </w:r>
      <w:r>
        <w:rPr>
          <w:spacing w:val="-2"/>
          <w:sz w:val="24"/>
          <w:szCs w:val="24"/>
        </w:rPr>
        <w:t>m</w:t>
      </w:r>
      <w:r>
        <w:rPr>
          <w:spacing w:val="1"/>
          <w:sz w:val="24"/>
          <w:szCs w:val="24"/>
        </w:rPr>
        <w:t>u</w:t>
      </w:r>
      <w:r>
        <w:rPr>
          <w:sz w:val="24"/>
          <w:szCs w:val="24"/>
        </w:rPr>
        <w:t>m is reache</w:t>
      </w:r>
      <w:r>
        <w:rPr>
          <w:spacing w:val="-1"/>
          <w:sz w:val="24"/>
          <w:szCs w:val="24"/>
        </w:rPr>
        <w:t>d</w:t>
      </w:r>
      <w:r>
        <w:rPr>
          <w:sz w:val="24"/>
          <w:szCs w:val="24"/>
        </w:rPr>
        <w:t>, the Procuring agency may consider ter</w:t>
      </w:r>
      <w:r>
        <w:rPr>
          <w:spacing w:val="-2"/>
          <w:sz w:val="24"/>
          <w:szCs w:val="24"/>
        </w:rPr>
        <w:t>m</w:t>
      </w:r>
      <w:r>
        <w:rPr>
          <w:sz w:val="24"/>
          <w:szCs w:val="24"/>
        </w:rPr>
        <w:t>ination of the Contract</w:t>
      </w:r>
      <w:r w:rsidR="00594882">
        <w:rPr>
          <w:sz w:val="24"/>
          <w:szCs w:val="24"/>
        </w:rPr>
        <w:t xml:space="preserve"> </w:t>
      </w:r>
      <w:r>
        <w:rPr>
          <w:sz w:val="24"/>
          <w:szCs w:val="24"/>
        </w:rPr>
        <w:t>pursuant to GCC Clause 24.</w:t>
      </w:r>
    </w:p>
    <w:p w:rsidR="00F16361" w:rsidRDefault="00F16361">
      <w:pPr>
        <w:spacing w:before="2" w:line="100" w:lineRule="exact"/>
        <w:rPr>
          <w:sz w:val="11"/>
          <w:szCs w:val="11"/>
        </w:rPr>
      </w:pPr>
    </w:p>
    <w:p w:rsidR="00F16361" w:rsidRDefault="00F16361">
      <w:pPr>
        <w:spacing w:line="200" w:lineRule="exact"/>
      </w:pPr>
    </w:p>
    <w:p w:rsidR="00F16361" w:rsidRDefault="00F16361">
      <w:pPr>
        <w:spacing w:line="200" w:lineRule="exact"/>
        <w:sectPr w:rsidR="00F16361">
          <w:headerReference w:type="default" r:id="rId24"/>
          <w:pgSz w:w="12240" w:h="15840"/>
          <w:pgMar w:top="1360" w:right="1320" w:bottom="280" w:left="1700" w:header="0" w:footer="0" w:gutter="0"/>
          <w:cols w:space="720"/>
        </w:sectPr>
      </w:pPr>
    </w:p>
    <w:p w:rsidR="00F16361" w:rsidRDefault="0047509A">
      <w:pPr>
        <w:spacing w:before="31"/>
        <w:ind w:left="460" w:right="-41" w:hanging="360"/>
        <w:rPr>
          <w:sz w:val="24"/>
          <w:szCs w:val="24"/>
        </w:rPr>
      </w:pPr>
      <w:r>
        <w:rPr>
          <w:b/>
          <w:sz w:val="24"/>
          <w:szCs w:val="24"/>
        </w:rPr>
        <w:lastRenderedPageBreak/>
        <w:t>24. Termination for Default</w:t>
      </w:r>
    </w:p>
    <w:p w:rsidR="00F16361" w:rsidRDefault="0047509A">
      <w:pPr>
        <w:spacing w:before="29"/>
        <w:ind w:left="540" w:right="76" w:hanging="540"/>
        <w:jc w:val="both"/>
        <w:rPr>
          <w:sz w:val="24"/>
          <w:szCs w:val="24"/>
        </w:rPr>
      </w:pPr>
      <w:r>
        <w:br w:type="column"/>
      </w:r>
      <w:proofErr w:type="gramStart"/>
      <w:r>
        <w:rPr>
          <w:sz w:val="24"/>
          <w:szCs w:val="24"/>
        </w:rPr>
        <w:lastRenderedPageBreak/>
        <w:t>24.1  The</w:t>
      </w:r>
      <w:proofErr w:type="gramEnd"/>
      <w:r w:rsidR="00594882">
        <w:rPr>
          <w:sz w:val="24"/>
          <w:szCs w:val="24"/>
        </w:rPr>
        <w:t xml:space="preserve"> </w:t>
      </w:r>
      <w:r>
        <w:rPr>
          <w:sz w:val="24"/>
          <w:szCs w:val="24"/>
        </w:rPr>
        <w:t>Procuring</w:t>
      </w:r>
      <w:r w:rsidR="00594882">
        <w:rPr>
          <w:sz w:val="24"/>
          <w:szCs w:val="24"/>
        </w:rPr>
        <w:t xml:space="preserve"> </w:t>
      </w:r>
      <w:r>
        <w:rPr>
          <w:sz w:val="24"/>
          <w:szCs w:val="24"/>
        </w:rPr>
        <w:t>agency,</w:t>
      </w:r>
      <w:r w:rsidR="00594882">
        <w:rPr>
          <w:sz w:val="24"/>
          <w:szCs w:val="24"/>
        </w:rPr>
        <w:t xml:space="preserve"> </w:t>
      </w:r>
      <w:r>
        <w:rPr>
          <w:sz w:val="24"/>
          <w:szCs w:val="24"/>
        </w:rPr>
        <w:t>without</w:t>
      </w:r>
      <w:r w:rsidR="00594882">
        <w:rPr>
          <w:sz w:val="24"/>
          <w:szCs w:val="24"/>
        </w:rPr>
        <w:t xml:space="preserve"> </w:t>
      </w:r>
      <w:r>
        <w:rPr>
          <w:sz w:val="24"/>
          <w:szCs w:val="24"/>
        </w:rPr>
        <w:t>p</w:t>
      </w:r>
      <w:r>
        <w:rPr>
          <w:spacing w:val="2"/>
          <w:sz w:val="24"/>
          <w:szCs w:val="24"/>
        </w:rPr>
        <w:t>r</w:t>
      </w:r>
      <w:r>
        <w:rPr>
          <w:sz w:val="24"/>
          <w:szCs w:val="24"/>
        </w:rPr>
        <w:t>ejudice</w:t>
      </w:r>
      <w:r w:rsidR="00594882">
        <w:rPr>
          <w:sz w:val="24"/>
          <w:szCs w:val="24"/>
        </w:rPr>
        <w:t xml:space="preserve"> </w:t>
      </w:r>
      <w:r>
        <w:rPr>
          <w:sz w:val="24"/>
          <w:szCs w:val="24"/>
        </w:rPr>
        <w:t>to</w:t>
      </w:r>
      <w:r w:rsidR="00594882">
        <w:rPr>
          <w:sz w:val="24"/>
          <w:szCs w:val="24"/>
        </w:rPr>
        <w:t xml:space="preserve"> </w:t>
      </w:r>
      <w:r>
        <w:rPr>
          <w:sz w:val="24"/>
          <w:szCs w:val="24"/>
        </w:rPr>
        <w:t>any</w:t>
      </w:r>
      <w:r w:rsidR="00594882">
        <w:rPr>
          <w:sz w:val="24"/>
          <w:szCs w:val="24"/>
        </w:rPr>
        <w:t xml:space="preserve"> </w:t>
      </w:r>
      <w:r>
        <w:rPr>
          <w:sz w:val="24"/>
          <w:szCs w:val="24"/>
        </w:rPr>
        <w:t>other</w:t>
      </w:r>
      <w:r w:rsidR="00594882">
        <w:rPr>
          <w:sz w:val="24"/>
          <w:szCs w:val="24"/>
        </w:rPr>
        <w:t xml:space="preserve"> </w:t>
      </w:r>
      <w:r>
        <w:rPr>
          <w:sz w:val="24"/>
          <w:szCs w:val="24"/>
        </w:rPr>
        <w:t>re</w:t>
      </w:r>
      <w:r>
        <w:rPr>
          <w:spacing w:val="-2"/>
          <w:sz w:val="24"/>
          <w:szCs w:val="24"/>
        </w:rPr>
        <w:t>m</w:t>
      </w:r>
      <w:r>
        <w:rPr>
          <w:sz w:val="24"/>
          <w:szCs w:val="24"/>
        </w:rPr>
        <w:t>edy</w:t>
      </w:r>
      <w:r w:rsidR="00594882">
        <w:rPr>
          <w:sz w:val="24"/>
          <w:szCs w:val="24"/>
        </w:rPr>
        <w:t xml:space="preserve"> </w:t>
      </w:r>
      <w:r>
        <w:rPr>
          <w:sz w:val="24"/>
          <w:szCs w:val="24"/>
        </w:rPr>
        <w:t xml:space="preserve">for breach of Contract, </w:t>
      </w:r>
      <w:r>
        <w:rPr>
          <w:spacing w:val="-1"/>
          <w:sz w:val="24"/>
          <w:szCs w:val="24"/>
        </w:rPr>
        <w:t>b</w:t>
      </w:r>
      <w:r>
        <w:rPr>
          <w:sz w:val="24"/>
          <w:szCs w:val="24"/>
        </w:rPr>
        <w:t xml:space="preserve">y written </w:t>
      </w:r>
      <w:r>
        <w:rPr>
          <w:spacing w:val="-1"/>
          <w:sz w:val="24"/>
          <w:szCs w:val="24"/>
        </w:rPr>
        <w:t>n</w:t>
      </w:r>
      <w:r>
        <w:rPr>
          <w:sz w:val="24"/>
          <w:szCs w:val="24"/>
        </w:rPr>
        <w:t xml:space="preserve">otice of default sent to the Supplier, </w:t>
      </w:r>
      <w:r>
        <w:rPr>
          <w:spacing w:val="-2"/>
          <w:sz w:val="24"/>
          <w:szCs w:val="24"/>
        </w:rPr>
        <w:t>m</w:t>
      </w:r>
      <w:r>
        <w:rPr>
          <w:sz w:val="24"/>
          <w:szCs w:val="24"/>
        </w:rPr>
        <w:t>ay ter</w:t>
      </w:r>
      <w:r>
        <w:rPr>
          <w:spacing w:val="-2"/>
          <w:sz w:val="24"/>
          <w:szCs w:val="24"/>
        </w:rPr>
        <w:t>m</w:t>
      </w:r>
      <w:r>
        <w:rPr>
          <w:sz w:val="24"/>
          <w:szCs w:val="24"/>
        </w:rPr>
        <w:t>inate this Contract in whole or in part:</w:t>
      </w:r>
    </w:p>
    <w:p w:rsidR="00F16361" w:rsidRDefault="00F16361">
      <w:pPr>
        <w:spacing w:before="16" w:line="260" w:lineRule="exact"/>
        <w:rPr>
          <w:sz w:val="26"/>
          <w:szCs w:val="26"/>
        </w:rPr>
      </w:pPr>
    </w:p>
    <w:p w:rsidR="00F16361" w:rsidRDefault="0047509A">
      <w:pPr>
        <w:tabs>
          <w:tab w:val="left" w:pos="1060"/>
        </w:tabs>
        <w:ind w:left="1080" w:right="77" w:hanging="540"/>
        <w:jc w:val="both"/>
        <w:rPr>
          <w:sz w:val="24"/>
          <w:szCs w:val="24"/>
        </w:rPr>
      </w:pPr>
      <w:r>
        <w:rPr>
          <w:sz w:val="24"/>
          <w:szCs w:val="24"/>
        </w:rPr>
        <w:t>(a)</w:t>
      </w:r>
      <w:r>
        <w:rPr>
          <w:sz w:val="24"/>
          <w:szCs w:val="24"/>
        </w:rPr>
        <w:tab/>
        <w:t>if the Supplier fails to deliver</w:t>
      </w:r>
      <w:r w:rsidR="00594882">
        <w:rPr>
          <w:sz w:val="24"/>
          <w:szCs w:val="24"/>
        </w:rPr>
        <w:t xml:space="preserve"> </w:t>
      </w:r>
      <w:r>
        <w:rPr>
          <w:sz w:val="24"/>
          <w:szCs w:val="24"/>
        </w:rPr>
        <w:t>any or all of the Goods within the</w:t>
      </w:r>
      <w:r w:rsidR="00594882">
        <w:rPr>
          <w:sz w:val="24"/>
          <w:szCs w:val="24"/>
        </w:rPr>
        <w:t xml:space="preserve"> </w:t>
      </w:r>
      <w:r>
        <w:rPr>
          <w:sz w:val="24"/>
          <w:szCs w:val="24"/>
        </w:rPr>
        <w:t>pe</w:t>
      </w:r>
      <w:r>
        <w:rPr>
          <w:spacing w:val="-1"/>
          <w:sz w:val="24"/>
          <w:szCs w:val="24"/>
        </w:rPr>
        <w:t>r</w:t>
      </w:r>
      <w:r>
        <w:rPr>
          <w:sz w:val="24"/>
          <w:szCs w:val="24"/>
        </w:rPr>
        <w:t>iod</w:t>
      </w:r>
      <w:r>
        <w:rPr>
          <w:spacing w:val="-1"/>
          <w:sz w:val="24"/>
          <w:szCs w:val="24"/>
        </w:rPr>
        <w:t>(</w:t>
      </w:r>
      <w:r>
        <w:rPr>
          <w:sz w:val="24"/>
          <w:szCs w:val="24"/>
        </w:rPr>
        <w:t>s)spe</w:t>
      </w:r>
      <w:r>
        <w:rPr>
          <w:spacing w:val="-1"/>
          <w:sz w:val="24"/>
          <w:szCs w:val="24"/>
        </w:rPr>
        <w:t>c</w:t>
      </w:r>
      <w:r>
        <w:rPr>
          <w:sz w:val="24"/>
          <w:szCs w:val="24"/>
        </w:rPr>
        <w:t>i</w:t>
      </w:r>
      <w:r>
        <w:rPr>
          <w:spacing w:val="-1"/>
          <w:sz w:val="24"/>
          <w:szCs w:val="24"/>
        </w:rPr>
        <w:t>f</w:t>
      </w:r>
      <w:r>
        <w:rPr>
          <w:sz w:val="24"/>
          <w:szCs w:val="24"/>
        </w:rPr>
        <w:t>ied in</w:t>
      </w:r>
      <w:r w:rsidR="00594882">
        <w:rPr>
          <w:sz w:val="24"/>
          <w:szCs w:val="24"/>
        </w:rPr>
        <w:t xml:space="preserve"> </w:t>
      </w:r>
      <w:r>
        <w:rPr>
          <w:sz w:val="24"/>
          <w:szCs w:val="24"/>
        </w:rPr>
        <w:t>the Contra</w:t>
      </w:r>
      <w:r>
        <w:rPr>
          <w:spacing w:val="-1"/>
          <w:sz w:val="24"/>
          <w:szCs w:val="24"/>
        </w:rPr>
        <w:t>c</w:t>
      </w:r>
      <w:r>
        <w:rPr>
          <w:sz w:val="24"/>
          <w:szCs w:val="24"/>
        </w:rPr>
        <w:t>t,</w:t>
      </w:r>
      <w:r w:rsidR="00594882">
        <w:rPr>
          <w:sz w:val="24"/>
          <w:szCs w:val="24"/>
        </w:rPr>
        <w:t xml:space="preserve"> </w:t>
      </w:r>
      <w:r>
        <w:rPr>
          <w:sz w:val="24"/>
          <w:szCs w:val="24"/>
        </w:rPr>
        <w:t>or</w:t>
      </w:r>
      <w:r w:rsidR="00594882">
        <w:rPr>
          <w:sz w:val="24"/>
          <w:szCs w:val="24"/>
        </w:rPr>
        <w:t xml:space="preserve"> </w:t>
      </w:r>
      <w:r>
        <w:rPr>
          <w:sz w:val="24"/>
          <w:szCs w:val="24"/>
        </w:rPr>
        <w:t>within</w:t>
      </w:r>
      <w:r w:rsidR="00594882">
        <w:rPr>
          <w:sz w:val="24"/>
          <w:szCs w:val="24"/>
        </w:rPr>
        <w:t xml:space="preserve"> </w:t>
      </w:r>
      <w:r>
        <w:rPr>
          <w:sz w:val="24"/>
          <w:szCs w:val="24"/>
        </w:rPr>
        <w:t>a</w:t>
      </w:r>
      <w:r>
        <w:rPr>
          <w:spacing w:val="-1"/>
          <w:sz w:val="24"/>
          <w:szCs w:val="24"/>
        </w:rPr>
        <w:t>n</w:t>
      </w:r>
      <w:r>
        <w:rPr>
          <w:sz w:val="24"/>
          <w:szCs w:val="24"/>
        </w:rPr>
        <w:t>y extension thereof granted by the Procuring agency pursuant to GCC Clause 22; or</w:t>
      </w:r>
    </w:p>
    <w:p w:rsidR="00F16361" w:rsidRDefault="00F16361">
      <w:pPr>
        <w:spacing w:before="15" w:line="260" w:lineRule="exact"/>
        <w:rPr>
          <w:sz w:val="26"/>
          <w:szCs w:val="26"/>
        </w:rPr>
      </w:pPr>
    </w:p>
    <w:p w:rsidR="00F16361" w:rsidRDefault="0047509A">
      <w:pPr>
        <w:ind w:left="540"/>
        <w:rPr>
          <w:sz w:val="24"/>
          <w:szCs w:val="24"/>
        </w:rPr>
      </w:pPr>
      <w:r>
        <w:rPr>
          <w:sz w:val="24"/>
          <w:szCs w:val="24"/>
        </w:rPr>
        <w:t xml:space="preserve">(b)   </w:t>
      </w:r>
      <w:proofErr w:type="gramStart"/>
      <w:r>
        <w:rPr>
          <w:sz w:val="24"/>
          <w:szCs w:val="24"/>
        </w:rPr>
        <w:t>if</w:t>
      </w:r>
      <w:proofErr w:type="gramEnd"/>
      <w:r>
        <w:rPr>
          <w:sz w:val="24"/>
          <w:szCs w:val="24"/>
        </w:rPr>
        <w:t xml:space="preserve"> the</w:t>
      </w:r>
      <w:r w:rsidR="00594882">
        <w:rPr>
          <w:sz w:val="24"/>
          <w:szCs w:val="24"/>
        </w:rPr>
        <w:t xml:space="preserve"> </w:t>
      </w:r>
      <w:r>
        <w:rPr>
          <w:sz w:val="24"/>
          <w:szCs w:val="24"/>
        </w:rPr>
        <w:t>Suppli</w:t>
      </w:r>
      <w:r>
        <w:rPr>
          <w:spacing w:val="-1"/>
          <w:sz w:val="24"/>
          <w:szCs w:val="24"/>
        </w:rPr>
        <w:t>e</w:t>
      </w:r>
      <w:r>
        <w:rPr>
          <w:sz w:val="24"/>
          <w:szCs w:val="24"/>
        </w:rPr>
        <w:t xml:space="preserve">r </w:t>
      </w:r>
      <w:r>
        <w:rPr>
          <w:spacing w:val="-1"/>
          <w:sz w:val="24"/>
          <w:szCs w:val="24"/>
        </w:rPr>
        <w:t>f</w:t>
      </w:r>
      <w:r>
        <w:rPr>
          <w:sz w:val="24"/>
          <w:szCs w:val="24"/>
        </w:rPr>
        <w:t>ails to p</w:t>
      </w:r>
      <w:r>
        <w:rPr>
          <w:spacing w:val="-1"/>
          <w:sz w:val="24"/>
          <w:szCs w:val="24"/>
        </w:rPr>
        <w:t>e</w:t>
      </w:r>
      <w:r>
        <w:rPr>
          <w:sz w:val="24"/>
          <w:szCs w:val="24"/>
        </w:rPr>
        <w:t>rform any other obligation(s)</w:t>
      </w:r>
    </w:p>
    <w:p w:rsidR="00F16361" w:rsidRDefault="0047509A">
      <w:pPr>
        <w:ind w:left="1080" w:right="3997"/>
        <w:jc w:val="both"/>
        <w:rPr>
          <w:sz w:val="24"/>
          <w:szCs w:val="24"/>
        </w:rPr>
      </w:pPr>
      <w:proofErr w:type="gramStart"/>
      <w:r>
        <w:rPr>
          <w:sz w:val="24"/>
          <w:szCs w:val="24"/>
        </w:rPr>
        <w:t>under</w:t>
      </w:r>
      <w:proofErr w:type="gramEnd"/>
      <w:r>
        <w:rPr>
          <w:sz w:val="24"/>
          <w:szCs w:val="24"/>
        </w:rPr>
        <w:t xml:space="preserve"> the </w:t>
      </w:r>
      <w:r>
        <w:rPr>
          <w:spacing w:val="-2"/>
          <w:sz w:val="24"/>
          <w:szCs w:val="24"/>
        </w:rPr>
        <w:t>C</w:t>
      </w:r>
      <w:r>
        <w:rPr>
          <w:sz w:val="24"/>
          <w:szCs w:val="24"/>
        </w:rPr>
        <w:t>ontract.</w:t>
      </w:r>
    </w:p>
    <w:p w:rsidR="00F16361" w:rsidRDefault="00F16361">
      <w:pPr>
        <w:spacing w:before="16" w:line="260" w:lineRule="exact"/>
        <w:rPr>
          <w:sz w:val="26"/>
          <w:szCs w:val="26"/>
        </w:rPr>
      </w:pPr>
    </w:p>
    <w:p w:rsidR="00F16361" w:rsidRDefault="0047509A">
      <w:pPr>
        <w:tabs>
          <w:tab w:val="left" w:pos="1060"/>
        </w:tabs>
        <w:ind w:left="1080" w:right="78" w:hanging="540"/>
        <w:jc w:val="both"/>
        <w:rPr>
          <w:sz w:val="24"/>
          <w:szCs w:val="24"/>
        </w:rPr>
      </w:pPr>
      <w:r>
        <w:rPr>
          <w:sz w:val="24"/>
          <w:szCs w:val="24"/>
        </w:rPr>
        <w:t>(c)</w:t>
      </w:r>
      <w:r>
        <w:rPr>
          <w:sz w:val="24"/>
          <w:szCs w:val="24"/>
        </w:rPr>
        <w:tab/>
      </w:r>
      <w:proofErr w:type="gramStart"/>
      <w:r>
        <w:rPr>
          <w:sz w:val="24"/>
          <w:szCs w:val="24"/>
        </w:rPr>
        <w:t>if</w:t>
      </w:r>
      <w:proofErr w:type="gramEnd"/>
      <w:r w:rsidR="00594882">
        <w:rPr>
          <w:sz w:val="24"/>
          <w:szCs w:val="24"/>
        </w:rPr>
        <w:t xml:space="preserve"> </w:t>
      </w:r>
      <w:r>
        <w:rPr>
          <w:sz w:val="24"/>
          <w:szCs w:val="24"/>
        </w:rPr>
        <w:t>the</w:t>
      </w:r>
      <w:r w:rsidR="00594882">
        <w:rPr>
          <w:sz w:val="24"/>
          <w:szCs w:val="24"/>
        </w:rPr>
        <w:t xml:space="preserve"> </w:t>
      </w:r>
      <w:r>
        <w:rPr>
          <w:sz w:val="24"/>
          <w:szCs w:val="24"/>
        </w:rPr>
        <w:t>Supplier</w:t>
      </w:r>
      <w:r w:rsidR="00594882">
        <w:rPr>
          <w:sz w:val="24"/>
          <w:szCs w:val="24"/>
        </w:rPr>
        <w:t xml:space="preserve"> </w:t>
      </w:r>
      <w:r>
        <w:rPr>
          <w:sz w:val="24"/>
          <w:szCs w:val="24"/>
        </w:rPr>
        <w:t>,in</w:t>
      </w:r>
      <w:r w:rsidR="00594882">
        <w:rPr>
          <w:sz w:val="24"/>
          <w:szCs w:val="24"/>
        </w:rPr>
        <w:t xml:space="preserve"> </w:t>
      </w:r>
      <w:r>
        <w:rPr>
          <w:sz w:val="24"/>
          <w:szCs w:val="24"/>
        </w:rPr>
        <w:t>the</w:t>
      </w:r>
      <w:r w:rsidR="00594882">
        <w:rPr>
          <w:sz w:val="24"/>
          <w:szCs w:val="24"/>
        </w:rPr>
        <w:t xml:space="preserve"> </w:t>
      </w:r>
      <w:r>
        <w:rPr>
          <w:sz w:val="24"/>
          <w:szCs w:val="24"/>
        </w:rPr>
        <w:t>ju</w:t>
      </w:r>
      <w:r>
        <w:rPr>
          <w:spacing w:val="-1"/>
          <w:sz w:val="24"/>
          <w:szCs w:val="24"/>
        </w:rPr>
        <w:t>d</w:t>
      </w:r>
      <w:r>
        <w:rPr>
          <w:spacing w:val="1"/>
          <w:sz w:val="24"/>
          <w:szCs w:val="24"/>
        </w:rPr>
        <w:t>g</w:t>
      </w:r>
      <w:r>
        <w:rPr>
          <w:spacing w:val="-2"/>
          <w:sz w:val="24"/>
          <w:szCs w:val="24"/>
        </w:rPr>
        <w:t>m</w:t>
      </w:r>
      <w:r>
        <w:rPr>
          <w:sz w:val="24"/>
          <w:szCs w:val="24"/>
        </w:rPr>
        <w:t>ent</w:t>
      </w:r>
      <w:r w:rsidR="00594882">
        <w:rPr>
          <w:sz w:val="24"/>
          <w:szCs w:val="24"/>
        </w:rPr>
        <w:t xml:space="preserve"> </w:t>
      </w:r>
      <w:r>
        <w:rPr>
          <w:sz w:val="24"/>
          <w:szCs w:val="24"/>
        </w:rPr>
        <w:t>of</w:t>
      </w:r>
      <w:r w:rsidR="00594882">
        <w:rPr>
          <w:sz w:val="24"/>
          <w:szCs w:val="24"/>
        </w:rPr>
        <w:t xml:space="preserve"> </w:t>
      </w:r>
      <w:r>
        <w:rPr>
          <w:sz w:val="24"/>
          <w:szCs w:val="24"/>
        </w:rPr>
        <w:t>the</w:t>
      </w:r>
      <w:r w:rsidR="00594882">
        <w:rPr>
          <w:sz w:val="24"/>
          <w:szCs w:val="24"/>
        </w:rPr>
        <w:t xml:space="preserve"> </w:t>
      </w:r>
      <w:r>
        <w:rPr>
          <w:sz w:val="24"/>
          <w:szCs w:val="24"/>
        </w:rPr>
        <w:t>Procuring</w:t>
      </w:r>
      <w:r w:rsidR="00594882">
        <w:rPr>
          <w:sz w:val="24"/>
          <w:szCs w:val="24"/>
        </w:rPr>
        <w:t xml:space="preserve"> </w:t>
      </w:r>
      <w:r>
        <w:rPr>
          <w:spacing w:val="-1"/>
          <w:sz w:val="24"/>
          <w:szCs w:val="24"/>
        </w:rPr>
        <w:t>a</w:t>
      </w:r>
      <w:r>
        <w:rPr>
          <w:sz w:val="24"/>
          <w:szCs w:val="24"/>
        </w:rPr>
        <w:t>gency</w:t>
      </w:r>
      <w:r w:rsidR="00594882">
        <w:rPr>
          <w:sz w:val="24"/>
          <w:szCs w:val="24"/>
        </w:rPr>
        <w:t xml:space="preserve"> </w:t>
      </w:r>
      <w:r>
        <w:rPr>
          <w:sz w:val="24"/>
          <w:szCs w:val="24"/>
        </w:rPr>
        <w:t>has engaged in corrupt or fraudule</w:t>
      </w:r>
      <w:r>
        <w:rPr>
          <w:spacing w:val="-1"/>
          <w:sz w:val="24"/>
          <w:szCs w:val="24"/>
        </w:rPr>
        <w:t>n</w:t>
      </w:r>
      <w:r>
        <w:rPr>
          <w:sz w:val="24"/>
          <w:szCs w:val="24"/>
        </w:rPr>
        <w:t>t practices in competing for or in executing the Contract.</w:t>
      </w:r>
    </w:p>
    <w:p w:rsidR="00F16361" w:rsidRDefault="00F16361">
      <w:pPr>
        <w:spacing w:before="16" w:line="260" w:lineRule="exact"/>
        <w:rPr>
          <w:sz w:val="26"/>
          <w:szCs w:val="26"/>
        </w:rPr>
      </w:pPr>
    </w:p>
    <w:p w:rsidR="00F16361" w:rsidRDefault="0047509A">
      <w:pPr>
        <w:ind w:left="1080" w:right="2942"/>
        <w:jc w:val="both"/>
        <w:rPr>
          <w:sz w:val="24"/>
          <w:szCs w:val="24"/>
        </w:rPr>
      </w:pPr>
      <w:r>
        <w:rPr>
          <w:sz w:val="24"/>
          <w:szCs w:val="24"/>
        </w:rPr>
        <w:t>For the purpose of this clause:</w:t>
      </w:r>
    </w:p>
    <w:p w:rsidR="00F16361" w:rsidRDefault="00F16361">
      <w:pPr>
        <w:spacing w:before="16" w:line="260" w:lineRule="exact"/>
        <w:rPr>
          <w:sz w:val="26"/>
          <w:szCs w:val="26"/>
        </w:rPr>
      </w:pPr>
    </w:p>
    <w:p w:rsidR="00F16361" w:rsidRDefault="0047509A">
      <w:pPr>
        <w:ind w:left="1080" w:right="76"/>
        <w:jc w:val="both"/>
        <w:rPr>
          <w:sz w:val="24"/>
          <w:szCs w:val="24"/>
        </w:rPr>
      </w:pPr>
      <w:r>
        <w:rPr>
          <w:sz w:val="24"/>
          <w:szCs w:val="24"/>
        </w:rPr>
        <w:t>“</w:t>
      </w:r>
      <w:proofErr w:type="gramStart"/>
      <w:r>
        <w:rPr>
          <w:sz w:val="24"/>
          <w:szCs w:val="24"/>
        </w:rPr>
        <w:t>corrupt</w:t>
      </w:r>
      <w:proofErr w:type="gramEnd"/>
      <w:r>
        <w:rPr>
          <w:sz w:val="24"/>
          <w:szCs w:val="24"/>
        </w:rPr>
        <w:t xml:space="preserve"> practice” </w:t>
      </w:r>
      <w:r>
        <w:rPr>
          <w:spacing w:val="-2"/>
          <w:sz w:val="24"/>
          <w:szCs w:val="24"/>
        </w:rPr>
        <w:t>m</w:t>
      </w:r>
      <w:r>
        <w:rPr>
          <w:sz w:val="24"/>
          <w:szCs w:val="24"/>
        </w:rPr>
        <w:t>eans the offering, giving, receiving or soli</w:t>
      </w:r>
      <w:r>
        <w:rPr>
          <w:spacing w:val="-1"/>
          <w:sz w:val="24"/>
          <w:szCs w:val="24"/>
        </w:rPr>
        <w:t>c</w:t>
      </w:r>
      <w:r>
        <w:rPr>
          <w:sz w:val="24"/>
          <w:szCs w:val="24"/>
        </w:rPr>
        <w:t>iting</w:t>
      </w:r>
      <w:r w:rsidR="00594882">
        <w:rPr>
          <w:sz w:val="24"/>
          <w:szCs w:val="24"/>
        </w:rPr>
        <w:t xml:space="preserve"> </w:t>
      </w:r>
      <w:r>
        <w:rPr>
          <w:sz w:val="24"/>
          <w:szCs w:val="24"/>
        </w:rPr>
        <w:t>of</w:t>
      </w:r>
      <w:r w:rsidR="00594882">
        <w:rPr>
          <w:sz w:val="24"/>
          <w:szCs w:val="24"/>
        </w:rPr>
        <w:t xml:space="preserve"> </w:t>
      </w:r>
      <w:r>
        <w:rPr>
          <w:sz w:val="24"/>
          <w:szCs w:val="24"/>
        </w:rPr>
        <w:t>anyt</w:t>
      </w:r>
      <w:r>
        <w:rPr>
          <w:spacing w:val="-1"/>
          <w:sz w:val="24"/>
          <w:szCs w:val="24"/>
        </w:rPr>
        <w:t>h</w:t>
      </w:r>
      <w:r>
        <w:rPr>
          <w:sz w:val="24"/>
          <w:szCs w:val="24"/>
        </w:rPr>
        <w:t>ing</w:t>
      </w:r>
      <w:r w:rsidR="00594882">
        <w:rPr>
          <w:sz w:val="24"/>
          <w:szCs w:val="24"/>
        </w:rPr>
        <w:t xml:space="preserve"> </w:t>
      </w:r>
      <w:r>
        <w:rPr>
          <w:spacing w:val="-1"/>
          <w:sz w:val="24"/>
          <w:szCs w:val="24"/>
        </w:rPr>
        <w:t>o</w:t>
      </w:r>
      <w:r>
        <w:rPr>
          <w:sz w:val="24"/>
          <w:szCs w:val="24"/>
        </w:rPr>
        <w:t>f</w:t>
      </w:r>
      <w:r w:rsidR="00594882">
        <w:rPr>
          <w:sz w:val="24"/>
          <w:szCs w:val="24"/>
        </w:rPr>
        <w:t xml:space="preserve"> </w:t>
      </w:r>
      <w:r>
        <w:rPr>
          <w:sz w:val="24"/>
          <w:szCs w:val="24"/>
        </w:rPr>
        <w:t>value</w:t>
      </w:r>
      <w:r w:rsidR="00594882">
        <w:rPr>
          <w:sz w:val="24"/>
          <w:szCs w:val="24"/>
        </w:rPr>
        <w:t xml:space="preserve"> </w:t>
      </w:r>
      <w:r>
        <w:rPr>
          <w:sz w:val="24"/>
          <w:szCs w:val="24"/>
        </w:rPr>
        <w:t>to</w:t>
      </w:r>
      <w:r w:rsidR="00594882">
        <w:rPr>
          <w:sz w:val="24"/>
          <w:szCs w:val="24"/>
        </w:rPr>
        <w:t xml:space="preserve"> </w:t>
      </w:r>
      <w:r>
        <w:rPr>
          <w:sz w:val="24"/>
          <w:szCs w:val="24"/>
        </w:rPr>
        <w:t>i</w:t>
      </w:r>
      <w:r>
        <w:rPr>
          <w:spacing w:val="-1"/>
          <w:sz w:val="24"/>
          <w:szCs w:val="24"/>
        </w:rPr>
        <w:t>nf</w:t>
      </w:r>
      <w:r>
        <w:rPr>
          <w:sz w:val="24"/>
          <w:szCs w:val="24"/>
        </w:rPr>
        <w:t>luence</w:t>
      </w:r>
      <w:r w:rsidR="00594882">
        <w:rPr>
          <w:sz w:val="24"/>
          <w:szCs w:val="24"/>
        </w:rPr>
        <w:t xml:space="preserve"> </w:t>
      </w:r>
      <w:r>
        <w:rPr>
          <w:sz w:val="24"/>
          <w:szCs w:val="24"/>
        </w:rPr>
        <w:t>the</w:t>
      </w:r>
      <w:r w:rsidR="00594882">
        <w:rPr>
          <w:sz w:val="24"/>
          <w:szCs w:val="24"/>
        </w:rPr>
        <w:t xml:space="preserve"> </w:t>
      </w:r>
      <w:r>
        <w:rPr>
          <w:sz w:val="24"/>
          <w:szCs w:val="24"/>
        </w:rPr>
        <w:t>action of</w:t>
      </w:r>
      <w:r w:rsidR="00594882">
        <w:rPr>
          <w:sz w:val="24"/>
          <w:szCs w:val="24"/>
        </w:rPr>
        <w:t xml:space="preserve"> </w:t>
      </w:r>
      <w:r>
        <w:rPr>
          <w:sz w:val="24"/>
          <w:szCs w:val="24"/>
        </w:rPr>
        <w:t>a public official in the procure</w:t>
      </w:r>
      <w:r>
        <w:rPr>
          <w:spacing w:val="-2"/>
          <w:sz w:val="24"/>
          <w:szCs w:val="24"/>
        </w:rPr>
        <w:t>m</w:t>
      </w:r>
      <w:r>
        <w:rPr>
          <w:sz w:val="24"/>
          <w:szCs w:val="24"/>
        </w:rPr>
        <w:t>ent process or in contract execution.</w:t>
      </w:r>
    </w:p>
    <w:p w:rsidR="00F16361" w:rsidRDefault="00F16361">
      <w:pPr>
        <w:spacing w:before="16" w:line="260" w:lineRule="exact"/>
        <w:rPr>
          <w:sz w:val="26"/>
          <w:szCs w:val="26"/>
        </w:rPr>
      </w:pPr>
    </w:p>
    <w:p w:rsidR="00F16361" w:rsidRDefault="0047509A">
      <w:pPr>
        <w:ind w:left="1080" w:right="77"/>
        <w:jc w:val="both"/>
        <w:rPr>
          <w:sz w:val="24"/>
          <w:szCs w:val="24"/>
        </w:rPr>
      </w:pPr>
      <w:r>
        <w:rPr>
          <w:sz w:val="24"/>
          <w:szCs w:val="24"/>
        </w:rPr>
        <w:t xml:space="preserve">“fraudulent practice” means a </w:t>
      </w:r>
      <w:r>
        <w:rPr>
          <w:spacing w:val="-2"/>
          <w:sz w:val="24"/>
          <w:szCs w:val="24"/>
        </w:rPr>
        <w:t>m</w:t>
      </w:r>
      <w:r>
        <w:rPr>
          <w:sz w:val="24"/>
          <w:szCs w:val="24"/>
        </w:rPr>
        <w:t>isrepresentation of facts in order</w:t>
      </w:r>
      <w:r w:rsidR="00594882">
        <w:rPr>
          <w:sz w:val="24"/>
          <w:szCs w:val="24"/>
        </w:rPr>
        <w:t xml:space="preserve"> </w:t>
      </w:r>
      <w:r>
        <w:rPr>
          <w:sz w:val="24"/>
          <w:szCs w:val="24"/>
        </w:rPr>
        <w:t>to</w:t>
      </w:r>
      <w:r w:rsidR="00594882">
        <w:rPr>
          <w:sz w:val="24"/>
          <w:szCs w:val="24"/>
        </w:rPr>
        <w:t xml:space="preserve"> </w:t>
      </w:r>
      <w:r>
        <w:rPr>
          <w:sz w:val="24"/>
          <w:szCs w:val="24"/>
        </w:rPr>
        <w:t>influence</w:t>
      </w:r>
      <w:r w:rsidR="00594882">
        <w:rPr>
          <w:sz w:val="24"/>
          <w:szCs w:val="24"/>
        </w:rPr>
        <w:t xml:space="preserve"> </w:t>
      </w:r>
      <w:r>
        <w:rPr>
          <w:sz w:val="24"/>
          <w:szCs w:val="24"/>
        </w:rPr>
        <w:t>a</w:t>
      </w:r>
      <w:r w:rsidR="00594882">
        <w:rPr>
          <w:sz w:val="24"/>
          <w:szCs w:val="24"/>
        </w:rPr>
        <w:t xml:space="preserve"> </w:t>
      </w:r>
      <w:r>
        <w:rPr>
          <w:sz w:val="24"/>
          <w:szCs w:val="24"/>
        </w:rPr>
        <w:t>procure</w:t>
      </w:r>
      <w:r>
        <w:rPr>
          <w:spacing w:val="-2"/>
          <w:sz w:val="24"/>
          <w:szCs w:val="24"/>
        </w:rPr>
        <w:t>m</w:t>
      </w:r>
      <w:r>
        <w:rPr>
          <w:sz w:val="24"/>
          <w:szCs w:val="24"/>
        </w:rPr>
        <w:t>ent</w:t>
      </w:r>
      <w:r w:rsidR="00594882">
        <w:rPr>
          <w:sz w:val="24"/>
          <w:szCs w:val="24"/>
        </w:rPr>
        <w:t xml:space="preserve"> </w:t>
      </w:r>
      <w:r>
        <w:rPr>
          <w:sz w:val="24"/>
          <w:szCs w:val="24"/>
        </w:rPr>
        <w:t>process</w:t>
      </w:r>
      <w:r w:rsidR="00594882">
        <w:rPr>
          <w:sz w:val="24"/>
          <w:szCs w:val="24"/>
        </w:rPr>
        <w:t xml:space="preserve"> </w:t>
      </w:r>
      <w:r>
        <w:rPr>
          <w:sz w:val="24"/>
          <w:szCs w:val="24"/>
        </w:rPr>
        <w:t>or</w:t>
      </w:r>
      <w:r w:rsidR="00594882">
        <w:rPr>
          <w:sz w:val="24"/>
          <w:szCs w:val="24"/>
        </w:rPr>
        <w:t xml:space="preserve">  </w:t>
      </w:r>
      <w:r>
        <w:rPr>
          <w:sz w:val="24"/>
          <w:szCs w:val="24"/>
        </w:rPr>
        <w:t>the</w:t>
      </w:r>
      <w:r w:rsidR="00594882">
        <w:rPr>
          <w:sz w:val="24"/>
          <w:szCs w:val="24"/>
        </w:rPr>
        <w:t xml:space="preserve"> </w:t>
      </w:r>
      <w:r>
        <w:rPr>
          <w:sz w:val="24"/>
          <w:szCs w:val="24"/>
        </w:rPr>
        <w:t>execution of a contract to the detri</w:t>
      </w:r>
      <w:r>
        <w:rPr>
          <w:spacing w:val="-2"/>
          <w:sz w:val="24"/>
          <w:szCs w:val="24"/>
        </w:rPr>
        <w:t>m</w:t>
      </w:r>
      <w:r>
        <w:rPr>
          <w:sz w:val="24"/>
          <w:szCs w:val="24"/>
        </w:rPr>
        <w:t>ent of the Borrower, and includes collusive</w:t>
      </w:r>
      <w:r w:rsidR="00594882">
        <w:rPr>
          <w:sz w:val="24"/>
          <w:szCs w:val="24"/>
        </w:rPr>
        <w:t xml:space="preserve"> </w:t>
      </w:r>
      <w:r>
        <w:rPr>
          <w:sz w:val="24"/>
          <w:szCs w:val="24"/>
        </w:rPr>
        <w:t>practice</w:t>
      </w:r>
      <w:r w:rsidR="00594882">
        <w:rPr>
          <w:sz w:val="24"/>
          <w:szCs w:val="24"/>
        </w:rPr>
        <w:t xml:space="preserve"> </w:t>
      </w:r>
      <w:r>
        <w:rPr>
          <w:sz w:val="24"/>
          <w:szCs w:val="24"/>
        </w:rPr>
        <w:t>a</w:t>
      </w:r>
      <w:r>
        <w:rPr>
          <w:spacing w:val="-2"/>
          <w:sz w:val="24"/>
          <w:szCs w:val="24"/>
        </w:rPr>
        <w:t>m</w:t>
      </w:r>
      <w:r>
        <w:rPr>
          <w:sz w:val="24"/>
          <w:szCs w:val="24"/>
        </w:rPr>
        <w:t>ong</w:t>
      </w:r>
      <w:r w:rsidR="00594882">
        <w:rPr>
          <w:sz w:val="24"/>
          <w:szCs w:val="24"/>
        </w:rPr>
        <w:t xml:space="preserve"> </w:t>
      </w:r>
      <w:r>
        <w:rPr>
          <w:sz w:val="24"/>
          <w:szCs w:val="24"/>
        </w:rPr>
        <w:t>Bidders (prior</w:t>
      </w:r>
      <w:r w:rsidR="009C6233">
        <w:rPr>
          <w:sz w:val="24"/>
          <w:szCs w:val="24"/>
        </w:rPr>
        <w:t xml:space="preserve"> </w:t>
      </w:r>
      <w:r>
        <w:rPr>
          <w:sz w:val="24"/>
          <w:szCs w:val="24"/>
        </w:rPr>
        <w:t>to</w:t>
      </w:r>
      <w:r w:rsidR="009C6233">
        <w:rPr>
          <w:sz w:val="24"/>
          <w:szCs w:val="24"/>
        </w:rPr>
        <w:t xml:space="preserve"> </w:t>
      </w:r>
      <w:r>
        <w:rPr>
          <w:sz w:val="24"/>
          <w:szCs w:val="24"/>
        </w:rPr>
        <w:t>or</w:t>
      </w:r>
      <w:r w:rsidR="009C6233">
        <w:rPr>
          <w:sz w:val="24"/>
          <w:szCs w:val="24"/>
        </w:rPr>
        <w:t xml:space="preserve"> </w:t>
      </w:r>
      <w:r>
        <w:rPr>
          <w:sz w:val="24"/>
          <w:szCs w:val="24"/>
        </w:rPr>
        <w:t>after</w:t>
      </w:r>
      <w:r w:rsidR="009C6233">
        <w:rPr>
          <w:sz w:val="24"/>
          <w:szCs w:val="24"/>
        </w:rPr>
        <w:t xml:space="preserve"> </w:t>
      </w:r>
      <w:r>
        <w:rPr>
          <w:sz w:val="24"/>
          <w:szCs w:val="24"/>
        </w:rPr>
        <w:t>bid sub</w:t>
      </w:r>
      <w:r>
        <w:rPr>
          <w:spacing w:val="-2"/>
          <w:sz w:val="24"/>
          <w:szCs w:val="24"/>
        </w:rPr>
        <w:t>m</w:t>
      </w:r>
      <w:r>
        <w:rPr>
          <w:sz w:val="24"/>
          <w:szCs w:val="24"/>
        </w:rPr>
        <w:t>ission) designed to esta</w:t>
      </w:r>
      <w:r>
        <w:rPr>
          <w:spacing w:val="1"/>
          <w:sz w:val="24"/>
          <w:szCs w:val="24"/>
        </w:rPr>
        <w:t>b</w:t>
      </w:r>
      <w:r>
        <w:rPr>
          <w:sz w:val="24"/>
          <w:szCs w:val="24"/>
        </w:rPr>
        <w:t>lish  bid p</w:t>
      </w:r>
      <w:r>
        <w:rPr>
          <w:spacing w:val="-1"/>
          <w:sz w:val="24"/>
          <w:szCs w:val="24"/>
        </w:rPr>
        <w:t>r</w:t>
      </w:r>
      <w:r>
        <w:rPr>
          <w:sz w:val="24"/>
          <w:szCs w:val="24"/>
        </w:rPr>
        <w:t xml:space="preserve">ices  at </w:t>
      </w:r>
      <w:r>
        <w:rPr>
          <w:spacing w:val="-1"/>
          <w:sz w:val="24"/>
          <w:szCs w:val="24"/>
        </w:rPr>
        <w:t>a</w:t>
      </w:r>
      <w:r>
        <w:rPr>
          <w:spacing w:val="1"/>
          <w:sz w:val="24"/>
          <w:szCs w:val="24"/>
        </w:rPr>
        <w:t>r</w:t>
      </w:r>
      <w:r>
        <w:rPr>
          <w:sz w:val="24"/>
          <w:szCs w:val="24"/>
        </w:rPr>
        <w:t>ti</w:t>
      </w:r>
      <w:r>
        <w:rPr>
          <w:spacing w:val="-1"/>
          <w:sz w:val="24"/>
          <w:szCs w:val="24"/>
        </w:rPr>
        <w:t>f</w:t>
      </w:r>
      <w:r>
        <w:rPr>
          <w:sz w:val="24"/>
          <w:szCs w:val="24"/>
        </w:rPr>
        <w:t>ici</w:t>
      </w:r>
      <w:r>
        <w:rPr>
          <w:spacing w:val="-1"/>
          <w:sz w:val="24"/>
          <w:szCs w:val="24"/>
        </w:rPr>
        <w:t>a</w:t>
      </w:r>
      <w:r>
        <w:rPr>
          <w:sz w:val="24"/>
          <w:szCs w:val="24"/>
        </w:rPr>
        <w:t>l non-co</w:t>
      </w:r>
      <w:r>
        <w:rPr>
          <w:spacing w:val="-2"/>
          <w:sz w:val="24"/>
          <w:szCs w:val="24"/>
        </w:rPr>
        <w:t>m</w:t>
      </w:r>
      <w:r>
        <w:rPr>
          <w:sz w:val="24"/>
          <w:szCs w:val="24"/>
        </w:rPr>
        <w:t>petitive levels and to</w:t>
      </w:r>
      <w:r w:rsidR="009C6233">
        <w:rPr>
          <w:sz w:val="24"/>
          <w:szCs w:val="24"/>
        </w:rPr>
        <w:t xml:space="preserve"> </w:t>
      </w:r>
      <w:r>
        <w:rPr>
          <w:sz w:val="24"/>
          <w:szCs w:val="24"/>
        </w:rPr>
        <w:t>de</w:t>
      </w:r>
      <w:r>
        <w:rPr>
          <w:spacing w:val="-1"/>
          <w:sz w:val="24"/>
          <w:szCs w:val="24"/>
        </w:rPr>
        <w:t>p</w:t>
      </w:r>
      <w:r>
        <w:rPr>
          <w:sz w:val="24"/>
          <w:szCs w:val="24"/>
        </w:rPr>
        <w:t>ri</w:t>
      </w:r>
      <w:r>
        <w:rPr>
          <w:spacing w:val="-1"/>
          <w:sz w:val="24"/>
          <w:szCs w:val="24"/>
        </w:rPr>
        <w:t>v</w:t>
      </w:r>
      <w:r>
        <w:rPr>
          <w:sz w:val="24"/>
          <w:szCs w:val="24"/>
        </w:rPr>
        <w:t>e</w:t>
      </w:r>
      <w:r w:rsidR="009C6233">
        <w:rPr>
          <w:sz w:val="24"/>
          <w:szCs w:val="24"/>
        </w:rPr>
        <w:t xml:space="preserve"> </w:t>
      </w:r>
      <w:r>
        <w:rPr>
          <w:sz w:val="24"/>
          <w:szCs w:val="24"/>
        </w:rPr>
        <w:t>the</w:t>
      </w:r>
      <w:r w:rsidR="009C6233">
        <w:rPr>
          <w:sz w:val="24"/>
          <w:szCs w:val="24"/>
        </w:rPr>
        <w:t xml:space="preserve"> </w:t>
      </w:r>
      <w:r>
        <w:rPr>
          <w:sz w:val="24"/>
          <w:szCs w:val="24"/>
        </w:rPr>
        <w:t>Borr</w:t>
      </w:r>
      <w:r>
        <w:rPr>
          <w:spacing w:val="-1"/>
          <w:sz w:val="24"/>
          <w:szCs w:val="24"/>
        </w:rPr>
        <w:t>o</w:t>
      </w:r>
      <w:r>
        <w:rPr>
          <w:sz w:val="24"/>
          <w:szCs w:val="24"/>
        </w:rPr>
        <w:t>wer</w:t>
      </w:r>
      <w:r w:rsidR="009C6233">
        <w:rPr>
          <w:sz w:val="24"/>
          <w:szCs w:val="24"/>
        </w:rPr>
        <w:t xml:space="preserve"> </w:t>
      </w:r>
      <w:r>
        <w:rPr>
          <w:sz w:val="24"/>
          <w:szCs w:val="24"/>
        </w:rPr>
        <w:t>of</w:t>
      </w:r>
      <w:r w:rsidR="009C6233">
        <w:rPr>
          <w:sz w:val="24"/>
          <w:szCs w:val="24"/>
        </w:rPr>
        <w:t xml:space="preserve"> </w:t>
      </w:r>
      <w:r>
        <w:rPr>
          <w:sz w:val="24"/>
          <w:szCs w:val="24"/>
        </w:rPr>
        <w:t>the bene</w:t>
      </w:r>
      <w:r>
        <w:rPr>
          <w:spacing w:val="-1"/>
          <w:sz w:val="24"/>
          <w:szCs w:val="24"/>
        </w:rPr>
        <w:t>f</w:t>
      </w:r>
      <w:r>
        <w:rPr>
          <w:sz w:val="24"/>
          <w:szCs w:val="24"/>
        </w:rPr>
        <w:t>its of</w:t>
      </w:r>
      <w:r>
        <w:rPr>
          <w:spacing w:val="-1"/>
          <w:sz w:val="24"/>
          <w:szCs w:val="24"/>
        </w:rPr>
        <w:t xml:space="preserve"> f</w:t>
      </w:r>
      <w:r>
        <w:rPr>
          <w:sz w:val="24"/>
          <w:szCs w:val="24"/>
        </w:rPr>
        <w:t>ree and open</w:t>
      </w:r>
      <w:r w:rsidR="009C6233">
        <w:rPr>
          <w:sz w:val="24"/>
          <w:szCs w:val="24"/>
        </w:rPr>
        <w:t xml:space="preserve"> </w:t>
      </w:r>
      <w:r>
        <w:rPr>
          <w:sz w:val="24"/>
          <w:szCs w:val="24"/>
        </w:rPr>
        <w:t>co</w:t>
      </w:r>
      <w:r>
        <w:rPr>
          <w:spacing w:val="-2"/>
          <w:sz w:val="24"/>
          <w:szCs w:val="24"/>
        </w:rPr>
        <w:t>m</w:t>
      </w:r>
      <w:r>
        <w:rPr>
          <w:sz w:val="24"/>
          <w:szCs w:val="24"/>
        </w:rPr>
        <w:t>petitio</w:t>
      </w:r>
      <w:r>
        <w:rPr>
          <w:spacing w:val="-1"/>
          <w:sz w:val="24"/>
          <w:szCs w:val="24"/>
        </w:rPr>
        <w:t>n</w:t>
      </w:r>
      <w:r>
        <w:rPr>
          <w:sz w:val="24"/>
          <w:szCs w:val="24"/>
        </w:rPr>
        <w:t>.</w:t>
      </w:r>
    </w:p>
    <w:p w:rsidR="00F16361" w:rsidRDefault="00F16361">
      <w:pPr>
        <w:spacing w:before="16" w:line="260" w:lineRule="exact"/>
        <w:rPr>
          <w:sz w:val="26"/>
          <w:szCs w:val="26"/>
        </w:rPr>
      </w:pPr>
    </w:p>
    <w:p w:rsidR="00F16361" w:rsidRDefault="0047509A">
      <w:pPr>
        <w:ind w:left="540" w:right="77" w:hanging="540"/>
        <w:jc w:val="both"/>
        <w:rPr>
          <w:sz w:val="24"/>
          <w:szCs w:val="24"/>
        </w:rPr>
        <w:sectPr w:rsidR="00F16361">
          <w:type w:val="continuous"/>
          <w:pgSz w:w="12240" w:h="15840"/>
          <w:pgMar w:top="1480" w:right="1320" w:bottom="280" w:left="1700" w:header="720" w:footer="720" w:gutter="0"/>
          <w:cols w:num="2" w:space="720" w:equalWidth="0">
            <w:col w:w="1753" w:space="507"/>
            <w:col w:w="6960"/>
          </w:cols>
        </w:sectPr>
      </w:pPr>
      <w:r>
        <w:rPr>
          <w:sz w:val="24"/>
          <w:szCs w:val="24"/>
        </w:rPr>
        <w:t>24.2  In</w:t>
      </w:r>
      <w:r w:rsidR="009C6233">
        <w:rPr>
          <w:sz w:val="24"/>
          <w:szCs w:val="24"/>
        </w:rPr>
        <w:t xml:space="preserve"> </w:t>
      </w:r>
      <w:r>
        <w:rPr>
          <w:sz w:val="24"/>
          <w:szCs w:val="24"/>
        </w:rPr>
        <w:t>the</w:t>
      </w:r>
      <w:r w:rsidR="009C6233">
        <w:rPr>
          <w:sz w:val="24"/>
          <w:szCs w:val="24"/>
        </w:rPr>
        <w:t xml:space="preserve"> </w:t>
      </w:r>
      <w:r>
        <w:rPr>
          <w:sz w:val="24"/>
          <w:szCs w:val="24"/>
        </w:rPr>
        <w:t>event</w:t>
      </w:r>
      <w:r w:rsidR="009C6233">
        <w:rPr>
          <w:sz w:val="24"/>
          <w:szCs w:val="24"/>
        </w:rPr>
        <w:t xml:space="preserve"> </w:t>
      </w:r>
      <w:r>
        <w:rPr>
          <w:sz w:val="24"/>
          <w:szCs w:val="24"/>
        </w:rPr>
        <w:t>the</w:t>
      </w:r>
      <w:r w:rsidR="009C6233">
        <w:rPr>
          <w:sz w:val="24"/>
          <w:szCs w:val="24"/>
        </w:rPr>
        <w:t xml:space="preserve"> </w:t>
      </w:r>
      <w:r>
        <w:rPr>
          <w:sz w:val="24"/>
          <w:szCs w:val="24"/>
        </w:rPr>
        <w:t>Procuring</w:t>
      </w:r>
      <w:r w:rsidR="009C6233">
        <w:rPr>
          <w:sz w:val="24"/>
          <w:szCs w:val="24"/>
        </w:rPr>
        <w:t xml:space="preserve"> </w:t>
      </w:r>
      <w:r>
        <w:rPr>
          <w:sz w:val="24"/>
          <w:szCs w:val="24"/>
        </w:rPr>
        <w:t>age</w:t>
      </w:r>
      <w:r>
        <w:rPr>
          <w:spacing w:val="-1"/>
          <w:sz w:val="24"/>
          <w:szCs w:val="24"/>
        </w:rPr>
        <w:t>n</w:t>
      </w:r>
      <w:r>
        <w:rPr>
          <w:sz w:val="24"/>
          <w:szCs w:val="24"/>
        </w:rPr>
        <w:t>cy</w:t>
      </w:r>
      <w:r w:rsidR="009C6233">
        <w:rPr>
          <w:sz w:val="24"/>
          <w:szCs w:val="24"/>
        </w:rPr>
        <w:t xml:space="preserve"> </w:t>
      </w:r>
      <w:r>
        <w:rPr>
          <w:sz w:val="24"/>
          <w:szCs w:val="24"/>
        </w:rPr>
        <w:t>ter</w:t>
      </w:r>
      <w:r>
        <w:rPr>
          <w:spacing w:val="-2"/>
          <w:sz w:val="24"/>
          <w:szCs w:val="24"/>
        </w:rPr>
        <w:t>m</w:t>
      </w:r>
      <w:r>
        <w:rPr>
          <w:sz w:val="24"/>
          <w:szCs w:val="24"/>
        </w:rPr>
        <w:t>inates</w:t>
      </w:r>
      <w:r w:rsidR="009C6233">
        <w:rPr>
          <w:sz w:val="24"/>
          <w:szCs w:val="24"/>
        </w:rPr>
        <w:t xml:space="preserve"> </w:t>
      </w:r>
      <w:r>
        <w:rPr>
          <w:sz w:val="24"/>
          <w:szCs w:val="24"/>
        </w:rPr>
        <w:t>the</w:t>
      </w:r>
      <w:r w:rsidR="009C6233">
        <w:rPr>
          <w:sz w:val="24"/>
          <w:szCs w:val="24"/>
        </w:rPr>
        <w:t xml:space="preserve"> </w:t>
      </w:r>
      <w:r>
        <w:rPr>
          <w:sz w:val="24"/>
          <w:szCs w:val="24"/>
        </w:rPr>
        <w:t>Contract</w:t>
      </w:r>
      <w:r w:rsidR="009C6233">
        <w:rPr>
          <w:sz w:val="24"/>
          <w:szCs w:val="24"/>
        </w:rPr>
        <w:t xml:space="preserve"> </w:t>
      </w:r>
      <w:r>
        <w:rPr>
          <w:sz w:val="24"/>
          <w:szCs w:val="24"/>
        </w:rPr>
        <w:t>in whole</w:t>
      </w:r>
      <w:r w:rsidR="009C6233">
        <w:rPr>
          <w:sz w:val="24"/>
          <w:szCs w:val="24"/>
        </w:rPr>
        <w:t xml:space="preserve"> </w:t>
      </w:r>
      <w:r>
        <w:rPr>
          <w:sz w:val="24"/>
          <w:szCs w:val="24"/>
        </w:rPr>
        <w:t>or</w:t>
      </w:r>
      <w:r w:rsidR="009C6233">
        <w:rPr>
          <w:sz w:val="24"/>
          <w:szCs w:val="24"/>
        </w:rPr>
        <w:t xml:space="preserve"> </w:t>
      </w:r>
      <w:r>
        <w:rPr>
          <w:sz w:val="24"/>
          <w:szCs w:val="24"/>
        </w:rPr>
        <w:t>in</w:t>
      </w:r>
      <w:r w:rsidR="009C6233">
        <w:rPr>
          <w:sz w:val="24"/>
          <w:szCs w:val="24"/>
        </w:rPr>
        <w:t xml:space="preserve"> </w:t>
      </w:r>
      <w:r>
        <w:rPr>
          <w:sz w:val="24"/>
          <w:szCs w:val="24"/>
        </w:rPr>
        <w:t>part</w:t>
      </w:r>
      <w:r w:rsidR="009C6233">
        <w:rPr>
          <w:sz w:val="24"/>
          <w:szCs w:val="24"/>
        </w:rPr>
        <w:t xml:space="preserve"> </w:t>
      </w:r>
      <w:r>
        <w:rPr>
          <w:sz w:val="24"/>
          <w:szCs w:val="24"/>
        </w:rPr>
        <w:t>,pu</w:t>
      </w:r>
      <w:r>
        <w:rPr>
          <w:spacing w:val="-1"/>
          <w:sz w:val="24"/>
          <w:szCs w:val="24"/>
        </w:rPr>
        <w:t>r</w:t>
      </w:r>
      <w:r>
        <w:rPr>
          <w:sz w:val="24"/>
          <w:szCs w:val="24"/>
        </w:rPr>
        <w:t>suant</w:t>
      </w:r>
      <w:r w:rsidR="009C6233">
        <w:rPr>
          <w:sz w:val="24"/>
          <w:szCs w:val="24"/>
        </w:rPr>
        <w:t xml:space="preserve"> </w:t>
      </w:r>
      <w:r>
        <w:rPr>
          <w:sz w:val="24"/>
          <w:szCs w:val="24"/>
        </w:rPr>
        <w:t>to</w:t>
      </w:r>
      <w:r w:rsidR="009C6233">
        <w:rPr>
          <w:sz w:val="24"/>
          <w:szCs w:val="24"/>
        </w:rPr>
        <w:t xml:space="preserve"> </w:t>
      </w:r>
      <w:r>
        <w:rPr>
          <w:sz w:val="24"/>
          <w:szCs w:val="24"/>
        </w:rPr>
        <w:t>GCC</w:t>
      </w:r>
      <w:r w:rsidR="009C6233">
        <w:rPr>
          <w:sz w:val="24"/>
          <w:szCs w:val="24"/>
        </w:rPr>
        <w:t xml:space="preserve"> </w:t>
      </w:r>
      <w:r>
        <w:rPr>
          <w:sz w:val="24"/>
          <w:szCs w:val="24"/>
        </w:rPr>
        <w:t xml:space="preserve">Clause 24.1,theProcuring agency </w:t>
      </w:r>
      <w:r>
        <w:rPr>
          <w:spacing w:val="-2"/>
          <w:sz w:val="24"/>
          <w:szCs w:val="24"/>
        </w:rPr>
        <w:t>m</w:t>
      </w:r>
      <w:r>
        <w:rPr>
          <w:sz w:val="24"/>
          <w:szCs w:val="24"/>
        </w:rPr>
        <w:t>ay procure, upon such ter</w:t>
      </w:r>
      <w:r>
        <w:rPr>
          <w:spacing w:val="-2"/>
          <w:sz w:val="24"/>
          <w:szCs w:val="24"/>
        </w:rPr>
        <w:t>m</w:t>
      </w:r>
      <w:r>
        <w:rPr>
          <w:sz w:val="24"/>
          <w:szCs w:val="24"/>
        </w:rPr>
        <w:t xml:space="preserve">s and in such </w:t>
      </w:r>
      <w:r>
        <w:rPr>
          <w:spacing w:val="-2"/>
          <w:sz w:val="24"/>
          <w:szCs w:val="24"/>
        </w:rPr>
        <w:t>m</w:t>
      </w:r>
      <w:r>
        <w:rPr>
          <w:sz w:val="24"/>
          <w:szCs w:val="24"/>
        </w:rPr>
        <w:t>anner as it dee</w:t>
      </w:r>
      <w:r>
        <w:rPr>
          <w:spacing w:val="-2"/>
          <w:sz w:val="24"/>
          <w:szCs w:val="24"/>
        </w:rPr>
        <w:t>m</w:t>
      </w:r>
      <w:r>
        <w:rPr>
          <w:sz w:val="24"/>
          <w:szCs w:val="24"/>
        </w:rPr>
        <w:t xml:space="preserve">s  appropriate,  </w:t>
      </w:r>
      <w:r>
        <w:rPr>
          <w:spacing w:val="-2"/>
          <w:sz w:val="24"/>
          <w:szCs w:val="24"/>
        </w:rPr>
        <w:t>G</w:t>
      </w:r>
      <w:r>
        <w:rPr>
          <w:sz w:val="24"/>
          <w:szCs w:val="24"/>
        </w:rPr>
        <w:t xml:space="preserve">oods  or  </w:t>
      </w:r>
      <w:r>
        <w:rPr>
          <w:spacing w:val="-2"/>
          <w:sz w:val="24"/>
          <w:szCs w:val="24"/>
        </w:rPr>
        <w:t>S</w:t>
      </w:r>
      <w:r>
        <w:rPr>
          <w:sz w:val="24"/>
          <w:szCs w:val="24"/>
        </w:rPr>
        <w:t>ervices  si</w:t>
      </w:r>
      <w:r>
        <w:rPr>
          <w:spacing w:val="-2"/>
          <w:sz w:val="24"/>
          <w:szCs w:val="24"/>
        </w:rPr>
        <w:t>m</w:t>
      </w:r>
      <w:r>
        <w:rPr>
          <w:sz w:val="24"/>
          <w:szCs w:val="24"/>
        </w:rPr>
        <w:t>ilar  to  those</w:t>
      </w:r>
    </w:p>
    <w:p w:rsidR="00F16361" w:rsidRDefault="0047509A">
      <w:pPr>
        <w:spacing w:before="76"/>
        <w:ind w:left="2800" w:right="77"/>
        <w:jc w:val="both"/>
        <w:rPr>
          <w:sz w:val="24"/>
          <w:szCs w:val="24"/>
        </w:rPr>
      </w:pPr>
      <w:proofErr w:type="gramStart"/>
      <w:r>
        <w:rPr>
          <w:sz w:val="24"/>
          <w:szCs w:val="24"/>
        </w:rPr>
        <w:lastRenderedPageBreak/>
        <w:t>undelivered</w:t>
      </w:r>
      <w:proofErr w:type="gramEnd"/>
      <w:r>
        <w:rPr>
          <w:sz w:val="24"/>
          <w:szCs w:val="24"/>
        </w:rPr>
        <w:t xml:space="preserve">, and the </w:t>
      </w:r>
      <w:r>
        <w:rPr>
          <w:spacing w:val="-1"/>
          <w:sz w:val="24"/>
          <w:szCs w:val="24"/>
        </w:rPr>
        <w:t>S</w:t>
      </w:r>
      <w:r>
        <w:rPr>
          <w:sz w:val="24"/>
          <w:szCs w:val="24"/>
        </w:rPr>
        <w:t>upplier shall be liable to the Procuring agency for any excess costs for such si</w:t>
      </w:r>
      <w:r>
        <w:rPr>
          <w:spacing w:val="-2"/>
          <w:sz w:val="24"/>
          <w:szCs w:val="24"/>
        </w:rPr>
        <w:t>m</w:t>
      </w:r>
      <w:r>
        <w:rPr>
          <w:sz w:val="24"/>
          <w:szCs w:val="24"/>
        </w:rPr>
        <w:t xml:space="preserve">ilar </w:t>
      </w:r>
      <w:r>
        <w:rPr>
          <w:spacing w:val="-2"/>
          <w:sz w:val="24"/>
          <w:szCs w:val="24"/>
        </w:rPr>
        <w:t>G</w:t>
      </w:r>
      <w:r>
        <w:rPr>
          <w:sz w:val="24"/>
          <w:szCs w:val="24"/>
        </w:rPr>
        <w:t>oods or Services. However,   the   Supplier   shall   continue   perfor</w:t>
      </w:r>
      <w:r>
        <w:rPr>
          <w:spacing w:val="-2"/>
          <w:sz w:val="24"/>
          <w:szCs w:val="24"/>
        </w:rPr>
        <w:t>m</w:t>
      </w:r>
      <w:r>
        <w:rPr>
          <w:sz w:val="24"/>
          <w:szCs w:val="24"/>
        </w:rPr>
        <w:t>ance   of   the Contract to the exte</w:t>
      </w:r>
      <w:r>
        <w:rPr>
          <w:spacing w:val="-1"/>
          <w:sz w:val="24"/>
          <w:szCs w:val="24"/>
        </w:rPr>
        <w:t>n</w:t>
      </w:r>
      <w:r>
        <w:rPr>
          <w:sz w:val="24"/>
          <w:szCs w:val="24"/>
        </w:rPr>
        <w:t>t n</w:t>
      </w:r>
      <w:r>
        <w:rPr>
          <w:spacing w:val="-1"/>
          <w:sz w:val="24"/>
          <w:szCs w:val="24"/>
        </w:rPr>
        <w:t>o</w:t>
      </w:r>
      <w:r>
        <w:rPr>
          <w:sz w:val="24"/>
          <w:szCs w:val="24"/>
        </w:rPr>
        <w:t>t t</w:t>
      </w:r>
      <w:r>
        <w:rPr>
          <w:spacing w:val="-1"/>
          <w:sz w:val="24"/>
          <w:szCs w:val="24"/>
        </w:rPr>
        <w:t>e</w:t>
      </w:r>
      <w:r>
        <w:rPr>
          <w:sz w:val="24"/>
          <w:szCs w:val="24"/>
        </w:rPr>
        <w:t>r</w:t>
      </w:r>
      <w:r>
        <w:rPr>
          <w:spacing w:val="-2"/>
          <w:sz w:val="24"/>
          <w:szCs w:val="24"/>
        </w:rPr>
        <w:t>m</w:t>
      </w:r>
      <w:r>
        <w:rPr>
          <w:sz w:val="24"/>
          <w:szCs w:val="24"/>
        </w:rPr>
        <w:t>inated.</w:t>
      </w:r>
    </w:p>
    <w:p w:rsidR="00F16361" w:rsidRDefault="00F16361">
      <w:pPr>
        <w:spacing w:before="8" w:line="160" w:lineRule="exact"/>
        <w:rPr>
          <w:sz w:val="16"/>
          <w:szCs w:val="16"/>
        </w:rPr>
      </w:pPr>
    </w:p>
    <w:p w:rsidR="00F16361" w:rsidRDefault="00F16361">
      <w:pPr>
        <w:spacing w:line="200" w:lineRule="exact"/>
      </w:pPr>
    </w:p>
    <w:p w:rsidR="00F16361" w:rsidRDefault="0047509A">
      <w:pPr>
        <w:ind w:left="2800" w:right="77" w:hanging="2700"/>
        <w:jc w:val="both"/>
        <w:rPr>
          <w:sz w:val="24"/>
          <w:szCs w:val="24"/>
        </w:rPr>
      </w:pPr>
      <w:r>
        <w:rPr>
          <w:b/>
          <w:sz w:val="24"/>
          <w:szCs w:val="24"/>
        </w:rPr>
        <w:t xml:space="preserve">25. Force Majeure   </w:t>
      </w:r>
      <w:r>
        <w:rPr>
          <w:sz w:val="24"/>
          <w:szCs w:val="24"/>
        </w:rPr>
        <w:t>25.1  NotwithstandingtheprovisionsofGCCClauses22,23,and24, the</w:t>
      </w:r>
      <w:r w:rsidR="00F600C7">
        <w:rPr>
          <w:sz w:val="24"/>
          <w:szCs w:val="24"/>
        </w:rPr>
        <w:t xml:space="preserve"> </w:t>
      </w:r>
      <w:r>
        <w:rPr>
          <w:sz w:val="24"/>
          <w:szCs w:val="24"/>
        </w:rPr>
        <w:t>Supplier</w:t>
      </w:r>
      <w:r w:rsidR="00F600C7">
        <w:rPr>
          <w:sz w:val="24"/>
          <w:szCs w:val="24"/>
        </w:rPr>
        <w:t xml:space="preserve"> </w:t>
      </w:r>
      <w:r>
        <w:rPr>
          <w:sz w:val="24"/>
          <w:szCs w:val="24"/>
        </w:rPr>
        <w:t>shall</w:t>
      </w:r>
      <w:r w:rsidR="00F600C7">
        <w:rPr>
          <w:sz w:val="24"/>
          <w:szCs w:val="24"/>
        </w:rPr>
        <w:t xml:space="preserve"> </w:t>
      </w:r>
      <w:r>
        <w:rPr>
          <w:sz w:val="24"/>
          <w:szCs w:val="24"/>
        </w:rPr>
        <w:t>not</w:t>
      </w:r>
      <w:r w:rsidR="00F600C7">
        <w:rPr>
          <w:sz w:val="24"/>
          <w:szCs w:val="24"/>
        </w:rPr>
        <w:t xml:space="preserve"> </w:t>
      </w:r>
      <w:r>
        <w:rPr>
          <w:sz w:val="24"/>
          <w:szCs w:val="24"/>
        </w:rPr>
        <w:t>be</w:t>
      </w:r>
      <w:r w:rsidR="00F600C7">
        <w:rPr>
          <w:sz w:val="24"/>
          <w:szCs w:val="24"/>
        </w:rPr>
        <w:t xml:space="preserve"> </w:t>
      </w:r>
      <w:r>
        <w:rPr>
          <w:sz w:val="24"/>
          <w:szCs w:val="24"/>
        </w:rPr>
        <w:t>liable</w:t>
      </w:r>
      <w:r w:rsidR="00F600C7">
        <w:rPr>
          <w:sz w:val="24"/>
          <w:szCs w:val="24"/>
        </w:rPr>
        <w:t xml:space="preserve"> </w:t>
      </w:r>
      <w:r>
        <w:rPr>
          <w:sz w:val="24"/>
          <w:szCs w:val="24"/>
        </w:rPr>
        <w:t>for</w:t>
      </w:r>
      <w:r w:rsidR="00F600C7">
        <w:rPr>
          <w:sz w:val="24"/>
          <w:szCs w:val="24"/>
        </w:rPr>
        <w:t xml:space="preserve"> feature </w:t>
      </w:r>
      <w:r>
        <w:rPr>
          <w:sz w:val="24"/>
          <w:szCs w:val="24"/>
        </w:rPr>
        <w:t>of its</w:t>
      </w:r>
      <w:r w:rsidR="00F600C7">
        <w:rPr>
          <w:sz w:val="24"/>
          <w:szCs w:val="24"/>
        </w:rPr>
        <w:t xml:space="preserve"> </w:t>
      </w:r>
      <w:r>
        <w:rPr>
          <w:sz w:val="24"/>
          <w:szCs w:val="24"/>
        </w:rPr>
        <w:t>performance security,</w:t>
      </w:r>
      <w:r w:rsidR="00F600C7">
        <w:rPr>
          <w:sz w:val="24"/>
          <w:szCs w:val="24"/>
        </w:rPr>
        <w:t xml:space="preserve"> </w:t>
      </w:r>
      <w:r>
        <w:rPr>
          <w:sz w:val="24"/>
          <w:szCs w:val="24"/>
        </w:rPr>
        <w:t>liquidated</w:t>
      </w:r>
      <w:r w:rsidR="00F600C7">
        <w:rPr>
          <w:sz w:val="24"/>
          <w:szCs w:val="24"/>
        </w:rPr>
        <w:t xml:space="preserve"> </w:t>
      </w:r>
      <w:r>
        <w:rPr>
          <w:sz w:val="24"/>
          <w:szCs w:val="24"/>
        </w:rPr>
        <w:t>damages,</w:t>
      </w:r>
      <w:r w:rsidR="00F600C7">
        <w:rPr>
          <w:sz w:val="24"/>
          <w:szCs w:val="24"/>
        </w:rPr>
        <w:t xml:space="preserve"> </w:t>
      </w:r>
      <w:r>
        <w:rPr>
          <w:sz w:val="24"/>
          <w:szCs w:val="24"/>
        </w:rPr>
        <w:t>or</w:t>
      </w:r>
      <w:r w:rsidR="00F600C7">
        <w:rPr>
          <w:sz w:val="24"/>
          <w:szCs w:val="24"/>
        </w:rPr>
        <w:t xml:space="preserve"> </w:t>
      </w:r>
      <w:r>
        <w:rPr>
          <w:sz w:val="24"/>
          <w:szCs w:val="24"/>
        </w:rPr>
        <w:t>t</w:t>
      </w:r>
      <w:r>
        <w:rPr>
          <w:spacing w:val="-1"/>
          <w:sz w:val="24"/>
          <w:szCs w:val="24"/>
        </w:rPr>
        <w:t>er</w:t>
      </w:r>
      <w:r>
        <w:rPr>
          <w:spacing w:val="-2"/>
          <w:sz w:val="24"/>
          <w:szCs w:val="24"/>
        </w:rPr>
        <w:t>m</w:t>
      </w:r>
      <w:r>
        <w:rPr>
          <w:sz w:val="24"/>
          <w:szCs w:val="24"/>
        </w:rPr>
        <w:t>ination</w:t>
      </w:r>
      <w:r w:rsidR="00F600C7">
        <w:rPr>
          <w:sz w:val="24"/>
          <w:szCs w:val="24"/>
        </w:rPr>
        <w:t xml:space="preserve"> </w:t>
      </w:r>
      <w:r>
        <w:rPr>
          <w:spacing w:val="-1"/>
          <w:sz w:val="24"/>
          <w:szCs w:val="24"/>
        </w:rPr>
        <w:t>f</w:t>
      </w:r>
      <w:r>
        <w:rPr>
          <w:sz w:val="24"/>
          <w:szCs w:val="24"/>
        </w:rPr>
        <w:t>or</w:t>
      </w:r>
      <w:r w:rsidR="00F600C7">
        <w:rPr>
          <w:sz w:val="24"/>
          <w:szCs w:val="24"/>
        </w:rPr>
        <w:t xml:space="preserve"> </w:t>
      </w:r>
      <w:r>
        <w:rPr>
          <w:sz w:val="24"/>
          <w:szCs w:val="24"/>
        </w:rPr>
        <w:t>de</w:t>
      </w:r>
      <w:r>
        <w:rPr>
          <w:spacing w:val="-1"/>
          <w:sz w:val="24"/>
          <w:szCs w:val="24"/>
        </w:rPr>
        <w:t>f</w:t>
      </w:r>
      <w:r>
        <w:rPr>
          <w:sz w:val="24"/>
          <w:szCs w:val="24"/>
        </w:rPr>
        <w:t>ault</w:t>
      </w:r>
      <w:r w:rsidR="00F600C7">
        <w:rPr>
          <w:sz w:val="24"/>
          <w:szCs w:val="24"/>
        </w:rPr>
        <w:t xml:space="preserve"> </w:t>
      </w:r>
      <w:r>
        <w:rPr>
          <w:sz w:val="24"/>
          <w:szCs w:val="24"/>
        </w:rPr>
        <w:t xml:space="preserve">if </w:t>
      </w:r>
      <w:r>
        <w:rPr>
          <w:spacing w:val="-1"/>
          <w:sz w:val="24"/>
          <w:szCs w:val="24"/>
        </w:rPr>
        <w:t>a</w:t>
      </w:r>
      <w:r>
        <w:rPr>
          <w:sz w:val="24"/>
          <w:szCs w:val="24"/>
        </w:rPr>
        <w:t>nd</w:t>
      </w:r>
      <w:r w:rsidR="00F600C7">
        <w:rPr>
          <w:sz w:val="24"/>
          <w:szCs w:val="24"/>
        </w:rPr>
        <w:t xml:space="preserve"> </w:t>
      </w:r>
      <w:r>
        <w:rPr>
          <w:sz w:val="24"/>
          <w:szCs w:val="24"/>
        </w:rPr>
        <w:t>to the exte</w:t>
      </w:r>
      <w:r>
        <w:rPr>
          <w:spacing w:val="-1"/>
          <w:sz w:val="24"/>
          <w:szCs w:val="24"/>
        </w:rPr>
        <w:t>n</w:t>
      </w:r>
      <w:r>
        <w:rPr>
          <w:sz w:val="24"/>
          <w:szCs w:val="24"/>
        </w:rPr>
        <w:t>t that its d</w:t>
      </w:r>
      <w:r>
        <w:rPr>
          <w:spacing w:val="-1"/>
          <w:sz w:val="24"/>
          <w:szCs w:val="24"/>
        </w:rPr>
        <w:t>e</w:t>
      </w:r>
      <w:r>
        <w:rPr>
          <w:sz w:val="24"/>
          <w:szCs w:val="24"/>
        </w:rPr>
        <w:t>l</w:t>
      </w:r>
      <w:r>
        <w:rPr>
          <w:spacing w:val="-1"/>
          <w:sz w:val="24"/>
          <w:szCs w:val="24"/>
        </w:rPr>
        <w:t>a</w:t>
      </w:r>
      <w:r>
        <w:rPr>
          <w:sz w:val="24"/>
          <w:szCs w:val="24"/>
        </w:rPr>
        <w:t>y in per</w:t>
      </w:r>
      <w:r>
        <w:rPr>
          <w:spacing w:val="-1"/>
          <w:sz w:val="24"/>
          <w:szCs w:val="24"/>
        </w:rPr>
        <w:t>f</w:t>
      </w:r>
      <w:r>
        <w:rPr>
          <w:sz w:val="24"/>
          <w:szCs w:val="24"/>
        </w:rPr>
        <w:t>or</w:t>
      </w:r>
      <w:r>
        <w:rPr>
          <w:spacing w:val="-2"/>
          <w:sz w:val="24"/>
          <w:szCs w:val="24"/>
        </w:rPr>
        <w:t>m</w:t>
      </w:r>
      <w:r>
        <w:rPr>
          <w:sz w:val="24"/>
          <w:szCs w:val="24"/>
        </w:rPr>
        <w:t xml:space="preserve">ance or other </w:t>
      </w:r>
      <w:r>
        <w:rPr>
          <w:spacing w:val="-1"/>
          <w:sz w:val="24"/>
          <w:szCs w:val="24"/>
        </w:rPr>
        <w:t>f</w:t>
      </w:r>
      <w:r>
        <w:rPr>
          <w:sz w:val="24"/>
          <w:szCs w:val="24"/>
        </w:rPr>
        <w:t>ail</w:t>
      </w:r>
      <w:r>
        <w:rPr>
          <w:spacing w:val="-1"/>
          <w:sz w:val="24"/>
          <w:szCs w:val="24"/>
        </w:rPr>
        <w:t>u</w:t>
      </w:r>
      <w:r>
        <w:rPr>
          <w:sz w:val="24"/>
          <w:szCs w:val="24"/>
        </w:rPr>
        <w:t>re  to perform</w:t>
      </w:r>
      <w:r w:rsidR="00F600C7">
        <w:rPr>
          <w:sz w:val="24"/>
          <w:szCs w:val="24"/>
        </w:rPr>
        <w:t xml:space="preserve"> </w:t>
      </w:r>
      <w:r>
        <w:rPr>
          <w:sz w:val="24"/>
          <w:szCs w:val="24"/>
        </w:rPr>
        <w:t>its</w:t>
      </w:r>
      <w:r w:rsidR="00F600C7">
        <w:rPr>
          <w:sz w:val="24"/>
          <w:szCs w:val="24"/>
        </w:rPr>
        <w:t xml:space="preserve"> </w:t>
      </w:r>
      <w:r>
        <w:rPr>
          <w:sz w:val="24"/>
          <w:szCs w:val="24"/>
        </w:rPr>
        <w:t>obligations</w:t>
      </w:r>
      <w:r w:rsidR="00F600C7">
        <w:rPr>
          <w:sz w:val="24"/>
          <w:szCs w:val="24"/>
        </w:rPr>
        <w:t xml:space="preserve"> </w:t>
      </w:r>
      <w:r>
        <w:rPr>
          <w:sz w:val="24"/>
          <w:szCs w:val="24"/>
        </w:rPr>
        <w:t>under</w:t>
      </w:r>
      <w:r w:rsidR="00F600C7">
        <w:rPr>
          <w:sz w:val="24"/>
          <w:szCs w:val="24"/>
        </w:rPr>
        <w:t xml:space="preserve"> </w:t>
      </w:r>
      <w:r>
        <w:rPr>
          <w:sz w:val="24"/>
          <w:szCs w:val="24"/>
        </w:rPr>
        <w:t>the</w:t>
      </w:r>
      <w:r w:rsidR="00F600C7">
        <w:rPr>
          <w:sz w:val="24"/>
          <w:szCs w:val="24"/>
        </w:rPr>
        <w:t xml:space="preserve"> </w:t>
      </w:r>
      <w:r>
        <w:rPr>
          <w:sz w:val="24"/>
          <w:szCs w:val="24"/>
        </w:rPr>
        <w:t>Contract</w:t>
      </w:r>
      <w:r w:rsidR="00F600C7">
        <w:rPr>
          <w:sz w:val="24"/>
          <w:szCs w:val="24"/>
        </w:rPr>
        <w:t xml:space="preserve"> </w:t>
      </w:r>
      <w:r>
        <w:rPr>
          <w:sz w:val="24"/>
          <w:szCs w:val="24"/>
        </w:rPr>
        <w:t>is</w:t>
      </w:r>
      <w:r w:rsidR="00F600C7">
        <w:rPr>
          <w:sz w:val="24"/>
          <w:szCs w:val="24"/>
        </w:rPr>
        <w:t xml:space="preserve"> </w:t>
      </w:r>
      <w:r>
        <w:rPr>
          <w:sz w:val="24"/>
          <w:szCs w:val="24"/>
        </w:rPr>
        <w:t>the</w:t>
      </w:r>
      <w:r w:rsidR="00F600C7">
        <w:rPr>
          <w:sz w:val="24"/>
          <w:szCs w:val="24"/>
        </w:rPr>
        <w:t xml:space="preserve"> </w:t>
      </w:r>
      <w:r>
        <w:rPr>
          <w:sz w:val="24"/>
          <w:szCs w:val="24"/>
        </w:rPr>
        <w:t>result</w:t>
      </w:r>
      <w:r w:rsidR="00F600C7">
        <w:rPr>
          <w:sz w:val="24"/>
          <w:szCs w:val="24"/>
        </w:rPr>
        <w:t xml:space="preserve"> </w:t>
      </w:r>
      <w:r>
        <w:rPr>
          <w:sz w:val="24"/>
          <w:szCs w:val="24"/>
        </w:rPr>
        <w:t>of</w:t>
      </w:r>
      <w:r w:rsidR="00F600C7">
        <w:rPr>
          <w:sz w:val="24"/>
          <w:szCs w:val="24"/>
        </w:rPr>
        <w:t xml:space="preserve"> </w:t>
      </w:r>
      <w:r>
        <w:rPr>
          <w:spacing w:val="2"/>
          <w:sz w:val="24"/>
          <w:szCs w:val="24"/>
        </w:rPr>
        <w:t>a</w:t>
      </w:r>
      <w:r>
        <w:rPr>
          <w:sz w:val="24"/>
          <w:szCs w:val="24"/>
        </w:rPr>
        <w:t>n event of Force Majeure.</w:t>
      </w:r>
    </w:p>
    <w:p w:rsidR="00F16361" w:rsidRDefault="00F16361">
      <w:pPr>
        <w:spacing w:before="16" w:line="260" w:lineRule="exact"/>
        <w:rPr>
          <w:sz w:val="26"/>
          <w:szCs w:val="26"/>
        </w:rPr>
      </w:pPr>
    </w:p>
    <w:p w:rsidR="00F16361" w:rsidRDefault="0047509A">
      <w:pPr>
        <w:ind w:left="2800" w:right="76" w:hanging="540"/>
        <w:jc w:val="both"/>
        <w:rPr>
          <w:sz w:val="24"/>
          <w:szCs w:val="24"/>
        </w:rPr>
      </w:pPr>
      <w:proofErr w:type="gramStart"/>
      <w:r>
        <w:rPr>
          <w:sz w:val="24"/>
          <w:szCs w:val="24"/>
        </w:rPr>
        <w:t>25.2  For</w:t>
      </w:r>
      <w:proofErr w:type="gramEnd"/>
      <w:r w:rsidR="00F600C7">
        <w:rPr>
          <w:sz w:val="24"/>
          <w:szCs w:val="24"/>
        </w:rPr>
        <w:t xml:space="preserve"> </w:t>
      </w:r>
      <w:r>
        <w:rPr>
          <w:sz w:val="24"/>
          <w:szCs w:val="24"/>
        </w:rPr>
        <w:t>purposes</w:t>
      </w:r>
      <w:r w:rsidR="00F600C7">
        <w:rPr>
          <w:sz w:val="24"/>
          <w:szCs w:val="24"/>
        </w:rPr>
        <w:t xml:space="preserve"> </w:t>
      </w:r>
      <w:r>
        <w:rPr>
          <w:sz w:val="24"/>
          <w:szCs w:val="24"/>
        </w:rPr>
        <w:t>of</w:t>
      </w:r>
      <w:r w:rsidR="00F600C7">
        <w:rPr>
          <w:sz w:val="24"/>
          <w:szCs w:val="24"/>
        </w:rPr>
        <w:t xml:space="preserve"> </w:t>
      </w:r>
      <w:r>
        <w:rPr>
          <w:sz w:val="24"/>
          <w:szCs w:val="24"/>
        </w:rPr>
        <w:t>this</w:t>
      </w:r>
      <w:r w:rsidR="00F600C7">
        <w:rPr>
          <w:sz w:val="24"/>
          <w:szCs w:val="24"/>
        </w:rPr>
        <w:t xml:space="preserve"> </w:t>
      </w:r>
      <w:proofErr w:type="spellStart"/>
      <w:r>
        <w:rPr>
          <w:sz w:val="24"/>
          <w:szCs w:val="24"/>
        </w:rPr>
        <w:t>clause,“Force</w:t>
      </w:r>
      <w:proofErr w:type="spellEnd"/>
      <w:r w:rsidR="00F600C7">
        <w:rPr>
          <w:sz w:val="24"/>
          <w:szCs w:val="24"/>
        </w:rPr>
        <w:t xml:space="preserve"> </w:t>
      </w:r>
      <w:r>
        <w:rPr>
          <w:sz w:val="24"/>
          <w:szCs w:val="24"/>
        </w:rPr>
        <w:t>Majeure”</w:t>
      </w:r>
      <w:r w:rsidR="00F600C7">
        <w:rPr>
          <w:sz w:val="24"/>
          <w:szCs w:val="24"/>
        </w:rPr>
        <w:t xml:space="preserve"> </w:t>
      </w:r>
      <w:r>
        <w:rPr>
          <w:spacing w:val="-2"/>
          <w:sz w:val="24"/>
          <w:szCs w:val="24"/>
        </w:rPr>
        <w:t>m</w:t>
      </w:r>
      <w:r>
        <w:rPr>
          <w:sz w:val="24"/>
          <w:szCs w:val="24"/>
        </w:rPr>
        <w:t>eans</w:t>
      </w:r>
      <w:r w:rsidR="00F600C7">
        <w:rPr>
          <w:sz w:val="24"/>
          <w:szCs w:val="24"/>
        </w:rPr>
        <w:t xml:space="preserve"> </w:t>
      </w:r>
      <w:r>
        <w:rPr>
          <w:sz w:val="24"/>
          <w:szCs w:val="24"/>
        </w:rPr>
        <w:t>an</w:t>
      </w:r>
      <w:r w:rsidR="00F600C7">
        <w:rPr>
          <w:sz w:val="24"/>
          <w:szCs w:val="24"/>
        </w:rPr>
        <w:t xml:space="preserve"> </w:t>
      </w:r>
      <w:r>
        <w:rPr>
          <w:sz w:val="24"/>
          <w:szCs w:val="24"/>
        </w:rPr>
        <w:t>event beyond</w:t>
      </w:r>
      <w:r w:rsidR="00F600C7">
        <w:rPr>
          <w:sz w:val="24"/>
          <w:szCs w:val="24"/>
        </w:rPr>
        <w:t xml:space="preserve"> </w:t>
      </w:r>
      <w:r>
        <w:rPr>
          <w:sz w:val="24"/>
          <w:szCs w:val="24"/>
        </w:rPr>
        <w:t>the</w:t>
      </w:r>
      <w:r w:rsidR="00F600C7">
        <w:rPr>
          <w:sz w:val="24"/>
          <w:szCs w:val="24"/>
        </w:rPr>
        <w:t xml:space="preserve"> </w:t>
      </w:r>
      <w:r>
        <w:rPr>
          <w:sz w:val="24"/>
          <w:szCs w:val="24"/>
        </w:rPr>
        <w:t>control</w:t>
      </w:r>
      <w:r w:rsidR="00F600C7">
        <w:rPr>
          <w:sz w:val="24"/>
          <w:szCs w:val="24"/>
        </w:rPr>
        <w:t xml:space="preserve"> </w:t>
      </w:r>
      <w:r>
        <w:rPr>
          <w:sz w:val="24"/>
          <w:szCs w:val="24"/>
        </w:rPr>
        <w:t>of the</w:t>
      </w:r>
      <w:r w:rsidR="00F600C7">
        <w:rPr>
          <w:sz w:val="24"/>
          <w:szCs w:val="24"/>
        </w:rPr>
        <w:t xml:space="preserve"> </w:t>
      </w:r>
      <w:r>
        <w:rPr>
          <w:sz w:val="24"/>
          <w:szCs w:val="24"/>
        </w:rPr>
        <w:t>Supplier</w:t>
      </w:r>
      <w:r w:rsidR="00F600C7">
        <w:rPr>
          <w:sz w:val="24"/>
          <w:szCs w:val="24"/>
        </w:rPr>
        <w:t xml:space="preserve"> </w:t>
      </w:r>
      <w:r>
        <w:rPr>
          <w:sz w:val="24"/>
          <w:szCs w:val="24"/>
        </w:rPr>
        <w:t>and</w:t>
      </w:r>
      <w:r w:rsidR="00F600C7">
        <w:rPr>
          <w:sz w:val="24"/>
          <w:szCs w:val="24"/>
        </w:rPr>
        <w:t xml:space="preserve"> </w:t>
      </w:r>
      <w:r>
        <w:rPr>
          <w:sz w:val="24"/>
          <w:szCs w:val="24"/>
        </w:rPr>
        <w:t>not</w:t>
      </w:r>
      <w:r w:rsidR="00F600C7">
        <w:rPr>
          <w:sz w:val="24"/>
          <w:szCs w:val="24"/>
        </w:rPr>
        <w:t xml:space="preserve"> </w:t>
      </w:r>
      <w:r>
        <w:rPr>
          <w:sz w:val="24"/>
          <w:szCs w:val="24"/>
        </w:rPr>
        <w:t>involving</w:t>
      </w:r>
      <w:r w:rsidR="00F600C7">
        <w:rPr>
          <w:sz w:val="24"/>
          <w:szCs w:val="24"/>
        </w:rPr>
        <w:t xml:space="preserve"> </w:t>
      </w:r>
      <w:r>
        <w:rPr>
          <w:sz w:val="24"/>
          <w:szCs w:val="24"/>
        </w:rPr>
        <w:t xml:space="preserve">the Supplier’s fault or </w:t>
      </w:r>
      <w:r>
        <w:rPr>
          <w:spacing w:val="-1"/>
          <w:sz w:val="24"/>
          <w:szCs w:val="24"/>
        </w:rPr>
        <w:t>n</w:t>
      </w:r>
      <w:r>
        <w:rPr>
          <w:sz w:val="24"/>
          <w:szCs w:val="24"/>
        </w:rPr>
        <w:t xml:space="preserve">egligence and </w:t>
      </w:r>
      <w:r>
        <w:rPr>
          <w:spacing w:val="-1"/>
          <w:sz w:val="24"/>
          <w:szCs w:val="24"/>
        </w:rPr>
        <w:t>n</w:t>
      </w:r>
      <w:r>
        <w:rPr>
          <w:sz w:val="24"/>
          <w:szCs w:val="24"/>
        </w:rPr>
        <w:t>ot foreseea</w:t>
      </w:r>
      <w:r>
        <w:rPr>
          <w:spacing w:val="-1"/>
          <w:sz w:val="24"/>
          <w:szCs w:val="24"/>
        </w:rPr>
        <w:t>b</w:t>
      </w:r>
      <w:r>
        <w:rPr>
          <w:sz w:val="24"/>
          <w:szCs w:val="24"/>
        </w:rPr>
        <w:t>le. Such e</w:t>
      </w:r>
      <w:r>
        <w:rPr>
          <w:spacing w:val="-1"/>
          <w:sz w:val="24"/>
          <w:szCs w:val="24"/>
        </w:rPr>
        <w:t>v</w:t>
      </w:r>
      <w:r>
        <w:rPr>
          <w:sz w:val="24"/>
          <w:szCs w:val="24"/>
        </w:rPr>
        <w:t xml:space="preserve">ents </w:t>
      </w:r>
      <w:r>
        <w:rPr>
          <w:spacing w:val="-2"/>
          <w:sz w:val="24"/>
          <w:szCs w:val="24"/>
        </w:rPr>
        <w:t>m</w:t>
      </w:r>
      <w:r>
        <w:rPr>
          <w:sz w:val="24"/>
          <w:szCs w:val="24"/>
        </w:rPr>
        <w:t>ay  include,  but  are  not  restricted  to,  acts  of  the  Procuring agency in its soverei</w:t>
      </w:r>
      <w:r>
        <w:rPr>
          <w:spacing w:val="-1"/>
          <w:sz w:val="24"/>
          <w:szCs w:val="24"/>
        </w:rPr>
        <w:t>g</w:t>
      </w:r>
      <w:r>
        <w:rPr>
          <w:sz w:val="24"/>
          <w:szCs w:val="24"/>
        </w:rPr>
        <w:t>n capacity,  wars or revolutions, fires, floods, epide</w:t>
      </w:r>
      <w:r>
        <w:rPr>
          <w:spacing w:val="-2"/>
          <w:sz w:val="24"/>
          <w:szCs w:val="24"/>
        </w:rPr>
        <w:t>m</w:t>
      </w:r>
      <w:r>
        <w:rPr>
          <w:sz w:val="24"/>
          <w:szCs w:val="24"/>
        </w:rPr>
        <w:t>ics, quarantine res</w:t>
      </w:r>
      <w:r>
        <w:rPr>
          <w:spacing w:val="-1"/>
          <w:sz w:val="24"/>
          <w:szCs w:val="24"/>
        </w:rPr>
        <w:t>t</w:t>
      </w:r>
      <w:r>
        <w:rPr>
          <w:sz w:val="24"/>
          <w:szCs w:val="24"/>
        </w:rPr>
        <w:t>rictions, and freight e</w:t>
      </w:r>
      <w:r>
        <w:rPr>
          <w:spacing w:val="-2"/>
          <w:sz w:val="24"/>
          <w:szCs w:val="24"/>
        </w:rPr>
        <w:t>m</w:t>
      </w:r>
      <w:r>
        <w:rPr>
          <w:sz w:val="24"/>
          <w:szCs w:val="24"/>
        </w:rPr>
        <w:t>bargoes.</w:t>
      </w:r>
    </w:p>
    <w:p w:rsidR="00F16361" w:rsidRDefault="00F16361">
      <w:pPr>
        <w:spacing w:before="16" w:line="260" w:lineRule="exact"/>
        <w:rPr>
          <w:sz w:val="26"/>
          <w:szCs w:val="26"/>
        </w:rPr>
      </w:pPr>
    </w:p>
    <w:p w:rsidR="00F16361" w:rsidRDefault="0047509A">
      <w:pPr>
        <w:ind w:left="2800" w:right="76" w:hanging="540"/>
        <w:jc w:val="both"/>
        <w:rPr>
          <w:sz w:val="24"/>
          <w:szCs w:val="24"/>
        </w:rPr>
      </w:pPr>
      <w:proofErr w:type="gramStart"/>
      <w:r>
        <w:rPr>
          <w:sz w:val="24"/>
          <w:szCs w:val="24"/>
        </w:rPr>
        <w:t>25.3  If</w:t>
      </w:r>
      <w:proofErr w:type="gramEnd"/>
      <w:r w:rsidR="00F600C7">
        <w:rPr>
          <w:sz w:val="24"/>
          <w:szCs w:val="24"/>
        </w:rPr>
        <w:t xml:space="preserve"> </w:t>
      </w:r>
      <w:r>
        <w:rPr>
          <w:sz w:val="24"/>
          <w:szCs w:val="24"/>
        </w:rPr>
        <w:t>a</w:t>
      </w:r>
      <w:r w:rsidR="00F600C7">
        <w:rPr>
          <w:sz w:val="24"/>
          <w:szCs w:val="24"/>
        </w:rPr>
        <w:t xml:space="preserve"> </w:t>
      </w:r>
      <w:r>
        <w:rPr>
          <w:sz w:val="24"/>
          <w:szCs w:val="24"/>
        </w:rPr>
        <w:t>Force</w:t>
      </w:r>
      <w:r w:rsidR="00F600C7">
        <w:rPr>
          <w:sz w:val="24"/>
          <w:szCs w:val="24"/>
        </w:rPr>
        <w:t xml:space="preserve"> </w:t>
      </w:r>
      <w:r>
        <w:rPr>
          <w:sz w:val="24"/>
          <w:szCs w:val="24"/>
        </w:rPr>
        <w:t>Majeure</w:t>
      </w:r>
      <w:r w:rsidR="00F600C7">
        <w:rPr>
          <w:sz w:val="24"/>
          <w:szCs w:val="24"/>
        </w:rPr>
        <w:t xml:space="preserve"> </w:t>
      </w:r>
      <w:r>
        <w:rPr>
          <w:sz w:val="24"/>
          <w:szCs w:val="24"/>
        </w:rPr>
        <w:t>situation</w:t>
      </w:r>
      <w:r w:rsidR="00F600C7">
        <w:rPr>
          <w:sz w:val="24"/>
          <w:szCs w:val="24"/>
        </w:rPr>
        <w:t xml:space="preserve"> </w:t>
      </w:r>
      <w:r>
        <w:rPr>
          <w:sz w:val="24"/>
          <w:szCs w:val="24"/>
        </w:rPr>
        <w:t>a</w:t>
      </w:r>
      <w:r>
        <w:rPr>
          <w:spacing w:val="-1"/>
          <w:sz w:val="24"/>
          <w:szCs w:val="24"/>
        </w:rPr>
        <w:t>r</w:t>
      </w:r>
      <w:r>
        <w:rPr>
          <w:sz w:val="24"/>
          <w:szCs w:val="24"/>
        </w:rPr>
        <w:t>ises,</w:t>
      </w:r>
      <w:r w:rsidR="00F600C7">
        <w:rPr>
          <w:sz w:val="24"/>
          <w:szCs w:val="24"/>
        </w:rPr>
        <w:t xml:space="preserve"> </w:t>
      </w:r>
      <w:r>
        <w:rPr>
          <w:sz w:val="24"/>
          <w:szCs w:val="24"/>
        </w:rPr>
        <w:t>the</w:t>
      </w:r>
      <w:r w:rsidR="00F600C7">
        <w:rPr>
          <w:sz w:val="24"/>
          <w:szCs w:val="24"/>
        </w:rPr>
        <w:t xml:space="preserve"> </w:t>
      </w:r>
      <w:r>
        <w:rPr>
          <w:sz w:val="24"/>
          <w:szCs w:val="24"/>
        </w:rPr>
        <w:t>Supplier</w:t>
      </w:r>
      <w:r w:rsidR="00F600C7">
        <w:rPr>
          <w:sz w:val="24"/>
          <w:szCs w:val="24"/>
        </w:rPr>
        <w:t xml:space="preserve"> </w:t>
      </w:r>
      <w:r>
        <w:rPr>
          <w:sz w:val="24"/>
          <w:szCs w:val="24"/>
        </w:rPr>
        <w:t>shall</w:t>
      </w:r>
      <w:r w:rsidR="00F600C7">
        <w:rPr>
          <w:sz w:val="24"/>
          <w:szCs w:val="24"/>
        </w:rPr>
        <w:t xml:space="preserve"> </w:t>
      </w:r>
      <w:r>
        <w:rPr>
          <w:sz w:val="24"/>
          <w:szCs w:val="24"/>
        </w:rPr>
        <w:t>promptly noti</w:t>
      </w:r>
      <w:r>
        <w:rPr>
          <w:spacing w:val="-1"/>
          <w:sz w:val="24"/>
          <w:szCs w:val="24"/>
        </w:rPr>
        <w:t>f</w:t>
      </w:r>
      <w:r>
        <w:rPr>
          <w:sz w:val="24"/>
          <w:szCs w:val="24"/>
        </w:rPr>
        <w:t>y</w:t>
      </w:r>
      <w:r w:rsidR="00F600C7">
        <w:rPr>
          <w:sz w:val="24"/>
          <w:szCs w:val="24"/>
        </w:rPr>
        <w:t xml:space="preserve"> </w:t>
      </w:r>
      <w:r>
        <w:rPr>
          <w:sz w:val="24"/>
          <w:szCs w:val="24"/>
        </w:rPr>
        <w:t>the</w:t>
      </w:r>
      <w:r w:rsidR="00F600C7">
        <w:rPr>
          <w:sz w:val="24"/>
          <w:szCs w:val="24"/>
        </w:rPr>
        <w:t xml:space="preserve"> </w:t>
      </w:r>
      <w:r>
        <w:rPr>
          <w:spacing w:val="-2"/>
          <w:sz w:val="24"/>
          <w:szCs w:val="24"/>
        </w:rPr>
        <w:t>P</w:t>
      </w:r>
      <w:r>
        <w:rPr>
          <w:spacing w:val="-1"/>
          <w:sz w:val="24"/>
          <w:szCs w:val="24"/>
        </w:rPr>
        <w:t>r</w:t>
      </w:r>
      <w:r>
        <w:rPr>
          <w:sz w:val="24"/>
          <w:szCs w:val="24"/>
        </w:rPr>
        <w:t>ocuring</w:t>
      </w:r>
      <w:r w:rsidR="00F600C7">
        <w:rPr>
          <w:sz w:val="24"/>
          <w:szCs w:val="24"/>
        </w:rPr>
        <w:t xml:space="preserve"> </w:t>
      </w:r>
      <w:r>
        <w:rPr>
          <w:sz w:val="24"/>
          <w:szCs w:val="24"/>
        </w:rPr>
        <w:t>ag</w:t>
      </w:r>
      <w:r>
        <w:rPr>
          <w:spacing w:val="-1"/>
          <w:sz w:val="24"/>
          <w:szCs w:val="24"/>
        </w:rPr>
        <w:t>e</w:t>
      </w:r>
      <w:r>
        <w:rPr>
          <w:sz w:val="24"/>
          <w:szCs w:val="24"/>
        </w:rPr>
        <w:t>ncy</w:t>
      </w:r>
      <w:r w:rsidR="00F600C7">
        <w:rPr>
          <w:sz w:val="24"/>
          <w:szCs w:val="24"/>
        </w:rPr>
        <w:t xml:space="preserve"> </w:t>
      </w:r>
      <w:r>
        <w:rPr>
          <w:sz w:val="24"/>
          <w:szCs w:val="24"/>
        </w:rPr>
        <w:t>in</w:t>
      </w:r>
      <w:r w:rsidR="00F600C7">
        <w:rPr>
          <w:sz w:val="24"/>
          <w:szCs w:val="24"/>
        </w:rPr>
        <w:t xml:space="preserve"> </w:t>
      </w:r>
      <w:r>
        <w:rPr>
          <w:sz w:val="24"/>
          <w:szCs w:val="24"/>
        </w:rPr>
        <w:t>w</w:t>
      </w:r>
      <w:r>
        <w:rPr>
          <w:spacing w:val="-1"/>
          <w:sz w:val="24"/>
          <w:szCs w:val="24"/>
        </w:rPr>
        <w:t>r</w:t>
      </w:r>
      <w:r>
        <w:rPr>
          <w:sz w:val="24"/>
          <w:szCs w:val="24"/>
        </w:rPr>
        <w:t>iting</w:t>
      </w:r>
      <w:r w:rsidR="00F600C7">
        <w:rPr>
          <w:sz w:val="24"/>
          <w:szCs w:val="24"/>
        </w:rPr>
        <w:t xml:space="preserve"> </w:t>
      </w:r>
      <w:r>
        <w:rPr>
          <w:sz w:val="24"/>
          <w:szCs w:val="24"/>
        </w:rPr>
        <w:t>of such</w:t>
      </w:r>
      <w:r w:rsidR="00F600C7">
        <w:rPr>
          <w:sz w:val="24"/>
          <w:szCs w:val="24"/>
        </w:rPr>
        <w:t xml:space="preserve"> </w:t>
      </w:r>
      <w:r>
        <w:rPr>
          <w:spacing w:val="-1"/>
          <w:sz w:val="24"/>
          <w:szCs w:val="24"/>
        </w:rPr>
        <w:t>c</w:t>
      </w:r>
      <w:r>
        <w:rPr>
          <w:sz w:val="24"/>
          <w:szCs w:val="24"/>
        </w:rPr>
        <w:t xml:space="preserve">ondition and the cause  thereof.   </w:t>
      </w:r>
      <w:proofErr w:type="gramStart"/>
      <w:r>
        <w:rPr>
          <w:sz w:val="24"/>
          <w:szCs w:val="24"/>
        </w:rPr>
        <w:t>Unless  otherwi</w:t>
      </w:r>
      <w:r>
        <w:rPr>
          <w:spacing w:val="-1"/>
          <w:sz w:val="24"/>
          <w:szCs w:val="24"/>
        </w:rPr>
        <w:t>s</w:t>
      </w:r>
      <w:r>
        <w:rPr>
          <w:sz w:val="24"/>
          <w:szCs w:val="24"/>
        </w:rPr>
        <w:t>e</w:t>
      </w:r>
      <w:proofErr w:type="gramEnd"/>
      <w:r>
        <w:rPr>
          <w:sz w:val="24"/>
          <w:szCs w:val="24"/>
        </w:rPr>
        <w:t xml:space="preserve">  directed  </w:t>
      </w:r>
      <w:r>
        <w:rPr>
          <w:spacing w:val="-1"/>
          <w:sz w:val="24"/>
          <w:szCs w:val="24"/>
        </w:rPr>
        <w:t>b</w:t>
      </w:r>
      <w:r>
        <w:rPr>
          <w:sz w:val="24"/>
          <w:szCs w:val="24"/>
        </w:rPr>
        <w:t>y  the  Procuri</w:t>
      </w:r>
      <w:r>
        <w:rPr>
          <w:spacing w:val="-1"/>
          <w:sz w:val="24"/>
          <w:szCs w:val="24"/>
        </w:rPr>
        <w:t>n</w:t>
      </w:r>
      <w:r>
        <w:rPr>
          <w:sz w:val="24"/>
          <w:szCs w:val="24"/>
        </w:rPr>
        <w:t>g agency</w:t>
      </w:r>
      <w:r w:rsidR="00F600C7">
        <w:rPr>
          <w:sz w:val="24"/>
          <w:szCs w:val="24"/>
        </w:rPr>
        <w:t xml:space="preserve"> </w:t>
      </w:r>
      <w:r>
        <w:rPr>
          <w:sz w:val="24"/>
          <w:szCs w:val="24"/>
        </w:rPr>
        <w:t>in</w:t>
      </w:r>
      <w:r w:rsidR="00F600C7">
        <w:rPr>
          <w:sz w:val="24"/>
          <w:szCs w:val="24"/>
        </w:rPr>
        <w:t xml:space="preserve"> </w:t>
      </w:r>
      <w:r>
        <w:rPr>
          <w:sz w:val="24"/>
          <w:szCs w:val="24"/>
        </w:rPr>
        <w:t>writing,</w:t>
      </w:r>
      <w:r w:rsidR="00F600C7">
        <w:rPr>
          <w:sz w:val="24"/>
          <w:szCs w:val="24"/>
        </w:rPr>
        <w:t xml:space="preserve"> </w:t>
      </w:r>
      <w:r>
        <w:rPr>
          <w:sz w:val="24"/>
          <w:szCs w:val="24"/>
        </w:rPr>
        <w:t>the</w:t>
      </w:r>
      <w:r w:rsidR="00F600C7">
        <w:rPr>
          <w:sz w:val="24"/>
          <w:szCs w:val="24"/>
        </w:rPr>
        <w:t xml:space="preserve"> </w:t>
      </w:r>
      <w:r>
        <w:rPr>
          <w:sz w:val="24"/>
          <w:szCs w:val="24"/>
        </w:rPr>
        <w:t>Suppli</w:t>
      </w:r>
      <w:r>
        <w:rPr>
          <w:spacing w:val="-1"/>
          <w:sz w:val="24"/>
          <w:szCs w:val="24"/>
        </w:rPr>
        <w:t>e</w:t>
      </w:r>
      <w:r>
        <w:rPr>
          <w:sz w:val="24"/>
          <w:szCs w:val="24"/>
        </w:rPr>
        <w:t>r</w:t>
      </w:r>
      <w:r w:rsidR="00F600C7">
        <w:rPr>
          <w:sz w:val="24"/>
          <w:szCs w:val="24"/>
        </w:rPr>
        <w:t xml:space="preserve"> </w:t>
      </w:r>
      <w:r>
        <w:rPr>
          <w:spacing w:val="-1"/>
          <w:sz w:val="24"/>
          <w:szCs w:val="24"/>
        </w:rPr>
        <w:t>s</w:t>
      </w:r>
      <w:r>
        <w:rPr>
          <w:sz w:val="24"/>
          <w:szCs w:val="24"/>
        </w:rPr>
        <w:t>hall</w:t>
      </w:r>
      <w:r w:rsidR="00F600C7">
        <w:rPr>
          <w:sz w:val="24"/>
          <w:szCs w:val="24"/>
        </w:rPr>
        <w:t xml:space="preserve"> </w:t>
      </w:r>
      <w:r>
        <w:rPr>
          <w:sz w:val="24"/>
          <w:szCs w:val="24"/>
        </w:rPr>
        <w:t>contin</w:t>
      </w:r>
      <w:r>
        <w:rPr>
          <w:spacing w:val="-1"/>
          <w:sz w:val="24"/>
          <w:szCs w:val="24"/>
        </w:rPr>
        <w:t>u</w:t>
      </w:r>
      <w:r>
        <w:rPr>
          <w:sz w:val="24"/>
          <w:szCs w:val="24"/>
        </w:rPr>
        <w:t>e</w:t>
      </w:r>
      <w:r w:rsidR="00F600C7">
        <w:rPr>
          <w:sz w:val="24"/>
          <w:szCs w:val="24"/>
        </w:rPr>
        <w:t xml:space="preserve"> </w:t>
      </w:r>
      <w:r>
        <w:rPr>
          <w:sz w:val="24"/>
          <w:szCs w:val="24"/>
        </w:rPr>
        <w:t>to</w:t>
      </w:r>
      <w:r w:rsidR="00F600C7">
        <w:rPr>
          <w:sz w:val="24"/>
          <w:szCs w:val="24"/>
        </w:rPr>
        <w:t xml:space="preserve"> </w:t>
      </w:r>
      <w:r>
        <w:rPr>
          <w:sz w:val="24"/>
          <w:szCs w:val="24"/>
        </w:rPr>
        <w:t>per</w:t>
      </w:r>
      <w:r>
        <w:rPr>
          <w:spacing w:val="-1"/>
          <w:sz w:val="24"/>
          <w:szCs w:val="24"/>
        </w:rPr>
        <w:t>f</w:t>
      </w:r>
      <w:r>
        <w:rPr>
          <w:sz w:val="24"/>
          <w:szCs w:val="24"/>
        </w:rPr>
        <w:t>o</w:t>
      </w:r>
      <w:r>
        <w:rPr>
          <w:spacing w:val="-1"/>
          <w:sz w:val="24"/>
          <w:szCs w:val="24"/>
        </w:rPr>
        <w:t>r</w:t>
      </w:r>
      <w:r>
        <w:rPr>
          <w:sz w:val="24"/>
          <w:szCs w:val="24"/>
        </w:rPr>
        <w:t>m its obligations</w:t>
      </w:r>
      <w:r w:rsidR="00F600C7">
        <w:rPr>
          <w:sz w:val="24"/>
          <w:szCs w:val="24"/>
        </w:rPr>
        <w:t xml:space="preserve"> </w:t>
      </w:r>
      <w:r>
        <w:rPr>
          <w:sz w:val="24"/>
          <w:szCs w:val="24"/>
        </w:rPr>
        <w:t>under</w:t>
      </w:r>
      <w:r w:rsidR="00F600C7">
        <w:rPr>
          <w:sz w:val="24"/>
          <w:szCs w:val="24"/>
        </w:rPr>
        <w:t xml:space="preserve"> </w:t>
      </w:r>
      <w:r>
        <w:rPr>
          <w:sz w:val="24"/>
          <w:szCs w:val="24"/>
        </w:rPr>
        <w:t>the</w:t>
      </w:r>
      <w:r w:rsidR="00F600C7">
        <w:rPr>
          <w:sz w:val="24"/>
          <w:szCs w:val="24"/>
        </w:rPr>
        <w:t xml:space="preserve"> </w:t>
      </w:r>
      <w:r>
        <w:rPr>
          <w:sz w:val="24"/>
          <w:szCs w:val="24"/>
        </w:rPr>
        <w:t>Contract</w:t>
      </w:r>
      <w:r w:rsidR="00F600C7">
        <w:rPr>
          <w:sz w:val="24"/>
          <w:szCs w:val="24"/>
        </w:rPr>
        <w:t xml:space="preserve"> </w:t>
      </w:r>
      <w:r>
        <w:rPr>
          <w:sz w:val="24"/>
          <w:szCs w:val="24"/>
        </w:rPr>
        <w:t>as far</w:t>
      </w:r>
      <w:r w:rsidR="00F600C7">
        <w:rPr>
          <w:sz w:val="24"/>
          <w:szCs w:val="24"/>
        </w:rPr>
        <w:t xml:space="preserve"> </w:t>
      </w:r>
      <w:r>
        <w:rPr>
          <w:sz w:val="24"/>
          <w:szCs w:val="24"/>
        </w:rPr>
        <w:t>as</w:t>
      </w:r>
      <w:r w:rsidR="00F600C7">
        <w:rPr>
          <w:sz w:val="24"/>
          <w:szCs w:val="24"/>
        </w:rPr>
        <w:t xml:space="preserve"> </w:t>
      </w:r>
      <w:r>
        <w:rPr>
          <w:sz w:val="24"/>
          <w:szCs w:val="24"/>
        </w:rPr>
        <w:t>is</w:t>
      </w:r>
      <w:r w:rsidR="00F600C7">
        <w:rPr>
          <w:sz w:val="24"/>
          <w:szCs w:val="24"/>
        </w:rPr>
        <w:t xml:space="preserve"> </w:t>
      </w:r>
      <w:r>
        <w:rPr>
          <w:sz w:val="24"/>
          <w:szCs w:val="24"/>
        </w:rPr>
        <w:t>reasonably</w:t>
      </w:r>
      <w:r w:rsidR="00F600C7">
        <w:rPr>
          <w:sz w:val="24"/>
          <w:szCs w:val="24"/>
        </w:rPr>
        <w:t xml:space="preserve"> </w:t>
      </w:r>
      <w:r>
        <w:rPr>
          <w:sz w:val="24"/>
          <w:szCs w:val="24"/>
        </w:rPr>
        <w:t>practical, and</w:t>
      </w:r>
      <w:r w:rsidR="00F600C7">
        <w:rPr>
          <w:sz w:val="24"/>
          <w:szCs w:val="24"/>
        </w:rPr>
        <w:t xml:space="preserve"> </w:t>
      </w:r>
      <w:r>
        <w:rPr>
          <w:sz w:val="24"/>
          <w:szCs w:val="24"/>
        </w:rPr>
        <w:t>shall</w:t>
      </w:r>
      <w:r w:rsidR="00F600C7">
        <w:rPr>
          <w:sz w:val="24"/>
          <w:szCs w:val="24"/>
        </w:rPr>
        <w:t xml:space="preserve"> </w:t>
      </w:r>
      <w:r>
        <w:rPr>
          <w:sz w:val="24"/>
          <w:szCs w:val="24"/>
        </w:rPr>
        <w:t>seek</w:t>
      </w:r>
      <w:r w:rsidR="00F600C7">
        <w:rPr>
          <w:sz w:val="24"/>
          <w:szCs w:val="24"/>
        </w:rPr>
        <w:t xml:space="preserve"> </w:t>
      </w:r>
      <w:r>
        <w:rPr>
          <w:sz w:val="24"/>
          <w:szCs w:val="24"/>
        </w:rPr>
        <w:t>all</w:t>
      </w:r>
      <w:r w:rsidR="00F600C7">
        <w:rPr>
          <w:sz w:val="24"/>
          <w:szCs w:val="24"/>
        </w:rPr>
        <w:t xml:space="preserve"> </w:t>
      </w:r>
      <w:r>
        <w:rPr>
          <w:sz w:val="24"/>
          <w:szCs w:val="24"/>
        </w:rPr>
        <w:t>reas</w:t>
      </w:r>
      <w:r>
        <w:rPr>
          <w:spacing w:val="-1"/>
          <w:sz w:val="24"/>
          <w:szCs w:val="24"/>
        </w:rPr>
        <w:t>o</w:t>
      </w:r>
      <w:r>
        <w:rPr>
          <w:sz w:val="24"/>
          <w:szCs w:val="24"/>
        </w:rPr>
        <w:t>nable</w:t>
      </w:r>
      <w:r w:rsidR="00F600C7">
        <w:rPr>
          <w:sz w:val="24"/>
          <w:szCs w:val="24"/>
        </w:rPr>
        <w:t xml:space="preserve"> </w:t>
      </w:r>
      <w:r>
        <w:rPr>
          <w:spacing w:val="-2"/>
          <w:sz w:val="24"/>
          <w:szCs w:val="24"/>
        </w:rPr>
        <w:t>a</w:t>
      </w:r>
      <w:r>
        <w:rPr>
          <w:sz w:val="24"/>
          <w:szCs w:val="24"/>
        </w:rPr>
        <w:t>lt</w:t>
      </w:r>
      <w:r>
        <w:rPr>
          <w:spacing w:val="-1"/>
          <w:sz w:val="24"/>
          <w:szCs w:val="24"/>
        </w:rPr>
        <w:t>e</w:t>
      </w:r>
      <w:r>
        <w:rPr>
          <w:sz w:val="24"/>
          <w:szCs w:val="24"/>
        </w:rPr>
        <w:t>r</w:t>
      </w:r>
      <w:r>
        <w:rPr>
          <w:spacing w:val="-1"/>
          <w:sz w:val="24"/>
          <w:szCs w:val="24"/>
        </w:rPr>
        <w:t>n</w:t>
      </w:r>
      <w:r>
        <w:rPr>
          <w:sz w:val="24"/>
          <w:szCs w:val="24"/>
        </w:rPr>
        <w:t xml:space="preserve">ative </w:t>
      </w:r>
      <w:r>
        <w:rPr>
          <w:spacing w:val="-2"/>
          <w:sz w:val="24"/>
          <w:szCs w:val="24"/>
        </w:rPr>
        <w:t>m</w:t>
      </w:r>
      <w:r>
        <w:rPr>
          <w:sz w:val="24"/>
          <w:szCs w:val="24"/>
        </w:rPr>
        <w:t>eans</w:t>
      </w:r>
      <w:r w:rsidR="00F600C7">
        <w:rPr>
          <w:sz w:val="24"/>
          <w:szCs w:val="24"/>
        </w:rPr>
        <w:t xml:space="preserve"> </w:t>
      </w:r>
      <w:r>
        <w:rPr>
          <w:spacing w:val="-1"/>
          <w:sz w:val="24"/>
          <w:szCs w:val="24"/>
        </w:rPr>
        <w:t>f</w:t>
      </w:r>
      <w:r>
        <w:rPr>
          <w:sz w:val="24"/>
          <w:szCs w:val="24"/>
        </w:rPr>
        <w:t>or</w:t>
      </w:r>
      <w:r w:rsidR="00F600C7">
        <w:rPr>
          <w:sz w:val="24"/>
          <w:szCs w:val="24"/>
        </w:rPr>
        <w:t xml:space="preserve"> </w:t>
      </w:r>
      <w:r>
        <w:rPr>
          <w:sz w:val="24"/>
          <w:szCs w:val="24"/>
        </w:rPr>
        <w:t>per</w:t>
      </w:r>
      <w:r>
        <w:rPr>
          <w:spacing w:val="-1"/>
          <w:sz w:val="24"/>
          <w:szCs w:val="24"/>
        </w:rPr>
        <w:t>f</w:t>
      </w:r>
      <w:r>
        <w:rPr>
          <w:sz w:val="24"/>
          <w:szCs w:val="24"/>
        </w:rPr>
        <w:t>ormance not preve</w:t>
      </w:r>
      <w:r>
        <w:rPr>
          <w:spacing w:val="-1"/>
          <w:sz w:val="24"/>
          <w:szCs w:val="24"/>
        </w:rPr>
        <w:t>n</w:t>
      </w:r>
      <w:r>
        <w:rPr>
          <w:sz w:val="24"/>
          <w:szCs w:val="24"/>
        </w:rPr>
        <w:t>ted by the Force Majeure event.</w:t>
      </w:r>
    </w:p>
    <w:p w:rsidR="00F16361" w:rsidRDefault="00F16361">
      <w:pPr>
        <w:spacing w:before="6" w:line="120" w:lineRule="exact"/>
        <w:rPr>
          <w:sz w:val="13"/>
          <w:szCs w:val="13"/>
        </w:rPr>
      </w:pPr>
    </w:p>
    <w:p w:rsidR="00F16361" w:rsidRDefault="00F16361">
      <w:pPr>
        <w:spacing w:line="200" w:lineRule="exact"/>
        <w:sectPr w:rsidR="00F16361">
          <w:headerReference w:type="default" r:id="rId25"/>
          <w:pgSz w:w="12240" w:h="15840"/>
          <w:pgMar w:top="1360" w:right="1320" w:bottom="280" w:left="1700" w:header="0" w:footer="0" w:gutter="0"/>
          <w:cols w:space="720"/>
        </w:sectPr>
      </w:pPr>
    </w:p>
    <w:p w:rsidR="00F16361" w:rsidRDefault="0047509A">
      <w:pPr>
        <w:spacing w:before="31"/>
        <w:ind w:left="460" w:right="-41" w:hanging="360"/>
        <w:rPr>
          <w:sz w:val="24"/>
          <w:szCs w:val="24"/>
        </w:rPr>
      </w:pPr>
      <w:r>
        <w:rPr>
          <w:b/>
          <w:sz w:val="24"/>
          <w:szCs w:val="24"/>
        </w:rPr>
        <w:lastRenderedPageBreak/>
        <w:t>26. Termination for Insolvency</w:t>
      </w:r>
    </w:p>
    <w:p w:rsidR="00F16361" w:rsidRDefault="0047509A">
      <w:pPr>
        <w:spacing w:before="29"/>
        <w:ind w:left="540" w:right="75" w:hanging="540"/>
        <w:jc w:val="both"/>
        <w:rPr>
          <w:sz w:val="24"/>
          <w:szCs w:val="24"/>
        </w:rPr>
      </w:pPr>
      <w:r>
        <w:br w:type="column"/>
      </w:r>
      <w:proofErr w:type="gramStart"/>
      <w:r>
        <w:rPr>
          <w:sz w:val="24"/>
          <w:szCs w:val="24"/>
        </w:rPr>
        <w:lastRenderedPageBreak/>
        <w:t>26.1  The</w:t>
      </w:r>
      <w:proofErr w:type="gramEnd"/>
      <w:r w:rsidR="00F600C7">
        <w:rPr>
          <w:sz w:val="24"/>
          <w:szCs w:val="24"/>
        </w:rPr>
        <w:t xml:space="preserve"> </w:t>
      </w:r>
      <w:r>
        <w:rPr>
          <w:sz w:val="24"/>
          <w:szCs w:val="24"/>
        </w:rPr>
        <w:t>Procuring</w:t>
      </w:r>
      <w:r w:rsidR="00F600C7">
        <w:rPr>
          <w:sz w:val="24"/>
          <w:szCs w:val="24"/>
        </w:rPr>
        <w:t xml:space="preserve"> </w:t>
      </w:r>
      <w:r>
        <w:rPr>
          <w:sz w:val="24"/>
          <w:szCs w:val="24"/>
        </w:rPr>
        <w:t>agency</w:t>
      </w:r>
      <w:r w:rsidR="00F600C7">
        <w:rPr>
          <w:sz w:val="24"/>
          <w:szCs w:val="24"/>
        </w:rPr>
        <w:t xml:space="preserve"> </w:t>
      </w:r>
      <w:r>
        <w:rPr>
          <w:spacing w:val="-2"/>
          <w:sz w:val="24"/>
          <w:szCs w:val="24"/>
        </w:rPr>
        <w:t>m</w:t>
      </w:r>
      <w:r>
        <w:rPr>
          <w:sz w:val="24"/>
          <w:szCs w:val="24"/>
        </w:rPr>
        <w:t>ay</w:t>
      </w:r>
      <w:r w:rsidR="00F600C7">
        <w:rPr>
          <w:sz w:val="24"/>
          <w:szCs w:val="24"/>
        </w:rPr>
        <w:t xml:space="preserve"> </w:t>
      </w:r>
      <w:r>
        <w:rPr>
          <w:sz w:val="24"/>
          <w:szCs w:val="24"/>
        </w:rPr>
        <w:t>at</w:t>
      </w:r>
      <w:r w:rsidR="00F600C7">
        <w:rPr>
          <w:sz w:val="24"/>
          <w:szCs w:val="24"/>
        </w:rPr>
        <w:t xml:space="preserve"> </w:t>
      </w:r>
      <w:r>
        <w:rPr>
          <w:spacing w:val="-1"/>
          <w:sz w:val="24"/>
          <w:szCs w:val="24"/>
        </w:rPr>
        <w:t>a</w:t>
      </w:r>
      <w:r>
        <w:rPr>
          <w:sz w:val="24"/>
          <w:szCs w:val="24"/>
        </w:rPr>
        <w:t>ny</w:t>
      </w:r>
      <w:r w:rsidR="00F600C7">
        <w:rPr>
          <w:sz w:val="24"/>
          <w:szCs w:val="24"/>
        </w:rPr>
        <w:t xml:space="preserve"> </w:t>
      </w:r>
      <w:r>
        <w:rPr>
          <w:sz w:val="24"/>
          <w:szCs w:val="24"/>
        </w:rPr>
        <w:t>ti</w:t>
      </w:r>
      <w:r>
        <w:rPr>
          <w:spacing w:val="-2"/>
          <w:sz w:val="24"/>
          <w:szCs w:val="24"/>
        </w:rPr>
        <w:t>m</w:t>
      </w:r>
      <w:r>
        <w:rPr>
          <w:sz w:val="24"/>
          <w:szCs w:val="24"/>
        </w:rPr>
        <w:t>e</w:t>
      </w:r>
      <w:r w:rsidR="00F600C7">
        <w:rPr>
          <w:sz w:val="24"/>
          <w:szCs w:val="24"/>
        </w:rPr>
        <w:t xml:space="preserve"> </w:t>
      </w:r>
      <w:r>
        <w:rPr>
          <w:sz w:val="24"/>
          <w:szCs w:val="24"/>
        </w:rPr>
        <w:t>te</w:t>
      </w:r>
      <w:r>
        <w:rPr>
          <w:spacing w:val="2"/>
          <w:sz w:val="24"/>
          <w:szCs w:val="24"/>
        </w:rPr>
        <w:t>r</w:t>
      </w:r>
      <w:r>
        <w:rPr>
          <w:spacing w:val="-2"/>
          <w:sz w:val="24"/>
          <w:szCs w:val="24"/>
        </w:rPr>
        <w:t>m</w:t>
      </w:r>
      <w:r>
        <w:rPr>
          <w:sz w:val="24"/>
          <w:szCs w:val="24"/>
        </w:rPr>
        <w:t>inate</w:t>
      </w:r>
      <w:r w:rsidR="00F600C7">
        <w:rPr>
          <w:sz w:val="24"/>
          <w:szCs w:val="24"/>
        </w:rPr>
        <w:t xml:space="preserve"> </w:t>
      </w:r>
      <w:r>
        <w:rPr>
          <w:sz w:val="24"/>
          <w:szCs w:val="24"/>
        </w:rPr>
        <w:t>the</w:t>
      </w:r>
      <w:r w:rsidR="00F600C7">
        <w:rPr>
          <w:sz w:val="24"/>
          <w:szCs w:val="24"/>
        </w:rPr>
        <w:t xml:space="preserve"> </w:t>
      </w:r>
      <w:r>
        <w:rPr>
          <w:sz w:val="24"/>
          <w:szCs w:val="24"/>
        </w:rPr>
        <w:t>Contract</w:t>
      </w:r>
      <w:r w:rsidR="00F600C7">
        <w:rPr>
          <w:sz w:val="24"/>
          <w:szCs w:val="24"/>
        </w:rPr>
        <w:t xml:space="preserve"> </w:t>
      </w:r>
      <w:r>
        <w:rPr>
          <w:sz w:val="24"/>
          <w:szCs w:val="24"/>
        </w:rPr>
        <w:t xml:space="preserve">by giving written notice to the </w:t>
      </w:r>
      <w:r>
        <w:rPr>
          <w:spacing w:val="-1"/>
          <w:sz w:val="24"/>
          <w:szCs w:val="24"/>
        </w:rPr>
        <w:t>S</w:t>
      </w:r>
      <w:r>
        <w:rPr>
          <w:sz w:val="24"/>
          <w:szCs w:val="24"/>
        </w:rPr>
        <w:t xml:space="preserve">upplier if the </w:t>
      </w:r>
      <w:r>
        <w:rPr>
          <w:spacing w:val="-2"/>
          <w:sz w:val="24"/>
          <w:szCs w:val="24"/>
        </w:rPr>
        <w:t>S</w:t>
      </w:r>
      <w:r>
        <w:rPr>
          <w:sz w:val="24"/>
          <w:szCs w:val="24"/>
        </w:rPr>
        <w:t>upplier beco</w:t>
      </w:r>
      <w:r>
        <w:rPr>
          <w:spacing w:val="-2"/>
          <w:sz w:val="24"/>
          <w:szCs w:val="24"/>
        </w:rPr>
        <w:t>m</w:t>
      </w:r>
      <w:r>
        <w:rPr>
          <w:sz w:val="24"/>
          <w:szCs w:val="24"/>
        </w:rPr>
        <w:t>es bankrupt</w:t>
      </w:r>
      <w:r w:rsidR="00F600C7">
        <w:rPr>
          <w:sz w:val="24"/>
          <w:szCs w:val="24"/>
        </w:rPr>
        <w:t xml:space="preserve"> </w:t>
      </w:r>
      <w:r>
        <w:rPr>
          <w:sz w:val="24"/>
          <w:szCs w:val="24"/>
        </w:rPr>
        <w:t>or</w:t>
      </w:r>
      <w:r w:rsidR="00F600C7">
        <w:rPr>
          <w:sz w:val="24"/>
          <w:szCs w:val="24"/>
        </w:rPr>
        <w:t xml:space="preserve"> </w:t>
      </w:r>
      <w:r>
        <w:rPr>
          <w:sz w:val="24"/>
          <w:szCs w:val="24"/>
        </w:rPr>
        <w:t>otherwise</w:t>
      </w:r>
      <w:r w:rsidR="00F600C7">
        <w:rPr>
          <w:sz w:val="24"/>
          <w:szCs w:val="24"/>
        </w:rPr>
        <w:t xml:space="preserve"> </w:t>
      </w:r>
      <w:r>
        <w:rPr>
          <w:sz w:val="24"/>
          <w:szCs w:val="24"/>
        </w:rPr>
        <w:t>in</w:t>
      </w:r>
      <w:r w:rsidR="00F600C7">
        <w:rPr>
          <w:sz w:val="24"/>
          <w:szCs w:val="24"/>
        </w:rPr>
        <w:t xml:space="preserve"> </w:t>
      </w:r>
      <w:r>
        <w:rPr>
          <w:sz w:val="24"/>
          <w:szCs w:val="24"/>
        </w:rPr>
        <w:t>solvent. In</w:t>
      </w:r>
      <w:r w:rsidR="00F600C7">
        <w:rPr>
          <w:sz w:val="24"/>
          <w:szCs w:val="24"/>
        </w:rPr>
        <w:t xml:space="preserve"> </w:t>
      </w:r>
      <w:r>
        <w:rPr>
          <w:sz w:val="24"/>
          <w:szCs w:val="24"/>
        </w:rPr>
        <w:t>this</w:t>
      </w:r>
      <w:r w:rsidR="00F600C7">
        <w:rPr>
          <w:sz w:val="24"/>
          <w:szCs w:val="24"/>
        </w:rPr>
        <w:t xml:space="preserve"> </w:t>
      </w:r>
      <w:r>
        <w:rPr>
          <w:sz w:val="24"/>
          <w:szCs w:val="24"/>
        </w:rPr>
        <w:t>eve</w:t>
      </w:r>
      <w:r>
        <w:rPr>
          <w:spacing w:val="-1"/>
          <w:sz w:val="24"/>
          <w:szCs w:val="24"/>
        </w:rPr>
        <w:t>n</w:t>
      </w:r>
      <w:r>
        <w:rPr>
          <w:sz w:val="24"/>
          <w:szCs w:val="24"/>
        </w:rPr>
        <w:t>t,</w:t>
      </w:r>
      <w:r w:rsidR="00F600C7">
        <w:rPr>
          <w:sz w:val="24"/>
          <w:szCs w:val="24"/>
        </w:rPr>
        <w:t xml:space="preserve"> </w:t>
      </w:r>
      <w:r>
        <w:rPr>
          <w:sz w:val="24"/>
          <w:szCs w:val="24"/>
        </w:rPr>
        <w:t>ter</w:t>
      </w:r>
      <w:r>
        <w:rPr>
          <w:spacing w:val="-2"/>
          <w:sz w:val="24"/>
          <w:szCs w:val="24"/>
        </w:rPr>
        <w:t>m</w:t>
      </w:r>
      <w:r>
        <w:rPr>
          <w:sz w:val="24"/>
          <w:szCs w:val="24"/>
        </w:rPr>
        <w:t>ination</w:t>
      </w:r>
      <w:r w:rsidR="00F600C7">
        <w:rPr>
          <w:sz w:val="24"/>
          <w:szCs w:val="24"/>
        </w:rPr>
        <w:t xml:space="preserve"> </w:t>
      </w:r>
      <w:r>
        <w:rPr>
          <w:sz w:val="24"/>
          <w:szCs w:val="24"/>
        </w:rPr>
        <w:t>will be without co</w:t>
      </w:r>
      <w:r>
        <w:rPr>
          <w:spacing w:val="-2"/>
          <w:sz w:val="24"/>
          <w:szCs w:val="24"/>
        </w:rPr>
        <w:t>m</w:t>
      </w:r>
      <w:r>
        <w:rPr>
          <w:sz w:val="24"/>
          <w:szCs w:val="24"/>
        </w:rPr>
        <w:t>pensation to the Supplier, provided that such ter</w:t>
      </w:r>
      <w:r>
        <w:rPr>
          <w:spacing w:val="-2"/>
          <w:sz w:val="24"/>
          <w:szCs w:val="24"/>
        </w:rPr>
        <w:t>m</w:t>
      </w:r>
      <w:r>
        <w:rPr>
          <w:sz w:val="24"/>
          <w:szCs w:val="24"/>
        </w:rPr>
        <w:t>ination</w:t>
      </w:r>
      <w:r w:rsidR="00F600C7">
        <w:rPr>
          <w:sz w:val="24"/>
          <w:szCs w:val="24"/>
        </w:rPr>
        <w:t xml:space="preserve"> </w:t>
      </w:r>
      <w:r>
        <w:rPr>
          <w:sz w:val="24"/>
          <w:szCs w:val="24"/>
        </w:rPr>
        <w:t>will</w:t>
      </w:r>
      <w:r w:rsidR="00F600C7">
        <w:rPr>
          <w:sz w:val="24"/>
          <w:szCs w:val="24"/>
        </w:rPr>
        <w:t xml:space="preserve"> </w:t>
      </w:r>
      <w:r>
        <w:rPr>
          <w:sz w:val="24"/>
          <w:szCs w:val="24"/>
        </w:rPr>
        <w:t>n</w:t>
      </w:r>
      <w:r>
        <w:rPr>
          <w:spacing w:val="-1"/>
          <w:sz w:val="24"/>
          <w:szCs w:val="24"/>
        </w:rPr>
        <w:t>o</w:t>
      </w:r>
      <w:r>
        <w:rPr>
          <w:sz w:val="24"/>
          <w:szCs w:val="24"/>
        </w:rPr>
        <w:t>t</w:t>
      </w:r>
      <w:r w:rsidR="00F600C7">
        <w:rPr>
          <w:sz w:val="24"/>
          <w:szCs w:val="24"/>
        </w:rPr>
        <w:t xml:space="preserve"> </w:t>
      </w:r>
      <w:r>
        <w:rPr>
          <w:sz w:val="24"/>
          <w:szCs w:val="24"/>
        </w:rPr>
        <w:t>p</w:t>
      </w:r>
      <w:r>
        <w:rPr>
          <w:spacing w:val="-1"/>
          <w:sz w:val="24"/>
          <w:szCs w:val="24"/>
        </w:rPr>
        <w:t>re</w:t>
      </w:r>
      <w:r>
        <w:rPr>
          <w:sz w:val="24"/>
          <w:szCs w:val="24"/>
        </w:rPr>
        <w:t>judice or</w:t>
      </w:r>
      <w:r w:rsidR="00F600C7">
        <w:rPr>
          <w:sz w:val="24"/>
          <w:szCs w:val="24"/>
        </w:rPr>
        <w:t xml:space="preserve"> </w:t>
      </w:r>
      <w:r>
        <w:rPr>
          <w:sz w:val="24"/>
          <w:szCs w:val="24"/>
        </w:rPr>
        <w:t>a</w:t>
      </w:r>
      <w:r>
        <w:rPr>
          <w:spacing w:val="-1"/>
          <w:sz w:val="24"/>
          <w:szCs w:val="24"/>
        </w:rPr>
        <w:t>ff</w:t>
      </w:r>
      <w:r>
        <w:rPr>
          <w:sz w:val="24"/>
          <w:szCs w:val="24"/>
        </w:rPr>
        <w:t>ect</w:t>
      </w:r>
      <w:r w:rsidR="00F600C7">
        <w:rPr>
          <w:sz w:val="24"/>
          <w:szCs w:val="24"/>
        </w:rPr>
        <w:t xml:space="preserve"> </w:t>
      </w:r>
      <w:r>
        <w:rPr>
          <w:sz w:val="24"/>
          <w:szCs w:val="24"/>
        </w:rPr>
        <w:t>any</w:t>
      </w:r>
      <w:r w:rsidR="00F600C7">
        <w:rPr>
          <w:sz w:val="24"/>
          <w:szCs w:val="24"/>
        </w:rPr>
        <w:t xml:space="preserve"> </w:t>
      </w:r>
      <w:r>
        <w:rPr>
          <w:sz w:val="24"/>
          <w:szCs w:val="24"/>
        </w:rPr>
        <w:t>ri</w:t>
      </w:r>
      <w:r>
        <w:rPr>
          <w:spacing w:val="-1"/>
          <w:sz w:val="24"/>
          <w:szCs w:val="24"/>
        </w:rPr>
        <w:t>g</w:t>
      </w:r>
      <w:r>
        <w:rPr>
          <w:sz w:val="24"/>
          <w:szCs w:val="24"/>
        </w:rPr>
        <w:t>ht</w:t>
      </w:r>
      <w:r w:rsidR="00F600C7">
        <w:rPr>
          <w:sz w:val="24"/>
          <w:szCs w:val="24"/>
        </w:rPr>
        <w:t xml:space="preserve"> </w:t>
      </w:r>
      <w:r>
        <w:rPr>
          <w:sz w:val="24"/>
          <w:szCs w:val="24"/>
        </w:rPr>
        <w:t>of action or re</w:t>
      </w:r>
      <w:r>
        <w:rPr>
          <w:spacing w:val="-2"/>
          <w:sz w:val="24"/>
          <w:szCs w:val="24"/>
        </w:rPr>
        <w:t>m</w:t>
      </w:r>
      <w:r>
        <w:rPr>
          <w:sz w:val="24"/>
          <w:szCs w:val="24"/>
        </w:rPr>
        <w:t>edy</w:t>
      </w:r>
      <w:r w:rsidR="00F600C7">
        <w:rPr>
          <w:sz w:val="24"/>
          <w:szCs w:val="24"/>
        </w:rPr>
        <w:t xml:space="preserve"> </w:t>
      </w:r>
      <w:r>
        <w:rPr>
          <w:sz w:val="24"/>
          <w:szCs w:val="24"/>
        </w:rPr>
        <w:t>wh</w:t>
      </w:r>
      <w:r>
        <w:rPr>
          <w:spacing w:val="2"/>
          <w:sz w:val="24"/>
          <w:szCs w:val="24"/>
        </w:rPr>
        <w:t>i</w:t>
      </w:r>
      <w:r>
        <w:rPr>
          <w:sz w:val="24"/>
          <w:szCs w:val="24"/>
        </w:rPr>
        <w:t>ch</w:t>
      </w:r>
      <w:r w:rsidR="00F600C7">
        <w:rPr>
          <w:sz w:val="24"/>
          <w:szCs w:val="24"/>
        </w:rPr>
        <w:t xml:space="preserve"> </w:t>
      </w:r>
      <w:r>
        <w:rPr>
          <w:sz w:val="24"/>
          <w:szCs w:val="24"/>
        </w:rPr>
        <w:t>has</w:t>
      </w:r>
      <w:r w:rsidR="00F600C7">
        <w:rPr>
          <w:sz w:val="24"/>
          <w:szCs w:val="24"/>
        </w:rPr>
        <w:t xml:space="preserve"> </w:t>
      </w:r>
      <w:r>
        <w:rPr>
          <w:sz w:val="24"/>
          <w:szCs w:val="24"/>
        </w:rPr>
        <w:t>accrued</w:t>
      </w:r>
      <w:r w:rsidR="00F600C7">
        <w:rPr>
          <w:sz w:val="24"/>
          <w:szCs w:val="24"/>
        </w:rPr>
        <w:t xml:space="preserve"> </w:t>
      </w:r>
      <w:r>
        <w:rPr>
          <w:sz w:val="24"/>
          <w:szCs w:val="24"/>
        </w:rPr>
        <w:t>or</w:t>
      </w:r>
      <w:r w:rsidR="00F600C7">
        <w:rPr>
          <w:sz w:val="24"/>
          <w:szCs w:val="24"/>
        </w:rPr>
        <w:t xml:space="preserve"> </w:t>
      </w:r>
      <w:r>
        <w:rPr>
          <w:sz w:val="24"/>
          <w:szCs w:val="24"/>
        </w:rPr>
        <w:t>will</w:t>
      </w:r>
      <w:r w:rsidR="00F600C7">
        <w:rPr>
          <w:sz w:val="24"/>
          <w:szCs w:val="24"/>
        </w:rPr>
        <w:t xml:space="preserve"> </w:t>
      </w:r>
      <w:r>
        <w:rPr>
          <w:sz w:val="24"/>
          <w:szCs w:val="24"/>
        </w:rPr>
        <w:t>accrue</w:t>
      </w:r>
      <w:r w:rsidR="00F600C7">
        <w:rPr>
          <w:sz w:val="24"/>
          <w:szCs w:val="24"/>
        </w:rPr>
        <w:t xml:space="preserve"> </w:t>
      </w:r>
      <w:r>
        <w:rPr>
          <w:sz w:val="24"/>
          <w:szCs w:val="24"/>
        </w:rPr>
        <w:t>thereafter</w:t>
      </w:r>
      <w:r w:rsidR="00F600C7">
        <w:rPr>
          <w:sz w:val="24"/>
          <w:szCs w:val="24"/>
        </w:rPr>
        <w:t xml:space="preserve"> </w:t>
      </w:r>
      <w:r>
        <w:rPr>
          <w:sz w:val="24"/>
          <w:szCs w:val="24"/>
        </w:rPr>
        <w:t>to the Procuring agency.</w:t>
      </w:r>
    </w:p>
    <w:p w:rsidR="00F600C7" w:rsidRDefault="00F600C7">
      <w:pPr>
        <w:spacing w:before="29"/>
        <w:ind w:left="540" w:right="75" w:hanging="540"/>
        <w:jc w:val="both"/>
        <w:rPr>
          <w:sz w:val="24"/>
          <w:szCs w:val="24"/>
        </w:rPr>
        <w:sectPr w:rsidR="00F600C7">
          <w:type w:val="continuous"/>
          <w:pgSz w:w="12240" w:h="15840"/>
          <w:pgMar w:top="1480" w:right="1320" w:bottom="280" w:left="1700" w:header="720" w:footer="720" w:gutter="0"/>
          <w:cols w:num="2" w:space="720" w:equalWidth="0">
            <w:col w:w="1921" w:space="339"/>
            <w:col w:w="6960"/>
          </w:cols>
        </w:sectPr>
      </w:pPr>
    </w:p>
    <w:p w:rsidR="00F16361" w:rsidRDefault="00F16361">
      <w:pPr>
        <w:spacing w:before="5" w:line="120" w:lineRule="exact"/>
        <w:rPr>
          <w:sz w:val="13"/>
          <w:szCs w:val="13"/>
        </w:rPr>
      </w:pPr>
    </w:p>
    <w:p w:rsidR="00F16361" w:rsidRDefault="00F16361">
      <w:pPr>
        <w:spacing w:line="200" w:lineRule="exact"/>
        <w:sectPr w:rsidR="00F16361">
          <w:type w:val="continuous"/>
          <w:pgSz w:w="12240" w:h="15840"/>
          <w:pgMar w:top="1480" w:right="1320" w:bottom="280" w:left="1700" w:header="720" w:footer="720" w:gutter="0"/>
          <w:cols w:space="720"/>
        </w:sectPr>
      </w:pPr>
    </w:p>
    <w:p w:rsidR="00F16361" w:rsidRDefault="0047509A">
      <w:pPr>
        <w:spacing w:before="31"/>
        <w:ind w:left="460" w:right="-41" w:hanging="360"/>
        <w:rPr>
          <w:sz w:val="24"/>
          <w:szCs w:val="24"/>
        </w:rPr>
      </w:pPr>
      <w:r>
        <w:rPr>
          <w:b/>
          <w:sz w:val="24"/>
          <w:szCs w:val="24"/>
        </w:rPr>
        <w:lastRenderedPageBreak/>
        <w:t>27. Termination for Convenience</w:t>
      </w:r>
    </w:p>
    <w:p w:rsidR="00F16361" w:rsidRDefault="0047509A">
      <w:pPr>
        <w:spacing w:before="29"/>
        <w:ind w:left="540" w:right="75" w:hanging="540"/>
        <w:jc w:val="both"/>
        <w:rPr>
          <w:sz w:val="24"/>
          <w:szCs w:val="24"/>
        </w:rPr>
      </w:pPr>
      <w:r>
        <w:br w:type="column"/>
      </w:r>
      <w:proofErr w:type="gramStart"/>
      <w:r>
        <w:rPr>
          <w:sz w:val="24"/>
          <w:szCs w:val="24"/>
        </w:rPr>
        <w:lastRenderedPageBreak/>
        <w:t>27.1  The</w:t>
      </w:r>
      <w:proofErr w:type="gramEnd"/>
      <w:r w:rsidR="00F600C7">
        <w:rPr>
          <w:sz w:val="24"/>
          <w:szCs w:val="24"/>
        </w:rPr>
        <w:t xml:space="preserve"> </w:t>
      </w:r>
      <w:r>
        <w:rPr>
          <w:sz w:val="24"/>
          <w:szCs w:val="24"/>
        </w:rPr>
        <w:t>Procuring</w:t>
      </w:r>
      <w:r w:rsidR="00F600C7">
        <w:rPr>
          <w:sz w:val="24"/>
          <w:szCs w:val="24"/>
        </w:rPr>
        <w:t xml:space="preserve"> </w:t>
      </w:r>
      <w:r>
        <w:rPr>
          <w:sz w:val="24"/>
          <w:szCs w:val="24"/>
        </w:rPr>
        <w:t>agency,</w:t>
      </w:r>
      <w:r w:rsidR="00F600C7">
        <w:rPr>
          <w:sz w:val="24"/>
          <w:szCs w:val="24"/>
        </w:rPr>
        <w:t xml:space="preserve"> </w:t>
      </w:r>
      <w:r>
        <w:rPr>
          <w:sz w:val="24"/>
          <w:szCs w:val="24"/>
        </w:rPr>
        <w:t>by</w:t>
      </w:r>
      <w:r w:rsidR="00F600C7">
        <w:rPr>
          <w:sz w:val="24"/>
          <w:szCs w:val="24"/>
        </w:rPr>
        <w:t xml:space="preserve"> </w:t>
      </w:r>
      <w:r>
        <w:rPr>
          <w:sz w:val="24"/>
          <w:szCs w:val="24"/>
        </w:rPr>
        <w:t>written</w:t>
      </w:r>
      <w:r w:rsidR="00F600C7">
        <w:rPr>
          <w:sz w:val="24"/>
          <w:szCs w:val="24"/>
        </w:rPr>
        <w:t xml:space="preserve"> </w:t>
      </w:r>
      <w:r>
        <w:rPr>
          <w:sz w:val="24"/>
          <w:szCs w:val="24"/>
        </w:rPr>
        <w:t>notice</w:t>
      </w:r>
      <w:r w:rsidR="00F600C7">
        <w:rPr>
          <w:sz w:val="24"/>
          <w:szCs w:val="24"/>
        </w:rPr>
        <w:t xml:space="preserve"> </w:t>
      </w:r>
      <w:r>
        <w:rPr>
          <w:spacing w:val="-1"/>
          <w:sz w:val="24"/>
          <w:szCs w:val="24"/>
        </w:rPr>
        <w:t>s</w:t>
      </w:r>
      <w:r>
        <w:rPr>
          <w:sz w:val="24"/>
          <w:szCs w:val="24"/>
        </w:rPr>
        <w:t>ent</w:t>
      </w:r>
      <w:r w:rsidR="00F600C7">
        <w:rPr>
          <w:sz w:val="24"/>
          <w:szCs w:val="24"/>
        </w:rPr>
        <w:t xml:space="preserve"> </w:t>
      </w:r>
      <w:r>
        <w:rPr>
          <w:sz w:val="24"/>
          <w:szCs w:val="24"/>
        </w:rPr>
        <w:t>to</w:t>
      </w:r>
      <w:r w:rsidR="00F600C7">
        <w:rPr>
          <w:sz w:val="24"/>
          <w:szCs w:val="24"/>
        </w:rPr>
        <w:t xml:space="preserve"> </w:t>
      </w:r>
      <w:r>
        <w:rPr>
          <w:sz w:val="24"/>
          <w:szCs w:val="24"/>
        </w:rPr>
        <w:t>the</w:t>
      </w:r>
      <w:r w:rsidR="00F600C7">
        <w:rPr>
          <w:sz w:val="24"/>
          <w:szCs w:val="24"/>
        </w:rPr>
        <w:t xml:space="preserve"> </w:t>
      </w:r>
      <w:r>
        <w:rPr>
          <w:sz w:val="24"/>
          <w:szCs w:val="24"/>
        </w:rPr>
        <w:t>Sup</w:t>
      </w:r>
      <w:r>
        <w:rPr>
          <w:spacing w:val="-1"/>
          <w:sz w:val="24"/>
          <w:szCs w:val="24"/>
        </w:rPr>
        <w:t>p</w:t>
      </w:r>
      <w:r>
        <w:rPr>
          <w:sz w:val="24"/>
          <w:szCs w:val="24"/>
        </w:rPr>
        <w:t xml:space="preserve">lier, </w:t>
      </w:r>
      <w:r>
        <w:rPr>
          <w:spacing w:val="-2"/>
          <w:sz w:val="24"/>
          <w:szCs w:val="24"/>
        </w:rPr>
        <w:t>m</w:t>
      </w:r>
      <w:r>
        <w:rPr>
          <w:sz w:val="24"/>
          <w:szCs w:val="24"/>
        </w:rPr>
        <w:t>ay</w:t>
      </w:r>
      <w:r w:rsidR="00F600C7">
        <w:rPr>
          <w:sz w:val="24"/>
          <w:szCs w:val="24"/>
        </w:rPr>
        <w:t xml:space="preserve"> </w:t>
      </w:r>
      <w:r>
        <w:rPr>
          <w:sz w:val="24"/>
          <w:szCs w:val="24"/>
        </w:rPr>
        <w:t>ter</w:t>
      </w:r>
      <w:r>
        <w:rPr>
          <w:spacing w:val="-2"/>
          <w:sz w:val="24"/>
          <w:szCs w:val="24"/>
        </w:rPr>
        <w:t>m</w:t>
      </w:r>
      <w:r>
        <w:rPr>
          <w:sz w:val="24"/>
          <w:szCs w:val="24"/>
        </w:rPr>
        <w:t>inate</w:t>
      </w:r>
      <w:r w:rsidR="00F600C7">
        <w:rPr>
          <w:sz w:val="24"/>
          <w:szCs w:val="24"/>
        </w:rPr>
        <w:t xml:space="preserve"> </w:t>
      </w:r>
      <w:r>
        <w:rPr>
          <w:sz w:val="24"/>
          <w:szCs w:val="24"/>
        </w:rPr>
        <w:t>the</w:t>
      </w:r>
      <w:r w:rsidR="00F600C7">
        <w:rPr>
          <w:sz w:val="24"/>
          <w:szCs w:val="24"/>
        </w:rPr>
        <w:t xml:space="preserve"> </w:t>
      </w:r>
      <w:r>
        <w:rPr>
          <w:sz w:val="24"/>
          <w:szCs w:val="24"/>
        </w:rPr>
        <w:t>Contract,</w:t>
      </w:r>
      <w:r w:rsidR="00F600C7">
        <w:rPr>
          <w:sz w:val="24"/>
          <w:szCs w:val="24"/>
        </w:rPr>
        <w:t xml:space="preserve"> </w:t>
      </w:r>
      <w:r>
        <w:rPr>
          <w:sz w:val="24"/>
          <w:szCs w:val="24"/>
        </w:rPr>
        <w:t>in</w:t>
      </w:r>
      <w:r w:rsidR="00F600C7">
        <w:rPr>
          <w:sz w:val="24"/>
          <w:szCs w:val="24"/>
        </w:rPr>
        <w:t xml:space="preserve"> </w:t>
      </w:r>
      <w:r>
        <w:rPr>
          <w:sz w:val="24"/>
          <w:szCs w:val="24"/>
        </w:rPr>
        <w:t>whole</w:t>
      </w:r>
      <w:r w:rsidR="00F600C7">
        <w:rPr>
          <w:sz w:val="24"/>
          <w:szCs w:val="24"/>
        </w:rPr>
        <w:t xml:space="preserve"> </w:t>
      </w:r>
      <w:r>
        <w:rPr>
          <w:sz w:val="24"/>
          <w:szCs w:val="24"/>
        </w:rPr>
        <w:t>or</w:t>
      </w:r>
      <w:r w:rsidR="00F600C7">
        <w:rPr>
          <w:sz w:val="24"/>
          <w:szCs w:val="24"/>
        </w:rPr>
        <w:t xml:space="preserve"> </w:t>
      </w:r>
      <w:r>
        <w:rPr>
          <w:sz w:val="24"/>
          <w:szCs w:val="24"/>
        </w:rPr>
        <w:t>in</w:t>
      </w:r>
      <w:r w:rsidR="00F600C7">
        <w:rPr>
          <w:sz w:val="24"/>
          <w:szCs w:val="24"/>
        </w:rPr>
        <w:t xml:space="preserve"> </w:t>
      </w:r>
      <w:r>
        <w:rPr>
          <w:sz w:val="24"/>
          <w:szCs w:val="24"/>
        </w:rPr>
        <w:t>part,</w:t>
      </w:r>
      <w:r w:rsidR="00F600C7">
        <w:rPr>
          <w:sz w:val="24"/>
          <w:szCs w:val="24"/>
        </w:rPr>
        <w:t xml:space="preserve"> </w:t>
      </w:r>
      <w:r>
        <w:rPr>
          <w:sz w:val="24"/>
          <w:szCs w:val="24"/>
        </w:rPr>
        <w:t>at</w:t>
      </w:r>
      <w:r w:rsidR="00F600C7">
        <w:rPr>
          <w:sz w:val="24"/>
          <w:szCs w:val="24"/>
        </w:rPr>
        <w:t xml:space="preserve"> </w:t>
      </w:r>
      <w:r>
        <w:rPr>
          <w:sz w:val="24"/>
          <w:szCs w:val="24"/>
        </w:rPr>
        <w:t>any</w:t>
      </w:r>
      <w:r w:rsidR="00F600C7">
        <w:rPr>
          <w:sz w:val="24"/>
          <w:szCs w:val="24"/>
        </w:rPr>
        <w:t xml:space="preserve"> </w:t>
      </w:r>
      <w:r>
        <w:rPr>
          <w:sz w:val="24"/>
          <w:szCs w:val="24"/>
        </w:rPr>
        <w:t>ti</w:t>
      </w:r>
      <w:r>
        <w:rPr>
          <w:spacing w:val="-2"/>
          <w:sz w:val="24"/>
          <w:szCs w:val="24"/>
        </w:rPr>
        <w:t>m</w:t>
      </w:r>
      <w:r>
        <w:rPr>
          <w:sz w:val="24"/>
          <w:szCs w:val="24"/>
        </w:rPr>
        <w:t>e</w:t>
      </w:r>
      <w:r w:rsidR="00F600C7">
        <w:rPr>
          <w:sz w:val="24"/>
          <w:szCs w:val="24"/>
        </w:rPr>
        <w:t xml:space="preserve"> </w:t>
      </w:r>
      <w:r>
        <w:rPr>
          <w:sz w:val="24"/>
          <w:szCs w:val="24"/>
        </w:rPr>
        <w:t>for its</w:t>
      </w:r>
      <w:r w:rsidR="00F600C7">
        <w:rPr>
          <w:sz w:val="24"/>
          <w:szCs w:val="24"/>
        </w:rPr>
        <w:t xml:space="preserve"> </w:t>
      </w:r>
      <w:r>
        <w:rPr>
          <w:sz w:val="24"/>
          <w:szCs w:val="24"/>
        </w:rPr>
        <w:t>convenience.   The</w:t>
      </w:r>
      <w:r w:rsidR="00F600C7">
        <w:rPr>
          <w:sz w:val="24"/>
          <w:szCs w:val="24"/>
        </w:rPr>
        <w:t xml:space="preserve"> </w:t>
      </w:r>
      <w:r>
        <w:rPr>
          <w:sz w:val="24"/>
          <w:szCs w:val="24"/>
        </w:rPr>
        <w:t>notice</w:t>
      </w:r>
      <w:r w:rsidR="00F600C7">
        <w:rPr>
          <w:sz w:val="24"/>
          <w:szCs w:val="24"/>
        </w:rPr>
        <w:t xml:space="preserve"> </w:t>
      </w:r>
      <w:r>
        <w:rPr>
          <w:sz w:val="24"/>
          <w:szCs w:val="24"/>
        </w:rPr>
        <w:t>of</w:t>
      </w:r>
      <w:r w:rsidR="00F600C7">
        <w:rPr>
          <w:sz w:val="24"/>
          <w:szCs w:val="24"/>
        </w:rPr>
        <w:t xml:space="preserve"> </w:t>
      </w:r>
      <w:r>
        <w:rPr>
          <w:sz w:val="24"/>
          <w:szCs w:val="24"/>
        </w:rPr>
        <w:t>ter</w:t>
      </w:r>
      <w:r>
        <w:rPr>
          <w:spacing w:val="-2"/>
          <w:sz w:val="24"/>
          <w:szCs w:val="24"/>
        </w:rPr>
        <w:t>m</w:t>
      </w:r>
      <w:r>
        <w:rPr>
          <w:sz w:val="24"/>
          <w:szCs w:val="24"/>
        </w:rPr>
        <w:t>ination</w:t>
      </w:r>
      <w:r w:rsidR="00F600C7">
        <w:rPr>
          <w:sz w:val="24"/>
          <w:szCs w:val="24"/>
        </w:rPr>
        <w:t xml:space="preserve"> </w:t>
      </w:r>
      <w:r>
        <w:rPr>
          <w:sz w:val="24"/>
          <w:szCs w:val="24"/>
        </w:rPr>
        <w:t>shall</w:t>
      </w:r>
      <w:r w:rsidR="00F600C7">
        <w:rPr>
          <w:sz w:val="24"/>
          <w:szCs w:val="24"/>
        </w:rPr>
        <w:t xml:space="preserve"> </w:t>
      </w:r>
      <w:r>
        <w:rPr>
          <w:sz w:val="24"/>
          <w:szCs w:val="24"/>
        </w:rPr>
        <w:t>specify</w:t>
      </w:r>
      <w:r w:rsidR="00F600C7">
        <w:rPr>
          <w:sz w:val="24"/>
          <w:szCs w:val="24"/>
        </w:rPr>
        <w:t xml:space="preserve"> </w:t>
      </w:r>
      <w:r>
        <w:rPr>
          <w:sz w:val="24"/>
          <w:szCs w:val="24"/>
        </w:rPr>
        <w:t>that ter</w:t>
      </w:r>
      <w:r>
        <w:rPr>
          <w:spacing w:val="-2"/>
          <w:sz w:val="24"/>
          <w:szCs w:val="24"/>
        </w:rPr>
        <w:t>m</w:t>
      </w:r>
      <w:r>
        <w:rPr>
          <w:sz w:val="24"/>
          <w:szCs w:val="24"/>
        </w:rPr>
        <w:t>ination is for the Procuring agency’s convenience, the extent to</w:t>
      </w:r>
      <w:r w:rsidR="00F600C7">
        <w:rPr>
          <w:sz w:val="24"/>
          <w:szCs w:val="24"/>
        </w:rPr>
        <w:t xml:space="preserve"> </w:t>
      </w:r>
      <w:r>
        <w:rPr>
          <w:sz w:val="24"/>
          <w:szCs w:val="24"/>
        </w:rPr>
        <w:t>which</w:t>
      </w:r>
      <w:r w:rsidR="00F600C7">
        <w:rPr>
          <w:sz w:val="24"/>
          <w:szCs w:val="24"/>
        </w:rPr>
        <w:t xml:space="preserve"> </w:t>
      </w:r>
      <w:r>
        <w:rPr>
          <w:sz w:val="24"/>
          <w:szCs w:val="24"/>
        </w:rPr>
        <w:t>perfor</w:t>
      </w:r>
      <w:r>
        <w:rPr>
          <w:spacing w:val="-2"/>
          <w:sz w:val="24"/>
          <w:szCs w:val="24"/>
        </w:rPr>
        <w:t>m</w:t>
      </w:r>
      <w:r>
        <w:rPr>
          <w:sz w:val="24"/>
          <w:szCs w:val="24"/>
        </w:rPr>
        <w:t>ance</w:t>
      </w:r>
      <w:r w:rsidR="00F600C7">
        <w:rPr>
          <w:sz w:val="24"/>
          <w:szCs w:val="24"/>
        </w:rPr>
        <w:t xml:space="preserve"> </w:t>
      </w:r>
      <w:r>
        <w:rPr>
          <w:sz w:val="24"/>
          <w:szCs w:val="24"/>
        </w:rPr>
        <w:t>of</w:t>
      </w:r>
      <w:r w:rsidR="00F600C7">
        <w:rPr>
          <w:sz w:val="24"/>
          <w:szCs w:val="24"/>
        </w:rPr>
        <w:t xml:space="preserve"> </w:t>
      </w:r>
      <w:r>
        <w:rPr>
          <w:sz w:val="24"/>
          <w:szCs w:val="24"/>
        </w:rPr>
        <w:t>the Supplier</w:t>
      </w:r>
      <w:r w:rsidR="00F600C7">
        <w:rPr>
          <w:sz w:val="24"/>
          <w:szCs w:val="24"/>
        </w:rPr>
        <w:t xml:space="preserve"> </w:t>
      </w:r>
      <w:r>
        <w:rPr>
          <w:sz w:val="24"/>
          <w:szCs w:val="24"/>
        </w:rPr>
        <w:t>under</w:t>
      </w:r>
      <w:r w:rsidR="00F600C7">
        <w:rPr>
          <w:sz w:val="24"/>
          <w:szCs w:val="24"/>
        </w:rPr>
        <w:t xml:space="preserve"> </w:t>
      </w:r>
      <w:r>
        <w:rPr>
          <w:sz w:val="24"/>
          <w:szCs w:val="24"/>
        </w:rPr>
        <w:t>the</w:t>
      </w:r>
      <w:r w:rsidR="00F600C7">
        <w:rPr>
          <w:sz w:val="24"/>
          <w:szCs w:val="24"/>
        </w:rPr>
        <w:t xml:space="preserve"> </w:t>
      </w:r>
      <w:r>
        <w:rPr>
          <w:sz w:val="24"/>
          <w:szCs w:val="24"/>
        </w:rPr>
        <w:t>Contract</w:t>
      </w:r>
      <w:r w:rsidR="00F600C7">
        <w:rPr>
          <w:sz w:val="24"/>
          <w:szCs w:val="24"/>
        </w:rPr>
        <w:t xml:space="preserve"> </w:t>
      </w:r>
      <w:r>
        <w:rPr>
          <w:sz w:val="24"/>
          <w:szCs w:val="24"/>
        </w:rPr>
        <w:t>is ter</w:t>
      </w:r>
      <w:r>
        <w:rPr>
          <w:spacing w:val="-2"/>
          <w:sz w:val="24"/>
          <w:szCs w:val="24"/>
        </w:rPr>
        <w:t>m</w:t>
      </w:r>
      <w:r>
        <w:rPr>
          <w:sz w:val="24"/>
          <w:szCs w:val="24"/>
        </w:rPr>
        <w:t>inated, and the date upon which such ter</w:t>
      </w:r>
      <w:r>
        <w:rPr>
          <w:spacing w:val="-2"/>
          <w:sz w:val="24"/>
          <w:szCs w:val="24"/>
        </w:rPr>
        <w:t>m</w:t>
      </w:r>
      <w:r>
        <w:rPr>
          <w:sz w:val="24"/>
          <w:szCs w:val="24"/>
        </w:rPr>
        <w:t>ination beco</w:t>
      </w:r>
      <w:r>
        <w:rPr>
          <w:spacing w:val="-2"/>
          <w:sz w:val="24"/>
          <w:szCs w:val="24"/>
        </w:rPr>
        <w:t>m</w:t>
      </w:r>
      <w:r>
        <w:rPr>
          <w:spacing w:val="2"/>
          <w:sz w:val="24"/>
          <w:szCs w:val="24"/>
        </w:rPr>
        <w:t>e</w:t>
      </w:r>
      <w:r>
        <w:rPr>
          <w:sz w:val="24"/>
          <w:szCs w:val="24"/>
        </w:rPr>
        <w:t>s effective.</w:t>
      </w:r>
    </w:p>
    <w:p w:rsidR="00F16361" w:rsidRDefault="00F16361">
      <w:pPr>
        <w:spacing w:before="16" w:line="260" w:lineRule="exact"/>
        <w:rPr>
          <w:sz w:val="26"/>
          <w:szCs w:val="26"/>
        </w:rPr>
      </w:pPr>
    </w:p>
    <w:p w:rsidR="00F16361" w:rsidRDefault="0047509A">
      <w:pPr>
        <w:ind w:left="540" w:right="77" w:hanging="540"/>
        <w:jc w:val="both"/>
        <w:rPr>
          <w:sz w:val="24"/>
          <w:szCs w:val="24"/>
        </w:rPr>
        <w:sectPr w:rsidR="00F16361">
          <w:type w:val="continuous"/>
          <w:pgSz w:w="12240" w:h="15840"/>
          <w:pgMar w:top="1480" w:right="1320" w:bottom="280" w:left="1700" w:header="720" w:footer="720" w:gutter="0"/>
          <w:cols w:num="2" w:space="720" w:equalWidth="0">
            <w:col w:w="1768" w:space="492"/>
            <w:col w:w="6960"/>
          </w:cols>
        </w:sectPr>
      </w:pPr>
      <w:r>
        <w:rPr>
          <w:sz w:val="24"/>
          <w:szCs w:val="24"/>
        </w:rPr>
        <w:t>27.2  The Goods that are co</w:t>
      </w:r>
      <w:r>
        <w:rPr>
          <w:spacing w:val="-2"/>
          <w:sz w:val="24"/>
          <w:szCs w:val="24"/>
        </w:rPr>
        <w:t>m</w:t>
      </w:r>
      <w:r>
        <w:rPr>
          <w:sz w:val="24"/>
          <w:szCs w:val="24"/>
        </w:rPr>
        <w:t>plete and ready for ship</w:t>
      </w:r>
      <w:r>
        <w:rPr>
          <w:spacing w:val="-2"/>
          <w:sz w:val="24"/>
          <w:szCs w:val="24"/>
        </w:rPr>
        <w:t>m</w:t>
      </w:r>
      <w:r>
        <w:rPr>
          <w:sz w:val="24"/>
          <w:szCs w:val="24"/>
        </w:rPr>
        <w:t>ent within thi</w:t>
      </w:r>
      <w:r>
        <w:rPr>
          <w:spacing w:val="-1"/>
          <w:sz w:val="24"/>
          <w:szCs w:val="24"/>
        </w:rPr>
        <w:t>r</w:t>
      </w:r>
      <w:r>
        <w:rPr>
          <w:sz w:val="24"/>
          <w:szCs w:val="24"/>
        </w:rPr>
        <w:t>ty(30) days</w:t>
      </w:r>
      <w:r w:rsidR="00F600C7">
        <w:rPr>
          <w:sz w:val="24"/>
          <w:szCs w:val="24"/>
        </w:rPr>
        <w:t xml:space="preserve"> </w:t>
      </w:r>
      <w:r>
        <w:rPr>
          <w:sz w:val="24"/>
          <w:szCs w:val="24"/>
        </w:rPr>
        <w:t>a</w:t>
      </w:r>
      <w:r>
        <w:rPr>
          <w:spacing w:val="-1"/>
          <w:sz w:val="24"/>
          <w:szCs w:val="24"/>
        </w:rPr>
        <w:t>f</w:t>
      </w:r>
      <w:r>
        <w:rPr>
          <w:sz w:val="24"/>
          <w:szCs w:val="24"/>
        </w:rPr>
        <w:t>ter</w:t>
      </w:r>
      <w:r w:rsidR="00F600C7">
        <w:rPr>
          <w:sz w:val="24"/>
          <w:szCs w:val="24"/>
        </w:rPr>
        <w:t xml:space="preserve"> </w:t>
      </w:r>
      <w:r>
        <w:rPr>
          <w:sz w:val="24"/>
          <w:szCs w:val="24"/>
        </w:rPr>
        <w:t>the</w:t>
      </w:r>
      <w:r w:rsidR="00F600C7">
        <w:rPr>
          <w:sz w:val="24"/>
          <w:szCs w:val="24"/>
        </w:rPr>
        <w:t xml:space="preserve"> </w:t>
      </w:r>
      <w:r>
        <w:rPr>
          <w:sz w:val="24"/>
          <w:szCs w:val="24"/>
        </w:rPr>
        <w:t>Suppli</w:t>
      </w:r>
      <w:r>
        <w:rPr>
          <w:spacing w:val="-1"/>
          <w:sz w:val="24"/>
          <w:szCs w:val="24"/>
        </w:rPr>
        <w:t>e</w:t>
      </w:r>
      <w:r>
        <w:rPr>
          <w:sz w:val="24"/>
          <w:szCs w:val="24"/>
        </w:rPr>
        <w:t>r’s</w:t>
      </w:r>
      <w:r w:rsidR="00F600C7">
        <w:rPr>
          <w:sz w:val="24"/>
          <w:szCs w:val="24"/>
        </w:rPr>
        <w:t xml:space="preserve"> </w:t>
      </w:r>
      <w:r>
        <w:rPr>
          <w:sz w:val="24"/>
          <w:szCs w:val="24"/>
        </w:rPr>
        <w:t>re</w:t>
      </w:r>
      <w:r>
        <w:rPr>
          <w:spacing w:val="-1"/>
          <w:sz w:val="24"/>
          <w:szCs w:val="24"/>
        </w:rPr>
        <w:t>c</w:t>
      </w:r>
      <w:r>
        <w:rPr>
          <w:sz w:val="24"/>
          <w:szCs w:val="24"/>
        </w:rPr>
        <w:t>eipt</w:t>
      </w:r>
      <w:r w:rsidR="00F600C7">
        <w:rPr>
          <w:sz w:val="24"/>
          <w:szCs w:val="24"/>
        </w:rPr>
        <w:t xml:space="preserve"> </w:t>
      </w:r>
      <w:r>
        <w:rPr>
          <w:sz w:val="24"/>
          <w:szCs w:val="24"/>
        </w:rPr>
        <w:t>of notice</w:t>
      </w:r>
      <w:r w:rsidR="00F600C7">
        <w:rPr>
          <w:sz w:val="24"/>
          <w:szCs w:val="24"/>
        </w:rPr>
        <w:t xml:space="preserve"> </w:t>
      </w:r>
      <w:r>
        <w:rPr>
          <w:sz w:val="24"/>
          <w:szCs w:val="24"/>
        </w:rPr>
        <w:t>of ter</w:t>
      </w:r>
      <w:r>
        <w:rPr>
          <w:spacing w:val="-2"/>
          <w:sz w:val="24"/>
          <w:szCs w:val="24"/>
        </w:rPr>
        <w:t>m</w:t>
      </w:r>
      <w:r>
        <w:rPr>
          <w:sz w:val="24"/>
          <w:szCs w:val="24"/>
        </w:rPr>
        <w:t>ination</w:t>
      </w:r>
      <w:r w:rsidR="00F600C7">
        <w:rPr>
          <w:sz w:val="24"/>
          <w:szCs w:val="24"/>
        </w:rPr>
        <w:t xml:space="preserve"> </w:t>
      </w:r>
      <w:r>
        <w:rPr>
          <w:sz w:val="24"/>
          <w:szCs w:val="24"/>
        </w:rPr>
        <w:t>shall</w:t>
      </w:r>
      <w:r w:rsidR="00F600C7">
        <w:rPr>
          <w:sz w:val="24"/>
          <w:szCs w:val="24"/>
        </w:rPr>
        <w:t xml:space="preserve"> </w:t>
      </w:r>
      <w:r>
        <w:rPr>
          <w:sz w:val="24"/>
          <w:szCs w:val="24"/>
        </w:rPr>
        <w:t>be</w:t>
      </w:r>
      <w:r w:rsidR="00F600C7">
        <w:rPr>
          <w:sz w:val="24"/>
          <w:szCs w:val="24"/>
        </w:rPr>
        <w:t xml:space="preserve"> </w:t>
      </w:r>
      <w:r>
        <w:rPr>
          <w:sz w:val="24"/>
          <w:szCs w:val="24"/>
        </w:rPr>
        <w:t>a</w:t>
      </w:r>
      <w:r>
        <w:rPr>
          <w:spacing w:val="-1"/>
          <w:sz w:val="24"/>
          <w:szCs w:val="24"/>
        </w:rPr>
        <w:t>c</w:t>
      </w:r>
      <w:r>
        <w:rPr>
          <w:sz w:val="24"/>
          <w:szCs w:val="24"/>
        </w:rPr>
        <w:t>cepted</w:t>
      </w:r>
      <w:r w:rsidR="00F600C7">
        <w:rPr>
          <w:sz w:val="24"/>
          <w:szCs w:val="24"/>
        </w:rPr>
        <w:t xml:space="preserve"> </w:t>
      </w:r>
      <w:r>
        <w:rPr>
          <w:sz w:val="24"/>
          <w:szCs w:val="24"/>
        </w:rPr>
        <w:t>by</w:t>
      </w:r>
      <w:r w:rsidR="00F600C7">
        <w:rPr>
          <w:sz w:val="24"/>
          <w:szCs w:val="24"/>
        </w:rPr>
        <w:t xml:space="preserve"> </w:t>
      </w:r>
      <w:r>
        <w:rPr>
          <w:sz w:val="24"/>
          <w:szCs w:val="24"/>
        </w:rPr>
        <w:t>the</w:t>
      </w:r>
      <w:r w:rsidR="00F600C7">
        <w:rPr>
          <w:sz w:val="24"/>
          <w:szCs w:val="24"/>
        </w:rPr>
        <w:t xml:space="preserve"> </w:t>
      </w:r>
      <w:r>
        <w:rPr>
          <w:sz w:val="24"/>
          <w:szCs w:val="24"/>
        </w:rPr>
        <w:t>Procuring</w:t>
      </w:r>
      <w:r w:rsidR="00F600C7">
        <w:rPr>
          <w:sz w:val="24"/>
          <w:szCs w:val="24"/>
        </w:rPr>
        <w:t xml:space="preserve"> </w:t>
      </w:r>
      <w:r>
        <w:rPr>
          <w:sz w:val="24"/>
          <w:szCs w:val="24"/>
        </w:rPr>
        <w:t>agency</w:t>
      </w:r>
      <w:r w:rsidR="00F600C7">
        <w:rPr>
          <w:sz w:val="24"/>
          <w:szCs w:val="24"/>
        </w:rPr>
        <w:t xml:space="preserve"> </w:t>
      </w:r>
      <w:r>
        <w:rPr>
          <w:sz w:val="24"/>
          <w:szCs w:val="24"/>
        </w:rPr>
        <w:t>at</w:t>
      </w:r>
      <w:r w:rsidR="00F600C7">
        <w:rPr>
          <w:sz w:val="24"/>
          <w:szCs w:val="24"/>
        </w:rPr>
        <w:t xml:space="preserve"> </w:t>
      </w:r>
      <w:r>
        <w:rPr>
          <w:sz w:val="24"/>
          <w:szCs w:val="24"/>
        </w:rPr>
        <w:t>the</w:t>
      </w:r>
    </w:p>
    <w:p w:rsidR="00F16361" w:rsidRDefault="0047509A">
      <w:pPr>
        <w:spacing w:before="76"/>
        <w:ind w:left="2820"/>
        <w:rPr>
          <w:sz w:val="24"/>
          <w:szCs w:val="24"/>
        </w:rPr>
      </w:pPr>
      <w:proofErr w:type="gramStart"/>
      <w:r>
        <w:rPr>
          <w:sz w:val="24"/>
          <w:szCs w:val="24"/>
        </w:rPr>
        <w:lastRenderedPageBreak/>
        <w:t xml:space="preserve">Contract </w:t>
      </w:r>
      <w:r w:rsidR="00C41242">
        <w:rPr>
          <w:sz w:val="24"/>
          <w:szCs w:val="24"/>
        </w:rPr>
        <w:t>ter</w:t>
      </w:r>
      <w:r w:rsidR="00C41242">
        <w:rPr>
          <w:spacing w:val="-2"/>
          <w:sz w:val="24"/>
          <w:szCs w:val="24"/>
        </w:rPr>
        <w:t>m</w:t>
      </w:r>
      <w:r w:rsidR="00C41242">
        <w:rPr>
          <w:sz w:val="24"/>
          <w:szCs w:val="24"/>
        </w:rPr>
        <w:t>s and</w:t>
      </w:r>
      <w:r>
        <w:rPr>
          <w:sz w:val="24"/>
          <w:szCs w:val="24"/>
        </w:rPr>
        <w:t xml:space="preserve"> prices.</w:t>
      </w:r>
      <w:proofErr w:type="gramEnd"/>
      <w:r>
        <w:rPr>
          <w:sz w:val="24"/>
          <w:szCs w:val="24"/>
        </w:rPr>
        <w:t xml:space="preserve">    For </w:t>
      </w:r>
      <w:r w:rsidR="00C41242">
        <w:rPr>
          <w:sz w:val="24"/>
          <w:szCs w:val="24"/>
        </w:rPr>
        <w:t>the r</w:t>
      </w:r>
      <w:r w:rsidR="00C41242">
        <w:rPr>
          <w:spacing w:val="-2"/>
          <w:sz w:val="24"/>
          <w:szCs w:val="24"/>
        </w:rPr>
        <w:t>e</w:t>
      </w:r>
      <w:r w:rsidR="00C41242">
        <w:rPr>
          <w:sz w:val="24"/>
          <w:szCs w:val="24"/>
        </w:rPr>
        <w:t>maining</w:t>
      </w:r>
      <w:r>
        <w:rPr>
          <w:sz w:val="24"/>
          <w:szCs w:val="24"/>
        </w:rPr>
        <w:t xml:space="preserve"> Goods, the</w:t>
      </w:r>
    </w:p>
    <w:p w:rsidR="00F16361" w:rsidRDefault="0047509A">
      <w:pPr>
        <w:ind w:left="2820"/>
        <w:rPr>
          <w:sz w:val="24"/>
          <w:szCs w:val="24"/>
        </w:rPr>
      </w:pPr>
      <w:r>
        <w:rPr>
          <w:sz w:val="24"/>
          <w:szCs w:val="24"/>
        </w:rPr>
        <w:t xml:space="preserve">Procuring agency </w:t>
      </w:r>
      <w:r>
        <w:rPr>
          <w:spacing w:val="-2"/>
          <w:sz w:val="24"/>
          <w:szCs w:val="24"/>
        </w:rPr>
        <w:t>m</w:t>
      </w:r>
      <w:r>
        <w:rPr>
          <w:sz w:val="24"/>
          <w:szCs w:val="24"/>
        </w:rPr>
        <w:t xml:space="preserve">ay </w:t>
      </w:r>
      <w:r>
        <w:rPr>
          <w:spacing w:val="2"/>
          <w:sz w:val="24"/>
          <w:szCs w:val="24"/>
        </w:rPr>
        <w:t>e</w:t>
      </w:r>
      <w:r>
        <w:rPr>
          <w:spacing w:val="1"/>
          <w:sz w:val="24"/>
          <w:szCs w:val="24"/>
        </w:rPr>
        <w:t>l</w:t>
      </w:r>
      <w:r>
        <w:rPr>
          <w:sz w:val="24"/>
          <w:szCs w:val="24"/>
        </w:rPr>
        <w:t>ect:</w:t>
      </w:r>
    </w:p>
    <w:p w:rsidR="00F16361" w:rsidRDefault="00F16361">
      <w:pPr>
        <w:spacing w:before="16" w:line="260" w:lineRule="exact"/>
        <w:rPr>
          <w:sz w:val="26"/>
          <w:szCs w:val="26"/>
        </w:rPr>
      </w:pPr>
    </w:p>
    <w:p w:rsidR="00F16361" w:rsidRDefault="0047509A">
      <w:pPr>
        <w:tabs>
          <w:tab w:val="left" w:pos="3360"/>
        </w:tabs>
        <w:ind w:left="3360" w:right="75" w:hanging="540"/>
        <w:jc w:val="both"/>
        <w:rPr>
          <w:sz w:val="24"/>
          <w:szCs w:val="24"/>
        </w:rPr>
      </w:pPr>
      <w:r>
        <w:rPr>
          <w:sz w:val="24"/>
          <w:szCs w:val="24"/>
        </w:rPr>
        <w:t>(a)</w:t>
      </w:r>
      <w:r>
        <w:rPr>
          <w:sz w:val="24"/>
          <w:szCs w:val="24"/>
        </w:rPr>
        <w:tab/>
      </w:r>
      <w:proofErr w:type="gramStart"/>
      <w:r>
        <w:rPr>
          <w:sz w:val="24"/>
          <w:szCs w:val="24"/>
        </w:rPr>
        <w:t>to</w:t>
      </w:r>
      <w:proofErr w:type="gramEnd"/>
      <w:r>
        <w:rPr>
          <w:sz w:val="24"/>
          <w:szCs w:val="24"/>
        </w:rPr>
        <w:t xml:space="preserve"> have any portion completed</w:t>
      </w:r>
      <w:r w:rsidR="00C41242">
        <w:rPr>
          <w:sz w:val="24"/>
          <w:szCs w:val="24"/>
        </w:rPr>
        <w:t xml:space="preserve"> </w:t>
      </w:r>
      <w:r>
        <w:rPr>
          <w:sz w:val="24"/>
          <w:szCs w:val="24"/>
        </w:rPr>
        <w:t>and</w:t>
      </w:r>
      <w:r w:rsidR="00C41242">
        <w:rPr>
          <w:sz w:val="24"/>
          <w:szCs w:val="24"/>
        </w:rPr>
        <w:t xml:space="preserve"> </w:t>
      </w:r>
      <w:r>
        <w:rPr>
          <w:sz w:val="24"/>
          <w:szCs w:val="24"/>
        </w:rPr>
        <w:t>delivered</w:t>
      </w:r>
      <w:r w:rsidR="00C41242">
        <w:rPr>
          <w:sz w:val="24"/>
          <w:szCs w:val="24"/>
        </w:rPr>
        <w:t xml:space="preserve"> </w:t>
      </w:r>
      <w:r>
        <w:rPr>
          <w:sz w:val="24"/>
          <w:szCs w:val="24"/>
        </w:rPr>
        <w:t>at</w:t>
      </w:r>
      <w:r w:rsidR="00C41242">
        <w:rPr>
          <w:sz w:val="24"/>
          <w:szCs w:val="24"/>
        </w:rPr>
        <w:t xml:space="preserve"> </w:t>
      </w:r>
      <w:r>
        <w:rPr>
          <w:sz w:val="24"/>
          <w:szCs w:val="24"/>
        </w:rPr>
        <w:t>the</w:t>
      </w:r>
      <w:r w:rsidR="00C41242">
        <w:rPr>
          <w:sz w:val="24"/>
          <w:szCs w:val="24"/>
        </w:rPr>
        <w:t xml:space="preserve"> </w:t>
      </w:r>
      <w:r>
        <w:rPr>
          <w:sz w:val="24"/>
          <w:szCs w:val="24"/>
        </w:rPr>
        <w:t>Contract ter</w:t>
      </w:r>
      <w:r>
        <w:rPr>
          <w:spacing w:val="-2"/>
          <w:sz w:val="24"/>
          <w:szCs w:val="24"/>
        </w:rPr>
        <w:t>m</w:t>
      </w:r>
      <w:r>
        <w:rPr>
          <w:sz w:val="24"/>
          <w:szCs w:val="24"/>
        </w:rPr>
        <w:t>s and prices; and/or</w:t>
      </w:r>
    </w:p>
    <w:p w:rsidR="00F16361" w:rsidRDefault="00F16361">
      <w:pPr>
        <w:spacing w:before="16" w:line="260" w:lineRule="exact"/>
        <w:rPr>
          <w:sz w:val="26"/>
          <w:szCs w:val="26"/>
        </w:rPr>
      </w:pPr>
    </w:p>
    <w:p w:rsidR="00F16361" w:rsidRDefault="0047509A">
      <w:pPr>
        <w:tabs>
          <w:tab w:val="left" w:pos="3360"/>
        </w:tabs>
        <w:ind w:left="3360" w:right="76" w:hanging="540"/>
        <w:jc w:val="both"/>
        <w:rPr>
          <w:sz w:val="24"/>
          <w:szCs w:val="24"/>
        </w:rPr>
      </w:pPr>
      <w:r>
        <w:rPr>
          <w:sz w:val="24"/>
          <w:szCs w:val="24"/>
        </w:rPr>
        <w:t>(b)</w:t>
      </w:r>
      <w:r>
        <w:rPr>
          <w:sz w:val="24"/>
          <w:szCs w:val="24"/>
        </w:rPr>
        <w:tab/>
      </w:r>
      <w:proofErr w:type="gramStart"/>
      <w:r>
        <w:rPr>
          <w:sz w:val="24"/>
          <w:szCs w:val="24"/>
        </w:rPr>
        <w:t>to</w:t>
      </w:r>
      <w:proofErr w:type="gramEnd"/>
      <w:r w:rsidR="00C41242">
        <w:rPr>
          <w:sz w:val="24"/>
          <w:szCs w:val="24"/>
        </w:rPr>
        <w:t xml:space="preserve"> </w:t>
      </w:r>
      <w:r>
        <w:rPr>
          <w:sz w:val="24"/>
          <w:szCs w:val="24"/>
        </w:rPr>
        <w:t>canc</w:t>
      </w:r>
      <w:r>
        <w:rPr>
          <w:spacing w:val="-1"/>
          <w:sz w:val="24"/>
          <w:szCs w:val="24"/>
        </w:rPr>
        <w:t>e</w:t>
      </w:r>
      <w:r>
        <w:rPr>
          <w:sz w:val="24"/>
          <w:szCs w:val="24"/>
        </w:rPr>
        <w:t>l</w:t>
      </w:r>
      <w:r w:rsidR="00C41242">
        <w:rPr>
          <w:sz w:val="24"/>
          <w:szCs w:val="24"/>
        </w:rPr>
        <w:t xml:space="preserve"> </w:t>
      </w:r>
      <w:r>
        <w:rPr>
          <w:sz w:val="24"/>
          <w:szCs w:val="24"/>
        </w:rPr>
        <w:t>t</w:t>
      </w:r>
      <w:r>
        <w:rPr>
          <w:spacing w:val="-1"/>
          <w:sz w:val="24"/>
          <w:szCs w:val="24"/>
        </w:rPr>
        <w:t>h</w:t>
      </w:r>
      <w:r>
        <w:rPr>
          <w:sz w:val="24"/>
          <w:szCs w:val="24"/>
        </w:rPr>
        <w:t>e</w:t>
      </w:r>
      <w:r w:rsidR="00C41242">
        <w:rPr>
          <w:sz w:val="24"/>
          <w:szCs w:val="24"/>
        </w:rPr>
        <w:t xml:space="preserve"> </w:t>
      </w:r>
      <w:r>
        <w:rPr>
          <w:sz w:val="24"/>
          <w:szCs w:val="24"/>
        </w:rPr>
        <w:t>re</w:t>
      </w:r>
      <w:r>
        <w:rPr>
          <w:spacing w:val="-2"/>
          <w:sz w:val="24"/>
          <w:szCs w:val="24"/>
        </w:rPr>
        <w:t>m</w:t>
      </w:r>
      <w:r>
        <w:rPr>
          <w:sz w:val="24"/>
          <w:szCs w:val="24"/>
        </w:rPr>
        <w:t>ainder</w:t>
      </w:r>
      <w:r w:rsidR="00D07227">
        <w:rPr>
          <w:sz w:val="24"/>
          <w:szCs w:val="24"/>
        </w:rPr>
        <w:t xml:space="preserve"> </w:t>
      </w:r>
      <w:r>
        <w:rPr>
          <w:sz w:val="24"/>
          <w:szCs w:val="24"/>
        </w:rPr>
        <w:t>and</w:t>
      </w:r>
      <w:r w:rsidR="00D07227">
        <w:rPr>
          <w:sz w:val="24"/>
          <w:szCs w:val="24"/>
        </w:rPr>
        <w:t xml:space="preserve"> </w:t>
      </w:r>
      <w:r>
        <w:rPr>
          <w:sz w:val="24"/>
          <w:szCs w:val="24"/>
        </w:rPr>
        <w:t>pay</w:t>
      </w:r>
      <w:r w:rsidR="00D07227">
        <w:rPr>
          <w:sz w:val="24"/>
          <w:szCs w:val="24"/>
        </w:rPr>
        <w:t xml:space="preserve"> </w:t>
      </w:r>
      <w:r>
        <w:rPr>
          <w:sz w:val="24"/>
          <w:szCs w:val="24"/>
        </w:rPr>
        <w:t>to</w:t>
      </w:r>
      <w:r w:rsidR="00D07227">
        <w:rPr>
          <w:sz w:val="24"/>
          <w:szCs w:val="24"/>
        </w:rPr>
        <w:t xml:space="preserve"> </w:t>
      </w:r>
      <w:r>
        <w:rPr>
          <w:sz w:val="24"/>
          <w:szCs w:val="24"/>
        </w:rPr>
        <w:t>the</w:t>
      </w:r>
      <w:r w:rsidR="00D07227">
        <w:rPr>
          <w:sz w:val="24"/>
          <w:szCs w:val="24"/>
        </w:rPr>
        <w:t xml:space="preserve"> </w:t>
      </w:r>
      <w:r>
        <w:rPr>
          <w:sz w:val="24"/>
          <w:szCs w:val="24"/>
        </w:rPr>
        <w:t>Suppli</w:t>
      </w:r>
      <w:r>
        <w:rPr>
          <w:spacing w:val="-1"/>
          <w:sz w:val="24"/>
          <w:szCs w:val="24"/>
        </w:rPr>
        <w:t>e</w:t>
      </w:r>
      <w:r>
        <w:rPr>
          <w:sz w:val="24"/>
          <w:szCs w:val="24"/>
        </w:rPr>
        <w:t>r</w:t>
      </w:r>
      <w:r w:rsidR="00D07227">
        <w:rPr>
          <w:sz w:val="24"/>
          <w:szCs w:val="24"/>
        </w:rPr>
        <w:t xml:space="preserve"> </w:t>
      </w:r>
      <w:r>
        <w:rPr>
          <w:sz w:val="24"/>
          <w:szCs w:val="24"/>
        </w:rPr>
        <w:t>an</w:t>
      </w:r>
      <w:r w:rsidR="00D07227">
        <w:rPr>
          <w:sz w:val="24"/>
          <w:szCs w:val="24"/>
        </w:rPr>
        <w:t xml:space="preserve"> </w:t>
      </w:r>
      <w:r>
        <w:rPr>
          <w:sz w:val="24"/>
          <w:szCs w:val="24"/>
        </w:rPr>
        <w:t>agreed a</w:t>
      </w:r>
      <w:r>
        <w:rPr>
          <w:spacing w:val="-2"/>
          <w:sz w:val="24"/>
          <w:szCs w:val="24"/>
        </w:rPr>
        <w:t>m</w:t>
      </w:r>
      <w:r>
        <w:rPr>
          <w:sz w:val="24"/>
          <w:szCs w:val="24"/>
        </w:rPr>
        <w:t xml:space="preserve">ount for partially completed Goods and Services and for </w:t>
      </w:r>
      <w:r>
        <w:rPr>
          <w:spacing w:val="-2"/>
          <w:sz w:val="24"/>
          <w:szCs w:val="24"/>
        </w:rPr>
        <w:t>m</w:t>
      </w:r>
      <w:r>
        <w:rPr>
          <w:sz w:val="24"/>
          <w:szCs w:val="24"/>
        </w:rPr>
        <w:t>aterials and parts previously</w:t>
      </w:r>
      <w:r w:rsidR="00D07227">
        <w:rPr>
          <w:sz w:val="24"/>
          <w:szCs w:val="24"/>
        </w:rPr>
        <w:t xml:space="preserve"> </w:t>
      </w:r>
      <w:r>
        <w:rPr>
          <w:sz w:val="24"/>
          <w:szCs w:val="24"/>
        </w:rPr>
        <w:t>procured by the Supplier.</w:t>
      </w:r>
    </w:p>
    <w:p w:rsidR="00F16361" w:rsidRDefault="00F16361">
      <w:pPr>
        <w:spacing w:before="7" w:line="240" w:lineRule="exact"/>
        <w:rPr>
          <w:sz w:val="24"/>
          <w:szCs w:val="24"/>
        </w:rPr>
        <w:sectPr w:rsidR="00F16361">
          <w:headerReference w:type="default" r:id="rId26"/>
          <w:pgSz w:w="12240" w:h="15840"/>
          <w:pgMar w:top="1360" w:right="1320" w:bottom="280" w:left="1680" w:header="0" w:footer="0" w:gutter="0"/>
          <w:cols w:space="720"/>
        </w:sectPr>
      </w:pPr>
    </w:p>
    <w:p w:rsidR="00F16361" w:rsidRDefault="0047509A">
      <w:pPr>
        <w:spacing w:before="31"/>
        <w:ind w:left="79" w:right="-41"/>
        <w:jc w:val="center"/>
        <w:rPr>
          <w:sz w:val="24"/>
          <w:szCs w:val="24"/>
        </w:rPr>
      </w:pPr>
      <w:r>
        <w:rPr>
          <w:b/>
          <w:sz w:val="24"/>
          <w:szCs w:val="24"/>
        </w:rPr>
        <w:lastRenderedPageBreak/>
        <w:t>28</w:t>
      </w:r>
      <w:proofErr w:type="gramStart"/>
      <w:r>
        <w:rPr>
          <w:b/>
          <w:sz w:val="24"/>
          <w:szCs w:val="24"/>
        </w:rPr>
        <w:t>.Resolutionof</w:t>
      </w:r>
      <w:proofErr w:type="gramEnd"/>
    </w:p>
    <w:p w:rsidR="00F16361" w:rsidRDefault="0047509A">
      <w:pPr>
        <w:ind w:left="442" w:right="434"/>
        <w:jc w:val="center"/>
        <w:rPr>
          <w:sz w:val="24"/>
          <w:szCs w:val="24"/>
        </w:rPr>
      </w:pPr>
      <w:r>
        <w:rPr>
          <w:b/>
          <w:sz w:val="24"/>
          <w:szCs w:val="24"/>
        </w:rPr>
        <w:t>Disputes</w:t>
      </w:r>
    </w:p>
    <w:p w:rsidR="00F16361" w:rsidRDefault="0047509A">
      <w:pPr>
        <w:tabs>
          <w:tab w:val="left" w:pos="1500"/>
        </w:tabs>
        <w:spacing w:before="29"/>
        <w:ind w:left="540" w:right="77" w:hanging="540"/>
        <w:jc w:val="both"/>
        <w:rPr>
          <w:sz w:val="24"/>
          <w:szCs w:val="24"/>
        </w:rPr>
      </w:pPr>
      <w:r>
        <w:br w:type="column"/>
      </w:r>
      <w:proofErr w:type="gramStart"/>
      <w:r>
        <w:rPr>
          <w:sz w:val="24"/>
          <w:szCs w:val="24"/>
        </w:rPr>
        <w:lastRenderedPageBreak/>
        <w:t>28.1  The</w:t>
      </w:r>
      <w:proofErr w:type="gramEnd"/>
      <w:r w:rsidR="00D07227">
        <w:rPr>
          <w:sz w:val="24"/>
          <w:szCs w:val="24"/>
        </w:rPr>
        <w:t xml:space="preserve"> </w:t>
      </w:r>
      <w:r>
        <w:rPr>
          <w:sz w:val="24"/>
          <w:szCs w:val="24"/>
        </w:rPr>
        <w:t>Procuring</w:t>
      </w:r>
      <w:r w:rsidR="00D07227">
        <w:rPr>
          <w:sz w:val="24"/>
          <w:szCs w:val="24"/>
        </w:rPr>
        <w:t xml:space="preserve"> </w:t>
      </w:r>
      <w:r>
        <w:rPr>
          <w:sz w:val="24"/>
          <w:szCs w:val="24"/>
        </w:rPr>
        <w:t>agency</w:t>
      </w:r>
      <w:r w:rsidR="00D07227">
        <w:rPr>
          <w:sz w:val="24"/>
          <w:szCs w:val="24"/>
        </w:rPr>
        <w:t xml:space="preserve"> </w:t>
      </w:r>
      <w:r>
        <w:rPr>
          <w:sz w:val="24"/>
          <w:szCs w:val="24"/>
        </w:rPr>
        <w:t>and</w:t>
      </w:r>
      <w:r w:rsidR="00D07227">
        <w:rPr>
          <w:sz w:val="24"/>
          <w:szCs w:val="24"/>
        </w:rPr>
        <w:t xml:space="preserve"> </w:t>
      </w:r>
      <w:r>
        <w:rPr>
          <w:sz w:val="24"/>
          <w:szCs w:val="24"/>
        </w:rPr>
        <w:t>the</w:t>
      </w:r>
      <w:r w:rsidR="00D07227">
        <w:rPr>
          <w:sz w:val="24"/>
          <w:szCs w:val="24"/>
        </w:rPr>
        <w:t xml:space="preserve"> </w:t>
      </w:r>
      <w:r>
        <w:rPr>
          <w:sz w:val="24"/>
          <w:szCs w:val="24"/>
        </w:rPr>
        <w:t>Supp</w:t>
      </w:r>
      <w:r>
        <w:rPr>
          <w:spacing w:val="-2"/>
          <w:sz w:val="24"/>
          <w:szCs w:val="24"/>
        </w:rPr>
        <w:t>l</w:t>
      </w:r>
      <w:r>
        <w:rPr>
          <w:sz w:val="24"/>
          <w:szCs w:val="24"/>
        </w:rPr>
        <w:t>ier</w:t>
      </w:r>
      <w:r w:rsidR="00D07227">
        <w:rPr>
          <w:sz w:val="24"/>
          <w:szCs w:val="24"/>
        </w:rPr>
        <w:t xml:space="preserve"> </w:t>
      </w:r>
      <w:r>
        <w:rPr>
          <w:sz w:val="24"/>
          <w:szCs w:val="24"/>
        </w:rPr>
        <w:t>shall</w:t>
      </w:r>
      <w:r w:rsidR="00D07227">
        <w:rPr>
          <w:sz w:val="24"/>
          <w:szCs w:val="24"/>
        </w:rPr>
        <w:t xml:space="preserve"> </w:t>
      </w:r>
      <w:r>
        <w:rPr>
          <w:spacing w:val="-2"/>
          <w:sz w:val="24"/>
          <w:szCs w:val="24"/>
        </w:rPr>
        <w:t>m</w:t>
      </w:r>
      <w:r>
        <w:rPr>
          <w:spacing w:val="1"/>
          <w:sz w:val="24"/>
          <w:szCs w:val="24"/>
        </w:rPr>
        <w:t>a</w:t>
      </w:r>
      <w:r>
        <w:rPr>
          <w:sz w:val="24"/>
          <w:szCs w:val="24"/>
        </w:rPr>
        <w:t>ke</w:t>
      </w:r>
      <w:r w:rsidR="00D07227">
        <w:rPr>
          <w:sz w:val="24"/>
          <w:szCs w:val="24"/>
        </w:rPr>
        <w:t xml:space="preserve"> </w:t>
      </w:r>
      <w:r>
        <w:rPr>
          <w:sz w:val="24"/>
          <w:szCs w:val="24"/>
        </w:rPr>
        <w:t>e</w:t>
      </w:r>
      <w:r>
        <w:rPr>
          <w:spacing w:val="-1"/>
          <w:sz w:val="24"/>
          <w:szCs w:val="24"/>
        </w:rPr>
        <w:t>v</w:t>
      </w:r>
      <w:r>
        <w:rPr>
          <w:sz w:val="24"/>
          <w:szCs w:val="24"/>
        </w:rPr>
        <w:t>ery</w:t>
      </w:r>
      <w:r w:rsidR="00D07227">
        <w:rPr>
          <w:sz w:val="24"/>
          <w:szCs w:val="24"/>
        </w:rPr>
        <w:t xml:space="preserve"> </w:t>
      </w:r>
      <w:r>
        <w:rPr>
          <w:sz w:val="24"/>
          <w:szCs w:val="24"/>
        </w:rPr>
        <w:t>effort</w:t>
      </w:r>
      <w:r w:rsidR="00D07227">
        <w:rPr>
          <w:sz w:val="24"/>
          <w:szCs w:val="24"/>
        </w:rPr>
        <w:t xml:space="preserve"> </w:t>
      </w:r>
      <w:r>
        <w:rPr>
          <w:sz w:val="24"/>
          <w:szCs w:val="24"/>
        </w:rPr>
        <w:t>to resolve</w:t>
      </w:r>
      <w:r>
        <w:rPr>
          <w:sz w:val="24"/>
          <w:szCs w:val="24"/>
        </w:rPr>
        <w:tab/>
        <w:t>a</w:t>
      </w:r>
      <w:r>
        <w:rPr>
          <w:spacing w:val="-2"/>
          <w:sz w:val="24"/>
          <w:szCs w:val="24"/>
        </w:rPr>
        <w:t>m</w:t>
      </w:r>
      <w:r>
        <w:rPr>
          <w:sz w:val="24"/>
          <w:szCs w:val="24"/>
        </w:rPr>
        <w:t>icably   by   direct   info</w:t>
      </w:r>
      <w:r>
        <w:rPr>
          <w:spacing w:val="2"/>
          <w:sz w:val="24"/>
          <w:szCs w:val="24"/>
        </w:rPr>
        <w:t>r</w:t>
      </w:r>
      <w:r>
        <w:rPr>
          <w:spacing w:val="-2"/>
          <w:sz w:val="24"/>
          <w:szCs w:val="24"/>
        </w:rPr>
        <w:t>m</w:t>
      </w:r>
      <w:r>
        <w:rPr>
          <w:sz w:val="24"/>
          <w:szCs w:val="24"/>
        </w:rPr>
        <w:t>al   negotiation   any disagree</w:t>
      </w:r>
      <w:r>
        <w:rPr>
          <w:spacing w:val="-2"/>
          <w:sz w:val="24"/>
          <w:szCs w:val="24"/>
        </w:rPr>
        <w:t>m</w:t>
      </w:r>
      <w:r>
        <w:rPr>
          <w:sz w:val="24"/>
          <w:szCs w:val="24"/>
        </w:rPr>
        <w:t>ent or dispute ari</w:t>
      </w:r>
      <w:r>
        <w:rPr>
          <w:spacing w:val="-1"/>
          <w:sz w:val="24"/>
          <w:szCs w:val="24"/>
        </w:rPr>
        <w:t>s</w:t>
      </w:r>
      <w:r>
        <w:rPr>
          <w:sz w:val="24"/>
          <w:szCs w:val="24"/>
        </w:rPr>
        <w:t>ing between them under or in connection with the Contract.</w:t>
      </w:r>
    </w:p>
    <w:p w:rsidR="00F16361" w:rsidRDefault="00F16361">
      <w:pPr>
        <w:spacing w:before="16" w:line="260" w:lineRule="exact"/>
        <w:rPr>
          <w:sz w:val="26"/>
          <w:szCs w:val="26"/>
        </w:rPr>
      </w:pPr>
    </w:p>
    <w:p w:rsidR="00F16361" w:rsidRDefault="0047509A">
      <w:pPr>
        <w:ind w:left="540" w:right="76" w:hanging="540"/>
        <w:jc w:val="both"/>
        <w:rPr>
          <w:sz w:val="24"/>
          <w:szCs w:val="24"/>
        </w:rPr>
        <w:sectPr w:rsidR="00F16361">
          <w:type w:val="continuous"/>
          <w:pgSz w:w="12240" w:h="15840"/>
          <w:pgMar w:top="1480" w:right="1320" w:bottom="280" w:left="1680" w:header="720" w:footer="720" w:gutter="0"/>
          <w:cols w:num="2" w:space="720" w:equalWidth="0">
            <w:col w:w="1833" w:space="447"/>
            <w:col w:w="6960"/>
          </w:cols>
        </w:sectPr>
      </w:pPr>
      <w:proofErr w:type="gramStart"/>
      <w:r>
        <w:rPr>
          <w:sz w:val="24"/>
          <w:szCs w:val="24"/>
        </w:rPr>
        <w:t>28.2  If</w:t>
      </w:r>
      <w:proofErr w:type="gramEnd"/>
      <w:r>
        <w:rPr>
          <w:sz w:val="24"/>
          <w:szCs w:val="24"/>
        </w:rPr>
        <w:t>, after thirty (30) days from the commence</w:t>
      </w:r>
      <w:r>
        <w:rPr>
          <w:spacing w:val="-2"/>
          <w:sz w:val="24"/>
          <w:szCs w:val="24"/>
        </w:rPr>
        <w:t>m</w:t>
      </w:r>
      <w:r>
        <w:rPr>
          <w:sz w:val="24"/>
          <w:szCs w:val="24"/>
        </w:rPr>
        <w:t xml:space="preserve">ent of </w:t>
      </w:r>
      <w:r>
        <w:rPr>
          <w:spacing w:val="1"/>
          <w:sz w:val="24"/>
          <w:szCs w:val="24"/>
        </w:rPr>
        <w:t>s</w:t>
      </w:r>
      <w:r>
        <w:rPr>
          <w:sz w:val="24"/>
          <w:szCs w:val="24"/>
        </w:rPr>
        <w:t>uch infor</w:t>
      </w:r>
      <w:r>
        <w:rPr>
          <w:spacing w:val="-2"/>
          <w:sz w:val="24"/>
          <w:szCs w:val="24"/>
        </w:rPr>
        <w:t>m</w:t>
      </w:r>
      <w:r>
        <w:rPr>
          <w:sz w:val="24"/>
          <w:szCs w:val="24"/>
        </w:rPr>
        <w:t>al  n</w:t>
      </w:r>
      <w:r>
        <w:rPr>
          <w:spacing w:val="2"/>
          <w:sz w:val="24"/>
          <w:szCs w:val="24"/>
        </w:rPr>
        <w:t>e</w:t>
      </w:r>
      <w:r>
        <w:rPr>
          <w:sz w:val="24"/>
          <w:szCs w:val="24"/>
        </w:rPr>
        <w:t>gotiations,  the  Procuring  agency  and  the  Supplier have</w:t>
      </w:r>
      <w:r w:rsidR="00D07227">
        <w:rPr>
          <w:sz w:val="24"/>
          <w:szCs w:val="24"/>
        </w:rPr>
        <w:t xml:space="preserve"> </w:t>
      </w:r>
      <w:r>
        <w:rPr>
          <w:sz w:val="24"/>
          <w:szCs w:val="24"/>
        </w:rPr>
        <w:t xml:space="preserve">been </w:t>
      </w:r>
      <w:r>
        <w:rPr>
          <w:spacing w:val="-1"/>
          <w:sz w:val="24"/>
          <w:szCs w:val="24"/>
        </w:rPr>
        <w:t>u</w:t>
      </w:r>
      <w:r>
        <w:rPr>
          <w:sz w:val="24"/>
          <w:szCs w:val="24"/>
        </w:rPr>
        <w:t>nable</w:t>
      </w:r>
      <w:r w:rsidR="00D07227">
        <w:rPr>
          <w:sz w:val="24"/>
          <w:szCs w:val="24"/>
        </w:rPr>
        <w:t xml:space="preserve"> </w:t>
      </w:r>
      <w:r>
        <w:rPr>
          <w:sz w:val="24"/>
          <w:szCs w:val="24"/>
        </w:rPr>
        <w:t>to</w:t>
      </w:r>
      <w:r w:rsidR="00D07227">
        <w:rPr>
          <w:sz w:val="24"/>
          <w:szCs w:val="24"/>
        </w:rPr>
        <w:t xml:space="preserve"> </w:t>
      </w:r>
      <w:r>
        <w:rPr>
          <w:sz w:val="24"/>
          <w:szCs w:val="24"/>
        </w:rPr>
        <w:t>re</w:t>
      </w:r>
      <w:r>
        <w:rPr>
          <w:spacing w:val="-1"/>
          <w:sz w:val="24"/>
          <w:szCs w:val="24"/>
        </w:rPr>
        <w:t>s</w:t>
      </w:r>
      <w:r>
        <w:rPr>
          <w:sz w:val="24"/>
          <w:szCs w:val="24"/>
        </w:rPr>
        <w:t>olve</w:t>
      </w:r>
      <w:r w:rsidR="00D07227">
        <w:rPr>
          <w:sz w:val="24"/>
          <w:szCs w:val="24"/>
        </w:rPr>
        <w:t xml:space="preserve"> </w:t>
      </w:r>
      <w:r>
        <w:rPr>
          <w:sz w:val="24"/>
          <w:szCs w:val="24"/>
        </w:rPr>
        <w:t>a</w:t>
      </w:r>
      <w:r>
        <w:rPr>
          <w:spacing w:val="-2"/>
          <w:sz w:val="24"/>
          <w:szCs w:val="24"/>
        </w:rPr>
        <w:t>m</w:t>
      </w:r>
      <w:r>
        <w:rPr>
          <w:spacing w:val="-1"/>
          <w:sz w:val="24"/>
          <w:szCs w:val="24"/>
        </w:rPr>
        <w:t>i</w:t>
      </w:r>
      <w:r>
        <w:rPr>
          <w:sz w:val="24"/>
          <w:szCs w:val="24"/>
        </w:rPr>
        <w:t>ca</w:t>
      </w:r>
      <w:r>
        <w:rPr>
          <w:spacing w:val="-1"/>
          <w:sz w:val="24"/>
          <w:szCs w:val="24"/>
        </w:rPr>
        <w:t>b</w:t>
      </w:r>
      <w:r>
        <w:rPr>
          <w:sz w:val="24"/>
          <w:szCs w:val="24"/>
        </w:rPr>
        <w:t>ly</w:t>
      </w:r>
      <w:r w:rsidR="00D07227">
        <w:rPr>
          <w:sz w:val="24"/>
          <w:szCs w:val="24"/>
        </w:rPr>
        <w:t xml:space="preserve"> </w:t>
      </w:r>
      <w:r>
        <w:rPr>
          <w:sz w:val="24"/>
          <w:szCs w:val="24"/>
        </w:rPr>
        <w:t>a</w:t>
      </w:r>
      <w:r w:rsidR="00D07227">
        <w:rPr>
          <w:sz w:val="24"/>
          <w:szCs w:val="24"/>
        </w:rPr>
        <w:t xml:space="preserve"> </w:t>
      </w:r>
      <w:r>
        <w:rPr>
          <w:sz w:val="24"/>
          <w:szCs w:val="24"/>
        </w:rPr>
        <w:t>Contract</w:t>
      </w:r>
      <w:r w:rsidR="00D07227">
        <w:rPr>
          <w:sz w:val="24"/>
          <w:szCs w:val="24"/>
        </w:rPr>
        <w:t xml:space="preserve"> </w:t>
      </w:r>
      <w:r>
        <w:rPr>
          <w:sz w:val="24"/>
          <w:szCs w:val="24"/>
        </w:rPr>
        <w:t>disp</w:t>
      </w:r>
      <w:r>
        <w:rPr>
          <w:spacing w:val="-1"/>
          <w:sz w:val="24"/>
          <w:szCs w:val="24"/>
        </w:rPr>
        <w:t>u</w:t>
      </w:r>
      <w:r>
        <w:rPr>
          <w:spacing w:val="1"/>
          <w:sz w:val="24"/>
          <w:szCs w:val="24"/>
        </w:rPr>
        <w:t>t</w:t>
      </w:r>
      <w:r>
        <w:rPr>
          <w:sz w:val="24"/>
          <w:szCs w:val="24"/>
        </w:rPr>
        <w:t xml:space="preserve">e, either party </w:t>
      </w:r>
      <w:r>
        <w:rPr>
          <w:spacing w:val="-2"/>
          <w:sz w:val="24"/>
          <w:szCs w:val="24"/>
        </w:rPr>
        <w:t>m</w:t>
      </w:r>
      <w:r>
        <w:rPr>
          <w:sz w:val="24"/>
          <w:szCs w:val="24"/>
        </w:rPr>
        <w:t>ay require that the dispute be referred for resol</w:t>
      </w:r>
      <w:r>
        <w:rPr>
          <w:spacing w:val="-1"/>
          <w:sz w:val="24"/>
          <w:szCs w:val="24"/>
        </w:rPr>
        <w:t>u</w:t>
      </w:r>
      <w:r>
        <w:rPr>
          <w:sz w:val="24"/>
          <w:szCs w:val="24"/>
        </w:rPr>
        <w:t>tion to</w:t>
      </w:r>
      <w:r w:rsidR="00D07227">
        <w:rPr>
          <w:sz w:val="24"/>
          <w:szCs w:val="24"/>
        </w:rPr>
        <w:t xml:space="preserve"> </w:t>
      </w:r>
      <w:r>
        <w:rPr>
          <w:sz w:val="24"/>
          <w:szCs w:val="24"/>
        </w:rPr>
        <w:t>the fo</w:t>
      </w:r>
      <w:r>
        <w:rPr>
          <w:spacing w:val="2"/>
          <w:sz w:val="24"/>
          <w:szCs w:val="24"/>
        </w:rPr>
        <w:t>r</w:t>
      </w:r>
      <w:r>
        <w:rPr>
          <w:spacing w:val="-2"/>
          <w:sz w:val="24"/>
          <w:szCs w:val="24"/>
        </w:rPr>
        <w:t>m</w:t>
      </w:r>
      <w:r>
        <w:rPr>
          <w:sz w:val="24"/>
          <w:szCs w:val="24"/>
        </w:rPr>
        <w:t>al</w:t>
      </w:r>
      <w:r w:rsidR="00D07227">
        <w:rPr>
          <w:sz w:val="24"/>
          <w:szCs w:val="24"/>
        </w:rPr>
        <w:t xml:space="preserve"> </w:t>
      </w:r>
      <w:r>
        <w:rPr>
          <w:spacing w:val="-2"/>
          <w:sz w:val="24"/>
          <w:szCs w:val="24"/>
        </w:rPr>
        <w:t>m</w:t>
      </w:r>
      <w:r>
        <w:rPr>
          <w:sz w:val="24"/>
          <w:szCs w:val="24"/>
        </w:rPr>
        <w:t>echanis</w:t>
      </w:r>
      <w:r>
        <w:rPr>
          <w:spacing w:val="-2"/>
          <w:sz w:val="24"/>
          <w:szCs w:val="24"/>
        </w:rPr>
        <w:t>m</w:t>
      </w:r>
      <w:r>
        <w:rPr>
          <w:sz w:val="24"/>
          <w:szCs w:val="24"/>
        </w:rPr>
        <w:t>s</w:t>
      </w:r>
      <w:r w:rsidR="00D07227">
        <w:rPr>
          <w:sz w:val="24"/>
          <w:szCs w:val="24"/>
        </w:rPr>
        <w:t xml:space="preserve"> </w:t>
      </w:r>
      <w:r>
        <w:rPr>
          <w:sz w:val="24"/>
          <w:szCs w:val="24"/>
        </w:rPr>
        <w:t>specified</w:t>
      </w:r>
      <w:r w:rsidR="00D07227">
        <w:rPr>
          <w:sz w:val="24"/>
          <w:szCs w:val="24"/>
        </w:rPr>
        <w:t xml:space="preserve"> </w:t>
      </w:r>
      <w:r>
        <w:rPr>
          <w:sz w:val="24"/>
          <w:szCs w:val="24"/>
        </w:rPr>
        <w:t>in</w:t>
      </w:r>
      <w:r w:rsidR="00D07227">
        <w:rPr>
          <w:sz w:val="24"/>
          <w:szCs w:val="24"/>
        </w:rPr>
        <w:t xml:space="preserve"> </w:t>
      </w:r>
      <w:r>
        <w:rPr>
          <w:sz w:val="24"/>
          <w:szCs w:val="24"/>
        </w:rPr>
        <w:t>S</w:t>
      </w:r>
      <w:r>
        <w:rPr>
          <w:spacing w:val="-2"/>
          <w:sz w:val="24"/>
          <w:szCs w:val="24"/>
        </w:rPr>
        <w:t>C</w:t>
      </w:r>
      <w:r>
        <w:rPr>
          <w:sz w:val="24"/>
          <w:szCs w:val="24"/>
        </w:rPr>
        <w:t>C.   These</w:t>
      </w:r>
      <w:r w:rsidR="00D07227">
        <w:rPr>
          <w:sz w:val="24"/>
          <w:szCs w:val="24"/>
        </w:rPr>
        <w:t xml:space="preserve"> </w:t>
      </w:r>
      <w:r>
        <w:rPr>
          <w:spacing w:val="-2"/>
          <w:sz w:val="24"/>
          <w:szCs w:val="24"/>
        </w:rPr>
        <w:t>m</w:t>
      </w:r>
      <w:r>
        <w:rPr>
          <w:sz w:val="24"/>
          <w:szCs w:val="24"/>
        </w:rPr>
        <w:t>echanis</w:t>
      </w:r>
      <w:r>
        <w:rPr>
          <w:spacing w:val="-2"/>
          <w:sz w:val="24"/>
          <w:szCs w:val="24"/>
        </w:rPr>
        <w:t>m</w:t>
      </w:r>
      <w:r>
        <w:rPr>
          <w:sz w:val="24"/>
          <w:szCs w:val="24"/>
        </w:rPr>
        <w:t>s</w:t>
      </w:r>
      <w:r w:rsidR="00D07227">
        <w:rPr>
          <w:sz w:val="24"/>
          <w:szCs w:val="24"/>
        </w:rPr>
        <w:t xml:space="preserve"> </w:t>
      </w:r>
      <w:r>
        <w:rPr>
          <w:spacing w:val="-2"/>
          <w:sz w:val="24"/>
          <w:szCs w:val="24"/>
        </w:rPr>
        <w:t>m</w:t>
      </w:r>
      <w:r>
        <w:rPr>
          <w:sz w:val="24"/>
          <w:szCs w:val="24"/>
        </w:rPr>
        <w:t xml:space="preserve">ay include, but are not restricted </w:t>
      </w:r>
      <w:r>
        <w:rPr>
          <w:spacing w:val="-1"/>
          <w:sz w:val="24"/>
          <w:szCs w:val="24"/>
        </w:rPr>
        <w:t>t</w:t>
      </w:r>
      <w:r>
        <w:rPr>
          <w:sz w:val="24"/>
          <w:szCs w:val="24"/>
        </w:rPr>
        <w:t xml:space="preserve">o, conciliation </w:t>
      </w:r>
      <w:r>
        <w:rPr>
          <w:spacing w:val="-2"/>
          <w:sz w:val="24"/>
          <w:szCs w:val="24"/>
        </w:rPr>
        <w:t>m</w:t>
      </w:r>
      <w:r>
        <w:rPr>
          <w:spacing w:val="1"/>
          <w:sz w:val="24"/>
          <w:szCs w:val="24"/>
        </w:rPr>
        <w:t>e</w:t>
      </w:r>
      <w:r>
        <w:rPr>
          <w:sz w:val="24"/>
          <w:szCs w:val="24"/>
        </w:rPr>
        <w:t>diated by a third party, adjudication in an ag</w:t>
      </w:r>
      <w:r>
        <w:rPr>
          <w:spacing w:val="1"/>
          <w:sz w:val="24"/>
          <w:szCs w:val="24"/>
        </w:rPr>
        <w:t>r</w:t>
      </w:r>
      <w:r>
        <w:rPr>
          <w:sz w:val="24"/>
          <w:szCs w:val="24"/>
        </w:rPr>
        <w:t xml:space="preserve">eed </w:t>
      </w:r>
      <w:r>
        <w:rPr>
          <w:spacing w:val="-2"/>
          <w:sz w:val="24"/>
          <w:szCs w:val="24"/>
        </w:rPr>
        <w:t>m</w:t>
      </w:r>
      <w:r>
        <w:rPr>
          <w:sz w:val="24"/>
          <w:szCs w:val="24"/>
        </w:rPr>
        <w:t>anner and/or arbitration.</w:t>
      </w:r>
    </w:p>
    <w:p w:rsidR="00F16361" w:rsidRDefault="00F16361">
      <w:pPr>
        <w:spacing w:before="7" w:line="240" w:lineRule="exact"/>
        <w:rPr>
          <w:sz w:val="24"/>
          <w:szCs w:val="24"/>
        </w:rPr>
        <w:sectPr w:rsidR="00F16361">
          <w:type w:val="continuous"/>
          <w:pgSz w:w="12240" w:h="15840"/>
          <w:pgMar w:top="1480" w:right="1320" w:bottom="280" w:left="1680" w:header="720" w:footer="720" w:gutter="0"/>
          <w:cols w:space="720"/>
        </w:sectPr>
      </w:pPr>
    </w:p>
    <w:p w:rsidR="00F16361" w:rsidRDefault="0047509A">
      <w:pPr>
        <w:spacing w:before="31"/>
        <w:ind w:left="120" w:right="-61"/>
        <w:rPr>
          <w:sz w:val="24"/>
          <w:szCs w:val="24"/>
        </w:rPr>
      </w:pPr>
      <w:r>
        <w:rPr>
          <w:b/>
          <w:sz w:val="24"/>
          <w:szCs w:val="24"/>
        </w:rPr>
        <w:lastRenderedPageBreak/>
        <w:t>29. Governing</w:t>
      </w:r>
    </w:p>
    <w:p w:rsidR="00F16361" w:rsidRDefault="0047509A">
      <w:pPr>
        <w:ind w:left="480"/>
        <w:rPr>
          <w:sz w:val="24"/>
          <w:szCs w:val="24"/>
        </w:rPr>
      </w:pPr>
      <w:r>
        <w:rPr>
          <w:b/>
          <w:sz w:val="24"/>
          <w:szCs w:val="24"/>
        </w:rPr>
        <w:t>Language</w:t>
      </w:r>
    </w:p>
    <w:p w:rsidR="00F16361" w:rsidRDefault="0047509A">
      <w:pPr>
        <w:spacing w:before="29"/>
        <w:rPr>
          <w:sz w:val="24"/>
          <w:szCs w:val="24"/>
        </w:rPr>
      </w:pPr>
      <w:r>
        <w:br w:type="column"/>
      </w:r>
      <w:proofErr w:type="gramStart"/>
      <w:r>
        <w:rPr>
          <w:sz w:val="24"/>
          <w:szCs w:val="24"/>
        </w:rPr>
        <w:lastRenderedPageBreak/>
        <w:t>29.1  The</w:t>
      </w:r>
      <w:proofErr w:type="gramEnd"/>
      <w:r w:rsidR="00D07227">
        <w:rPr>
          <w:sz w:val="24"/>
          <w:szCs w:val="24"/>
        </w:rPr>
        <w:t xml:space="preserve"> </w:t>
      </w:r>
      <w:r>
        <w:rPr>
          <w:sz w:val="24"/>
          <w:szCs w:val="24"/>
        </w:rPr>
        <w:t>Contract</w:t>
      </w:r>
      <w:r w:rsidR="00D07227">
        <w:rPr>
          <w:sz w:val="24"/>
          <w:szCs w:val="24"/>
        </w:rPr>
        <w:t xml:space="preserve"> </w:t>
      </w:r>
      <w:r>
        <w:rPr>
          <w:sz w:val="24"/>
          <w:szCs w:val="24"/>
        </w:rPr>
        <w:t>shall</w:t>
      </w:r>
      <w:r w:rsidR="00D07227">
        <w:rPr>
          <w:sz w:val="24"/>
          <w:szCs w:val="24"/>
        </w:rPr>
        <w:t xml:space="preserve"> </w:t>
      </w:r>
      <w:r>
        <w:rPr>
          <w:sz w:val="24"/>
          <w:szCs w:val="24"/>
        </w:rPr>
        <w:t>be</w:t>
      </w:r>
      <w:r w:rsidR="00D07227">
        <w:rPr>
          <w:sz w:val="24"/>
          <w:szCs w:val="24"/>
        </w:rPr>
        <w:t xml:space="preserve"> </w:t>
      </w:r>
      <w:r>
        <w:rPr>
          <w:sz w:val="24"/>
          <w:szCs w:val="24"/>
        </w:rPr>
        <w:t>written</w:t>
      </w:r>
      <w:r w:rsidR="00D07227">
        <w:rPr>
          <w:sz w:val="24"/>
          <w:szCs w:val="24"/>
        </w:rPr>
        <w:t xml:space="preserve"> </w:t>
      </w:r>
      <w:r>
        <w:rPr>
          <w:sz w:val="24"/>
          <w:szCs w:val="24"/>
        </w:rPr>
        <w:t>in</w:t>
      </w:r>
      <w:r w:rsidR="00D07227">
        <w:rPr>
          <w:sz w:val="24"/>
          <w:szCs w:val="24"/>
        </w:rPr>
        <w:t xml:space="preserve"> </w:t>
      </w:r>
      <w:r>
        <w:rPr>
          <w:sz w:val="24"/>
          <w:szCs w:val="24"/>
        </w:rPr>
        <w:t>the</w:t>
      </w:r>
      <w:r w:rsidR="00D07227">
        <w:rPr>
          <w:sz w:val="24"/>
          <w:szCs w:val="24"/>
        </w:rPr>
        <w:t xml:space="preserve"> </w:t>
      </w:r>
      <w:r>
        <w:rPr>
          <w:sz w:val="24"/>
          <w:szCs w:val="24"/>
        </w:rPr>
        <w:t>language</w:t>
      </w:r>
      <w:r w:rsidR="00D07227">
        <w:rPr>
          <w:sz w:val="24"/>
          <w:szCs w:val="24"/>
        </w:rPr>
        <w:t xml:space="preserve"> </w:t>
      </w:r>
      <w:r>
        <w:rPr>
          <w:sz w:val="24"/>
          <w:szCs w:val="24"/>
        </w:rPr>
        <w:t>specified</w:t>
      </w:r>
      <w:r w:rsidR="00D07227">
        <w:rPr>
          <w:sz w:val="24"/>
          <w:szCs w:val="24"/>
        </w:rPr>
        <w:t xml:space="preserve"> </w:t>
      </w:r>
      <w:r>
        <w:rPr>
          <w:sz w:val="24"/>
          <w:szCs w:val="24"/>
        </w:rPr>
        <w:t>in</w:t>
      </w:r>
      <w:r w:rsidR="00D07227">
        <w:rPr>
          <w:sz w:val="24"/>
          <w:szCs w:val="24"/>
        </w:rPr>
        <w:t xml:space="preserve"> </w:t>
      </w:r>
      <w:r>
        <w:rPr>
          <w:sz w:val="24"/>
          <w:szCs w:val="24"/>
        </w:rPr>
        <w:t>SCC.</w:t>
      </w:r>
    </w:p>
    <w:p w:rsidR="00F16361" w:rsidRDefault="0047509A">
      <w:pPr>
        <w:ind w:left="540" w:right="77"/>
        <w:jc w:val="both"/>
        <w:rPr>
          <w:sz w:val="24"/>
          <w:szCs w:val="24"/>
        </w:rPr>
        <w:sectPr w:rsidR="00F16361">
          <w:type w:val="continuous"/>
          <w:pgSz w:w="12240" w:h="15840"/>
          <w:pgMar w:top="1480" w:right="1320" w:bottom="280" w:left="1680" w:header="720" w:footer="720" w:gutter="0"/>
          <w:cols w:num="2" w:space="720" w:equalWidth="0">
            <w:col w:w="1575" w:space="705"/>
            <w:col w:w="6960"/>
          </w:cols>
        </w:sectPr>
      </w:pPr>
      <w:r>
        <w:rPr>
          <w:sz w:val="24"/>
          <w:szCs w:val="24"/>
        </w:rPr>
        <w:t xml:space="preserve">Subject to </w:t>
      </w:r>
      <w:r>
        <w:rPr>
          <w:spacing w:val="-2"/>
          <w:sz w:val="24"/>
          <w:szCs w:val="24"/>
        </w:rPr>
        <w:t>G</w:t>
      </w:r>
      <w:r>
        <w:rPr>
          <w:sz w:val="24"/>
          <w:szCs w:val="24"/>
        </w:rPr>
        <w:t>CC Clause 30, the ver</w:t>
      </w:r>
      <w:r>
        <w:rPr>
          <w:spacing w:val="-1"/>
          <w:sz w:val="24"/>
          <w:szCs w:val="24"/>
        </w:rPr>
        <w:t>s</w:t>
      </w:r>
      <w:r>
        <w:rPr>
          <w:sz w:val="24"/>
          <w:szCs w:val="24"/>
        </w:rPr>
        <w:t>ion</w:t>
      </w:r>
      <w:r w:rsidR="00D07227">
        <w:rPr>
          <w:sz w:val="24"/>
          <w:szCs w:val="24"/>
        </w:rPr>
        <w:t xml:space="preserve"> </w:t>
      </w:r>
      <w:r>
        <w:rPr>
          <w:sz w:val="24"/>
          <w:szCs w:val="24"/>
        </w:rPr>
        <w:t>of</w:t>
      </w:r>
      <w:r w:rsidR="00D07227">
        <w:rPr>
          <w:sz w:val="24"/>
          <w:szCs w:val="24"/>
        </w:rPr>
        <w:t xml:space="preserve"> </w:t>
      </w:r>
      <w:r>
        <w:rPr>
          <w:sz w:val="24"/>
          <w:szCs w:val="24"/>
        </w:rPr>
        <w:t>the</w:t>
      </w:r>
      <w:r w:rsidR="00D07227">
        <w:rPr>
          <w:sz w:val="24"/>
          <w:szCs w:val="24"/>
        </w:rPr>
        <w:t xml:space="preserve"> </w:t>
      </w:r>
      <w:r>
        <w:rPr>
          <w:sz w:val="24"/>
          <w:szCs w:val="24"/>
        </w:rPr>
        <w:t>Contract</w:t>
      </w:r>
      <w:r w:rsidR="00D07227">
        <w:rPr>
          <w:sz w:val="24"/>
          <w:szCs w:val="24"/>
        </w:rPr>
        <w:t xml:space="preserve"> </w:t>
      </w:r>
      <w:r>
        <w:rPr>
          <w:sz w:val="24"/>
          <w:szCs w:val="24"/>
        </w:rPr>
        <w:t>written</w:t>
      </w:r>
      <w:r w:rsidR="00D07227">
        <w:rPr>
          <w:sz w:val="24"/>
          <w:szCs w:val="24"/>
        </w:rPr>
        <w:t xml:space="preserve"> </w:t>
      </w:r>
      <w:r>
        <w:rPr>
          <w:sz w:val="24"/>
          <w:szCs w:val="24"/>
        </w:rPr>
        <w:t>in the specified language shall go</w:t>
      </w:r>
      <w:r>
        <w:rPr>
          <w:spacing w:val="-2"/>
          <w:sz w:val="24"/>
          <w:szCs w:val="24"/>
        </w:rPr>
        <w:t>v</w:t>
      </w:r>
      <w:r>
        <w:rPr>
          <w:sz w:val="24"/>
          <w:szCs w:val="24"/>
        </w:rPr>
        <w:t>ern its interpretation.  All correspondence</w:t>
      </w:r>
      <w:r w:rsidR="00D07227">
        <w:rPr>
          <w:sz w:val="24"/>
          <w:szCs w:val="24"/>
        </w:rPr>
        <w:t xml:space="preserve"> </w:t>
      </w:r>
      <w:r>
        <w:rPr>
          <w:sz w:val="24"/>
          <w:szCs w:val="24"/>
        </w:rPr>
        <w:t>and</w:t>
      </w:r>
      <w:r w:rsidR="00D07227">
        <w:rPr>
          <w:sz w:val="24"/>
          <w:szCs w:val="24"/>
        </w:rPr>
        <w:t xml:space="preserve"> </w:t>
      </w:r>
      <w:r>
        <w:rPr>
          <w:sz w:val="24"/>
          <w:szCs w:val="24"/>
        </w:rPr>
        <w:t>other</w:t>
      </w:r>
      <w:r w:rsidR="00D07227">
        <w:rPr>
          <w:sz w:val="24"/>
          <w:szCs w:val="24"/>
        </w:rPr>
        <w:t xml:space="preserve"> </w:t>
      </w:r>
      <w:r>
        <w:rPr>
          <w:sz w:val="24"/>
          <w:szCs w:val="24"/>
        </w:rPr>
        <w:t>docu</w:t>
      </w:r>
      <w:r>
        <w:rPr>
          <w:spacing w:val="-2"/>
          <w:sz w:val="24"/>
          <w:szCs w:val="24"/>
        </w:rPr>
        <w:t>m</w:t>
      </w:r>
      <w:r>
        <w:rPr>
          <w:sz w:val="24"/>
          <w:szCs w:val="24"/>
        </w:rPr>
        <w:t>ents pertaining</w:t>
      </w:r>
      <w:r w:rsidR="00D07227">
        <w:rPr>
          <w:sz w:val="24"/>
          <w:szCs w:val="24"/>
        </w:rPr>
        <w:t xml:space="preserve"> </w:t>
      </w:r>
      <w:r>
        <w:rPr>
          <w:sz w:val="24"/>
          <w:szCs w:val="24"/>
        </w:rPr>
        <w:t>to</w:t>
      </w:r>
      <w:r w:rsidR="00D07227">
        <w:rPr>
          <w:sz w:val="24"/>
          <w:szCs w:val="24"/>
        </w:rPr>
        <w:t xml:space="preserve"> </w:t>
      </w:r>
      <w:r>
        <w:rPr>
          <w:sz w:val="24"/>
          <w:szCs w:val="24"/>
        </w:rPr>
        <w:t>the</w:t>
      </w:r>
      <w:r w:rsidR="00D07227">
        <w:rPr>
          <w:sz w:val="24"/>
          <w:szCs w:val="24"/>
        </w:rPr>
        <w:t xml:space="preserve"> </w:t>
      </w:r>
      <w:r>
        <w:rPr>
          <w:sz w:val="24"/>
          <w:szCs w:val="24"/>
        </w:rPr>
        <w:t>Contract which</w:t>
      </w:r>
      <w:r w:rsidR="00D07227">
        <w:rPr>
          <w:sz w:val="24"/>
          <w:szCs w:val="24"/>
        </w:rPr>
        <w:t xml:space="preserve"> </w:t>
      </w:r>
      <w:r>
        <w:rPr>
          <w:sz w:val="24"/>
          <w:szCs w:val="24"/>
        </w:rPr>
        <w:t>are</w:t>
      </w:r>
      <w:r w:rsidR="00D07227">
        <w:rPr>
          <w:sz w:val="24"/>
          <w:szCs w:val="24"/>
        </w:rPr>
        <w:t xml:space="preserve"> </w:t>
      </w:r>
      <w:r>
        <w:rPr>
          <w:spacing w:val="-1"/>
          <w:sz w:val="24"/>
          <w:szCs w:val="24"/>
        </w:rPr>
        <w:t>e</w:t>
      </w:r>
      <w:r>
        <w:rPr>
          <w:sz w:val="24"/>
          <w:szCs w:val="24"/>
        </w:rPr>
        <w:t>xchanged</w:t>
      </w:r>
      <w:r w:rsidR="00D07227">
        <w:rPr>
          <w:sz w:val="24"/>
          <w:szCs w:val="24"/>
        </w:rPr>
        <w:t xml:space="preserve"> </w:t>
      </w:r>
      <w:r>
        <w:rPr>
          <w:sz w:val="24"/>
          <w:szCs w:val="24"/>
        </w:rPr>
        <w:t>by</w:t>
      </w:r>
      <w:r w:rsidR="00D07227">
        <w:rPr>
          <w:sz w:val="24"/>
          <w:szCs w:val="24"/>
        </w:rPr>
        <w:t xml:space="preserve"> </w:t>
      </w:r>
      <w:r>
        <w:rPr>
          <w:sz w:val="24"/>
          <w:szCs w:val="24"/>
        </w:rPr>
        <w:t>the</w:t>
      </w:r>
      <w:r w:rsidR="00D07227">
        <w:rPr>
          <w:sz w:val="24"/>
          <w:szCs w:val="24"/>
        </w:rPr>
        <w:t xml:space="preserve"> </w:t>
      </w:r>
      <w:r>
        <w:rPr>
          <w:sz w:val="24"/>
          <w:szCs w:val="24"/>
        </w:rPr>
        <w:t>parties shall</w:t>
      </w:r>
      <w:r w:rsidR="00D07227">
        <w:rPr>
          <w:sz w:val="24"/>
          <w:szCs w:val="24"/>
        </w:rPr>
        <w:t xml:space="preserve"> </w:t>
      </w:r>
      <w:r>
        <w:rPr>
          <w:sz w:val="24"/>
          <w:szCs w:val="24"/>
        </w:rPr>
        <w:t>be</w:t>
      </w:r>
      <w:r w:rsidR="00D07227">
        <w:rPr>
          <w:sz w:val="24"/>
          <w:szCs w:val="24"/>
        </w:rPr>
        <w:t xml:space="preserve"> </w:t>
      </w:r>
      <w:r>
        <w:rPr>
          <w:sz w:val="24"/>
          <w:szCs w:val="24"/>
        </w:rPr>
        <w:t>written</w:t>
      </w:r>
      <w:r w:rsidR="00D07227">
        <w:rPr>
          <w:sz w:val="24"/>
          <w:szCs w:val="24"/>
        </w:rPr>
        <w:t xml:space="preserve"> </w:t>
      </w:r>
      <w:r>
        <w:rPr>
          <w:sz w:val="24"/>
          <w:szCs w:val="24"/>
        </w:rPr>
        <w:t>in</w:t>
      </w:r>
      <w:r w:rsidR="00D07227">
        <w:rPr>
          <w:sz w:val="24"/>
          <w:szCs w:val="24"/>
        </w:rPr>
        <w:t xml:space="preserve"> </w:t>
      </w:r>
      <w:r>
        <w:rPr>
          <w:sz w:val="24"/>
          <w:szCs w:val="24"/>
        </w:rPr>
        <w:t>the</w:t>
      </w:r>
      <w:r w:rsidR="00D07227">
        <w:rPr>
          <w:sz w:val="24"/>
          <w:szCs w:val="24"/>
        </w:rPr>
        <w:t xml:space="preserve"> </w:t>
      </w:r>
      <w:r>
        <w:rPr>
          <w:sz w:val="24"/>
          <w:szCs w:val="24"/>
        </w:rPr>
        <w:t>sa</w:t>
      </w:r>
      <w:r>
        <w:rPr>
          <w:spacing w:val="-2"/>
          <w:sz w:val="24"/>
          <w:szCs w:val="24"/>
        </w:rPr>
        <w:t>m</w:t>
      </w:r>
      <w:r>
        <w:rPr>
          <w:sz w:val="24"/>
          <w:szCs w:val="24"/>
        </w:rPr>
        <w:t>e language.</w:t>
      </w:r>
    </w:p>
    <w:p w:rsidR="00F16361" w:rsidRDefault="00F16361">
      <w:pPr>
        <w:spacing w:before="7" w:line="240" w:lineRule="exact"/>
        <w:rPr>
          <w:sz w:val="24"/>
          <w:szCs w:val="24"/>
        </w:rPr>
        <w:sectPr w:rsidR="00F16361">
          <w:type w:val="continuous"/>
          <w:pgSz w:w="12240" w:h="15840"/>
          <w:pgMar w:top="1480" w:right="1320" w:bottom="280" w:left="1680" w:header="720" w:footer="720" w:gutter="0"/>
          <w:cols w:space="720"/>
        </w:sectPr>
      </w:pPr>
    </w:p>
    <w:p w:rsidR="00F16361" w:rsidRDefault="0047509A">
      <w:pPr>
        <w:spacing w:before="31"/>
        <w:ind w:left="120" w:right="-61"/>
        <w:rPr>
          <w:sz w:val="24"/>
          <w:szCs w:val="24"/>
        </w:rPr>
      </w:pPr>
      <w:r>
        <w:rPr>
          <w:b/>
          <w:sz w:val="24"/>
          <w:szCs w:val="24"/>
        </w:rPr>
        <w:lastRenderedPageBreak/>
        <w:t>30. Applicable</w:t>
      </w:r>
    </w:p>
    <w:p w:rsidR="00F16361" w:rsidRDefault="0047509A">
      <w:pPr>
        <w:ind w:left="480"/>
        <w:rPr>
          <w:sz w:val="24"/>
          <w:szCs w:val="24"/>
        </w:rPr>
      </w:pPr>
      <w:r>
        <w:rPr>
          <w:b/>
          <w:sz w:val="24"/>
          <w:szCs w:val="24"/>
        </w:rPr>
        <w:t>L</w:t>
      </w:r>
      <w:r>
        <w:rPr>
          <w:b/>
          <w:spacing w:val="1"/>
          <w:sz w:val="24"/>
          <w:szCs w:val="24"/>
        </w:rPr>
        <w:t>a</w:t>
      </w:r>
      <w:r>
        <w:rPr>
          <w:b/>
          <w:sz w:val="24"/>
          <w:szCs w:val="24"/>
        </w:rPr>
        <w:t>w</w:t>
      </w:r>
    </w:p>
    <w:p w:rsidR="00F16361" w:rsidRDefault="0047509A">
      <w:pPr>
        <w:spacing w:before="29"/>
        <w:ind w:left="540" w:right="78" w:hanging="540"/>
        <w:jc w:val="both"/>
        <w:rPr>
          <w:sz w:val="24"/>
          <w:szCs w:val="24"/>
        </w:rPr>
        <w:sectPr w:rsidR="00F16361">
          <w:type w:val="continuous"/>
          <w:pgSz w:w="12240" w:h="15840"/>
          <w:pgMar w:top="1480" w:right="1320" w:bottom="280" w:left="1680" w:header="720" w:footer="720" w:gutter="0"/>
          <w:cols w:num="2" w:space="720" w:equalWidth="0">
            <w:col w:w="1588" w:space="692"/>
            <w:col w:w="6960"/>
          </w:cols>
        </w:sectPr>
      </w:pPr>
      <w:r>
        <w:br w:type="column"/>
      </w:r>
      <w:proofErr w:type="gramStart"/>
      <w:r>
        <w:rPr>
          <w:sz w:val="24"/>
          <w:szCs w:val="24"/>
        </w:rPr>
        <w:lastRenderedPageBreak/>
        <w:t>30.1  The</w:t>
      </w:r>
      <w:proofErr w:type="gramEnd"/>
      <w:r w:rsidR="00D07227">
        <w:rPr>
          <w:sz w:val="24"/>
          <w:szCs w:val="24"/>
        </w:rPr>
        <w:t xml:space="preserve"> </w:t>
      </w:r>
      <w:r>
        <w:rPr>
          <w:sz w:val="24"/>
          <w:szCs w:val="24"/>
        </w:rPr>
        <w:t>Contract</w:t>
      </w:r>
      <w:r w:rsidR="00D07227">
        <w:rPr>
          <w:sz w:val="24"/>
          <w:szCs w:val="24"/>
        </w:rPr>
        <w:t xml:space="preserve"> </w:t>
      </w:r>
      <w:r>
        <w:rPr>
          <w:sz w:val="24"/>
          <w:szCs w:val="24"/>
        </w:rPr>
        <w:t>shall</w:t>
      </w:r>
      <w:r w:rsidR="00D07227">
        <w:rPr>
          <w:sz w:val="24"/>
          <w:szCs w:val="24"/>
        </w:rPr>
        <w:t xml:space="preserve"> </w:t>
      </w:r>
      <w:r>
        <w:rPr>
          <w:sz w:val="24"/>
          <w:szCs w:val="24"/>
        </w:rPr>
        <w:t>be</w:t>
      </w:r>
      <w:r w:rsidR="00D07227">
        <w:rPr>
          <w:sz w:val="24"/>
          <w:szCs w:val="24"/>
        </w:rPr>
        <w:t xml:space="preserve"> </w:t>
      </w:r>
      <w:r>
        <w:rPr>
          <w:sz w:val="24"/>
          <w:szCs w:val="24"/>
        </w:rPr>
        <w:t>i</w:t>
      </w:r>
      <w:r>
        <w:rPr>
          <w:spacing w:val="-1"/>
          <w:sz w:val="24"/>
          <w:szCs w:val="24"/>
        </w:rPr>
        <w:t>n</w:t>
      </w:r>
      <w:r>
        <w:rPr>
          <w:sz w:val="24"/>
          <w:szCs w:val="24"/>
        </w:rPr>
        <w:t>terpret</w:t>
      </w:r>
      <w:r>
        <w:rPr>
          <w:spacing w:val="-2"/>
          <w:sz w:val="24"/>
          <w:szCs w:val="24"/>
        </w:rPr>
        <w:t>e</w:t>
      </w:r>
      <w:r>
        <w:rPr>
          <w:sz w:val="24"/>
          <w:szCs w:val="24"/>
        </w:rPr>
        <w:t>d</w:t>
      </w:r>
      <w:r w:rsidR="00D07227">
        <w:rPr>
          <w:sz w:val="24"/>
          <w:szCs w:val="24"/>
        </w:rPr>
        <w:t xml:space="preserve"> </w:t>
      </w:r>
      <w:r>
        <w:rPr>
          <w:sz w:val="24"/>
          <w:szCs w:val="24"/>
        </w:rPr>
        <w:t>in</w:t>
      </w:r>
      <w:r w:rsidR="00D07227">
        <w:rPr>
          <w:sz w:val="24"/>
          <w:szCs w:val="24"/>
        </w:rPr>
        <w:t xml:space="preserve"> </w:t>
      </w:r>
      <w:r>
        <w:rPr>
          <w:sz w:val="24"/>
          <w:szCs w:val="24"/>
        </w:rPr>
        <w:t>accorda</w:t>
      </w:r>
      <w:r>
        <w:rPr>
          <w:spacing w:val="-1"/>
          <w:sz w:val="24"/>
          <w:szCs w:val="24"/>
        </w:rPr>
        <w:t>n</w:t>
      </w:r>
      <w:r>
        <w:rPr>
          <w:sz w:val="24"/>
          <w:szCs w:val="24"/>
        </w:rPr>
        <w:t>ce</w:t>
      </w:r>
      <w:r w:rsidR="00D07227">
        <w:rPr>
          <w:sz w:val="24"/>
          <w:szCs w:val="24"/>
        </w:rPr>
        <w:t xml:space="preserve"> </w:t>
      </w:r>
      <w:r>
        <w:rPr>
          <w:sz w:val="24"/>
          <w:szCs w:val="24"/>
        </w:rPr>
        <w:t>with</w:t>
      </w:r>
      <w:r w:rsidR="00D07227">
        <w:rPr>
          <w:sz w:val="24"/>
          <w:szCs w:val="24"/>
        </w:rPr>
        <w:t xml:space="preserve"> </w:t>
      </w:r>
      <w:r>
        <w:rPr>
          <w:sz w:val="24"/>
          <w:szCs w:val="24"/>
        </w:rPr>
        <w:t>the</w:t>
      </w:r>
      <w:r w:rsidR="00D07227">
        <w:rPr>
          <w:sz w:val="24"/>
          <w:szCs w:val="24"/>
        </w:rPr>
        <w:t xml:space="preserve"> </w:t>
      </w:r>
      <w:r>
        <w:rPr>
          <w:sz w:val="24"/>
          <w:szCs w:val="24"/>
        </w:rPr>
        <w:t>laws</w:t>
      </w:r>
      <w:r w:rsidR="00D07227">
        <w:rPr>
          <w:sz w:val="24"/>
          <w:szCs w:val="24"/>
        </w:rPr>
        <w:t xml:space="preserve"> </w:t>
      </w:r>
      <w:r>
        <w:rPr>
          <w:sz w:val="24"/>
          <w:szCs w:val="24"/>
        </w:rPr>
        <w:t>of the Procuring agency’s country, unless otherwise specified in SCC.</w:t>
      </w:r>
    </w:p>
    <w:p w:rsidR="00F16361" w:rsidRDefault="00F16361">
      <w:pPr>
        <w:spacing w:before="3" w:line="120" w:lineRule="exact"/>
        <w:rPr>
          <w:sz w:val="12"/>
          <w:szCs w:val="12"/>
        </w:rPr>
      </w:pPr>
    </w:p>
    <w:p w:rsidR="00F16361" w:rsidRDefault="00F16361">
      <w:pPr>
        <w:spacing w:line="200" w:lineRule="exact"/>
      </w:pPr>
    </w:p>
    <w:p w:rsidR="00F16361" w:rsidRDefault="00F16361">
      <w:pPr>
        <w:spacing w:line="200" w:lineRule="exact"/>
      </w:pPr>
    </w:p>
    <w:p w:rsidR="00F16361" w:rsidRDefault="0047509A">
      <w:pPr>
        <w:spacing w:before="32"/>
        <w:ind w:left="2820" w:right="78" w:hanging="2700"/>
        <w:jc w:val="both"/>
        <w:rPr>
          <w:sz w:val="24"/>
          <w:szCs w:val="24"/>
        </w:rPr>
      </w:pPr>
      <w:r>
        <w:rPr>
          <w:b/>
          <w:sz w:val="24"/>
          <w:szCs w:val="24"/>
        </w:rPr>
        <w:t xml:space="preserve">31. Notices                </w:t>
      </w:r>
      <w:r>
        <w:rPr>
          <w:sz w:val="24"/>
          <w:szCs w:val="24"/>
        </w:rPr>
        <w:t>31.1  Any notice given by one party to the other pursuant to this Contract</w:t>
      </w:r>
      <w:r w:rsidR="00D07227">
        <w:rPr>
          <w:sz w:val="24"/>
          <w:szCs w:val="24"/>
        </w:rPr>
        <w:t xml:space="preserve"> </w:t>
      </w:r>
      <w:r>
        <w:rPr>
          <w:sz w:val="24"/>
          <w:szCs w:val="24"/>
        </w:rPr>
        <w:t>shall</w:t>
      </w:r>
      <w:r w:rsidR="00D07227">
        <w:rPr>
          <w:sz w:val="24"/>
          <w:szCs w:val="24"/>
        </w:rPr>
        <w:t xml:space="preserve"> </w:t>
      </w:r>
      <w:r>
        <w:rPr>
          <w:sz w:val="24"/>
          <w:szCs w:val="24"/>
        </w:rPr>
        <w:t>be</w:t>
      </w:r>
      <w:r w:rsidR="00D07227">
        <w:rPr>
          <w:sz w:val="24"/>
          <w:szCs w:val="24"/>
        </w:rPr>
        <w:t xml:space="preserve"> </w:t>
      </w:r>
      <w:r>
        <w:rPr>
          <w:sz w:val="24"/>
          <w:szCs w:val="24"/>
        </w:rPr>
        <w:t>sent</w:t>
      </w:r>
      <w:r w:rsidR="00D07227">
        <w:rPr>
          <w:sz w:val="24"/>
          <w:szCs w:val="24"/>
        </w:rPr>
        <w:t xml:space="preserve"> </w:t>
      </w:r>
      <w:r>
        <w:rPr>
          <w:sz w:val="24"/>
          <w:szCs w:val="24"/>
        </w:rPr>
        <w:t>to</w:t>
      </w:r>
      <w:r w:rsidR="00D07227">
        <w:rPr>
          <w:sz w:val="24"/>
          <w:szCs w:val="24"/>
        </w:rPr>
        <w:t xml:space="preserve"> </w:t>
      </w:r>
      <w:r>
        <w:rPr>
          <w:sz w:val="24"/>
          <w:szCs w:val="24"/>
        </w:rPr>
        <w:t>the</w:t>
      </w:r>
      <w:r w:rsidR="00D07227">
        <w:rPr>
          <w:sz w:val="24"/>
          <w:szCs w:val="24"/>
        </w:rPr>
        <w:t xml:space="preserve"> </w:t>
      </w:r>
      <w:r>
        <w:rPr>
          <w:sz w:val="24"/>
          <w:szCs w:val="24"/>
        </w:rPr>
        <w:t>o</w:t>
      </w:r>
      <w:r>
        <w:rPr>
          <w:spacing w:val="-1"/>
          <w:sz w:val="24"/>
          <w:szCs w:val="24"/>
        </w:rPr>
        <w:t>t</w:t>
      </w:r>
      <w:r>
        <w:rPr>
          <w:sz w:val="24"/>
          <w:szCs w:val="24"/>
        </w:rPr>
        <w:t xml:space="preserve">her party in writing or by cable, telex, </w:t>
      </w:r>
      <w:r>
        <w:rPr>
          <w:spacing w:val="-1"/>
          <w:sz w:val="24"/>
          <w:szCs w:val="24"/>
        </w:rPr>
        <w:t>o</w:t>
      </w:r>
      <w:r>
        <w:rPr>
          <w:sz w:val="24"/>
          <w:szCs w:val="24"/>
        </w:rPr>
        <w:t xml:space="preserve">r </w:t>
      </w:r>
      <w:r>
        <w:rPr>
          <w:spacing w:val="-1"/>
          <w:sz w:val="24"/>
          <w:szCs w:val="24"/>
        </w:rPr>
        <w:t>f</w:t>
      </w:r>
      <w:r>
        <w:rPr>
          <w:sz w:val="24"/>
          <w:szCs w:val="24"/>
        </w:rPr>
        <w:t>acsi</w:t>
      </w:r>
      <w:r>
        <w:rPr>
          <w:spacing w:val="-2"/>
          <w:sz w:val="24"/>
          <w:szCs w:val="24"/>
        </w:rPr>
        <w:t>m</w:t>
      </w:r>
      <w:r>
        <w:rPr>
          <w:sz w:val="24"/>
          <w:szCs w:val="24"/>
        </w:rPr>
        <w:t>ile and con</w:t>
      </w:r>
      <w:r>
        <w:rPr>
          <w:spacing w:val="-1"/>
          <w:sz w:val="24"/>
          <w:szCs w:val="24"/>
        </w:rPr>
        <w:t>f</w:t>
      </w:r>
      <w:r>
        <w:rPr>
          <w:sz w:val="24"/>
          <w:szCs w:val="24"/>
        </w:rPr>
        <w:t>ir</w:t>
      </w:r>
      <w:r>
        <w:rPr>
          <w:spacing w:val="-2"/>
          <w:sz w:val="24"/>
          <w:szCs w:val="24"/>
        </w:rPr>
        <w:t>m</w:t>
      </w:r>
      <w:r>
        <w:rPr>
          <w:sz w:val="24"/>
          <w:szCs w:val="24"/>
        </w:rPr>
        <w:t>ed in writing to the other party’s address specified in SCC.</w:t>
      </w:r>
    </w:p>
    <w:p w:rsidR="00F16361" w:rsidRDefault="00F16361">
      <w:pPr>
        <w:spacing w:before="16" w:line="260" w:lineRule="exact"/>
        <w:rPr>
          <w:sz w:val="26"/>
          <w:szCs w:val="26"/>
        </w:rPr>
      </w:pPr>
    </w:p>
    <w:p w:rsidR="00F16361" w:rsidRDefault="0047509A">
      <w:pPr>
        <w:ind w:left="2827" w:right="79" w:hanging="547"/>
        <w:rPr>
          <w:sz w:val="24"/>
          <w:szCs w:val="24"/>
        </w:rPr>
      </w:pPr>
      <w:proofErr w:type="gramStart"/>
      <w:r>
        <w:rPr>
          <w:sz w:val="24"/>
          <w:szCs w:val="24"/>
        </w:rPr>
        <w:t>31.2  A</w:t>
      </w:r>
      <w:proofErr w:type="gramEnd"/>
      <w:r w:rsidR="00D07227">
        <w:rPr>
          <w:sz w:val="24"/>
          <w:szCs w:val="24"/>
        </w:rPr>
        <w:t xml:space="preserve"> </w:t>
      </w:r>
      <w:r>
        <w:rPr>
          <w:sz w:val="24"/>
          <w:szCs w:val="24"/>
        </w:rPr>
        <w:t>notice</w:t>
      </w:r>
      <w:r w:rsidR="00D07227">
        <w:rPr>
          <w:sz w:val="24"/>
          <w:szCs w:val="24"/>
        </w:rPr>
        <w:t xml:space="preserve"> </w:t>
      </w:r>
      <w:r>
        <w:rPr>
          <w:sz w:val="24"/>
          <w:szCs w:val="24"/>
        </w:rPr>
        <w:t>shall</w:t>
      </w:r>
      <w:r w:rsidR="00D07227">
        <w:rPr>
          <w:sz w:val="24"/>
          <w:szCs w:val="24"/>
        </w:rPr>
        <w:t xml:space="preserve"> </w:t>
      </w:r>
      <w:r>
        <w:rPr>
          <w:sz w:val="24"/>
          <w:szCs w:val="24"/>
        </w:rPr>
        <w:t>be</w:t>
      </w:r>
      <w:r w:rsidR="00D07227">
        <w:rPr>
          <w:sz w:val="24"/>
          <w:szCs w:val="24"/>
        </w:rPr>
        <w:t xml:space="preserve"> </w:t>
      </w:r>
      <w:r>
        <w:rPr>
          <w:sz w:val="24"/>
          <w:szCs w:val="24"/>
        </w:rPr>
        <w:t>effective</w:t>
      </w:r>
      <w:r w:rsidR="00D07227">
        <w:rPr>
          <w:sz w:val="24"/>
          <w:szCs w:val="24"/>
        </w:rPr>
        <w:t xml:space="preserve"> </w:t>
      </w:r>
      <w:r>
        <w:rPr>
          <w:sz w:val="24"/>
          <w:szCs w:val="24"/>
        </w:rPr>
        <w:t>when</w:t>
      </w:r>
      <w:r w:rsidR="00D07227">
        <w:rPr>
          <w:sz w:val="24"/>
          <w:szCs w:val="24"/>
        </w:rPr>
        <w:t xml:space="preserve"> </w:t>
      </w:r>
      <w:r>
        <w:rPr>
          <w:sz w:val="24"/>
          <w:szCs w:val="24"/>
        </w:rPr>
        <w:t>delivered</w:t>
      </w:r>
      <w:r w:rsidR="00D07227">
        <w:rPr>
          <w:sz w:val="24"/>
          <w:szCs w:val="24"/>
        </w:rPr>
        <w:t xml:space="preserve"> </w:t>
      </w:r>
      <w:r>
        <w:rPr>
          <w:sz w:val="24"/>
          <w:szCs w:val="24"/>
        </w:rPr>
        <w:t>or</w:t>
      </w:r>
      <w:r w:rsidR="00D07227">
        <w:rPr>
          <w:sz w:val="24"/>
          <w:szCs w:val="24"/>
        </w:rPr>
        <w:t xml:space="preserve"> </w:t>
      </w:r>
      <w:r>
        <w:rPr>
          <w:sz w:val="24"/>
          <w:szCs w:val="24"/>
        </w:rPr>
        <w:t>on</w:t>
      </w:r>
      <w:r w:rsidR="00D07227">
        <w:rPr>
          <w:sz w:val="24"/>
          <w:szCs w:val="24"/>
        </w:rPr>
        <w:t xml:space="preserve"> </w:t>
      </w:r>
      <w:r>
        <w:rPr>
          <w:sz w:val="24"/>
          <w:szCs w:val="24"/>
        </w:rPr>
        <w:t>the</w:t>
      </w:r>
      <w:r w:rsidR="00D07227">
        <w:rPr>
          <w:sz w:val="24"/>
          <w:szCs w:val="24"/>
        </w:rPr>
        <w:t xml:space="preserve"> </w:t>
      </w:r>
      <w:r>
        <w:rPr>
          <w:sz w:val="24"/>
          <w:szCs w:val="24"/>
        </w:rPr>
        <w:t>notice’s e</w:t>
      </w:r>
      <w:r>
        <w:rPr>
          <w:spacing w:val="-1"/>
          <w:sz w:val="24"/>
          <w:szCs w:val="24"/>
        </w:rPr>
        <w:t>ff</w:t>
      </w:r>
      <w:r>
        <w:rPr>
          <w:sz w:val="24"/>
          <w:szCs w:val="24"/>
        </w:rPr>
        <w:t xml:space="preserve">ective date, </w:t>
      </w:r>
      <w:proofErr w:type="spellStart"/>
      <w:r>
        <w:rPr>
          <w:sz w:val="24"/>
          <w:szCs w:val="24"/>
        </w:rPr>
        <w:t>which</w:t>
      </w:r>
      <w:r w:rsidR="00D07227">
        <w:rPr>
          <w:sz w:val="24"/>
          <w:szCs w:val="24"/>
        </w:rPr>
        <w:t xml:space="preserve"> </w:t>
      </w:r>
      <w:r>
        <w:rPr>
          <w:sz w:val="24"/>
          <w:szCs w:val="24"/>
        </w:rPr>
        <w:t>ever</w:t>
      </w:r>
      <w:proofErr w:type="spellEnd"/>
      <w:r w:rsidR="00D07227">
        <w:rPr>
          <w:sz w:val="24"/>
          <w:szCs w:val="24"/>
        </w:rPr>
        <w:t xml:space="preserve"> </w:t>
      </w:r>
      <w:r>
        <w:rPr>
          <w:sz w:val="24"/>
          <w:szCs w:val="24"/>
        </w:rPr>
        <w:t>is l</w:t>
      </w:r>
      <w:r>
        <w:rPr>
          <w:spacing w:val="-1"/>
          <w:sz w:val="24"/>
          <w:szCs w:val="24"/>
        </w:rPr>
        <w:t>a</w:t>
      </w:r>
      <w:r>
        <w:rPr>
          <w:sz w:val="24"/>
          <w:szCs w:val="24"/>
        </w:rPr>
        <w:t>ter.</w:t>
      </w:r>
    </w:p>
    <w:p w:rsidR="00F16361" w:rsidRDefault="00F16361">
      <w:pPr>
        <w:spacing w:before="7" w:line="240" w:lineRule="exact"/>
        <w:rPr>
          <w:sz w:val="24"/>
          <w:szCs w:val="24"/>
        </w:rPr>
        <w:sectPr w:rsidR="00F16361">
          <w:type w:val="continuous"/>
          <w:pgSz w:w="12240" w:h="15840"/>
          <w:pgMar w:top="1480" w:right="1320" w:bottom="280" w:left="1680" w:header="720" w:footer="720" w:gutter="0"/>
          <w:cols w:space="720"/>
        </w:sectPr>
      </w:pPr>
    </w:p>
    <w:p w:rsidR="00F16361" w:rsidRDefault="0047509A">
      <w:pPr>
        <w:spacing w:before="31"/>
        <w:ind w:left="79" w:right="-41"/>
        <w:jc w:val="center"/>
        <w:rPr>
          <w:sz w:val="24"/>
          <w:szCs w:val="24"/>
        </w:rPr>
      </w:pPr>
      <w:r>
        <w:rPr>
          <w:b/>
          <w:sz w:val="24"/>
          <w:szCs w:val="24"/>
        </w:rPr>
        <w:lastRenderedPageBreak/>
        <w:t>32. Taxes and</w:t>
      </w:r>
    </w:p>
    <w:p w:rsidR="00F16361" w:rsidRDefault="0047509A">
      <w:pPr>
        <w:ind w:left="442" w:right="354"/>
        <w:jc w:val="center"/>
        <w:rPr>
          <w:sz w:val="24"/>
          <w:szCs w:val="24"/>
        </w:rPr>
      </w:pPr>
      <w:r>
        <w:rPr>
          <w:b/>
          <w:sz w:val="24"/>
          <w:szCs w:val="24"/>
        </w:rPr>
        <w:t>Duties</w:t>
      </w:r>
    </w:p>
    <w:p w:rsidR="00F16361" w:rsidRDefault="0047509A">
      <w:pPr>
        <w:spacing w:before="29"/>
        <w:ind w:left="540" w:right="77" w:hanging="540"/>
        <w:jc w:val="both"/>
        <w:rPr>
          <w:sz w:val="24"/>
          <w:szCs w:val="24"/>
        </w:rPr>
      </w:pPr>
      <w:r>
        <w:br w:type="column"/>
      </w:r>
      <w:proofErr w:type="gramStart"/>
      <w:r>
        <w:rPr>
          <w:sz w:val="24"/>
          <w:szCs w:val="24"/>
        </w:rPr>
        <w:lastRenderedPageBreak/>
        <w:t>32.1  Suppliers</w:t>
      </w:r>
      <w:proofErr w:type="gramEnd"/>
      <w:r w:rsidR="00D07227">
        <w:rPr>
          <w:sz w:val="24"/>
          <w:szCs w:val="24"/>
        </w:rPr>
        <w:t xml:space="preserve"> </w:t>
      </w:r>
      <w:r>
        <w:rPr>
          <w:sz w:val="24"/>
          <w:szCs w:val="24"/>
        </w:rPr>
        <w:t>hall</w:t>
      </w:r>
      <w:r w:rsidR="00D07227">
        <w:rPr>
          <w:sz w:val="24"/>
          <w:szCs w:val="24"/>
        </w:rPr>
        <w:t xml:space="preserve"> </w:t>
      </w:r>
      <w:r>
        <w:rPr>
          <w:sz w:val="24"/>
          <w:szCs w:val="24"/>
        </w:rPr>
        <w:t>be</w:t>
      </w:r>
      <w:r w:rsidR="00D07227">
        <w:rPr>
          <w:sz w:val="24"/>
          <w:szCs w:val="24"/>
        </w:rPr>
        <w:t xml:space="preserve"> </w:t>
      </w:r>
      <w:r>
        <w:rPr>
          <w:sz w:val="24"/>
          <w:szCs w:val="24"/>
        </w:rPr>
        <w:t>entirely</w:t>
      </w:r>
      <w:r w:rsidR="00D07227">
        <w:rPr>
          <w:sz w:val="24"/>
          <w:szCs w:val="24"/>
        </w:rPr>
        <w:t xml:space="preserve"> </w:t>
      </w:r>
      <w:r>
        <w:rPr>
          <w:sz w:val="24"/>
          <w:szCs w:val="24"/>
        </w:rPr>
        <w:t>responsi</w:t>
      </w:r>
      <w:r>
        <w:rPr>
          <w:spacing w:val="-3"/>
          <w:sz w:val="24"/>
          <w:szCs w:val="24"/>
        </w:rPr>
        <w:t>b</w:t>
      </w:r>
      <w:r>
        <w:rPr>
          <w:sz w:val="24"/>
          <w:szCs w:val="24"/>
        </w:rPr>
        <w:t>le</w:t>
      </w:r>
      <w:r w:rsidR="00D07227">
        <w:rPr>
          <w:sz w:val="24"/>
          <w:szCs w:val="24"/>
        </w:rPr>
        <w:t xml:space="preserve"> </w:t>
      </w:r>
      <w:r>
        <w:rPr>
          <w:sz w:val="24"/>
          <w:szCs w:val="24"/>
        </w:rPr>
        <w:t>for</w:t>
      </w:r>
      <w:r w:rsidR="00D07227">
        <w:rPr>
          <w:sz w:val="24"/>
          <w:szCs w:val="24"/>
        </w:rPr>
        <w:t xml:space="preserve"> </w:t>
      </w:r>
      <w:r>
        <w:rPr>
          <w:sz w:val="24"/>
          <w:szCs w:val="24"/>
        </w:rPr>
        <w:t>all</w:t>
      </w:r>
      <w:r w:rsidR="00D07227">
        <w:rPr>
          <w:sz w:val="24"/>
          <w:szCs w:val="24"/>
        </w:rPr>
        <w:t xml:space="preserve"> </w:t>
      </w:r>
      <w:r>
        <w:rPr>
          <w:sz w:val="24"/>
          <w:szCs w:val="24"/>
        </w:rPr>
        <w:t>taxes,</w:t>
      </w:r>
      <w:r w:rsidR="00D07227">
        <w:rPr>
          <w:sz w:val="24"/>
          <w:szCs w:val="24"/>
        </w:rPr>
        <w:t xml:space="preserve"> </w:t>
      </w:r>
      <w:r>
        <w:rPr>
          <w:sz w:val="24"/>
          <w:szCs w:val="24"/>
        </w:rPr>
        <w:t>duties,</w:t>
      </w:r>
      <w:r w:rsidR="00D07227">
        <w:rPr>
          <w:sz w:val="24"/>
          <w:szCs w:val="24"/>
        </w:rPr>
        <w:t xml:space="preserve"> </w:t>
      </w:r>
      <w:r>
        <w:rPr>
          <w:sz w:val="24"/>
          <w:szCs w:val="24"/>
        </w:rPr>
        <w:t>license fees,</w:t>
      </w:r>
      <w:r w:rsidR="00D07227">
        <w:rPr>
          <w:sz w:val="24"/>
          <w:szCs w:val="24"/>
        </w:rPr>
        <w:t xml:space="preserve"> </w:t>
      </w:r>
      <w:r>
        <w:rPr>
          <w:sz w:val="24"/>
          <w:szCs w:val="24"/>
        </w:rPr>
        <w:t>etc.,</w:t>
      </w:r>
      <w:r w:rsidR="00D07227">
        <w:rPr>
          <w:sz w:val="24"/>
          <w:szCs w:val="24"/>
        </w:rPr>
        <w:t xml:space="preserve"> </w:t>
      </w:r>
      <w:r>
        <w:rPr>
          <w:sz w:val="24"/>
          <w:szCs w:val="24"/>
        </w:rPr>
        <w:t>incurred</w:t>
      </w:r>
      <w:r w:rsidR="00D07227">
        <w:rPr>
          <w:sz w:val="24"/>
          <w:szCs w:val="24"/>
        </w:rPr>
        <w:t xml:space="preserve"> </w:t>
      </w:r>
      <w:r>
        <w:rPr>
          <w:sz w:val="24"/>
          <w:szCs w:val="24"/>
        </w:rPr>
        <w:t>until</w:t>
      </w:r>
      <w:r w:rsidR="00D07227">
        <w:rPr>
          <w:sz w:val="24"/>
          <w:szCs w:val="24"/>
        </w:rPr>
        <w:t xml:space="preserve"> </w:t>
      </w:r>
      <w:r>
        <w:rPr>
          <w:sz w:val="24"/>
          <w:szCs w:val="24"/>
        </w:rPr>
        <w:t>delivery of</w:t>
      </w:r>
      <w:r w:rsidR="00D07227">
        <w:rPr>
          <w:sz w:val="24"/>
          <w:szCs w:val="24"/>
        </w:rPr>
        <w:t xml:space="preserve"> </w:t>
      </w:r>
      <w:r>
        <w:rPr>
          <w:sz w:val="24"/>
          <w:szCs w:val="24"/>
        </w:rPr>
        <w:t>the</w:t>
      </w:r>
      <w:r w:rsidR="00D07227">
        <w:rPr>
          <w:sz w:val="24"/>
          <w:szCs w:val="24"/>
        </w:rPr>
        <w:t xml:space="preserve"> </w:t>
      </w:r>
      <w:r>
        <w:rPr>
          <w:sz w:val="24"/>
          <w:szCs w:val="24"/>
        </w:rPr>
        <w:t>contracted</w:t>
      </w:r>
      <w:r w:rsidR="00D07227">
        <w:rPr>
          <w:sz w:val="24"/>
          <w:szCs w:val="24"/>
        </w:rPr>
        <w:t xml:space="preserve"> </w:t>
      </w:r>
      <w:r>
        <w:rPr>
          <w:sz w:val="24"/>
          <w:szCs w:val="24"/>
        </w:rPr>
        <w:t>Goods</w:t>
      </w:r>
      <w:r w:rsidR="00D07227">
        <w:rPr>
          <w:sz w:val="24"/>
          <w:szCs w:val="24"/>
        </w:rPr>
        <w:t xml:space="preserve"> </w:t>
      </w:r>
      <w:r>
        <w:rPr>
          <w:sz w:val="24"/>
          <w:szCs w:val="24"/>
        </w:rPr>
        <w:t>to</w:t>
      </w:r>
      <w:r w:rsidR="00D07227">
        <w:rPr>
          <w:sz w:val="24"/>
          <w:szCs w:val="24"/>
        </w:rPr>
        <w:t xml:space="preserve"> </w:t>
      </w:r>
      <w:r>
        <w:rPr>
          <w:sz w:val="24"/>
          <w:szCs w:val="24"/>
        </w:rPr>
        <w:t>the Procuring agency.</w:t>
      </w:r>
    </w:p>
    <w:p w:rsidR="00E73855" w:rsidRDefault="00E73855">
      <w:pPr>
        <w:spacing w:before="29"/>
        <w:ind w:left="540" w:right="77" w:hanging="540"/>
        <w:jc w:val="both"/>
        <w:rPr>
          <w:sz w:val="24"/>
          <w:szCs w:val="24"/>
        </w:rPr>
        <w:sectPr w:rsidR="00E73855">
          <w:type w:val="continuous"/>
          <w:pgSz w:w="12240" w:h="15840"/>
          <w:pgMar w:top="1480" w:right="1320" w:bottom="280" w:left="1680" w:header="720" w:footer="720" w:gutter="0"/>
          <w:cols w:num="2" w:space="720" w:equalWidth="0">
            <w:col w:w="1527" w:space="753"/>
            <w:col w:w="6960"/>
          </w:cols>
        </w:sect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before="19" w:line="280" w:lineRule="exact"/>
        <w:rPr>
          <w:sz w:val="28"/>
          <w:szCs w:val="28"/>
        </w:rPr>
      </w:pPr>
    </w:p>
    <w:p w:rsidR="00F16361" w:rsidRDefault="00D74B2A">
      <w:pPr>
        <w:spacing w:before="23"/>
        <w:ind w:left="2437"/>
        <w:rPr>
          <w:sz w:val="28"/>
          <w:szCs w:val="28"/>
        </w:rPr>
      </w:pPr>
      <w:r>
        <w:rPr>
          <w:noProof/>
        </w:rPr>
        <w:pict>
          <v:group id="Group 163" o:spid="_x0000_s1498" style="position:absolute;left:0;text-align:left;margin-left:89.6pt;margin-top:185.1pt;width:451.2pt;height:321.95pt;z-index:-251676672;mso-position-horizontal-relative:page;mso-position-vertical-relative:page" coordorigin="1792,3702" coordsize="9024,6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">
            <v:group id="Group 164" o:spid="_x0000_s1499" style="position:absolute;left:1800;top:3718;width:9000;height:0" coordorigin="1800,3718"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171" o:spid="_x0000_s1506" style="position:absolute;left:1800;top:3718;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WcpMIA&#10;AADcAAAADwAAAGRycy9kb3ducmV2LnhtbERPTWsCMRC9F/wPYYTealYP0m6NItJKoSdtD3scNtPN&#10;1s1k2Uzj2l/fFARv83ifs9qMvlOJhtgGNjCfFaCI62Bbbgx8frw+PIKKgmyxC0wGLhRhs57crbC0&#10;4cwHSkdpVA7hWKIBJ9KXWsfakcc4Cz1x5r7C4FEyHBptBzzncN/pRVEstceWc4PDnnaO6tPxxxuo&#10;9tv3g5vrS/r+rV5EikVK1d6Y++m4fQYlNMpNfHW/2Tz/aQn/z+QL9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5ZykwgAAANwAAAAPAAAAAAAAAAAAAAAAAJgCAABkcnMvZG93&#10;bnJldi54bWxQSwUGAAAAAAQABAD1AAAAhwMAAAAA&#10;" path="m,l9000,e" filled="f" strokeweight=".82pt">
                <v:path arrowok="t" o:connecttype="custom" o:connectlocs="0,0;9000,0" o:connectangles="0,0"/>
              </v:shape>
              <v:group id="Group 165" o:spid="_x0000_s1500" style="position:absolute;left:1807;top:3711;width:0;height:6422" coordorigin="1807,3711" coordsize="0,6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shape id="Freeform 170" o:spid="_x0000_s1505" style="position:absolute;left:1807;top:3711;width:0;height:6422;visibility:visible;mso-wrap-style:square;v-text-anchor:top" coordsize="0,6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Eq6MYA&#10;AADcAAAADwAAAGRycy9kb3ducmV2LnhtbESPQW/CMAyF75P4D5GRdoN0A02sIyBAGiDtsNHtB3iJ&#10;13Y0TtVkUP49PiDtZus9v/d5vux9o07UxTqwgYdxBorYBldzaeDr83U0AxUTssMmMBm4UITlYnA3&#10;x9yFMx/oVKRSSQjHHA1UKbW51tFW5DGOQ0ss2k/oPCZZu1K7Ds8S7hv9mGVP2mPN0lBhS5uK7LH4&#10;8wa+6e1jl9ri/XdjZ9vppDmsJ3ZtzP2wX72AStSnf/Pteu8E/1lo5RmZQC+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Eq6MYAAADcAAAADwAAAAAAAAAAAAAAAACYAgAAZHJz&#10;L2Rvd25yZXYueG1sUEsFBgAAAAAEAAQA9QAAAIsDAAAAAA==&#10;" path="m,l,6422e" filled="f" strokeweight=".82pt">
                  <v:path arrowok="t" o:connecttype="custom" o:connectlocs="0,3711;0,10133" o:connectangles="0,0"/>
                </v:shape>
                <v:group id="Group 166" o:spid="_x0000_s1501" style="position:absolute;left:1800;top:10126;width:9000;height:0" coordorigin="1800,10126"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 id="Freeform 169" o:spid="_x0000_s1504" style="position:absolute;left:1800;top:10126;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9VsMMA&#10;AADcAAAADwAAAGRycy9kb3ducmV2LnhtbESPzWrDMBCE74W+g9hCbo2cHEJwo4RQ2hDIKT8HHxdr&#10;a7m1VsbaKk6fvgoUehxm5htmtRl9pxINsQ1sYDYtQBHXwbbcGLic35+XoKIgW+wCk4EbRdisHx9W&#10;WNpw5SOlkzQqQziWaMCJ9KXWsXbkMU5DT5y9jzB4lCyHRtsBrxnuOz0vioX22HJecNjTq6P66/Tt&#10;DVS77eHoZvqWPn+qN5FinlK1M2byNG5fQAmN8h/+a++tgUyE+5l8BP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W9VsMMAAADcAAAADwAAAAAAAAAAAAAAAACYAgAAZHJzL2Rv&#10;d25yZXYueG1sUEsFBgAAAAAEAAQA9QAAAIgDAAAAAA==&#10;" path="m,l9000,e" filled="f" strokeweight=".82pt">
                    <v:path arrowok="t" o:connecttype="custom" o:connectlocs="0,0;9000,0" o:connectangles="0,0"/>
                  </v:shape>
                  <v:group id="Group 167" o:spid="_x0000_s1502" style="position:absolute;left:10807;top:3710;width:0;height:6422" coordorigin="10807,3710" coordsize="0,6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shape id="Freeform 168" o:spid="_x0000_s1503" style="position:absolute;left:10807;top:3710;width:0;height:6422;visibility:visible;mso-wrap-style:square;v-text-anchor:top" coordsize="0,6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bp+cUA&#10;AADcAAAADwAAAGRycy9kb3ducmV2LnhtbESP0WrCQBRE34X+w3ILvunGKEVSV1FBW/ChGvsBt7u3&#10;STR7N2RXjX/vFgo+DjNzhpktOluLK7W+cqxgNExAEGtnKi4UfB83gykIH5AN1o5JwZ08LOYvvRlm&#10;xt34QNc8FCJC2GeooAyhyaT0uiSLfuga4uj9utZiiLItpGnxFuG2lmmSvEmLFceFEhtal6TP+cUq&#10;+KHd/iM0+ddprafbybg+rMZ6pVT/tVu+gwjUhWf4v/1pFKRJCn9n4h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Vun5xQAAANwAAAAPAAAAAAAAAAAAAAAAAJgCAABkcnMv&#10;ZG93bnJldi54bWxQSwUGAAAAAAQABAD1AAAAigMAAAAA&#10;" path="m,l,6423e" filled="f" strokeweight=".82pt">
                      <v:path arrowok="t" o:connecttype="custom" o:connectlocs="0,3710;0,10133" o:connectangles="0,0"/>
                    </v:shape>
                  </v:group>
                </v:group>
              </v:group>
            </v:group>
            <w10:wrap anchorx="page" anchory="page"/>
          </v:group>
        </w:pict>
      </w:r>
      <w:r w:rsidR="0047509A">
        <w:rPr>
          <w:b/>
          <w:sz w:val="28"/>
          <w:szCs w:val="28"/>
        </w:rPr>
        <w:t>Notes</w:t>
      </w:r>
      <w:r w:rsidR="00A82CA6">
        <w:rPr>
          <w:b/>
          <w:sz w:val="28"/>
          <w:szCs w:val="28"/>
        </w:rPr>
        <w:t xml:space="preserve"> </w:t>
      </w:r>
      <w:r w:rsidR="0047509A">
        <w:rPr>
          <w:b/>
          <w:sz w:val="28"/>
          <w:szCs w:val="28"/>
        </w:rPr>
        <w:t>on</w:t>
      </w:r>
      <w:r w:rsidR="00A82CA6">
        <w:rPr>
          <w:b/>
          <w:sz w:val="28"/>
          <w:szCs w:val="28"/>
        </w:rPr>
        <w:t xml:space="preserve"> </w:t>
      </w:r>
      <w:r w:rsidR="0047509A">
        <w:rPr>
          <w:b/>
          <w:sz w:val="28"/>
          <w:szCs w:val="28"/>
        </w:rPr>
        <w:t>the</w:t>
      </w:r>
      <w:r w:rsidR="00A82CA6">
        <w:rPr>
          <w:b/>
          <w:sz w:val="28"/>
          <w:szCs w:val="28"/>
        </w:rPr>
        <w:t xml:space="preserve"> </w:t>
      </w:r>
      <w:r w:rsidR="0047509A">
        <w:rPr>
          <w:b/>
          <w:sz w:val="28"/>
          <w:szCs w:val="28"/>
        </w:rPr>
        <w:t>Instructions</w:t>
      </w:r>
      <w:r w:rsidR="00A82CA6">
        <w:rPr>
          <w:b/>
          <w:sz w:val="28"/>
          <w:szCs w:val="28"/>
        </w:rPr>
        <w:t xml:space="preserve"> </w:t>
      </w:r>
      <w:r w:rsidR="0047509A">
        <w:rPr>
          <w:b/>
          <w:sz w:val="28"/>
          <w:szCs w:val="28"/>
        </w:rPr>
        <w:t>to</w:t>
      </w:r>
      <w:r w:rsidR="00A82CA6">
        <w:rPr>
          <w:b/>
          <w:sz w:val="28"/>
          <w:szCs w:val="28"/>
        </w:rPr>
        <w:t xml:space="preserve"> </w:t>
      </w:r>
      <w:r w:rsidR="0047509A">
        <w:rPr>
          <w:b/>
          <w:sz w:val="28"/>
          <w:szCs w:val="28"/>
        </w:rPr>
        <w:t>Bidders</w:t>
      </w:r>
    </w:p>
    <w:p w:rsidR="00F16361" w:rsidRDefault="00F16361">
      <w:pPr>
        <w:spacing w:before="13" w:line="260" w:lineRule="exact"/>
        <w:rPr>
          <w:sz w:val="26"/>
          <w:szCs w:val="26"/>
        </w:rPr>
      </w:pPr>
    </w:p>
    <w:p w:rsidR="00F16361" w:rsidRDefault="0047509A">
      <w:pPr>
        <w:ind w:left="195" w:right="78"/>
        <w:jc w:val="both"/>
        <w:rPr>
          <w:sz w:val="24"/>
          <w:szCs w:val="24"/>
        </w:rPr>
      </w:pPr>
      <w:r>
        <w:rPr>
          <w:sz w:val="24"/>
          <w:szCs w:val="24"/>
        </w:rPr>
        <w:t>This section of the bidding docu</w:t>
      </w:r>
      <w:r>
        <w:rPr>
          <w:spacing w:val="-2"/>
          <w:sz w:val="24"/>
          <w:szCs w:val="24"/>
        </w:rPr>
        <w:t>m</w:t>
      </w:r>
      <w:r>
        <w:rPr>
          <w:spacing w:val="1"/>
          <w:sz w:val="24"/>
          <w:szCs w:val="24"/>
        </w:rPr>
        <w:t>e</w:t>
      </w:r>
      <w:r>
        <w:rPr>
          <w:sz w:val="24"/>
          <w:szCs w:val="24"/>
        </w:rPr>
        <w:t>nts provid</w:t>
      </w:r>
      <w:r>
        <w:rPr>
          <w:spacing w:val="2"/>
          <w:sz w:val="24"/>
          <w:szCs w:val="24"/>
        </w:rPr>
        <w:t>e</w:t>
      </w:r>
      <w:r>
        <w:rPr>
          <w:sz w:val="24"/>
          <w:szCs w:val="24"/>
        </w:rPr>
        <w:t>s the information necessary for bidders to prepare</w:t>
      </w:r>
      <w:r w:rsidR="003025AD">
        <w:rPr>
          <w:sz w:val="24"/>
          <w:szCs w:val="24"/>
        </w:rPr>
        <w:t xml:space="preserve"> </w:t>
      </w:r>
      <w:r>
        <w:rPr>
          <w:sz w:val="24"/>
          <w:szCs w:val="24"/>
        </w:rPr>
        <w:t>res</w:t>
      </w:r>
      <w:r>
        <w:rPr>
          <w:spacing w:val="-1"/>
          <w:sz w:val="24"/>
          <w:szCs w:val="24"/>
        </w:rPr>
        <w:t>p</w:t>
      </w:r>
      <w:r>
        <w:rPr>
          <w:sz w:val="24"/>
          <w:szCs w:val="24"/>
        </w:rPr>
        <w:t>onsive</w:t>
      </w:r>
      <w:r w:rsidR="003025AD">
        <w:rPr>
          <w:sz w:val="24"/>
          <w:szCs w:val="24"/>
        </w:rPr>
        <w:t xml:space="preserve"> </w:t>
      </w:r>
      <w:r>
        <w:rPr>
          <w:sz w:val="24"/>
          <w:szCs w:val="24"/>
        </w:rPr>
        <w:t>bids,</w:t>
      </w:r>
      <w:r w:rsidR="003025AD">
        <w:rPr>
          <w:sz w:val="24"/>
          <w:szCs w:val="24"/>
        </w:rPr>
        <w:t xml:space="preserve"> </w:t>
      </w:r>
      <w:r>
        <w:rPr>
          <w:sz w:val="24"/>
          <w:szCs w:val="24"/>
        </w:rPr>
        <w:t>in</w:t>
      </w:r>
      <w:r w:rsidR="003025AD">
        <w:rPr>
          <w:sz w:val="24"/>
          <w:szCs w:val="24"/>
        </w:rPr>
        <w:t xml:space="preserve"> </w:t>
      </w:r>
      <w:r>
        <w:rPr>
          <w:sz w:val="24"/>
          <w:szCs w:val="24"/>
        </w:rPr>
        <w:t>acc</w:t>
      </w:r>
      <w:r>
        <w:rPr>
          <w:spacing w:val="-1"/>
          <w:sz w:val="24"/>
          <w:szCs w:val="24"/>
        </w:rPr>
        <w:t>o</w:t>
      </w:r>
      <w:r>
        <w:rPr>
          <w:sz w:val="24"/>
          <w:szCs w:val="24"/>
        </w:rPr>
        <w:t>rdance</w:t>
      </w:r>
      <w:r w:rsidR="003025AD">
        <w:rPr>
          <w:sz w:val="24"/>
          <w:szCs w:val="24"/>
        </w:rPr>
        <w:t xml:space="preserve"> </w:t>
      </w:r>
      <w:r>
        <w:rPr>
          <w:sz w:val="24"/>
          <w:szCs w:val="24"/>
        </w:rPr>
        <w:t>with</w:t>
      </w:r>
      <w:r w:rsidR="003025AD">
        <w:rPr>
          <w:sz w:val="24"/>
          <w:szCs w:val="24"/>
        </w:rPr>
        <w:t xml:space="preserve"> </w:t>
      </w:r>
      <w:r>
        <w:rPr>
          <w:sz w:val="24"/>
          <w:szCs w:val="24"/>
        </w:rPr>
        <w:t>t</w:t>
      </w:r>
      <w:r>
        <w:rPr>
          <w:spacing w:val="-1"/>
          <w:sz w:val="24"/>
          <w:szCs w:val="24"/>
        </w:rPr>
        <w:t>h</w:t>
      </w:r>
      <w:r>
        <w:rPr>
          <w:sz w:val="24"/>
          <w:szCs w:val="24"/>
        </w:rPr>
        <w:t>e require</w:t>
      </w:r>
      <w:r>
        <w:rPr>
          <w:spacing w:val="-2"/>
          <w:sz w:val="24"/>
          <w:szCs w:val="24"/>
        </w:rPr>
        <w:t>m</w:t>
      </w:r>
      <w:r>
        <w:rPr>
          <w:sz w:val="24"/>
          <w:szCs w:val="24"/>
        </w:rPr>
        <w:t>ents</w:t>
      </w:r>
      <w:r w:rsidR="003025AD">
        <w:rPr>
          <w:sz w:val="24"/>
          <w:szCs w:val="24"/>
        </w:rPr>
        <w:t xml:space="preserve"> </w:t>
      </w:r>
      <w:r>
        <w:rPr>
          <w:sz w:val="24"/>
          <w:szCs w:val="24"/>
        </w:rPr>
        <w:t>of</w:t>
      </w:r>
      <w:r w:rsidR="003025AD">
        <w:rPr>
          <w:sz w:val="24"/>
          <w:szCs w:val="24"/>
        </w:rPr>
        <w:t xml:space="preserve"> </w:t>
      </w:r>
      <w:r>
        <w:rPr>
          <w:sz w:val="24"/>
          <w:szCs w:val="24"/>
        </w:rPr>
        <w:t>the</w:t>
      </w:r>
      <w:r w:rsidR="003025AD">
        <w:rPr>
          <w:sz w:val="24"/>
          <w:szCs w:val="24"/>
        </w:rPr>
        <w:t xml:space="preserve"> </w:t>
      </w:r>
      <w:r>
        <w:rPr>
          <w:sz w:val="24"/>
          <w:szCs w:val="24"/>
        </w:rPr>
        <w:t>Procuring</w:t>
      </w:r>
      <w:r w:rsidR="003025AD">
        <w:rPr>
          <w:sz w:val="24"/>
          <w:szCs w:val="24"/>
        </w:rPr>
        <w:t xml:space="preserve"> </w:t>
      </w:r>
      <w:r>
        <w:rPr>
          <w:sz w:val="24"/>
          <w:szCs w:val="24"/>
        </w:rPr>
        <w:t>a</w:t>
      </w:r>
      <w:r>
        <w:rPr>
          <w:spacing w:val="-1"/>
          <w:sz w:val="24"/>
          <w:szCs w:val="24"/>
        </w:rPr>
        <w:t>g</w:t>
      </w:r>
      <w:r>
        <w:rPr>
          <w:sz w:val="24"/>
          <w:szCs w:val="24"/>
        </w:rPr>
        <w:t>e</w:t>
      </w:r>
      <w:r>
        <w:rPr>
          <w:spacing w:val="-1"/>
          <w:sz w:val="24"/>
          <w:szCs w:val="24"/>
        </w:rPr>
        <w:t>n</w:t>
      </w:r>
      <w:r>
        <w:rPr>
          <w:sz w:val="24"/>
          <w:szCs w:val="24"/>
        </w:rPr>
        <w:t>cy. It also provides infor</w:t>
      </w:r>
      <w:r>
        <w:rPr>
          <w:spacing w:val="-2"/>
          <w:sz w:val="24"/>
          <w:szCs w:val="24"/>
        </w:rPr>
        <w:t>m</w:t>
      </w:r>
      <w:r>
        <w:rPr>
          <w:sz w:val="24"/>
          <w:szCs w:val="24"/>
        </w:rPr>
        <w:t>ation on bid sub</w:t>
      </w:r>
      <w:r>
        <w:rPr>
          <w:spacing w:val="-2"/>
          <w:sz w:val="24"/>
          <w:szCs w:val="24"/>
        </w:rPr>
        <w:t>m</w:t>
      </w:r>
      <w:r>
        <w:rPr>
          <w:sz w:val="24"/>
          <w:szCs w:val="24"/>
        </w:rPr>
        <w:t>ission, opening, and evaluation, and on the award of contract.</w:t>
      </w:r>
    </w:p>
    <w:p w:rsidR="00F16361" w:rsidRDefault="00F16361">
      <w:pPr>
        <w:spacing w:before="19" w:line="260" w:lineRule="exact"/>
        <w:rPr>
          <w:sz w:val="26"/>
          <w:szCs w:val="26"/>
        </w:rPr>
      </w:pPr>
    </w:p>
    <w:p w:rsidR="00F16361" w:rsidRDefault="0047509A">
      <w:pPr>
        <w:ind w:left="195" w:right="79"/>
        <w:jc w:val="both"/>
        <w:rPr>
          <w:sz w:val="24"/>
          <w:szCs w:val="24"/>
        </w:rPr>
      </w:pPr>
      <w:r>
        <w:rPr>
          <w:b/>
          <w:sz w:val="24"/>
          <w:szCs w:val="24"/>
        </w:rPr>
        <w:t>Part</w:t>
      </w:r>
      <w:r w:rsidR="003025AD">
        <w:rPr>
          <w:b/>
          <w:sz w:val="24"/>
          <w:szCs w:val="24"/>
        </w:rPr>
        <w:t xml:space="preserve"> </w:t>
      </w:r>
      <w:r>
        <w:rPr>
          <w:b/>
          <w:sz w:val="24"/>
          <w:szCs w:val="24"/>
        </w:rPr>
        <w:t>One</w:t>
      </w:r>
      <w:r w:rsidR="003025AD">
        <w:rPr>
          <w:b/>
          <w:sz w:val="24"/>
          <w:szCs w:val="24"/>
        </w:rPr>
        <w:t xml:space="preserve"> </w:t>
      </w:r>
      <w:r>
        <w:rPr>
          <w:b/>
          <w:sz w:val="24"/>
          <w:szCs w:val="24"/>
        </w:rPr>
        <w:t>Section</w:t>
      </w:r>
      <w:r w:rsidR="003025AD">
        <w:rPr>
          <w:b/>
          <w:sz w:val="24"/>
          <w:szCs w:val="24"/>
        </w:rPr>
        <w:t xml:space="preserve"> </w:t>
      </w:r>
      <w:r>
        <w:rPr>
          <w:b/>
          <w:sz w:val="24"/>
          <w:szCs w:val="24"/>
        </w:rPr>
        <w:t>I</w:t>
      </w:r>
      <w:r w:rsidR="003025AD">
        <w:rPr>
          <w:b/>
          <w:sz w:val="24"/>
          <w:szCs w:val="24"/>
        </w:rPr>
        <w:t xml:space="preserve"> </w:t>
      </w:r>
      <w:proofErr w:type="gramStart"/>
      <w:r>
        <w:rPr>
          <w:b/>
          <w:sz w:val="24"/>
          <w:szCs w:val="24"/>
        </w:rPr>
        <w:t>c</w:t>
      </w:r>
      <w:r>
        <w:rPr>
          <w:b/>
          <w:spacing w:val="-1"/>
          <w:sz w:val="24"/>
          <w:szCs w:val="24"/>
        </w:rPr>
        <w:t>o</w:t>
      </w:r>
      <w:r>
        <w:rPr>
          <w:b/>
          <w:sz w:val="24"/>
          <w:szCs w:val="24"/>
        </w:rPr>
        <w:t>ntains</w:t>
      </w:r>
      <w:proofErr w:type="gramEnd"/>
      <w:r w:rsidR="003025AD">
        <w:rPr>
          <w:b/>
          <w:sz w:val="24"/>
          <w:szCs w:val="24"/>
        </w:rPr>
        <w:t xml:space="preserve"> </w:t>
      </w:r>
      <w:r>
        <w:rPr>
          <w:b/>
          <w:sz w:val="24"/>
          <w:szCs w:val="24"/>
        </w:rPr>
        <w:t>provisions</w:t>
      </w:r>
      <w:r w:rsidR="003025AD">
        <w:rPr>
          <w:b/>
          <w:sz w:val="24"/>
          <w:szCs w:val="24"/>
        </w:rPr>
        <w:t xml:space="preserve"> </w:t>
      </w:r>
      <w:r>
        <w:rPr>
          <w:b/>
          <w:sz w:val="24"/>
          <w:szCs w:val="24"/>
        </w:rPr>
        <w:t>that</w:t>
      </w:r>
      <w:r w:rsidR="003025AD">
        <w:rPr>
          <w:b/>
          <w:sz w:val="24"/>
          <w:szCs w:val="24"/>
        </w:rPr>
        <w:t xml:space="preserve"> </w:t>
      </w:r>
      <w:r>
        <w:rPr>
          <w:b/>
          <w:sz w:val="24"/>
          <w:szCs w:val="24"/>
        </w:rPr>
        <w:t>are</w:t>
      </w:r>
      <w:r w:rsidR="003025AD">
        <w:rPr>
          <w:b/>
          <w:sz w:val="24"/>
          <w:szCs w:val="24"/>
        </w:rPr>
        <w:t xml:space="preserve"> </w:t>
      </w:r>
      <w:r>
        <w:rPr>
          <w:b/>
          <w:sz w:val="24"/>
          <w:szCs w:val="24"/>
        </w:rPr>
        <w:t>to</w:t>
      </w:r>
      <w:r w:rsidR="003025AD">
        <w:rPr>
          <w:b/>
          <w:sz w:val="24"/>
          <w:szCs w:val="24"/>
        </w:rPr>
        <w:t xml:space="preserve"> </w:t>
      </w:r>
      <w:r>
        <w:rPr>
          <w:b/>
          <w:sz w:val="24"/>
          <w:szCs w:val="24"/>
        </w:rPr>
        <w:t>be</w:t>
      </w:r>
      <w:r w:rsidR="003025AD">
        <w:rPr>
          <w:b/>
          <w:sz w:val="24"/>
          <w:szCs w:val="24"/>
        </w:rPr>
        <w:t xml:space="preserve"> </w:t>
      </w:r>
      <w:r>
        <w:rPr>
          <w:b/>
          <w:sz w:val="24"/>
          <w:szCs w:val="24"/>
        </w:rPr>
        <w:t>used</w:t>
      </w:r>
      <w:r w:rsidR="003025AD">
        <w:rPr>
          <w:b/>
          <w:sz w:val="24"/>
          <w:szCs w:val="24"/>
        </w:rPr>
        <w:t xml:space="preserve"> </w:t>
      </w:r>
      <w:r>
        <w:rPr>
          <w:b/>
          <w:sz w:val="24"/>
          <w:szCs w:val="24"/>
        </w:rPr>
        <w:t>unchanged.   Part</w:t>
      </w:r>
      <w:r w:rsidR="003025AD">
        <w:rPr>
          <w:b/>
          <w:sz w:val="24"/>
          <w:szCs w:val="24"/>
        </w:rPr>
        <w:t xml:space="preserve"> </w:t>
      </w:r>
      <w:r>
        <w:rPr>
          <w:b/>
          <w:sz w:val="24"/>
          <w:szCs w:val="24"/>
        </w:rPr>
        <w:t>T</w:t>
      </w:r>
      <w:r>
        <w:rPr>
          <w:b/>
          <w:spacing w:val="-2"/>
          <w:sz w:val="24"/>
          <w:szCs w:val="24"/>
        </w:rPr>
        <w:t>w</w:t>
      </w:r>
      <w:r>
        <w:rPr>
          <w:b/>
          <w:sz w:val="24"/>
          <w:szCs w:val="24"/>
        </w:rPr>
        <w:t>o Section</w:t>
      </w:r>
      <w:r w:rsidR="003025AD">
        <w:rPr>
          <w:b/>
          <w:sz w:val="24"/>
          <w:szCs w:val="24"/>
        </w:rPr>
        <w:t xml:space="preserve"> </w:t>
      </w:r>
      <w:r>
        <w:rPr>
          <w:b/>
          <w:sz w:val="24"/>
          <w:szCs w:val="24"/>
        </w:rPr>
        <w:t>II</w:t>
      </w:r>
      <w:r w:rsidR="003025AD">
        <w:rPr>
          <w:b/>
          <w:sz w:val="24"/>
          <w:szCs w:val="24"/>
        </w:rPr>
        <w:t xml:space="preserve"> </w:t>
      </w:r>
      <w:r>
        <w:rPr>
          <w:b/>
          <w:sz w:val="24"/>
          <w:szCs w:val="24"/>
        </w:rPr>
        <w:t>consists</w:t>
      </w:r>
      <w:r w:rsidR="003025AD">
        <w:rPr>
          <w:b/>
          <w:sz w:val="24"/>
          <w:szCs w:val="24"/>
        </w:rPr>
        <w:t xml:space="preserve"> </w:t>
      </w:r>
      <w:r>
        <w:rPr>
          <w:b/>
          <w:sz w:val="24"/>
          <w:szCs w:val="24"/>
        </w:rPr>
        <w:t>of</w:t>
      </w:r>
      <w:r w:rsidR="003025AD">
        <w:rPr>
          <w:b/>
          <w:sz w:val="24"/>
          <w:szCs w:val="24"/>
        </w:rPr>
        <w:t xml:space="preserve"> </w:t>
      </w:r>
      <w:r>
        <w:rPr>
          <w:b/>
          <w:sz w:val="24"/>
          <w:szCs w:val="24"/>
        </w:rPr>
        <w:t>provisions</w:t>
      </w:r>
      <w:r w:rsidR="003025AD">
        <w:rPr>
          <w:b/>
          <w:sz w:val="24"/>
          <w:szCs w:val="24"/>
        </w:rPr>
        <w:t xml:space="preserve"> </w:t>
      </w:r>
      <w:r>
        <w:rPr>
          <w:b/>
          <w:sz w:val="24"/>
          <w:szCs w:val="24"/>
        </w:rPr>
        <w:t>that</w:t>
      </w:r>
      <w:r w:rsidR="003025AD">
        <w:rPr>
          <w:b/>
          <w:sz w:val="24"/>
          <w:szCs w:val="24"/>
        </w:rPr>
        <w:t xml:space="preserve"> </w:t>
      </w:r>
      <w:r>
        <w:rPr>
          <w:b/>
          <w:sz w:val="24"/>
          <w:szCs w:val="24"/>
        </w:rPr>
        <w:t>supplement, amend, or specify in detail inform</w:t>
      </w:r>
      <w:r>
        <w:rPr>
          <w:b/>
          <w:spacing w:val="-1"/>
          <w:sz w:val="24"/>
          <w:szCs w:val="24"/>
        </w:rPr>
        <w:t>a</w:t>
      </w:r>
      <w:r>
        <w:rPr>
          <w:b/>
          <w:sz w:val="24"/>
          <w:szCs w:val="24"/>
        </w:rPr>
        <w:t>tion or</w:t>
      </w:r>
      <w:r w:rsidR="003025AD">
        <w:rPr>
          <w:b/>
          <w:sz w:val="24"/>
          <w:szCs w:val="24"/>
        </w:rPr>
        <w:t xml:space="preserve"> </w:t>
      </w:r>
      <w:r>
        <w:rPr>
          <w:b/>
          <w:sz w:val="24"/>
          <w:szCs w:val="24"/>
        </w:rPr>
        <w:t>requirements</w:t>
      </w:r>
      <w:r w:rsidR="003025AD">
        <w:rPr>
          <w:b/>
          <w:sz w:val="24"/>
          <w:szCs w:val="24"/>
        </w:rPr>
        <w:t xml:space="preserve"> </w:t>
      </w:r>
      <w:r>
        <w:rPr>
          <w:b/>
          <w:sz w:val="24"/>
          <w:szCs w:val="24"/>
        </w:rPr>
        <w:t>incl</w:t>
      </w:r>
      <w:r>
        <w:rPr>
          <w:b/>
          <w:spacing w:val="-2"/>
          <w:sz w:val="24"/>
          <w:szCs w:val="24"/>
        </w:rPr>
        <w:t>u</w:t>
      </w:r>
      <w:r>
        <w:rPr>
          <w:b/>
          <w:sz w:val="24"/>
          <w:szCs w:val="24"/>
        </w:rPr>
        <w:t>ded</w:t>
      </w:r>
      <w:r w:rsidR="003025AD">
        <w:rPr>
          <w:b/>
          <w:sz w:val="24"/>
          <w:szCs w:val="24"/>
        </w:rPr>
        <w:t xml:space="preserve"> </w:t>
      </w:r>
      <w:r>
        <w:rPr>
          <w:b/>
          <w:sz w:val="24"/>
          <w:szCs w:val="24"/>
        </w:rPr>
        <w:t>in</w:t>
      </w:r>
      <w:r w:rsidR="003025AD">
        <w:rPr>
          <w:b/>
          <w:sz w:val="24"/>
          <w:szCs w:val="24"/>
        </w:rPr>
        <w:t xml:space="preserve"> </w:t>
      </w:r>
      <w:r>
        <w:rPr>
          <w:b/>
          <w:sz w:val="24"/>
          <w:szCs w:val="24"/>
        </w:rPr>
        <w:t>Part</w:t>
      </w:r>
      <w:r w:rsidR="003025AD">
        <w:rPr>
          <w:b/>
          <w:sz w:val="24"/>
          <w:szCs w:val="24"/>
        </w:rPr>
        <w:t xml:space="preserve"> </w:t>
      </w:r>
      <w:r>
        <w:rPr>
          <w:b/>
          <w:sz w:val="24"/>
          <w:szCs w:val="24"/>
        </w:rPr>
        <w:t>One</w:t>
      </w:r>
      <w:r w:rsidR="003025AD">
        <w:rPr>
          <w:b/>
          <w:sz w:val="24"/>
          <w:szCs w:val="24"/>
        </w:rPr>
        <w:t xml:space="preserve"> </w:t>
      </w:r>
      <w:r>
        <w:rPr>
          <w:b/>
          <w:sz w:val="24"/>
          <w:szCs w:val="24"/>
        </w:rPr>
        <w:t>Secti</w:t>
      </w:r>
      <w:r>
        <w:rPr>
          <w:b/>
          <w:spacing w:val="-1"/>
          <w:sz w:val="24"/>
          <w:szCs w:val="24"/>
        </w:rPr>
        <w:t>o</w:t>
      </w:r>
      <w:r>
        <w:rPr>
          <w:b/>
          <w:sz w:val="24"/>
          <w:szCs w:val="24"/>
        </w:rPr>
        <w:t>n</w:t>
      </w:r>
      <w:r w:rsidR="003025AD">
        <w:rPr>
          <w:b/>
          <w:sz w:val="24"/>
          <w:szCs w:val="24"/>
        </w:rPr>
        <w:t xml:space="preserve"> </w:t>
      </w:r>
      <w:r>
        <w:rPr>
          <w:b/>
          <w:sz w:val="24"/>
          <w:szCs w:val="24"/>
        </w:rPr>
        <w:t>I</w:t>
      </w:r>
      <w:r w:rsidR="003025AD">
        <w:rPr>
          <w:b/>
          <w:sz w:val="24"/>
          <w:szCs w:val="24"/>
        </w:rPr>
        <w:t xml:space="preserve"> </w:t>
      </w:r>
      <w:r>
        <w:rPr>
          <w:b/>
          <w:sz w:val="24"/>
          <w:szCs w:val="24"/>
        </w:rPr>
        <w:t>and</w:t>
      </w:r>
      <w:r w:rsidR="003025AD">
        <w:rPr>
          <w:b/>
          <w:sz w:val="24"/>
          <w:szCs w:val="24"/>
        </w:rPr>
        <w:t xml:space="preserve"> </w:t>
      </w:r>
      <w:r>
        <w:rPr>
          <w:b/>
          <w:spacing w:val="-2"/>
          <w:sz w:val="24"/>
          <w:szCs w:val="24"/>
        </w:rPr>
        <w:t>w</w:t>
      </w:r>
      <w:r>
        <w:rPr>
          <w:b/>
          <w:sz w:val="24"/>
          <w:szCs w:val="24"/>
        </w:rPr>
        <w:t>h</w:t>
      </w:r>
      <w:r>
        <w:rPr>
          <w:b/>
          <w:spacing w:val="2"/>
          <w:sz w:val="24"/>
          <w:szCs w:val="24"/>
        </w:rPr>
        <w:t>i</w:t>
      </w:r>
      <w:r>
        <w:rPr>
          <w:b/>
          <w:sz w:val="24"/>
          <w:szCs w:val="24"/>
        </w:rPr>
        <w:t>ch</w:t>
      </w:r>
      <w:r w:rsidR="003025AD">
        <w:rPr>
          <w:b/>
          <w:sz w:val="24"/>
          <w:szCs w:val="24"/>
        </w:rPr>
        <w:t xml:space="preserve"> </w:t>
      </w:r>
      <w:r>
        <w:rPr>
          <w:b/>
          <w:sz w:val="24"/>
          <w:szCs w:val="24"/>
        </w:rPr>
        <w:t>are</w:t>
      </w:r>
      <w:r w:rsidR="003025AD">
        <w:rPr>
          <w:b/>
          <w:sz w:val="24"/>
          <w:szCs w:val="24"/>
        </w:rPr>
        <w:t xml:space="preserve"> </w:t>
      </w:r>
      <w:r>
        <w:rPr>
          <w:b/>
          <w:sz w:val="24"/>
          <w:szCs w:val="24"/>
        </w:rPr>
        <w:t>specific</w:t>
      </w:r>
      <w:r w:rsidR="003025AD">
        <w:rPr>
          <w:b/>
          <w:sz w:val="24"/>
          <w:szCs w:val="24"/>
        </w:rPr>
        <w:t xml:space="preserve"> </w:t>
      </w:r>
      <w:proofErr w:type="gramStart"/>
      <w:r>
        <w:rPr>
          <w:b/>
          <w:sz w:val="24"/>
          <w:szCs w:val="24"/>
        </w:rPr>
        <w:t>to each procurement</w:t>
      </w:r>
      <w:proofErr w:type="gramEnd"/>
      <w:r>
        <w:rPr>
          <w:b/>
          <w:sz w:val="24"/>
          <w:szCs w:val="24"/>
        </w:rPr>
        <w:t>.</w:t>
      </w:r>
    </w:p>
    <w:p w:rsidR="00F16361" w:rsidRDefault="00F16361">
      <w:pPr>
        <w:spacing w:before="14" w:line="260" w:lineRule="exact"/>
        <w:rPr>
          <w:sz w:val="26"/>
          <w:szCs w:val="26"/>
        </w:rPr>
      </w:pPr>
    </w:p>
    <w:p w:rsidR="00F16361" w:rsidRDefault="0047509A">
      <w:pPr>
        <w:ind w:left="195" w:right="78"/>
        <w:jc w:val="both"/>
        <w:rPr>
          <w:sz w:val="24"/>
          <w:szCs w:val="24"/>
        </w:rPr>
      </w:pPr>
      <w:r>
        <w:rPr>
          <w:sz w:val="24"/>
          <w:szCs w:val="24"/>
        </w:rPr>
        <w:t>Matters  governing  the  perfor</w:t>
      </w:r>
      <w:r>
        <w:rPr>
          <w:spacing w:val="-2"/>
          <w:sz w:val="24"/>
          <w:szCs w:val="24"/>
        </w:rPr>
        <w:t>m</w:t>
      </w:r>
      <w:r>
        <w:rPr>
          <w:sz w:val="24"/>
          <w:szCs w:val="24"/>
        </w:rPr>
        <w:t>ance  of  the  Supplier,  pay</w:t>
      </w:r>
      <w:r>
        <w:rPr>
          <w:spacing w:val="-2"/>
          <w:sz w:val="24"/>
          <w:szCs w:val="24"/>
        </w:rPr>
        <w:t>m</w:t>
      </w:r>
      <w:r>
        <w:rPr>
          <w:sz w:val="24"/>
          <w:szCs w:val="24"/>
        </w:rPr>
        <w:t>ents  und</w:t>
      </w:r>
      <w:r>
        <w:rPr>
          <w:spacing w:val="2"/>
          <w:sz w:val="24"/>
          <w:szCs w:val="24"/>
        </w:rPr>
        <w:t>e</w:t>
      </w:r>
      <w:r>
        <w:rPr>
          <w:sz w:val="24"/>
          <w:szCs w:val="24"/>
        </w:rPr>
        <w:t xml:space="preserve">r  the  contract,  or </w:t>
      </w:r>
      <w:r>
        <w:rPr>
          <w:spacing w:val="-2"/>
          <w:sz w:val="24"/>
          <w:szCs w:val="24"/>
        </w:rPr>
        <w:t>m</w:t>
      </w:r>
      <w:r>
        <w:rPr>
          <w:sz w:val="24"/>
          <w:szCs w:val="24"/>
        </w:rPr>
        <w:t>atters affecting the risks, rights,</w:t>
      </w:r>
      <w:r w:rsidR="003025AD">
        <w:rPr>
          <w:sz w:val="24"/>
          <w:szCs w:val="24"/>
        </w:rPr>
        <w:t xml:space="preserve"> </w:t>
      </w:r>
      <w:r>
        <w:rPr>
          <w:sz w:val="24"/>
          <w:szCs w:val="24"/>
        </w:rPr>
        <w:t>and</w:t>
      </w:r>
      <w:r w:rsidR="003025AD">
        <w:rPr>
          <w:sz w:val="24"/>
          <w:szCs w:val="24"/>
        </w:rPr>
        <w:t xml:space="preserve"> </w:t>
      </w:r>
      <w:r>
        <w:rPr>
          <w:sz w:val="24"/>
          <w:szCs w:val="24"/>
        </w:rPr>
        <w:t>obligations of the parties under the contract are n</w:t>
      </w:r>
      <w:r>
        <w:rPr>
          <w:spacing w:val="-2"/>
          <w:sz w:val="24"/>
          <w:szCs w:val="24"/>
        </w:rPr>
        <w:t>o</w:t>
      </w:r>
      <w:r>
        <w:rPr>
          <w:sz w:val="24"/>
          <w:szCs w:val="24"/>
        </w:rPr>
        <w:t>t nor</w:t>
      </w:r>
      <w:r>
        <w:rPr>
          <w:spacing w:val="-2"/>
          <w:sz w:val="24"/>
          <w:szCs w:val="24"/>
        </w:rPr>
        <w:t>m</w:t>
      </w:r>
      <w:r>
        <w:rPr>
          <w:sz w:val="24"/>
          <w:szCs w:val="24"/>
        </w:rPr>
        <w:t>ally</w:t>
      </w:r>
      <w:r w:rsidR="003025AD">
        <w:rPr>
          <w:sz w:val="24"/>
          <w:szCs w:val="24"/>
        </w:rPr>
        <w:t xml:space="preserve"> </w:t>
      </w:r>
      <w:r>
        <w:rPr>
          <w:sz w:val="24"/>
          <w:szCs w:val="24"/>
        </w:rPr>
        <w:t>included</w:t>
      </w:r>
      <w:r w:rsidR="003025AD">
        <w:rPr>
          <w:sz w:val="24"/>
          <w:szCs w:val="24"/>
        </w:rPr>
        <w:t xml:space="preserve"> </w:t>
      </w:r>
      <w:r>
        <w:rPr>
          <w:sz w:val="24"/>
          <w:szCs w:val="24"/>
        </w:rPr>
        <w:t>in</w:t>
      </w:r>
      <w:r w:rsidR="003025AD">
        <w:rPr>
          <w:sz w:val="24"/>
          <w:szCs w:val="24"/>
        </w:rPr>
        <w:t xml:space="preserve"> </w:t>
      </w:r>
      <w:r>
        <w:rPr>
          <w:sz w:val="24"/>
          <w:szCs w:val="24"/>
        </w:rPr>
        <w:t>this</w:t>
      </w:r>
      <w:r w:rsidR="003025AD">
        <w:rPr>
          <w:sz w:val="24"/>
          <w:szCs w:val="24"/>
        </w:rPr>
        <w:t xml:space="preserve"> </w:t>
      </w:r>
      <w:r>
        <w:rPr>
          <w:sz w:val="24"/>
          <w:szCs w:val="24"/>
        </w:rPr>
        <w:t>section,</w:t>
      </w:r>
      <w:r w:rsidR="003025AD">
        <w:rPr>
          <w:sz w:val="24"/>
          <w:szCs w:val="24"/>
        </w:rPr>
        <w:t xml:space="preserve"> </w:t>
      </w:r>
      <w:r>
        <w:rPr>
          <w:sz w:val="24"/>
          <w:szCs w:val="24"/>
        </w:rPr>
        <w:t>b</w:t>
      </w:r>
      <w:r>
        <w:rPr>
          <w:spacing w:val="-1"/>
          <w:sz w:val="24"/>
          <w:szCs w:val="24"/>
        </w:rPr>
        <w:t>u</w:t>
      </w:r>
      <w:r>
        <w:rPr>
          <w:sz w:val="24"/>
          <w:szCs w:val="24"/>
        </w:rPr>
        <w:t>t</w:t>
      </w:r>
      <w:r w:rsidR="003025AD">
        <w:rPr>
          <w:sz w:val="24"/>
          <w:szCs w:val="24"/>
        </w:rPr>
        <w:t xml:space="preserve"> </w:t>
      </w:r>
      <w:r>
        <w:rPr>
          <w:sz w:val="24"/>
          <w:szCs w:val="24"/>
        </w:rPr>
        <w:t>rather un</w:t>
      </w:r>
      <w:r>
        <w:rPr>
          <w:spacing w:val="-1"/>
          <w:sz w:val="24"/>
          <w:szCs w:val="24"/>
        </w:rPr>
        <w:t>d</w:t>
      </w:r>
      <w:r>
        <w:rPr>
          <w:sz w:val="24"/>
          <w:szCs w:val="24"/>
        </w:rPr>
        <w:t>er Part one Section II, General C</w:t>
      </w:r>
      <w:r>
        <w:rPr>
          <w:spacing w:val="-1"/>
          <w:sz w:val="24"/>
          <w:szCs w:val="24"/>
        </w:rPr>
        <w:t>o</w:t>
      </w:r>
      <w:r>
        <w:rPr>
          <w:sz w:val="24"/>
          <w:szCs w:val="24"/>
        </w:rPr>
        <w:t>nditio</w:t>
      </w:r>
      <w:r>
        <w:rPr>
          <w:spacing w:val="-1"/>
          <w:sz w:val="24"/>
          <w:szCs w:val="24"/>
        </w:rPr>
        <w:t>n</w:t>
      </w:r>
      <w:r>
        <w:rPr>
          <w:sz w:val="24"/>
          <w:szCs w:val="24"/>
        </w:rPr>
        <w:t>s of</w:t>
      </w:r>
      <w:r w:rsidR="003025AD">
        <w:rPr>
          <w:sz w:val="24"/>
          <w:szCs w:val="24"/>
        </w:rPr>
        <w:t xml:space="preserve"> </w:t>
      </w:r>
      <w:r>
        <w:rPr>
          <w:sz w:val="24"/>
          <w:szCs w:val="24"/>
        </w:rPr>
        <w:t>Contract,</w:t>
      </w:r>
      <w:r w:rsidR="003025AD">
        <w:rPr>
          <w:sz w:val="24"/>
          <w:szCs w:val="24"/>
        </w:rPr>
        <w:t xml:space="preserve"> </w:t>
      </w:r>
      <w:r>
        <w:rPr>
          <w:sz w:val="24"/>
          <w:szCs w:val="24"/>
        </w:rPr>
        <w:t>and</w:t>
      </w:r>
      <w:r w:rsidR="003025AD">
        <w:rPr>
          <w:sz w:val="24"/>
          <w:szCs w:val="24"/>
        </w:rPr>
        <w:t xml:space="preserve"> </w:t>
      </w:r>
      <w:r>
        <w:rPr>
          <w:sz w:val="24"/>
          <w:szCs w:val="24"/>
        </w:rPr>
        <w:t>/</w:t>
      </w:r>
      <w:r w:rsidR="003025AD">
        <w:rPr>
          <w:sz w:val="24"/>
          <w:szCs w:val="24"/>
        </w:rPr>
        <w:t xml:space="preserve"> </w:t>
      </w:r>
      <w:r>
        <w:rPr>
          <w:sz w:val="24"/>
          <w:szCs w:val="24"/>
        </w:rPr>
        <w:t>or</w:t>
      </w:r>
      <w:r w:rsidR="003025AD">
        <w:rPr>
          <w:sz w:val="24"/>
          <w:szCs w:val="24"/>
        </w:rPr>
        <w:t xml:space="preserve"> </w:t>
      </w:r>
      <w:r>
        <w:rPr>
          <w:sz w:val="24"/>
          <w:szCs w:val="24"/>
        </w:rPr>
        <w:t>Part</w:t>
      </w:r>
      <w:r w:rsidR="003025AD">
        <w:rPr>
          <w:sz w:val="24"/>
          <w:szCs w:val="24"/>
        </w:rPr>
        <w:t xml:space="preserve"> </w:t>
      </w:r>
      <w:r>
        <w:rPr>
          <w:sz w:val="24"/>
          <w:szCs w:val="24"/>
        </w:rPr>
        <w:t>Two</w:t>
      </w:r>
      <w:r w:rsidR="003025AD">
        <w:rPr>
          <w:sz w:val="24"/>
          <w:szCs w:val="24"/>
        </w:rPr>
        <w:t xml:space="preserve"> </w:t>
      </w:r>
      <w:r>
        <w:rPr>
          <w:sz w:val="24"/>
          <w:szCs w:val="24"/>
        </w:rPr>
        <w:t>Section</w:t>
      </w:r>
      <w:r w:rsidR="003025AD">
        <w:rPr>
          <w:sz w:val="24"/>
          <w:szCs w:val="24"/>
        </w:rPr>
        <w:t xml:space="preserve"> </w:t>
      </w:r>
      <w:r>
        <w:rPr>
          <w:sz w:val="24"/>
          <w:szCs w:val="24"/>
        </w:rPr>
        <w:t>III,</w:t>
      </w:r>
      <w:r w:rsidR="003025AD">
        <w:rPr>
          <w:sz w:val="24"/>
          <w:szCs w:val="24"/>
        </w:rPr>
        <w:t xml:space="preserve"> </w:t>
      </w:r>
      <w:r>
        <w:rPr>
          <w:sz w:val="24"/>
          <w:szCs w:val="24"/>
        </w:rPr>
        <w:t>Special</w:t>
      </w:r>
      <w:r w:rsidR="003025AD">
        <w:rPr>
          <w:sz w:val="24"/>
          <w:szCs w:val="24"/>
        </w:rPr>
        <w:t xml:space="preserve"> </w:t>
      </w:r>
      <w:r>
        <w:rPr>
          <w:sz w:val="24"/>
          <w:szCs w:val="24"/>
        </w:rPr>
        <w:t>Conditions</w:t>
      </w:r>
      <w:r w:rsidR="003025AD">
        <w:rPr>
          <w:sz w:val="24"/>
          <w:szCs w:val="24"/>
        </w:rPr>
        <w:t xml:space="preserve"> </w:t>
      </w:r>
      <w:r>
        <w:rPr>
          <w:sz w:val="24"/>
          <w:szCs w:val="24"/>
        </w:rPr>
        <w:t>of</w:t>
      </w:r>
      <w:r w:rsidR="003025AD">
        <w:rPr>
          <w:sz w:val="24"/>
          <w:szCs w:val="24"/>
        </w:rPr>
        <w:t xml:space="preserve"> </w:t>
      </w:r>
      <w:r>
        <w:rPr>
          <w:sz w:val="24"/>
          <w:szCs w:val="24"/>
        </w:rPr>
        <w:t>Contract. If</w:t>
      </w:r>
      <w:r w:rsidR="003025AD">
        <w:rPr>
          <w:sz w:val="24"/>
          <w:szCs w:val="24"/>
        </w:rPr>
        <w:t xml:space="preserve"> </w:t>
      </w:r>
      <w:r>
        <w:rPr>
          <w:sz w:val="24"/>
          <w:szCs w:val="24"/>
        </w:rPr>
        <w:t>duplication</w:t>
      </w:r>
      <w:r w:rsidR="003025AD">
        <w:rPr>
          <w:sz w:val="24"/>
          <w:szCs w:val="24"/>
        </w:rPr>
        <w:t xml:space="preserve"> </w:t>
      </w:r>
      <w:r>
        <w:rPr>
          <w:sz w:val="24"/>
          <w:szCs w:val="24"/>
        </w:rPr>
        <w:t>of a</w:t>
      </w:r>
      <w:r w:rsidR="003025AD">
        <w:rPr>
          <w:sz w:val="24"/>
          <w:szCs w:val="24"/>
        </w:rPr>
        <w:t xml:space="preserve"> </w:t>
      </w:r>
      <w:r>
        <w:rPr>
          <w:sz w:val="24"/>
          <w:szCs w:val="24"/>
        </w:rPr>
        <w:t>subject</w:t>
      </w:r>
      <w:r w:rsidR="003025AD">
        <w:rPr>
          <w:sz w:val="24"/>
          <w:szCs w:val="24"/>
        </w:rPr>
        <w:t xml:space="preserve"> </w:t>
      </w:r>
      <w:r>
        <w:rPr>
          <w:sz w:val="24"/>
          <w:szCs w:val="24"/>
        </w:rPr>
        <w:t>is in</w:t>
      </w:r>
      <w:r w:rsidR="003025AD">
        <w:rPr>
          <w:sz w:val="24"/>
          <w:szCs w:val="24"/>
        </w:rPr>
        <w:t xml:space="preserve"> </w:t>
      </w:r>
      <w:r>
        <w:rPr>
          <w:sz w:val="24"/>
          <w:szCs w:val="24"/>
        </w:rPr>
        <w:t>e</w:t>
      </w:r>
      <w:r>
        <w:rPr>
          <w:spacing w:val="-1"/>
          <w:sz w:val="24"/>
          <w:szCs w:val="24"/>
        </w:rPr>
        <w:t>v</w:t>
      </w:r>
      <w:r>
        <w:rPr>
          <w:sz w:val="24"/>
          <w:szCs w:val="24"/>
        </w:rPr>
        <w:t>itable</w:t>
      </w:r>
      <w:r w:rsidR="003025AD">
        <w:rPr>
          <w:sz w:val="24"/>
          <w:szCs w:val="24"/>
        </w:rPr>
        <w:t xml:space="preserve"> </w:t>
      </w:r>
      <w:r>
        <w:rPr>
          <w:sz w:val="24"/>
          <w:szCs w:val="24"/>
        </w:rPr>
        <w:t>in</w:t>
      </w:r>
      <w:r w:rsidR="003025AD">
        <w:rPr>
          <w:sz w:val="24"/>
          <w:szCs w:val="24"/>
        </w:rPr>
        <w:t xml:space="preserve"> </w:t>
      </w:r>
      <w:r>
        <w:rPr>
          <w:sz w:val="24"/>
          <w:szCs w:val="24"/>
        </w:rPr>
        <w:t>t</w:t>
      </w:r>
      <w:r>
        <w:rPr>
          <w:spacing w:val="-2"/>
          <w:sz w:val="24"/>
          <w:szCs w:val="24"/>
        </w:rPr>
        <w:t>h</w:t>
      </w:r>
      <w:r>
        <w:rPr>
          <w:sz w:val="24"/>
          <w:szCs w:val="24"/>
        </w:rPr>
        <w:t>e</w:t>
      </w:r>
      <w:r w:rsidR="003025AD">
        <w:rPr>
          <w:sz w:val="24"/>
          <w:szCs w:val="24"/>
        </w:rPr>
        <w:t xml:space="preserve"> </w:t>
      </w:r>
      <w:r>
        <w:rPr>
          <w:sz w:val="24"/>
          <w:szCs w:val="24"/>
        </w:rPr>
        <w:t>other</w:t>
      </w:r>
      <w:r w:rsidR="003025AD">
        <w:rPr>
          <w:sz w:val="24"/>
          <w:szCs w:val="24"/>
        </w:rPr>
        <w:t xml:space="preserve"> </w:t>
      </w:r>
      <w:r>
        <w:rPr>
          <w:sz w:val="24"/>
          <w:szCs w:val="24"/>
        </w:rPr>
        <w:t>sections</w:t>
      </w:r>
      <w:r w:rsidR="003025AD">
        <w:rPr>
          <w:sz w:val="24"/>
          <w:szCs w:val="24"/>
        </w:rPr>
        <w:t xml:space="preserve"> </w:t>
      </w:r>
      <w:r>
        <w:rPr>
          <w:sz w:val="24"/>
          <w:szCs w:val="24"/>
        </w:rPr>
        <w:t>of</w:t>
      </w:r>
      <w:r w:rsidR="003025AD">
        <w:rPr>
          <w:sz w:val="24"/>
          <w:szCs w:val="24"/>
        </w:rPr>
        <w:t xml:space="preserve"> </w:t>
      </w:r>
      <w:r>
        <w:rPr>
          <w:sz w:val="24"/>
          <w:szCs w:val="24"/>
        </w:rPr>
        <w:t>the</w:t>
      </w:r>
      <w:r w:rsidR="003025AD">
        <w:rPr>
          <w:sz w:val="24"/>
          <w:szCs w:val="24"/>
        </w:rPr>
        <w:t xml:space="preserve"> </w:t>
      </w:r>
      <w:r>
        <w:rPr>
          <w:sz w:val="24"/>
          <w:szCs w:val="24"/>
        </w:rPr>
        <w:t>docu</w:t>
      </w:r>
      <w:r>
        <w:rPr>
          <w:spacing w:val="-2"/>
          <w:sz w:val="24"/>
          <w:szCs w:val="24"/>
        </w:rPr>
        <w:t>m</w:t>
      </w:r>
      <w:r>
        <w:rPr>
          <w:sz w:val="24"/>
          <w:szCs w:val="24"/>
        </w:rPr>
        <w:t>ent</w:t>
      </w:r>
      <w:r w:rsidR="003025AD">
        <w:rPr>
          <w:sz w:val="24"/>
          <w:szCs w:val="24"/>
        </w:rPr>
        <w:t xml:space="preserve"> </w:t>
      </w:r>
      <w:r>
        <w:rPr>
          <w:sz w:val="24"/>
          <w:szCs w:val="24"/>
        </w:rPr>
        <w:t>prepared</w:t>
      </w:r>
      <w:r w:rsidR="003025AD">
        <w:rPr>
          <w:sz w:val="24"/>
          <w:szCs w:val="24"/>
        </w:rPr>
        <w:t xml:space="preserve"> </w:t>
      </w:r>
      <w:r>
        <w:rPr>
          <w:sz w:val="24"/>
          <w:szCs w:val="24"/>
        </w:rPr>
        <w:t>by</w:t>
      </w:r>
      <w:r w:rsidR="003025AD">
        <w:rPr>
          <w:sz w:val="24"/>
          <w:szCs w:val="24"/>
        </w:rPr>
        <w:t xml:space="preserve"> </w:t>
      </w:r>
      <w:r>
        <w:rPr>
          <w:sz w:val="24"/>
          <w:szCs w:val="24"/>
        </w:rPr>
        <w:t>the</w:t>
      </w:r>
      <w:r w:rsidR="003025AD">
        <w:rPr>
          <w:sz w:val="24"/>
          <w:szCs w:val="24"/>
        </w:rPr>
        <w:t xml:space="preserve"> </w:t>
      </w:r>
      <w:r>
        <w:rPr>
          <w:sz w:val="24"/>
          <w:szCs w:val="24"/>
        </w:rPr>
        <w:t xml:space="preserve">Procuring agency, care </w:t>
      </w:r>
      <w:r>
        <w:rPr>
          <w:spacing w:val="-2"/>
          <w:sz w:val="24"/>
          <w:szCs w:val="24"/>
        </w:rPr>
        <w:t>m</w:t>
      </w:r>
      <w:r>
        <w:rPr>
          <w:sz w:val="24"/>
          <w:szCs w:val="24"/>
        </w:rPr>
        <w:t>ust be exercised to avoid con</w:t>
      </w:r>
      <w:r>
        <w:rPr>
          <w:spacing w:val="-1"/>
          <w:sz w:val="24"/>
          <w:szCs w:val="24"/>
        </w:rPr>
        <w:t>t</w:t>
      </w:r>
      <w:r>
        <w:rPr>
          <w:sz w:val="24"/>
          <w:szCs w:val="24"/>
        </w:rPr>
        <w:t>radictions between clau</w:t>
      </w:r>
      <w:r>
        <w:rPr>
          <w:spacing w:val="-1"/>
          <w:sz w:val="24"/>
          <w:szCs w:val="24"/>
        </w:rPr>
        <w:t>se</w:t>
      </w:r>
      <w:r>
        <w:rPr>
          <w:sz w:val="24"/>
          <w:szCs w:val="24"/>
        </w:rPr>
        <w:t>s dealing with the sa</w:t>
      </w:r>
      <w:r>
        <w:rPr>
          <w:spacing w:val="-2"/>
          <w:sz w:val="24"/>
          <w:szCs w:val="24"/>
        </w:rPr>
        <w:t>m</w:t>
      </w:r>
      <w:r>
        <w:rPr>
          <w:sz w:val="24"/>
          <w:szCs w:val="24"/>
        </w:rPr>
        <w:t>e</w:t>
      </w:r>
      <w:r w:rsidR="003025AD">
        <w:rPr>
          <w:sz w:val="24"/>
          <w:szCs w:val="24"/>
        </w:rPr>
        <w:t xml:space="preserve"> </w:t>
      </w:r>
      <w:r>
        <w:rPr>
          <w:spacing w:val="-2"/>
          <w:sz w:val="24"/>
          <w:szCs w:val="24"/>
        </w:rPr>
        <w:t>m</w:t>
      </w:r>
      <w:r>
        <w:rPr>
          <w:sz w:val="24"/>
          <w:szCs w:val="24"/>
        </w:rPr>
        <w:t>a</w:t>
      </w:r>
      <w:r>
        <w:rPr>
          <w:spacing w:val="1"/>
          <w:sz w:val="24"/>
          <w:szCs w:val="24"/>
        </w:rPr>
        <w:t>tt</w:t>
      </w:r>
      <w:r>
        <w:rPr>
          <w:sz w:val="24"/>
          <w:szCs w:val="24"/>
        </w:rPr>
        <w:t>e</w:t>
      </w:r>
      <w:r>
        <w:rPr>
          <w:spacing w:val="1"/>
          <w:sz w:val="24"/>
          <w:szCs w:val="24"/>
        </w:rPr>
        <w:t>r</w:t>
      </w:r>
      <w:r>
        <w:rPr>
          <w:sz w:val="24"/>
          <w:szCs w:val="24"/>
        </w:rPr>
        <w:t>.</w:t>
      </w:r>
    </w:p>
    <w:p w:rsidR="00F16361" w:rsidRDefault="00F16361">
      <w:pPr>
        <w:spacing w:before="16" w:line="260" w:lineRule="exact"/>
        <w:rPr>
          <w:sz w:val="26"/>
          <w:szCs w:val="26"/>
        </w:rPr>
      </w:pPr>
    </w:p>
    <w:p w:rsidR="00F16361" w:rsidRDefault="0047509A">
      <w:pPr>
        <w:ind w:left="195" w:right="3022"/>
        <w:jc w:val="both"/>
        <w:rPr>
          <w:sz w:val="24"/>
          <w:szCs w:val="24"/>
        </w:rPr>
        <w:sectPr w:rsidR="00F16361">
          <w:headerReference w:type="default" r:id="rId27"/>
          <w:pgSz w:w="12240" w:h="15840"/>
          <w:pgMar w:top="1480" w:right="1420" w:bottom="280" w:left="1720" w:header="0" w:footer="0" w:gutter="0"/>
          <w:cols w:space="720"/>
        </w:sectPr>
      </w:pPr>
      <w:r>
        <w:rPr>
          <w:sz w:val="24"/>
          <w:szCs w:val="24"/>
        </w:rPr>
        <w:t>These Instr</w:t>
      </w:r>
      <w:r>
        <w:rPr>
          <w:spacing w:val="-1"/>
          <w:sz w:val="24"/>
          <w:szCs w:val="24"/>
        </w:rPr>
        <w:t>u</w:t>
      </w:r>
      <w:r>
        <w:rPr>
          <w:sz w:val="24"/>
          <w:szCs w:val="24"/>
        </w:rPr>
        <w:t>ctions to Bi</w:t>
      </w:r>
      <w:r>
        <w:rPr>
          <w:spacing w:val="-1"/>
          <w:sz w:val="24"/>
          <w:szCs w:val="24"/>
        </w:rPr>
        <w:t>d</w:t>
      </w:r>
      <w:r>
        <w:rPr>
          <w:sz w:val="24"/>
          <w:szCs w:val="24"/>
        </w:rPr>
        <w:t>ders will</w:t>
      </w:r>
      <w:r w:rsidR="003025AD">
        <w:rPr>
          <w:sz w:val="24"/>
          <w:szCs w:val="24"/>
        </w:rPr>
        <w:t xml:space="preserve"> </w:t>
      </w:r>
      <w:r>
        <w:rPr>
          <w:sz w:val="24"/>
          <w:szCs w:val="24"/>
        </w:rPr>
        <w:t>not be part of the contract.</w:t>
      </w: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before="19" w:line="280" w:lineRule="exact"/>
        <w:rPr>
          <w:sz w:val="28"/>
          <w:szCs w:val="28"/>
        </w:rPr>
      </w:pPr>
    </w:p>
    <w:p w:rsidR="00F16361" w:rsidRDefault="00D74B2A">
      <w:pPr>
        <w:spacing w:before="23"/>
        <w:ind w:left="1920"/>
        <w:rPr>
          <w:sz w:val="28"/>
          <w:szCs w:val="28"/>
        </w:rPr>
      </w:pPr>
      <w:r>
        <w:rPr>
          <w:noProof/>
        </w:rPr>
        <w:pict>
          <v:group id="Group 154" o:spid="_x0000_s1489" style="position:absolute;left:0;text-align:left;margin-left:89.6pt;margin-top:-13.85pt;width:451.2pt;height:156.35pt;z-index:-251675648;mso-position-horizontal-relative:page" coordorigin="1792,-277" coordsize="9024,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">
            <v:group id="Group 155" o:spid="_x0000_s1490" style="position:absolute;left:1800;top:-262;width:9000;height:0" coordorigin="1800,-262"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162" o:spid="_x0000_s1497" style="position:absolute;left:1800;top:-262;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Cv4sIA&#10;AADcAAAADwAAAGRycy9kb3ducmV2LnhtbERPTWsCMRC9F/wPYYTealYPrWyNIqJS6Enbwx6HzXSz&#10;dTNZNtO49tc3hUJv83ifs9qMvlOJhtgGNjCfFaCI62Bbbgy8vx0elqCiIFvsApOBG0XYrCd3Kyxt&#10;uPKJ0lkalUM4lmjAifSl1rF25DHOQk+cuY8weJQMh0bbAa853Hd6URSP2mPLucFhTztH9eX85Q1U&#10;x+3ryc31LX1+V3uRYpFSdTTmfjpun0EJjfIv/nO/2Dx/+QS/z+QL9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cK/iwgAAANwAAAAPAAAAAAAAAAAAAAAAAJgCAABkcnMvZG93&#10;bnJldi54bWxQSwUGAAAAAAQABAD1AAAAhwMAAAAA&#10;" path="m,l9000,e" filled="f" strokeweight=".82pt">
                <v:path arrowok="t" o:connecttype="custom" o:connectlocs="0,0;9000,0" o:connectangles="0,0"/>
              </v:shape>
              <v:group id="Group 156" o:spid="_x0000_s1491" style="position:absolute;left:1807;top:-268;width:0;height:3110" coordorigin="1807,-268" coordsize="0,3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161" o:spid="_x0000_s1496" style="position:absolute;left:1807;top:-268;width:0;height:3110;visibility:visible;mso-wrap-style:square;v-text-anchor:top" coordsize="0,3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2NHcQA&#10;AADcAAAADwAAAGRycy9kb3ducmV2LnhtbESPT4vCMBDF7wt+hzDC3tZUQVerqYgoiIsH/1y8Dc3Y&#10;lDaT0kTtfnsjLOxthvfeb94slp2txYNaXzpWMBwkIIhzp0suFFzO268pCB+QNdaOScEveVhmvY8F&#10;pto9+UiPUyhEhLBPUYEJoUml9Lkhi37gGuKo3VxrMcS1LaRu8RnhtpajJJlIiyXHCwYbWhvKq9Pd&#10;Rspk012ueyf3h++xHR2O7qcyO6U++91qDiJQF/7Nf+mdjvWnM3g/EyeQ2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NjR3EAAAA3AAAAA8AAAAAAAAAAAAAAAAAmAIAAGRycy9k&#10;b3ducmV2LnhtbFBLBQYAAAAABAAEAPUAAACJAwAAAAA=&#10;" path="m,l,3110e" filled="f" strokeweight=".82pt">
                  <v:path arrowok="t" o:connecttype="custom" o:connectlocs="0,-268;0,2842" o:connectangles="0,0"/>
                </v:shape>
                <v:group id="Group 157" o:spid="_x0000_s1492" style="position:absolute;left:1800;top:2834;width:9000;height:0" coordorigin="1800,2834"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160" o:spid="_x0000_s1495" style="position:absolute;left:1800;top:2834;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E0MIA&#10;AADcAAAADwAAAGRycy9kb3ducmV2LnhtbERPTUvDQBC9C/0Pywje7CY9iMZuS5FahJ5ae8hxyI7Z&#10;aHY2ZMdt6q/vCoK3ebzPWa4n36tEY+wCGyjnBSjiJtiOWwOn99f7R1BRkC32gcnAhSKsV7ObJVY2&#10;nPlA6SityiEcKzTgRIZK69g48hjnYSDO3EcYPUqGY6vtiOcc7nu9KIoH7bHj3OBwoBdHzdfx2xuo&#10;d5v9wZX6kj5/6q1IsUip3hlzdzttnkEJTfIv/nO/2Tz/qYTfZ/IFe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ATQwgAAANwAAAAPAAAAAAAAAAAAAAAAAJgCAABkcnMvZG93&#10;bnJldi54bWxQSwUGAAAAAAQABAD1AAAAhwMAAAAA&#10;" path="m,l9000,e" filled="f" strokeweight=".82pt">
                    <v:path arrowok="t" o:connecttype="custom" o:connectlocs="0,0;9000,0" o:connectangles="0,0"/>
                  </v:shape>
                  <v:group id="Group 158" o:spid="_x0000_s1493" style="position:absolute;left:10807;top:-269;width:0;height:3110" coordorigin="10807,-269" coordsize="0,3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159" o:spid="_x0000_s1494" style="position:absolute;left:10807;top:-269;width:0;height:3110;visibility:visible;mso-wrap-style:square;v-text-anchor:top" coordsize="0,3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wsKsYA&#10;AADcAAAADwAAAGRycy9kb3ducmV2LnhtbESPQWvCQBCF7wX/wzJCb81GS7VN3QSRFsTiIamX3obs&#10;NBvMzobsqum/d4WCtxnee9+8WRWj7cSZBt86VjBLUhDEtdMtNwoO359PryB8QNbYOSYFf+ShyCcP&#10;K8y0u3BJ5yo0IkLYZ6jAhNBnUvrakEWfuJ44ar9usBjiOjRSD3iJcNvJeZoupMWW4wWDPW0M1cfq&#10;ZCNl8TEefnZO7vbLFzvfl+7raLZKPU7H9TuIQGO4m//TWx3rvz3D7Zk4gcy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wsKsYAAADcAAAADwAAAAAAAAAAAAAAAACYAgAAZHJz&#10;L2Rvd25yZXYueG1sUEsFBgAAAAAEAAQA9QAAAIsDAAAAAA==&#10;" path="m,l,3111e" filled="f" strokeweight=".82pt">
                      <v:path arrowok="t" o:connecttype="custom" o:connectlocs="0,-269;0,2842" o:connectangles="0,0"/>
                    </v:shape>
                  </v:group>
                </v:group>
              </v:group>
            </v:group>
            <w10:wrap anchorx="page"/>
          </v:group>
        </w:pict>
      </w:r>
      <w:r w:rsidR="0047509A">
        <w:rPr>
          <w:b/>
          <w:sz w:val="28"/>
          <w:szCs w:val="28"/>
        </w:rPr>
        <w:t>Notes</w:t>
      </w:r>
      <w:r w:rsidR="00A366BF">
        <w:rPr>
          <w:b/>
          <w:sz w:val="28"/>
          <w:szCs w:val="28"/>
        </w:rPr>
        <w:t xml:space="preserve"> </w:t>
      </w:r>
      <w:r w:rsidR="0047509A">
        <w:rPr>
          <w:b/>
          <w:sz w:val="28"/>
          <w:szCs w:val="28"/>
        </w:rPr>
        <w:t>on</w:t>
      </w:r>
      <w:r w:rsidR="00A366BF">
        <w:rPr>
          <w:b/>
          <w:sz w:val="28"/>
          <w:szCs w:val="28"/>
        </w:rPr>
        <w:t xml:space="preserve"> </w:t>
      </w:r>
      <w:r w:rsidR="0047509A">
        <w:rPr>
          <w:b/>
          <w:sz w:val="28"/>
          <w:szCs w:val="28"/>
        </w:rPr>
        <w:t>the</w:t>
      </w:r>
      <w:r w:rsidR="00A366BF">
        <w:rPr>
          <w:b/>
          <w:sz w:val="28"/>
          <w:szCs w:val="28"/>
        </w:rPr>
        <w:t xml:space="preserve"> </w:t>
      </w:r>
      <w:r w:rsidR="0047509A">
        <w:rPr>
          <w:b/>
          <w:sz w:val="28"/>
          <w:szCs w:val="28"/>
        </w:rPr>
        <w:t>General Conditions</w:t>
      </w:r>
      <w:r w:rsidR="00A366BF">
        <w:rPr>
          <w:b/>
          <w:sz w:val="28"/>
          <w:szCs w:val="28"/>
        </w:rPr>
        <w:t xml:space="preserve"> </w:t>
      </w:r>
      <w:r w:rsidR="0047509A">
        <w:rPr>
          <w:b/>
          <w:sz w:val="28"/>
          <w:szCs w:val="28"/>
        </w:rPr>
        <w:t>of</w:t>
      </w:r>
      <w:r w:rsidR="00A366BF">
        <w:rPr>
          <w:b/>
          <w:sz w:val="28"/>
          <w:szCs w:val="28"/>
        </w:rPr>
        <w:t xml:space="preserve"> </w:t>
      </w:r>
      <w:r w:rsidR="0047509A">
        <w:rPr>
          <w:b/>
          <w:sz w:val="28"/>
          <w:szCs w:val="28"/>
        </w:rPr>
        <w:t>Contract</w:t>
      </w:r>
    </w:p>
    <w:p w:rsidR="00F16361" w:rsidRDefault="00F16361">
      <w:pPr>
        <w:spacing w:before="12" w:line="260" w:lineRule="exact"/>
        <w:rPr>
          <w:sz w:val="26"/>
          <w:szCs w:val="26"/>
        </w:rPr>
      </w:pPr>
    </w:p>
    <w:p w:rsidR="00F16361" w:rsidRDefault="0047509A">
      <w:pPr>
        <w:ind w:left="195" w:right="78"/>
        <w:jc w:val="both"/>
        <w:rPr>
          <w:sz w:val="24"/>
          <w:szCs w:val="24"/>
        </w:rPr>
      </w:pPr>
      <w:r>
        <w:rPr>
          <w:sz w:val="24"/>
          <w:szCs w:val="24"/>
        </w:rPr>
        <w:t>The</w:t>
      </w:r>
      <w:r w:rsidR="00A366BF">
        <w:rPr>
          <w:sz w:val="24"/>
          <w:szCs w:val="24"/>
        </w:rPr>
        <w:t xml:space="preserve"> </w:t>
      </w:r>
      <w:r>
        <w:rPr>
          <w:sz w:val="24"/>
          <w:szCs w:val="24"/>
        </w:rPr>
        <w:t>General</w:t>
      </w:r>
      <w:r w:rsidR="00A366BF">
        <w:rPr>
          <w:sz w:val="24"/>
          <w:szCs w:val="24"/>
        </w:rPr>
        <w:t xml:space="preserve"> </w:t>
      </w:r>
      <w:r>
        <w:rPr>
          <w:sz w:val="24"/>
          <w:szCs w:val="24"/>
        </w:rPr>
        <w:t>Conditions</w:t>
      </w:r>
      <w:r w:rsidR="00A366BF">
        <w:rPr>
          <w:sz w:val="24"/>
          <w:szCs w:val="24"/>
        </w:rPr>
        <w:t xml:space="preserve"> </w:t>
      </w:r>
      <w:r>
        <w:rPr>
          <w:sz w:val="24"/>
          <w:szCs w:val="24"/>
        </w:rPr>
        <w:t>of</w:t>
      </w:r>
      <w:r w:rsidR="00A366BF">
        <w:rPr>
          <w:sz w:val="24"/>
          <w:szCs w:val="24"/>
        </w:rPr>
        <w:t xml:space="preserve"> </w:t>
      </w:r>
      <w:r>
        <w:rPr>
          <w:sz w:val="24"/>
          <w:szCs w:val="24"/>
        </w:rPr>
        <w:t>Contract</w:t>
      </w:r>
      <w:r w:rsidR="00A366BF">
        <w:rPr>
          <w:sz w:val="24"/>
          <w:szCs w:val="24"/>
        </w:rPr>
        <w:t xml:space="preserve"> </w:t>
      </w:r>
      <w:r>
        <w:rPr>
          <w:sz w:val="24"/>
          <w:szCs w:val="24"/>
        </w:rPr>
        <w:t>in</w:t>
      </w:r>
      <w:r w:rsidR="00A366BF">
        <w:rPr>
          <w:sz w:val="24"/>
          <w:szCs w:val="24"/>
        </w:rPr>
        <w:t xml:space="preserve"> </w:t>
      </w:r>
      <w:r>
        <w:rPr>
          <w:sz w:val="24"/>
          <w:szCs w:val="24"/>
        </w:rPr>
        <w:t>Part</w:t>
      </w:r>
      <w:r w:rsidR="00A366BF">
        <w:rPr>
          <w:sz w:val="24"/>
          <w:szCs w:val="24"/>
        </w:rPr>
        <w:t xml:space="preserve"> </w:t>
      </w:r>
      <w:r>
        <w:rPr>
          <w:sz w:val="24"/>
          <w:szCs w:val="24"/>
        </w:rPr>
        <w:t>One</w:t>
      </w:r>
      <w:r w:rsidR="00A366BF">
        <w:rPr>
          <w:sz w:val="24"/>
          <w:szCs w:val="24"/>
        </w:rPr>
        <w:t xml:space="preserve"> </w:t>
      </w:r>
      <w:r>
        <w:rPr>
          <w:sz w:val="24"/>
          <w:szCs w:val="24"/>
        </w:rPr>
        <w:t>Section</w:t>
      </w:r>
      <w:r w:rsidR="00A366BF">
        <w:rPr>
          <w:sz w:val="24"/>
          <w:szCs w:val="24"/>
        </w:rPr>
        <w:t xml:space="preserve"> </w:t>
      </w:r>
      <w:r>
        <w:rPr>
          <w:sz w:val="24"/>
          <w:szCs w:val="24"/>
        </w:rPr>
        <w:t>II, read</w:t>
      </w:r>
      <w:r w:rsidR="00A366BF">
        <w:rPr>
          <w:sz w:val="24"/>
          <w:szCs w:val="24"/>
        </w:rPr>
        <w:t xml:space="preserve"> </w:t>
      </w:r>
      <w:r>
        <w:rPr>
          <w:sz w:val="24"/>
          <w:szCs w:val="24"/>
        </w:rPr>
        <w:t>in</w:t>
      </w:r>
      <w:r w:rsidR="00A366BF">
        <w:rPr>
          <w:sz w:val="24"/>
          <w:szCs w:val="24"/>
        </w:rPr>
        <w:t xml:space="preserve"> </w:t>
      </w:r>
      <w:r>
        <w:rPr>
          <w:sz w:val="24"/>
          <w:szCs w:val="24"/>
        </w:rPr>
        <w:t>conjunction</w:t>
      </w:r>
      <w:r w:rsidR="00A366BF">
        <w:rPr>
          <w:sz w:val="24"/>
          <w:szCs w:val="24"/>
        </w:rPr>
        <w:t xml:space="preserve"> </w:t>
      </w:r>
      <w:r>
        <w:rPr>
          <w:sz w:val="24"/>
          <w:szCs w:val="24"/>
        </w:rPr>
        <w:t>with</w:t>
      </w:r>
      <w:r w:rsidR="00A366BF">
        <w:rPr>
          <w:sz w:val="24"/>
          <w:szCs w:val="24"/>
        </w:rPr>
        <w:t xml:space="preserve"> </w:t>
      </w:r>
      <w:r>
        <w:rPr>
          <w:sz w:val="24"/>
          <w:szCs w:val="24"/>
        </w:rPr>
        <w:t>the Special</w:t>
      </w:r>
      <w:r w:rsidR="00A366BF">
        <w:rPr>
          <w:sz w:val="24"/>
          <w:szCs w:val="24"/>
        </w:rPr>
        <w:t xml:space="preserve"> </w:t>
      </w:r>
      <w:r>
        <w:rPr>
          <w:sz w:val="24"/>
          <w:szCs w:val="24"/>
        </w:rPr>
        <w:t>Conditions</w:t>
      </w:r>
      <w:r w:rsidR="00A366BF">
        <w:rPr>
          <w:sz w:val="24"/>
          <w:szCs w:val="24"/>
        </w:rPr>
        <w:t xml:space="preserve"> </w:t>
      </w:r>
      <w:r>
        <w:rPr>
          <w:sz w:val="24"/>
          <w:szCs w:val="24"/>
        </w:rPr>
        <w:t>of</w:t>
      </w:r>
      <w:r w:rsidR="00A366BF">
        <w:rPr>
          <w:sz w:val="24"/>
          <w:szCs w:val="24"/>
        </w:rPr>
        <w:t xml:space="preserve"> </w:t>
      </w:r>
      <w:r>
        <w:rPr>
          <w:sz w:val="24"/>
          <w:szCs w:val="24"/>
        </w:rPr>
        <w:t>Contract in</w:t>
      </w:r>
      <w:r w:rsidR="00A366BF">
        <w:rPr>
          <w:sz w:val="24"/>
          <w:szCs w:val="24"/>
        </w:rPr>
        <w:t xml:space="preserve"> </w:t>
      </w:r>
      <w:r>
        <w:rPr>
          <w:spacing w:val="-2"/>
          <w:sz w:val="24"/>
          <w:szCs w:val="24"/>
        </w:rPr>
        <w:t>P</w:t>
      </w:r>
      <w:r>
        <w:rPr>
          <w:sz w:val="24"/>
          <w:szCs w:val="24"/>
        </w:rPr>
        <w:t>art</w:t>
      </w:r>
      <w:r w:rsidR="00A366BF">
        <w:rPr>
          <w:sz w:val="24"/>
          <w:szCs w:val="24"/>
        </w:rPr>
        <w:t xml:space="preserve"> </w:t>
      </w:r>
      <w:r>
        <w:rPr>
          <w:sz w:val="24"/>
          <w:szCs w:val="24"/>
        </w:rPr>
        <w:t>Two</w:t>
      </w:r>
      <w:r w:rsidR="00A366BF">
        <w:rPr>
          <w:sz w:val="24"/>
          <w:szCs w:val="24"/>
        </w:rPr>
        <w:t xml:space="preserve"> </w:t>
      </w:r>
      <w:r>
        <w:rPr>
          <w:sz w:val="24"/>
          <w:szCs w:val="24"/>
        </w:rPr>
        <w:t>Section</w:t>
      </w:r>
      <w:r w:rsidR="00A366BF">
        <w:rPr>
          <w:sz w:val="24"/>
          <w:szCs w:val="24"/>
        </w:rPr>
        <w:t xml:space="preserve"> </w:t>
      </w:r>
      <w:r>
        <w:rPr>
          <w:sz w:val="24"/>
          <w:szCs w:val="24"/>
        </w:rPr>
        <w:t>III</w:t>
      </w:r>
      <w:r w:rsidR="00A366BF">
        <w:rPr>
          <w:sz w:val="24"/>
          <w:szCs w:val="24"/>
        </w:rPr>
        <w:t xml:space="preserve"> </w:t>
      </w:r>
      <w:r>
        <w:rPr>
          <w:sz w:val="24"/>
          <w:szCs w:val="24"/>
        </w:rPr>
        <w:t>and other</w:t>
      </w:r>
      <w:r w:rsidR="00A366BF">
        <w:rPr>
          <w:sz w:val="24"/>
          <w:szCs w:val="24"/>
        </w:rPr>
        <w:t xml:space="preserve"> </w:t>
      </w:r>
      <w:r>
        <w:rPr>
          <w:sz w:val="24"/>
          <w:szCs w:val="24"/>
        </w:rPr>
        <w:t>documents</w:t>
      </w:r>
      <w:r w:rsidR="00A366BF">
        <w:rPr>
          <w:sz w:val="24"/>
          <w:szCs w:val="24"/>
        </w:rPr>
        <w:t xml:space="preserve"> </w:t>
      </w:r>
      <w:r>
        <w:rPr>
          <w:sz w:val="24"/>
          <w:szCs w:val="24"/>
        </w:rPr>
        <w:t>listed</w:t>
      </w:r>
      <w:r w:rsidR="00A366BF">
        <w:rPr>
          <w:sz w:val="24"/>
          <w:szCs w:val="24"/>
        </w:rPr>
        <w:t xml:space="preserve"> </w:t>
      </w:r>
      <w:r>
        <w:rPr>
          <w:sz w:val="24"/>
          <w:szCs w:val="24"/>
        </w:rPr>
        <w:t>therein, should be a co</w:t>
      </w:r>
      <w:r>
        <w:rPr>
          <w:spacing w:val="-2"/>
          <w:sz w:val="24"/>
          <w:szCs w:val="24"/>
        </w:rPr>
        <w:t>m</w:t>
      </w:r>
      <w:r>
        <w:rPr>
          <w:sz w:val="24"/>
          <w:szCs w:val="24"/>
        </w:rPr>
        <w:t>plete docu</w:t>
      </w:r>
      <w:r>
        <w:rPr>
          <w:spacing w:val="-2"/>
          <w:sz w:val="24"/>
          <w:szCs w:val="24"/>
        </w:rPr>
        <w:t>m</w:t>
      </w:r>
      <w:r>
        <w:rPr>
          <w:sz w:val="24"/>
          <w:szCs w:val="24"/>
        </w:rPr>
        <w:t>ent expressing all t</w:t>
      </w:r>
      <w:r>
        <w:rPr>
          <w:spacing w:val="-2"/>
          <w:sz w:val="24"/>
          <w:szCs w:val="24"/>
        </w:rPr>
        <w:t>h</w:t>
      </w:r>
      <w:r>
        <w:rPr>
          <w:sz w:val="24"/>
          <w:szCs w:val="24"/>
        </w:rPr>
        <w:t>e rights and obligations of the parties.</w:t>
      </w:r>
    </w:p>
    <w:p w:rsidR="00F16361" w:rsidRDefault="00F16361">
      <w:pPr>
        <w:spacing w:before="16" w:line="260" w:lineRule="exact"/>
        <w:rPr>
          <w:sz w:val="26"/>
          <w:szCs w:val="26"/>
        </w:rPr>
      </w:pPr>
    </w:p>
    <w:p w:rsidR="00F16361" w:rsidRDefault="0047509A">
      <w:pPr>
        <w:ind w:left="195" w:right="79"/>
        <w:jc w:val="both"/>
        <w:rPr>
          <w:sz w:val="24"/>
          <w:szCs w:val="24"/>
        </w:rPr>
      </w:pPr>
      <w:r>
        <w:rPr>
          <w:sz w:val="24"/>
          <w:szCs w:val="24"/>
        </w:rPr>
        <w:t>The General Conditions of Con</w:t>
      </w:r>
      <w:r>
        <w:rPr>
          <w:spacing w:val="-1"/>
          <w:sz w:val="24"/>
          <w:szCs w:val="24"/>
        </w:rPr>
        <w:t>t</w:t>
      </w:r>
      <w:r>
        <w:rPr>
          <w:sz w:val="24"/>
          <w:szCs w:val="24"/>
        </w:rPr>
        <w:t>ract herein shall not be altered.  Any changes and co</w:t>
      </w:r>
      <w:r>
        <w:rPr>
          <w:spacing w:val="-2"/>
          <w:sz w:val="24"/>
          <w:szCs w:val="24"/>
        </w:rPr>
        <w:t>m</w:t>
      </w:r>
      <w:r>
        <w:rPr>
          <w:sz w:val="24"/>
          <w:szCs w:val="24"/>
        </w:rPr>
        <w:t>pl</w:t>
      </w:r>
      <w:r>
        <w:rPr>
          <w:spacing w:val="2"/>
          <w:sz w:val="24"/>
          <w:szCs w:val="24"/>
        </w:rPr>
        <w:t>e</w:t>
      </w:r>
      <w:r>
        <w:rPr>
          <w:spacing w:val="-2"/>
          <w:sz w:val="24"/>
          <w:szCs w:val="24"/>
        </w:rPr>
        <w:t>m</w:t>
      </w:r>
      <w:r>
        <w:rPr>
          <w:sz w:val="24"/>
          <w:szCs w:val="24"/>
        </w:rPr>
        <w:t>en</w:t>
      </w:r>
      <w:r>
        <w:rPr>
          <w:spacing w:val="2"/>
          <w:sz w:val="24"/>
          <w:szCs w:val="24"/>
        </w:rPr>
        <w:t>t</w:t>
      </w:r>
      <w:r>
        <w:rPr>
          <w:sz w:val="24"/>
          <w:szCs w:val="24"/>
        </w:rPr>
        <w:t>ary</w:t>
      </w:r>
      <w:r w:rsidR="00A366BF">
        <w:rPr>
          <w:sz w:val="24"/>
          <w:szCs w:val="24"/>
        </w:rPr>
        <w:t xml:space="preserve"> </w:t>
      </w:r>
      <w:r>
        <w:rPr>
          <w:sz w:val="24"/>
          <w:szCs w:val="24"/>
        </w:rPr>
        <w:t>infor</w:t>
      </w:r>
      <w:r>
        <w:rPr>
          <w:spacing w:val="-2"/>
          <w:sz w:val="24"/>
          <w:szCs w:val="24"/>
        </w:rPr>
        <w:t>m</w:t>
      </w:r>
      <w:r>
        <w:rPr>
          <w:sz w:val="24"/>
          <w:szCs w:val="24"/>
        </w:rPr>
        <w:t>ation,</w:t>
      </w:r>
      <w:r w:rsidR="00A366BF">
        <w:rPr>
          <w:sz w:val="24"/>
          <w:szCs w:val="24"/>
        </w:rPr>
        <w:t xml:space="preserve"> </w:t>
      </w:r>
      <w:r>
        <w:rPr>
          <w:sz w:val="24"/>
          <w:szCs w:val="24"/>
        </w:rPr>
        <w:t>which</w:t>
      </w:r>
      <w:r w:rsidR="00A366BF">
        <w:rPr>
          <w:sz w:val="24"/>
          <w:szCs w:val="24"/>
        </w:rPr>
        <w:t xml:space="preserve"> </w:t>
      </w:r>
      <w:r>
        <w:rPr>
          <w:spacing w:val="-2"/>
          <w:sz w:val="24"/>
          <w:szCs w:val="24"/>
        </w:rPr>
        <w:t>m</w:t>
      </w:r>
      <w:r>
        <w:rPr>
          <w:sz w:val="24"/>
          <w:szCs w:val="24"/>
        </w:rPr>
        <w:t>ay</w:t>
      </w:r>
      <w:r w:rsidR="00A366BF">
        <w:rPr>
          <w:sz w:val="24"/>
          <w:szCs w:val="24"/>
        </w:rPr>
        <w:t xml:space="preserve"> </w:t>
      </w:r>
      <w:r>
        <w:rPr>
          <w:sz w:val="24"/>
          <w:szCs w:val="24"/>
        </w:rPr>
        <w:t>be</w:t>
      </w:r>
      <w:r w:rsidR="00A366BF">
        <w:rPr>
          <w:sz w:val="24"/>
          <w:szCs w:val="24"/>
        </w:rPr>
        <w:t xml:space="preserve"> </w:t>
      </w:r>
      <w:r>
        <w:rPr>
          <w:spacing w:val="-1"/>
          <w:sz w:val="24"/>
          <w:szCs w:val="24"/>
        </w:rPr>
        <w:t>n</w:t>
      </w:r>
      <w:r>
        <w:rPr>
          <w:sz w:val="24"/>
          <w:szCs w:val="24"/>
        </w:rPr>
        <w:t>eeded,</w:t>
      </w:r>
      <w:r w:rsidR="00A366BF">
        <w:rPr>
          <w:sz w:val="24"/>
          <w:szCs w:val="24"/>
        </w:rPr>
        <w:t xml:space="preserve"> </w:t>
      </w:r>
      <w:r>
        <w:rPr>
          <w:sz w:val="24"/>
          <w:szCs w:val="24"/>
        </w:rPr>
        <w:t>shall</w:t>
      </w:r>
      <w:r w:rsidR="00A366BF">
        <w:rPr>
          <w:sz w:val="24"/>
          <w:szCs w:val="24"/>
        </w:rPr>
        <w:t xml:space="preserve"> </w:t>
      </w:r>
      <w:r>
        <w:rPr>
          <w:sz w:val="24"/>
          <w:szCs w:val="24"/>
        </w:rPr>
        <w:t>be</w:t>
      </w:r>
      <w:r w:rsidR="00A366BF">
        <w:rPr>
          <w:sz w:val="24"/>
          <w:szCs w:val="24"/>
        </w:rPr>
        <w:t xml:space="preserve"> </w:t>
      </w:r>
      <w:r>
        <w:rPr>
          <w:sz w:val="24"/>
          <w:szCs w:val="24"/>
        </w:rPr>
        <w:t>introduced only through the Special Co</w:t>
      </w:r>
      <w:r>
        <w:rPr>
          <w:spacing w:val="-1"/>
          <w:sz w:val="24"/>
          <w:szCs w:val="24"/>
        </w:rPr>
        <w:t>n</w:t>
      </w:r>
      <w:r>
        <w:rPr>
          <w:sz w:val="24"/>
          <w:szCs w:val="24"/>
        </w:rPr>
        <w:t xml:space="preserve">ditions of </w:t>
      </w:r>
      <w:r>
        <w:rPr>
          <w:spacing w:val="-2"/>
          <w:sz w:val="24"/>
          <w:szCs w:val="24"/>
        </w:rPr>
        <w:t>C</w:t>
      </w:r>
      <w:r>
        <w:rPr>
          <w:sz w:val="24"/>
          <w:szCs w:val="24"/>
        </w:rPr>
        <w:t>ontra</w:t>
      </w:r>
      <w:r>
        <w:rPr>
          <w:spacing w:val="-1"/>
          <w:sz w:val="24"/>
          <w:szCs w:val="24"/>
        </w:rPr>
        <w:t>c</w:t>
      </w:r>
      <w:r>
        <w:rPr>
          <w:sz w:val="24"/>
          <w:szCs w:val="24"/>
        </w:rPr>
        <w:t>t in P</w:t>
      </w:r>
      <w:r>
        <w:rPr>
          <w:spacing w:val="-1"/>
          <w:sz w:val="24"/>
          <w:szCs w:val="24"/>
        </w:rPr>
        <w:t>a</w:t>
      </w:r>
      <w:r>
        <w:rPr>
          <w:sz w:val="24"/>
          <w:szCs w:val="24"/>
        </w:rPr>
        <w:t>rt Two Section III.</w:t>
      </w:r>
    </w:p>
    <w:p w:rsidR="001B43C9" w:rsidRDefault="001B43C9">
      <w:pPr>
        <w:ind w:left="195" w:right="79"/>
        <w:jc w:val="both"/>
        <w:rPr>
          <w:sz w:val="24"/>
          <w:szCs w:val="24"/>
        </w:rPr>
      </w:pPr>
    </w:p>
    <w:p w:rsidR="005E2790" w:rsidRDefault="005E2790">
      <w:pPr>
        <w:ind w:left="195" w:right="79"/>
        <w:jc w:val="both"/>
        <w:rPr>
          <w:sz w:val="24"/>
          <w:szCs w:val="24"/>
        </w:rPr>
      </w:pPr>
    </w:p>
    <w:p w:rsidR="005E2790" w:rsidRDefault="005E2790">
      <w:pPr>
        <w:ind w:left="195" w:right="79"/>
        <w:jc w:val="both"/>
        <w:rPr>
          <w:sz w:val="24"/>
          <w:szCs w:val="24"/>
        </w:rPr>
      </w:pPr>
    </w:p>
    <w:p w:rsidR="005E2790" w:rsidRDefault="005E2790">
      <w:pPr>
        <w:ind w:left="195" w:right="79"/>
        <w:jc w:val="both"/>
        <w:rPr>
          <w:sz w:val="24"/>
          <w:szCs w:val="24"/>
        </w:rPr>
      </w:pPr>
    </w:p>
    <w:p w:rsidR="005E2790" w:rsidRDefault="005E2790">
      <w:pPr>
        <w:ind w:left="195" w:right="79"/>
        <w:jc w:val="both"/>
        <w:rPr>
          <w:sz w:val="24"/>
          <w:szCs w:val="24"/>
        </w:rPr>
      </w:pPr>
    </w:p>
    <w:p w:rsidR="005E2790" w:rsidRDefault="005E2790">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pPr>
    </w:p>
    <w:p w:rsidR="00C171EF" w:rsidRDefault="00C171EF">
      <w:pPr>
        <w:ind w:left="195" w:right="79"/>
        <w:jc w:val="both"/>
        <w:rPr>
          <w:sz w:val="24"/>
          <w:szCs w:val="24"/>
        </w:rPr>
        <w:sectPr w:rsidR="00C171EF">
          <w:headerReference w:type="default" r:id="rId28"/>
          <w:pgSz w:w="12240" w:h="15840"/>
          <w:pgMar w:top="1480" w:right="1420" w:bottom="280" w:left="1720" w:header="0" w:footer="0" w:gutter="0"/>
          <w:cols w:space="720"/>
        </w:sectPr>
      </w:pPr>
    </w:p>
    <w:tbl>
      <w:tblPr>
        <w:tblW w:w="9498" w:type="dxa"/>
        <w:tblInd w:w="-318" w:type="dxa"/>
        <w:tblLayout w:type="fixed"/>
        <w:tblLook w:val="0000" w:firstRow="0" w:lastRow="0" w:firstColumn="0" w:lastColumn="0" w:noHBand="0" w:noVBand="0"/>
      </w:tblPr>
      <w:tblGrid>
        <w:gridCol w:w="1890"/>
        <w:gridCol w:w="5482"/>
        <w:gridCol w:w="2126"/>
      </w:tblGrid>
      <w:tr w:rsidR="00BE364A" w:rsidRPr="00743774" w:rsidTr="00A7336F">
        <w:trPr>
          <w:trHeight w:val="990"/>
        </w:trPr>
        <w:tc>
          <w:tcPr>
            <w:tcW w:w="1890" w:type="dxa"/>
            <w:vMerge w:val="restart"/>
          </w:tcPr>
          <w:p w:rsidR="00BE364A" w:rsidRPr="00743774" w:rsidRDefault="00BE364A" w:rsidP="00A7336F">
            <w:pPr>
              <w:rPr>
                <w:rFonts w:asciiTheme="majorBidi" w:hAnsiTheme="majorBidi" w:cstheme="majorBidi"/>
                <w:sz w:val="23"/>
                <w:szCs w:val="23"/>
              </w:rPr>
            </w:pPr>
            <w:r w:rsidRPr="00743774">
              <w:rPr>
                <w:rFonts w:asciiTheme="majorBidi" w:hAnsiTheme="majorBidi" w:cstheme="majorBidi"/>
                <w:noProof/>
                <w:sz w:val="23"/>
                <w:szCs w:val="23"/>
              </w:rPr>
              <w:lastRenderedPageBreak/>
              <w:drawing>
                <wp:inline distT="0" distB="0" distL="0" distR="0">
                  <wp:extent cx="1210945" cy="12573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0945" cy="1257300"/>
                          </a:xfrm>
                          <a:prstGeom prst="rect">
                            <a:avLst/>
                          </a:prstGeom>
                          <a:noFill/>
                          <a:ln>
                            <a:noFill/>
                          </a:ln>
                        </pic:spPr>
                      </pic:pic>
                    </a:graphicData>
                  </a:graphic>
                </wp:inline>
              </w:drawing>
            </w:r>
          </w:p>
        </w:tc>
        <w:tc>
          <w:tcPr>
            <w:tcW w:w="5482" w:type="dxa"/>
          </w:tcPr>
          <w:p w:rsidR="00BE364A" w:rsidRPr="00961BCC" w:rsidRDefault="00BE364A" w:rsidP="00A7336F">
            <w:pPr>
              <w:jc w:val="center"/>
              <w:rPr>
                <w:rFonts w:asciiTheme="majorBidi" w:hAnsiTheme="majorBidi" w:cstheme="majorBidi"/>
                <w:sz w:val="22"/>
                <w:szCs w:val="22"/>
              </w:rPr>
            </w:pPr>
            <w:r w:rsidRPr="00961BCC">
              <w:rPr>
                <w:rFonts w:asciiTheme="majorBidi" w:hAnsiTheme="majorBidi" w:cstheme="majorBidi"/>
                <w:sz w:val="22"/>
                <w:szCs w:val="22"/>
              </w:rPr>
              <w:t xml:space="preserve">OFFICE OF THE </w:t>
            </w:r>
          </w:p>
          <w:p w:rsidR="00BE364A" w:rsidRPr="00961BCC" w:rsidRDefault="00BE364A" w:rsidP="00A7336F">
            <w:pPr>
              <w:jc w:val="center"/>
              <w:rPr>
                <w:rFonts w:asciiTheme="majorBidi" w:hAnsiTheme="majorBidi" w:cstheme="majorBidi"/>
                <w:sz w:val="22"/>
                <w:szCs w:val="22"/>
              </w:rPr>
            </w:pPr>
            <w:r w:rsidRPr="00961BCC">
              <w:rPr>
                <w:rFonts w:asciiTheme="majorBidi" w:hAnsiTheme="majorBidi" w:cstheme="majorBidi"/>
                <w:sz w:val="22"/>
                <w:szCs w:val="22"/>
              </w:rPr>
              <w:t>EXECUTIVE ENGINEER</w:t>
            </w:r>
          </w:p>
          <w:p w:rsidR="00BE364A" w:rsidRPr="00961BCC" w:rsidRDefault="00BE364A" w:rsidP="00A7336F">
            <w:pPr>
              <w:jc w:val="center"/>
              <w:rPr>
                <w:rFonts w:asciiTheme="majorBidi" w:hAnsiTheme="majorBidi" w:cstheme="majorBidi"/>
                <w:sz w:val="22"/>
                <w:szCs w:val="22"/>
              </w:rPr>
            </w:pPr>
            <w:r w:rsidRPr="00961BCC">
              <w:rPr>
                <w:rFonts w:asciiTheme="majorBidi" w:hAnsiTheme="majorBidi" w:cstheme="majorBidi"/>
                <w:sz w:val="22"/>
                <w:szCs w:val="22"/>
              </w:rPr>
              <w:t>PUBLIC HEALTH ENGG: DIVISION I</w:t>
            </w:r>
          </w:p>
          <w:p w:rsidR="00BE364A" w:rsidRPr="00961BCC" w:rsidRDefault="00BE364A" w:rsidP="00A7336F">
            <w:pPr>
              <w:jc w:val="center"/>
              <w:rPr>
                <w:rFonts w:asciiTheme="majorBidi" w:hAnsiTheme="majorBidi" w:cstheme="majorBidi"/>
                <w:sz w:val="22"/>
                <w:szCs w:val="22"/>
              </w:rPr>
            </w:pPr>
            <w:r w:rsidRPr="00961BCC">
              <w:rPr>
                <w:rFonts w:asciiTheme="majorBidi" w:hAnsiTheme="majorBidi" w:cstheme="majorBidi"/>
                <w:sz w:val="22"/>
                <w:szCs w:val="22"/>
              </w:rPr>
              <w:t xml:space="preserve">LARKANO </w:t>
            </w:r>
          </w:p>
        </w:tc>
        <w:tc>
          <w:tcPr>
            <w:tcW w:w="2126" w:type="dxa"/>
            <w:shd w:val="clear" w:color="auto" w:fill="auto"/>
          </w:tcPr>
          <w:p w:rsidR="00BE364A" w:rsidRPr="00743774" w:rsidRDefault="00BE364A" w:rsidP="00A7336F">
            <w:pPr>
              <w:jc w:val="center"/>
              <w:rPr>
                <w:rFonts w:asciiTheme="majorBidi" w:hAnsiTheme="majorBidi" w:cstheme="majorBidi"/>
              </w:rPr>
            </w:pPr>
          </w:p>
          <w:p w:rsidR="00BE364A" w:rsidRPr="00743774" w:rsidRDefault="00BE364A" w:rsidP="00A7336F">
            <w:pPr>
              <w:jc w:val="center"/>
              <w:rPr>
                <w:rFonts w:asciiTheme="majorBidi" w:hAnsiTheme="majorBidi" w:cstheme="majorBidi"/>
              </w:rPr>
            </w:pPr>
            <w:r w:rsidRPr="00743774">
              <w:rPr>
                <w:rFonts w:asciiTheme="majorBidi" w:hAnsiTheme="majorBidi" w:cstheme="majorBidi"/>
              </w:rPr>
              <w:sym w:font="Wingdings" w:char="F028"/>
            </w:r>
            <w:r w:rsidRPr="00743774">
              <w:rPr>
                <w:rFonts w:asciiTheme="majorBidi" w:hAnsiTheme="majorBidi" w:cstheme="majorBidi"/>
              </w:rPr>
              <w:t># 074-9410326</w:t>
            </w:r>
          </w:p>
          <w:p w:rsidR="00BE364A" w:rsidRPr="00743774" w:rsidRDefault="00BE364A" w:rsidP="00A7336F">
            <w:pPr>
              <w:jc w:val="center"/>
              <w:rPr>
                <w:rFonts w:asciiTheme="majorBidi" w:hAnsiTheme="majorBidi" w:cstheme="majorBidi"/>
              </w:rPr>
            </w:pPr>
            <w:r w:rsidRPr="00743774">
              <w:rPr>
                <w:rFonts w:asciiTheme="majorBidi" w:hAnsiTheme="majorBidi" w:cstheme="majorBidi"/>
              </w:rPr>
              <w:sym w:font="Webdings" w:char="F0C6"/>
            </w:r>
            <w:r w:rsidRPr="00743774">
              <w:rPr>
                <w:rFonts w:asciiTheme="majorBidi" w:hAnsiTheme="majorBidi" w:cstheme="majorBidi"/>
              </w:rPr>
              <w:t># 074-9410326</w:t>
            </w:r>
          </w:p>
          <w:p w:rsidR="00BE364A" w:rsidRPr="00743774" w:rsidRDefault="00BE364A" w:rsidP="00A7336F">
            <w:pPr>
              <w:jc w:val="center"/>
              <w:rPr>
                <w:rFonts w:asciiTheme="majorBidi" w:hAnsiTheme="majorBidi" w:cstheme="majorBidi"/>
                <w:sz w:val="18"/>
                <w:szCs w:val="18"/>
              </w:rPr>
            </w:pPr>
            <w:r w:rsidRPr="00743774">
              <w:rPr>
                <w:rFonts w:asciiTheme="majorBidi" w:hAnsiTheme="majorBidi" w:cstheme="majorBidi"/>
                <w:sz w:val="18"/>
                <w:szCs w:val="18"/>
              </w:rPr>
              <w:t>wahabsahito@gmail.com</w:t>
            </w:r>
          </w:p>
          <w:p w:rsidR="00BE364A" w:rsidRPr="00743774" w:rsidRDefault="00BE364A" w:rsidP="00A7336F">
            <w:pPr>
              <w:jc w:val="right"/>
              <w:rPr>
                <w:rFonts w:asciiTheme="majorBidi" w:hAnsiTheme="majorBidi" w:cstheme="majorBidi"/>
              </w:rPr>
            </w:pPr>
          </w:p>
        </w:tc>
      </w:tr>
      <w:tr w:rsidR="00BE364A" w:rsidRPr="00743774" w:rsidTr="00A7336F">
        <w:trPr>
          <w:trHeight w:val="900"/>
        </w:trPr>
        <w:tc>
          <w:tcPr>
            <w:tcW w:w="1890" w:type="dxa"/>
            <w:vMerge/>
          </w:tcPr>
          <w:p w:rsidR="00BE364A" w:rsidRPr="00743774" w:rsidRDefault="00BE364A" w:rsidP="00A7336F">
            <w:pPr>
              <w:rPr>
                <w:rFonts w:asciiTheme="majorBidi" w:hAnsiTheme="majorBidi" w:cstheme="majorBidi"/>
                <w:sz w:val="23"/>
                <w:szCs w:val="23"/>
              </w:rPr>
            </w:pPr>
          </w:p>
        </w:tc>
        <w:tc>
          <w:tcPr>
            <w:tcW w:w="7608" w:type="dxa"/>
            <w:gridSpan w:val="2"/>
          </w:tcPr>
          <w:p w:rsidR="00BE364A" w:rsidRPr="00961BCC" w:rsidRDefault="00BE364A" w:rsidP="00A7336F">
            <w:pPr>
              <w:ind w:right="-18"/>
              <w:rPr>
                <w:rFonts w:asciiTheme="majorBidi" w:hAnsiTheme="majorBidi" w:cstheme="majorBidi"/>
                <w:sz w:val="22"/>
                <w:szCs w:val="22"/>
              </w:rPr>
            </w:pPr>
            <w:r w:rsidRPr="00961BCC">
              <w:rPr>
                <w:rFonts w:asciiTheme="majorBidi" w:hAnsiTheme="majorBidi" w:cstheme="majorBidi"/>
                <w:sz w:val="22"/>
                <w:szCs w:val="22"/>
              </w:rPr>
              <w:t xml:space="preserve"> </w:t>
            </w:r>
            <w:r>
              <w:rPr>
                <w:rFonts w:asciiTheme="majorBidi" w:hAnsiTheme="majorBidi" w:cstheme="majorBidi"/>
                <w:sz w:val="22"/>
                <w:szCs w:val="22"/>
              </w:rPr>
              <w:t xml:space="preserve"> </w:t>
            </w:r>
            <w:r w:rsidRPr="00961BCC">
              <w:rPr>
                <w:rFonts w:asciiTheme="majorBidi" w:hAnsiTheme="majorBidi" w:cstheme="majorBidi"/>
                <w:sz w:val="22"/>
                <w:szCs w:val="22"/>
              </w:rPr>
              <w:t xml:space="preserve">No. AB/NIT/                                                                          </w:t>
            </w:r>
            <w:r w:rsidRPr="00961BCC">
              <w:rPr>
                <w:rFonts w:asciiTheme="majorBidi" w:hAnsiTheme="majorBidi" w:cstheme="majorBidi"/>
                <w:sz w:val="22"/>
                <w:szCs w:val="22"/>
              </w:rPr>
              <w:tab/>
              <w:t xml:space="preserve"> /of/2013</w:t>
            </w:r>
          </w:p>
          <w:p w:rsidR="00BE364A" w:rsidRPr="00961BCC" w:rsidRDefault="00BE364A" w:rsidP="00A7336F">
            <w:pPr>
              <w:rPr>
                <w:rFonts w:asciiTheme="majorBidi" w:hAnsiTheme="majorBidi" w:cstheme="majorBidi"/>
                <w:sz w:val="22"/>
                <w:szCs w:val="22"/>
              </w:rPr>
            </w:pPr>
            <w:r w:rsidRPr="00961BCC">
              <w:rPr>
                <w:rFonts w:asciiTheme="majorBidi" w:hAnsiTheme="majorBidi" w:cstheme="majorBidi"/>
                <w:sz w:val="22"/>
                <w:szCs w:val="22"/>
              </w:rPr>
              <w:t xml:space="preserve">  LARKANO DATED:</w:t>
            </w:r>
            <w:r w:rsidRPr="00961BCC">
              <w:rPr>
                <w:rFonts w:asciiTheme="majorBidi" w:hAnsiTheme="majorBidi" w:cstheme="majorBidi"/>
                <w:sz w:val="22"/>
                <w:szCs w:val="22"/>
              </w:rPr>
              <w:tab/>
            </w:r>
            <w:r>
              <w:rPr>
                <w:rFonts w:asciiTheme="majorBidi" w:hAnsiTheme="majorBidi" w:cstheme="majorBidi"/>
                <w:sz w:val="22"/>
                <w:szCs w:val="22"/>
              </w:rPr>
              <w:t xml:space="preserve">                                                 </w:t>
            </w:r>
            <w:r w:rsidRPr="00961BCC">
              <w:rPr>
                <w:rFonts w:asciiTheme="majorBidi" w:hAnsiTheme="majorBidi" w:cstheme="majorBidi"/>
                <w:sz w:val="22"/>
                <w:szCs w:val="22"/>
              </w:rPr>
              <w:t>DECEMBER 2013</w:t>
            </w:r>
          </w:p>
        </w:tc>
      </w:tr>
    </w:tbl>
    <w:p w:rsidR="00BE364A" w:rsidRPr="00743774" w:rsidRDefault="00BE364A" w:rsidP="00BE364A">
      <w:pPr>
        <w:ind w:right="-360"/>
        <w:rPr>
          <w:rFonts w:asciiTheme="majorBidi" w:hAnsiTheme="majorBidi" w:cstheme="majorBidi"/>
          <w:sz w:val="4"/>
        </w:rPr>
      </w:pPr>
    </w:p>
    <w:p w:rsidR="00BE364A" w:rsidRDefault="00BE364A" w:rsidP="00BE364A">
      <w:pPr>
        <w:spacing w:line="540" w:lineRule="exact"/>
        <w:ind w:left="592" w:right="233"/>
        <w:rPr>
          <w:b/>
          <w:position w:val="-1"/>
          <w:sz w:val="28"/>
          <w:szCs w:val="28"/>
        </w:rPr>
      </w:pPr>
    </w:p>
    <w:p w:rsidR="00BE364A" w:rsidRDefault="00BE364A" w:rsidP="00BE364A">
      <w:pPr>
        <w:spacing w:line="540" w:lineRule="exact"/>
        <w:ind w:left="592" w:right="233"/>
        <w:jc w:val="center"/>
        <w:rPr>
          <w:b/>
          <w:position w:val="-1"/>
          <w:sz w:val="28"/>
          <w:szCs w:val="28"/>
        </w:rPr>
      </w:pPr>
      <w:r>
        <w:rPr>
          <w:b/>
          <w:position w:val="-1"/>
          <w:sz w:val="28"/>
          <w:szCs w:val="28"/>
        </w:rPr>
        <w:t xml:space="preserve">PUBLIC HEALTH ENGINEERING DIVISION-I </w:t>
      </w:r>
    </w:p>
    <w:p w:rsidR="00BE364A" w:rsidRDefault="00BE364A" w:rsidP="00BE364A">
      <w:pPr>
        <w:spacing w:line="540" w:lineRule="exact"/>
        <w:ind w:left="592" w:right="233"/>
        <w:jc w:val="center"/>
        <w:rPr>
          <w:b/>
          <w:position w:val="-1"/>
          <w:sz w:val="28"/>
          <w:szCs w:val="28"/>
        </w:rPr>
      </w:pPr>
      <w:r>
        <w:rPr>
          <w:b/>
          <w:position w:val="-1"/>
          <w:sz w:val="28"/>
          <w:szCs w:val="28"/>
        </w:rPr>
        <w:t>LARKANO</w:t>
      </w:r>
    </w:p>
    <w:p w:rsidR="00F16361" w:rsidRDefault="00F16361">
      <w:pPr>
        <w:spacing w:line="200" w:lineRule="exact"/>
      </w:pPr>
    </w:p>
    <w:p w:rsidR="00F16361" w:rsidRDefault="00F16361">
      <w:pPr>
        <w:spacing w:line="200" w:lineRule="exact"/>
      </w:pPr>
    </w:p>
    <w:p w:rsidR="00F16361" w:rsidRDefault="00F16361">
      <w:pPr>
        <w:spacing w:line="200" w:lineRule="exact"/>
      </w:pPr>
    </w:p>
    <w:p w:rsidR="00324506" w:rsidRDefault="00324506" w:rsidP="00324506">
      <w:pPr>
        <w:spacing w:before="2" w:line="140" w:lineRule="exact"/>
        <w:rPr>
          <w:sz w:val="15"/>
          <w:szCs w:val="15"/>
        </w:rPr>
      </w:pPr>
    </w:p>
    <w:p w:rsidR="00324506" w:rsidRDefault="00324506" w:rsidP="00324506">
      <w:pPr>
        <w:spacing w:line="200" w:lineRule="exact"/>
      </w:pPr>
    </w:p>
    <w:p w:rsidR="00324506" w:rsidRDefault="00324506" w:rsidP="00324506">
      <w:pPr>
        <w:spacing w:line="200" w:lineRule="exact"/>
      </w:pPr>
    </w:p>
    <w:p w:rsidR="00324506" w:rsidRPr="0066189B" w:rsidRDefault="00324506" w:rsidP="00324506">
      <w:pPr>
        <w:ind w:left="2503" w:right="2145"/>
        <w:jc w:val="center"/>
        <w:rPr>
          <w:sz w:val="28"/>
          <w:szCs w:val="28"/>
        </w:rPr>
      </w:pPr>
      <w:r w:rsidRPr="0066189B">
        <w:rPr>
          <w:b/>
          <w:sz w:val="28"/>
          <w:szCs w:val="28"/>
        </w:rPr>
        <w:t>BIDDING DOCUMENTS</w:t>
      </w:r>
    </w:p>
    <w:p w:rsidR="00324506" w:rsidRPr="0066189B" w:rsidRDefault="00324506" w:rsidP="00324506">
      <w:pPr>
        <w:spacing w:before="2" w:line="140" w:lineRule="exact"/>
        <w:rPr>
          <w:sz w:val="28"/>
          <w:szCs w:val="28"/>
        </w:rPr>
      </w:pPr>
    </w:p>
    <w:p w:rsidR="00324506" w:rsidRPr="0066189B" w:rsidRDefault="00324506" w:rsidP="00324506">
      <w:pPr>
        <w:ind w:left="4253" w:right="3760" w:hanging="203"/>
        <w:jc w:val="center"/>
        <w:rPr>
          <w:sz w:val="28"/>
          <w:szCs w:val="28"/>
        </w:rPr>
      </w:pPr>
      <w:r w:rsidRPr="0066189B">
        <w:rPr>
          <w:b/>
          <w:sz w:val="28"/>
          <w:szCs w:val="28"/>
        </w:rPr>
        <w:t>FOR</w:t>
      </w:r>
    </w:p>
    <w:p w:rsidR="00324506" w:rsidRPr="0066189B" w:rsidRDefault="00324506" w:rsidP="00324506">
      <w:pPr>
        <w:spacing w:before="16" w:line="260" w:lineRule="exact"/>
        <w:rPr>
          <w:sz w:val="28"/>
          <w:szCs w:val="28"/>
        </w:rPr>
      </w:pPr>
    </w:p>
    <w:p w:rsidR="00324506" w:rsidRDefault="00324506" w:rsidP="00324506">
      <w:pPr>
        <w:ind w:left="810" w:right="430"/>
        <w:jc w:val="center"/>
        <w:rPr>
          <w:b/>
          <w:sz w:val="28"/>
          <w:szCs w:val="28"/>
        </w:rPr>
      </w:pPr>
      <w:r w:rsidRPr="0066189B">
        <w:rPr>
          <w:b/>
          <w:sz w:val="28"/>
          <w:szCs w:val="28"/>
        </w:rPr>
        <w:t>ESTABLISHMENTT OF DENTAL UNDERGRADUATE LABORATORY AT LUMHS AT JAMSHORO</w:t>
      </w:r>
    </w:p>
    <w:p w:rsidR="00324506" w:rsidRDefault="00324506" w:rsidP="00324506">
      <w:pPr>
        <w:ind w:left="810" w:right="430"/>
        <w:jc w:val="center"/>
        <w:rPr>
          <w:b/>
          <w:sz w:val="28"/>
          <w:szCs w:val="28"/>
        </w:rPr>
      </w:pPr>
    </w:p>
    <w:p w:rsidR="00324506" w:rsidRPr="0066189B" w:rsidRDefault="00324506" w:rsidP="00324506">
      <w:pPr>
        <w:ind w:left="810" w:right="430"/>
        <w:jc w:val="center"/>
        <w:rPr>
          <w:sz w:val="28"/>
          <w:szCs w:val="28"/>
        </w:rPr>
      </w:pPr>
      <w:r w:rsidRPr="0066189B">
        <w:rPr>
          <w:b/>
          <w:position w:val="-1"/>
          <w:sz w:val="32"/>
          <w:szCs w:val="32"/>
        </w:rPr>
        <w:t>TRAINING ITEMS, AIDS AND SIMULATORS TO ESTABLISH DENTAL UNDERGRADUATE SKILL LABORAORY</w:t>
      </w:r>
    </w:p>
    <w:p w:rsidR="00324506" w:rsidRDefault="00324506" w:rsidP="00324506">
      <w:pPr>
        <w:spacing w:line="200" w:lineRule="exact"/>
      </w:pPr>
    </w:p>
    <w:p w:rsidR="00324506" w:rsidRDefault="00324506" w:rsidP="00324506">
      <w:pPr>
        <w:spacing w:line="200" w:lineRule="exact"/>
      </w:pPr>
    </w:p>
    <w:p w:rsidR="00F16361" w:rsidRDefault="00F16361">
      <w:pPr>
        <w:spacing w:line="200" w:lineRule="exact"/>
      </w:pPr>
    </w:p>
    <w:p w:rsidR="00F16361" w:rsidRDefault="00F16361">
      <w:pPr>
        <w:spacing w:line="200" w:lineRule="exact"/>
      </w:pPr>
    </w:p>
    <w:p w:rsidR="00F16361" w:rsidRDefault="00F16361">
      <w:pPr>
        <w:spacing w:before="19" w:line="280" w:lineRule="exact"/>
        <w:rPr>
          <w:sz w:val="28"/>
          <w:szCs w:val="28"/>
        </w:rPr>
      </w:pPr>
    </w:p>
    <w:p w:rsidR="00F16361" w:rsidRDefault="0047509A">
      <w:pPr>
        <w:spacing w:before="29" w:line="260" w:lineRule="exact"/>
        <w:ind w:left="1500"/>
        <w:rPr>
          <w:sz w:val="24"/>
          <w:szCs w:val="24"/>
        </w:rPr>
      </w:pPr>
      <w:proofErr w:type="gramStart"/>
      <w:r>
        <w:rPr>
          <w:b/>
          <w:position w:val="-1"/>
          <w:sz w:val="24"/>
          <w:szCs w:val="24"/>
          <w:u w:val="thick" w:color="000000"/>
        </w:rPr>
        <w:t>PARTT</w:t>
      </w:r>
      <w:r>
        <w:rPr>
          <w:b/>
          <w:spacing w:val="1"/>
          <w:position w:val="-1"/>
          <w:sz w:val="24"/>
          <w:szCs w:val="24"/>
          <w:u w:val="thick" w:color="000000"/>
        </w:rPr>
        <w:t>W</w:t>
      </w:r>
      <w:r>
        <w:rPr>
          <w:b/>
          <w:position w:val="-1"/>
          <w:sz w:val="24"/>
          <w:szCs w:val="24"/>
          <w:u w:val="thick" w:color="000000"/>
        </w:rPr>
        <w:t>O(</w:t>
      </w:r>
      <w:proofErr w:type="gramEnd"/>
      <w:r>
        <w:rPr>
          <w:b/>
          <w:position w:val="-1"/>
          <w:sz w:val="24"/>
          <w:szCs w:val="24"/>
          <w:u w:val="thick" w:color="000000"/>
        </w:rPr>
        <w:t>PROCUREMENTSPECIFICPROVISIONS)</w:t>
      </w:r>
    </w:p>
    <w:p w:rsidR="00F16361" w:rsidRDefault="00F16361">
      <w:pPr>
        <w:spacing w:before="10" w:line="120" w:lineRule="exact"/>
        <w:rPr>
          <w:sz w:val="13"/>
          <w:szCs w:val="13"/>
        </w:rPr>
      </w:pPr>
    </w:p>
    <w:p w:rsidR="00F16361" w:rsidRDefault="00F16361">
      <w:pPr>
        <w:spacing w:line="200" w:lineRule="exact"/>
      </w:pPr>
    </w:p>
    <w:p w:rsidR="00F16361" w:rsidRDefault="00F16361">
      <w:pPr>
        <w:spacing w:line="200" w:lineRule="exact"/>
      </w:pPr>
    </w:p>
    <w:p w:rsidR="00F16361" w:rsidRDefault="0047509A">
      <w:pPr>
        <w:spacing w:before="33"/>
        <w:ind w:left="3680"/>
        <w:rPr>
          <w:sz w:val="24"/>
          <w:szCs w:val="24"/>
        </w:rPr>
      </w:pPr>
      <w:proofErr w:type="gramStart"/>
      <w:r>
        <w:rPr>
          <w:w w:val="131"/>
          <w:sz w:val="24"/>
          <w:szCs w:val="24"/>
        </w:rPr>
        <w:t xml:space="preserve">•  </w:t>
      </w:r>
      <w:r>
        <w:rPr>
          <w:sz w:val="24"/>
          <w:szCs w:val="24"/>
        </w:rPr>
        <w:t>Invitation</w:t>
      </w:r>
      <w:proofErr w:type="gramEnd"/>
      <w:r>
        <w:rPr>
          <w:sz w:val="24"/>
          <w:szCs w:val="24"/>
        </w:rPr>
        <w:t xml:space="preserve"> for Bids (IFB)</w:t>
      </w:r>
    </w:p>
    <w:p w:rsidR="00F16361" w:rsidRDefault="0047509A">
      <w:pPr>
        <w:spacing w:before="18"/>
        <w:ind w:left="3680"/>
        <w:rPr>
          <w:sz w:val="24"/>
          <w:szCs w:val="24"/>
        </w:rPr>
      </w:pPr>
      <w:proofErr w:type="gramStart"/>
      <w:r>
        <w:rPr>
          <w:w w:val="131"/>
          <w:sz w:val="24"/>
          <w:szCs w:val="24"/>
        </w:rPr>
        <w:t xml:space="preserve">•  </w:t>
      </w:r>
      <w:r>
        <w:rPr>
          <w:sz w:val="24"/>
          <w:szCs w:val="24"/>
        </w:rPr>
        <w:t>Bid</w:t>
      </w:r>
      <w:proofErr w:type="gramEnd"/>
      <w:r>
        <w:rPr>
          <w:sz w:val="24"/>
          <w:szCs w:val="24"/>
        </w:rPr>
        <w:t xml:space="preserve"> Data Sheet (BDS)</w:t>
      </w:r>
    </w:p>
    <w:p w:rsidR="00F16361" w:rsidRDefault="0047509A">
      <w:pPr>
        <w:spacing w:before="17"/>
        <w:ind w:left="3680"/>
        <w:rPr>
          <w:sz w:val="24"/>
          <w:szCs w:val="24"/>
        </w:rPr>
      </w:pPr>
      <w:proofErr w:type="gramStart"/>
      <w:r>
        <w:rPr>
          <w:w w:val="131"/>
          <w:sz w:val="24"/>
          <w:szCs w:val="24"/>
        </w:rPr>
        <w:t xml:space="preserve">•  </w:t>
      </w:r>
      <w:r>
        <w:rPr>
          <w:sz w:val="24"/>
          <w:szCs w:val="24"/>
        </w:rPr>
        <w:t>Special</w:t>
      </w:r>
      <w:proofErr w:type="gramEnd"/>
      <w:r>
        <w:rPr>
          <w:sz w:val="24"/>
          <w:szCs w:val="24"/>
        </w:rPr>
        <w:t xml:space="preserve"> Conditions of </w:t>
      </w:r>
      <w:r>
        <w:rPr>
          <w:spacing w:val="-2"/>
          <w:sz w:val="24"/>
          <w:szCs w:val="24"/>
        </w:rPr>
        <w:t>C</w:t>
      </w:r>
      <w:r>
        <w:rPr>
          <w:sz w:val="24"/>
          <w:szCs w:val="24"/>
        </w:rPr>
        <w:t>ontract (S</w:t>
      </w:r>
      <w:r>
        <w:rPr>
          <w:spacing w:val="-2"/>
          <w:sz w:val="24"/>
          <w:szCs w:val="24"/>
        </w:rPr>
        <w:t>C</w:t>
      </w:r>
      <w:r>
        <w:rPr>
          <w:sz w:val="24"/>
          <w:szCs w:val="24"/>
        </w:rPr>
        <w:t>C)</w:t>
      </w:r>
    </w:p>
    <w:p w:rsidR="00F16361" w:rsidRDefault="0047509A">
      <w:pPr>
        <w:spacing w:before="17"/>
        <w:ind w:left="3680"/>
        <w:rPr>
          <w:sz w:val="24"/>
          <w:szCs w:val="24"/>
        </w:rPr>
      </w:pPr>
      <w:proofErr w:type="gramStart"/>
      <w:r>
        <w:rPr>
          <w:w w:val="131"/>
          <w:sz w:val="24"/>
          <w:szCs w:val="24"/>
        </w:rPr>
        <w:t xml:space="preserve">•  </w:t>
      </w:r>
      <w:r>
        <w:rPr>
          <w:sz w:val="24"/>
          <w:szCs w:val="24"/>
        </w:rPr>
        <w:t>Schedule</w:t>
      </w:r>
      <w:proofErr w:type="gramEnd"/>
      <w:r>
        <w:rPr>
          <w:sz w:val="24"/>
          <w:szCs w:val="24"/>
        </w:rPr>
        <w:t xml:space="preserve"> of Require</w:t>
      </w:r>
      <w:r>
        <w:rPr>
          <w:spacing w:val="-2"/>
          <w:sz w:val="24"/>
          <w:szCs w:val="24"/>
        </w:rPr>
        <w:t>m</w:t>
      </w:r>
      <w:r>
        <w:rPr>
          <w:sz w:val="24"/>
          <w:szCs w:val="24"/>
        </w:rPr>
        <w:t>ents</w:t>
      </w:r>
    </w:p>
    <w:p w:rsidR="00F16361" w:rsidRDefault="0047509A">
      <w:pPr>
        <w:spacing w:before="18"/>
        <w:ind w:left="3680"/>
        <w:rPr>
          <w:sz w:val="24"/>
          <w:szCs w:val="24"/>
        </w:rPr>
      </w:pPr>
      <w:proofErr w:type="gramStart"/>
      <w:r>
        <w:rPr>
          <w:w w:val="131"/>
          <w:sz w:val="24"/>
          <w:szCs w:val="24"/>
        </w:rPr>
        <w:t xml:space="preserve">•  </w:t>
      </w:r>
      <w:r>
        <w:rPr>
          <w:sz w:val="24"/>
          <w:szCs w:val="24"/>
        </w:rPr>
        <w:t>Technical</w:t>
      </w:r>
      <w:proofErr w:type="gramEnd"/>
      <w:r>
        <w:rPr>
          <w:sz w:val="24"/>
          <w:szCs w:val="24"/>
        </w:rPr>
        <w:t xml:space="preserve"> Specifications</w:t>
      </w:r>
    </w:p>
    <w:p w:rsidR="00F16361" w:rsidRDefault="0047509A">
      <w:pPr>
        <w:spacing w:before="17"/>
        <w:ind w:left="3642" w:right="3422"/>
        <w:jc w:val="center"/>
        <w:rPr>
          <w:sz w:val="24"/>
          <w:szCs w:val="24"/>
        </w:rPr>
      </w:pPr>
      <w:proofErr w:type="gramStart"/>
      <w:r>
        <w:rPr>
          <w:w w:val="131"/>
          <w:sz w:val="24"/>
          <w:szCs w:val="24"/>
        </w:rPr>
        <w:t xml:space="preserve">•  </w:t>
      </w:r>
      <w:r>
        <w:rPr>
          <w:sz w:val="24"/>
          <w:szCs w:val="24"/>
        </w:rPr>
        <w:t>S</w:t>
      </w:r>
      <w:r>
        <w:rPr>
          <w:spacing w:val="1"/>
          <w:sz w:val="24"/>
          <w:szCs w:val="24"/>
        </w:rPr>
        <w:t>a</w:t>
      </w:r>
      <w:r>
        <w:rPr>
          <w:spacing w:val="-2"/>
          <w:sz w:val="24"/>
          <w:szCs w:val="24"/>
        </w:rPr>
        <w:t>m</w:t>
      </w:r>
      <w:r>
        <w:rPr>
          <w:sz w:val="24"/>
          <w:szCs w:val="24"/>
        </w:rPr>
        <w:t>ple</w:t>
      </w:r>
      <w:proofErr w:type="gramEnd"/>
      <w:r>
        <w:rPr>
          <w:sz w:val="24"/>
          <w:szCs w:val="24"/>
        </w:rPr>
        <w:t xml:space="preserve"> Form</w:t>
      </w:r>
    </w:p>
    <w:p w:rsidR="00F16361" w:rsidRDefault="0047509A" w:rsidP="00821396">
      <w:pPr>
        <w:spacing w:before="17"/>
        <w:ind w:left="3642" w:right="3747"/>
        <w:jc w:val="center"/>
        <w:rPr>
          <w:sz w:val="24"/>
          <w:szCs w:val="24"/>
        </w:rPr>
      </w:pPr>
      <w:proofErr w:type="gramStart"/>
      <w:r>
        <w:rPr>
          <w:w w:val="131"/>
          <w:sz w:val="24"/>
          <w:szCs w:val="24"/>
        </w:rPr>
        <w:t xml:space="preserve">•  </w:t>
      </w:r>
      <w:r>
        <w:rPr>
          <w:sz w:val="24"/>
          <w:szCs w:val="24"/>
        </w:rPr>
        <w:t>Eligi</w:t>
      </w:r>
      <w:r>
        <w:rPr>
          <w:spacing w:val="-1"/>
          <w:sz w:val="24"/>
          <w:szCs w:val="24"/>
        </w:rPr>
        <w:t>b</w:t>
      </w:r>
      <w:r>
        <w:rPr>
          <w:sz w:val="24"/>
          <w:szCs w:val="24"/>
        </w:rPr>
        <w:t>ility</w:t>
      </w:r>
      <w:proofErr w:type="gramEnd"/>
    </w:p>
    <w:p w:rsidR="00821396" w:rsidRDefault="00821396" w:rsidP="00821396">
      <w:pPr>
        <w:spacing w:before="17"/>
        <w:ind w:left="3642" w:right="3747"/>
        <w:jc w:val="center"/>
        <w:rPr>
          <w:sz w:val="24"/>
          <w:szCs w:val="24"/>
        </w:rPr>
      </w:pPr>
    </w:p>
    <w:p w:rsidR="00821396" w:rsidRDefault="00821396" w:rsidP="00821396">
      <w:pPr>
        <w:spacing w:before="17"/>
        <w:ind w:left="3642" w:right="3747"/>
        <w:jc w:val="center"/>
        <w:rPr>
          <w:sz w:val="24"/>
          <w:szCs w:val="24"/>
        </w:rPr>
      </w:pPr>
    </w:p>
    <w:p w:rsidR="00821396" w:rsidRDefault="00821396" w:rsidP="00821396">
      <w:pPr>
        <w:spacing w:before="17"/>
        <w:ind w:left="3642" w:right="3747"/>
        <w:jc w:val="center"/>
      </w:pPr>
    </w:p>
    <w:p w:rsidR="00836953" w:rsidRDefault="00836953" w:rsidP="00821396">
      <w:pPr>
        <w:spacing w:before="17"/>
        <w:ind w:left="3642" w:right="3747"/>
        <w:jc w:val="center"/>
      </w:pPr>
    </w:p>
    <w:p w:rsidR="00836953" w:rsidRDefault="00836953" w:rsidP="00821396">
      <w:pPr>
        <w:spacing w:before="17"/>
        <w:ind w:left="3642" w:right="3747"/>
        <w:jc w:val="center"/>
      </w:pPr>
    </w:p>
    <w:p w:rsidR="00836953" w:rsidRDefault="00836953" w:rsidP="00821396">
      <w:pPr>
        <w:spacing w:before="17"/>
        <w:ind w:left="3642" w:right="3747"/>
        <w:jc w:val="center"/>
      </w:pPr>
    </w:p>
    <w:p w:rsidR="00836953" w:rsidRDefault="00836953" w:rsidP="00821396">
      <w:pPr>
        <w:spacing w:before="17"/>
        <w:ind w:left="3642" w:right="3747"/>
        <w:jc w:val="center"/>
      </w:pPr>
    </w:p>
    <w:p w:rsidR="00F16361" w:rsidRDefault="0047509A">
      <w:pPr>
        <w:spacing w:before="19"/>
        <w:ind w:left="4040" w:right="4062"/>
        <w:jc w:val="center"/>
        <w:rPr>
          <w:sz w:val="32"/>
          <w:szCs w:val="32"/>
        </w:rPr>
      </w:pPr>
      <w:r>
        <w:rPr>
          <w:b/>
          <w:sz w:val="32"/>
          <w:szCs w:val="32"/>
        </w:rPr>
        <w:lastRenderedPageBreak/>
        <w:t>Preface</w:t>
      </w:r>
    </w:p>
    <w:p w:rsidR="00F16361" w:rsidRDefault="00F16361">
      <w:pPr>
        <w:spacing w:line="140" w:lineRule="exact"/>
        <w:rPr>
          <w:sz w:val="15"/>
          <w:szCs w:val="15"/>
        </w:rPr>
      </w:pPr>
    </w:p>
    <w:p w:rsidR="00F16361" w:rsidRDefault="00F16361">
      <w:pPr>
        <w:spacing w:line="200" w:lineRule="exact"/>
      </w:pPr>
    </w:p>
    <w:p w:rsidR="00F16361" w:rsidRDefault="00F16361">
      <w:pPr>
        <w:spacing w:line="200" w:lineRule="exact"/>
      </w:pPr>
    </w:p>
    <w:p w:rsidR="00F16361" w:rsidRDefault="0047509A">
      <w:pPr>
        <w:ind w:left="100" w:right="79" w:firstLine="720"/>
        <w:jc w:val="both"/>
        <w:rPr>
          <w:sz w:val="24"/>
          <w:szCs w:val="24"/>
        </w:rPr>
      </w:pPr>
      <w:r>
        <w:rPr>
          <w:sz w:val="24"/>
          <w:szCs w:val="24"/>
        </w:rPr>
        <w:t>These Bidding Docu</w:t>
      </w:r>
      <w:r>
        <w:rPr>
          <w:spacing w:val="-2"/>
          <w:sz w:val="24"/>
          <w:szCs w:val="24"/>
        </w:rPr>
        <w:t>m</w:t>
      </w:r>
      <w:r>
        <w:rPr>
          <w:spacing w:val="1"/>
          <w:sz w:val="24"/>
          <w:szCs w:val="24"/>
        </w:rPr>
        <w:t>e</w:t>
      </w:r>
      <w:r>
        <w:rPr>
          <w:sz w:val="24"/>
          <w:szCs w:val="24"/>
        </w:rPr>
        <w:t>nts have been prepa</w:t>
      </w:r>
      <w:r>
        <w:rPr>
          <w:spacing w:val="-1"/>
          <w:sz w:val="24"/>
          <w:szCs w:val="24"/>
        </w:rPr>
        <w:t>r</w:t>
      </w:r>
      <w:r>
        <w:rPr>
          <w:sz w:val="24"/>
          <w:szCs w:val="24"/>
        </w:rPr>
        <w:t>ed for use by procuring agencies in the procure</w:t>
      </w:r>
      <w:r>
        <w:rPr>
          <w:spacing w:val="-2"/>
          <w:sz w:val="24"/>
          <w:szCs w:val="24"/>
        </w:rPr>
        <w:t>m</w:t>
      </w:r>
      <w:r>
        <w:rPr>
          <w:sz w:val="24"/>
          <w:szCs w:val="24"/>
        </w:rPr>
        <w:t>ent of goods through Natio</w:t>
      </w:r>
      <w:r>
        <w:rPr>
          <w:spacing w:val="-1"/>
          <w:sz w:val="24"/>
          <w:szCs w:val="24"/>
        </w:rPr>
        <w:t>n</w:t>
      </w:r>
      <w:r>
        <w:rPr>
          <w:sz w:val="24"/>
          <w:szCs w:val="24"/>
        </w:rPr>
        <w:t>al Co</w:t>
      </w:r>
      <w:r>
        <w:rPr>
          <w:spacing w:val="-2"/>
          <w:sz w:val="24"/>
          <w:szCs w:val="24"/>
        </w:rPr>
        <w:t>m</w:t>
      </w:r>
      <w:r>
        <w:rPr>
          <w:sz w:val="24"/>
          <w:szCs w:val="24"/>
        </w:rPr>
        <w:t>petitive Bidding (NCB).</w:t>
      </w:r>
    </w:p>
    <w:p w:rsidR="00F16361" w:rsidRDefault="00F16361">
      <w:pPr>
        <w:spacing w:before="16" w:line="260" w:lineRule="exact"/>
        <w:rPr>
          <w:sz w:val="26"/>
          <w:szCs w:val="26"/>
        </w:rPr>
      </w:pPr>
    </w:p>
    <w:p w:rsidR="00F16361" w:rsidRDefault="0047509A">
      <w:pPr>
        <w:ind w:left="100" w:right="77" w:firstLine="720"/>
        <w:jc w:val="both"/>
        <w:rPr>
          <w:sz w:val="24"/>
          <w:szCs w:val="24"/>
        </w:rPr>
      </w:pPr>
      <w:r>
        <w:rPr>
          <w:sz w:val="24"/>
          <w:szCs w:val="24"/>
        </w:rPr>
        <w:t xml:space="preserve">In order to </w:t>
      </w:r>
      <w:r>
        <w:rPr>
          <w:spacing w:val="-1"/>
          <w:sz w:val="24"/>
          <w:szCs w:val="24"/>
        </w:rPr>
        <w:t>s</w:t>
      </w:r>
      <w:r>
        <w:rPr>
          <w:spacing w:val="1"/>
          <w:sz w:val="24"/>
          <w:szCs w:val="24"/>
        </w:rPr>
        <w:t>i</w:t>
      </w:r>
      <w:r>
        <w:rPr>
          <w:spacing w:val="-2"/>
          <w:sz w:val="24"/>
          <w:szCs w:val="24"/>
        </w:rPr>
        <w:t>m</w:t>
      </w:r>
      <w:r>
        <w:rPr>
          <w:sz w:val="24"/>
          <w:szCs w:val="24"/>
        </w:rPr>
        <w:t>plify the preparation of bidding docu</w:t>
      </w:r>
      <w:r>
        <w:rPr>
          <w:spacing w:val="-2"/>
          <w:sz w:val="24"/>
          <w:szCs w:val="24"/>
        </w:rPr>
        <w:t>m</w:t>
      </w:r>
      <w:r>
        <w:rPr>
          <w:sz w:val="24"/>
          <w:szCs w:val="24"/>
        </w:rPr>
        <w:t>ents for each proc</w:t>
      </w:r>
      <w:r>
        <w:rPr>
          <w:spacing w:val="-1"/>
          <w:sz w:val="24"/>
          <w:szCs w:val="24"/>
        </w:rPr>
        <w:t>u</w:t>
      </w:r>
      <w:r>
        <w:rPr>
          <w:sz w:val="24"/>
          <w:szCs w:val="24"/>
        </w:rPr>
        <w:t>re</w:t>
      </w:r>
      <w:r>
        <w:rPr>
          <w:spacing w:val="-2"/>
          <w:sz w:val="24"/>
          <w:szCs w:val="24"/>
        </w:rPr>
        <w:t>m</w:t>
      </w:r>
      <w:r>
        <w:rPr>
          <w:sz w:val="24"/>
          <w:szCs w:val="24"/>
        </w:rPr>
        <w:t>ent, the Bidding Docu</w:t>
      </w:r>
      <w:r>
        <w:rPr>
          <w:spacing w:val="-2"/>
          <w:sz w:val="24"/>
          <w:szCs w:val="24"/>
        </w:rPr>
        <w:t>m</w:t>
      </w:r>
      <w:r>
        <w:rPr>
          <w:sz w:val="24"/>
          <w:szCs w:val="24"/>
        </w:rPr>
        <w:t>ents are grouped in two parts bas</w:t>
      </w:r>
      <w:r>
        <w:rPr>
          <w:spacing w:val="-1"/>
          <w:sz w:val="24"/>
          <w:szCs w:val="24"/>
        </w:rPr>
        <w:t>e</w:t>
      </w:r>
      <w:r>
        <w:rPr>
          <w:sz w:val="24"/>
          <w:szCs w:val="24"/>
        </w:rPr>
        <w:t>d on provisions which are fixed and that which  are  specific  for  each  procure</w:t>
      </w:r>
      <w:r>
        <w:rPr>
          <w:spacing w:val="-2"/>
          <w:sz w:val="24"/>
          <w:szCs w:val="24"/>
        </w:rPr>
        <w:t>m</w:t>
      </w:r>
      <w:r>
        <w:rPr>
          <w:sz w:val="24"/>
          <w:szCs w:val="24"/>
        </w:rPr>
        <w:t xml:space="preserve">ent.   </w:t>
      </w:r>
      <w:proofErr w:type="gramStart"/>
      <w:r>
        <w:rPr>
          <w:sz w:val="24"/>
          <w:szCs w:val="24"/>
        </w:rPr>
        <w:t>Provisions  which</w:t>
      </w:r>
      <w:proofErr w:type="gramEnd"/>
      <w:r>
        <w:rPr>
          <w:sz w:val="24"/>
          <w:szCs w:val="24"/>
        </w:rPr>
        <w:t xml:space="preserve">  are  intended  to  be  used unchanged are in Part one, which includes Secti</w:t>
      </w:r>
      <w:r>
        <w:rPr>
          <w:spacing w:val="-3"/>
          <w:sz w:val="24"/>
          <w:szCs w:val="24"/>
        </w:rPr>
        <w:t>o</w:t>
      </w:r>
      <w:r>
        <w:rPr>
          <w:sz w:val="24"/>
          <w:szCs w:val="24"/>
        </w:rPr>
        <w:t>n I, Instructions to Bidders, and Section II, General</w:t>
      </w:r>
      <w:r w:rsidR="00D62C91">
        <w:rPr>
          <w:sz w:val="24"/>
          <w:szCs w:val="24"/>
        </w:rPr>
        <w:t xml:space="preserve"> </w:t>
      </w:r>
      <w:r>
        <w:rPr>
          <w:sz w:val="24"/>
          <w:szCs w:val="24"/>
        </w:rPr>
        <w:t>Conditions</w:t>
      </w:r>
      <w:r w:rsidR="00D62C91">
        <w:rPr>
          <w:sz w:val="24"/>
          <w:szCs w:val="24"/>
        </w:rPr>
        <w:t xml:space="preserve"> </w:t>
      </w:r>
      <w:r>
        <w:rPr>
          <w:sz w:val="24"/>
          <w:szCs w:val="24"/>
        </w:rPr>
        <w:t>of</w:t>
      </w:r>
      <w:r w:rsidR="00D62C91">
        <w:rPr>
          <w:sz w:val="24"/>
          <w:szCs w:val="24"/>
        </w:rPr>
        <w:t xml:space="preserve"> </w:t>
      </w:r>
      <w:r>
        <w:rPr>
          <w:sz w:val="24"/>
          <w:szCs w:val="24"/>
        </w:rPr>
        <w:t>Contract.   Data</w:t>
      </w:r>
      <w:r w:rsidR="00D62C91">
        <w:rPr>
          <w:sz w:val="24"/>
          <w:szCs w:val="24"/>
        </w:rPr>
        <w:t xml:space="preserve"> </w:t>
      </w:r>
      <w:r>
        <w:rPr>
          <w:sz w:val="24"/>
          <w:szCs w:val="24"/>
        </w:rPr>
        <w:t>and</w:t>
      </w:r>
      <w:r w:rsidR="00D62C91">
        <w:rPr>
          <w:sz w:val="24"/>
          <w:szCs w:val="24"/>
        </w:rPr>
        <w:t xml:space="preserve"> </w:t>
      </w:r>
      <w:r>
        <w:rPr>
          <w:sz w:val="24"/>
          <w:szCs w:val="24"/>
        </w:rPr>
        <w:t>provisions</w:t>
      </w:r>
      <w:r w:rsidR="00D62C91">
        <w:rPr>
          <w:sz w:val="24"/>
          <w:szCs w:val="24"/>
        </w:rPr>
        <w:t xml:space="preserve"> </w:t>
      </w:r>
      <w:r>
        <w:rPr>
          <w:sz w:val="24"/>
          <w:szCs w:val="24"/>
        </w:rPr>
        <w:t>specific</w:t>
      </w:r>
      <w:r w:rsidR="00D62C91">
        <w:rPr>
          <w:sz w:val="24"/>
          <w:szCs w:val="24"/>
        </w:rPr>
        <w:t xml:space="preserve"> </w:t>
      </w:r>
      <w:r>
        <w:rPr>
          <w:sz w:val="24"/>
          <w:szCs w:val="24"/>
        </w:rPr>
        <w:t>to</w:t>
      </w:r>
      <w:r w:rsidR="00D62C91">
        <w:rPr>
          <w:sz w:val="24"/>
          <w:szCs w:val="24"/>
        </w:rPr>
        <w:t xml:space="preserve"> </w:t>
      </w:r>
      <w:r>
        <w:rPr>
          <w:sz w:val="24"/>
          <w:szCs w:val="24"/>
        </w:rPr>
        <w:t>each</w:t>
      </w:r>
      <w:r w:rsidR="00D62C91">
        <w:rPr>
          <w:sz w:val="24"/>
          <w:szCs w:val="24"/>
        </w:rPr>
        <w:t xml:space="preserve"> </w:t>
      </w:r>
      <w:r>
        <w:rPr>
          <w:sz w:val="24"/>
          <w:szCs w:val="24"/>
        </w:rPr>
        <w:t>procure</w:t>
      </w:r>
      <w:r>
        <w:rPr>
          <w:spacing w:val="-2"/>
          <w:sz w:val="24"/>
          <w:szCs w:val="24"/>
        </w:rPr>
        <w:t>m</w:t>
      </w:r>
      <w:r>
        <w:rPr>
          <w:sz w:val="24"/>
          <w:szCs w:val="24"/>
        </w:rPr>
        <w:t>ent</w:t>
      </w:r>
      <w:r w:rsidR="00D62C91">
        <w:rPr>
          <w:sz w:val="24"/>
          <w:szCs w:val="24"/>
        </w:rPr>
        <w:t xml:space="preserve"> </w:t>
      </w:r>
      <w:r>
        <w:rPr>
          <w:sz w:val="24"/>
          <w:szCs w:val="24"/>
        </w:rPr>
        <w:t>and contr</w:t>
      </w:r>
      <w:r>
        <w:rPr>
          <w:spacing w:val="-1"/>
          <w:sz w:val="24"/>
          <w:szCs w:val="24"/>
        </w:rPr>
        <w:t>a</w:t>
      </w:r>
      <w:r>
        <w:rPr>
          <w:sz w:val="24"/>
          <w:szCs w:val="24"/>
        </w:rPr>
        <w:t>ct</w:t>
      </w:r>
      <w:r w:rsidR="00D62C91">
        <w:rPr>
          <w:sz w:val="24"/>
          <w:szCs w:val="24"/>
        </w:rPr>
        <w:t xml:space="preserve"> </w:t>
      </w:r>
      <w:r>
        <w:rPr>
          <w:sz w:val="24"/>
          <w:szCs w:val="24"/>
        </w:rPr>
        <w:t>a</w:t>
      </w:r>
      <w:r>
        <w:rPr>
          <w:spacing w:val="-1"/>
          <w:sz w:val="24"/>
          <w:szCs w:val="24"/>
        </w:rPr>
        <w:t>r</w:t>
      </w:r>
      <w:r>
        <w:rPr>
          <w:sz w:val="24"/>
          <w:szCs w:val="24"/>
        </w:rPr>
        <w:t>e included</w:t>
      </w:r>
      <w:r w:rsidR="00D62C91">
        <w:rPr>
          <w:sz w:val="24"/>
          <w:szCs w:val="24"/>
        </w:rPr>
        <w:t xml:space="preserve"> </w:t>
      </w:r>
      <w:r>
        <w:rPr>
          <w:sz w:val="24"/>
          <w:szCs w:val="24"/>
        </w:rPr>
        <w:t>in Part</w:t>
      </w:r>
      <w:r w:rsidR="00D62C91">
        <w:rPr>
          <w:sz w:val="24"/>
          <w:szCs w:val="24"/>
        </w:rPr>
        <w:t xml:space="preserve"> </w:t>
      </w:r>
      <w:r>
        <w:rPr>
          <w:sz w:val="24"/>
          <w:szCs w:val="24"/>
        </w:rPr>
        <w:t>Two</w:t>
      </w:r>
      <w:r w:rsidR="00D62C91">
        <w:rPr>
          <w:sz w:val="24"/>
          <w:szCs w:val="24"/>
        </w:rPr>
        <w:t xml:space="preserve"> </w:t>
      </w:r>
      <w:r>
        <w:rPr>
          <w:sz w:val="24"/>
          <w:szCs w:val="24"/>
        </w:rPr>
        <w:t>which</w:t>
      </w:r>
      <w:r w:rsidR="00D62C91">
        <w:rPr>
          <w:sz w:val="24"/>
          <w:szCs w:val="24"/>
        </w:rPr>
        <w:t xml:space="preserve"> </w:t>
      </w:r>
      <w:r>
        <w:rPr>
          <w:sz w:val="24"/>
          <w:szCs w:val="24"/>
        </w:rPr>
        <w:t>incl</w:t>
      </w:r>
      <w:r>
        <w:rPr>
          <w:spacing w:val="-1"/>
          <w:sz w:val="24"/>
          <w:szCs w:val="24"/>
        </w:rPr>
        <w:t>u</w:t>
      </w:r>
      <w:r>
        <w:rPr>
          <w:sz w:val="24"/>
          <w:szCs w:val="24"/>
        </w:rPr>
        <w:t>des</w:t>
      </w:r>
      <w:r w:rsidR="00D62C91">
        <w:rPr>
          <w:sz w:val="24"/>
          <w:szCs w:val="24"/>
        </w:rPr>
        <w:t xml:space="preserve"> </w:t>
      </w:r>
      <w:r>
        <w:rPr>
          <w:sz w:val="24"/>
          <w:szCs w:val="24"/>
        </w:rPr>
        <w:t>Section II,</w:t>
      </w:r>
      <w:r w:rsidR="00D62C91">
        <w:rPr>
          <w:sz w:val="24"/>
          <w:szCs w:val="24"/>
        </w:rPr>
        <w:t xml:space="preserve"> </w:t>
      </w:r>
      <w:r>
        <w:rPr>
          <w:sz w:val="24"/>
          <w:szCs w:val="24"/>
        </w:rPr>
        <w:t>Bid</w:t>
      </w:r>
      <w:r w:rsidR="00D62C91">
        <w:rPr>
          <w:sz w:val="24"/>
          <w:szCs w:val="24"/>
        </w:rPr>
        <w:t xml:space="preserve"> </w:t>
      </w:r>
      <w:r>
        <w:rPr>
          <w:sz w:val="24"/>
          <w:szCs w:val="24"/>
        </w:rPr>
        <w:t>Data</w:t>
      </w:r>
      <w:r w:rsidR="00D62C91">
        <w:rPr>
          <w:sz w:val="24"/>
          <w:szCs w:val="24"/>
        </w:rPr>
        <w:t xml:space="preserve"> </w:t>
      </w:r>
      <w:r>
        <w:rPr>
          <w:sz w:val="24"/>
          <w:szCs w:val="24"/>
        </w:rPr>
        <w:t>Sheet;</w:t>
      </w:r>
      <w:r w:rsidR="00D62C91">
        <w:rPr>
          <w:sz w:val="24"/>
          <w:szCs w:val="24"/>
        </w:rPr>
        <w:t xml:space="preserve"> </w:t>
      </w:r>
      <w:r>
        <w:rPr>
          <w:sz w:val="24"/>
          <w:szCs w:val="24"/>
        </w:rPr>
        <w:t>S</w:t>
      </w:r>
      <w:r>
        <w:rPr>
          <w:spacing w:val="-1"/>
          <w:sz w:val="24"/>
          <w:szCs w:val="24"/>
        </w:rPr>
        <w:t>e</w:t>
      </w:r>
      <w:r>
        <w:rPr>
          <w:sz w:val="24"/>
          <w:szCs w:val="24"/>
        </w:rPr>
        <w:t>ction</w:t>
      </w:r>
      <w:r w:rsidR="00D62C91">
        <w:rPr>
          <w:sz w:val="24"/>
          <w:szCs w:val="24"/>
        </w:rPr>
        <w:t xml:space="preserve"> </w:t>
      </w:r>
      <w:r>
        <w:rPr>
          <w:spacing w:val="-1"/>
          <w:sz w:val="24"/>
          <w:szCs w:val="24"/>
        </w:rPr>
        <w:t>I</w:t>
      </w:r>
      <w:r>
        <w:rPr>
          <w:sz w:val="24"/>
          <w:szCs w:val="24"/>
        </w:rPr>
        <w:t>II, Special</w:t>
      </w:r>
      <w:r w:rsidR="00D62C91">
        <w:rPr>
          <w:sz w:val="24"/>
          <w:szCs w:val="24"/>
        </w:rPr>
        <w:t xml:space="preserve"> </w:t>
      </w:r>
      <w:r>
        <w:rPr>
          <w:sz w:val="24"/>
          <w:szCs w:val="24"/>
        </w:rPr>
        <w:t>Conditions</w:t>
      </w:r>
      <w:r w:rsidR="00D62C91">
        <w:rPr>
          <w:sz w:val="24"/>
          <w:szCs w:val="24"/>
        </w:rPr>
        <w:t xml:space="preserve"> </w:t>
      </w:r>
      <w:r>
        <w:rPr>
          <w:sz w:val="24"/>
          <w:szCs w:val="24"/>
        </w:rPr>
        <w:t>of</w:t>
      </w:r>
      <w:r w:rsidR="00D62C91">
        <w:rPr>
          <w:sz w:val="24"/>
          <w:szCs w:val="24"/>
        </w:rPr>
        <w:t xml:space="preserve"> </w:t>
      </w:r>
      <w:r>
        <w:rPr>
          <w:sz w:val="24"/>
          <w:szCs w:val="24"/>
        </w:rPr>
        <w:t>Contract; Section</w:t>
      </w:r>
      <w:r w:rsidR="00D62C91">
        <w:rPr>
          <w:sz w:val="24"/>
          <w:szCs w:val="24"/>
        </w:rPr>
        <w:t xml:space="preserve"> </w:t>
      </w:r>
      <w:r>
        <w:rPr>
          <w:sz w:val="24"/>
          <w:szCs w:val="24"/>
        </w:rPr>
        <w:t>IV,</w:t>
      </w:r>
      <w:r w:rsidR="00D62C91">
        <w:rPr>
          <w:sz w:val="24"/>
          <w:szCs w:val="24"/>
        </w:rPr>
        <w:t xml:space="preserve"> </w:t>
      </w:r>
      <w:r>
        <w:rPr>
          <w:sz w:val="24"/>
          <w:szCs w:val="24"/>
        </w:rPr>
        <w:t>Schedule</w:t>
      </w:r>
      <w:r w:rsidR="00D62C91">
        <w:rPr>
          <w:sz w:val="24"/>
          <w:szCs w:val="24"/>
        </w:rPr>
        <w:t xml:space="preserve"> </w:t>
      </w:r>
      <w:r>
        <w:rPr>
          <w:sz w:val="24"/>
          <w:szCs w:val="24"/>
        </w:rPr>
        <w:t>of</w:t>
      </w:r>
      <w:r w:rsidR="00D62C91">
        <w:rPr>
          <w:sz w:val="24"/>
          <w:szCs w:val="24"/>
        </w:rPr>
        <w:t xml:space="preserve"> </w:t>
      </w:r>
      <w:r>
        <w:rPr>
          <w:sz w:val="24"/>
          <w:szCs w:val="24"/>
        </w:rPr>
        <w:t>Requi</w:t>
      </w:r>
      <w:r>
        <w:rPr>
          <w:spacing w:val="-1"/>
          <w:sz w:val="24"/>
          <w:szCs w:val="24"/>
        </w:rPr>
        <w:t>re</w:t>
      </w:r>
      <w:r>
        <w:rPr>
          <w:spacing w:val="-2"/>
          <w:sz w:val="24"/>
          <w:szCs w:val="24"/>
        </w:rPr>
        <w:t>m</w:t>
      </w:r>
      <w:r>
        <w:rPr>
          <w:sz w:val="24"/>
          <w:szCs w:val="24"/>
        </w:rPr>
        <w:t>ents;</w:t>
      </w:r>
      <w:r w:rsidR="00D62C91">
        <w:rPr>
          <w:sz w:val="24"/>
          <w:szCs w:val="24"/>
        </w:rPr>
        <w:t xml:space="preserve"> </w:t>
      </w:r>
      <w:r>
        <w:rPr>
          <w:sz w:val="24"/>
          <w:szCs w:val="24"/>
        </w:rPr>
        <w:t>Section V,</w:t>
      </w:r>
      <w:r w:rsidR="00D62C91">
        <w:rPr>
          <w:sz w:val="24"/>
          <w:szCs w:val="24"/>
        </w:rPr>
        <w:t xml:space="preserve"> </w:t>
      </w:r>
      <w:r>
        <w:rPr>
          <w:sz w:val="24"/>
          <w:szCs w:val="24"/>
        </w:rPr>
        <w:t>T</w:t>
      </w:r>
      <w:r>
        <w:rPr>
          <w:spacing w:val="-1"/>
          <w:sz w:val="24"/>
          <w:szCs w:val="24"/>
        </w:rPr>
        <w:t>e</w:t>
      </w:r>
      <w:r>
        <w:rPr>
          <w:sz w:val="24"/>
          <w:szCs w:val="24"/>
        </w:rPr>
        <w:t>chnic</w:t>
      </w:r>
      <w:r>
        <w:rPr>
          <w:spacing w:val="-1"/>
          <w:sz w:val="24"/>
          <w:szCs w:val="24"/>
        </w:rPr>
        <w:t>a</w:t>
      </w:r>
      <w:r>
        <w:rPr>
          <w:sz w:val="24"/>
          <w:szCs w:val="24"/>
        </w:rPr>
        <w:t>l Specificati</w:t>
      </w:r>
      <w:r>
        <w:rPr>
          <w:spacing w:val="-1"/>
          <w:sz w:val="24"/>
          <w:szCs w:val="24"/>
        </w:rPr>
        <w:t>o</w:t>
      </w:r>
      <w:r>
        <w:rPr>
          <w:sz w:val="24"/>
          <w:szCs w:val="24"/>
        </w:rPr>
        <w:t>ns;</w:t>
      </w:r>
      <w:r w:rsidR="00D62C91">
        <w:rPr>
          <w:sz w:val="24"/>
          <w:szCs w:val="24"/>
        </w:rPr>
        <w:t xml:space="preserve"> </w:t>
      </w:r>
      <w:r>
        <w:rPr>
          <w:sz w:val="24"/>
          <w:szCs w:val="24"/>
        </w:rPr>
        <w:t>and</w:t>
      </w:r>
      <w:r w:rsidR="00D62C91">
        <w:rPr>
          <w:sz w:val="24"/>
          <w:szCs w:val="24"/>
        </w:rPr>
        <w:t xml:space="preserve"> </w:t>
      </w:r>
      <w:r>
        <w:rPr>
          <w:sz w:val="24"/>
          <w:szCs w:val="24"/>
        </w:rPr>
        <w:t>the</w:t>
      </w:r>
      <w:r w:rsidR="00D62C91">
        <w:rPr>
          <w:sz w:val="24"/>
          <w:szCs w:val="24"/>
        </w:rPr>
        <w:t xml:space="preserve"> </w:t>
      </w:r>
      <w:r>
        <w:rPr>
          <w:sz w:val="24"/>
          <w:szCs w:val="24"/>
        </w:rPr>
        <w:t>fo</w:t>
      </w:r>
      <w:r>
        <w:rPr>
          <w:spacing w:val="2"/>
          <w:sz w:val="24"/>
          <w:szCs w:val="24"/>
        </w:rPr>
        <w:t>r</w:t>
      </w:r>
      <w:r>
        <w:rPr>
          <w:spacing w:val="-2"/>
          <w:sz w:val="24"/>
          <w:szCs w:val="24"/>
        </w:rPr>
        <w:t>m</w:t>
      </w:r>
      <w:r>
        <w:rPr>
          <w:sz w:val="24"/>
          <w:szCs w:val="24"/>
        </w:rPr>
        <w:t>s</w:t>
      </w:r>
      <w:r w:rsidR="00D62C91">
        <w:rPr>
          <w:sz w:val="24"/>
          <w:szCs w:val="24"/>
        </w:rPr>
        <w:t xml:space="preserve"> </w:t>
      </w:r>
      <w:r>
        <w:rPr>
          <w:sz w:val="24"/>
          <w:szCs w:val="24"/>
        </w:rPr>
        <w:t>to</w:t>
      </w:r>
      <w:r w:rsidR="00D62C91">
        <w:rPr>
          <w:sz w:val="24"/>
          <w:szCs w:val="24"/>
        </w:rPr>
        <w:t xml:space="preserve"> </w:t>
      </w:r>
      <w:r>
        <w:rPr>
          <w:sz w:val="24"/>
          <w:szCs w:val="24"/>
        </w:rPr>
        <w:t>be</w:t>
      </w:r>
      <w:r w:rsidR="00D62C91">
        <w:rPr>
          <w:sz w:val="24"/>
          <w:szCs w:val="24"/>
        </w:rPr>
        <w:t xml:space="preserve"> </w:t>
      </w:r>
      <w:r>
        <w:rPr>
          <w:sz w:val="24"/>
          <w:szCs w:val="24"/>
        </w:rPr>
        <w:t>used</w:t>
      </w:r>
      <w:r w:rsidR="00D62C91">
        <w:rPr>
          <w:sz w:val="24"/>
          <w:szCs w:val="24"/>
        </w:rPr>
        <w:t xml:space="preserve"> </w:t>
      </w:r>
      <w:r>
        <w:rPr>
          <w:sz w:val="24"/>
          <w:szCs w:val="24"/>
        </w:rPr>
        <w:t>in S</w:t>
      </w:r>
      <w:r>
        <w:rPr>
          <w:spacing w:val="-2"/>
          <w:sz w:val="24"/>
          <w:szCs w:val="24"/>
        </w:rPr>
        <w:t>e</w:t>
      </w:r>
      <w:r>
        <w:rPr>
          <w:sz w:val="24"/>
          <w:szCs w:val="24"/>
        </w:rPr>
        <w:t>ction</w:t>
      </w:r>
      <w:r w:rsidR="00D62C91">
        <w:rPr>
          <w:sz w:val="24"/>
          <w:szCs w:val="24"/>
        </w:rPr>
        <w:t xml:space="preserve"> </w:t>
      </w:r>
      <w:r>
        <w:rPr>
          <w:sz w:val="24"/>
          <w:szCs w:val="24"/>
        </w:rPr>
        <w:t>I,</w:t>
      </w:r>
      <w:r w:rsidR="00D62C91">
        <w:rPr>
          <w:sz w:val="24"/>
          <w:szCs w:val="24"/>
        </w:rPr>
        <w:t xml:space="preserve"> </w:t>
      </w:r>
      <w:r>
        <w:rPr>
          <w:sz w:val="24"/>
          <w:szCs w:val="24"/>
        </w:rPr>
        <w:t>Invitation</w:t>
      </w:r>
      <w:r w:rsidR="00D62C91">
        <w:rPr>
          <w:sz w:val="24"/>
          <w:szCs w:val="24"/>
        </w:rPr>
        <w:t xml:space="preserve"> </w:t>
      </w:r>
      <w:r>
        <w:rPr>
          <w:sz w:val="24"/>
          <w:szCs w:val="24"/>
        </w:rPr>
        <w:t>for</w:t>
      </w:r>
      <w:r w:rsidR="00D62C91">
        <w:rPr>
          <w:sz w:val="24"/>
          <w:szCs w:val="24"/>
        </w:rPr>
        <w:t xml:space="preserve"> </w:t>
      </w:r>
      <w:r>
        <w:rPr>
          <w:sz w:val="24"/>
          <w:szCs w:val="24"/>
        </w:rPr>
        <w:t>Bids,</w:t>
      </w:r>
      <w:r w:rsidR="00D62C91">
        <w:rPr>
          <w:sz w:val="24"/>
          <w:szCs w:val="24"/>
        </w:rPr>
        <w:t xml:space="preserve"> </w:t>
      </w:r>
      <w:r>
        <w:rPr>
          <w:sz w:val="24"/>
          <w:szCs w:val="24"/>
        </w:rPr>
        <w:t>and</w:t>
      </w:r>
      <w:r w:rsidR="00D62C91">
        <w:rPr>
          <w:sz w:val="24"/>
          <w:szCs w:val="24"/>
        </w:rPr>
        <w:t xml:space="preserve"> </w:t>
      </w:r>
      <w:r>
        <w:rPr>
          <w:sz w:val="24"/>
          <w:szCs w:val="24"/>
        </w:rPr>
        <w:t>Section</w:t>
      </w:r>
      <w:r w:rsidR="00D62C91">
        <w:rPr>
          <w:sz w:val="24"/>
          <w:szCs w:val="24"/>
        </w:rPr>
        <w:t xml:space="preserve"> </w:t>
      </w:r>
      <w:r>
        <w:rPr>
          <w:sz w:val="24"/>
          <w:szCs w:val="24"/>
        </w:rPr>
        <w:t>VI, S</w:t>
      </w:r>
      <w:r>
        <w:rPr>
          <w:spacing w:val="2"/>
          <w:sz w:val="24"/>
          <w:szCs w:val="24"/>
        </w:rPr>
        <w:t>a</w:t>
      </w:r>
      <w:r>
        <w:rPr>
          <w:spacing w:val="-2"/>
          <w:sz w:val="24"/>
          <w:szCs w:val="24"/>
        </w:rPr>
        <w:t>m</w:t>
      </w:r>
      <w:r>
        <w:rPr>
          <w:sz w:val="24"/>
          <w:szCs w:val="24"/>
        </w:rPr>
        <w:t>ple For</w:t>
      </w:r>
      <w:r>
        <w:rPr>
          <w:spacing w:val="-2"/>
          <w:sz w:val="24"/>
          <w:szCs w:val="24"/>
        </w:rPr>
        <w:t>m</w:t>
      </w:r>
      <w:r>
        <w:rPr>
          <w:sz w:val="24"/>
          <w:szCs w:val="24"/>
        </w:rPr>
        <w:t>s.</w:t>
      </w:r>
    </w:p>
    <w:p w:rsidR="00F16361" w:rsidRDefault="00F16361">
      <w:pPr>
        <w:spacing w:before="16" w:line="260" w:lineRule="exact"/>
        <w:rPr>
          <w:sz w:val="26"/>
          <w:szCs w:val="26"/>
        </w:rPr>
      </w:pPr>
    </w:p>
    <w:p w:rsidR="00F16361" w:rsidRDefault="0047509A">
      <w:pPr>
        <w:ind w:left="100" w:right="77" w:firstLine="720"/>
        <w:jc w:val="both"/>
        <w:rPr>
          <w:sz w:val="24"/>
          <w:szCs w:val="24"/>
        </w:rPr>
      </w:pPr>
      <w:r>
        <w:rPr>
          <w:sz w:val="24"/>
          <w:szCs w:val="24"/>
        </w:rPr>
        <w:t>This is Part Two and contains data and p</w:t>
      </w:r>
      <w:r>
        <w:rPr>
          <w:spacing w:val="-1"/>
          <w:sz w:val="24"/>
          <w:szCs w:val="24"/>
        </w:rPr>
        <w:t>r</w:t>
      </w:r>
      <w:r>
        <w:rPr>
          <w:sz w:val="24"/>
          <w:szCs w:val="24"/>
        </w:rPr>
        <w:t>ovisio</w:t>
      </w:r>
      <w:r>
        <w:rPr>
          <w:spacing w:val="-1"/>
          <w:sz w:val="24"/>
          <w:szCs w:val="24"/>
        </w:rPr>
        <w:t>n</w:t>
      </w:r>
      <w:r>
        <w:rPr>
          <w:sz w:val="24"/>
          <w:szCs w:val="24"/>
        </w:rPr>
        <w:t xml:space="preserve">s specific </w:t>
      </w:r>
      <w:proofErr w:type="gramStart"/>
      <w:r>
        <w:rPr>
          <w:sz w:val="24"/>
          <w:szCs w:val="24"/>
        </w:rPr>
        <w:t>to each proc</w:t>
      </w:r>
      <w:r>
        <w:rPr>
          <w:spacing w:val="-1"/>
          <w:sz w:val="24"/>
          <w:szCs w:val="24"/>
        </w:rPr>
        <w:t>ur</w:t>
      </w:r>
      <w:r>
        <w:rPr>
          <w:sz w:val="24"/>
          <w:szCs w:val="24"/>
        </w:rPr>
        <w:t>e</w:t>
      </w:r>
      <w:r>
        <w:rPr>
          <w:spacing w:val="-2"/>
          <w:sz w:val="24"/>
          <w:szCs w:val="24"/>
        </w:rPr>
        <w:t>m</w:t>
      </w:r>
      <w:r>
        <w:rPr>
          <w:sz w:val="24"/>
          <w:szCs w:val="24"/>
        </w:rPr>
        <w:t>ent</w:t>
      </w:r>
      <w:proofErr w:type="gramEnd"/>
      <w:r>
        <w:rPr>
          <w:sz w:val="24"/>
          <w:szCs w:val="24"/>
        </w:rPr>
        <w:t>. Care should</w:t>
      </w:r>
      <w:r w:rsidR="00D62C91">
        <w:rPr>
          <w:sz w:val="24"/>
          <w:szCs w:val="24"/>
        </w:rPr>
        <w:t xml:space="preserve"> </w:t>
      </w:r>
      <w:r>
        <w:rPr>
          <w:sz w:val="24"/>
          <w:szCs w:val="24"/>
        </w:rPr>
        <w:t>be</w:t>
      </w:r>
      <w:r w:rsidR="00D62C91">
        <w:rPr>
          <w:sz w:val="24"/>
          <w:szCs w:val="24"/>
        </w:rPr>
        <w:t xml:space="preserve"> </w:t>
      </w:r>
      <w:r>
        <w:rPr>
          <w:sz w:val="24"/>
          <w:szCs w:val="24"/>
        </w:rPr>
        <w:t>taken</w:t>
      </w:r>
      <w:r w:rsidR="00D62C91">
        <w:rPr>
          <w:sz w:val="24"/>
          <w:szCs w:val="24"/>
        </w:rPr>
        <w:t xml:space="preserve"> </w:t>
      </w:r>
      <w:r>
        <w:rPr>
          <w:sz w:val="24"/>
          <w:szCs w:val="24"/>
        </w:rPr>
        <w:t>to</w:t>
      </w:r>
      <w:r w:rsidR="00D62C91">
        <w:rPr>
          <w:sz w:val="24"/>
          <w:szCs w:val="24"/>
        </w:rPr>
        <w:t xml:space="preserve"> </w:t>
      </w:r>
      <w:r>
        <w:rPr>
          <w:sz w:val="24"/>
          <w:szCs w:val="24"/>
        </w:rPr>
        <w:t>check</w:t>
      </w:r>
      <w:r w:rsidR="00D62C91">
        <w:rPr>
          <w:sz w:val="24"/>
          <w:szCs w:val="24"/>
        </w:rPr>
        <w:t xml:space="preserve"> </w:t>
      </w:r>
      <w:r>
        <w:rPr>
          <w:sz w:val="24"/>
          <w:szCs w:val="24"/>
        </w:rPr>
        <w:t>the</w:t>
      </w:r>
      <w:r w:rsidR="00D62C91">
        <w:rPr>
          <w:sz w:val="24"/>
          <w:szCs w:val="24"/>
        </w:rPr>
        <w:t xml:space="preserve"> </w:t>
      </w:r>
      <w:r>
        <w:rPr>
          <w:sz w:val="24"/>
          <w:szCs w:val="24"/>
        </w:rPr>
        <w:t>relevance</w:t>
      </w:r>
      <w:r w:rsidR="00D62C91">
        <w:rPr>
          <w:sz w:val="24"/>
          <w:szCs w:val="24"/>
        </w:rPr>
        <w:t xml:space="preserve"> </w:t>
      </w:r>
      <w:r>
        <w:rPr>
          <w:sz w:val="24"/>
          <w:szCs w:val="24"/>
        </w:rPr>
        <w:t>of</w:t>
      </w:r>
      <w:r w:rsidR="00D62C91">
        <w:rPr>
          <w:sz w:val="24"/>
          <w:szCs w:val="24"/>
        </w:rPr>
        <w:t xml:space="preserve"> </w:t>
      </w:r>
      <w:r>
        <w:rPr>
          <w:sz w:val="24"/>
          <w:szCs w:val="24"/>
        </w:rPr>
        <w:t>the</w:t>
      </w:r>
      <w:r w:rsidR="00D62C91">
        <w:rPr>
          <w:sz w:val="24"/>
          <w:szCs w:val="24"/>
        </w:rPr>
        <w:t xml:space="preserve"> </w:t>
      </w:r>
      <w:r>
        <w:rPr>
          <w:sz w:val="24"/>
          <w:szCs w:val="24"/>
        </w:rPr>
        <w:t>provisions</w:t>
      </w:r>
      <w:r w:rsidR="00D62C91">
        <w:rPr>
          <w:sz w:val="24"/>
          <w:szCs w:val="24"/>
        </w:rPr>
        <w:t xml:space="preserve"> </w:t>
      </w:r>
      <w:r>
        <w:rPr>
          <w:sz w:val="24"/>
          <w:szCs w:val="24"/>
        </w:rPr>
        <w:t>of</w:t>
      </w:r>
      <w:r w:rsidR="00D62C91">
        <w:rPr>
          <w:sz w:val="24"/>
          <w:szCs w:val="24"/>
        </w:rPr>
        <w:t xml:space="preserve"> </w:t>
      </w:r>
      <w:r>
        <w:rPr>
          <w:sz w:val="24"/>
          <w:szCs w:val="24"/>
        </w:rPr>
        <w:t>the</w:t>
      </w:r>
      <w:r w:rsidR="00D62C91">
        <w:rPr>
          <w:sz w:val="24"/>
          <w:szCs w:val="24"/>
        </w:rPr>
        <w:t xml:space="preserve"> </w:t>
      </w:r>
      <w:r>
        <w:rPr>
          <w:sz w:val="24"/>
          <w:szCs w:val="24"/>
        </w:rPr>
        <w:t>Bidding</w:t>
      </w:r>
      <w:r w:rsidR="00D62C91">
        <w:rPr>
          <w:sz w:val="24"/>
          <w:szCs w:val="24"/>
        </w:rPr>
        <w:t xml:space="preserve"> </w:t>
      </w:r>
      <w:r>
        <w:rPr>
          <w:sz w:val="24"/>
          <w:szCs w:val="24"/>
        </w:rPr>
        <w:t>Docu</w:t>
      </w:r>
      <w:r>
        <w:rPr>
          <w:spacing w:val="-2"/>
          <w:sz w:val="24"/>
          <w:szCs w:val="24"/>
        </w:rPr>
        <w:t>m</w:t>
      </w:r>
      <w:r>
        <w:rPr>
          <w:sz w:val="24"/>
          <w:szCs w:val="24"/>
        </w:rPr>
        <w:t>ents</w:t>
      </w:r>
      <w:r w:rsidR="00D62C91">
        <w:rPr>
          <w:sz w:val="24"/>
          <w:szCs w:val="24"/>
        </w:rPr>
        <w:t xml:space="preserve"> </w:t>
      </w:r>
      <w:r>
        <w:rPr>
          <w:sz w:val="24"/>
          <w:szCs w:val="24"/>
        </w:rPr>
        <w:t>against the</w:t>
      </w:r>
      <w:r w:rsidR="00D62C91">
        <w:rPr>
          <w:sz w:val="24"/>
          <w:szCs w:val="24"/>
        </w:rPr>
        <w:t xml:space="preserve"> </w:t>
      </w:r>
      <w:r>
        <w:rPr>
          <w:sz w:val="24"/>
          <w:szCs w:val="24"/>
        </w:rPr>
        <w:t>require</w:t>
      </w:r>
      <w:r>
        <w:rPr>
          <w:spacing w:val="-2"/>
          <w:sz w:val="24"/>
          <w:szCs w:val="24"/>
        </w:rPr>
        <w:t>m</w:t>
      </w:r>
      <w:r>
        <w:rPr>
          <w:sz w:val="24"/>
          <w:szCs w:val="24"/>
        </w:rPr>
        <w:t>ents</w:t>
      </w:r>
      <w:r w:rsidR="00D62C91">
        <w:rPr>
          <w:sz w:val="24"/>
          <w:szCs w:val="24"/>
        </w:rPr>
        <w:t xml:space="preserve"> </w:t>
      </w:r>
      <w:r>
        <w:rPr>
          <w:sz w:val="24"/>
          <w:szCs w:val="24"/>
        </w:rPr>
        <w:t>of</w:t>
      </w:r>
      <w:r w:rsidR="00D62C91">
        <w:rPr>
          <w:sz w:val="24"/>
          <w:szCs w:val="24"/>
        </w:rPr>
        <w:t xml:space="preserve"> </w:t>
      </w:r>
      <w:r>
        <w:rPr>
          <w:sz w:val="24"/>
          <w:szCs w:val="24"/>
        </w:rPr>
        <w:t>the</w:t>
      </w:r>
      <w:r w:rsidR="00D62C91">
        <w:rPr>
          <w:sz w:val="24"/>
          <w:szCs w:val="24"/>
        </w:rPr>
        <w:t xml:space="preserve"> </w:t>
      </w:r>
      <w:r>
        <w:rPr>
          <w:sz w:val="24"/>
          <w:szCs w:val="24"/>
        </w:rPr>
        <w:t>specific</w:t>
      </w:r>
      <w:r w:rsidR="00D62C91">
        <w:rPr>
          <w:sz w:val="24"/>
          <w:szCs w:val="24"/>
        </w:rPr>
        <w:t xml:space="preserve"> </w:t>
      </w:r>
      <w:r>
        <w:rPr>
          <w:sz w:val="24"/>
          <w:szCs w:val="24"/>
        </w:rPr>
        <w:t>goods</w:t>
      </w:r>
      <w:r w:rsidR="00D62C91">
        <w:rPr>
          <w:sz w:val="24"/>
          <w:szCs w:val="24"/>
        </w:rPr>
        <w:t xml:space="preserve"> </w:t>
      </w:r>
      <w:r>
        <w:rPr>
          <w:sz w:val="24"/>
          <w:szCs w:val="24"/>
        </w:rPr>
        <w:t>to</w:t>
      </w:r>
      <w:r w:rsidR="00D62C91">
        <w:rPr>
          <w:sz w:val="24"/>
          <w:szCs w:val="24"/>
        </w:rPr>
        <w:t xml:space="preserve"> </w:t>
      </w:r>
      <w:r>
        <w:rPr>
          <w:sz w:val="24"/>
          <w:szCs w:val="24"/>
        </w:rPr>
        <w:t>be</w:t>
      </w:r>
      <w:r w:rsidR="00D62C91">
        <w:rPr>
          <w:sz w:val="24"/>
          <w:szCs w:val="24"/>
        </w:rPr>
        <w:t xml:space="preserve"> </w:t>
      </w:r>
      <w:r>
        <w:rPr>
          <w:sz w:val="24"/>
          <w:szCs w:val="24"/>
        </w:rPr>
        <w:t>procured.   The</w:t>
      </w:r>
      <w:r w:rsidR="00D62C91">
        <w:rPr>
          <w:sz w:val="24"/>
          <w:szCs w:val="24"/>
        </w:rPr>
        <w:t xml:space="preserve"> </w:t>
      </w:r>
      <w:r>
        <w:rPr>
          <w:sz w:val="24"/>
          <w:szCs w:val="24"/>
        </w:rPr>
        <w:t>follow</w:t>
      </w:r>
      <w:r>
        <w:rPr>
          <w:spacing w:val="1"/>
          <w:sz w:val="24"/>
          <w:szCs w:val="24"/>
        </w:rPr>
        <w:t>i</w:t>
      </w:r>
      <w:r>
        <w:rPr>
          <w:sz w:val="24"/>
          <w:szCs w:val="24"/>
        </w:rPr>
        <w:t>ng</w:t>
      </w:r>
      <w:r w:rsidR="00D62C91">
        <w:rPr>
          <w:sz w:val="24"/>
          <w:szCs w:val="24"/>
        </w:rPr>
        <w:t xml:space="preserve"> </w:t>
      </w:r>
      <w:r>
        <w:rPr>
          <w:sz w:val="24"/>
          <w:szCs w:val="24"/>
        </w:rPr>
        <w:t>general</w:t>
      </w:r>
      <w:r w:rsidR="00D62C91">
        <w:rPr>
          <w:sz w:val="24"/>
          <w:szCs w:val="24"/>
        </w:rPr>
        <w:t xml:space="preserve"> </w:t>
      </w:r>
      <w:r>
        <w:rPr>
          <w:sz w:val="24"/>
          <w:szCs w:val="24"/>
        </w:rPr>
        <w:t xml:space="preserve">directions should be </w:t>
      </w:r>
      <w:r>
        <w:rPr>
          <w:spacing w:val="-1"/>
          <w:sz w:val="24"/>
          <w:szCs w:val="24"/>
        </w:rPr>
        <w:t>o</w:t>
      </w:r>
      <w:r>
        <w:rPr>
          <w:sz w:val="24"/>
          <w:szCs w:val="24"/>
        </w:rPr>
        <w:t>bserved w</w:t>
      </w:r>
      <w:r>
        <w:rPr>
          <w:spacing w:val="-1"/>
          <w:sz w:val="24"/>
          <w:szCs w:val="24"/>
        </w:rPr>
        <w:t>h</w:t>
      </w:r>
      <w:r>
        <w:rPr>
          <w:sz w:val="24"/>
          <w:szCs w:val="24"/>
        </w:rPr>
        <w:t>en using t</w:t>
      </w:r>
      <w:r>
        <w:rPr>
          <w:spacing w:val="-1"/>
          <w:sz w:val="24"/>
          <w:szCs w:val="24"/>
        </w:rPr>
        <w:t>h</w:t>
      </w:r>
      <w:r>
        <w:rPr>
          <w:sz w:val="24"/>
          <w:szCs w:val="24"/>
        </w:rPr>
        <w:t>e docu</w:t>
      </w:r>
      <w:r>
        <w:rPr>
          <w:spacing w:val="-2"/>
          <w:sz w:val="24"/>
          <w:szCs w:val="24"/>
        </w:rPr>
        <w:t>m</w:t>
      </w:r>
      <w:r>
        <w:rPr>
          <w:sz w:val="24"/>
          <w:szCs w:val="24"/>
        </w:rPr>
        <w:t>ents. In additi</w:t>
      </w:r>
      <w:r>
        <w:rPr>
          <w:spacing w:val="-1"/>
          <w:sz w:val="24"/>
          <w:szCs w:val="24"/>
        </w:rPr>
        <w:t>o</w:t>
      </w:r>
      <w:r>
        <w:rPr>
          <w:sz w:val="24"/>
          <w:szCs w:val="24"/>
        </w:rPr>
        <w:t xml:space="preserve">n, each section is </w:t>
      </w:r>
      <w:r>
        <w:rPr>
          <w:spacing w:val="-1"/>
          <w:sz w:val="24"/>
          <w:szCs w:val="24"/>
        </w:rPr>
        <w:t>p</w:t>
      </w:r>
      <w:r>
        <w:rPr>
          <w:spacing w:val="1"/>
          <w:sz w:val="24"/>
          <w:szCs w:val="24"/>
        </w:rPr>
        <w:t>r</w:t>
      </w:r>
      <w:r>
        <w:rPr>
          <w:sz w:val="24"/>
          <w:szCs w:val="24"/>
        </w:rPr>
        <w:t>epared with notesintendedonlyasinfor</w:t>
      </w:r>
      <w:r>
        <w:rPr>
          <w:spacing w:val="-2"/>
          <w:sz w:val="24"/>
          <w:szCs w:val="24"/>
        </w:rPr>
        <w:t>m</w:t>
      </w:r>
      <w:r>
        <w:rPr>
          <w:sz w:val="24"/>
          <w:szCs w:val="24"/>
        </w:rPr>
        <w:t>ationfortheProcuringagencyorthepersondraftingthe bidding</w:t>
      </w:r>
      <w:r w:rsidR="00D62C91">
        <w:rPr>
          <w:sz w:val="24"/>
          <w:szCs w:val="24"/>
        </w:rPr>
        <w:t xml:space="preserve"> </w:t>
      </w:r>
      <w:r>
        <w:rPr>
          <w:sz w:val="24"/>
          <w:szCs w:val="24"/>
        </w:rPr>
        <w:t>docu</w:t>
      </w:r>
      <w:r>
        <w:rPr>
          <w:spacing w:val="-2"/>
          <w:sz w:val="24"/>
          <w:szCs w:val="24"/>
        </w:rPr>
        <w:t>m</w:t>
      </w:r>
      <w:r>
        <w:rPr>
          <w:sz w:val="24"/>
          <w:szCs w:val="24"/>
        </w:rPr>
        <w:t>ents. They</w:t>
      </w:r>
      <w:r w:rsidR="00D62C91">
        <w:rPr>
          <w:sz w:val="24"/>
          <w:szCs w:val="24"/>
        </w:rPr>
        <w:t xml:space="preserve"> </w:t>
      </w:r>
      <w:r>
        <w:rPr>
          <w:sz w:val="24"/>
          <w:szCs w:val="24"/>
        </w:rPr>
        <w:t xml:space="preserve">shall </w:t>
      </w:r>
      <w:r>
        <w:rPr>
          <w:i/>
          <w:spacing w:val="-1"/>
          <w:sz w:val="24"/>
          <w:szCs w:val="24"/>
        </w:rPr>
        <w:t>no</w:t>
      </w:r>
      <w:r>
        <w:rPr>
          <w:i/>
          <w:sz w:val="24"/>
          <w:szCs w:val="24"/>
        </w:rPr>
        <w:t>t</w:t>
      </w:r>
      <w:r w:rsidR="00D62C91">
        <w:rPr>
          <w:i/>
          <w:sz w:val="24"/>
          <w:szCs w:val="24"/>
        </w:rPr>
        <w:t xml:space="preserve"> </w:t>
      </w:r>
      <w:r>
        <w:rPr>
          <w:sz w:val="24"/>
          <w:szCs w:val="24"/>
        </w:rPr>
        <w:t>be included in the final do</w:t>
      </w:r>
      <w:r>
        <w:rPr>
          <w:spacing w:val="-1"/>
          <w:sz w:val="24"/>
          <w:szCs w:val="24"/>
        </w:rPr>
        <w:t>c</w:t>
      </w:r>
      <w:r>
        <w:rPr>
          <w:sz w:val="24"/>
          <w:szCs w:val="24"/>
        </w:rPr>
        <w:t>u</w:t>
      </w:r>
      <w:r>
        <w:rPr>
          <w:spacing w:val="-2"/>
          <w:sz w:val="24"/>
          <w:szCs w:val="24"/>
        </w:rPr>
        <w:t>m</w:t>
      </w:r>
      <w:r>
        <w:rPr>
          <w:sz w:val="24"/>
          <w:szCs w:val="24"/>
        </w:rPr>
        <w:t>ents,</w:t>
      </w:r>
      <w:r w:rsidR="00D62C91">
        <w:rPr>
          <w:sz w:val="24"/>
          <w:szCs w:val="24"/>
        </w:rPr>
        <w:t xml:space="preserve"> </w:t>
      </w:r>
      <w:r>
        <w:rPr>
          <w:sz w:val="24"/>
          <w:szCs w:val="24"/>
        </w:rPr>
        <w:t>except</w:t>
      </w:r>
      <w:r w:rsidR="00D62C91">
        <w:rPr>
          <w:sz w:val="24"/>
          <w:szCs w:val="24"/>
        </w:rPr>
        <w:t xml:space="preserve"> </w:t>
      </w:r>
      <w:r>
        <w:rPr>
          <w:sz w:val="24"/>
          <w:szCs w:val="24"/>
        </w:rPr>
        <w:t>for</w:t>
      </w:r>
      <w:r w:rsidR="00D62C91">
        <w:rPr>
          <w:sz w:val="24"/>
          <w:szCs w:val="24"/>
        </w:rPr>
        <w:t xml:space="preserve"> </w:t>
      </w:r>
      <w:r>
        <w:rPr>
          <w:sz w:val="24"/>
          <w:szCs w:val="24"/>
        </w:rPr>
        <w:t>the</w:t>
      </w:r>
      <w:r w:rsidR="00D62C91">
        <w:rPr>
          <w:sz w:val="24"/>
          <w:szCs w:val="24"/>
        </w:rPr>
        <w:t xml:space="preserve"> </w:t>
      </w:r>
      <w:r>
        <w:rPr>
          <w:sz w:val="24"/>
          <w:szCs w:val="24"/>
        </w:rPr>
        <w:t>notes introducing Section VI, For</w:t>
      </w:r>
      <w:r>
        <w:rPr>
          <w:spacing w:val="-2"/>
          <w:sz w:val="24"/>
          <w:szCs w:val="24"/>
        </w:rPr>
        <w:t>m</w:t>
      </w:r>
      <w:r>
        <w:rPr>
          <w:sz w:val="24"/>
          <w:szCs w:val="24"/>
        </w:rPr>
        <w:t>s,</w:t>
      </w:r>
      <w:r w:rsidR="00D62C91">
        <w:rPr>
          <w:sz w:val="24"/>
          <w:szCs w:val="24"/>
        </w:rPr>
        <w:t xml:space="preserve"> </w:t>
      </w:r>
      <w:r>
        <w:rPr>
          <w:sz w:val="24"/>
          <w:szCs w:val="24"/>
        </w:rPr>
        <w:t>where the</w:t>
      </w:r>
      <w:r w:rsidR="00D62C91">
        <w:rPr>
          <w:sz w:val="24"/>
          <w:szCs w:val="24"/>
        </w:rPr>
        <w:t xml:space="preserve"> </w:t>
      </w:r>
      <w:r>
        <w:rPr>
          <w:sz w:val="24"/>
          <w:szCs w:val="24"/>
        </w:rPr>
        <w:t>infor</w:t>
      </w:r>
      <w:r>
        <w:rPr>
          <w:spacing w:val="-2"/>
          <w:sz w:val="24"/>
          <w:szCs w:val="24"/>
        </w:rPr>
        <w:t>m</w:t>
      </w:r>
      <w:r>
        <w:rPr>
          <w:sz w:val="24"/>
          <w:szCs w:val="24"/>
        </w:rPr>
        <w:t>ation is use</w:t>
      </w:r>
      <w:r>
        <w:rPr>
          <w:spacing w:val="-2"/>
          <w:sz w:val="24"/>
          <w:szCs w:val="24"/>
        </w:rPr>
        <w:t>f</w:t>
      </w:r>
      <w:r>
        <w:rPr>
          <w:sz w:val="24"/>
          <w:szCs w:val="24"/>
        </w:rPr>
        <w:t>ul for the Bidder.</w:t>
      </w:r>
    </w:p>
    <w:p w:rsidR="00F16361" w:rsidRDefault="00F16361">
      <w:pPr>
        <w:spacing w:before="16" w:line="260" w:lineRule="exact"/>
        <w:rPr>
          <w:sz w:val="26"/>
          <w:szCs w:val="26"/>
        </w:rPr>
      </w:pPr>
    </w:p>
    <w:p w:rsidR="00F16361" w:rsidRDefault="0047509A">
      <w:pPr>
        <w:tabs>
          <w:tab w:val="left" w:pos="820"/>
        </w:tabs>
        <w:ind w:left="820" w:right="76" w:hanging="720"/>
        <w:jc w:val="both"/>
        <w:rPr>
          <w:sz w:val="24"/>
          <w:szCs w:val="24"/>
        </w:rPr>
      </w:pPr>
      <w:r>
        <w:rPr>
          <w:sz w:val="24"/>
          <w:szCs w:val="24"/>
        </w:rPr>
        <w:t>(a)</w:t>
      </w:r>
      <w:r>
        <w:rPr>
          <w:sz w:val="24"/>
          <w:szCs w:val="24"/>
        </w:rPr>
        <w:tab/>
        <w:t>Specificdetails</w:t>
      </w:r>
      <w:proofErr w:type="gramStart"/>
      <w:r>
        <w:rPr>
          <w:sz w:val="24"/>
          <w:szCs w:val="24"/>
        </w:rPr>
        <w:t>,</w:t>
      </w:r>
      <w:r>
        <w:rPr>
          <w:spacing w:val="-1"/>
          <w:sz w:val="24"/>
          <w:szCs w:val="24"/>
        </w:rPr>
        <w:t>s</w:t>
      </w:r>
      <w:r>
        <w:rPr>
          <w:sz w:val="24"/>
          <w:szCs w:val="24"/>
        </w:rPr>
        <w:t>uchasthe</w:t>
      </w:r>
      <w:proofErr w:type="gramEnd"/>
      <w:r>
        <w:rPr>
          <w:sz w:val="24"/>
          <w:szCs w:val="24"/>
        </w:rPr>
        <w:t>“na</w:t>
      </w:r>
      <w:r>
        <w:rPr>
          <w:spacing w:val="-2"/>
          <w:sz w:val="24"/>
          <w:szCs w:val="24"/>
        </w:rPr>
        <w:t>m</w:t>
      </w:r>
      <w:r>
        <w:rPr>
          <w:sz w:val="24"/>
          <w:szCs w:val="24"/>
        </w:rPr>
        <w:t>eoftheProcuringage</w:t>
      </w:r>
      <w:r>
        <w:rPr>
          <w:spacing w:val="-1"/>
          <w:sz w:val="24"/>
          <w:szCs w:val="24"/>
        </w:rPr>
        <w:t>n</w:t>
      </w:r>
      <w:r>
        <w:rPr>
          <w:sz w:val="24"/>
          <w:szCs w:val="24"/>
        </w:rPr>
        <w:t>cy”and“ad</w:t>
      </w:r>
      <w:r>
        <w:rPr>
          <w:spacing w:val="-1"/>
          <w:sz w:val="24"/>
          <w:szCs w:val="24"/>
        </w:rPr>
        <w:t>d</w:t>
      </w:r>
      <w:r>
        <w:rPr>
          <w:sz w:val="24"/>
          <w:szCs w:val="24"/>
        </w:rPr>
        <w:t>ressforbid sub</w:t>
      </w:r>
      <w:r>
        <w:rPr>
          <w:spacing w:val="-2"/>
          <w:sz w:val="24"/>
          <w:szCs w:val="24"/>
        </w:rPr>
        <w:t>m</w:t>
      </w:r>
      <w:r>
        <w:rPr>
          <w:sz w:val="24"/>
          <w:szCs w:val="24"/>
        </w:rPr>
        <w:t>ission,” should be furnished in the Invit</w:t>
      </w:r>
      <w:r>
        <w:rPr>
          <w:spacing w:val="1"/>
          <w:sz w:val="24"/>
          <w:szCs w:val="24"/>
        </w:rPr>
        <w:t>a</w:t>
      </w:r>
      <w:r>
        <w:rPr>
          <w:sz w:val="24"/>
          <w:szCs w:val="24"/>
        </w:rPr>
        <w:t xml:space="preserve">tion for Bids, </w:t>
      </w:r>
      <w:r>
        <w:rPr>
          <w:spacing w:val="2"/>
          <w:sz w:val="24"/>
          <w:szCs w:val="24"/>
        </w:rPr>
        <w:t>i</w:t>
      </w:r>
      <w:r>
        <w:rPr>
          <w:sz w:val="24"/>
          <w:szCs w:val="24"/>
        </w:rPr>
        <w:t>n the Bid D</w:t>
      </w:r>
      <w:r>
        <w:rPr>
          <w:spacing w:val="1"/>
          <w:sz w:val="24"/>
          <w:szCs w:val="24"/>
        </w:rPr>
        <w:t>a</w:t>
      </w:r>
      <w:r>
        <w:rPr>
          <w:sz w:val="24"/>
          <w:szCs w:val="24"/>
        </w:rPr>
        <w:t>ta Sheet, and in</w:t>
      </w:r>
      <w:r w:rsidR="00D62C91">
        <w:rPr>
          <w:sz w:val="24"/>
          <w:szCs w:val="24"/>
        </w:rPr>
        <w:t xml:space="preserve"> </w:t>
      </w:r>
      <w:r>
        <w:rPr>
          <w:sz w:val="24"/>
          <w:szCs w:val="24"/>
        </w:rPr>
        <w:t>the</w:t>
      </w:r>
      <w:r w:rsidR="00D62C91">
        <w:rPr>
          <w:sz w:val="24"/>
          <w:szCs w:val="24"/>
        </w:rPr>
        <w:t xml:space="preserve"> </w:t>
      </w:r>
      <w:r>
        <w:rPr>
          <w:sz w:val="24"/>
          <w:szCs w:val="24"/>
        </w:rPr>
        <w:t>Special</w:t>
      </w:r>
      <w:r w:rsidR="00D62C91">
        <w:rPr>
          <w:sz w:val="24"/>
          <w:szCs w:val="24"/>
        </w:rPr>
        <w:t xml:space="preserve"> </w:t>
      </w:r>
      <w:r>
        <w:rPr>
          <w:sz w:val="24"/>
          <w:szCs w:val="24"/>
        </w:rPr>
        <w:t>Conditions</w:t>
      </w:r>
      <w:r w:rsidR="00D62C91">
        <w:rPr>
          <w:sz w:val="24"/>
          <w:szCs w:val="24"/>
        </w:rPr>
        <w:t xml:space="preserve"> </w:t>
      </w:r>
      <w:r>
        <w:rPr>
          <w:sz w:val="24"/>
          <w:szCs w:val="24"/>
        </w:rPr>
        <w:t>of</w:t>
      </w:r>
      <w:r w:rsidR="00D62C91">
        <w:rPr>
          <w:sz w:val="24"/>
          <w:szCs w:val="24"/>
        </w:rPr>
        <w:t xml:space="preserve"> </w:t>
      </w:r>
      <w:r>
        <w:rPr>
          <w:sz w:val="24"/>
          <w:szCs w:val="24"/>
        </w:rPr>
        <w:t>Contract.   The</w:t>
      </w:r>
      <w:r w:rsidR="00D62C91">
        <w:rPr>
          <w:sz w:val="24"/>
          <w:szCs w:val="24"/>
        </w:rPr>
        <w:t xml:space="preserve"> </w:t>
      </w:r>
      <w:r>
        <w:rPr>
          <w:sz w:val="24"/>
          <w:szCs w:val="24"/>
        </w:rPr>
        <w:t>final</w:t>
      </w:r>
      <w:r w:rsidR="00D62C91">
        <w:rPr>
          <w:sz w:val="24"/>
          <w:szCs w:val="24"/>
        </w:rPr>
        <w:t xml:space="preserve"> </w:t>
      </w:r>
      <w:r>
        <w:rPr>
          <w:sz w:val="24"/>
          <w:szCs w:val="24"/>
        </w:rPr>
        <w:t>docu</w:t>
      </w:r>
      <w:r>
        <w:rPr>
          <w:spacing w:val="-3"/>
          <w:sz w:val="24"/>
          <w:szCs w:val="24"/>
        </w:rPr>
        <w:t>m</w:t>
      </w:r>
      <w:r>
        <w:rPr>
          <w:sz w:val="24"/>
          <w:szCs w:val="24"/>
        </w:rPr>
        <w:t>ents</w:t>
      </w:r>
      <w:r w:rsidR="00D62C91">
        <w:rPr>
          <w:sz w:val="24"/>
          <w:szCs w:val="24"/>
        </w:rPr>
        <w:t xml:space="preserve"> </w:t>
      </w:r>
      <w:r>
        <w:rPr>
          <w:sz w:val="24"/>
          <w:szCs w:val="24"/>
        </w:rPr>
        <w:t>should</w:t>
      </w:r>
      <w:r w:rsidR="00D62C91">
        <w:rPr>
          <w:sz w:val="24"/>
          <w:szCs w:val="24"/>
        </w:rPr>
        <w:t xml:space="preserve"> </w:t>
      </w:r>
      <w:r>
        <w:rPr>
          <w:sz w:val="24"/>
          <w:szCs w:val="24"/>
        </w:rPr>
        <w:t>contain</w:t>
      </w:r>
      <w:r w:rsidR="00D62C91">
        <w:rPr>
          <w:sz w:val="24"/>
          <w:szCs w:val="24"/>
        </w:rPr>
        <w:t xml:space="preserve"> </w:t>
      </w:r>
      <w:r>
        <w:rPr>
          <w:sz w:val="24"/>
          <w:szCs w:val="24"/>
        </w:rPr>
        <w:t>neither blank spaces nor options.</w:t>
      </w:r>
    </w:p>
    <w:p w:rsidR="00F16361" w:rsidRDefault="00F16361">
      <w:pPr>
        <w:spacing w:before="16" w:line="260" w:lineRule="exact"/>
        <w:rPr>
          <w:sz w:val="26"/>
          <w:szCs w:val="26"/>
        </w:rPr>
      </w:pPr>
    </w:p>
    <w:p w:rsidR="00F16361" w:rsidRDefault="0047509A">
      <w:pPr>
        <w:tabs>
          <w:tab w:val="left" w:pos="820"/>
        </w:tabs>
        <w:ind w:left="820" w:right="78" w:hanging="720"/>
        <w:jc w:val="both"/>
        <w:rPr>
          <w:sz w:val="24"/>
          <w:szCs w:val="24"/>
        </w:rPr>
      </w:pPr>
      <w:r>
        <w:rPr>
          <w:sz w:val="24"/>
          <w:szCs w:val="24"/>
        </w:rPr>
        <w:t>(b)</w:t>
      </w:r>
      <w:r>
        <w:rPr>
          <w:sz w:val="24"/>
          <w:szCs w:val="24"/>
        </w:rPr>
        <w:tab/>
        <w:t>A</w:t>
      </w:r>
      <w:r>
        <w:rPr>
          <w:spacing w:val="-2"/>
          <w:sz w:val="24"/>
          <w:szCs w:val="24"/>
        </w:rPr>
        <w:t>m</w:t>
      </w:r>
      <w:r>
        <w:rPr>
          <w:sz w:val="24"/>
          <w:szCs w:val="24"/>
        </w:rPr>
        <w:t>end</w:t>
      </w:r>
      <w:r>
        <w:rPr>
          <w:spacing w:val="-2"/>
          <w:sz w:val="24"/>
          <w:szCs w:val="24"/>
        </w:rPr>
        <w:t>m</w:t>
      </w:r>
      <w:r>
        <w:rPr>
          <w:sz w:val="24"/>
          <w:szCs w:val="24"/>
        </w:rPr>
        <w:t>en</w:t>
      </w:r>
      <w:r>
        <w:rPr>
          <w:spacing w:val="2"/>
          <w:sz w:val="24"/>
          <w:szCs w:val="24"/>
        </w:rPr>
        <w:t>t</w:t>
      </w:r>
      <w:r>
        <w:rPr>
          <w:sz w:val="24"/>
          <w:szCs w:val="24"/>
        </w:rPr>
        <w:t>s</w:t>
      </w:r>
      <w:proofErr w:type="gramStart"/>
      <w:r>
        <w:rPr>
          <w:sz w:val="24"/>
          <w:szCs w:val="24"/>
        </w:rPr>
        <w:t>,ifany,totheInstructionstoBiddersandtotheGeneralConditionsof</w:t>
      </w:r>
      <w:proofErr w:type="gramEnd"/>
      <w:r>
        <w:rPr>
          <w:sz w:val="24"/>
          <w:szCs w:val="24"/>
        </w:rPr>
        <w:t xml:space="preserve"> Contract s</w:t>
      </w:r>
      <w:r>
        <w:rPr>
          <w:spacing w:val="-1"/>
          <w:sz w:val="24"/>
          <w:szCs w:val="24"/>
        </w:rPr>
        <w:t>h</w:t>
      </w:r>
      <w:r>
        <w:rPr>
          <w:sz w:val="24"/>
          <w:szCs w:val="24"/>
        </w:rPr>
        <w:t xml:space="preserve">ould be </w:t>
      </w:r>
      <w:r>
        <w:rPr>
          <w:spacing w:val="-2"/>
          <w:sz w:val="24"/>
          <w:szCs w:val="24"/>
        </w:rPr>
        <w:t>m</w:t>
      </w:r>
      <w:r>
        <w:rPr>
          <w:spacing w:val="2"/>
          <w:sz w:val="24"/>
          <w:szCs w:val="24"/>
        </w:rPr>
        <w:t>a</w:t>
      </w:r>
      <w:r>
        <w:rPr>
          <w:sz w:val="24"/>
          <w:szCs w:val="24"/>
        </w:rPr>
        <w:t>de through the Bid Data Sheet and the Special Conditions of Contract,</w:t>
      </w:r>
      <w:r w:rsidR="00D62C91">
        <w:rPr>
          <w:sz w:val="24"/>
          <w:szCs w:val="24"/>
        </w:rPr>
        <w:t xml:space="preserve"> </w:t>
      </w:r>
      <w:r>
        <w:rPr>
          <w:sz w:val="24"/>
          <w:szCs w:val="24"/>
        </w:rPr>
        <w:t>respectively.</w:t>
      </w:r>
    </w:p>
    <w:p w:rsidR="00F16361" w:rsidRDefault="00F16361">
      <w:pPr>
        <w:spacing w:before="16" w:line="260" w:lineRule="exact"/>
        <w:rPr>
          <w:sz w:val="26"/>
          <w:szCs w:val="26"/>
        </w:rPr>
      </w:pPr>
    </w:p>
    <w:p w:rsidR="00F16361" w:rsidRDefault="0047509A">
      <w:pPr>
        <w:tabs>
          <w:tab w:val="left" w:pos="820"/>
        </w:tabs>
        <w:ind w:left="820" w:right="74" w:hanging="720"/>
        <w:jc w:val="both"/>
        <w:rPr>
          <w:sz w:val="24"/>
          <w:szCs w:val="24"/>
        </w:rPr>
        <w:sectPr w:rsidR="00F16361">
          <w:headerReference w:type="default" r:id="rId30"/>
          <w:pgSz w:w="12240" w:h="15840"/>
          <w:pgMar w:top="1480" w:right="1320" w:bottom="280" w:left="1700" w:header="0" w:footer="0" w:gutter="0"/>
          <w:cols w:space="720"/>
        </w:sectPr>
      </w:pPr>
      <w:r>
        <w:rPr>
          <w:sz w:val="24"/>
          <w:szCs w:val="24"/>
        </w:rPr>
        <w:t>(c)</w:t>
      </w:r>
      <w:r>
        <w:rPr>
          <w:sz w:val="24"/>
          <w:szCs w:val="24"/>
        </w:rPr>
        <w:tab/>
        <w:t>FootnotesornotesinitalicsincludedintheInvitationforBids</w:t>
      </w:r>
      <w:proofErr w:type="gramStart"/>
      <w:r>
        <w:rPr>
          <w:sz w:val="24"/>
          <w:szCs w:val="24"/>
        </w:rPr>
        <w:t>,BidDataSheet</w:t>
      </w:r>
      <w:proofErr w:type="gramEnd"/>
      <w:r>
        <w:rPr>
          <w:sz w:val="24"/>
          <w:szCs w:val="24"/>
        </w:rPr>
        <w:t>, SpecialConditionsofContract,andintheScheduleofRequire</w:t>
      </w:r>
      <w:r>
        <w:rPr>
          <w:spacing w:val="-2"/>
          <w:sz w:val="24"/>
          <w:szCs w:val="24"/>
        </w:rPr>
        <w:t>m</w:t>
      </w:r>
      <w:r>
        <w:rPr>
          <w:sz w:val="24"/>
          <w:szCs w:val="24"/>
        </w:rPr>
        <w:t>entsarenotpartof the</w:t>
      </w:r>
      <w:r w:rsidR="00D62C91">
        <w:rPr>
          <w:sz w:val="24"/>
          <w:szCs w:val="24"/>
        </w:rPr>
        <w:t xml:space="preserve"> </w:t>
      </w:r>
      <w:r>
        <w:rPr>
          <w:sz w:val="24"/>
          <w:szCs w:val="24"/>
        </w:rPr>
        <w:t>text</w:t>
      </w:r>
      <w:r w:rsidR="00D62C91">
        <w:rPr>
          <w:sz w:val="24"/>
          <w:szCs w:val="24"/>
        </w:rPr>
        <w:t xml:space="preserve"> </w:t>
      </w:r>
      <w:r>
        <w:rPr>
          <w:sz w:val="24"/>
          <w:szCs w:val="24"/>
        </w:rPr>
        <w:t>of</w:t>
      </w:r>
      <w:r w:rsidR="00D62C91">
        <w:rPr>
          <w:sz w:val="24"/>
          <w:szCs w:val="24"/>
        </w:rPr>
        <w:t xml:space="preserve"> </w:t>
      </w:r>
      <w:r>
        <w:rPr>
          <w:sz w:val="24"/>
          <w:szCs w:val="24"/>
        </w:rPr>
        <w:t>the</w:t>
      </w:r>
      <w:r w:rsidR="00D62C91">
        <w:rPr>
          <w:sz w:val="24"/>
          <w:szCs w:val="24"/>
        </w:rPr>
        <w:t xml:space="preserve"> </w:t>
      </w:r>
      <w:r>
        <w:rPr>
          <w:sz w:val="24"/>
          <w:szCs w:val="24"/>
        </w:rPr>
        <w:t>docu</w:t>
      </w:r>
      <w:r>
        <w:rPr>
          <w:spacing w:val="-2"/>
          <w:sz w:val="24"/>
          <w:szCs w:val="24"/>
        </w:rPr>
        <w:t>m</w:t>
      </w:r>
      <w:r>
        <w:rPr>
          <w:sz w:val="24"/>
          <w:szCs w:val="24"/>
        </w:rPr>
        <w:t>ent,</w:t>
      </w:r>
      <w:r w:rsidR="00D62C91">
        <w:rPr>
          <w:sz w:val="24"/>
          <w:szCs w:val="24"/>
        </w:rPr>
        <w:t xml:space="preserve"> </w:t>
      </w:r>
      <w:r>
        <w:rPr>
          <w:sz w:val="24"/>
          <w:szCs w:val="24"/>
        </w:rPr>
        <w:t>although</w:t>
      </w:r>
      <w:r w:rsidR="00D62C91">
        <w:rPr>
          <w:sz w:val="24"/>
          <w:szCs w:val="24"/>
        </w:rPr>
        <w:t xml:space="preserve"> </w:t>
      </w:r>
      <w:r>
        <w:rPr>
          <w:sz w:val="24"/>
          <w:szCs w:val="24"/>
        </w:rPr>
        <w:t>they</w:t>
      </w:r>
      <w:r w:rsidR="00D62C91">
        <w:rPr>
          <w:sz w:val="24"/>
          <w:szCs w:val="24"/>
        </w:rPr>
        <w:t xml:space="preserve"> </w:t>
      </w:r>
      <w:r>
        <w:rPr>
          <w:sz w:val="24"/>
          <w:szCs w:val="24"/>
        </w:rPr>
        <w:t>contain instructions that</w:t>
      </w:r>
      <w:r w:rsidR="00D62C91">
        <w:rPr>
          <w:sz w:val="24"/>
          <w:szCs w:val="24"/>
        </w:rPr>
        <w:t xml:space="preserve"> </w:t>
      </w:r>
      <w:r>
        <w:rPr>
          <w:sz w:val="24"/>
          <w:szCs w:val="24"/>
        </w:rPr>
        <w:t>the</w:t>
      </w:r>
      <w:r w:rsidR="00D62C91">
        <w:rPr>
          <w:sz w:val="24"/>
          <w:szCs w:val="24"/>
        </w:rPr>
        <w:t xml:space="preserve"> </w:t>
      </w:r>
      <w:r>
        <w:rPr>
          <w:sz w:val="24"/>
          <w:szCs w:val="24"/>
        </w:rPr>
        <w:t>Procuring</w:t>
      </w:r>
      <w:r w:rsidR="00D62C91">
        <w:rPr>
          <w:sz w:val="24"/>
          <w:szCs w:val="24"/>
        </w:rPr>
        <w:t xml:space="preserve"> </w:t>
      </w:r>
      <w:r>
        <w:rPr>
          <w:sz w:val="24"/>
          <w:szCs w:val="24"/>
        </w:rPr>
        <w:t>agency should strictly follow.  The final</w:t>
      </w:r>
      <w:r w:rsidR="00D62C91">
        <w:rPr>
          <w:sz w:val="24"/>
          <w:szCs w:val="24"/>
        </w:rPr>
        <w:t xml:space="preserve"> </w:t>
      </w:r>
      <w:r>
        <w:rPr>
          <w:sz w:val="24"/>
          <w:szCs w:val="24"/>
        </w:rPr>
        <w:t>docu</w:t>
      </w:r>
      <w:r>
        <w:rPr>
          <w:spacing w:val="-2"/>
          <w:sz w:val="24"/>
          <w:szCs w:val="24"/>
        </w:rPr>
        <w:t>m</w:t>
      </w:r>
      <w:r>
        <w:rPr>
          <w:sz w:val="24"/>
          <w:szCs w:val="24"/>
        </w:rPr>
        <w:t>ent should contain no footnotes.</w:t>
      </w:r>
    </w:p>
    <w:p w:rsidR="00F16361" w:rsidRDefault="0047509A">
      <w:pPr>
        <w:tabs>
          <w:tab w:val="left" w:pos="840"/>
        </w:tabs>
        <w:spacing w:before="76"/>
        <w:ind w:left="840" w:right="78" w:hanging="720"/>
        <w:jc w:val="both"/>
        <w:rPr>
          <w:sz w:val="24"/>
          <w:szCs w:val="24"/>
        </w:rPr>
      </w:pPr>
      <w:r>
        <w:rPr>
          <w:sz w:val="24"/>
          <w:szCs w:val="24"/>
        </w:rPr>
        <w:lastRenderedPageBreak/>
        <w:t>(d)</w:t>
      </w:r>
      <w:r>
        <w:rPr>
          <w:sz w:val="24"/>
          <w:szCs w:val="24"/>
        </w:rPr>
        <w:tab/>
        <w:t>The criteria for bid evaluation and t</w:t>
      </w:r>
      <w:r>
        <w:rPr>
          <w:spacing w:val="-1"/>
          <w:sz w:val="24"/>
          <w:szCs w:val="24"/>
        </w:rPr>
        <w:t>h</w:t>
      </w:r>
      <w:r>
        <w:rPr>
          <w:sz w:val="24"/>
          <w:szCs w:val="24"/>
        </w:rPr>
        <w:t xml:space="preserve">e various </w:t>
      </w:r>
      <w:r>
        <w:rPr>
          <w:spacing w:val="-2"/>
          <w:sz w:val="24"/>
          <w:szCs w:val="24"/>
        </w:rPr>
        <w:t>m</w:t>
      </w:r>
      <w:r>
        <w:rPr>
          <w:sz w:val="24"/>
          <w:szCs w:val="24"/>
        </w:rPr>
        <w:t>ethods of evaluation in the Instructions to Bidders (Clauses 25.3 and 25.4, respectively) should be carefully reviewed.   Only</w:t>
      </w:r>
      <w:r w:rsidR="00D62C91">
        <w:rPr>
          <w:sz w:val="24"/>
          <w:szCs w:val="24"/>
        </w:rPr>
        <w:t xml:space="preserve"> </w:t>
      </w:r>
      <w:r>
        <w:rPr>
          <w:sz w:val="24"/>
          <w:szCs w:val="24"/>
        </w:rPr>
        <w:t>those</w:t>
      </w:r>
      <w:r w:rsidR="00D62C91">
        <w:rPr>
          <w:sz w:val="24"/>
          <w:szCs w:val="24"/>
        </w:rPr>
        <w:t xml:space="preserve"> </w:t>
      </w:r>
      <w:r>
        <w:rPr>
          <w:sz w:val="24"/>
          <w:szCs w:val="24"/>
        </w:rPr>
        <w:t>that</w:t>
      </w:r>
      <w:r w:rsidR="00D62C91">
        <w:rPr>
          <w:sz w:val="24"/>
          <w:szCs w:val="24"/>
        </w:rPr>
        <w:t xml:space="preserve"> </w:t>
      </w:r>
      <w:r>
        <w:rPr>
          <w:sz w:val="24"/>
          <w:szCs w:val="24"/>
        </w:rPr>
        <w:t>are</w:t>
      </w:r>
      <w:r w:rsidR="00D62C91">
        <w:rPr>
          <w:sz w:val="24"/>
          <w:szCs w:val="24"/>
        </w:rPr>
        <w:t xml:space="preserve"> </w:t>
      </w:r>
      <w:r>
        <w:rPr>
          <w:sz w:val="24"/>
          <w:szCs w:val="24"/>
        </w:rPr>
        <w:t>selected</w:t>
      </w:r>
      <w:r w:rsidR="00D62C91">
        <w:rPr>
          <w:sz w:val="24"/>
          <w:szCs w:val="24"/>
        </w:rPr>
        <w:t xml:space="preserve"> </w:t>
      </w:r>
      <w:r>
        <w:rPr>
          <w:sz w:val="24"/>
          <w:szCs w:val="24"/>
        </w:rPr>
        <w:t>to</w:t>
      </w:r>
      <w:r w:rsidR="00D62C91">
        <w:rPr>
          <w:sz w:val="24"/>
          <w:szCs w:val="24"/>
        </w:rPr>
        <w:t xml:space="preserve"> </w:t>
      </w:r>
      <w:r>
        <w:rPr>
          <w:sz w:val="24"/>
          <w:szCs w:val="24"/>
        </w:rPr>
        <w:t>be</w:t>
      </w:r>
      <w:r w:rsidR="00D62C91">
        <w:rPr>
          <w:sz w:val="24"/>
          <w:szCs w:val="24"/>
        </w:rPr>
        <w:t xml:space="preserve"> </w:t>
      </w:r>
      <w:r>
        <w:rPr>
          <w:sz w:val="24"/>
          <w:szCs w:val="24"/>
        </w:rPr>
        <w:t>used</w:t>
      </w:r>
      <w:r w:rsidR="00D62C91">
        <w:rPr>
          <w:sz w:val="24"/>
          <w:szCs w:val="24"/>
        </w:rPr>
        <w:t xml:space="preserve"> </w:t>
      </w:r>
      <w:r>
        <w:rPr>
          <w:sz w:val="24"/>
          <w:szCs w:val="24"/>
        </w:rPr>
        <w:t>for</w:t>
      </w:r>
      <w:r w:rsidR="00D62C91">
        <w:rPr>
          <w:sz w:val="24"/>
          <w:szCs w:val="24"/>
        </w:rPr>
        <w:t xml:space="preserve"> </w:t>
      </w:r>
      <w:r>
        <w:rPr>
          <w:sz w:val="24"/>
          <w:szCs w:val="24"/>
        </w:rPr>
        <w:t>the</w:t>
      </w:r>
      <w:r w:rsidR="00D62C91">
        <w:rPr>
          <w:sz w:val="24"/>
          <w:szCs w:val="24"/>
        </w:rPr>
        <w:t xml:space="preserve"> </w:t>
      </w:r>
      <w:r>
        <w:rPr>
          <w:sz w:val="24"/>
          <w:szCs w:val="24"/>
        </w:rPr>
        <w:t>procure</w:t>
      </w:r>
      <w:r>
        <w:rPr>
          <w:spacing w:val="-2"/>
          <w:sz w:val="24"/>
          <w:szCs w:val="24"/>
        </w:rPr>
        <w:t>m</w:t>
      </w:r>
      <w:r>
        <w:rPr>
          <w:sz w:val="24"/>
          <w:szCs w:val="24"/>
        </w:rPr>
        <w:t>ent</w:t>
      </w:r>
      <w:r w:rsidR="00D62C91">
        <w:rPr>
          <w:sz w:val="24"/>
          <w:szCs w:val="24"/>
        </w:rPr>
        <w:t xml:space="preserve"> </w:t>
      </w:r>
      <w:r>
        <w:rPr>
          <w:sz w:val="24"/>
          <w:szCs w:val="24"/>
        </w:rPr>
        <w:t>in</w:t>
      </w:r>
      <w:r w:rsidR="00D62C91">
        <w:rPr>
          <w:sz w:val="24"/>
          <w:szCs w:val="24"/>
        </w:rPr>
        <w:t xml:space="preserve"> </w:t>
      </w:r>
      <w:r>
        <w:rPr>
          <w:sz w:val="24"/>
          <w:szCs w:val="24"/>
        </w:rPr>
        <w:t>question should  be  retained  and  expanded,  as  req</w:t>
      </w:r>
      <w:r>
        <w:rPr>
          <w:spacing w:val="-1"/>
          <w:sz w:val="24"/>
          <w:szCs w:val="24"/>
        </w:rPr>
        <w:t>u</w:t>
      </w:r>
      <w:r>
        <w:rPr>
          <w:sz w:val="24"/>
          <w:szCs w:val="24"/>
        </w:rPr>
        <w:t xml:space="preserve">ired,  in  the  </w:t>
      </w:r>
      <w:r>
        <w:rPr>
          <w:spacing w:val="-2"/>
          <w:sz w:val="24"/>
          <w:szCs w:val="24"/>
        </w:rPr>
        <w:t>B</w:t>
      </w:r>
      <w:r>
        <w:rPr>
          <w:spacing w:val="1"/>
          <w:sz w:val="24"/>
          <w:szCs w:val="24"/>
        </w:rPr>
        <w:t>i</w:t>
      </w:r>
      <w:r>
        <w:rPr>
          <w:sz w:val="24"/>
          <w:szCs w:val="24"/>
        </w:rPr>
        <w:t>d  Data  Sheet  or  in  the Technical</w:t>
      </w:r>
      <w:r w:rsidR="00820849">
        <w:rPr>
          <w:sz w:val="24"/>
          <w:szCs w:val="24"/>
        </w:rPr>
        <w:t xml:space="preserve"> </w:t>
      </w:r>
      <w:r>
        <w:rPr>
          <w:sz w:val="24"/>
          <w:szCs w:val="24"/>
        </w:rPr>
        <w:t>Specification</w:t>
      </w:r>
      <w:r>
        <w:rPr>
          <w:spacing w:val="-1"/>
          <w:sz w:val="24"/>
          <w:szCs w:val="24"/>
        </w:rPr>
        <w:t>s</w:t>
      </w:r>
      <w:r>
        <w:rPr>
          <w:sz w:val="24"/>
          <w:szCs w:val="24"/>
        </w:rPr>
        <w:t>,</w:t>
      </w:r>
      <w:r w:rsidR="00820849">
        <w:rPr>
          <w:sz w:val="24"/>
          <w:szCs w:val="24"/>
        </w:rPr>
        <w:t xml:space="preserve"> </w:t>
      </w:r>
      <w:r>
        <w:rPr>
          <w:sz w:val="24"/>
          <w:szCs w:val="24"/>
        </w:rPr>
        <w:t>as</w:t>
      </w:r>
      <w:r w:rsidR="00820849">
        <w:rPr>
          <w:sz w:val="24"/>
          <w:szCs w:val="24"/>
        </w:rPr>
        <w:t xml:space="preserve"> </w:t>
      </w:r>
      <w:r>
        <w:rPr>
          <w:sz w:val="24"/>
          <w:szCs w:val="24"/>
        </w:rPr>
        <w:t>appro</w:t>
      </w:r>
      <w:r>
        <w:rPr>
          <w:spacing w:val="-1"/>
          <w:sz w:val="24"/>
          <w:szCs w:val="24"/>
        </w:rPr>
        <w:t>p</w:t>
      </w:r>
      <w:r>
        <w:rPr>
          <w:sz w:val="24"/>
          <w:szCs w:val="24"/>
        </w:rPr>
        <w:t>riate. T</w:t>
      </w:r>
      <w:r>
        <w:rPr>
          <w:spacing w:val="-2"/>
          <w:sz w:val="24"/>
          <w:szCs w:val="24"/>
        </w:rPr>
        <w:t>h</w:t>
      </w:r>
      <w:r>
        <w:rPr>
          <w:sz w:val="24"/>
          <w:szCs w:val="24"/>
        </w:rPr>
        <w:t>e</w:t>
      </w:r>
      <w:r w:rsidR="00820849">
        <w:rPr>
          <w:sz w:val="24"/>
          <w:szCs w:val="24"/>
        </w:rPr>
        <w:t xml:space="preserve"> </w:t>
      </w:r>
      <w:r>
        <w:rPr>
          <w:sz w:val="24"/>
          <w:szCs w:val="24"/>
        </w:rPr>
        <w:t>criteria</w:t>
      </w:r>
      <w:r w:rsidR="00820849">
        <w:rPr>
          <w:sz w:val="24"/>
          <w:szCs w:val="24"/>
        </w:rPr>
        <w:t xml:space="preserve"> </w:t>
      </w:r>
      <w:r>
        <w:rPr>
          <w:sz w:val="24"/>
          <w:szCs w:val="24"/>
        </w:rPr>
        <w:t>that</w:t>
      </w:r>
      <w:r w:rsidR="00820849">
        <w:rPr>
          <w:sz w:val="24"/>
          <w:szCs w:val="24"/>
        </w:rPr>
        <w:t xml:space="preserve"> </w:t>
      </w:r>
      <w:r>
        <w:rPr>
          <w:sz w:val="24"/>
          <w:szCs w:val="24"/>
        </w:rPr>
        <w:t>are</w:t>
      </w:r>
      <w:r w:rsidR="00820849">
        <w:rPr>
          <w:sz w:val="24"/>
          <w:szCs w:val="24"/>
        </w:rPr>
        <w:t xml:space="preserve"> </w:t>
      </w:r>
      <w:r>
        <w:rPr>
          <w:sz w:val="24"/>
          <w:szCs w:val="24"/>
        </w:rPr>
        <w:t>not</w:t>
      </w:r>
      <w:r w:rsidR="00820849">
        <w:rPr>
          <w:sz w:val="24"/>
          <w:szCs w:val="24"/>
        </w:rPr>
        <w:t xml:space="preserve"> </w:t>
      </w:r>
      <w:r>
        <w:rPr>
          <w:sz w:val="24"/>
          <w:szCs w:val="24"/>
        </w:rPr>
        <w:t>applicable</w:t>
      </w:r>
      <w:r w:rsidR="00820849">
        <w:rPr>
          <w:sz w:val="24"/>
          <w:szCs w:val="24"/>
        </w:rPr>
        <w:t xml:space="preserve"> </w:t>
      </w:r>
      <w:r>
        <w:rPr>
          <w:sz w:val="24"/>
          <w:szCs w:val="24"/>
        </w:rPr>
        <w:t>should be deleted from</w:t>
      </w:r>
      <w:r w:rsidR="00820849">
        <w:rPr>
          <w:sz w:val="24"/>
          <w:szCs w:val="24"/>
        </w:rPr>
        <w:t xml:space="preserve"> </w:t>
      </w:r>
      <w:r>
        <w:rPr>
          <w:sz w:val="24"/>
          <w:szCs w:val="24"/>
        </w:rPr>
        <w:t>the Bid Data Sheet.</w:t>
      </w:r>
    </w:p>
    <w:p w:rsidR="00F16361" w:rsidRDefault="00F16361">
      <w:pPr>
        <w:spacing w:before="16" w:line="260" w:lineRule="exact"/>
        <w:rPr>
          <w:sz w:val="26"/>
          <w:szCs w:val="26"/>
        </w:rPr>
      </w:pPr>
    </w:p>
    <w:p w:rsidR="00F16361" w:rsidRDefault="0047509A">
      <w:pPr>
        <w:tabs>
          <w:tab w:val="left" w:pos="820"/>
        </w:tabs>
        <w:ind w:left="840" w:right="77" w:hanging="720"/>
        <w:jc w:val="both"/>
        <w:rPr>
          <w:sz w:val="24"/>
          <w:szCs w:val="24"/>
        </w:rPr>
      </w:pPr>
      <w:r>
        <w:rPr>
          <w:sz w:val="24"/>
          <w:szCs w:val="24"/>
        </w:rPr>
        <w:t>(e)</w:t>
      </w:r>
      <w:r>
        <w:rPr>
          <w:sz w:val="24"/>
          <w:szCs w:val="24"/>
        </w:rPr>
        <w:tab/>
        <w:t>Clauses in</w:t>
      </w:r>
      <w:r>
        <w:rPr>
          <w:spacing w:val="-1"/>
          <w:sz w:val="24"/>
          <w:szCs w:val="24"/>
        </w:rPr>
        <w:t>c</w:t>
      </w:r>
      <w:r>
        <w:rPr>
          <w:sz w:val="24"/>
          <w:szCs w:val="24"/>
        </w:rPr>
        <w:t>luded in t</w:t>
      </w:r>
      <w:r>
        <w:rPr>
          <w:spacing w:val="-1"/>
          <w:sz w:val="24"/>
          <w:szCs w:val="24"/>
        </w:rPr>
        <w:t>h</w:t>
      </w:r>
      <w:r>
        <w:rPr>
          <w:sz w:val="24"/>
          <w:szCs w:val="24"/>
        </w:rPr>
        <w:t>e Special Condit</w:t>
      </w:r>
      <w:r>
        <w:rPr>
          <w:spacing w:val="-1"/>
          <w:sz w:val="24"/>
          <w:szCs w:val="24"/>
        </w:rPr>
        <w:t>i</w:t>
      </w:r>
      <w:r>
        <w:rPr>
          <w:sz w:val="24"/>
          <w:szCs w:val="24"/>
        </w:rPr>
        <w:t>ons of Contract are ill</w:t>
      </w:r>
      <w:r>
        <w:rPr>
          <w:spacing w:val="-1"/>
          <w:sz w:val="24"/>
          <w:szCs w:val="24"/>
        </w:rPr>
        <w:t>u</w:t>
      </w:r>
      <w:r>
        <w:rPr>
          <w:sz w:val="24"/>
          <w:szCs w:val="24"/>
        </w:rPr>
        <w:t>st</w:t>
      </w:r>
      <w:r>
        <w:rPr>
          <w:spacing w:val="-1"/>
          <w:sz w:val="24"/>
          <w:szCs w:val="24"/>
        </w:rPr>
        <w:t>r</w:t>
      </w:r>
      <w:r>
        <w:rPr>
          <w:sz w:val="24"/>
          <w:szCs w:val="24"/>
        </w:rPr>
        <w:t>ative of the provisions that should be d</w:t>
      </w:r>
      <w:r>
        <w:rPr>
          <w:spacing w:val="1"/>
          <w:sz w:val="24"/>
          <w:szCs w:val="24"/>
        </w:rPr>
        <w:t>r</w:t>
      </w:r>
      <w:r>
        <w:rPr>
          <w:sz w:val="24"/>
          <w:szCs w:val="24"/>
        </w:rPr>
        <w:t xml:space="preserve">afted specifically by the Procuring agency </w:t>
      </w:r>
      <w:proofErr w:type="gramStart"/>
      <w:r>
        <w:rPr>
          <w:sz w:val="24"/>
          <w:szCs w:val="24"/>
        </w:rPr>
        <w:t>for each procure</w:t>
      </w:r>
      <w:r>
        <w:rPr>
          <w:spacing w:val="-2"/>
          <w:sz w:val="24"/>
          <w:szCs w:val="24"/>
        </w:rPr>
        <w:t>m</w:t>
      </w:r>
      <w:r>
        <w:rPr>
          <w:sz w:val="24"/>
          <w:szCs w:val="24"/>
        </w:rPr>
        <w:t>ent</w:t>
      </w:r>
      <w:proofErr w:type="gramEnd"/>
      <w:r>
        <w:rPr>
          <w:sz w:val="24"/>
          <w:szCs w:val="24"/>
        </w:rPr>
        <w:t>.</w:t>
      </w:r>
    </w:p>
    <w:p w:rsidR="00F16361" w:rsidRDefault="00F16361">
      <w:pPr>
        <w:spacing w:before="16" w:line="260" w:lineRule="exact"/>
        <w:rPr>
          <w:sz w:val="26"/>
          <w:szCs w:val="26"/>
        </w:rPr>
      </w:pPr>
    </w:p>
    <w:p w:rsidR="00F16361" w:rsidRDefault="0047509A">
      <w:pPr>
        <w:tabs>
          <w:tab w:val="left" w:pos="840"/>
        </w:tabs>
        <w:ind w:left="840" w:right="77" w:hanging="720"/>
        <w:jc w:val="both"/>
        <w:rPr>
          <w:sz w:val="24"/>
          <w:szCs w:val="24"/>
        </w:rPr>
      </w:pPr>
      <w:r>
        <w:rPr>
          <w:sz w:val="24"/>
          <w:szCs w:val="24"/>
        </w:rPr>
        <w:t>(f)</w:t>
      </w:r>
      <w:r>
        <w:rPr>
          <w:sz w:val="24"/>
          <w:szCs w:val="24"/>
        </w:rPr>
        <w:tab/>
        <w:t>Thefo</w:t>
      </w:r>
      <w:r>
        <w:rPr>
          <w:spacing w:val="2"/>
          <w:sz w:val="24"/>
          <w:szCs w:val="24"/>
        </w:rPr>
        <w:t>r</w:t>
      </w:r>
      <w:r>
        <w:rPr>
          <w:spacing w:val="-2"/>
          <w:sz w:val="24"/>
          <w:szCs w:val="24"/>
        </w:rPr>
        <w:t>m</w:t>
      </w:r>
      <w:r>
        <w:rPr>
          <w:sz w:val="24"/>
          <w:szCs w:val="24"/>
        </w:rPr>
        <w:t>sprovidedin</w:t>
      </w:r>
      <w:r>
        <w:rPr>
          <w:spacing w:val="-2"/>
          <w:sz w:val="24"/>
          <w:szCs w:val="24"/>
        </w:rPr>
        <w:t>S</w:t>
      </w:r>
      <w:r>
        <w:rPr>
          <w:sz w:val="24"/>
          <w:szCs w:val="24"/>
        </w:rPr>
        <w:t>ectionVIshouldbecompletedbytheBidderortheSupplier; the</w:t>
      </w:r>
      <w:r w:rsidR="00820849">
        <w:rPr>
          <w:sz w:val="24"/>
          <w:szCs w:val="24"/>
        </w:rPr>
        <w:t xml:space="preserve"> </w:t>
      </w:r>
      <w:r>
        <w:rPr>
          <w:sz w:val="24"/>
          <w:szCs w:val="24"/>
        </w:rPr>
        <w:t>foot</w:t>
      </w:r>
      <w:r w:rsidR="00820849">
        <w:rPr>
          <w:sz w:val="24"/>
          <w:szCs w:val="24"/>
        </w:rPr>
        <w:t xml:space="preserve"> </w:t>
      </w:r>
      <w:r>
        <w:rPr>
          <w:sz w:val="24"/>
          <w:szCs w:val="24"/>
        </w:rPr>
        <w:t>notes</w:t>
      </w:r>
      <w:r w:rsidR="00820849">
        <w:rPr>
          <w:sz w:val="24"/>
          <w:szCs w:val="24"/>
        </w:rPr>
        <w:t xml:space="preserve"> </w:t>
      </w:r>
      <w:r>
        <w:rPr>
          <w:sz w:val="24"/>
          <w:szCs w:val="24"/>
        </w:rPr>
        <w:t>in</w:t>
      </w:r>
      <w:r w:rsidR="00820849">
        <w:rPr>
          <w:sz w:val="24"/>
          <w:szCs w:val="24"/>
        </w:rPr>
        <w:t xml:space="preserve"> </w:t>
      </w:r>
      <w:r>
        <w:rPr>
          <w:sz w:val="24"/>
          <w:szCs w:val="24"/>
        </w:rPr>
        <w:t>these</w:t>
      </w:r>
      <w:r w:rsidR="00820849">
        <w:rPr>
          <w:sz w:val="24"/>
          <w:szCs w:val="24"/>
        </w:rPr>
        <w:t xml:space="preserve"> </w:t>
      </w:r>
      <w:r>
        <w:rPr>
          <w:sz w:val="24"/>
          <w:szCs w:val="24"/>
        </w:rPr>
        <w:t>for</w:t>
      </w:r>
      <w:r>
        <w:rPr>
          <w:spacing w:val="-2"/>
          <w:sz w:val="24"/>
          <w:szCs w:val="24"/>
        </w:rPr>
        <w:t>m</w:t>
      </w:r>
      <w:r>
        <w:rPr>
          <w:sz w:val="24"/>
          <w:szCs w:val="24"/>
        </w:rPr>
        <w:t>s</w:t>
      </w:r>
      <w:r w:rsidR="00820849">
        <w:rPr>
          <w:sz w:val="24"/>
          <w:szCs w:val="24"/>
        </w:rPr>
        <w:t xml:space="preserve"> </w:t>
      </w:r>
      <w:r>
        <w:rPr>
          <w:sz w:val="24"/>
          <w:szCs w:val="24"/>
        </w:rPr>
        <w:t>should</w:t>
      </w:r>
      <w:r w:rsidR="00820849">
        <w:rPr>
          <w:sz w:val="24"/>
          <w:szCs w:val="24"/>
        </w:rPr>
        <w:t xml:space="preserve"> </w:t>
      </w:r>
      <w:r>
        <w:rPr>
          <w:sz w:val="24"/>
          <w:szCs w:val="24"/>
        </w:rPr>
        <w:t>re</w:t>
      </w:r>
      <w:r>
        <w:rPr>
          <w:spacing w:val="-2"/>
          <w:sz w:val="24"/>
          <w:szCs w:val="24"/>
        </w:rPr>
        <w:t>m</w:t>
      </w:r>
      <w:r>
        <w:rPr>
          <w:sz w:val="24"/>
          <w:szCs w:val="24"/>
        </w:rPr>
        <w:t>ain, since</w:t>
      </w:r>
      <w:r w:rsidR="00820849">
        <w:rPr>
          <w:sz w:val="24"/>
          <w:szCs w:val="24"/>
        </w:rPr>
        <w:t xml:space="preserve"> </w:t>
      </w:r>
      <w:r>
        <w:rPr>
          <w:sz w:val="24"/>
          <w:szCs w:val="24"/>
        </w:rPr>
        <w:t>they</w:t>
      </w:r>
      <w:r w:rsidR="00820849">
        <w:rPr>
          <w:sz w:val="24"/>
          <w:szCs w:val="24"/>
        </w:rPr>
        <w:t xml:space="preserve"> </w:t>
      </w:r>
      <w:r>
        <w:rPr>
          <w:sz w:val="24"/>
          <w:szCs w:val="24"/>
        </w:rPr>
        <w:t>contain</w:t>
      </w:r>
      <w:r w:rsidR="00820849">
        <w:rPr>
          <w:sz w:val="24"/>
          <w:szCs w:val="24"/>
        </w:rPr>
        <w:t xml:space="preserve"> </w:t>
      </w:r>
      <w:r>
        <w:rPr>
          <w:sz w:val="24"/>
          <w:szCs w:val="24"/>
        </w:rPr>
        <w:t>instructions</w:t>
      </w:r>
      <w:r w:rsidR="00820849">
        <w:rPr>
          <w:sz w:val="24"/>
          <w:szCs w:val="24"/>
        </w:rPr>
        <w:t xml:space="preserve"> </w:t>
      </w:r>
      <w:r>
        <w:rPr>
          <w:sz w:val="24"/>
          <w:szCs w:val="24"/>
        </w:rPr>
        <w:t>which</w:t>
      </w:r>
      <w:r w:rsidR="00820849">
        <w:rPr>
          <w:sz w:val="24"/>
          <w:szCs w:val="24"/>
        </w:rPr>
        <w:t xml:space="preserve"> </w:t>
      </w:r>
      <w:r>
        <w:rPr>
          <w:sz w:val="24"/>
          <w:szCs w:val="24"/>
        </w:rPr>
        <w:t>the Bidder or the Supplier should follow.</w:t>
      </w:r>
    </w:p>
    <w:p w:rsidR="00820849" w:rsidRDefault="00820849">
      <w:pPr>
        <w:tabs>
          <w:tab w:val="left" w:pos="840"/>
        </w:tabs>
        <w:ind w:left="840" w:right="77" w:hanging="720"/>
        <w:jc w:val="both"/>
        <w:rPr>
          <w:sz w:val="24"/>
          <w:szCs w:val="24"/>
        </w:rPr>
        <w:sectPr w:rsidR="00820849">
          <w:headerReference w:type="default" r:id="rId31"/>
          <w:pgSz w:w="12240" w:h="15840"/>
          <w:pgMar w:top="1360" w:right="1320" w:bottom="280" w:left="1680" w:header="0" w:footer="0" w:gutter="0"/>
          <w:cols w:space="720"/>
        </w:sectPr>
      </w:pPr>
    </w:p>
    <w:p w:rsidR="00F16361" w:rsidRDefault="00F16361">
      <w:pPr>
        <w:spacing w:line="200" w:lineRule="exact"/>
      </w:pPr>
    </w:p>
    <w:p w:rsidR="00F16361" w:rsidRDefault="00F16361">
      <w:pPr>
        <w:spacing w:before="17" w:line="260" w:lineRule="exact"/>
        <w:rPr>
          <w:sz w:val="26"/>
          <w:szCs w:val="26"/>
        </w:rPr>
      </w:pPr>
    </w:p>
    <w:p w:rsidR="00F16361" w:rsidRDefault="0047509A">
      <w:pPr>
        <w:spacing w:before="19"/>
        <w:ind w:left="2560" w:right="2580"/>
        <w:jc w:val="center"/>
        <w:rPr>
          <w:sz w:val="32"/>
          <w:szCs w:val="32"/>
        </w:rPr>
      </w:pPr>
      <w:r>
        <w:rPr>
          <w:b/>
          <w:sz w:val="32"/>
          <w:szCs w:val="32"/>
        </w:rPr>
        <w:t>Table of Contents - Part Two</w:t>
      </w:r>
    </w:p>
    <w:p w:rsidR="00F16361" w:rsidRDefault="00F16361">
      <w:pPr>
        <w:spacing w:before="6" w:line="180" w:lineRule="exact"/>
        <w:rPr>
          <w:sz w:val="19"/>
          <w:szCs w:val="19"/>
        </w:rPr>
      </w:pPr>
    </w:p>
    <w:p w:rsidR="00F16361" w:rsidRDefault="00F16361">
      <w:pPr>
        <w:spacing w:line="200" w:lineRule="exact"/>
      </w:pPr>
    </w:p>
    <w:p w:rsidR="00F16361" w:rsidRDefault="0047509A">
      <w:pPr>
        <w:ind w:left="100"/>
        <w:rPr>
          <w:sz w:val="22"/>
          <w:szCs w:val="22"/>
        </w:rPr>
      </w:pPr>
      <w:r>
        <w:rPr>
          <w:b/>
          <w:i/>
          <w:sz w:val="22"/>
          <w:szCs w:val="22"/>
        </w:rPr>
        <w:t>SECTIONI.INVITA</w:t>
      </w:r>
      <w:r>
        <w:rPr>
          <w:b/>
          <w:i/>
          <w:spacing w:val="1"/>
          <w:sz w:val="22"/>
          <w:szCs w:val="22"/>
        </w:rPr>
        <w:t>T</w:t>
      </w:r>
      <w:r>
        <w:rPr>
          <w:b/>
          <w:i/>
          <w:sz w:val="22"/>
          <w:szCs w:val="22"/>
        </w:rPr>
        <w:t>IONFOR</w:t>
      </w:r>
      <w:r>
        <w:rPr>
          <w:b/>
          <w:i/>
          <w:w w:val="99"/>
          <w:sz w:val="22"/>
          <w:szCs w:val="22"/>
        </w:rPr>
        <w:t>BIDS..............................................................................................</w:t>
      </w:r>
      <w:r>
        <w:rPr>
          <w:b/>
          <w:i/>
          <w:sz w:val="22"/>
          <w:szCs w:val="22"/>
        </w:rPr>
        <w:t>2</w:t>
      </w:r>
    </w:p>
    <w:p w:rsidR="00F16361" w:rsidRDefault="00F16361">
      <w:pPr>
        <w:spacing w:line="200" w:lineRule="exact"/>
      </w:pPr>
    </w:p>
    <w:p w:rsidR="00F16361" w:rsidRDefault="00F16361">
      <w:pPr>
        <w:spacing w:before="12" w:line="280" w:lineRule="exact"/>
        <w:rPr>
          <w:sz w:val="28"/>
          <w:szCs w:val="28"/>
        </w:rPr>
      </w:pPr>
    </w:p>
    <w:p w:rsidR="00F16361" w:rsidRDefault="0047509A">
      <w:pPr>
        <w:ind w:left="100"/>
        <w:rPr>
          <w:sz w:val="22"/>
          <w:szCs w:val="22"/>
        </w:rPr>
      </w:pPr>
      <w:r>
        <w:rPr>
          <w:b/>
          <w:i/>
          <w:sz w:val="22"/>
          <w:szCs w:val="22"/>
        </w:rPr>
        <w:t>SECTIONII.BIDDATA</w:t>
      </w:r>
      <w:r>
        <w:rPr>
          <w:b/>
          <w:i/>
          <w:w w:val="99"/>
          <w:sz w:val="22"/>
          <w:szCs w:val="22"/>
        </w:rPr>
        <w:t>SHEET...................................................................................................</w:t>
      </w:r>
      <w:r>
        <w:rPr>
          <w:b/>
          <w:i/>
          <w:spacing w:val="1"/>
          <w:w w:val="99"/>
          <w:sz w:val="22"/>
          <w:szCs w:val="22"/>
        </w:rPr>
        <w:t>.</w:t>
      </w:r>
      <w:r>
        <w:rPr>
          <w:b/>
          <w:i/>
          <w:w w:val="99"/>
          <w:sz w:val="22"/>
          <w:szCs w:val="22"/>
        </w:rPr>
        <w:t>...</w:t>
      </w:r>
      <w:r>
        <w:rPr>
          <w:b/>
          <w:i/>
          <w:sz w:val="22"/>
          <w:szCs w:val="22"/>
        </w:rPr>
        <w:t>4</w:t>
      </w:r>
    </w:p>
    <w:p w:rsidR="00F16361" w:rsidRDefault="00F16361">
      <w:pPr>
        <w:spacing w:line="200" w:lineRule="exact"/>
      </w:pPr>
    </w:p>
    <w:p w:rsidR="00F16361" w:rsidRDefault="00F16361">
      <w:pPr>
        <w:spacing w:before="14" w:line="280" w:lineRule="exact"/>
        <w:rPr>
          <w:sz w:val="28"/>
          <w:szCs w:val="28"/>
        </w:rPr>
      </w:pPr>
    </w:p>
    <w:p w:rsidR="00F16361" w:rsidRDefault="0047509A">
      <w:pPr>
        <w:ind w:left="100"/>
        <w:rPr>
          <w:sz w:val="22"/>
          <w:szCs w:val="22"/>
        </w:rPr>
      </w:pPr>
      <w:r>
        <w:rPr>
          <w:b/>
          <w:i/>
          <w:sz w:val="22"/>
          <w:szCs w:val="22"/>
        </w:rPr>
        <w:t>SECTIONIII.SPECIALCONDITIONSOF</w:t>
      </w:r>
      <w:r>
        <w:rPr>
          <w:b/>
          <w:i/>
          <w:w w:val="99"/>
          <w:sz w:val="22"/>
          <w:szCs w:val="22"/>
        </w:rPr>
        <w:t>CONTRACT...............................................................</w:t>
      </w:r>
      <w:r>
        <w:rPr>
          <w:b/>
          <w:i/>
          <w:sz w:val="22"/>
          <w:szCs w:val="22"/>
        </w:rPr>
        <w:t>9</w:t>
      </w:r>
    </w:p>
    <w:p w:rsidR="00F16361" w:rsidRDefault="00F16361">
      <w:pPr>
        <w:spacing w:line="120" w:lineRule="exact"/>
        <w:rPr>
          <w:sz w:val="12"/>
          <w:szCs w:val="12"/>
        </w:rPr>
      </w:pPr>
    </w:p>
    <w:p w:rsidR="00F16361" w:rsidRDefault="0047509A">
      <w:pPr>
        <w:ind w:left="100"/>
        <w:rPr>
          <w:sz w:val="22"/>
          <w:szCs w:val="22"/>
        </w:rPr>
      </w:pPr>
      <w:r>
        <w:rPr>
          <w:i/>
          <w:sz w:val="22"/>
          <w:szCs w:val="22"/>
        </w:rPr>
        <w:t>T</w:t>
      </w:r>
      <w:r>
        <w:rPr>
          <w:i/>
          <w:sz w:val="18"/>
          <w:szCs w:val="18"/>
        </w:rPr>
        <w:t>AB</w:t>
      </w:r>
      <w:r>
        <w:rPr>
          <w:i/>
          <w:spacing w:val="-1"/>
          <w:sz w:val="18"/>
          <w:szCs w:val="18"/>
        </w:rPr>
        <w:t>L</w:t>
      </w:r>
      <w:r>
        <w:rPr>
          <w:i/>
          <w:sz w:val="18"/>
          <w:szCs w:val="18"/>
        </w:rPr>
        <w:t xml:space="preserve">E OF </w:t>
      </w:r>
      <w:r>
        <w:rPr>
          <w:i/>
          <w:w w:val="99"/>
          <w:sz w:val="22"/>
          <w:szCs w:val="22"/>
        </w:rPr>
        <w:t>C</w:t>
      </w:r>
      <w:r>
        <w:rPr>
          <w:i/>
          <w:sz w:val="18"/>
          <w:szCs w:val="18"/>
        </w:rPr>
        <w:t>LAUSES</w:t>
      </w:r>
      <w:r>
        <w:rPr>
          <w:i/>
          <w:w w:val="99"/>
          <w:sz w:val="22"/>
          <w:szCs w:val="22"/>
        </w:rPr>
        <w:t>..............................................................................................................................</w:t>
      </w:r>
      <w:r>
        <w:rPr>
          <w:i/>
          <w:spacing w:val="-1"/>
          <w:w w:val="99"/>
          <w:sz w:val="22"/>
          <w:szCs w:val="22"/>
        </w:rPr>
        <w:t>.</w:t>
      </w:r>
      <w:r>
        <w:rPr>
          <w:i/>
          <w:w w:val="99"/>
          <w:sz w:val="22"/>
          <w:szCs w:val="22"/>
        </w:rPr>
        <w:t>.</w:t>
      </w:r>
      <w:r>
        <w:rPr>
          <w:i/>
          <w:spacing w:val="1"/>
          <w:sz w:val="22"/>
          <w:szCs w:val="22"/>
        </w:rPr>
        <w:t>10</w:t>
      </w:r>
    </w:p>
    <w:p w:rsidR="00F16361" w:rsidRDefault="00F16361">
      <w:pPr>
        <w:spacing w:before="10" w:line="140" w:lineRule="exact"/>
        <w:rPr>
          <w:sz w:val="15"/>
          <w:szCs w:val="15"/>
        </w:rPr>
      </w:pPr>
    </w:p>
    <w:p w:rsidR="00F16361" w:rsidRDefault="00F16361">
      <w:pPr>
        <w:spacing w:line="200" w:lineRule="exact"/>
      </w:pPr>
    </w:p>
    <w:p w:rsidR="00F16361" w:rsidRDefault="0047509A">
      <w:pPr>
        <w:ind w:left="100"/>
        <w:rPr>
          <w:sz w:val="22"/>
          <w:szCs w:val="22"/>
        </w:rPr>
      </w:pPr>
      <w:r>
        <w:rPr>
          <w:b/>
          <w:i/>
          <w:sz w:val="22"/>
          <w:szCs w:val="22"/>
        </w:rPr>
        <w:t>SECTIONIV.SCHEDULEOF</w:t>
      </w:r>
      <w:r>
        <w:rPr>
          <w:b/>
          <w:i/>
          <w:w w:val="99"/>
          <w:sz w:val="22"/>
          <w:szCs w:val="22"/>
        </w:rPr>
        <w:t>REQUIRE</w:t>
      </w:r>
      <w:r>
        <w:rPr>
          <w:b/>
          <w:i/>
          <w:spacing w:val="2"/>
          <w:w w:val="99"/>
          <w:sz w:val="22"/>
          <w:szCs w:val="22"/>
        </w:rPr>
        <w:t>M</w:t>
      </w:r>
      <w:r>
        <w:rPr>
          <w:b/>
          <w:i/>
          <w:w w:val="99"/>
          <w:sz w:val="22"/>
          <w:szCs w:val="22"/>
        </w:rPr>
        <w:t>EN</w:t>
      </w:r>
      <w:r>
        <w:rPr>
          <w:b/>
          <w:i/>
          <w:spacing w:val="1"/>
          <w:w w:val="99"/>
          <w:sz w:val="22"/>
          <w:szCs w:val="22"/>
        </w:rPr>
        <w:t>T</w:t>
      </w:r>
      <w:r>
        <w:rPr>
          <w:b/>
          <w:i/>
          <w:spacing w:val="12"/>
          <w:w w:val="99"/>
          <w:sz w:val="22"/>
          <w:szCs w:val="22"/>
        </w:rPr>
        <w:t>S</w:t>
      </w:r>
      <w:r>
        <w:rPr>
          <w:b/>
          <w:i/>
          <w:w w:val="99"/>
          <w:sz w:val="22"/>
          <w:szCs w:val="22"/>
        </w:rPr>
        <w:t>........................................................................</w:t>
      </w:r>
      <w:r>
        <w:rPr>
          <w:b/>
          <w:i/>
          <w:sz w:val="22"/>
          <w:szCs w:val="22"/>
        </w:rPr>
        <w:t>16</w:t>
      </w:r>
    </w:p>
    <w:p w:rsidR="00F16361" w:rsidRDefault="00F16361">
      <w:pPr>
        <w:spacing w:line="200" w:lineRule="exact"/>
      </w:pPr>
    </w:p>
    <w:p w:rsidR="00F16361" w:rsidRDefault="00F16361">
      <w:pPr>
        <w:spacing w:before="19" w:line="260" w:lineRule="exact"/>
        <w:rPr>
          <w:sz w:val="26"/>
          <w:szCs w:val="26"/>
        </w:rPr>
      </w:pPr>
    </w:p>
    <w:p w:rsidR="00F16361" w:rsidRDefault="0047509A">
      <w:pPr>
        <w:ind w:left="100"/>
        <w:rPr>
          <w:sz w:val="22"/>
          <w:szCs w:val="22"/>
        </w:rPr>
      </w:pPr>
      <w:r>
        <w:rPr>
          <w:b/>
          <w:i/>
          <w:sz w:val="22"/>
          <w:szCs w:val="22"/>
        </w:rPr>
        <w:t>SECTIONV.TECHNICAL</w:t>
      </w:r>
      <w:r>
        <w:rPr>
          <w:b/>
          <w:i/>
          <w:w w:val="99"/>
          <w:sz w:val="22"/>
          <w:szCs w:val="22"/>
        </w:rPr>
        <w:t>SPECIFICATIONS.............................................................................</w:t>
      </w:r>
      <w:r>
        <w:rPr>
          <w:b/>
          <w:i/>
          <w:sz w:val="22"/>
          <w:szCs w:val="22"/>
        </w:rPr>
        <w:t>18</w:t>
      </w:r>
    </w:p>
    <w:p w:rsidR="00F16361" w:rsidRDefault="00F16361">
      <w:pPr>
        <w:spacing w:line="200" w:lineRule="exact"/>
      </w:pPr>
    </w:p>
    <w:p w:rsidR="00F16361" w:rsidRDefault="00F16361">
      <w:pPr>
        <w:spacing w:before="14" w:line="280" w:lineRule="exact"/>
        <w:rPr>
          <w:sz w:val="28"/>
          <w:szCs w:val="28"/>
        </w:rPr>
      </w:pPr>
    </w:p>
    <w:p w:rsidR="00F16361" w:rsidRDefault="0047509A">
      <w:pPr>
        <w:ind w:left="100"/>
        <w:rPr>
          <w:sz w:val="22"/>
          <w:szCs w:val="22"/>
        </w:rPr>
      </w:pPr>
      <w:r>
        <w:rPr>
          <w:b/>
          <w:i/>
          <w:sz w:val="22"/>
          <w:szCs w:val="22"/>
        </w:rPr>
        <w:t>SECTIONVI.SAMPLE</w:t>
      </w:r>
      <w:r>
        <w:rPr>
          <w:b/>
          <w:i/>
          <w:w w:val="99"/>
          <w:sz w:val="22"/>
          <w:szCs w:val="22"/>
        </w:rPr>
        <w:t>FORM</w:t>
      </w:r>
      <w:r>
        <w:rPr>
          <w:b/>
          <w:i/>
          <w:spacing w:val="3"/>
          <w:w w:val="99"/>
          <w:sz w:val="22"/>
          <w:szCs w:val="22"/>
        </w:rPr>
        <w:t>S</w:t>
      </w:r>
      <w:r>
        <w:rPr>
          <w:b/>
          <w:i/>
          <w:w w:val="99"/>
          <w:sz w:val="22"/>
          <w:szCs w:val="22"/>
        </w:rPr>
        <w:t>......................................................................................................</w:t>
      </w:r>
      <w:r>
        <w:rPr>
          <w:b/>
          <w:i/>
          <w:spacing w:val="1"/>
          <w:sz w:val="22"/>
          <w:szCs w:val="22"/>
        </w:rPr>
        <w:t>21</w:t>
      </w:r>
    </w:p>
    <w:p w:rsidR="00F16361" w:rsidRDefault="00F16361">
      <w:pPr>
        <w:spacing w:line="120" w:lineRule="exact"/>
        <w:rPr>
          <w:sz w:val="12"/>
          <w:szCs w:val="12"/>
        </w:rPr>
      </w:pPr>
    </w:p>
    <w:p w:rsidR="00F16361" w:rsidRDefault="0047509A">
      <w:pPr>
        <w:ind w:left="100"/>
        <w:rPr>
          <w:sz w:val="22"/>
          <w:szCs w:val="22"/>
        </w:rPr>
      </w:pPr>
      <w:r>
        <w:rPr>
          <w:i/>
          <w:spacing w:val="1"/>
          <w:sz w:val="22"/>
          <w:szCs w:val="22"/>
        </w:rPr>
        <w:t>S</w:t>
      </w:r>
      <w:r>
        <w:rPr>
          <w:i/>
          <w:sz w:val="18"/>
          <w:szCs w:val="18"/>
        </w:rPr>
        <w:t>AMP</w:t>
      </w:r>
      <w:r>
        <w:rPr>
          <w:i/>
          <w:spacing w:val="-1"/>
          <w:sz w:val="18"/>
          <w:szCs w:val="18"/>
        </w:rPr>
        <w:t>L</w:t>
      </w:r>
      <w:r>
        <w:rPr>
          <w:i/>
          <w:sz w:val="18"/>
          <w:szCs w:val="18"/>
        </w:rPr>
        <w:t>E</w:t>
      </w:r>
      <w:r>
        <w:rPr>
          <w:i/>
          <w:sz w:val="22"/>
          <w:szCs w:val="22"/>
        </w:rPr>
        <w:t>F</w:t>
      </w:r>
      <w:r>
        <w:rPr>
          <w:i/>
          <w:sz w:val="18"/>
          <w:szCs w:val="18"/>
        </w:rPr>
        <w:t>ORMS</w:t>
      </w:r>
      <w:r>
        <w:rPr>
          <w:i/>
          <w:w w:val="99"/>
          <w:sz w:val="22"/>
          <w:szCs w:val="22"/>
        </w:rPr>
        <w:t>..............................................................................................................................</w:t>
      </w:r>
      <w:r>
        <w:rPr>
          <w:i/>
          <w:spacing w:val="-1"/>
          <w:w w:val="99"/>
          <w:sz w:val="22"/>
          <w:szCs w:val="22"/>
        </w:rPr>
        <w:t>.</w:t>
      </w:r>
      <w:r>
        <w:rPr>
          <w:i/>
          <w:w w:val="99"/>
          <w:sz w:val="22"/>
          <w:szCs w:val="22"/>
        </w:rPr>
        <w:t>......</w:t>
      </w:r>
      <w:r>
        <w:rPr>
          <w:i/>
          <w:sz w:val="22"/>
          <w:szCs w:val="22"/>
        </w:rPr>
        <w:t>22</w:t>
      </w:r>
    </w:p>
    <w:p w:rsidR="00F16361" w:rsidRDefault="0047509A">
      <w:pPr>
        <w:ind w:left="340"/>
        <w:rPr>
          <w:sz w:val="22"/>
          <w:szCs w:val="22"/>
        </w:rPr>
      </w:pPr>
      <w:proofErr w:type="gramStart"/>
      <w:r>
        <w:rPr>
          <w:i/>
          <w:sz w:val="22"/>
          <w:szCs w:val="22"/>
        </w:rPr>
        <w:t>1.Bid</w:t>
      </w:r>
      <w:r>
        <w:rPr>
          <w:i/>
          <w:spacing w:val="-1"/>
          <w:sz w:val="22"/>
          <w:szCs w:val="22"/>
        </w:rPr>
        <w:t>F</w:t>
      </w:r>
      <w:r>
        <w:rPr>
          <w:i/>
          <w:spacing w:val="1"/>
          <w:sz w:val="22"/>
          <w:szCs w:val="22"/>
        </w:rPr>
        <w:t>o</w:t>
      </w:r>
      <w:r>
        <w:rPr>
          <w:i/>
          <w:sz w:val="22"/>
          <w:szCs w:val="22"/>
        </w:rPr>
        <w:t>rmandPrice</w:t>
      </w:r>
      <w:proofErr w:type="gramEnd"/>
      <w:r>
        <w:rPr>
          <w:i/>
          <w:sz w:val="22"/>
          <w:szCs w:val="22"/>
        </w:rPr>
        <w:t xml:space="preserve"> </w:t>
      </w:r>
      <w:r>
        <w:rPr>
          <w:i/>
          <w:w w:val="99"/>
          <w:sz w:val="22"/>
          <w:szCs w:val="22"/>
        </w:rPr>
        <w:t>Schedule</w:t>
      </w:r>
      <w:r>
        <w:rPr>
          <w:i/>
          <w:spacing w:val="7"/>
          <w:w w:val="99"/>
          <w:sz w:val="22"/>
          <w:szCs w:val="22"/>
        </w:rPr>
        <w:t>s</w:t>
      </w:r>
      <w:r>
        <w:rPr>
          <w:i/>
          <w:w w:val="99"/>
          <w:sz w:val="22"/>
          <w:szCs w:val="22"/>
        </w:rPr>
        <w:t>....................................................................................................</w:t>
      </w:r>
      <w:r>
        <w:rPr>
          <w:i/>
          <w:sz w:val="22"/>
          <w:szCs w:val="22"/>
        </w:rPr>
        <w:t>23</w:t>
      </w:r>
    </w:p>
    <w:p w:rsidR="00F16361" w:rsidRDefault="0047509A">
      <w:pPr>
        <w:spacing w:line="240" w:lineRule="exact"/>
        <w:ind w:left="340"/>
        <w:rPr>
          <w:sz w:val="22"/>
          <w:szCs w:val="22"/>
        </w:rPr>
      </w:pPr>
      <w:proofErr w:type="gramStart"/>
      <w:r>
        <w:rPr>
          <w:i/>
          <w:sz w:val="22"/>
          <w:szCs w:val="22"/>
        </w:rPr>
        <w:t>2.BidSecurity</w:t>
      </w:r>
      <w:r>
        <w:rPr>
          <w:i/>
          <w:w w:val="99"/>
          <w:sz w:val="22"/>
          <w:szCs w:val="22"/>
        </w:rPr>
        <w:t>Form</w:t>
      </w:r>
      <w:proofErr w:type="gramEnd"/>
      <w:r>
        <w:rPr>
          <w:i/>
          <w:w w:val="99"/>
          <w:sz w:val="22"/>
          <w:szCs w:val="22"/>
        </w:rPr>
        <w:t>.......................................................................................................................</w:t>
      </w:r>
      <w:r>
        <w:rPr>
          <w:i/>
          <w:sz w:val="22"/>
          <w:szCs w:val="22"/>
        </w:rPr>
        <w:t>26</w:t>
      </w:r>
    </w:p>
    <w:p w:rsidR="00F16361" w:rsidRDefault="0047509A">
      <w:pPr>
        <w:ind w:left="340"/>
        <w:rPr>
          <w:sz w:val="22"/>
          <w:szCs w:val="22"/>
        </w:rPr>
      </w:pPr>
      <w:proofErr w:type="gramStart"/>
      <w:r>
        <w:rPr>
          <w:i/>
          <w:sz w:val="22"/>
          <w:szCs w:val="22"/>
        </w:rPr>
        <w:t>3.Contract</w:t>
      </w:r>
      <w:r>
        <w:rPr>
          <w:i/>
          <w:w w:val="99"/>
          <w:sz w:val="22"/>
          <w:szCs w:val="22"/>
        </w:rPr>
        <w:t>For</w:t>
      </w:r>
      <w:r>
        <w:rPr>
          <w:i/>
          <w:spacing w:val="2"/>
          <w:w w:val="99"/>
          <w:sz w:val="22"/>
          <w:szCs w:val="22"/>
        </w:rPr>
        <w:t>m</w:t>
      </w:r>
      <w:proofErr w:type="gramEnd"/>
      <w:r>
        <w:rPr>
          <w:i/>
          <w:w w:val="99"/>
          <w:sz w:val="22"/>
          <w:szCs w:val="22"/>
        </w:rPr>
        <w:t>.............................................................................................................</w:t>
      </w:r>
      <w:r>
        <w:rPr>
          <w:i/>
          <w:spacing w:val="1"/>
          <w:w w:val="99"/>
          <w:sz w:val="22"/>
          <w:szCs w:val="22"/>
        </w:rPr>
        <w:t>.</w:t>
      </w:r>
      <w:r>
        <w:rPr>
          <w:i/>
          <w:w w:val="99"/>
          <w:sz w:val="22"/>
          <w:szCs w:val="22"/>
        </w:rPr>
        <w:t>...............</w:t>
      </w:r>
      <w:r>
        <w:rPr>
          <w:i/>
          <w:sz w:val="22"/>
          <w:szCs w:val="22"/>
        </w:rPr>
        <w:t>27</w:t>
      </w:r>
    </w:p>
    <w:p w:rsidR="00F16361" w:rsidRDefault="0047509A">
      <w:pPr>
        <w:ind w:left="340"/>
        <w:rPr>
          <w:sz w:val="22"/>
          <w:szCs w:val="22"/>
        </w:rPr>
      </w:pPr>
      <w:proofErr w:type="gramStart"/>
      <w:r>
        <w:rPr>
          <w:i/>
          <w:sz w:val="22"/>
          <w:szCs w:val="22"/>
        </w:rPr>
        <w:t>4.PerformanceSecurity</w:t>
      </w:r>
      <w:r>
        <w:rPr>
          <w:i/>
          <w:w w:val="99"/>
          <w:sz w:val="22"/>
          <w:szCs w:val="22"/>
        </w:rPr>
        <w:t>Form</w:t>
      </w:r>
      <w:proofErr w:type="gramEnd"/>
      <w:r>
        <w:rPr>
          <w:i/>
          <w:w w:val="99"/>
          <w:sz w:val="22"/>
          <w:szCs w:val="22"/>
        </w:rPr>
        <w:t>........................................................................................................</w:t>
      </w:r>
      <w:r>
        <w:rPr>
          <w:i/>
          <w:sz w:val="22"/>
          <w:szCs w:val="22"/>
        </w:rPr>
        <w:t>28</w:t>
      </w:r>
    </w:p>
    <w:p w:rsidR="00F16361" w:rsidRDefault="0047509A">
      <w:pPr>
        <w:ind w:left="340"/>
        <w:rPr>
          <w:sz w:val="22"/>
          <w:szCs w:val="22"/>
        </w:rPr>
      </w:pPr>
      <w:proofErr w:type="gramStart"/>
      <w:r>
        <w:rPr>
          <w:i/>
          <w:sz w:val="22"/>
          <w:szCs w:val="22"/>
        </w:rPr>
        <w:t>5.BankGuaranteeforAdvance</w:t>
      </w:r>
      <w:r>
        <w:rPr>
          <w:i/>
          <w:w w:val="99"/>
          <w:sz w:val="22"/>
          <w:szCs w:val="22"/>
        </w:rPr>
        <w:t>Payment</w:t>
      </w:r>
      <w:proofErr w:type="gramEnd"/>
      <w:r>
        <w:rPr>
          <w:i/>
          <w:w w:val="99"/>
          <w:sz w:val="22"/>
          <w:szCs w:val="22"/>
        </w:rPr>
        <w:t>.......................................................................................</w:t>
      </w:r>
      <w:r>
        <w:rPr>
          <w:i/>
          <w:sz w:val="22"/>
          <w:szCs w:val="22"/>
        </w:rPr>
        <w:t>29</w:t>
      </w:r>
    </w:p>
    <w:p w:rsidR="00F16361" w:rsidRDefault="0047509A">
      <w:pPr>
        <w:ind w:left="340"/>
        <w:rPr>
          <w:sz w:val="22"/>
          <w:szCs w:val="22"/>
        </w:rPr>
      </w:pPr>
      <w:proofErr w:type="gramStart"/>
      <w:r>
        <w:rPr>
          <w:i/>
          <w:sz w:val="22"/>
          <w:szCs w:val="22"/>
        </w:rPr>
        <w:t>6.Manu</w:t>
      </w:r>
      <w:r>
        <w:rPr>
          <w:i/>
          <w:spacing w:val="-1"/>
          <w:sz w:val="22"/>
          <w:szCs w:val="22"/>
        </w:rPr>
        <w:t>f</w:t>
      </w:r>
      <w:r>
        <w:rPr>
          <w:i/>
          <w:sz w:val="22"/>
          <w:szCs w:val="22"/>
        </w:rPr>
        <w:t>acturer’sAuthorization</w:t>
      </w:r>
      <w:r>
        <w:rPr>
          <w:i/>
          <w:w w:val="99"/>
          <w:sz w:val="22"/>
          <w:szCs w:val="22"/>
        </w:rPr>
        <w:t>Form</w:t>
      </w:r>
      <w:proofErr w:type="gramEnd"/>
      <w:r>
        <w:rPr>
          <w:i/>
          <w:w w:val="99"/>
          <w:sz w:val="22"/>
          <w:szCs w:val="22"/>
        </w:rPr>
        <w:t>.........................................................................................</w:t>
      </w:r>
      <w:r>
        <w:rPr>
          <w:i/>
          <w:spacing w:val="1"/>
          <w:w w:val="99"/>
          <w:sz w:val="22"/>
          <w:szCs w:val="22"/>
        </w:rPr>
        <w:t>.</w:t>
      </w:r>
      <w:r>
        <w:rPr>
          <w:i/>
          <w:w w:val="99"/>
          <w:sz w:val="22"/>
          <w:szCs w:val="22"/>
        </w:rPr>
        <w:t>.</w:t>
      </w:r>
      <w:r>
        <w:rPr>
          <w:i/>
          <w:spacing w:val="1"/>
          <w:sz w:val="22"/>
          <w:szCs w:val="22"/>
        </w:rPr>
        <w:t>30</w:t>
      </w:r>
    </w:p>
    <w:p w:rsidR="00F16361" w:rsidRDefault="00F16361">
      <w:pPr>
        <w:spacing w:before="9" w:line="140" w:lineRule="exact"/>
        <w:rPr>
          <w:sz w:val="15"/>
          <w:szCs w:val="15"/>
        </w:rPr>
      </w:pPr>
    </w:p>
    <w:p w:rsidR="00F16361" w:rsidRDefault="00F16361">
      <w:pPr>
        <w:spacing w:line="200" w:lineRule="exact"/>
      </w:pPr>
    </w:p>
    <w:p w:rsidR="00F16361" w:rsidRDefault="0047509A">
      <w:pPr>
        <w:ind w:left="100" w:right="82"/>
        <w:rPr>
          <w:sz w:val="22"/>
          <w:szCs w:val="22"/>
        </w:rPr>
        <w:sectPr w:rsidR="00F16361">
          <w:headerReference w:type="default" r:id="rId32"/>
          <w:pgSz w:w="12240" w:h="15840"/>
          <w:pgMar w:top="940" w:right="1320" w:bottom="280" w:left="1700" w:header="742" w:footer="0" w:gutter="0"/>
          <w:pgNumType w:start="1"/>
          <w:cols w:space="720"/>
        </w:sectPr>
      </w:pPr>
      <w:r>
        <w:rPr>
          <w:b/>
          <w:i/>
          <w:sz w:val="22"/>
          <w:szCs w:val="22"/>
        </w:rPr>
        <w:t>SECTI</w:t>
      </w:r>
      <w:r>
        <w:rPr>
          <w:b/>
          <w:i/>
          <w:spacing w:val="1"/>
          <w:sz w:val="22"/>
          <w:szCs w:val="22"/>
        </w:rPr>
        <w:t>O</w:t>
      </w:r>
      <w:r>
        <w:rPr>
          <w:b/>
          <w:i/>
          <w:sz w:val="22"/>
          <w:szCs w:val="22"/>
        </w:rPr>
        <w:t>N</w:t>
      </w:r>
      <w:r>
        <w:rPr>
          <w:b/>
          <w:i/>
          <w:spacing w:val="1"/>
          <w:sz w:val="22"/>
          <w:szCs w:val="22"/>
        </w:rPr>
        <w:t>V</w:t>
      </w:r>
      <w:r>
        <w:rPr>
          <w:b/>
          <w:i/>
          <w:sz w:val="22"/>
          <w:szCs w:val="22"/>
        </w:rPr>
        <w:t>II.ELI</w:t>
      </w:r>
      <w:r>
        <w:rPr>
          <w:b/>
          <w:i/>
          <w:spacing w:val="1"/>
          <w:sz w:val="22"/>
          <w:szCs w:val="22"/>
        </w:rPr>
        <w:t>G</w:t>
      </w:r>
      <w:r>
        <w:rPr>
          <w:b/>
          <w:i/>
          <w:sz w:val="22"/>
          <w:szCs w:val="22"/>
        </w:rPr>
        <w:t>IB</w:t>
      </w:r>
      <w:r>
        <w:rPr>
          <w:b/>
          <w:i/>
          <w:spacing w:val="1"/>
          <w:sz w:val="22"/>
          <w:szCs w:val="22"/>
        </w:rPr>
        <w:t>I</w:t>
      </w:r>
      <w:r>
        <w:rPr>
          <w:b/>
          <w:i/>
          <w:sz w:val="22"/>
          <w:szCs w:val="22"/>
        </w:rPr>
        <w:t>LITYFORTHEPR</w:t>
      </w:r>
      <w:r>
        <w:rPr>
          <w:b/>
          <w:i/>
          <w:spacing w:val="1"/>
          <w:sz w:val="22"/>
          <w:szCs w:val="22"/>
        </w:rPr>
        <w:t>O</w:t>
      </w:r>
      <w:r>
        <w:rPr>
          <w:b/>
          <w:i/>
          <w:sz w:val="22"/>
          <w:szCs w:val="22"/>
        </w:rPr>
        <w:t>VI</w:t>
      </w:r>
      <w:r>
        <w:rPr>
          <w:b/>
          <w:i/>
          <w:spacing w:val="2"/>
          <w:sz w:val="22"/>
          <w:szCs w:val="22"/>
        </w:rPr>
        <w:t>S</w:t>
      </w:r>
      <w:r>
        <w:rPr>
          <w:b/>
          <w:i/>
          <w:sz w:val="22"/>
          <w:szCs w:val="22"/>
        </w:rPr>
        <w:t>ION</w:t>
      </w:r>
      <w:r>
        <w:rPr>
          <w:b/>
          <w:i/>
          <w:spacing w:val="1"/>
          <w:sz w:val="22"/>
          <w:szCs w:val="22"/>
        </w:rPr>
        <w:t>O</w:t>
      </w:r>
      <w:r>
        <w:rPr>
          <w:b/>
          <w:i/>
          <w:sz w:val="22"/>
          <w:szCs w:val="22"/>
        </w:rPr>
        <w:t>FG</w:t>
      </w:r>
      <w:r>
        <w:rPr>
          <w:b/>
          <w:i/>
          <w:spacing w:val="1"/>
          <w:sz w:val="22"/>
          <w:szCs w:val="22"/>
        </w:rPr>
        <w:t>O</w:t>
      </w:r>
      <w:r>
        <w:rPr>
          <w:b/>
          <w:i/>
          <w:sz w:val="22"/>
          <w:szCs w:val="22"/>
        </w:rPr>
        <w:t>ODS</w:t>
      </w:r>
      <w:proofErr w:type="gramStart"/>
      <w:r>
        <w:rPr>
          <w:b/>
          <w:i/>
          <w:sz w:val="22"/>
          <w:szCs w:val="22"/>
        </w:rPr>
        <w:t>,WOR</w:t>
      </w:r>
      <w:r>
        <w:rPr>
          <w:b/>
          <w:i/>
          <w:spacing w:val="1"/>
          <w:sz w:val="22"/>
          <w:szCs w:val="22"/>
        </w:rPr>
        <w:t>K</w:t>
      </w:r>
      <w:r>
        <w:rPr>
          <w:b/>
          <w:i/>
          <w:sz w:val="22"/>
          <w:szCs w:val="22"/>
        </w:rPr>
        <w:t>S,AND</w:t>
      </w:r>
      <w:r>
        <w:rPr>
          <w:b/>
          <w:i/>
          <w:w w:val="99"/>
          <w:sz w:val="22"/>
          <w:szCs w:val="22"/>
        </w:rPr>
        <w:t>SE</w:t>
      </w:r>
      <w:r>
        <w:rPr>
          <w:b/>
          <w:i/>
          <w:spacing w:val="1"/>
          <w:w w:val="99"/>
          <w:sz w:val="22"/>
          <w:szCs w:val="22"/>
        </w:rPr>
        <w:t>R</w:t>
      </w:r>
      <w:r>
        <w:rPr>
          <w:b/>
          <w:i/>
          <w:w w:val="99"/>
          <w:sz w:val="22"/>
          <w:szCs w:val="22"/>
        </w:rPr>
        <w:t>VICES</w:t>
      </w:r>
      <w:proofErr w:type="gramEnd"/>
      <w:r>
        <w:rPr>
          <w:b/>
          <w:i/>
          <w:w w:val="99"/>
          <w:sz w:val="22"/>
          <w:szCs w:val="22"/>
        </w:rPr>
        <w:t xml:space="preserve"> IN</w:t>
      </w:r>
      <w:r>
        <w:rPr>
          <w:b/>
          <w:i/>
          <w:sz w:val="22"/>
          <w:szCs w:val="22"/>
        </w:rPr>
        <w:t xml:space="preserve"> BANK-FINANCED</w:t>
      </w:r>
      <w:r>
        <w:rPr>
          <w:b/>
          <w:i/>
          <w:spacing w:val="2"/>
          <w:w w:val="99"/>
          <w:sz w:val="22"/>
          <w:szCs w:val="22"/>
        </w:rPr>
        <w:t>P</w:t>
      </w:r>
      <w:r>
        <w:rPr>
          <w:b/>
          <w:i/>
          <w:w w:val="99"/>
          <w:sz w:val="22"/>
          <w:szCs w:val="22"/>
        </w:rPr>
        <w:t>ROCURE</w:t>
      </w:r>
      <w:r>
        <w:rPr>
          <w:b/>
          <w:i/>
          <w:spacing w:val="2"/>
          <w:w w:val="99"/>
          <w:sz w:val="22"/>
          <w:szCs w:val="22"/>
        </w:rPr>
        <w:t>M</w:t>
      </w:r>
      <w:r>
        <w:rPr>
          <w:b/>
          <w:i/>
          <w:w w:val="99"/>
          <w:sz w:val="22"/>
          <w:szCs w:val="22"/>
        </w:rPr>
        <w:t>ENT............................................</w:t>
      </w:r>
      <w:r>
        <w:rPr>
          <w:b/>
          <w:i/>
          <w:spacing w:val="4"/>
          <w:w w:val="99"/>
          <w:sz w:val="22"/>
          <w:szCs w:val="22"/>
        </w:rPr>
        <w:t>.</w:t>
      </w:r>
      <w:r>
        <w:rPr>
          <w:i/>
          <w:w w:val="99"/>
          <w:sz w:val="22"/>
          <w:szCs w:val="22"/>
        </w:rPr>
        <w:t>Error!</w:t>
      </w:r>
      <w:r>
        <w:rPr>
          <w:i/>
          <w:sz w:val="22"/>
          <w:szCs w:val="22"/>
        </w:rPr>
        <w:t>Boo</w:t>
      </w:r>
      <w:r>
        <w:rPr>
          <w:i/>
          <w:spacing w:val="-2"/>
          <w:sz w:val="22"/>
          <w:szCs w:val="22"/>
        </w:rPr>
        <w:t>k</w:t>
      </w:r>
      <w:r>
        <w:rPr>
          <w:i/>
          <w:sz w:val="22"/>
          <w:szCs w:val="22"/>
        </w:rPr>
        <w:t>marknotdefined.</w:t>
      </w:r>
    </w:p>
    <w:p w:rsidR="00F16361" w:rsidRDefault="00F16361">
      <w:pPr>
        <w:spacing w:before="2" w:line="280" w:lineRule="exact"/>
        <w:rPr>
          <w:sz w:val="28"/>
          <w:szCs w:val="28"/>
        </w:rPr>
      </w:pPr>
    </w:p>
    <w:p w:rsidR="00D72244" w:rsidRDefault="00D72244">
      <w:pPr>
        <w:spacing w:before="13"/>
        <w:ind w:left="3828" w:right="3828"/>
        <w:jc w:val="center"/>
        <w:rPr>
          <w:b/>
          <w:sz w:val="36"/>
          <w:szCs w:val="36"/>
        </w:rPr>
      </w:pPr>
    </w:p>
    <w:p w:rsidR="00F16361" w:rsidRDefault="00F16361">
      <w:pPr>
        <w:spacing w:line="200" w:lineRule="exact"/>
      </w:pPr>
    </w:p>
    <w:p w:rsidR="00F16361" w:rsidRDefault="00F16361">
      <w:pPr>
        <w:spacing w:before="15" w:line="240" w:lineRule="exact"/>
        <w:rPr>
          <w:sz w:val="24"/>
          <w:szCs w:val="24"/>
        </w:rPr>
      </w:pPr>
    </w:p>
    <w:p w:rsidR="00F16361" w:rsidRDefault="0047509A">
      <w:pPr>
        <w:spacing w:before="13"/>
        <w:ind w:left="2523" w:right="2523"/>
        <w:jc w:val="center"/>
        <w:rPr>
          <w:sz w:val="36"/>
          <w:szCs w:val="36"/>
        </w:rPr>
      </w:pPr>
      <w:r>
        <w:rPr>
          <w:b/>
          <w:sz w:val="36"/>
          <w:szCs w:val="36"/>
        </w:rPr>
        <w:t>Section II.  Bid Data Sheet</w:t>
      </w:r>
    </w:p>
    <w:p w:rsidR="00F16361" w:rsidRDefault="00F16361">
      <w:pPr>
        <w:spacing w:line="200" w:lineRule="exact"/>
      </w:pPr>
    </w:p>
    <w:p w:rsidR="00F16361" w:rsidRDefault="00D74B2A">
      <w:pPr>
        <w:spacing w:line="200" w:lineRule="exact"/>
      </w:pPr>
      <w:r>
        <w:rPr>
          <w:noProof/>
        </w:rPr>
        <w:pict>
          <v:group id="Group 130" o:spid="_x0000_s1480" style="position:absolute;margin-left:89.6pt;margin-top:131.15pt;width:451.2pt;height:266.75pt;z-index:-251674624;mso-position-horizontal-relative:page;mso-position-vertical-relative:page" coordorigin="1792,2398" coordsize="9024,5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">
            <v:group id="Group 131" o:spid="_x0000_s1481" style="position:absolute;left:1800;top:2413;width:9000;height:0" coordorigin="1800,2413"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138" o:spid="_x0000_s1488" style="position:absolute;left:1800;top:2413;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dPG8IA&#10;AADcAAAADwAAAGRycy9kb3ducmV2LnhtbERPTWsCMRC9F/wPYYTealYLUrZGEVEp9KTtYY/DZrrZ&#10;upksm2lc++ubQqG3ebzPWW1G36lEQ2wDG5jPClDEdbAtNwbe3w4PT6CiIFvsApOBG0XYrCd3Kyxt&#10;uPKJ0lkalUM4lmjAifSl1rF25DHOQk+cuY8weJQMh0bbAa853Hd6URRL7bHl3OCwp52j+nL+8gaq&#10;4/b15Ob6lj6/q71IsUipOhpzPx23z6CERvkX/7lfbJ6/fITfZ/IFe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R08bwgAAANwAAAAPAAAAAAAAAAAAAAAAAJgCAABkcnMvZG93&#10;bnJldi54bWxQSwUGAAAAAAQABAD1AAAAhwMAAAAA&#10;" path="m,l9000,e" filled="f" strokeweight=".82pt">
                <v:path arrowok="t" o:connecttype="custom" o:connectlocs="0,0;9000,0" o:connectangles="0,0"/>
              </v:shape>
              <v:group id="Group 132" o:spid="_x0000_s1482" style="position:absolute;left:1807;top:2407;width:0;height:5318" coordorigin="1807,2407" coordsize="0,5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137" o:spid="_x0000_s1487" style="position:absolute;left:1807;top:2407;width:0;height:5318;visibility:visible;mso-wrap-style:square;v-text-anchor:top" coordsize="0,5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0K88EA&#10;AADcAAAADwAAAGRycy9kb3ducmV2LnhtbERPTYvCMBC9L/gfwgje1tQF3VqNooLgTawePA7N2BSb&#10;SW2y2t1fbwRhb/N4nzNfdrYWd2p95VjBaJiAIC6crrhUcDpuP1MQPiBrrB2Tgl/ysFz0PuaYaffg&#10;A93zUIoYwj5DBSaEJpPSF4Ys+qFriCN3ca3FEGFbSt3iI4bbWn4lyURarDg2GGxoY6i45j9Wwd4U&#10;XXNeSz9yh+/d9JxWtz/MlRr0u9UMRKAu/Ivf7p2O8ydjeD0TL5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NCvPBAAAA3AAAAA8AAAAAAAAAAAAAAAAAmAIAAGRycy9kb3du&#10;cmV2LnhtbFBLBQYAAAAABAAEAPUAAACGAwAAAAA=&#10;" path="m,l,5317e" filled="f" strokeweight=".82pt">
                  <v:path arrowok="t" o:connecttype="custom" o:connectlocs="0,2407;0,7724" o:connectangles="0,0"/>
                </v:shape>
                <v:group id="Group 133" o:spid="_x0000_s1483" style="position:absolute;left:1800;top:7717;width:9000;height:0" coordorigin="1800,7717"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136" o:spid="_x0000_s1486" style="position:absolute;left:1800;top:7717;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xJGMIA&#10;AADcAAAADwAAAGRycy9kb3ducmV2LnhtbERPTWsCMRC9F/wPYYTealYPtmyNItJKoSdtD3scNtPN&#10;1s1k2Uzj2l/fFARv83ifs9qMvlOJhtgGNjCfFaCI62Bbbgx8frw+PIGKgmyxC0wGLhRhs57crbC0&#10;4cwHSkdpVA7hWKIBJ9KXWsfakcc4Cz1x5r7C4FEyHBptBzzncN/pRVEstceWc4PDnnaO6tPxxxuo&#10;9tv3g5vrS/r+rV5EikVK1d6Y++m4fQYlNMpNfHW/2Tx/+Qj/z+QL9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EkYwgAAANwAAAAPAAAAAAAAAAAAAAAAAJgCAABkcnMvZG93&#10;bnJldi54bWxQSwUGAAAAAAQABAD1AAAAhwMAAAAA&#10;" path="m,l9000,e" filled="f" strokeweight=".82pt">
                    <v:path arrowok="t" o:connecttype="custom" o:connectlocs="0,0;9000,0" o:connectangles="0,0"/>
                  </v:shape>
                  <v:group id="Group 134" o:spid="_x0000_s1484" style="position:absolute;left:10807;top:2406;width:0;height:5318" coordorigin="10807,2406" coordsize="0,5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135" o:spid="_x0000_s1485" style="position:absolute;left:10807;top:2406;width:0;height:5318;visibility:visible;mso-wrap-style:square;v-text-anchor:top" coordsize="0,5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AA9sEA&#10;AADcAAAADwAAAGRycy9kb3ducmV2LnhtbERPTYvCMBC9C/6HMMLeNHUPVauprAuCt8XqwePQjE3Z&#10;ZlKbqN399UYQvM3jfc5q3dtG3KjztWMF00kCgrh0uuZKwfGwHc9B+ICssXFMCv7IwzofDlaYaXfn&#10;Pd2KUIkYwj5DBSaENpPSl4Ys+olriSN3dp3FEGFXSd3hPYbbRn4mSSot1hwbDLb0baj8La5WwY8p&#10;+/a0kX7q9rPd4jSvL/9YKPUx6r+WIAL14S1+uXc6zk8X8HwmXi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AAPbBAAAA3AAAAA8AAAAAAAAAAAAAAAAAmAIAAGRycy9kb3du&#10;cmV2LnhtbFBLBQYAAAAABAAEAPUAAACGAwAAAAA=&#10;" path="m,l,5318e" filled="f" strokeweight=".82pt">
                      <v:path arrowok="t" o:connecttype="custom" o:connectlocs="0,2406;0,7724" o:connectangles="0,0"/>
                    </v:shape>
                  </v:group>
                </v:group>
              </v:group>
            </v:group>
            <w10:wrap anchorx="page" anchory="page"/>
          </v:group>
        </w:pict>
      </w:r>
    </w:p>
    <w:p w:rsidR="00F16361" w:rsidRDefault="00F16361">
      <w:pPr>
        <w:spacing w:line="200" w:lineRule="exact"/>
      </w:pPr>
    </w:p>
    <w:p w:rsidR="00F16361" w:rsidRDefault="00F16361">
      <w:pPr>
        <w:spacing w:before="5" w:line="240" w:lineRule="exact"/>
        <w:rPr>
          <w:sz w:val="24"/>
          <w:szCs w:val="24"/>
        </w:rPr>
      </w:pPr>
    </w:p>
    <w:p w:rsidR="00F16361" w:rsidRDefault="0047509A">
      <w:pPr>
        <w:ind w:left="2898" w:right="2885"/>
        <w:jc w:val="center"/>
        <w:rPr>
          <w:sz w:val="28"/>
          <w:szCs w:val="28"/>
        </w:rPr>
      </w:pPr>
      <w:r>
        <w:rPr>
          <w:b/>
          <w:sz w:val="28"/>
          <w:szCs w:val="28"/>
        </w:rPr>
        <w:t>Notes</w:t>
      </w:r>
      <w:r w:rsidR="000767B4">
        <w:rPr>
          <w:b/>
          <w:sz w:val="28"/>
          <w:szCs w:val="28"/>
        </w:rPr>
        <w:t xml:space="preserve"> </w:t>
      </w:r>
      <w:r>
        <w:rPr>
          <w:b/>
          <w:sz w:val="28"/>
          <w:szCs w:val="28"/>
        </w:rPr>
        <w:t>on</w:t>
      </w:r>
      <w:r w:rsidR="000767B4">
        <w:rPr>
          <w:b/>
          <w:sz w:val="28"/>
          <w:szCs w:val="28"/>
        </w:rPr>
        <w:t xml:space="preserve"> </w:t>
      </w:r>
      <w:r>
        <w:rPr>
          <w:b/>
          <w:sz w:val="28"/>
          <w:szCs w:val="28"/>
        </w:rPr>
        <w:t>the</w:t>
      </w:r>
      <w:r w:rsidR="000767B4">
        <w:rPr>
          <w:b/>
          <w:sz w:val="28"/>
          <w:szCs w:val="28"/>
        </w:rPr>
        <w:t xml:space="preserve"> </w:t>
      </w:r>
      <w:r>
        <w:rPr>
          <w:b/>
          <w:sz w:val="28"/>
          <w:szCs w:val="28"/>
        </w:rPr>
        <w:t>Bid</w:t>
      </w:r>
      <w:r w:rsidR="000767B4">
        <w:rPr>
          <w:b/>
          <w:sz w:val="28"/>
          <w:szCs w:val="28"/>
        </w:rPr>
        <w:t xml:space="preserve"> </w:t>
      </w:r>
      <w:r>
        <w:rPr>
          <w:b/>
          <w:sz w:val="28"/>
          <w:szCs w:val="28"/>
        </w:rPr>
        <w:t>Data</w:t>
      </w:r>
      <w:r w:rsidR="000767B4">
        <w:rPr>
          <w:b/>
          <w:sz w:val="28"/>
          <w:szCs w:val="28"/>
        </w:rPr>
        <w:t xml:space="preserve"> </w:t>
      </w:r>
      <w:r>
        <w:rPr>
          <w:b/>
          <w:w w:val="99"/>
          <w:sz w:val="28"/>
          <w:szCs w:val="28"/>
        </w:rPr>
        <w:t>Sheet</w:t>
      </w:r>
    </w:p>
    <w:p w:rsidR="00F16361" w:rsidRDefault="00F16361">
      <w:pPr>
        <w:spacing w:before="12" w:line="260" w:lineRule="exact"/>
        <w:rPr>
          <w:sz w:val="26"/>
          <w:szCs w:val="26"/>
        </w:rPr>
      </w:pPr>
    </w:p>
    <w:p w:rsidR="00F16361" w:rsidRDefault="0047509A">
      <w:pPr>
        <w:ind w:left="215" w:right="159"/>
        <w:jc w:val="both"/>
        <w:rPr>
          <w:sz w:val="24"/>
          <w:szCs w:val="24"/>
        </w:rPr>
      </w:pPr>
      <w:r>
        <w:rPr>
          <w:sz w:val="24"/>
          <w:szCs w:val="24"/>
        </w:rPr>
        <w:t>Section</w:t>
      </w:r>
      <w:r>
        <w:rPr>
          <w:spacing w:val="-1"/>
          <w:sz w:val="24"/>
          <w:szCs w:val="24"/>
        </w:rPr>
        <w:t>I</w:t>
      </w:r>
      <w:r>
        <w:rPr>
          <w:sz w:val="24"/>
          <w:szCs w:val="24"/>
        </w:rPr>
        <w:t>Iisintendedtoassi</w:t>
      </w:r>
      <w:r>
        <w:rPr>
          <w:spacing w:val="-1"/>
          <w:sz w:val="24"/>
          <w:szCs w:val="24"/>
        </w:rPr>
        <w:t>s</w:t>
      </w:r>
      <w:r>
        <w:rPr>
          <w:sz w:val="24"/>
          <w:szCs w:val="24"/>
        </w:rPr>
        <w:t>tthe</w:t>
      </w:r>
      <w:r>
        <w:rPr>
          <w:spacing w:val="-1"/>
          <w:sz w:val="24"/>
          <w:szCs w:val="24"/>
        </w:rPr>
        <w:t>P</w:t>
      </w:r>
      <w:r>
        <w:rPr>
          <w:spacing w:val="1"/>
          <w:sz w:val="24"/>
          <w:szCs w:val="24"/>
        </w:rPr>
        <w:t>r</w:t>
      </w:r>
      <w:r>
        <w:rPr>
          <w:sz w:val="24"/>
          <w:szCs w:val="24"/>
        </w:rPr>
        <w:t>ocur</w:t>
      </w:r>
      <w:r>
        <w:rPr>
          <w:spacing w:val="-1"/>
          <w:sz w:val="24"/>
          <w:szCs w:val="24"/>
        </w:rPr>
        <w:t>i</w:t>
      </w:r>
      <w:r>
        <w:rPr>
          <w:sz w:val="24"/>
          <w:szCs w:val="24"/>
        </w:rPr>
        <w:t>ngagencyinprovidingthespecificinformation in</w:t>
      </w:r>
      <w:r w:rsidR="006946BB">
        <w:rPr>
          <w:sz w:val="24"/>
          <w:szCs w:val="24"/>
        </w:rPr>
        <w:t xml:space="preserve"> </w:t>
      </w:r>
      <w:r>
        <w:rPr>
          <w:spacing w:val="-1"/>
          <w:sz w:val="24"/>
          <w:szCs w:val="24"/>
        </w:rPr>
        <w:t>r</w:t>
      </w:r>
      <w:r>
        <w:rPr>
          <w:sz w:val="24"/>
          <w:szCs w:val="24"/>
        </w:rPr>
        <w:t>el</w:t>
      </w:r>
      <w:r>
        <w:rPr>
          <w:spacing w:val="-1"/>
          <w:sz w:val="24"/>
          <w:szCs w:val="24"/>
        </w:rPr>
        <w:t>a</w:t>
      </w:r>
      <w:r>
        <w:rPr>
          <w:sz w:val="24"/>
          <w:szCs w:val="24"/>
        </w:rPr>
        <w:t>tion tocor</w:t>
      </w:r>
      <w:r>
        <w:rPr>
          <w:spacing w:val="-1"/>
          <w:sz w:val="24"/>
          <w:szCs w:val="24"/>
        </w:rPr>
        <w:t>r</w:t>
      </w:r>
      <w:r>
        <w:rPr>
          <w:sz w:val="24"/>
          <w:szCs w:val="24"/>
        </w:rPr>
        <w:t>espo</w:t>
      </w:r>
      <w:r>
        <w:rPr>
          <w:spacing w:val="-1"/>
          <w:sz w:val="24"/>
          <w:szCs w:val="24"/>
        </w:rPr>
        <w:t>n</w:t>
      </w:r>
      <w:r>
        <w:rPr>
          <w:sz w:val="24"/>
          <w:szCs w:val="24"/>
        </w:rPr>
        <w:t>ding</w:t>
      </w:r>
      <w:r>
        <w:rPr>
          <w:spacing w:val="-1"/>
          <w:sz w:val="24"/>
          <w:szCs w:val="24"/>
        </w:rPr>
        <w:t>c</w:t>
      </w:r>
      <w:r>
        <w:rPr>
          <w:sz w:val="24"/>
          <w:szCs w:val="24"/>
        </w:rPr>
        <w:t>lausesintheI</w:t>
      </w:r>
      <w:r>
        <w:rPr>
          <w:spacing w:val="-1"/>
          <w:sz w:val="24"/>
          <w:szCs w:val="24"/>
        </w:rPr>
        <w:t>n</w:t>
      </w:r>
      <w:r>
        <w:rPr>
          <w:sz w:val="24"/>
          <w:szCs w:val="24"/>
        </w:rPr>
        <w:t>structionstoBiddersincludedinPartone Section I, and has to be prepared</w:t>
      </w:r>
      <w:r w:rsidR="006946BB">
        <w:rPr>
          <w:sz w:val="24"/>
          <w:szCs w:val="24"/>
        </w:rPr>
        <w:t xml:space="preserve"> </w:t>
      </w:r>
      <w:proofErr w:type="gramStart"/>
      <w:r>
        <w:rPr>
          <w:sz w:val="24"/>
          <w:szCs w:val="24"/>
        </w:rPr>
        <w:t>for each specific procure</w:t>
      </w:r>
      <w:r>
        <w:rPr>
          <w:spacing w:val="-2"/>
          <w:sz w:val="24"/>
          <w:szCs w:val="24"/>
        </w:rPr>
        <w:t>m</w:t>
      </w:r>
      <w:r>
        <w:rPr>
          <w:sz w:val="24"/>
          <w:szCs w:val="24"/>
        </w:rPr>
        <w:t>ent</w:t>
      </w:r>
      <w:proofErr w:type="gramEnd"/>
      <w:r>
        <w:rPr>
          <w:sz w:val="24"/>
          <w:szCs w:val="24"/>
        </w:rPr>
        <w:t>.</w:t>
      </w:r>
    </w:p>
    <w:p w:rsidR="00F16361" w:rsidRDefault="00F16361">
      <w:pPr>
        <w:spacing w:before="16" w:line="260" w:lineRule="exact"/>
        <w:rPr>
          <w:sz w:val="26"/>
          <w:szCs w:val="26"/>
        </w:rPr>
      </w:pPr>
    </w:p>
    <w:p w:rsidR="00F16361" w:rsidRDefault="0047509A">
      <w:pPr>
        <w:ind w:left="215" w:right="159"/>
        <w:jc w:val="both"/>
        <w:rPr>
          <w:sz w:val="24"/>
          <w:szCs w:val="24"/>
        </w:rPr>
      </w:pPr>
      <w:r>
        <w:rPr>
          <w:sz w:val="24"/>
          <w:szCs w:val="24"/>
        </w:rPr>
        <w:t>The</w:t>
      </w:r>
      <w:r w:rsidR="006946BB">
        <w:rPr>
          <w:sz w:val="24"/>
          <w:szCs w:val="24"/>
        </w:rPr>
        <w:t xml:space="preserve"> </w:t>
      </w:r>
      <w:r>
        <w:rPr>
          <w:sz w:val="24"/>
          <w:szCs w:val="24"/>
        </w:rPr>
        <w:t>Procuring</w:t>
      </w:r>
      <w:r w:rsidR="006946BB">
        <w:rPr>
          <w:sz w:val="24"/>
          <w:szCs w:val="24"/>
        </w:rPr>
        <w:t xml:space="preserve"> </w:t>
      </w:r>
      <w:r>
        <w:rPr>
          <w:sz w:val="24"/>
          <w:szCs w:val="24"/>
        </w:rPr>
        <w:t>agency</w:t>
      </w:r>
      <w:r w:rsidR="006946BB">
        <w:rPr>
          <w:sz w:val="24"/>
          <w:szCs w:val="24"/>
        </w:rPr>
        <w:t xml:space="preserve"> </w:t>
      </w:r>
      <w:r>
        <w:rPr>
          <w:sz w:val="24"/>
          <w:szCs w:val="24"/>
        </w:rPr>
        <w:t>should</w:t>
      </w:r>
      <w:r w:rsidR="006946BB">
        <w:rPr>
          <w:sz w:val="24"/>
          <w:szCs w:val="24"/>
        </w:rPr>
        <w:t xml:space="preserve"> </w:t>
      </w:r>
      <w:r>
        <w:rPr>
          <w:sz w:val="24"/>
          <w:szCs w:val="24"/>
        </w:rPr>
        <w:t>specify</w:t>
      </w:r>
      <w:r w:rsidR="006946BB">
        <w:rPr>
          <w:sz w:val="24"/>
          <w:szCs w:val="24"/>
        </w:rPr>
        <w:t xml:space="preserve"> </w:t>
      </w:r>
      <w:r>
        <w:rPr>
          <w:sz w:val="24"/>
          <w:szCs w:val="24"/>
        </w:rPr>
        <w:t>in</w:t>
      </w:r>
      <w:r w:rsidR="006946BB">
        <w:rPr>
          <w:sz w:val="24"/>
          <w:szCs w:val="24"/>
        </w:rPr>
        <w:t xml:space="preserve"> </w:t>
      </w:r>
      <w:r>
        <w:rPr>
          <w:sz w:val="24"/>
          <w:szCs w:val="24"/>
        </w:rPr>
        <w:t>the Bid Data Sheet infor</w:t>
      </w:r>
      <w:r>
        <w:rPr>
          <w:spacing w:val="-2"/>
          <w:sz w:val="24"/>
          <w:szCs w:val="24"/>
        </w:rPr>
        <w:t>m</w:t>
      </w:r>
      <w:r>
        <w:rPr>
          <w:sz w:val="24"/>
          <w:szCs w:val="24"/>
        </w:rPr>
        <w:t>ation and require</w:t>
      </w:r>
      <w:r>
        <w:rPr>
          <w:spacing w:val="-2"/>
          <w:sz w:val="24"/>
          <w:szCs w:val="24"/>
        </w:rPr>
        <w:t>m</w:t>
      </w:r>
      <w:r>
        <w:rPr>
          <w:sz w:val="24"/>
          <w:szCs w:val="24"/>
        </w:rPr>
        <w:t>ents specific to the circu</w:t>
      </w:r>
      <w:r>
        <w:rPr>
          <w:spacing w:val="-2"/>
          <w:sz w:val="24"/>
          <w:szCs w:val="24"/>
        </w:rPr>
        <w:t>m</w:t>
      </w:r>
      <w:r>
        <w:rPr>
          <w:sz w:val="24"/>
          <w:szCs w:val="24"/>
        </w:rPr>
        <w:t>stances of the Procuring agency, the processing of the procure</w:t>
      </w:r>
      <w:r>
        <w:rPr>
          <w:spacing w:val="-2"/>
          <w:sz w:val="24"/>
          <w:szCs w:val="24"/>
        </w:rPr>
        <w:t>m</w:t>
      </w:r>
      <w:r>
        <w:rPr>
          <w:sz w:val="24"/>
          <w:szCs w:val="24"/>
        </w:rPr>
        <w:t>ent, theap</w:t>
      </w:r>
      <w:r>
        <w:rPr>
          <w:spacing w:val="-1"/>
          <w:sz w:val="24"/>
          <w:szCs w:val="24"/>
        </w:rPr>
        <w:t>p</w:t>
      </w:r>
      <w:r>
        <w:rPr>
          <w:sz w:val="24"/>
          <w:szCs w:val="24"/>
        </w:rPr>
        <w:t>lica</w:t>
      </w:r>
      <w:r>
        <w:rPr>
          <w:spacing w:val="-1"/>
          <w:sz w:val="24"/>
          <w:szCs w:val="24"/>
        </w:rPr>
        <w:t>b</w:t>
      </w:r>
      <w:r>
        <w:rPr>
          <w:sz w:val="24"/>
          <w:szCs w:val="24"/>
        </w:rPr>
        <w:t>lerulesre</w:t>
      </w:r>
      <w:r>
        <w:rPr>
          <w:spacing w:val="-1"/>
          <w:sz w:val="24"/>
          <w:szCs w:val="24"/>
        </w:rPr>
        <w:t>ga</w:t>
      </w:r>
      <w:r>
        <w:rPr>
          <w:sz w:val="24"/>
          <w:szCs w:val="24"/>
        </w:rPr>
        <w:t>rding</w:t>
      </w:r>
      <w:r>
        <w:rPr>
          <w:spacing w:val="-1"/>
          <w:sz w:val="24"/>
          <w:szCs w:val="24"/>
        </w:rPr>
        <w:t>b</w:t>
      </w:r>
      <w:r>
        <w:rPr>
          <w:sz w:val="24"/>
          <w:szCs w:val="24"/>
        </w:rPr>
        <w:t>id</w:t>
      </w:r>
      <w:r>
        <w:rPr>
          <w:spacing w:val="-1"/>
          <w:sz w:val="24"/>
          <w:szCs w:val="24"/>
        </w:rPr>
        <w:t>pr</w:t>
      </w:r>
      <w:r>
        <w:rPr>
          <w:sz w:val="24"/>
          <w:szCs w:val="24"/>
        </w:rPr>
        <w:t>iceandc</w:t>
      </w:r>
      <w:r>
        <w:rPr>
          <w:spacing w:val="-1"/>
          <w:sz w:val="24"/>
          <w:szCs w:val="24"/>
        </w:rPr>
        <w:t>u</w:t>
      </w:r>
      <w:r>
        <w:rPr>
          <w:sz w:val="24"/>
          <w:szCs w:val="24"/>
        </w:rPr>
        <w:t>rrency</w:t>
      </w:r>
      <w:proofErr w:type="gramStart"/>
      <w:r>
        <w:rPr>
          <w:sz w:val="24"/>
          <w:szCs w:val="24"/>
        </w:rPr>
        <w:t>,andt</w:t>
      </w:r>
      <w:r>
        <w:rPr>
          <w:spacing w:val="-1"/>
          <w:sz w:val="24"/>
          <w:szCs w:val="24"/>
        </w:rPr>
        <w:t>h</w:t>
      </w:r>
      <w:r>
        <w:rPr>
          <w:sz w:val="24"/>
          <w:szCs w:val="24"/>
        </w:rPr>
        <w:t>ebideval</w:t>
      </w:r>
      <w:r>
        <w:rPr>
          <w:spacing w:val="-1"/>
          <w:sz w:val="24"/>
          <w:szCs w:val="24"/>
        </w:rPr>
        <w:t>ua</w:t>
      </w:r>
      <w:r>
        <w:rPr>
          <w:sz w:val="24"/>
          <w:szCs w:val="24"/>
        </w:rPr>
        <w:t>tioncrite</w:t>
      </w:r>
      <w:r>
        <w:rPr>
          <w:spacing w:val="-1"/>
          <w:sz w:val="24"/>
          <w:szCs w:val="24"/>
        </w:rPr>
        <w:t>r</w:t>
      </w:r>
      <w:r>
        <w:rPr>
          <w:sz w:val="24"/>
          <w:szCs w:val="24"/>
        </w:rPr>
        <w:t>iathat</w:t>
      </w:r>
      <w:proofErr w:type="gramEnd"/>
      <w:r>
        <w:rPr>
          <w:sz w:val="24"/>
          <w:szCs w:val="24"/>
        </w:rPr>
        <w:t xml:space="preserve"> will ap</w:t>
      </w:r>
      <w:r>
        <w:rPr>
          <w:spacing w:val="-1"/>
          <w:sz w:val="24"/>
          <w:szCs w:val="24"/>
        </w:rPr>
        <w:t>p</w:t>
      </w:r>
      <w:r>
        <w:rPr>
          <w:sz w:val="24"/>
          <w:szCs w:val="24"/>
        </w:rPr>
        <w:t>ly to</w:t>
      </w:r>
      <w:r w:rsidR="006946BB">
        <w:rPr>
          <w:sz w:val="24"/>
          <w:szCs w:val="24"/>
        </w:rPr>
        <w:t xml:space="preserve"> </w:t>
      </w:r>
      <w:r>
        <w:rPr>
          <w:sz w:val="24"/>
          <w:szCs w:val="24"/>
        </w:rPr>
        <w:t>the bids.  In</w:t>
      </w:r>
      <w:r w:rsidR="006946BB">
        <w:rPr>
          <w:sz w:val="24"/>
          <w:szCs w:val="24"/>
        </w:rPr>
        <w:t xml:space="preserve"> </w:t>
      </w:r>
      <w:r>
        <w:rPr>
          <w:sz w:val="24"/>
          <w:szCs w:val="24"/>
        </w:rPr>
        <w:t>prepa</w:t>
      </w:r>
      <w:r>
        <w:rPr>
          <w:spacing w:val="-1"/>
          <w:sz w:val="24"/>
          <w:szCs w:val="24"/>
        </w:rPr>
        <w:t>r</w:t>
      </w:r>
      <w:r>
        <w:rPr>
          <w:sz w:val="24"/>
          <w:szCs w:val="24"/>
        </w:rPr>
        <w:t>ing Section II, the</w:t>
      </w:r>
      <w:r>
        <w:rPr>
          <w:spacing w:val="-1"/>
          <w:sz w:val="24"/>
          <w:szCs w:val="24"/>
        </w:rPr>
        <w:t xml:space="preserve"> f</w:t>
      </w:r>
      <w:r>
        <w:rPr>
          <w:sz w:val="24"/>
          <w:szCs w:val="24"/>
        </w:rPr>
        <w:t xml:space="preserve">ollowing </w:t>
      </w:r>
      <w:r>
        <w:rPr>
          <w:spacing w:val="-1"/>
          <w:sz w:val="24"/>
          <w:szCs w:val="24"/>
        </w:rPr>
        <w:t>a</w:t>
      </w:r>
      <w:r>
        <w:rPr>
          <w:sz w:val="24"/>
          <w:szCs w:val="24"/>
        </w:rPr>
        <w:t>spects sho</w:t>
      </w:r>
      <w:r>
        <w:rPr>
          <w:spacing w:val="-1"/>
          <w:sz w:val="24"/>
          <w:szCs w:val="24"/>
        </w:rPr>
        <w:t>u</w:t>
      </w:r>
      <w:r>
        <w:rPr>
          <w:sz w:val="24"/>
          <w:szCs w:val="24"/>
        </w:rPr>
        <w:t>ld be check</w:t>
      </w:r>
      <w:r>
        <w:rPr>
          <w:spacing w:val="-1"/>
          <w:sz w:val="24"/>
          <w:szCs w:val="24"/>
        </w:rPr>
        <w:t>e</w:t>
      </w:r>
      <w:r>
        <w:rPr>
          <w:sz w:val="24"/>
          <w:szCs w:val="24"/>
        </w:rPr>
        <w:t>d:</w:t>
      </w:r>
    </w:p>
    <w:p w:rsidR="00F16361" w:rsidRDefault="00F16361">
      <w:pPr>
        <w:spacing w:before="16" w:line="260" w:lineRule="exact"/>
        <w:rPr>
          <w:sz w:val="26"/>
          <w:szCs w:val="26"/>
        </w:rPr>
      </w:pPr>
    </w:p>
    <w:p w:rsidR="00F16361" w:rsidRDefault="0047509A">
      <w:pPr>
        <w:ind w:left="730"/>
        <w:rPr>
          <w:sz w:val="24"/>
          <w:szCs w:val="24"/>
        </w:rPr>
      </w:pPr>
      <w:r>
        <w:rPr>
          <w:sz w:val="24"/>
          <w:szCs w:val="24"/>
        </w:rPr>
        <w:t>(a)   Infor</w:t>
      </w:r>
      <w:r>
        <w:rPr>
          <w:spacing w:val="-2"/>
          <w:sz w:val="24"/>
          <w:szCs w:val="24"/>
        </w:rPr>
        <w:t>m</w:t>
      </w:r>
      <w:r>
        <w:rPr>
          <w:sz w:val="24"/>
          <w:szCs w:val="24"/>
        </w:rPr>
        <w:t>ationthatspecifiesandco</w:t>
      </w:r>
      <w:r>
        <w:rPr>
          <w:spacing w:val="-2"/>
          <w:sz w:val="24"/>
          <w:szCs w:val="24"/>
        </w:rPr>
        <w:t>m</w:t>
      </w:r>
      <w:r>
        <w:rPr>
          <w:sz w:val="24"/>
          <w:szCs w:val="24"/>
        </w:rPr>
        <w:t>ple</w:t>
      </w:r>
      <w:r>
        <w:rPr>
          <w:spacing w:val="-2"/>
          <w:sz w:val="24"/>
          <w:szCs w:val="24"/>
        </w:rPr>
        <w:t>m</w:t>
      </w:r>
      <w:r>
        <w:rPr>
          <w:sz w:val="24"/>
          <w:szCs w:val="24"/>
        </w:rPr>
        <w:t>entsprovisionsofPartOneSectionI</w:t>
      </w:r>
    </w:p>
    <w:p w:rsidR="00F16361" w:rsidRDefault="0047509A">
      <w:pPr>
        <w:ind w:left="1270"/>
        <w:rPr>
          <w:sz w:val="24"/>
          <w:szCs w:val="24"/>
        </w:rPr>
      </w:pPr>
      <w:proofErr w:type="gramStart"/>
      <w:r>
        <w:rPr>
          <w:sz w:val="24"/>
          <w:szCs w:val="24"/>
        </w:rPr>
        <w:t>must</w:t>
      </w:r>
      <w:proofErr w:type="gramEnd"/>
      <w:r>
        <w:rPr>
          <w:sz w:val="24"/>
          <w:szCs w:val="24"/>
        </w:rPr>
        <w:t xml:space="preserve"> be incorporated.</w:t>
      </w:r>
    </w:p>
    <w:p w:rsidR="00F16361" w:rsidRDefault="00F16361">
      <w:pPr>
        <w:spacing w:before="16" w:line="260" w:lineRule="exact"/>
        <w:rPr>
          <w:sz w:val="26"/>
          <w:szCs w:val="26"/>
        </w:rPr>
      </w:pPr>
    </w:p>
    <w:p w:rsidR="00F16361" w:rsidRDefault="0047509A">
      <w:pPr>
        <w:tabs>
          <w:tab w:val="left" w:pos="1260"/>
        </w:tabs>
        <w:ind w:left="1270" w:right="158" w:hanging="540"/>
        <w:jc w:val="both"/>
        <w:rPr>
          <w:sz w:val="24"/>
          <w:szCs w:val="24"/>
        </w:rPr>
        <w:sectPr w:rsidR="00F16361">
          <w:headerReference w:type="default" r:id="rId33"/>
          <w:pgSz w:w="12240" w:h="15840"/>
          <w:pgMar w:top="760" w:right="1340" w:bottom="280" w:left="1700" w:header="570" w:footer="0" w:gutter="0"/>
          <w:pgNumType w:start="4"/>
          <w:cols w:space="720"/>
        </w:sectPr>
      </w:pPr>
      <w:r>
        <w:rPr>
          <w:sz w:val="24"/>
          <w:szCs w:val="24"/>
        </w:rPr>
        <w:t>(b)</w:t>
      </w:r>
      <w:r>
        <w:rPr>
          <w:sz w:val="24"/>
          <w:szCs w:val="24"/>
        </w:rPr>
        <w:tab/>
        <w:t>A</w:t>
      </w:r>
      <w:r>
        <w:rPr>
          <w:spacing w:val="-2"/>
          <w:sz w:val="24"/>
          <w:szCs w:val="24"/>
        </w:rPr>
        <w:t>m</w:t>
      </w:r>
      <w:r>
        <w:rPr>
          <w:sz w:val="24"/>
          <w:szCs w:val="24"/>
        </w:rPr>
        <w:t>end</w:t>
      </w:r>
      <w:r>
        <w:rPr>
          <w:spacing w:val="-2"/>
          <w:sz w:val="24"/>
          <w:szCs w:val="24"/>
        </w:rPr>
        <w:t>m</w:t>
      </w:r>
      <w:r>
        <w:rPr>
          <w:sz w:val="24"/>
          <w:szCs w:val="24"/>
        </w:rPr>
        <w:t>en</w:t>
      </w:r>
      <w:r>
        <w:rPr>
          <w:spacing w:val="2"/>
          <w:sz w:val="24"/>
          <w:szCs w:val="24"/>
        </w:rPr>
        <w:t>t</w:t>
      </w:r>
      <w:r>
        <w:rPr>
          <w:sz w:val="24"/>
          <w:szCs w:val="24"/>
        </w:rPr>
        <w:t>sand/orsupple</w:t>
      </w:r>
      <w:r>
        <w:rPr>
          <w:spacing w:val="-2"/>
          <w:sz w:val="24"/>
          <w:szCs w:val="24"/>
        </w:rPr>
        <w:t>m</w:t>
      </w:r>
      <w:r>
        <w:rPr>
          <w:sz w:val="24"/>
          <w:szCs w:val="24"/>
        </w:rPr>
        <w:t>ents</w:t>
      </w:r>
      <w:proofErr w:type="gramStart"/>
      <w:r>
        <w:rPr>
          <w:sz w:val="24"/>
          <w:szCs w:val="24"/>
        </w:rPr>
        <w:t>,ifany,toprovisionsofPartOneSectionIas</w:t>
      </w:r>
      <w:proofErr w:type="gramEnd"/>
      <w:r>
        <w:rPr>
          <w:sz w:val="24"/>
          <w:szCs w:val="24"/>
        </w:rPr>
        <w:t xml:space="preserve"> necessitated by</w:t>
      </w:r>
      <w:r w:rsidR="006946BB">
        <w:rPr>
          <w:sz w:val="24"/>
          <w:szCs w:val="24"/>
        </w:rPr>
        <w:t xml:space="preserve"> </w:t>
      </w:r>
      <w:r>
        <w:rPr>
          <w:sz w:val="24"/>
          <w:szCs w:val="24"/>
        </w:rPr>
        <w:t>the</w:t>
      </w:r>
      <w:r w:rsidR="006946BB">
        <w:rPr>
          <w:sz w:val="24"/>
          <w:szCs w:val="24"/>
        </w:rPr>
        <w:t xml:space="preserve"> </w:t>
      </w:r>
      <w:r>
        <w:rPr>
          <w:sz w:val="24"/>
          <w:szCs w:val="24"/>
        </w:rPr>
        <w:t>circu</w:t>
      </w:r>
      <w:r>
        <w:rPr>
          <w:spacing w:val="-2"/>
          <w:sz w:val="24"/>
          <w:szCs w:val="24"/>
        </w:rPr>
        <w:t>m</w:t>
      </w:r>
      <w:r>
        <w:rPr>
          <w:sz w:val="24"/>
          <w:szCs w:val="24"/>
        </w:rPr>
        <w:t>stances</w:t>
      </w:r>
      <w:r w:rsidR="006946BB">
        <w:rPr>
          <w:sz w:val="24"/>
          <w:szCs w:val="24"/>
        </w:rPr>
        <w:t xml:space="preserve"> </w:t>
      </w:r>
      <w:r>
        <w:rPr>
          <w:spacing w:val="-1"/>
          <w:sz w:val="24"/>
          <w:szCs w:val="24"/>
        </w:rPr>
        <w:t>o</w:t>
      </w:r>
      <w:r>
        <w:rPr>
          <w:sz w:val="24"/>
          <w:szCs w:val="24"/>
        </w:rPr>
        <w:t>f the specific</w:t>
      </w:r>
      <w:r w:rsidR="006946BB">
        <w:rPr>
          <w:sz w:val="24"/>
          <w:szCs w:val="24"/>
        </w:rPr>
        <w:t xml:space="preserve"> </w:t>
      </w:r>
      <w:r>
        <w:rPr>
          <w:sz w:val="24"/>
          <w:szCs w:val="24"/>
        </w:rPr>
        <w:t>procurement,</w:t>
      </w:r>
      <w:r w:rsidR="006946BB">
        <w:rPr>
          <w:sz w:val="24"/>
          <w:szCs w:val="24"/>
        </w:rPr>
        <w:t xml:space="preserve"> </w:t>
      </w:r>
      <w:r>
        <w:rPr>
          <w:spacing w:val="-2"/>
          <w:sz w:val="24"/>
          <w:szCs w:val="24"/>
        </w:rPr>
        <w:t>m</w:t>
      </w:r>
      <w:r>
        <w:rPr>
          <w:sz w:val="24"/>
          <w:szCs w:val="24"/>
        </w:rPr>
        <w:t>ust</w:t>
      </w:r>
      <w:r w:rsidR="006946BB">
        <w:rPr>
          <w:sz w:val="24"/>
          <w:szCs w:val="24"/>
        </w:rPr>
        <w:t xml:space="preserve"> </w:t>
      </w:r>
      <w:r>
        <w:rPr>
          <w:sz w:val="24"/>
          <w:szCs w:val="24"/>
        </w:rPr>
        <w:t>also</w:t>
      </w:r>
      <w:r w:rsidR="006946BB">
        <w:rPr>
          <w:sz w:val="24"/>
          <w:szCs w:val="24"/>
        </w:rPr>
        <w:t xml:space="preserve"> </w:t>
      </w:r>
      <w:r>
        <w:rPr>
          <w:sz w:val="24"/>
          <w:szCs w:val="24"/>
        </w:rPr>
        <w:t>be incorporate</w:t>
      </w:r>
      <w:r>
        <w:rPr>
          <w:spacing w:val="-1"/>
          <w:sz w:val="24"/>
          <w:szCs w:val="24"/>
        </w:rPr>
        <w:t>d</w:t>
      </w:r>
      <w:r>
        <w:rPr>
          <w:sz w:val="24"/>
          <w:szCs w:val="24"/>
        </w:rPr>
        <w:t>.</w:t>
      </w:r>
    </w:p>
    <w:p w:rsidR="00F16361" w:rsidRDefault="00F16361">
      <w:pPr>
        <w:spacing w:line="200" w:lineRule="exact"/>
      </w:pPr>
    </w:p>
    <w:p w:rsidR="00F16361" w:rsidRDefault="00F16361">
      <w:pPr>
        <w:spacing w:line="200" w:lineRule="exact"/>
      </w:pPr>
    </w:p>
    <w:p w:rsidR="00F16361" w:rsidRDefault="00F16361">
      <w:pPr>
        <w:spacing w:before="14" w:line="260" w:lineRule="exact"/>
        <w:rPr>
          <w:sz w:val="26"/>
          <w:szCs w:val="26"/>
        </w:rPr>
      </w:pPr>
    </w:p>
    <w:p w:rsidR="00F26251" w:rsidRDefault="00F26251">
      <w:pPr>
        <w:spacing w:before="23"/>
        <w:ind w:left="3685" w:right="3705"/>
        <w:jc w:val="center"/>
        <w:rPr>
          <w:b/>
          <w:sz w:val="28"/>
          <w:szCs w:val="28"/>
        </w:rPr>
      </w:pPr>
    </w:p>
    <w:p w:rsidR="00F16361" w:rsidRDefault="0047509A">
      <w:pPr>
        <w:spacing w:before="23"/>
        <w:ind w:left="3685" w:right="3705"/>
        <w:jc w:val="center"/>
        <w:rPr>
          <w:sz w:val="28"/>
          <w:szCs w:val="28"/>
        </w:rPr>
      </w:pPr>
      <w:r>
        <w:rPr>
          <w:b/>
          <w:sz w:val="28"/>
          <w:szCs w:val="28"/>
        </w:rPr>
        <w:t>Bid</w:t>
      </w:r>
      <w:r w:rsidR="006946BB">
        <w:rPr>
          <w:b/>
          <w:sz w:val="28"/>
          <w:szCs w:val="28"/>
        </w:rPr>
        <w:t xml:space="preserve"> </w:t>
      </w:r>
      <w:r>
        <w:rPr>
          <w:b/>
          <w:sz w:val="28"/>
          <w:szCs w:val="28"/>
        </w:rPr>
        <w:t>Data</w:t>
      </w:r>
      <w:r w:rsidR="006946BB">
        <w:rPr>
          <w:b/>
          <w:sz w:val="28"/>
          <w:szCs w:val="28"/>
        </w:rPr>
        <w:t xml:space="preserve"> </w:t>
      </w:r>
      <w:r>
        <w:rPr>
          <w:b/>
          <w:w w:val="99"/>
          <w:sz w:val="28"/>
          <w:szCs w:val="28"/>
        </w:rPr>
        <w:t>Sheet</w:t>
      </w:r>
    </w:p>
    <w:p w:rsidR="00F16361" w:rsidRDefault="00F16361">
      <w:pPr>
        <w:spacing w:before="8" w:line="140" w:lineRule="exact"/>
        <w:rPr>
          <w:sz w:val="14"/>
          <w:szCs w:val="14"/>
        </w:rPr>
      </w:pPr>
    </w:p>
    <w:p w:rsidR="00F16361" w:rsidRDefault="00F16361">
      <w:pPr>
        <w:spacing w:line="200" w:lineRule="exact"/>
      </w:pPr>
    </w:p>
    <w:p w:rsidR="00F16361" w:rsidRDefault="00F16361">
      <w:pPr>
        <w:spacing w:line="200" w:lineRule="exact"/>
      </w:pPr>
    </w:p>
    <w:p w:rsidR="00F16361" w:rsidRDefault="0047509A">
      <w:pPr>
        <w:ind w:left="120" w:right="97"/>
        <w:jc w:val="both"/>
        <w:rPr>
          <w:sz w:val="24"/>
          <w:szCs w:val="24"/>
        </w:rPr>
      </w:pPr>
      <w:r>
        <w:rPr>
          <w:sz w:val="24"/>
          <w:szCs w:val="24"/>
        </w:rPr>
        <w:t>The following specific data for</w:t>
      </w:r>
      <w:r w:rsidR="006946BB">
        <w:rPr>
          <w:sz w:val="24"/>
          <w:szCs w:val="24"/>
        </w:rPr>
        <w:t xml:space="preserve"> </w:t>
      </w:r>
      <w:r>
        <w:rPr>
          <w:sz w:val="24"/>
          <w:szCs w:val="24"/>
        </w:rPr>
        <w:t>the goods to be procured sha</w:t>
      </w:r>
      <w:r>
        <w:rPr>
          <w:spacing w:val="1"/>
          <w:sz w:val="24"/>
          <w:szCs w:val="24"/>
        </w:rPr>
        <w:t>l</w:t>
      </w:r>
      <w:r>
        <w:rPr>
          <w:sz w:val="24"/>
          <w:szCs w:val="24"/>
        </w:rPr>
        <w:t>l</w:t>
      </w:r>
      <w:r w:rsidR="006946BB">
        <w:rPr>
          <w:sz w:val="24"/>
          <w:szCs w:val="24"/>
        </w:rPr>
        <w:t xml:space="preserve"> </w:t>
      </w:r>
      <w:r>
        <w:rPr>
          <w:sz w:val="24"/>
          <w:szCs w:val="24"/>
        </w:rPr>
        <w:t>co</w:t>
      </w:r>
      <w:r>
        <w:rPr>
          <w:spacing w:val="-2"/>
          <w:sz w:val="24"/>
          <w:szCs w:val="24"/>
        </w:rPr>
        <w:t>m</w:t>
      </w:r>
      <w:r>
        <w:rPr>
          <w:sz w:val="24"/>
          <w:szCs w:val="24"/>
        </w:rPr>
        <w:t>ple</w:t>
      </w:r>
      <w:r>
        <w:rPr>
          <w:spacing w:val="-2"/>
          <w:sz w:val="24"/>
          <w:szCs w:val="24"/>
        </w:rPr>
        <w:t>m</w:t>
      </w:r>
      <w:r>
        <w:rPr>
          <w:sz w:val="24"/>
          <w:szCs w:val="24"/>
        </w:rPr>
        <w:t>ent,</w:t>
      </w:r>
      <w:r w:rsidR="006946BB">
        <w:rPr>
          <w:sz w:val="24"/>
          <w:szCs w:val="24"/>
        </w:rPr>
        <w:t xml:space="preserve"> </w:t>
      </w:r>
      <w:r>
        <w:rPr>
          <w:sz w:val="24"/>
          <w:szCs w:val="24"/>
        </w:rPr>
        <w:t>supple</w:t>
      </w:r>
      <w:r>
        <w:rPr>
          <w:spacing w:val="-2"/>
          <w:sz w:val="24"/>
          <w:szCs w:val="24"/>
        </w:rPr>
        <w:t>m</w:t>
      </w:r>
      <w:r>
        <w:rPr>
          <w:sz w:val="24"/>
          <w:szCs w:val="24"/>
        </w:rPr>
        <w:t>ent,</w:t>
      </w:r>
      <w:r w:rsidR="006946BB">
        <w:rPr>
          <w:sz w:val="24"/>
          <w:szCs w:val="24"/>
        </w:rPr>
        <w:t xml:space="preserve"> </w:t>
      </w:r>
      <w:r>
        <w:rPr>
          <w:sz w:val="24"/>
          <w:szCs w:val="24"/>
        </w:rPr>
        <w:t>or a</w:t>
      </w:r>
      <w:r>
        <w:rPr>
          <w:spacing w:val="-2"/>
          <w:sz w:val="24"/>
          <w:szCs w:val="24"/>
        </w:rPr>
        <w:t>m</w:t>
      </w:r>
      <w:r>
        <w:rPr>
          <w:sz w:val="24"/>
          <w:szCs w:val="24"/>
        </w:rPr>
        <w:t>end</w:t>
      </w:r>
      <w:r w:rsidR="006946BB">
        <w:rPr>
          <w:sz w:val="24"/>
          <w:szCs w:val="24"/>
        </w:rPr>
        <w:t xml:space="preserve"> </w:t>
      </w:r>
      <w:r>
        <w:rPr>
          <w:sz w:val="24"/>
          <w:szCs w:val="24"/>
        </w:rPr>
        <w:t>the</w:t>
      </w:r>
      <w:r w:rsidR="006946BB">
        <w:rPr>
          <w:sz w:val="24"/>
          <w:szCs w:val="24"/>
        </w:rPr>
        <w:t xml:space="preserve"> </w:t>
      </w:r>
      <w:r>
        <w:rPr>
          <w:sz w:val="24"/>
          <w:szCs w:val="24"/>
        </w:rPr>
        <w:t>provisions</w:t>
      </w:r>
      <w:r w:rsidR="006946BB">
        <w:rPr>
          <w:sz w:val="24"/>
          <w:szCs w:val="24"/>
        </w:rPr>
        <w:t xml:space="preserve"> </w:t>
      </w:r>
      <w:r>
        <w:rPr>
          <w:sz w:val="24"/>
          <w:szCs w:val="24"/>
        </w:rPr>
        <w:t>in</w:t>
      </w:r>
      <w:r w:rsidR="006946BB">
        <w:rPr>
          <w:sz w:val="24"/>
          <w:szCs w:val="24"/>
        </w:rPr>
        <w:t xml:space="preserve"> </w:t>
      </w:r>
      <w:r>
        <w:rPr>
          <w:sz w:val="24"/>
          <w:szCs w:val="24"/>
        </w:rPr>
        <w:t>the</w:t>
      </w:r>
      <w:r w:rsidR="006946BB">
        <w:rPr>
          <w:sz w:val="24"/>
          <w:szCs w:val="24"/>
        </w:rPr>
        <w:t xml:space="preserve"> </w:t>
      </w:r>
      <w:r>
        <w:rPr>
          <w:sz w:val="24"/>
          <w:szCs w:val="24"/>
        </w:rPr>
        <w:t>Ins</w:t>
      </w:r>
      <w:r>
        <w:rPr>
          <w:spacing w:val="1"/>
          <w:sz w:val="24"/>
          <w:szCs w:val="24"/>
        </w:rPr>
        <w:t>t</w:t>
      </w:r>
      <w:r>
        <w:rPr>
          <w:sz w:val="24"/>
          <w:szCs w:val="24"/>
        </w:rPr>
        <w:t>r</w:t>
      </w:r>
      <w:r>
        <w:rPr>
          <w:spacing w:val="-1"/>
          <w:sz w:val="24"/>
          <w:szCs w:val="24"/>
        </w:rPr>
        <w:t>u</w:t>
      </w:r>
      <w:r>
        <w:rPr>
          <w:sz w:val="24"/>
          <w:szCs w:val="24"/>
        </w:rPr>
        <w:t>ctions</w:t>
      </w:r>
      <w:r w:rsidR="006946BB">
        <w:rPr>
          <w:sz w:val="24"/>
          <w:szCs w:val="24"/>
        </w:rPr>
        <w:t xml:space="preserve"> </w:t>
      </w:r>
      <w:r>
        <w:rPr>
          <w:sz w:val="24"/>
          <w:szCs w:val="24"/>
        </w:rPr>
        <w:t>to</w:t>
      </w:r>
      <w:r w:rsidR="006946BB">
        <w:rPr>
          <w:sz w:val="24"/>
          <w:szCs w:val="24"/>
        </w:rPr>
        <w:t xml:space="preserve"> </w:t>
      </w:r>
      <w:r>
        <w:rPr>
          <w:sz w:val="24"/>
          <w:szCs w:val="24"/>
        </w:rPr>
        <w:t>Bidders</w:t>
      </w:r>
      <w:r w:rsidR="006946BB">
        <w:rPr>
          <w:sz w:val="24"/>
          <w:szCs w:val="24"/>
        </w:rPr>
        <w:t xml:space="preserve"> </w:t>
      </w:r>
      <w:r>
        <w:rPr>
          <w:sz w:val="24"/>
          <w:szCs w:val="24"/>
        </w:rPr>
        <w:t>(ITB)</w:t>
      </w:r>
      <w:r w:rsidR="006946BB">
        <w:rPr>
          <w:sz w:val="24"/>
          <w:szCs w:val="24"/>
        </w:rPr>
        <w:t xml:space="preserve"> </w:t>
      </w:r>
      <w:r>
        <w:rPr>
          <w:sz w:val="24"/>
          <w:szCs w:val="24"/>
        </w:rPr>
        <w:t>Part</w:t>
      </w:r>
      <w:r w:rsidR="006946BB">
        <w:rPr>
          <w:sz w:val="24"/>
          <w:szCs w:val="24"/>
        </w:rPr>
        <w:t xml:space="preserve"> </w:t>
      </w:r>
      <w:r>
        <w:rPr>
          <w:sz w:val="24"/>
          <w:szCs w:val="24"/>
        </w:rPr>
        <w:t>One.   Whenever</w:t>
      </w:r>
      <w:r w:rsidR="006946BB">
        <w:rPr>
          <w:sz w:val="24"/>
          <w:szCs w:val="24"/>
        </w:rPr>
        <w:t xml:space="preserve"> </w:t>
      </w:r>
      <w:r>
        <w:rPr>
          <w:sz w:val="24"/>
          <w:szCs w:val="24"/>
        </w:rPr>
        <w:t>there</w:t>
      </w:r>
      <w:r w:rsidR="006946BB">
        <w:rPr>
          <w:sz w:val="24"/>
          <w:szCs w:val="24"/>
        </w:rPr>
        <w:t xml:space="preserve"> </w:t>
      </w:r>
      <w:r>
        <w:rPr>
          <w:sz w:val="24"/>
          <w:szCs w:val="24"/>
        </w:rPr>
        <w:t>is</w:t>
      </w:r>
      <w:r w:rsidR="006946BB">
        <w:rPr>
          <w:sz w:val="24"/>
          <w:szCs w:val="24"/>
        </w:rPr>
        <w:t xml:space="preserve"> </w:t>
      </w:r>
      <w:r>
        <w:rPr>
          <w:sz w:val="24"/>
          <w:szCs w:val="24"/>
        </w:rPr>
        <w:t>a conflict, the provisions herein s</w:t>
      </w:r>
      <w:r>
        <w:rPr>
          <w:spacing w:val="-1"/>
          <w:sz w:val="24"/>
          <w:szCs w:val="24"/>
        </w:rPr>
        <w:t>h</w:t>
      </w:r>
      <w:r>
        <w:rPr>
          <w:sz w:val="24"/>
          <w:szCs w:val="24"/>
        </w:rPr>
        <w:t xml:space="preserve">all </w:t>
      </w:r>
      <w:r>
        <w:rPr>
          <w:spacing w:val="-1"/>
          <w:sz w:val="24"/>
          <w:szCs w:val="24"/>
        </w:rPr>
        <w:t>p</w:t>
      </w:r>
      <w:r>
        <w:rPr>
          <w:spacing w:val="1"/>
          <w:sz w:val="24"/>
          <w:szCs w:val="24"/>
        </w:rPr>
        <w:t>r</w:t>
      </w:r>
      <w:r>
        <w:rPr>
          <w:sz w:val="24"/>
          <w:szCs w:val="24"/>
        </w:rPr>
        <w:t>evail over those in ITB.</w:t>
      </w:r>
    </w:p>
    <w:p w:rsidR="00F16361" w:rsidRDefault="00F16361">
      <w:pPr>
        <w:spacing w:before="17" w:line="260" w:lineRule="exact"/>
        <w:rPr>
          <w:sz w:val="26"/>
          <w:szCs w:val="26"/>
        </w:rPr>
      </w:pPr>
    </w:p>
    <w:p w:rsidR="00F16361" w:rsidRDefault="0047509A">
      <w:pPr>
        <w:ind w:left="120" w:right="98"/>
        <w:jc w:val="both"/>
        <w:rPr>
          <w:i/>
          <w:sz w:val="24"/>
          <w:szCs w:val="24"/>
        </w:rPr>
      </w:pPr>
      <w:r>
        <w:rPr>
          <w:i/>
          <w:spacing w:val="-1"/>
          <w:sz w:val="24"/>
          <w:szCs w:val="24"/>
        </w:rPr>
        <w:t>[</w:t>
      </w:r>
      <w:r>
        <w:rPr>
          <w:i/>
          <w:sz w:val="24"/>
          <w:szCs w:val="24"/>
        </w:rPr>
        <w:t>Instructio</w:t>
      </w:r>
      <w:r>
        <w:rPr>
          <w:i/>
          <w:spacing w:val="-1"/>
          <w:sz w:val="24"/>
          <w:szCs w:val="24"/>
        </w:rPr>
        <w:t>n</w:t>
      </w:r>
      <w:r>
        <w:rPr>
          <w:i/>
          <w:sz w:val="24"/>
          <w:szCs w:val="24"/>
        </w:rPr>
        <w:t>sforcompletingtheBidDataSheetareprovided</w:t>
      </w:r>
      <w:proofErr w:type="gramStart"/>
      <w:r>
        <w:rPr>
          <w:i/>
          <w:sz w:val="24"/>
          <w:szCs w:val="24"/>
        </w:rPr>
        <w:t>,asneeded,inthenotesin</w:t>
      </w:r>
      <w:proofErr w:type="gramEnd"/>
      <w:r>
        <w:rPr>
          <w:i/>
          <w:sz w:val="24"/>
          <w:szCs w:val="24"/>
        </w:rPr>
        <w:t xml:space="preserve"> italics mentioned for the relevant </w:t>
      </w:r>
      <w:proofErr w:type="spellStart"/>
      <w:r>
        <w:rPr>
          <w:i/>
          <w:sz w:val="24"/>
          <w:szCs w:val="24"/>
        </w:rPr>
        <w:t>ITBClauses</w:t>
      </w:r>
      <w:proofErr w:type="spellEnd"/>
      <w:r>
        <w:rPr>
          <w:i/>
          <w:spacing w:val="-4"/>
          <w:sz w:val="24"/>
          <w:szCs w:val="24"/>
        </w:rPr>
        <w:t>.</w:t>
      </w:r>
      <w:r>
        <w:rPr>
          <w:i/>
          <w:sz w:val="24"/>
          <w:szCs w:val="24"/>
        </w:rPr>
        <w:t>]</w:t>
      </w:r>
    </w:p>
    <w:p w:rsidR="00F26251" w:rsidRDefault="00F26251">
      <w:pPr>
        <w:ind w:left="120" w:right="98"/>
        <w:jc w:val="both"/>
        <w:rPr>
          <w:sz w:val="24"/>
          <w:szCs w:val="24"/>
        </w:rPr>
      </w:pPr>
    </w:p>
    <w:p w:rsidR="00F16361" w:rsidRDefault="00F16361">
      <w:pPr>
        <w:spacing w:before="5" w:line="280" w:lineRule="exact"/>
        <w:rPr>
          <w:sz w:val="28"/>
          <w:szCs w:val="28"/>
        </w:rPr>
      </w:pPr>
    </w:p>
    <w:tbl>
      <w:tblPr>
        <w:tblW w:w="0" w:type="auto"/>
        <w:tblInd w:w="102" w:type="dxa"/>
        <w:tblLayout w:type="fixed"/>
        <w:tblCellMar>
          <w:left w:w="0" w:type="dxa"/>
          <w:right w:w="0" w:type="dxa"/>
        </w:tblCellMar>
        <w:tblLook w:val="01E0" w:firstRow="1" w:lastRow="1" w:firstColumn="1" w:lastColumn="1" w:noHBand="0" w:noVBand="0"/>
      </w:tblPr>
      <w:tblGrid>
        <w:gridCol w:w="2160"/>
        <w:gridCol w:w="6840"/>
      </w:tblGrid>
      <w:tr w:rsidR="00F16361">
        <w:trPr>
          <w:trHeight w:hRule="exact" w:val="473"/>
        </w:trPr>
        <w:tc>
          <w:tcPr>
            <w:tcW w:w="9000" w:type="dxa"/>
            <w:gridSpan w:val="2"/>
            <w:tcBorders>
              <w:top w:val="single" w:sz="7" w:space="0" w:color="000000"/>
              <w:left w:val="single" w:sz="7" w:space="0" w:color="000000"/>
              <w:bottom w:val="single" w:sz="7" w:space="0" w:color="000000"/>
              <w:right w:val="single" w:sz="7" w:space="0" w:color="000000"/>
            </w:tcBorders>
          </w:tcPr>
          <w:p w:rsidR="00F16361" w:rsidRDefault="0047509A">
            <w:pPr>
              <w:spacing w:before="76"/>
              <w:ind w:left="3688" w:right="3689"/>
              <w:jc w:val="center"/>
              <w:rPr>
                <w:sz w:val="28"/>
                <w:szCs w:val="28"/>
              </w:rPr>
            </w:pPr>
            <w:r>
              <w:rPr>
                <w:b/>
                <w:w w:val="99"/>
                <w:sz w:val="28"/>
                <w:szCs w:val="28"/>
              </w:rPr>
              <w:t>Introduction</w:t>
            </w:r>
          </w:p>
        </w:tc>
      </w:tr>
      <w:tr w:rsidR="00F16361" w:rsidTr="00D72244">
        <w:trPr>
          <w:trHeight w:hRule="exact" w:val="1248"/>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1.1</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sz w:val="24"/>
                <w:szCs w:val="24"/>
              </w:rPr>
              <w:t>N</w:t>
            </w:r>
            <w:r>
              <w:rPr>
                <w:spacing w:val="1"/>
                <w:sz w:val="24"/>
                <w:szCs w:val="24"/>
              </w:rPr>
              <w:t>a</w:t>
            </w:r>
            <w:r>
              <w:rPr>
                <w:spacing w:val="-2"/>
                <w:sz w:val="24"/>
                <w:szCs w:val="24"/>
              </w:rPr>
              <w:t>m</w:t>
            </w:r>
            <w:r>
              <w:rPr>
                <w:sz w:val="24"/>
                <w:szCs w:val="24"/>
              </w:rPr>
              <w:t>e of Procuring Agency of Govern</w:t>
            </w:r>
            <w:r>
              <w:rPr>
                <w:spacing w:val="-2"/>
                <w:sz w:val="24"/>
                <w:szCs w:val="24"/>
              </w:rPr>
              <w:t>m</w:t>
            </w:r>
            <w:r>
              <w:rPr>
                <w:sz w:val="24"/>
                <w:szCs w:val="24"/>
              </w:rPr>
              <w:t>ent of Sindh.</w:t>
            </w:r>
          </w:p>
          <w:p w:rsidR="00D72244" w:rsidRDefault="00D72244">
            <w:pPr>
              <w:spacing w:line="260" w:lineRule="exact"/>
              <w:ind w:left="100"/>
              <w:rPr>
                <w:sz w:val="24"/>
                <w:szCs w:val="24"/>
              </w:rPr>
            </w:pPr>
          </w:p>
          <w:p w:rsidR="00D72244" w:rsidRPr="00D72244" w:rsidRDefault="00647FC1" w:rsidP="00647FC1">
            <w:pPr>
              <w:spacing w:line="260" w:lineRule="exact"/>
              <w:ind w:left="100"/>
              <w:jc w:val="center"/>
              <w:rPr>
                <w:b/>
                <w:sz w:val="24"/>
                <w:szCs w:val="24"/>
              </w:rPr>
            </w:pPr>
            <w:r>
              <w:rPr>
                <w:b/>
                <w:sz w:val="24"/>
                <w:szCs w:val="24"/>
              </w:rPr>
              <w:t>PUBLIC HEALTH ENGINEERING DEPARTMENT</w:t>
            </w:r>
          </w:p>
        </w:tc>
      </w:tr>
      <w:tr w:rsidR="00F16361" w:rsidTr="00D72244">
        <w:trPr>
          <w:trHeight w:hRule="exact" w:val="366"/>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1.1</w:t>
            </w:r>
          </w:p>
        </w:tc>
        <w:tc>
          <w:tcPr>
            <w:tcW w:w="6840" w:type="dxa"/>
            <w:tcBorders>
              <w:top w:val="single" w:sz="7" w:space="0" w:color="000000"/>
              <w:left w:val="single" w:sz="7" w:space="0" w:color="000000"/>
              <w:bottom w:val="single" w:sz="7" w:space="0" w:color="000000"/>
              <w:right w:val="single" w:sz="7" w:space="0" w:color="000000"/>
            </w:tcBorders>
          </w:tcPr>
          <w:p w:rsidR="00F16361" w:rsidRPr="00D72244" w:rsidRDefault="00D72244" w:rsidP="00D72244">
            <w:pPr>
              <w:spacing w:line="220" w:lineRule="exact"/>
              <w:ind w:left="100"/>
              <w:jc w:val="center"/>
              <w:rPr>
                <w:b/>
              </w:rPr>
            </w:pPr>
            <w:r w:rsidRPr="00D72244">
              <w:rPr>
                <w:b/>
              </w:rPr>
              <w:t>NOT APPLICABLE</w:t>
            </w:r>
          </w:p>
        </w:tc>
      </w:tr>
      <w:tr w:rsidR="00F16361" w:rsidTr="00F26251">
        <w:trPr>
          <w:trHeight w:hRule="exact" w:val="2346"/>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1.1</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sz w:val="24"/>
                <w:szCs w:val="24"/>
              </w:rPr>
              <w:t>N</w:t>
            </w:r>
            <w:r>
              <w:rPr>
                <w:spacing w:val="2"/>
                <w:sz w:val="24"/>
                <w:szCs w:val="24"/>
              </w:rPr>
              <w:t>a</w:t>
            </w:r>
            <w:r>
              <w:rPr>
                <w:spacing w:val="-2"/>
                <w:sz w:val="24"/>
                <w:szCs w:val="24"/>
              </w:rPr>
              <w:t>m</w:t>
            </w:r>
            <w:r>
              <w:rPr>
                <w:sz w:val="24"/>
                <w:szCs w:val="24"/>
              </w:rPr>
              <w:t>e of Project</w:t>
            </w:r>
            <w:r w:rsidR="008F00D2">
              <w:rPr>
                <w:sz w:val="24"/>
                <w:szCs w:val="24"/>
              </w:rPr>
              <w:t>:</w:t>
            </w:r>
          </w:p>
          <w:p w:rsidR="008F00D2" w:rsidRDefault="008F00D2">
            <w:pPr>
              <w:spacing w:line="260" w:lineRule="exact"/>
              <w:ind w:left="100"/>
              <w:rPr>
                <w:sz w:val="24"/>
                <w:szCs w:val="24"/>
              </w:rPr>
            </w:pPr>
          </w:p>
          <w:p w:rsidR="007538BE" w:rsidRPr="007538BE" w:rsidRDefault="007538BE" w:rsidP="000B6D91">
            <w:pPr>
              <w:spacing w:line="260" w:lineRule="exact"/>
              <w:ind w:left="100"/>
              <w:jc w:val="both"/>
              <w:rPr>
                <w:b/>
                <w:sz w:val="28"/>
                <w:szCs w:val="24"/>
              </w:rPr>
            </w:pPr>
            <w:r w:rsidRPr="007538BE">
              <w:rPr>
                <w:rFonts w:asciiTheme="majorBidi" w:hAnsiTheme="majorBidi" w:cstheme="majorBidi"/>
                <w:b/>
                <w:sz w:val="24"/>
              </w:rPr>
              <w:t xml:space="preserve">Construction of RCC covered </w:t>
            </w:r>
            <w:proofErr w:type="spellStart"/>
            <w:r w:rsidRPr="007538BE">
              <w:rPr>
                <w:rFonts w:asciiTheme="majorBidi" w:hAnsiTheme="majorBidi" w:cstheme="majorBidi"/>
                <w:b/>
                <w:sz w:val="24"/>
              </w:rPr>
              <w:t>Nala</w:t>
            </w:r>
            <w:proofErr w:type="spellEnd"/>
            <w:r w:rsidRPr="007538BE">
              <w:rPr>
                <w:rFonts w:asciiTheme="majorBidi" w:hAnsiTheme="majorBidi" w:cstheme="majorBidi"/>
                <w:b/>
                <w:sz w:val="24"/>
              </w:rPr>
              <w:t xml:space="preserve">, type-II CC </w:t>
            </w:r>
            <w:proofErr w:type="spellStart"/>
            <w:r w:rsidRPr="007538BE">
              <w:rPr>
                <w:rFonts w:asciiTheme="majorBidi" w:hAnsiTheme="majorBidi" w:cstheme="majorBidi"/>
                <w:b/>
                <w:sz w:val="24"/>
              </w:rPr>
              <w:t>Nala</w:t>
            </w:r>
            <w:proofErr w:type="spellEnd"/>
            <w:r w:rsidRPr="007538BE">
              <w:rPr>
                <w:rFonts w:asciiTheme="majorBidi" w:hAnsiTheme="majorBidi" w:cstheme="majorBidi"/>
                <w:b/>
                <w:sz w:val="24"/>
              </w:rPr>
              <w:t xml:space="preserve">, CC blocks &amp; Providing, Laying, Jointing F.C Pipe12” </w:t>
            </w:r>
            <w:proofErr w:type="spellStart"/>
            <w:r w:rsidRPr="007538BE">
              <w:rPr>
                <w:rFonts w:asciiTheme="majorBidi" w:hAnsiTheme="majorBidi" w:cstheme="majorBidi"/>
                <w:b/>
                <w:sz w:val="24"/>
              </w:rPr>
              <w:t>dia</w:t>
            </w:r>
            <w:proofErr w:type="spellEnd"/>
            <w:r w:rsidRPr="007538BE">
              <w:rPr>
                <w:rFonts w:asciiTheme="majorBidi" w:hAnsiTheme="majorBidi" w:cstheme="majorBidi"/>
                <w:b/>
                <w:sz w:val="24"/>
              </w:rPr>
              <w:t xml:space="preserve">, Providing, Installing 30 HP motor, 75 BHP Generator for Improvement &amp; Extension Drainage Scheme </w:t>
            </w:r>
            <w:proofErr w:type="spellStart"/>
            <w:r w:rsidRPr="007538BE">
              <w:rPr>
                <w:rFonts w:asciiTheme="majorBidi" w:hAnsiTheme="majorBidi" w:cstheme="majorBidi"/>
                <w:b/>
                <w:sz w:val="24"/>
              </w:rPr>
              <w:t>Ratodero</w:t>
            </w:r>
            <w:proofErr w:type="spellEnd"/>
          </w:p>
          <w:p w:rsidR="008F00D2" w:rsidRPr="008F00D2" w:rsidRDefault="008F00D2" w:rsidP="000B6D91">
            <w:pPr>
              <w:spacing w:line="260" w:lineRule="exact"/>
              <w:ind w:left="100"/>
              <w:jc w:val="both"/>
              <w:rPr>
                <w:b/>
                <w:sz w:val="24"/>
                <w:szCs w:val="24"/>
              </w:rPr>
            </w:pPr>
          </w:p>
          <w:p w:rsidR="008F00D2" w:rsidRDefault="008F00D2">
            <w:pPr>
              <w:spacing w:line="260" w:lineRule="exact"/>
              <w:ind w:left="100"/>
              <w:rPr>
                <w:sz w:val="24"/>
                <w:szCs w:val="24"/>
              </w:rPr>
            </w:pPr>
          </w:p>
        </w:tc>
      </w:tr>
      <w:tr w:rsidR="00F16361" w:rsidTr="00F26251">
        <w:trPr>
          <w:trHeight w:hRule="exact" w:val="1338"/>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1.1</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ight="4906"/>
              <w:jc w:val="both"/>
              <w:rPr>
                <w:sz w:val="24"/>
                <w:szCs w:val="24"/>
              </w:rPr>
            </w:pPr>
            <w:r>
              <w:rPr>
                <w:sz w:val="24"/>
                <w:szCs w:val="24"/>
              </w:rPr>
              <w:t>N</w:t>
            </w:r>
            <w:r>
              <w:rPr>
                <w:spacing w:val="2"/>
                <w:sz w:val="24"/>
                <w:szCs w:val="24"/>
              </w:rPr>
              <w:t>a</w:t>
            </w:r>
            <w:r>
              <w:rPr>
                <w:spacing w:val="-2"/>
                <w:sz w:val="24"/>
                <w:szCs w:val="24"/>
              </w:rPr>
              <w:t>m</w:t>
            </w:r>
            <w:r>
              <w:rPr>
                <w:sz w:val="24"/>
                <w:szCs w:val="24"/>
              </w:rPr>
              <w:t>e</w:t>
            </w:r>
            <w:r w:rsidR="006946BB">
              <w:rPr>
                <w:sz w:val="24"/>
                <w:szCs w:val="24"/>
              </w:rPr>
              <w:t xml:space="preserve"> </w:t>
            </w:r>
            <w:r>
              <w:rPr>
                <w:sz w:val="24"/>
                <w:szCs w:val="24"/>
              </w:rPr>
              <w:t>of</w:t>
            </w:r>
            <w:r w:rsidR="006946BB">
              <w:rPr>
                <w:sz w:val="24"/>
                <w:szCs w:val="24"/>
              </w:rPr>
              <w:t xml:space="preserve"> </w:t>
            </w:r>
            <w:r>
              <w:rPr>
                <w:sz w:val="24"/>
                <w:szCs w:val="24"/>
              </w:rPr>
              <w:t>Contract</w:t>
            </w:r>
            <w:r w:rsidR="008F00D2">
              <w:rPr>
                <w:sz w:val="24"/>
                <w:szCs w:val="24"/>
              </w:rPr>
              <w:t>:</w:t>
            </w:r>
          </w:p>
          <w:p w:rsidR="00F16361" w:rsidRDefault="006A502B" w:rsidP="000B6D91">
            <w:pPr>
              <w:spacing w:before="16" w:line="260" w:lineRule="exact"/>
              <w:jc w:val="both"/>
              <w:rPr>
                <w:sz w:val="26"/>
                <w:szCs w:val="26"/>
              </w:rPr>
            </w:pPr>
            <w:r w:rsidRPr="007538BE">
              <w:rPr>
                <w:rFonts w:asciiTheme="majorBidi" w:hAnsiTheme="majorBidi" w:cstheme="majorBidi"/>
                <w:b/>
                <w:sz w:val="24"/>
              </w:rPr>
              <w:t xml:space="preserve">Construction of RCC covered </w:t>
            </w:r>
            <w:proofErr w:type="spellStart"/>
            <w:r w:rsidRPr="007538BE">
              <w:rPr>
                <w:rFonts w:asciiTheme="majorBidi" w:hAnsiTheme="majorBidi" w:cstheme="majorBidi"/>
                <w:b/>
                <w:sz w:val="24"/>
              </w:rPr>
              <w:t>Nala</w:t>
            </w:r>
            <w:proofErr w:type="spellEnd"/>
            <w:r w:rsidRPr="007538BE">
              <w:rPr>
                <w:rFonts w:asciiTheme="majorBidi" w:hAnsiTheme="majorBidi" w:cstheme="majorBidi"/>
                <w:b/>
                <w:sz w:val="24"/>
              </w:rPr>
              <w:t xml:space="preserve">, type-II CC </w:t>
            </w:r>
            <w:proofErr w:type="spellStart"/>
            <w:r w:rsidRPr="007538BE">
              <w:rPr>
                <w:rFonts w:asciiTheme="majorBidi" w:hAnsiTheme="majorBidi" w:cstheme="majorBidi"/>
                <w:b/>
                <w:sz w:val="24"/>
              </w:rPr>
              <w:t>Nala</w:t>
            </w:r>
            <w:proofErr w:type="spellEnd"/>
            <w:r w:rsidRPr="007538BE">
              <w:rPr>
                <w:rFonts w:asciiTheme="majorBidi" w:hAnsiTheme="majorBidi" w:cstheme="majorBidi"/>
                <w:b/>
                <w:sz w:val="24"/>
              </w:rPr>
              <w:t xml:space="preserve">, CC blocks &amp; Providing, Laying, Jointing F.C Pipe12” </w:t>
            </w:r>
            <w:proofErr w:type="spellStart"/>
            <w:r w:rsidRPr="007538BE">
              <w:rPr>
                <w:rFonts w:asciiTheme="majorBidi" w:hAnsiTheme="majorBidi" w:cstheme="majorBidi"/>
                <w:b/>
                <w:sz w:val="24"/>
              </w:rPr>
              <w:t>dia</w:t>
            </w:r>
            <w:proofErr w:type="spellEnd"/>
            <w:r w:rsidRPr="007538BE">
              <w:rPr>
                <w:rFonts w:asciiTheme="majorBidi" w:hAnsiTheme="majorBidi" w:cstheme="majorBidi"/>
                <w:b/>
                <w:sz w:val="24"/>
              </w:rPr>
              <w:t xml:space="preserve">, Providing, Installing 30 HP motor, 75 BHP Generator for Improvement &amp; Extension Drainage Scheme </w:t>
            </w:r>
            <w:proofErr w:type="spellStart"/>
            <w:r w:rsidRPr="007538BE">
              <w:rPr>
                <w:rFonts w:asciiTheme="majorBidi" w:hAnsiTheme="majorBidi" w:cstheme="majorBidi"/>
                <w:b/>
                <w:sz w:val="24"/>
              </w:rPr>
              <w:t>Ratodero</w:t>
            </w:r>
            <w:proofErr w:type="spellEnd"/>
          </w:p>
          <w:p w:rsidR="00F16361" w:rsidRDefault="00F16361">
            <w:pPr>
              <w:ind w:left="100" w:right="65"/>
              <w:jc w:val="both"/>
            </w:pPr>
          </w:p>
        </w:tc>
      </w:tr>
      <w:tr w:rsidR="00F16361" w:rsidTr="00F26251">
        <w:trPr>
          <w:trHeight w:hRule="exact" w:val="1626"/>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4.1</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sz w:val="24"/>
                <w:szCs w:val="24"/>
              </w:rPr>
              <w:t>N</w:t>
            </w:r>
            <w:r>
              <w:rPr>
                <w:spacing w:val="1"/>
                <w:sz w:val="24"/>
                <w:szCs w:val="24"/>
              </w:rPr>
              <w:t>a</w:t>
            </w:r>
            <w:r>
              <w:rPr>
                <w:spacing w:val="-2"/>
                <w:sz w:val="24"/>
                <w:szCs w:val="24"/>
              </w:rPr>
              <w:t>m</w:t>
            </w:r>
            <w:r>
              <w:rPr>
                <w:sz w:val="24"/>
                <w:szCs w:val="24"/>
              </w:rPr>
              <w:t>e of Procuring agency.</w:t>
            </w:r>
          </w:p>
          <w:p w:rsidR="00F26251" w:rsidRDefault="00F26251">
            <w:pPr>
              <w:spacing w:line="260" w:lineRule="exact"/>
              <w:ind w:left="100"/>
              <w:rPr>
                <w:sz w:val="24"/>
                <w:szCs w:val="24"/>
              </w:rPr>
            </w:pPr>
          </w:p>
          <w:p w:rsidR="00F26251" w:rsidRDefault="00F26251" w:rsidP="006371EA">
            <w:pPr>
              <w:spacing w:line="260" w:lineRule="exact"/>
              <w:ind w:left="100"/>
              <w:rPr>
                <w:sz w:val="24"/>
                <w:szCs w:val="24"/>
              </w:rPr>
            </w:pPr>
            <w:r w:rsidRPr="00F26251">
              <w:rPr>
                <w:b/>
                <w:sz w:val="24"/>
                <w:szCs w:val="24"/>
              </w:rPr>
              <w:t>P</w:t>
            </w:r>
            <w:r w:rsidR="006A502B">
              <w:rPr>
                <w:b/>
                <w:sz w:val="24"/>
                <w:szCs w:val="24"/>
              </w:rPr>
              <w:t>UBLIC HEALTH ENGINEERING DIVISION-I LARKANO.</w:t>
            </w:r>
          </w:p>
        </w:tc>
      </w:tr>
      <w:tr w:rsidR="00F16361" w:rsidTr="00F26251">
        <w:trPr>
          <w:trHeight w:hRule="exact" w:val="1806"/>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6.1</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ight="58"/>
              <w:rPr>
                <w:sz w:val="24"/>
                <w:szCs w:val="24"/>
              </w:rPr>
            </w:pPr>
            <w:proofErr w:type="gramStart"/>
            <w:r>
              <w:rPr>
                <w:sz w:val="24"/>
                <w:szCs w:val="24"/>
              </w:rPr>
              <w:t>Procuring  agency’s</w:t>
            </w:r>
            <w:proofErr w:type="gramEnd"/>
            <w:r>
              <w:rPr>
                <w:sz w:val="24"/>
                <w:szCs w:val="24"/>
              </w:rPr>
              <w:t xml:space="preserve">  address,  telephone,  telex,  and  facsi</w:t>
            </w:r>
            <w:r>
              <w:rPr>
                <w:spacing w:val="-2"/>
                <w:sz w:val="24"/>
                <w:szCs w:val="24"/>
              </w:rPr>
              <w:t>m</w:t>
            </w:r>
            <w:r>
              <w:rPr>
                <w:sz w:val="24"/>
                <w:szCs w:val="24"/>
              </w:rPr>
              <w:t>ile nu</w:t>
            </w:r>
            <w:r>
              <w:rPr>
                <w:spacing w:val="-2"/>
                <w:sz w:val="24"/>
                <w:szCs w:val="24"/>
              </w:rPr>
              <w:t>m</w:t>
            </w:r>
            <w:r>
              <w:rPr>
                <w:sz w:val="24"/>
                <w:szCs w:val="24"/>
              </w:rPr>
              <w:t>bers.</w:t>
            </w:r>
          </w:p>
          <w:p w:rsidR="00F26251" w:rsidRDefault="00F26251" w:rsidP="00F26251">
            <w:pPr>
              <w:spacing w:line="260" w:lineRule="exact"/>
              <w:ind w:left="879" w:right="58" w:hanging="779"/>
              <w:rPr>
                <w:b/>
              </w:rPr>
            </w:pPr>
            <w:r>
              <w:t xml:space="preserve">Address: </w:t>
            </w:r>
            <w:r w:rsidR="00921894">
              <w:rPr>
                <w:b/>
              </w:rPr>
              <w:t xml:space="preserve">Near Zulfiqar </w:t>
            </w:r>
            <w:proofErr w:type="spellStart"/>
            <w:r w:rsidR="00921894">
              <w:rPr>
                <w:b/>
              </w:rPr>
              <w:t>Bagh</w:t>
            </w:r>
            <w:proofErr w:type="spellEnd"/>
            <w:r w:rsidR="00921894">
              <w:rPr>
                <w:b/>
              </w:rPr>
              <w:t xml:space="preserve"> </w:t>
            </w:r>
            <w:proofErr w:type="spellStart"/>
            <w:r w:rsidR="00921894">
              <w:rPr>
                <w:b/>
              </w:rPr>
              <w:t>Larkana</w:t>
            </w:r>
            <w:proofErr w:type="spellEnd"/>
            <w:r w:rsidR="00921894">
              <w:rPr>
                <w:b/>
              </w:rPr>
              <w:t>.</w:t>
            </w:r>
          </w:p>
          <w:p w:rsidR="00921894" w:rsidRPr="00F26251" w:rsidRDefault="00921894" w:rsidP="00F26251">
            <w:pPr>
              <w:spacing w:line="260" w:lineRule="exact"/>
              <w:ind w:left="879" w:right="58" w:hanging="779"/>
              <w:rPr>
                <w:b/>
              </w:rPr>
            </w:pPr>
          </w:p>
          <w:p w:rsidR="00F26251" w:rsidRDefault="00F26251">
            <w:pPr>
              <w:spacing w:line="260" w:lineRule="exact"/>
              <w:ind w:left="100" w:right="58"/>
              <w:rPr>
                <w:sz w:val="24"/>
                <w:szCs w:val="24"/>
              </w:rPr>
            </w:pPr>
            <w:r w:rsidRPr="00B818DF">
              <w:t xml:space="preserve">Tele:# </w:t>
            </w:r>
            <w:r w:rsidR="00921894">
              <w:t>071</w:t>
            </w:r>
            <w:r w:rsidRPr="00B818DF">
              <w:t>-9</w:t>
            </w:r>
            <w:r w:rsidR="00921894">
              <w:t xml:space="preserve">410326 </w:t>
            </w:r>
            <w:r w:rsidRPr="00B818DF">
              <w:t xml:space="preserve"> Fax:# +</w:t>
            </w:r>
            <w:r w:rsidR="00921894">
              <w:t>071</w:t>
            </w:r>
            <w:r w:rsidR="00921894" w:rsidRPr="00B818DF">
              <w:t>-9</w:t>
            </w:r>
            <w:r w:rsidR="00921894">
              <w:t>410326</w:t>
            </w:r>
          </w:p>
          <w:p w:rsidR="00413DC3" w:rsidRPr="00743774" w:rsidRDefault="00F26251" w:rsidP="00413DC3">
            <w:pPr>
              <w:rPr>
                <w:rFonts w:asciiTheme="majorBidi" w:hAnsiTheme="majorBidi" w:cstheme="majorBidi"/>
                <w:sz w:val="18"/>
                <w:szCs w:val="18"/>
              </w:rPr>
            </w:pPr>
            <w:r w:rsidRPr="00B818DF">
              <w:t xml:space="preserve">Web Site: </w:t>
            </w:r>
            <w:r w:rsidR="00413DC3" w:rsidRPr="00743774">
              <w:rPr>
                <w:rFonts w:asciiTheme="majorBidi" w:hAnsiTheme="majorBidi" w:cstheme="majorBidi"/>
                <w:sz w:val="18"/>
                <w:szCs w:val="18"/>
              </w:rPr>
              <w:t>wahabsahito@gmail.com</w:t>
            </w:r>
          </w:p>
          <w:p w:rsidR="00F26251" w:rsidRDefault="00F26251">
            <w:pPr>
              <w:spacing w:line="260" w:lineRule="exact"/>
              <w:ind w:left="100" w:right="58"/>
              <w:rPr>
                <w:sz w:val="24"/>
                <w:szCs w:val="24"/>
              </w:rPr>
            </w:pPr>
          </w:p>
        </w:tc>
      </w:tr>
      <w:tr w:rsidR="00F16361" w:rsidTr="00F26251">
        <w:trPr>
          <w:trHeight w:hRule="exact" w:val="618"/>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8.1</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sz w:val="24"/>
                <w:szCs w:val="24"/>
              </w:rPr>
              <w:t xml:space="preserve">Language of the </w:t>
            </w:r>
            <w:proofErr w:type="gramStart"/>
            <w:r>
              <w:rPr>
                <w:sz w:val="24"/>
                <w:szCs w:val="24"/>
              </w:rPr>
              <w:t>bid</w:t>
            </w:r>
            <w:r w:rsidR="00F26251">
              <w:rPr>
                <w:sz w:val="24"/>
                <w:szCs w:val="24"/>
              </w:rPr>
              <w:t xml:space="preserve"> :</w:t>
            </w:r>
            <w:proofErr w:type="gramEnd"/>
            <w:r w:rsidR="00F26251">
              <w:rPr>
                <w:sz w:val="24"/>
                <w:szCs w:val="24"/>
              </w:rPr>
              <w:t xml:space="preserve"> ENGLISH</w:t>
            </w:r>
            <w:r>
              <w:rPr>
                <w:sz w:val="24"/>
                <w:szCs w:val="24"/>
              </w:rPr>
              <w:t>.</w:t>
            </w:r>
          </w:p>
          <w:p w:rsidR="00F26251" w:rsidRDefault="00F26251">
            <w:pPr>
              <w:spacing w:line="260" w:lineRule="exact"/>
              <w:ind w:left="100"/>
              <w:rPr>
                <w:sz w:val="24"/>
                <w:szCs w:val="24"/>
              </w:rPr>
            </w:pPr>
          </w:p>
          <w:p w:rsidR="00F16361" w:rsidRDefault="00F16361" w:rsidP="00F26251"/>
        </w:tc>
      </w:tr>
    </w:tbl>
    <w:p w:rsidR="00F16361" w:rsidRDefault="00F16361">
      <w:pPr>
        <w:spacing w:before="1" w:line="140" w:lineRule="exact"/>
        <w:rPr>
          <w:sz w:val="15"/>
          <w:szCs w:val="15"/>
        </w:rPr>
      </w:pPr>
    </w:p>
    <w:p w:rsidR="00F16361" w:rsidRDefault="00F16361">
      <w:pPr>
        <w:spacing w:line="200" w:lineRule="exact"/>
      </w:pPr>
    </w:p>
    <w:p w:rsidR="00F26251" w:rsidRDefault="00F26251">
      <w:pPr>
        <w:spacing w:line="200" w:lineRule="exact"/>
      </w:pPr>
    </w:p>
    <w:p w:rsidR="002E3E15" w:rsidRDefault="002E3E15">
      <w:pPr>
        <w:spacing w:line="200" w:lineRule="exact"/>
      </w:pPr>
    </w:p>
    <w:p w:rsidR="00F26251" w:rsidRDefault="00F26251">
      <w:pPr>
        <w:spacing w:line="200" w:lineRule="exact"/>
      </w:pPr>
    </w:p>
    <w:p w:rsidR="00F26251" w:rsidRDefault="00F26251">
      <w:pPr>
        <w:spacing w:line="200" w:lineRule="exact"/>
      </w:pPr>
    </w:p>
    <w:tbl>
      <w:tblPr>
        <w:tblW w:w="0" w:type="auto"/>
        <w:tblInd w:w="102" w:type="dxa"/>
        <w:tblLayout w:type="fixed"/>
        <w:tblCellMar>
          <w:left w:w="0" w:type="dxa"/>
          <w:right w:w="0" w:type="dxa"/>
        </w:tblCellMar>
        <w:tblLook w:val="01E0" w:firstRow="1" w:lastRow="1" w:firstColumn="1" w:lastColumn="1" w:noHBand="0" w:noVBand="0"/>
      </w:tblPr>
      <w:tblGrid>
        <w:gridCol w:w="2160"/>
        <w:gridCol w:w="6840"/>
      </w:tblGrid>
      <w:tr w:rsidR="00F16361">
        <w:trPr>
          <w:trHeight w:hRule="exact" w:val="473"/>
        </w:trPr>
        <w:tc>
          <w:tcPr>
            <w:tcW w:w="9000" w:type="dxa"/>
            <w:gridSpan w:val="2"/>
            <w:tcBorders>
              <w:top w:val="single" w:sz="7" w:space="0" w:color="000000"/>
              <w:left w:val="single" w:sz="7" w:space="0" w:color="000000"/>
              <w:bottom w:val="single" w:sz="7" w:space="0" w:color="000000"/>
              <w:right w:val="single" w:sz="7" w:space="0" w:color="000000"/>
            </w:tcBorders>
          </w:tcPr>
          <w:p w:rsidR="00F16361" w:rsidRDefault="0047509A">
            <w:pPr>
              <w:spacing w:before="76"/>
              <w:ind w:left="3024" w:right="3024"/>
              <w:jc w:val="center"/>
              <w:rPr>
                <w:sz w:val="28"/>
                <w:szCs w:val="28"/>
              </w:rPr>
            </w:pPr>
            <w:r>
              <w:rPr>
                <w:b/>
                <w:sz w:val="28"/>
                <w:szCs w:val="28"/>
              </w:rPr>
              <w:t>Bid</w:t>
            </w:r>
            <w:r w:rsidR="007A278C">
              <w:rPr>
                <w:b/>
                <w:sz w:val="28"/>
                <w:szCs w:val="28"/>
              </w:rPr>
              <w:t xml:space="preserve"> </w:t>
            </w:r>
            <w:r>
              <w:rPr>
                <w:b/>
                <w:sz w:val="28"/>
                <w:szCs w:val="28"/>
              </w:rPr>
              <w:t>Price and</w:t>
            </w:r>
            <w:r w:rsidR="007A278C">
              <w:rPr>
                <w:b/>
                <w:sz w:val="28"/>
                <w:szCs w:val="28"/>
              </w:rPr>
              <w:t xml:space="preserve"> </w:t>
            </w:r>
            <w:r>
              <w:rPr>
                <w:b/>
                <w:w w:val="99"/>
                <w:sz w:val="28"/>
                <w:szCs w:val="28"/>
              </w:rPr>
              <w:t>Currency</w:t>
            </w:r>
          </w:p>
        </w:tc>
      </w:tr>
      <w:tr w:rsidR="00F16361" w:rsidTr="006D0685">
        <w:trPr>
          <w:trHeight w:hRule="exact" w:val="933"/>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11.2</w:t>
            </w:r>
          </w:p>
        </w:tc>
        <w:tc>
          <w:tcPr>
            <w:tcW w:w="6840" w:type="dxa"/>
            <w:tcBorders>
              <w:top w:val="single" w:sz="7" w:space="0" w:color="000000"/>
              <w:left w:val="single" w:sz="7" w:space="0" w:color="000000"/>
              <w:bottom w:val="single" w:sz="7" w:space="0" w:color="000000"/>
              <w:right w:val="single" w:sz="7" w:space="0" w:color="000000"/>
            </w:tcBorders>
          </w:tcPr>
          <w:p w:rsidR="00F16361" w:rsidRPr="006D0685" w:rsidRDefault="0047509A">
            <w:pPr>
              <w:spacing w:line="260" w:lineRule="exact"/>
              <w:ind w:left="100"/>
              <w:rPr>
                <w:sz w:val="24"/>
                <w:szCs w:val="24"/>
              </w:rPr>
            </w:pPr>
            <w:r>
              <w:rPr>
                <w:sz w:val="24"/>
                <w:szCs w:val="24"/>
              </w:rPr>
              <w:t xml:space="preserve">The price quoted shall be </w:t>
            </w:r>
            <w:r w:rsidR="006D0685">
              <w:rPr>
                <w:sz w:val="24"/>
                <w:szCs w:val="24"/>
              </w:rPr>
              <w:t xml:space="preserve">in C&amp;F/ </w:t>
            </w:r>
            <w:r w:rsidR="006D0685" w:rsidRPr="006D0685">
              <w:rPr>
                <w:sz w:val="24"/>
                <w:szCs w:val="24"/>
              </w:rPr>
              <w:t>FOR</w:t>
            </w:r>
            <w:r w:rsidR="007A278C">
              <w:rPr>
                <w:sz w:val="24"/>
                <w:szCs w:val="24"/>
              </w:rPr>
              <w:t xml:space="preserve"> </w:t>
            </w:r>
            <w:r w:rsidR="006D0685" w:rsidRPr="006D0685">
              <w:rPr>
                <w:sz w:val="24"/>
                <w:szCs w:val="24"/>
              </w:rPr>
              <w:t>inclusive of all service</w:t>
            </w:r>
            <w:r w:rsidR="006D0685">
              <w:rPr>
                <w:sz w:val="24"/>
                <w:szCs w:val="24"/>
              </w:rPr>
              <w:t xml:space="preserve"> charges inclusive of delivery  duty paid and to become equipment operational i.e. installation and hands on training charges.</w:t>
            </w:r>
          </w:p>
          <w:p w:rsidR="00F16361" w:rsidRDefault="00F16361">
            <w:pPr>
              <w:spacing w:before="12" w:line="220" w:lineRule="exact"/>
              <w:rPr>
                <w:sz w:val="22"/>
                <w:szCs w:val="22"/>
              </w:rPr>
            </w:pPr>
          </w:p>
          <w:p w:rsidR="006D0685" w:rsidRDefault="006D0685" w:rsidP="006D0685">
            <w:pPr>
              <w:ind w:left="100"/>
            </w:pPr>
          </w:p>
          <w:p w:rsidR="00F16361" w:rsidRDefault="00F16361">
            <w:pPr>
              <w:spacing w:line="220" w:lineRule="exact"/>
              <w:ind w:left="100"/>
            </w:pPr>
          </w:p>
        </w:tc>
      </w:tr>
      <w:tr w:rsidR="00F16361" w:rsidTr="003401FA">
        <w:trPr>
          <w:trHeight w:hRule="exact" w:val="636"/>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11.5</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sz w:val="24"/>
                <w:szCs w:val="24"/>
              </w:rPr>
              <w:t>The price shall be fixed</w:t>
            </w:r>
            <w:r w:rsidR="006D0685">
              <w:rPr>
                <w:sz w:val="24"/>
                <w:szCs w:val="24"/>
              </w:rPr>
              <w:t xml:space="preserve"> and include charges of necessary parts &amp; accessories required to bec</w:t>
            </w:r>
            <w:r w:rsidR="003401FA">
              <w:rPr>
                <w:sz w:val="24"/>
                <w:szCs w:val="24"/>
              </w:rPr>
              <w:t>o</w:t>
            </w:r>
            <w:r w:rsidR="006D0685">
              <w:rPr>
                <w:sz w:val="24"/>
                <w:szCs w:val="24"/>
              </w:rPr>
              <w:t>me</w:t>
            </w:r>
            <w:r w:rsidR="003401FA">
              <w:rPr>
                <w:sz w:val="24"/>
                <w:szCs w:val="24"/>
              </w:rPr>
              <w:t xml:space="preserve"> equipment operational.</w:t>
            </w:r>
          </w:p>
          <w:p w:rsidR="00F16361" w:rsidRDefault="00F16361">
            <w:pPr>
              <w:spacing w:before="16" w:line="260" w:lineRule="exact"/>
              <w:rPr>
                <w:sz w:val="26"/>
                <w:szCs w:val="26"/>
              </w:rPr>
            </w:pPr>
          </w:p>
          <w:p w:rsidR="00F16361" w:rsidRDefault="00F16361" w:rsidP="003401FA"/>
        </w:tc>
      </w:tr>
    </w:tbl>
    <w:p w:rsidR="00F16361" w:rsidRDefault="00F16361"/>
    <w:tbl>
      <w:tblPr>
        <w:tblW w:w="0" w:type="auto"/>
        <w:tblInd w:w="102" w:type="dxa"/>
        <w:tblLayout w:type="fixed"/>
        <w:tblCellMar>
          <w:left w:w="0" w:type="dxa"/>
          <w:right w:w="0" w:type="dxa"/>
        </w:tblCellMar>
        <w:tblLook w:val="01E0" w:firstRow="1" w:lastRow="1" w:firstColumn="1" w:lastColumn="1" w:noHBand="0" w:noVBand="0"/>
      </w:tblPr>
      <w:tblGrid>
        <w:gridCol w:w="2160"/>
        <w:gridCol w:w="6840"/>
      </w:tblGrid>
      <w:tr w:rsidR="00F16361">
        <w:trPr>
          <w:trHeight w:hRule="exact" w:val="473"/>
        </w:trPr>
        <w:tc>
          <w:tcPr>
            <w:tcW w:w="9000" w:type="dxa"/>
            <w:gridSpan w:val="2"/>
            <w:tcBorders>
              <w:top w:val="single" w:sz="7" w:space="0" w:color="000000"/>
              <w:left w:val="single" w:sz="7" w:space="0" w:color="000000"/>
              <w:bottom w:val="single" w:sz="7" w:space="0" w:color="000000"/>
              <w:right w:val="single" w:sz="7" w:space="0" w:color="000000"/>
            </w:tcBorders>
          </w:tcPr>
          <w:p w:rsidR="00F16361" w:rsidRDefault="0047509A">
            <w:pPr>
              <w:spacing w:before="76"/>
              <w:ind w:left="2337"/>
              <w:rPr>
                <w:sz w:val="28"/>
                <w:szCs w:val="28"/>
              </w:rPr>
            </w:pPr>
            <w:r>
              <w:rPr>
                <w:b/>
                <w:sz w:val="28"/>
                <w:szCs w:val="28"/>
              </w:rPr>
              <w:t>Preparation</w:t>
            </w:r>
            <w:r w:rsidR="007A278C">
              <w:rPr>
                <w:b/>
                <w:sz w:val="28"/>
                <w:szCs w:val="28"/>
              </w:rPr>
              <w:t xml:space="preserve"> </w:t>
            </w:r>
            <w:r>
              <w:rPr>
                <w:b/>
                <w:sz w:val="28"/>
                <w:szCs w:val="28"/>
              </w:rPr>
              <w:t>and</w:t>
            </w:r>
            <w:r w:rsidR="007A278C">
              <w:rPr>
                <w:b/>
                <w:sz w:val="28"/>
                <w:szCs w:val="28"/>
              </w:rPr>
              <w:t xml:space="preserve"> </w:t>
            </w:r>
            <w:r>
              <w:rPr>
                <w:b/>
                <w:sz w:val="28"/>
                <w:szCs w:val="28"/>
              </w:rPr>
              <w:t>Submission</w:t>
            </w:r>
            <w:r w:rsidR="007A278C">
              <w:rPr>
                <w:b/>
                <w:sz w:val="28"/>
                <w:szCs w:val="28"/>
              </w:rPr>
              <w:t xml:space="preserve"> </w:t>
            </w:r>
            <w:r>
              <w:rPr>
                <w:b/>
                <w:sz w:val="28"/>
                <w:szCs w:val="28"/>
              </w:rPr>
              <w:t>of</w:t>
            </w:r>
            <w:r w:rsidR="007A278C">
              <w:rPr>
                <w:b/>
                <w:sz w:val="28"/>
                <w:szCs w:val="28"/>
              </w:rPr>
              <w:t xml:space="preserve"> </w:t>
            </w:r>
            <w:r>
              <w:rPr>
                <w:b/>
                <w:sz w:val="28"/>
                <w:szCs w:val="28"/>
              </w:rPr>
              <w:t>Bids</w:t>
            </w:r>
          </w:p>
        </w:tc>
      </w:tr>
      <w:tr w:rsidR="00F16361" w:rsidTr="009B088E">
        <w:trPr>
          <w:trHeight w:hRule="exact" w:val="11418"/>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b/>
                <w:sz w:val="24"/>
                <w:szCs w:val="24"/>
              </w:rPr>
            </w:pPr>
            <w:r>
              <w:rPr>
                <w:b/>
                <w:sz w:val="24"/>
                <w:szCs w:val="24"/>
              </w:rPr>
              <w:t>ITB 13.3 (d)</w:t>
            </w: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b/>
                <w:sz w:val="24"/>
                <w:szCs w:val="24"/>
              </w:rPr>
            </w:pPr>
          </w:p>
          <w:p w:rsidR="002E738F" w:rsidRDefault="002E738F">
            <w:pPr>
              <w:spacing w:line="260" w:lineRule="exact"/>
              <w:ind w:left="100"/>
              <w:rPr>
                <w:sz w:val="24"/>
                <w:szCs w:val="24"/>
              </w:rPr>
            </w:pP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ight="4047"/>
              <w:jc w:val="both"/>
              <w:rPr>
                <w:sz w:val="24"/>
                <w:szCs w:val="24"/>
              </w:rPr>
            </w:pPr>
            <w:r>
              <w:rPr>
                <w:sz w:val="24"/>
                <w:szCs w:val="24"/>
              </w:rPr>
              <w:t>Qualification require</w:t>
            </w:r>
            <w:r>
              <w:rPr>
                <w:spacing w:val="-2"/>
                <w:sz w:val="24"/>
                <w:szCs w:val="24"/>
              </w:rPr>
              <w:t>m</w:t>
            </w:r>
            <w:r>
              <w:rPr>
                <w:spacing w:val="1"/>
                <w:sz w:val="24"/>
                <w:szCs w:val="24"/>
              </w:rPr>
              <w:t>e</w:t>
            </w:r>
            <w:r>
              <w:rPr>
                <w:sz w:val="24"/>
                <w:szCs w:val="24"/>
              </w:rPr>
              <w:t>nts.</w:t>
            </w:r>
          </w:p>
          <w:p w:rsidR="00F16361" w:rsidRDefault="00F16361">
            <w:pPr>
              <w:spacing w:before="16" w:line="260" w:lineRule="exact"/>
              <w:rPr>
                <w:sz w:val="26"/>
                <w:szCs w:val="26"/>
              </w:rPr>
            </w:pPr>
          </w:p>
          <w:p w:rsidR="003401FA" w:rsidRPr="002E738F" w:rsidRDefault="003401FA" w:rsidP="009B088E">
            <w:pPr>
              <w:pStyle w:val="ListParagraph"/>
              <w:numPr>
                <w:ilvl w:val="0"/>
                <w:numId w:val="5"/>
              </w:numPr>
              <w:spacing w:after="200"/>
              <w:ind w:left="429" w:hanging="360"/>
              <w:contextualSpacing/>
              <w:jc w:val="both"/>
              <w:rPr>
                <w:rFonts w:ascii="Gisha" w:hAnsi="Gisha" w:cs="Gisha"/>
              </w:rPr>
            </w:pPr>
            <w:r w:rsidRPr="002E738F">
              <w:rPr>
                <w:rFonts w:ascii="Gisha" w:hAnsi="Gisha" w:cs="Gisha"/>
              </w:rPr>
              <w:t>Bio date of Engineers and Technical Staff working with the firm.</w:t>
            </w:r>
          </w:p>
          <w:p w:rsidR="003401FA" w:rsidRPr="002E738F" w:rsidRDefault="003401FA" w:rsidP="009B088E">
            <w:pPr>
              <w:pStyle w:val="ListParagraph"/>
              <w:numPr>
                <w:ilvl w:val="0"/>
                <w:numId w:val="5"/>
              </w:numPr>
              <w:spacing w:after="200"/>
              <w:ind w:left="429" w:hanging="360"/>
              <w:contextualSpacing/>
              <w:jc w:val="both"/>
              <w:rPr>
                <w:rFonts w:ascii="Gisha" w:hAnsi="Gisha" w:cs="Gisha"/>
              </w:rPr>
            </w:pPr>
            <w:r w:rsidRPr="002E738F">
              <w:rPr>
                <w:rFonts w:ascii="Gisha" w:hAnsi="Gisha" w:cs="Gisha"/>
              </w:rPr>
              <w:t>Latest Income Certificate (NTN).</w:t>
            </w:r>
          </w:p>
          <w:p w:rsidR="009B088E" w:rsidRPr="002E738F" w:rsidRDefault="003401FA" w:rsidP="002521A2">
            <w:pPr>
              <w:pStyle w:val="ListParagraph"/>
              <w:numPr>
                <w:ilvl w:val="0"/>
                <w:numId w:val="5"/>
              </w:numPr>
              <w:spacing w:after="200"/>
              <w:ind w:left="429" w:hanging="360"/>
              <w:contextualSpacing/>
              <w:jc w:val="both"/>
              <w:rPr>
                <w:rFonts w:ascii="Gisha" w:hAnsi="Gisha" w:cs="Gisha"/>
              </w:rPr>
            </w:pPr>
            <w:r w:rsidRPr="002E738F">
              <w:rPr>
                <w:rFonts w:ascii="Gisha" w:hAnsi="Gisha" w:cs="Gisha"/>
              </w:rPr>
              <w:t>Valid GST Registration Certificate.</w:t>
            </w:r>
          </w:p>
          <w:p w:rsidR="003401FA" w:rsidRPr="002E738F" w:rsidRDefault="003401FA" w:rsidP="002521A2">
            <w:pPr>
              <w:pStyle w:val="ListParagraph"/>
              <w:numPr>
                <w:ilvl w:val="0"/>
                <w:numId w:val="5"/>
              </w:numPr>
              <w:spacing w:after="200"/>
              <w:ind w:left="429" w:hanging="360"/>
              <w:contextualSpacing/>
              <w:jc w:val="both"/>
              <w:rPr>
                <w:rFonts w:ascii="Gisha" w:hAnsi="Gisha" w:cs="Gisha"/>
              </w:rPr>
            </w:pPr>
            <w:r w:rsidRPr="002E738F">
              <w:rPr>
                <w:rFonts w:ascii="Gisha" w:hAnsi="Gisha" w:cs="Gisha"/>
              </w:rPr>
              <w:t>Sindh Revenue Board Certificate (SRB)</w:t>
            </w:r>
          </w:p>
          <w:p w:rsidR="003401FA" w:rsidRPr="002E738F" w:rsidRDefault="003401FA" w:rsidP="009B088E">
            <w:pPr>
              <w:numPr>
                <w:ilvl w:val="0"/>
                <w:numId w:val="5"/>
              </w:numPr>
              <w:ind w:left="429" w:hanging="360"/>
              <w:rPr>
                <w:rFonts w:ascii="Gisha" w:hAnsi="Gisha" w:cs="Gisha"/>
                <w:sz w:val="24"/>
                <w:szCs w:val="24"/>
              </w:rPr>
            </w:pPr>
            <w:r w:rsidRPr="002E738F">
              <w:rPr>
                <w:rFonts w:ascii="Gisha" w:hAnsi="Gisha" w:cs="Gisha"/>
                <w:sz w:val="24"/>
                <w:szCs w:val="24"/>
              </w:rPr>
              <w:t>Certified copy of Authorized Dealership Certificate.</w:t>
            </w:r>
          </w:p>
          <w:p w:rsidR="003401FA" w:rsidRPr="002E738F" w:rsidRDefault="003401FA" w:rsidP="009B088E">
            <w:pPr>
              <w:pStyle w:val="ListParagraph"/>
              <w:numPr>
                <w:ilvl w:val="0"/>
                <w:numId w:val="5"/>
              </w:numPr>
              <w:spacing w:after="200"/>
              <w:ind w:left="429" w:hanging="360"/>
              <w:contextualSpacing/>
              <w:jc w:val="both"/>
              <w:rPr>
                <w:rFonts w:ascii="Gisha" w:hAnsi="Gisha" w:cs="Gisha"/>
              </w:rPr>
            </w:pPr>
            <w:r w:rsidRPr="002E738F">
              <w:rPr>
                <w:rFonts w:ascii="Gisha" w:hAnsi="Gisha" w:cs="Gisha"/>
              </w:rPr>
              <w:t>Documentary evidence of similar works executed /works in progress and certificate of satisfactory completion of works by the employers.</w:t>
            </w:r>
          </w:p>
          <w:p w:rsidR="003401FA" w:rsidRPr="002E738F" w:rsidRDefault="003401FA" w:rsidP="009B088E">
            <w:pPr>
              <w:pStyle w:val="ListParagraph"/>
              <w:numPr>
                <w:ilvl w:val="0"/>
                <w:numId w:val="5"/>
              </w:numPr>
              <w:spacing w:after="200"/>
              <w:ind w:left="429" w:hanging="360"/>
              <w:contextualSpacing/>
              <w:jc w:val="both"/>
              <w:rPr>
                <w:rFonts w:ascii="Gisha" w:hAnsi="Gisha" w:cs="Gisha"/>
              </w:rPr>
            </w:pPr>
            <w:r w:rsidRPr="002E738F">
              <w:rPr>
                <w:rFonts w:ascii="Gisha" w:hAnsi="Gisha" w:cs="Gisha"/>
              </w:rPr>
              <w:t>List of works in progress indicating cost of each work and copy of letter, awarding the work</w:t>
            </w:r>
          </w:p>
          <w:p w:rsidR="003401FA" w:rsidRPr="002E738F" w:rsidRDefault="003401FA" w:rsidP="009B088E">
            <w:pPr>
              <w:pStyle w:val="ListParagraph"/>
              <w:numPr>
                <w:ilvl w:val="0"/>
                <w:numId w:val="5"/>
              </w:numPr>
              <w:spacing w:after="200"/>
              <w:ind w:left="429" w:hanging="360"/>
              <w:contextualSpacing/>
              <w:jc w:val="both"/>
              <w:rPr>
                <w:rFonts w:ascii="Gisha" w:hAnsi="Gisha" w:cs="Gisha"/>
              </w:rPr>
            </w:pPr>
            <w:r w:rsidRPr="002E738F">
              <w:rPr>
                <w:rFonts w:ascii="Gisha" w:hAnsi="Gisha" w:cs="Gisha"/>
              </w:rPr>
              <w:t xml:space="preserve">List of Machinery and equipment available for after sale services and </w:t>
            </w:r>
            <w:proofErr w:type="spellStart"/>
            <w:r w:rsidRPr="002E738F">
              <w:rPr>
                <w:rFonts w:ascii="Gisha" w:hAnsi="Gisha" w:cs="Gisha"/>
              </w:rPr>
              <w:t>trouble shooting</w:t>
            </w:r>
            <w:proofErr w:type="spellEnd"/>
            <w:r w:rsidRPr="002E738F">
              <w:rPr>
                <w:rFonts w:ascii="Gisha" w:hAnsi="Gisha" w:cs="Gisha"/>
              </w:rPr>
              <w:t>, with documentary evidence of its ownership.</w:t>
            </w:r>
          </w:p>
          <w:p w:rsidR="003401FA" w:rsidRPr="002E738F" w:rsidRDefault="003401FA" w:rsidP="009B088E">
            <w:pPr>
              <w:pStyle w:val="ListParagraph"/>
              <w:numPr>
                <w:ilvl w:val="0"/>
                <w:numId w:val="5"/>
              </w:numPr>
              <w:spacing w:after="200"/>
              <w:ind w:left="429" w:hanging="360"/>
              <w:contextualSpacing/>
              <w:jc w:val="both"/>
              <w:rPr>
                <w:rFonts w:ascii="Gisha" w:hAnsi="Gisha" w:cs="Gisha"/>
              </w:rPr>
            </w:pPr>
            <w:r w:rsidRPr="002E738F">
              <w:rPr>
                <w:rFonts w:ascii="Gisha" w:hAnsi="Gisha" w:cs="Gisha"/>
              </w:rPr>
              <w:t>Certificate of Bank showing credit worthiness along with current Bank Statement.</w:t>
            </w:r>
          </w:p>
          <w:p w:rsidR="003401FA" w:rsidRPr="002E738F" w:rsidRDefault="003401FA" w:rsidP="009B088E">
            <w:pPr>
              <w:pStyle w:val="ListParagraph"/>
              <w:numPr>
                <w:ilvl w:val="0"/>
                <w:numId w:val="5"/>
              </w:numPr>
              <w:spacing w:after="200"/>
              <w:ind w:left="429" w:hanging="360"/>
              <w:contextualSpacing/>
              <w:jc w:val="both"/>
              <w:rPr>
                <w:rFonts w:ascii="Gisha" w:hAnsi="Gisha" w:cs="Gisha"/>
              </w:rPr>
            </w:pPr>
            <w:r w:rsidRPr="002E738F">
              <w:rPr>
                <w:rFonts w:ascii="Gisha" w:hAnsi="Gisha" w:cs="Gisha"/>
              </w:rPr>
              <w:t>Registration with income tax Department (NTN Certificates) GST Registration certificate, Sindh Revenue Board with copy of N.I.C.</w:t>
            </w:r>
          </w:p>
          <w:p w:rsidR="003401FA" w:rsidRPr="002E738F" w:rsidRDefault="003401FA" w:rsidP="009B088E">
            <w:pPr>
              <w:pStyle w:val="ListParagraph"/>
              <w:numPr>
                <w:ilvl w:val="0"/>
                <w:numId w:val="5"/>
              </w:numPr>
              <w:spacing w:after="200"/>
              <w:ind w:left="429" w:hanging="360"/>
              <w:contextualSpacing/>
              <w:jc w:val="both"/>
              <w:rPr>
                <w:rFonts w:ascii="Gisha" w:hAnsi="Gisha" w:cs="Gisha"/>
              </w:rPr>
            </w:pPr>
            <w:r w:rsidRPr="002E738F">
              <w:rPr>
                <w:rFonts w:ascii="Gisha" w:hAnsi="Gisha" w:cs="Gisha"/>
              </w:rPr>
              <w:t>Undertaking of Affidavit that the firm is not involved in any litigation of abandoned any work in the Department.</w:t>
            </w:r>
          </w:p>
          <w:p w:rsidR="003401FA" w:rsidRPr="002E738F" w:rsidRDefault="003401FA" w:rsidP="009B088E">
            <w:pPr>
              <w:pStyle w:val="ListParagraph"/>
              <w:numPr>
                <w:ilvl w:val="0"/>
                <w:numId w:val="5"/>
              </w:numPr>
              <w:spacing w:before="16" w:after="200" w:line="260" w:lineRule="exact"/>
              <w:ind w:left="429" w:hanging="360"/>
              <w:contextualSpacing/>
              <w:jc w:val="both"/>
            </w:pPr>
            <w:r w:rsidRPr="002E738F">
              <w:rPr>
                <w:rFonts w:ascii="Gisha" w:hAnsi="Gisha" w:cs="Gisha"/>
              </w:rPr>
              <w:t>Affidavit to the effect that the firm/ supplier have not been black listed previously by any executing agency.</w:t>
            </w:r>
          </w:p>
          <w:p w:rsidR="009B088E" w:rsidRPr="002E738F" w:rsidRDefault="002E738F" w:rsidP="009B088E">
            <w:pPr>
              <w:pStyle w:val="ListParagraph"/>
              <w:numPr>
                <w:ilvl w:val="0"/>
                <w:numId w:val="5"/>
              </w:numPr>
              <w:spacing w:before="16" w:after="200" w:line="260" w:lineRule="exact"/>
              <w:ind w:left="429" w:hanging="360"/>
              <w:contextualSpacing/>
              <w:jc w:val="both"/>
            </w:pPr>
            <w:r w:rsidRPr="002E738F">
              <w:t>(a) I</w:t>
            </w:r>
            <w:r w:rsidR="009B088E" w:rsidRPr="002E738F">
              <w:t>n</w:t>
            </w:r>
            <w:r w:rsidR="00D029D0">
              <w:t xml:space="preserve"> </w:t>
            </w:r>
            <w:r w:rsidR="009B088E" w:rsidRPr="002E738F">
              <w:t>the</w:t>
            </w:r>
            <w:r w:rsidR="00D029D0">
              <w:t xml:space="preserve"> </w:t>
            </w:r>
            <w:r w:rsidR="009B088E" w:rsidRPr="002E738F">
              <w:t>case</w:t>
            </w:r>
            <w:r w:rsidR="00D029D0">
              <w:t xml:space="preserve"> </w:t>
            </w:r>
            <w:r w:rsidR="009B088E" w:rsidRPr="002E738F">
              <w:t>of</w:t>
            </w:r>
            <w:r w:rsidR="00D029D0">
              <w:t xml:space="preserve"> </w:t>
            </w:r>
            <w:r w:rsidR="009B088E" w:rsidRPr="002E738F">
              <w:t>a</w:t>
            </w:r>
            <w:r w:rsidR="00D029D0">
              <w:t xml:space="preserve"> </w:t>
            </w:r>
            <w:r w:rsidR="009B088E" w:rsidRPr="002E738F">
              <w:t>Bidder</w:t>
            </w:r>
            <w:r w:rsidR="00D029D0">
              <w:t xml:space="preserve"> </w:t>
            </w:r>
            <w:r w:rsidR="009B088E" w:rsidRPr="002E738F">
              <w:t>offering</w:t>
            </w:r>
            <w:r w:rsidR="00D029D0">
              <w:t xml:space="preserve"> </w:t>
            </w:r>
            <w:r w:rsidR="009B088E" w:rsidRPr="002E738F">
              <w:t>to</w:t>
            </w:r>
            <w:r w:rsidR="00D029D0">
              <w:t xml:space="preserve"> </w:t>
            </w:r>
            <w:r w:rsidR="009B088E" w:rsidRPr="002E738F">
              <w:t>supply</w:t>
            </w:r>
            <w:r w:rsidR="00D029D0">
              <w:t xml:space="preserve"> </w:t>
            </w:r>
            <w:r w:rsidR="009B088E" w:rsidRPr="002E738F">
              <w:t>goods</w:t>
            </w:r>
            <w:r w:rsidR="00D029D0">
              <w:t xml:space="preserve"> </w:t>
            </w:r>
            <w:r w:rsidR="009B088E" w:rsidRPr="002E738F">
              <w:t xml:space="preserve">under the contract which the Bidder did not </w:t>
            </w:r>
            <w:r w:rsidR="009B088E" w:rsidRPr="002E738F">
              <w:rPr>
                <w:spacing w:val="-2"/>
              </w:rPr>
              <w:t>m</w:t>
            </w:r>
            <w:r w:rsidR="009B088E" w:rsidRPr="002E738F">
              <w:t>anufacture or otherwise produce, the Bidder has been duly authorized by the goods’ Manufacturer or producer to supply the goods in the Procuring agency’s country;</w:t>
            </w:r>
          </w:p>
          <w:p w:rsidR="009B088E" w:rsidRPr="002E738F" w:rsidRDefault="002E738F" w:rsidP="009B088E">
            <w:pPr>
              <w:pStyle w:val="ListParagraph"/>
              <w:numPr>
                <w:ilvl w:val="0"/>
                <w:numId w:val="5"/>
              </w:numPr>
              <w:spacing w:before="16" w:after="200" w:line="260" w:lineRule="exact"/>
              <w:ind w:left="429" w:hanging="360"/>
              <w:contextualSpacing/>
              <w:jc w:val="both"/>
            </w:pPr>
            <w:r w:rsidRPr="002E738F">
              <w:t>(b) T</w:t>
            </w:r>
            <w:r w:rsidR="009B088E" w:rsidRPr="002E738F">
              <w:t>he</w:t>
            </w:r>
            <w:r w:rsidR="00D029D0">
              <w:t xml:space="preserve"> </w:t>
            </w:r>
            <w:r w:rsidR="009B088E" w:rsidRPr="002E738F">
              <w:t>Bidder</w:t>
            </w:r>
            <w:r w:rsidR="00D029D0">
              <w:t xml:space="preserve"> </w:t>
            </w:r>
            <w:r w:rsidR="009B088E" w:rsidRPr="002E738F">
              <w:t>has</w:t>
            </w:r>
            <w:r w:rsidR="00D029D0">
              <w:t xml:space="preserve"> </w:t>
            </w:r>
            <w:r w:rsidR="009B088E" w:rsidRPr="002E738F">
              <w:t>the</w:t>
            </w:r>
            <w:r w:rsidR="00D029D0">
              <w:t xml:space="preserve"> </w:t>
            </w:r>
            <w:r w:rsidR="009B088E" w:rsidRPr="002E738F">
              <w:t>financial,</w:t>
            </w:r>
            <w:r w:rsidR="00D029D0">
              <w:t xml:space="preserve"> </w:t>
            </w:r>
            <w:r w:rsidR="009B088E" w:rsidRPr="002E738F">
              <w:t>technical,</w:t>
            </w:r>
            <w:r w:rsidR="00D029D0">
              <w:t xml:space="preserve"> </w:t>
            </w:r>
            <w:r w:rsidR="009B088E" w:rsidRPr="002E738F">
              <w:t>and</w:t>
            </w:r>
            <w:r w:rsidR="00D029D0">
              <w:t xml:space="preserve"> </w:t>
            </w:r>
            <w:r w:rsidR="009B088E" w:rsidRPr="002E738F">
              <w:t xml:space="preserve">production capability </w:t>
            </w:r>
            <w:r w:rsidR="009B088E" w:rsidRPr="002E738F">
              <w:rPr>
                <w:spacing w:val="-1"/>
              </w:rPr>
              <w:t>n</w:t>
            </w:r>
            <w:r w:rsidR="009B088E" w:rsidRPr="002E738F">
              <w:t>ecess</w:t>
            </w:r>
            <w:r w:rsidR="009B088E" w:rsidRPr="002E738F">
              <w:rPr>
                <w:spacing w:val="-1"/>
              </w:rPr>
              <w:t>a</w:t>
            </w:r>
            <w:r w:rsidR="009B088E" w:rsidRPr="002E738F">
              <w:t>ry to perform</w:t>
            </w:r>
            <w:r w:rsidR="00D029D0">
              <w:t xml:space="preserve"> </w:t>
            </w:r>
            <w:r w:rsidR="009B088E" w:rsidRPr="002E738F">
              <w:t>the contr</w:t>
            </w:r>
            <w:r w:rsidR="009B088E" w:rsidRPr="002E738F">
              <w:rPr>
                <w:spacing w:val="-1"/>
              </w:rPr>
              <w:t>a</w:t>
            </w:r>
            <w:r w:rsidR="009B088E" w:rsidRPr="002E738F">
              <w:t>ct;</w:t>
            </w:r>
          </w:p>
          <w:p w:rsidR="002E738F" w:rsidRDefault="002E738F" w:rsidP="002E738F">
            <w:pPr>
              <w:pStyle w:val="ListParagraph"/>
              <w:spacing w:before="16" w:after="200" w:line="260" w:lineRule="exact"/>
              <w:ind w:left="429"/>
              <w:contextualSpacing/>
              <w:jc w:val="both"/>
            </w:pPr>
            <w:r w:rsidRPr="002E738F">
              <w:t>(c)</w:t>
            </w:r>
            <w:r w:rsidRPr="002E738F">
              <w:tab/>
            </w:r>
            <w:proofErr w:type="spellStart"/>
            <w:proofErr w:type="gramStart"/>
            <w:r w:rsidRPr="002E738F">
              <w:t>that,</w:t>
            </w:r>
            <w:proofErr w:type="gramEnd"/>
            <w:r w:rsidRPr="002E738F">
              <w:t>int</w:t>
            </w:r>
            <w:r w:rsidRPr="002E738F">
              <w:rPr>
                <w:spacing w:val="-1"/>
              </w:rPr>
              <w:t>h</w:t>
            </w:r>
            <w:r w:rsidRPr="002E738F">
              <w:t>ecaseofaBiddernotdoingbusinesswithinthe</w:t>
            </w:r>
            <w:proofErr w:type="spellEnd"/>
            <w:r w:rsidRPr="002E738F">
              <w:t xml:space="preserve"> </w:t>
            </w:r>
            <w:proofErr w:type="spellStart"/>
            <w:r w:rsidRPr="002E738F">
              <w:t>Procuring</w:t>
            </w:r>
            <w:r w:rsidRPr="002E738F">
              <w:rPr>
                <w:spacing w:val="-1"/>
              </w:rPr>
              <w:t>a</w:t>
            </w:r>
            <w:r w:rsidRPr="002E738F">
              <w:t>gency’sco</w:t>
            </w:r>
            <w:r w:rsidRPr="002E738F">
              <w:rPr>
                <w:spacing w:val="-1"/>
              </w:rPr>
              <w:t>u</w:t>
            </w:r>
            <w:r w:rsidRPr="002E738F">
              <w:t>ntry,t</w:t>
            </w:r>
            <w:r w:rsidRPr="002E738F">
              <w:rPr>
                <w:spacing w:val="-1"/>
              </w:rPr>
              <w:t>h</w:t>
            </w:r>
            <w:r w:rsidRPr="002E738F">
              <w:t>eBidderis</w:t>
            </w:r>
            <w:proofErr w:type="spellEnd"/>
            <w:r w:rsidRPr="002E738F">
              <w:t xml:space="preserve"> </w:t>
            </w:r>
            <w:proofErr w:type="spellStart"/>
            <w:r w:rsidRPr="002E738F">
              <w:t>orwillbe</w:t>
            </w:r>
            <w:proofErr w:type="spellEnd"/>
            <w:r w:rsidRPr="002E738F">
              <w:t xml:space="preserve"> (if awarded t</w:t>
            </w:r>
            <w:r w:rsidRPr="002E738F">
              <w:rPr>
                <w:spacing w:val="-1"/>
              </w:rPr>
              <w:t>h</w:t>
            </w:r>
            <w:r w:rsidRPr="002E738F">
              <w:t>e contract) repre</w:t>
            </w:r>
            <w:r w:rsidRPr="002E738F">
              <w:rPr>
                <w:spacing w:val="-1"/>
              </w:rPr>
              <w:t>s</w:t>
            </w:r>
            <w:r w:rsidRPr="002E738F">
              <w:t>ented by an Agent in t</w:t>
            </w:r>
            <w:r w:rsidRPr="002E738F">
              <w:rPr>
                <w:spacing w:val="-1"/>
              </w:rPr>
              <w:t>h</w:t>
            </w:r>
            <w:r w:rsidRPr="002E738F">
              <w:t xml:space="preserve">at </w:t>
            </w:r>
            <w:proofErr w:type="spellStart"/>
            <w:r w:rsidRPr="002E738F">
              <w:t>countryequipped,andableto</w:t>
            </w:r>
            <w:proofErr w:type="spellEnd"/>
            <w:r w:rsidRPr="002E738F">
              <w:t xml:space="preserve"> </w:t>
            </w:r>
            <w:proofErr w:type="spellStart"/>
            <w:r w:rsidRPr="002E738F">
              <w:t>carryouttheSupplier’s</w:t>
            </w:r>
            <w:proofErr w:type="spellEnd"/>
            <w:r w:rsidRPr="002E738F">
              <w:t xml:space="preserve"> </w:t>
            </w:r>
            <w:proofErr w:type="spellStart"/>
            <w:r w:rsidRPr="002E738F">
              <w:rPr>
                <w:spacing w:val="-2"/>
              </w:rPr>
              <w:t>m</w:t>
            </w:r>
            <w:r w:rsidRPr="002E738F">
              <w:t>aintenance,repair,andspare</w:t>
            </w:r>
            <w:proofErr w:type="spellEnd"/>
            <w:r w:rsidRPr="002E738F">
              <w:t xml:space="preserve"> parts-stocking obligations </w:t>
            </w:r>
            <w:proofErr w:type="spellStart"/>
            <w:r w:rsidRPr="002E738F">
              <w:t>prescribedintheConditionsof</w:t>
            </w:r>
            <w:proofErr w:type="spellEnd"/>
            <w:r w:rsidRPr="002E738F">
              <w:t xml:space="preserve"> </w:t>
            </w:r>
            <w:proofErr w:type="spellStart"/>
            <w:r w:rsidRPr="002E738F">
              <w:t>Contractand</w:t>
            </w:r>
            <w:proofErr w:type="spellEnd"/>
            <w:r w:rsidRPr="002E738F">
              <w:t>/</w:t>
            </w:r>
            <w:proofErr w:type="spellStart"/>
            <w:r w:rsidRPr="002E738F">
              <w:t>orTechnical</w:t>
            </w:r>
            <w:proofErr w:type="spellEnd"/>
            <w:r w:rsidRPr="002E738F">
              <w:t xml:space="preserve"> Specificati</w:t>
            </w:r>
            <w:r w:rsidRPr="002E738F">
              <w:rPr>
                <w:spacing w:val="-1"/>
              </w:rPr>
              <w:t>o</w:t>
            </w:r>
            <w:r w:rsidRPr="002E738F">
              <w:t>ns.</w:t>
            </w:r>
          </w:p>
        </w:tc>
      </w:tr>
      <w:tr w:rsidR="002E738F" w:rsidTr="00645641">
        <w:trPr>
          <w:trHeight w:hRule="exact" w:val="456"/>
        </w:trPr>
        <w:tc>
          <w:tcPr>
            <w:tcW w:w="2160" w:type="dxa"/>
            <w:tcBorders>
              <w:top w:val="single" w:sz="7" w:space="0" w:color="000000"/>
              <w:left w:val="single" w:sz="7" w:space="0" w:color="000000"/>
              <w:bottom w:val="single" w:sz="7" w:space="0" w:color="000000"/>
              <w:right w:val="single" w:sz="7" w:space="0" w:color="000000"/>
            </w:tcBorders>
          </w:tcPr>
          <w:p w:rsidR="002E738F" w:rsidRDefault="002E738F">
            <w:pPr>
              <w:spacing w:line="260" w:lineRule="exact"/>
              <w:ind w:left="100"/>
              <w:rPr>
                <w:b/>
                <w:sz w:val="24"/>
                <w:szCs w:val="24"/>
              </w:rPr>
            </w:pPr>
          </w:p>
        </w:tc>
        <w:tc>
          <w:tcPr>
            <w:tcW w:w="6840" w:type="dxa"/>
            <w:tcBorders>
              <w:top w:val="single" w:sz="7" w:space="0" w:color="000000"/>
              <w:left w:val="single" w:sz="7" w:space="0" w:color="000000"/>
              <w:bottom w:val="single" w:sz="7" w:space="0" w:color="000000"/>
              <w:right w:val="single" w:sz="7" w:space="0" w:color="000000"/>
            </w:tcBorders>
          </w:tcPr>
          <w:p w:rsidR="002E738F" w:rsidRDefault="002E738F">
            <w:pPr>
              <w:spacing w:line="260" w:lineRule="exact"/>
              <w:ind w:left="100" w:right="4047"/>
              <w:jc w:val="both"/>
              <w:rPr>
                <w:sz w:val="24"/>
                <w:szCs w:val="24"/>
              </w:rPr>
            </w:pPr>
          </w:p>
          <w:p w:rsidR="00645641" w:rsidRDefault="00645641">
            <w:pPr>
              <w:spacing w:line="260" w:lineRule="exact"/>
              <w:ind w:left="100" w:right="4047"/>
              <w:jc w:val="both"/>
              <w:rPr>
                <w:sz w:val="24"/>
                <w:szCs w:val="24"/>
              </w:rPr>
            </w:pPr>
          </w:p>
          <w:p w:rsidR="00645641" w:rsidRDefault="00645641">
            <w:pPr>
              <w:spacing w:line="260" w:lineRule="exact"/>
              <w:ind w:left="100" w:right="4047"/>
              <w:jc w:val="both"/>
              <w:rPr>
                <w:sz w:val="24"/>
                <w:szCs w:val="24"/>
              </w:rPr>
            </w:pPr>
          </w:p>
        </w:tc>
      </w:tr>
      <w:tr w:rsidR="00F16361" w:rsidTr="00645641">
        <w:trPr>
          <w:trHeight w:hRule="exact" w:val="1896"/>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14.3 (b)</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sz w:val="24"/>
                <w:szCs w:val="24"/>
              </w:rPr>
              <w:t>Spare parts required for</w:t>
            </w:r>
            <w:r w:rsidR="00645641" w:rsidRPr="00645641">
              <w:rPr>
                <w:b/>
                <w:sz w:val="24"/>
                <w:szCs w:val="24"/>
              </w:rPr>
              <w:t>05</w:t>
            </w:r>
            <w:r>
              <w:rPr>
                <w:sz w:val="24"/>
                <w:szCs w:val="24"/>
              </w:rPr>
              <w:t>ofyearsofoperation.</w:t>
            </w:r>
          </w:p>
          <w:p w:rsidR="00645641" w:rsidRDefault="00645641">
            <w:pPr>
              <w:spacing w:line="260" w:lineRule="exact"/>
              <w:ind w:left="100"/>
              <w:rPr>
                <w:b/>
                <w:sz w:val="24"/>
                <w:szCs w:val="24"/>
              </w:rPr>
            </w:pPr>
          </w:p>
          <w:p w:rsidR="00645641" w:rsidRPr="00645641" w:rsidRDefault="00645641" w:rsidP="00D029D0">
            <w:pPr>
              <w:spacing w:line="260" w:lineRule="exact"/>
              <w:ind w:left="100"/>
              <w:rPr>
                <w:b/>
                <w:sz w:val="24"/>
                <w:szCs w:val="24"/>
              </w:rPr>
            </w:pPr>
            <w:r>
              <w:rPr>
                <w:b/>
                <w:sz w:val="24"/>
                <w:szCs w:val="24"/>
              </w:rPr>
              <w:t xml:space="preserve">Quoted/ offered items shall be of latest model from the manufacturer and supplier is responsible to provide after sales support, insure availability of spare parts for at least 05 years after commissioning of equipment at </w:t>
            </w:r>
            <w:r w:rsidR="00D029D0">
              <w:rPr>
                <w:b/>
                <w:sz w:val="24"/>
                <w:szCs w:val="24"/>
              </w:rPr>
              <w:t xml:space="preserve">PHE Division-I </w:t>
            </w:r>
            <w:proofErr w:type="spellStart"/>
            <w:r w:rsidR="00D029D0">
              <w:rPr>
                <w:b/>
                <w:sz w:val="24"/>
                <w:szCs w:val="24"/>
              </w:rPr>
              <w:t>Larkano</w:t>
            </w:r>
            <w:proofErr w:type="spellEnd"/>
            <w:r>
              <w:rPr>
                <w:b/>
                <w:sz w:val="24"/>
                <w:szCs w:val="24"/>
              </w:rPr>
              <w:t xml:space="preserve"> (under taking on Affidavit is to be submitted. </w:t>
            </w:r>
          </w:p>
        </w:tc>
      </w:tr>
      <w:tr w:rsidR="00F16361" w:rsidTr="00454CCE">
        <w:trPr>
          <w:trHeight w:hRule="exact" w:val="1248"/>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15.1</w:t>
            </w:r>
          </w:p>
        </w:tc>
        <w:tc>
          <w:tcPr>
            <w:tcW w:w="6840" w:type="dxa"/>
            <w:tcBorders>
              <w:top w:val="single" w:sz="7" w:space="0" w:color="000000"/>
              <w:left w:val="single" w:sz="7" w:space="0" w:color="000000"/>
              <w:bottom w:val="single" w:sz="7" w:space="0" w:color="000000"/>
              <w:right w:val="single" w:sz="7" w:space="0" w:color="000000"/>
            </w:tcBorders>
          </w:tcPr>
          <w:p w:rsidR="00454CCE" w:rsidRPr="00454CCE" w:rsidRDefault="0047509A" w:rsidP="00454CCE">
            <w:pPr>
              <w:spacing w:line="260" w:lineRule="exact"/>
              <w:ind w:left="100"/>
              <w:jc w:val="both"/>
              <w:rPr>
                <w:b/>
                <w:sz w:val="24"/>
                <w:szCs w:val="24"/>
              </w:rPr>
            </w:pPr>
            <w:r>
              <w:rPr>
                <w:sz w:val="24"/>
                <w:szCs w:val="24"/>
              </w:rPr>
              <w:t>A</w:t>
            </w:r>
            <w:r>
              <w:rPr>
                <w:spacing w:val="-2"/>
                <w:sz w:val="24"/>
                <w:szCs w:val="24"/>
              </w:rPr>
              <w:t>m</w:t>
            </w:r>
            <w:r>
              <w:rPr>
                <w:sz w:val="24"/>
                <w:szCs w:val="24"/>
              </w:rPr>
              <w:t>ount of bid security.</w:t>
            </w:r>
            <w:r w:rsidR="002F00AE">
              <w:rPr>
                <w:sz w:val="24"/>
                <w:szCs w:val="24"/>
              </w:rPr>
              <w:t xml:space="preserve"> </w:t>
            </w:r>
            <w:r w:rsidR="00454CCE" w:rsidRPr="00DD5904">
              <w:rPr>
                <w:b/>
                <w:sz w:val="24"/>
                <w:szCs w:val="24"/>
              </w:rPr>
              <w:t xml:space="preserve">Total </w:t>
            </w:r>
            <w:r w:rsidR="00DD5904">
              <w:rPr>
                <w:b/>
                <w:sz w:val="24"/>
                <w:szCs w:val="24"/>
              </w:rPr>
              <w:t>2</w:t>
            </w:r>
            <w:r w:rsidR="00454CCE" w:rsidRPr="00DD5904">
              <w:rPr>
                <w:b/>
                <w:sz w:val="24"/>
                <w:szCs w:val="24"/>
              </w:rPr>
              <w:t>%</w:t>
            </w:r>
            <w:r w:rsidR="00454CCE">
              <w:rPr>
                <w:b/>
                <w:sz w:val="24"/>
                <w:szCs w:val="24"/>
              </w:rPr>
              <w:t xml:space="preserve"> of bid amount. (2% of total amount of bid at the time of bid submission and </w:t>
            </w:r>
            <w:r w:rsidR="00DD5904">
              <w:rPr>
                <w:b/>
                <w:sz w:val="24"/>
                <w:szCs w:val="24"/>
              </w:rPr>
              <w:t>8</w:t>
            </w:r>
            <w:r w:rsidR="00454CCE">
              <w:rPr>
                <w:b/>
                <w:sz w:val="24"/>
                <w:szCs w:val="24"/>
              </w:rPr>
              <w:t>% after awarding of work/ supply order.)</w:t>
            </w:r>
          </w:p>
          <w:p w:rsidR="00F16361" w:rsidRDefault="00F16361">
            <w:pPr>
              <w:spacing w:before="16" w:line="260" w:lineRule="exact"/>
              <w:rPr>
                <w:sz w:val="26"/>
                <w:szCs w:val="26"/>
              </w:rPr>
            </w:pPr>
          </w:p>
          <w:p w:rsidR="00F16361" w:rsidRDefault="00F16361">
            <w:pPr>
              <w:ind w:left="100" w:right="63"/>
              <w:jc w:val="both"/>
            </w:pPr>
          </w:p>
        </w:tc>
      </w:tr>
      <w:tr w:rsidR="00F16361" w:rsidTr="00454CCE">
        <w:trPr>
          <w:trHeight w:hRule="exact" w:val="906"/>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16.1</w:t>
            </w:r>
          </w:p>
        </w:tc>
        <w:tc>
          <w:tcPr>
            <w:tcW w:w="6840" w:type="dxa"/>
            <w:tcBorders>
              <w:top w:val="single" w:sz="7" w:space="0" w:color="000000"/>
              <w:left w:val="single" w:sz="7" w:space="0" w:color="000000"/>
              <w:bottom w:val="single" w:sz="7" w:space="0" w:color="000000"/>
              <w:right w:val="single" w:sz="7" w:space="0" w:color="000000"/>
            </w:tcBorders>
          </w:tcPr>
          <w:p w:rsidR="00454CCE" w:rsidRDefault="0047509A" w:rsidP="00454CCE">
            <w:pPr>
              <w:tabs>
                <w:tab w:val="left" w:pos="3309"/>
              </w:tabs>
              <w:spacing w:line="260" w:lineRule="exact"/>
              <w:ind w:left="100" w:right="3531"/>
              <w:jc w:val="both"/>
              <w:rPr>
                <w:sz w:val="24"/>
                <w:szCs w:val="24"/>
              </w:rPr>
            </w:pPr>
            <w:r>
              <w:rPr>
                <w:sz w:val="24"/>
                <w:szCs w:val="24"/>
              </w:rPr>
              <w:t>Bid validity period.</w:t>
            </w:r>
          </w:p>
          <w:p w:rsidR="00454CCE" w:rsidRDefault="00454CCE" w:rsidP="00454CCE">
            <w:pPr>
              <w:tabs>
                <w:tab w:val="left" w:pos="3309"/>
              </w:tabs>
              <w:spacing w:line="260" w:lineRule="exact"/>
              <w:ind w:left="100" w:right="3531"/>
              <w:jc w:val="both"/>
              <w:rPr>
                <w:sz w:val="24"/>
                <w:szCs w:val="24"/>
              </w:rPr>
            </w:pPr>
          </w:p>
          <w:p w:rsidR="00F16361" w:rsidRPr="00DD5904" w:rsidRDefault="00454CCE" w:rsidP="00454CCE">
            <w:pPr>
              <w:tabs>
                <w:tab w:val="left" w:pos="3309"/>
              </w:tabs>
              <w:spacing w:line="260" w:lineRule="exact"/>
              <w:ind w:left="100" w:right="3531"/>
              <w:jc w:val="both"/>
              <w:rPr>
                <w:b/>
                <w:sz w:val="24"/>
                <w:szCs w:val="24"/>
              </w:rPr>
            </w:pPr>
            <w:r w:rsidRPr="00DD5904">
              <w:rPr>
                <w:b/>
                <w:sz w:val="24"/>
                <w:szCs w:val="24"/>
              </w:rPr>
              <w:t>(</w:t>
            </w:r>
            <w:r w:rsidR="00402ABB">
              <w:rPr>
                <w:b/>
                <w:sz w:val="24"/>
                <w:szCs w:val="24"/>
              </w:rPr>
              <w:t xml:space="preserve">          </w:t>
            </w:r>
            <w:r w:rsidRPr="00DD5904">
              <w:rPr>
                <w:b/>
                <w:sz w:val="24"/>
                <w:szCs w:val="24"/>
              </w:rPr>
              <w:t xml:space="preserve">) </w:t>
            </w:r>
            <w:r w:rsidR="00402ABB">
              <w:rPr>
                <w:b/>
                <w:sz w:val="24"/>
                <w:szCs w:val="24"/>
              </w:rPr>
              <w:t xml:space="preserve">          Day</w:t>
            </w:r>
            <w:r w:rsidR="002E54B9">
              <w:rPr>
                <w:b/>
                <w:sz w:val="24"/>
                <w:szCs w:val="24"/>
              </w:rPr>
              <w:t xml:space="preserve"> </w:t>
            </w:r>
            <w:r w:rsidRPr="00DD5904">
              <w:rPr>
                <w:b/>
                <w:sz w:val="24"/>
                <w:szCs w:val="24"/>
              </w:rPr>
              <w:t xml:space="preserve"> </w:t>
            </w:r>
          </w:p>
          <w:p w:rsidR="00F16361" w:rsidRDefault="00F16361">
            <w:pPr>
              <w:ind w:left="100" w:right="64"/>
              <w:jc w:val="both"/>
            </w:pPr>
          </w:p>
        </w:tc>
      </w:tr>
      <w:tr w:rsidR="00F16361">
        <w:trPr>
          <w:trHeight w:hRule="exact" w:val="292"/>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17.1</w:t>
            </w:r>
          </w:p>
        </w:tc>
        <w:tc>
          <w:tcPr>
            <w:tcW w:w="6840" w:type="dxa"/>
            <w:tcBorders>
              <w:top w:val="single" w:sz="7" w:space="0" w:color="000000"/>
              <w:left w:val="single" w:sz="7" w:space="0" w:color="000000"/>
              <w:bottom w:val="single" w:sz="7" w:space="0" w:color="000000"/>
              <w:right w:val="single" w:sz="7" w:space="0" w:color="000000"/>
            </w:tcBorders>
          </w:tcPr>
          <w:p w:rsidR="00F16361" w:rsidRPr="00454CCE" w:rsidRDefault="0047509A" w:rsidP="00454CCE">
            <w:pPr>
              <w:spacing w:line="260" w:lineRule="exact"/>
              <w:ind w:left="100"/>
              <w:rPr>
                <w:b/>
                <w:sz w:val="24"/>
                <w:szCs w:val="24"/>
              </w:rPr>
            </w:pPr>
            <w:r>
              <w:rPr>
                <w:sz w:val="24"/>
                <w:szCs w:val="24"/>
              </w:rPr>
              <w:t>Nu</w:t>
            </w:r>
            <w:r>
              <w:rPr>
                <w:spacing w:val="-2"/>
                <w:sz w:val="24"/>
                <w:szCs w:val="24"/>
              </w:rPr>
              <w:t>m</w:t>
            </w:r>
            <w:r>
              <w:rPr>
                <w:sz w:val="24"/>
                <w:szCs w:val="24"/>
              </w:rPr>
              <w:t xml:space="preserve">ber of </w:t>
            </w:r>
            <w:r>
              <w:rPr>
                <w:spacing w:val="2"/>
                <w:sz w:val="24"/>
                <w:szCs w:val="24"/>
              </w:rPr>
              <w:t>c</w:t>
            </w:r>
            <w:r>
              <w:rPr>
                <w:sz w:val="24"/>
                <w:szCs w:val="24"/>
              </w:rPr>
              <w:t>opies.</w:t>
            </w:r>
            <w:r w:rsidR="00402ABB">
              <w:rPr>
                <w:sz w:val="24"/>
                <w:szCs w:val="24"/>
              </w:rPr>
              <w:t xml:space="preserve"> </w:t>
            </w:r>
            <w:r w:rsidR="00454CCE">
              <w:rPr>
                <w:b/>
                <w:sz w:val="24"/>
                <w:szCs w:val="24"/>
              </w:rPr>
              <w:t>Two ( One original + One duplicate)</w:t>
            </w:r>
          </w:p>
        </w:tc>
      </w:tr>
      <w:tr w:rsidR="00F16361" w:rsidTr="00E7081A">
        <w:trPr>
          <w:trHeight w:hRule="exact" w:val="879"/>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18.2 (a)</w:t>
            </w:r>
          </w:p>
        </w:tc>
        <w:tc>
          <w:tcPr>
            <w:tcW w:w="6840" w:type="dxa"/>
            <w:tcBorders>
              <w:top w:val="single" w:sz="7" w:space="0" w:color="000000"/>
              <w:left w:val="single" w:sz="7" w:space="0" w:color="000000"/>
              <w:bottom w:val="single" w:sz="7" w:space="0" w:color="000000"/>
              <w:right w:val="single" w:sz="7" w:space="0" w:color="000000"/>
            </w:tcBorders>
          </w:tcPr>
          <w:p w:rsidR="00F16361" w:rsidRPr="00E7081A" w:rsidRDefault="0047509A" w:rsidP="005B0A98">
            <w:pPr>
              <w:spacing w:line="260" w:lineRule="exact"/>
              <w:ind w:left="100"/>
              <w:rPr>
                <w:b/>
                <w:sz w:val="24"/>
                <w:szCs w:val="24"/>
              </w:rPr>
            </w:pPr>
            <w:r>
              <w:rPr>
                <w:sz w:val="24"/>
                <w:szCs w:val="24"/>
              </w:rPr>
              <w:t>Address for bid sub</w:t>
            </w:r>
            <w:r>
              <w:rPr>
                <w:spacing w:val="-2"/>
                <w:sz w:val="24"/>
                <w:szCs w:val="24"/>
              </w:rPr>
              <w:t>m</w:t>
            </w:r>
            <w:r w:rsidR="00E7081A">
              <w:rPr>
                <w:sz w:val="24"/>
                <w:szCs w:val="24"/>
              </w:rPr>
              <w:t xml:space="preserve">ission: </w:t>
            </w:r>
            <w:r w:rsidR="00E7081A">
              <w:rPr>
                <w:b/>
                <w:sz w:val="24"/>
                <w:szCs w:val="24"/>
              </w:rPr>
              <w:t xml:space="preserve">Office of the </w:t>
            </w:r>
            <w:r w:rsidR="005B0A98">
              <w:rPr>
                <w:b/>
                <w:sz w:val="24"/>
                <w:szCs w:val="24"/>
              </w:rPr>
              <w:t xml:space="preserve">Executive Engineer, Public Health Engineering Division-I </w:t>
            </w:r>
            <w:proofErr w:type="spellStart"/>
            <w:r w:rsidR="005B0A98">
              <w:rPr>
                <w:b/>
                <w:sz w:val="24"/>
                <w:szCs w:val="24"/>
              </w:rPr>
              <w:t>Larkano</w:t>
            </w:r>
            <w:proofErr w:type="spellEnd"/>
            <w:r w:rsidR="00E7081A">
              <w:rPr>
                <w:b/>
                <w:sz w:val="24"/>
                <w:szCs w:val="24"/>
              </w:rPr>
              <w:t>.</w:t>
            </w:r>
          </w:p>
        </w:tc>
      </w:tr>
      <w:tr w:rsidR="00F16361" w:rsidTr="00E7081A">
        <w:trPr>
          <w:trHeight w:hRule="exact" w:val="861"/>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18.2 (b)</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rsidP="00C92DF4">
            <w:pPr>
              <w:pStyle w:val="Level1"/>
              <w:tabs>
                <w:tab w:val="left" w:pos="-94"/>
              </w:tabs>
              <w:ind w:left="0" w:firstLine="0"/>
              <w:rPr>
                <w:szCs w:val="24"/>
              </w:rPr>
            </w:pPr>
            <w:r>
              <w:rPr>
                <w:szCs w:val="24"/>
              </w:rPr>
              <w:t>IFB title and</w:t>
            </w:r>
            <w:r w:rsidR="00C92DF4">
              <w:rPr>
                <w:szCs w:val="24"/>
              </w:rPr>
              <w:t xml:space="preserve"> </w:t>
            </w:r>
            <w:r>
              <w:rPr>
                <w:szCs w:val="24"/>
              </w:rPr>
              <w:t>nu</w:t>
            </w:r>
            <w:r>
              <w:rPr>
                <w:spacing w:val="-2"/>
                <w:szCs w:val="24"/>
              </w:rPr>
              <w:t>m</w:t>
            </w:r>
            <w:r>
              <w:rPr>
                <w:szCs w:val="24"/>
              </w:rPr>
              <w:t>ber.</w:t>
            </w:r>
            <w:r w:rsidR="00C92DF4">
              <w:rPr>
                <w:szCs w:val="24"/>
              </w:rPr>
              <w:t xml:space="preserve"> </w:t>
            </w:r>
          </w:p>
        </w:tc>
      </w:tr>
      <w:tr w:rsidR="00F16361">
        <w:trPr>
          <w:trHeight w:hRule="exact" w:val="290"/>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19.1</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rsidP="00B212F3">
            <w:pPr>
              <w:spacing w:line="260" w:lineRule="exact"/>
              <w:ind w:left="100"/>
              <w:rPr>
                <w:sz w:val="24"/>
                <w:szCs w:val="24"/>
              </w:rPr>
            </w:pPr>
            <w:r>
              <w:rPr>
                <w:sz w:val="24"/>
                <w:szCs w:val="24"/>
              </w:rPr>
              <w:t>Deadline for bid sub</w:t>
            </w:r>
            <w:r>
              <w:rPr>
                <w:spacing w:val="-2"/>
                <w:sz w:val="24"/>
                <w:szCs w:val="24"/>
              </w:rPr>
              <w:t>m</w:t>
            </w:r>
            <w:r>
              <w:rPr>
                <w:sz w:val="24"/>
                <w:szCs w:val="24"/>
              </w:rPr>
              <w:t>ission.</w:t>
            </w:r>
            <w:r w:rsidR="00B212F3">
              <w:rPr>
                <w:sz w:val="24"/>
                <w:szCs w:val="24"/>
              </w:rPr>
              <w:t xml:space="preserve"> </w:t>
            </w:r>
            <w:r w:rsidR="00B212F3">
              <w:rPr>
                <w:rFonts w:ascii="Gisha" w:hAnsi="Gisha" w:cs="Gisha"/>
                <w:b/>
              </w:rPr>
              <w:t>07/01/2014</w:t>
            </w:r>
            <w:r w:rsidR="00E7081A" w:rsidRPr="00E7081A">
              <w:rPr>
                <w:rFonts w:ascii="Gisha" w:hAnsi="Gisha" w:cs="Gisha"/>
                <w:b/>
              </w:rPr>
              <w:t>, @ 1.30 hours</w:t>
            </w:r>
          </w:p>
        </w:tc>
      </w:tr>
      <w:tr w:rsidR="00F16361" w:rsidTr="00EF3D79">
        <w:trPr>
          <w:trHeight w:hRule="exact" w:val="1374"/>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22.1</w:t>
            </w:r>
          </w:p>
        </w:tc>
        <w:tc>
          <w:tcPr>
            <w:tcW w:w="6840" w:type="dxa"/>
            <w:tcBorders>
              <w:top w:val="single" w:sz="7" w:space="0" w:color="000000"/>
              <w:left w:val="single" w:sz="7" w:space="0" w:color="000000"/>
              <w:bottom w:val="single" w:sz="7" w:space="0" w:color="000000"/>
              <w:right w:val="single" w:sz="7" w:space="0" w:color="000000"/>
            </w:tcBorders>
          </w:tcPr>
          <w:p w:rsidR="00E7081A" w:rsidRPr="00E7081A" w:rsidRDefault="0047509A" w:rsidP="00E7081A">
            <w:pPr>
              <w:spacing w:line="260" w:lineRule="exact"/>
              <w:ind w:left="100"/>
              <w:jc w:val="both"/>
              <w:rPr>
                <w:b/>
                <w:sz w:val="24"/>
                <w:szCs w:val="24"/>
              </w:rPr>
            </w:pPr>
            <w:r>
              <w:rPr>
                <w:sz w:val="24"/>
                <w:szCs w:val="24"/>
              </w:rPr>
              <w:t>Ti</w:t>
            </w:r>
            <w:r>
              <w:rPr>
                <w:spacing w:val="-2"/>
                <w:sz w:val="24"/>
                <w:szCs w:val="24"/>
              </w:rPr>
              <w:t>m</w:t>
            </w:r>
            <w:r>
              <w:rPr>
                <w:sz w:val="24"/>
                <w:szCs w:val="24"/>
              </w:rPr>
              <w:t>e, date, and place f</w:t>
            </w:r>
            <w:r>
              <w:rPr>
                <w:spacing w:val="-1"/>
                <w:sz w:val="24"/>
                <w:szCs w:val="24"/>
              </w:rPr>
              <w:t>o</w:t>
            </w:r>
            <w:r>
              <w:rPr>
                <w:sz w:val="24"/>
                <w:szCs w:val="24"/>
              </w:rPr>
              <w:t>r bid ope</w:t>
            </w:r>
            <w:r>
              <w:rPr>
                <w:spacing w:val="-1"/>
                <w:sz w:val="24"/>
                <w:szCs w:val="24"/>
              </w:rPr>
              <w:t>n</w:t>
            </w:r>
            <w:r>
              <w:rPr>
                <w:spacing w:val="1"/>
                <w:sz w:val="24"/>
                <w:szCs w:val="24"/>
              </w:rPr>
              <w:t>i</w:t>
            </w:r>
            <w:r>
              <w:rPr>
                <w:spacing w:val="-1"/>
                <w:sz w:val="24"/>
                <w:szCs w:val="24"/>
              </w:rPr>
              <w:t>n</w:t>
            </w:r>
            <w:r>
              <w:rPr>
                <w:sz w:val="24"/>
                <w:szCs w:val="24"/>
              </w:rPr>
              <w:t>g</w:t>
            </w:r>
            <w:r w:rsidR="00E7081A">
              <w:rPr>
                <w:sz w:val="24"/>
                <w:szCs w:val="24"/>
              </w:rPr>
              <w:t xml:space="preserve">: </w:t>
            </w:r>
            <w:r w:rsidR="00E7081A" w:rsidRPr="00E7081A">
              <w:rPr>
                <w:b/>
                <w:sz w:val="24"/>
                <w:szCs w:val="24"/>
              </w:rPr>
              <w:t>T</w:t>
            </w:r>
            <w:r w:rsidR="00E7081A" w:rsidRPr="00E7081A">
              <w:rPr>
                <w:rFonts w:ascii="Gisha" w:hAnsi="Gisha" w:cs="Gisha"/>
                <w:b/>
              </w:rPr>
              <w:t>he tenders will b</w:t>
            </w:r>
            <w:r w:rsidR="00687D1E">
              <w:rPr>
                <w:rFonts w:ascii="Gisha" w:hAnsi="Gisha" w:cs="Gisha"/>
                <w:b/>
              </w:rPr>
              <w:t>e opened on the same date i.e. 07/01/</w:t>
            </w:r>
            <w:r w:rsidR="00E7081A" w:rsidRPr="00E7081A">
              <w:rPr>
                <w:rFonts w:ascii="Gisha" w:hAnsi="Gisha" w:cs="Gisha"/>
                <w:b/>
              </w:rPr>
              <w:t>201</w:t>
            </w:r>
            <w:r w:rsidR="00687D1E">
              <w:rPr>
                <w:rFonts w:ascii="Gisha" w:hAnsi="Gisha" w:cs="Gisha"/>
                <w:b/>
              </w:rPr>
              <w:t>4, @ 3</w:t>
            </w:r>
            <w:r w:rsidR="00E7081A" w:rsidRPr="00E7081A">
              <w:rPr>
                <w:rFonts w:ascii="Gisha" w:hAnsi="Gisha" w:cs="Gisha"/>
                <w:b/>
              </w:rPr>
              <w:t>.30 hours in presence of tender opening/evaluation committee and bidders or their authorized representatives who ever be present</w:t>
            </w:r>
            <w:r w:rsidR="00687D1E">
              <w:rPr>
                <w:rFonts w:ascii="Gisha" w:hAnsi="Gisha" w:cs="Gisha"/>
                <w:b/>
              </w:rPr>
              <w:t xml:space="preserve"> </w:t>
            </w:r>
            <w:r w:rsidR="00EF3D79">
              <w:rPr>
                <w:rFonts w:ascii="Gisha" w:hAnsi="Gisha" w:cs="Gisha"/>
                <w:b/>
              </w:rPr>
              <w:t xml:space="preserve">in the </w:t>
            </w:r>
            <w:r w:rsidR="00EF3D79">
              <w:rPr>
                <w:b/>
                <w:sz w:val="24"/>
                <w:szCs w:val="24"/>
              </w:rPr>
              <w:t xml:space="preserve">Office of the </w:t>
            </w:r>
            <w:r w:rsidR="00687D1E">
              <w:rPr>
                <w:b/>
                <w:sz w:val="24"/>
                <w:szCs w:val="24"/>
              </w:rPr>
              <w:t xml:space="preserve">Executive Engineer, PHE Division-I </w:t>
            </w:r>
            <w:proofErr w:type="spellStart"/>
            <w:r w:rsidR="00687D1E">
              <w:rPr>
                <w:b/>
                <w:sz w:val="24"/>
                <w:szCs w:val="24"/>
              </w:rPr>
              <w:t>Larkano</w:t>
            </w:r>
            <w:proofErr w:type="spellEnd"/>
            <w:r w:rsidR="00687D1E">
              <w:rPr>
                <w:b/>
                <w:sz w:val="24"/>
                <w:szCs w:val="24"/>
              </w:rPr>
              <w:t>.</w:t>
            </w:r>
          </w:p>
          <w:p w:rsidR="00F16361" w:rsidRDefault="00F16361">
            <w:pPr>
              <w:ind w:left="100" w:right="66"/>
              <w:jc w:val="both"/>
            </w:pPr>
          </w:p>
        </w:tc>
      </w:tr>
    </w:tbl>
    <w:p w:rsidR="00F16361" w:rsidRDefault="00F16361">
      <w:pPr>
        <w:spacing w:before="15" w:line="260" w:lineRule="exact"/>
        <w:rPr>
          <w:sz w:val="26"/>
          <w:szCs w:val="26"/>
        </w:rPr>
      </w:pPr>
    </w:p>
    <w:tbl>
      <w:tblPr>
        <w:tblW w:w="0" w:type="auto"/>
        <w:tblInd w:w="102" w:type="dxa"/>
        <w:tblLayout w:type="fixed"/>
        <w:tblCellMar>
          <w:left w:w="0" w:type="dxa"/>
          <w:right w:w="0" w:type="dxa"/>
        </w:tblCellMar>
        <w:tblLook w:val="01E0" w:firstRow="1" w:lastRow="1" w:firstColumn="1" w:lastColumn="1" w:noHBand="0" w:noVBand="0"/>
      </w:tblPr>
      <w:tblGrid>
        <w:gridCol w:w="2160"/>
        <w:gridCol w:w="6840"/>
      </w:tblGrid>
      <w:tr w:rsidR="00F16361">
        <w:trPr>
          <w:trHeight w:hRule="exact" w:val="473"/>
        </w:trPr>
        <w:tc>
          <w:tcPr>
            <w:tcW w:w="9000" w:type="dxa"/>
            <w:gridSpan w:val="2"/>
            <w:tcBorders>
              <w:top w:val="single" w:sz="7" w:space="0" w:color="000000"/>
              <w:left w:val="single" w:sz="7" w:space="0" w:color="000000"/>
              <w:bottom w:val="single" w:sz="7" w:space="0" w:color="000000"/>
              <w:right w:val="single" w:sz="7" w:space="0" w:color="000000"/>
            </w:tcBorders>
          </w:tcPr>
          <w:p w:rsidR="00F16361" w:rsidRDefault="0047509A">
            <w:pPr>
              <w:spacing w:before="76"/>
              <w:ind w:left="3551" w:right="3552"/>
              <w:jc w:val="center"/>
              <w:rPr>
                <w:sz w:val="28"/>
                <w:szCs w:val="28"/>
              </w:rPr>
            </w:pPr>
            <w:r>
              <w:rPr>
                <w:b/>
                <w:sz w:val="28"/>
                <w:szCs w:val="28"/>
              </w:rPr>
              <w:t>Bid</w:t>
            </w:r>
            <w:r w:rsidR="00B72EBB">
              <w:rPr>
                <w:b/>
                <w:sz w:val="28"/>
                <w:szCs w:val="28"/>
              </w:rPr>
              <w:t xml:space="preserve"> </w:t>
            </w:r>
            <w:r>
              <w:rPr>
                <w:b/>
                <w:w w:val="99"/>
                <w:sz w:val="28"/>
                <w:szCs w:val="28"/>
              </w:rPr>
              <w:t>Evaluation</w:t>
            </w:r>
          </w:p>
        </w:tc>
      </w:tr>
      <w:tr w:rsidR="00F16361" w:rsidTr="00CB5DE4">
        <w:trPr>
          <w:trHeight w:hRule="exact" w:val="3453"/>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25.3</w:t>
            </w:r>
          </w:p>
        </w:tc>
        <w:tc>
          <w:tcPr>
            <w:tcW w:w="6840" w:type="dxa"/>
            <w:tcBorders>
              <w:top w:val="single" w:sz="7" w:space="0" w:color="000000"/>
              <w:left w:val="single" w:sz="7" w:space="0" w:color="000000"/>
              <w:bottom w:val="single" w:sz="7" w:space="0" w:color="000000"/>
              <w:right w:val="single" w:sz="7" w:space="0" w:color="000000"/>
            </w:tcBorders>
          </w:tcPr>
          <w:p w:rsidR="00B72EBB" w:rsidRDefault="00B72EBB" w:rsidP="00B72EBB">
            <w:pPr>
              <w:ind w:left="159" w:right="98" w:hanging="90"/>
              <w:rPr>
                <w:i/>
                <w:spacing w:val="-1"/>
              </w:rPr>
            </w:pPr>
          </w:p>
          <w:p w:rsidR="00B72EBB" w:rsidRDefault="00B72EBB" w:rsidP="00B72EBB">
            <w:pPr>
              <w:ind w:left="159" w:right="98" w:hanging="90"/>
              <w:rPr>
                <w:i/>
                <w:spacing w:val="-1"/>
              </w:rPr>
            </w:pPr>
          </w:p>
          <w:p w:rsidR="00B72EBB" w:rsidRDefault="00B72EBB" w:rsidP="00B72EBB">
            <w:pPr>
              <w:ind w:left="159" w:right="98" w:hanging="90"/>
              <w:rPr>
                <w:i/>
                <w:spacing w:val="-1"/>
              </w:rPr>
            </w:pPr>
          </w:p>
          <w:p w:rsidR="00B72EBB" w:rsidRDefault="00B72EBB" w:rsidP="00B72EBB">
            <w:pPr>
              <w:ind w:left="159" w:right="98" w:hanging="90"/>
              <w:rPr>
                <w:i/>
                <w:spacing w:val="-1"/>
              </w:rPr>
            </w:pPr>
          </w:p>
          <w:p w:rsidR="00B72EBB" w:rsidRDefault="00B72EBB" w:rsidP="00B72EBB">
            <w:pPr>
              <w:ind w:left="159" w:right="98" w:hanging="90"/>
              <w:rPr>
                <w:i/>
                <w:spacing w:val="-1"/>
              </w:rPr>
            </w:pPr>
          </w:p>
          <w:p w:rsidR="00B72EBB" w:rsidRDefault="00B72EBB" w:rsidP="00B72EBB">
            <w:pPr>
              <w:ind w:left="159" w:right="98" w:hanging="90"/>
              <w:rPr>
                <w:i/>
                <w:spacing w:val="-1"/>
              </w:rPr>
            </w:pPr>
          </w:p>
          <w:p w:rsidR="00B72EBB" w:rsidRDefault="00B72EBB" w:rsidP="00B72EBB">
            <w:pPr>
              <w:ind w:left="159" w:right="98" w:hanging="90"/>
              <w:rPr>
                <w:i/>
                <w:spacing w:val="-1"/>
              </w:rPr>
            </w:pPr>
          </w:p>
          <w:p w:rsidR="00B72EBB" w:rsidRDefault="00B72EBB" w:rsidP="00B72EBB">
            <w:pPr>
              <w:ind w:left="159" w:right="98" w:hanging="90"/>
              <w:rPr>
                <w:i/>
                <w:spacing w:val="-1"/>
              </w:rPr>
            </w:pPr>
          </w:p>
          <w:p w:rsidR="00B72EBB" w:rsidRDefault="00B72EBB" w:rsidP="00B72EBB">
            <w:pPr>
              <w:ind w:left="159" w:right="98" w:hanging="90"/>
              <w:rPr>
                <w:i/>
                <w:spacing w:val="-1"/>
              </w:rPr>
            </w:pPr>
          </w:p>
          <w:p w:rsidR="00B72EBB" w:rsidRDefault="00B72EBB" w:rsidP="00B72EBB">
            <w:pPr>
              <w:ind w:left="159" w:right="98" w:hanging="90"/>
              <w:rPr>
                <w:i/>
                <w:spacing w:val="-1"/>
              </w:rPr>
            </w:pPr>
          </w:p>
          <w:p w:rsidR="00B72EBB" w:rsidRDefault="00B72EBB" w:rsidP="00B72EBB">
            <w:pPr>
              <w:ind w:left="159" w:right="98" w:hanging="90"/>
              <w:rPr>
                <w:i/>
                <w:spacing w:val="-1"/>
              </w:rPr>
            </w:pPr>
          </w:p>
          <w:p w:rsidR="00F16361" w:rsidRDefault="0047509A" w:rsidP="00B72EBB">
            <w:pPr>
              <w:ind w:right="98"/>
            </w:pPr>
            <w:proofErr w:type="gramStart"/>
            <w:r>
              <w:rPr>
                <w:i/>
                <w:spacing w:val="-1"/>
              </w:rPr>
              <w:t>pp</w:t>
            </w:r>
            <w:r>
              <w:rPr>
                <w:i/>
              </w:rPr>
              <w:t>ro</w:t>
            </w:r>
            <w:r>
              <w:rPr>
                <w:i/>
                <w:spacing w:val="-1"/>
              </w:rPr>
              <w:t>p</w:t>
            </w:r>
            <w:r>
              <w:rPr>
                <w:i/>
              </w:rPr>
              <w:t>r</w:t>
            </w:r>
            <w:r>
              <w:rPr>
                <w:i/>
                <w:spacing w:val="-1"/>
              </w:rPr>
              <w:t>i</w:t>
            </w:r>
            <w:r>
              <w:rPr>
                <w:i/>
              </w:rPr>
              <w:t>a</w:t>
            </w:r>
            <w:r>
              <w:rPr>
                <w:i/>
                <w:spacing w:val="-1"/>
              </w:rPr>
              <w:t>t</w:t>
            </w:r>
            <w:r>
              <w:rPr>
                <w:i/>
              </w:rPr>
              <w:t>e</w:t>
            </w:r>
            <w:r>
              <w:rPr>
                <w:i/>
                <w:spacing w:val="-1"/>
              </w:rPr>
              <w:t>f</w:t>
            </w:r>
            <w:r>
              <w:rPr>
                <w:i/>
              </w:rPr>
              <w:t>r</w:t>
            </w:r>
            <w:r>
              <w:rPr>
                <w:i/>
                <w:spacing w:val="-1"/>
              </w:rPr>
              <w:t>o</w:t>
            </w:r>
            <w:r>
              <w:rPr>
                <w:i/>
              </w:rPr>
              <w:t>mcr</w:t>
            </w:r>
            <w:r>
              <w:rPr>
                <w:i/>
                <w:spacing w:val="-1"/>
              </w:rPr>
              <w:t>it</w:t>
            </w:r>
            <w:r>
              <w:rPr>
                <w:i/>
              </w:rPr>
              <w:t>er</w:t>
            </w:r>
            <w:r>
              <w:rPr>
                <w:i/>
                <w:spacing w:val="-1"/>
              </w:rPr>
              <w:t>i</w:t>
            </w:r>
            <w:r>
              <w:rPr>
                <w:i/>
              </w:rPr>
              <w:t>a</w:t>
            </w:r>
            <w:r>
              <w:rPr>
                <w:i/>
                <w:spacing w:val="-1"/>
              </w:rPr>
              <w:t>li</w:t>
            </w:r>
            <w:r>
              <w:rPr>
                <w:i/>
              </w:rPr>
              <w:t>s</w:t>
            </w:r>
            <w:r>
              <w:rPr>
                <w:i/>
                <w:spacing w:val="-1"/>
              </w:rPr>
              <w:t>t</w:t>
            </w:r>
            <w:r>
              <w:rPr>
                <w:i/>
              </w:rPr>
              <w:t>ed</w:t>
            </w:r>
            <w:r>
              <w:rPr>
                <w:i/>
                <w:spacing w:val="-1"/>
              </w:rPr>
              <w:t>i</w:t>
            </w:r>
            <w:r>
              <w:rPr>
                <w:i/>
              </w:rPr>
              <w:t>nI</w:t>
            </w:r>
            <w:r>
              <w:rPr>
                <w:i/>
                <w:spacing w:val="-1"/>
              </w:rPr>
              <w:t>T</w:t>
            </w:r>
            <w:r>
              <w:rPr>
                <w:i/>
              </w:rPr>
              <w:t>B</w:t>
            </w:r>
            <w:r>
              <w:rPr>
                <w:i/>
                <w:spacing w:val="-1"/>
              </w:rPr>
              <w:t>Cl</w:t>
            </w:r>
            <w:r>
              <w:rPr>
                <w:i/>
              </w:rPr>
              <w:t>a</w:t>
            </w:r>
            <w:r>
              <w:rPr>
                <w:i/>
                <w:spacing w:val="-1"/>
              </w:rPr>
              <w:t>u</w:t>
            </w:r>
            <w:r>
              <w:rPr>
                <w:i/>
              </w:rPr>
              <w:t>se2</w:t>
            </w:r>
            <w:r>
              <w:rPr>
                <w:i/>
                <w:spacing w:val="-1"/>
              </w:rPr>
              <w:t>5</w:t>
            </w:r>
            <w:r>
              <w:rPr>
                <w:i/>
              </w:rPr>
              <w:t>.3</w:t>
            </w:r>
            <w:r>
              <w:rPr>
                <w:i/>
                <w:spacing w:val="-1"/>
              </w:rPr>
              <w:t>(</w:t>
            </w:r>
            <w:proofErr w:type="gramEnd"/>
            <w:r>
              <w:rPr>
                <w:i/>
              </w:rPr>
              <w:t>e</w:t>
            </w:r>
            <w:r>
              <w:rPr>
                <w:i/>
                <w:spacing w:val="-1"/>
              </w:rPr>
              <w:t>.</w:t>
            </w:r>
            <w:r>
              <w:rPr>
                <w:i/>
                <w:spacing w:val="1"/>
              </w:rPr>
              <w:t>g</w:t>
            </w:r>
            <w:r>
              <w:rPr>
                <w:i/>
              </w:rPr>
              <w:t>.,</w:t>
            </w:r>
            <w:r>
              <w:rPr>
                <w:i/>
                <w:spacing w:val="-1"/>
              </w:rPr>
              <w:t>2</w:t>
            </w:r>
            <w:r>
              <w:rPr>
                <w:i/>
                <w:spacing w:val="1"/>
              </w:rPr>
              <w:t>5</w:t>
            </w:r>
            <w:r>
              <w:rPr>
                <w:i/>
                <w:spacing w:val="-1"/>
              </w:rPr>
              <w:t>.</w:t>
            </w:r>
            <w:r>
              <w:rPr>
                <w:i/>
              </w:rPr>
              <w:t>3</w:t>
            </w:r>
            <w:r>
              <w:rPr>
                <w:i/>
                <w:spacing w:val="-1"/>
              </w:rPr>
              <w:t>(</w:t>
            </w:r>
            <w:r>
              <w:rPr>
                <w:i/>
                <w:spacing w:val="1"/>
              </w:rPr>
              <w:t>b</w:t>
            </w:r>
            <w:r>
              <w:rPr>
                <w:i/>
              </w:rPr>
              <w:t xml:space="preserve">) and </w:t>
            </w:r>
            <w:r>
              <w:rPr>
                <w:i/>
                <w:spacing w:val="-1"/>
              </w:rPr>
              <w:t>(</w:t>
            </w:r>
            <w:r>
              <w:rPr>
                <w:i/>
                <w:spacing w:val="1"/>
              </w:rPr>
              <w:t>c</w:t>
            </w:r>
            <w:r>
              <w:rPr>
                <w:i/>
                <w:spacing w:val="-1"/>
              </w:rPr>
              <w:t>)</w:t>
            </w:r>
            <w:r>
              <w:rPr>
                <w:i/>
                <w:spacing w:val="-2"/>
              </w:rPr>
              <w:t>)</w:t>
            </w:r>
            <w:r>
              <w:rPr>
                <w:i/>
              </w:rPr>
              <w:t>,and</w:t>
            </w:r>
            <w:r>
              <w:rPr>
                <w:i/>
                <w:spacing w:val="-1"/>
              </w:rPr>
              <w:t>i</w:t>
            </w:r>
            <w:r>
              <w:rPr>
                <w:i/>
              </w:rPr>
              <w:t>n</w:t>
            </w:r>
            <w:r>
              <w:rPr>
                <w:i/>
                <w:spacing w:val="-1"/>
              </w:rPr>
              <w:t>th</w:t>
            </w:r>
            <w:r>
              <w:rPr>
                <w:i/>
              </w:rPr>
              <w:t>ere</w:t>
            </w:r>
            <w:r>
              <w:rPr>
                <w:i/>
                <w:spacing w:val="-1"/>
              </w:rPr>
              <w:t>f</w:t>
            </w:r>
            <w:r>
              <w:rPr>
                <w:i/>
              </w:rPr>
              <w:t>erenceu</w:t>
            </w:r>
            <w:r>
              <w:rPr>
                <w:i/>
                <w:spacing w:val="-1"/>
              </w:rPr>
              <w:t>n</w:t>
            </w:r>
            <w:r>
              <w:rPr>
                <w:i/>
              </w:rPr>
              <w:t>der</w:t>
            </w:r>
            <w:r>
              <w:rPr>
                <w:i/>
                <w:spacing w:val="-1"/>
              </w:rPr>
              <w:t>I</w:t>
            </w:r>
            <w:r>
              <w:rPr>
                <w:i/>
              </w:rPr>
              <w:t>TB2</w:t>
            </w:r>
            <w:r>
              <w:rPr>
                <w:i/>
                <w:spacing w:val="-1"/>
              </w:rPr>
              <w:t>5</w:t>
            </w:r>
            <w:r>
              <w:rPr>
                <w:i/>
              </w:rPr>
              <w:t>.4be</w:t>
            </w:r>
            <w:r>
              <w:rPr>
                <w:i/>
                <w:spacing w:val="-1"/>
              </w:rPr>
              <w:t>l</w:t>
            </w:r>
            <w:r>
              <w:rPr>
                <w:i/>
                <w:spacing w:val="1"/>
              </w:rPr>
              <w:t>o</w:t>
            </w:r>
            <w:r>
              <w:rPr>
                <w:i/>
              </w:rPr>
              <w:t xml:space="preserve">w.   </w:t>
            </w:r>
            <w:proofErr w:type="spellStart"/>
            <w:r>
              <w:rPr>
                <w:b/>
                <w:i/>
              </w:rPr>
              <w:t>Re</w:t>
            </w:r>
            <w:r>
              <w:rPr>
                <w:b/>
                <w:i/>
                <w:spacing w:val="-2"/>
              </w:rPr>
              <w:t>t</w:t>
            </w:r>
            <w:r>
              <w:rPr>
                <w:b/>
                <w:i/>
                <w:spacing w:val="1"/>
              </w:rPr>
              <w:t>a</w:t>
            </w:r>
            <w:r>
              <w:rPr>
                <w:b/>
                <w:i/>
              </w:rPr>
              <w:t>in</w:t>
            </w:r>
            <w:r>
              <w:rPr>
                <w:b/>
              </w:rPr>
              <w:t>on</w:t>
            </w:r>
            <w:r>
              <w:rPr>
                <w:b/>
                <w:spacing w:val="-2"/>
              </w:rPr>
              <w:t>l</w:t>
            </w:r>
            <w:r>
              <w:rPr>
                <w:b/>
              </w:rPr>
              <w:t>y</w:t>
            </w:r>
            <w:r>
              <w:rPr>
                <w:b/>
                <w:i/>
              </w:rPr>
              <w:t>theev</w:t>
            </w:r>
            <w:r>
              <w:rPr>
                <w:b/>
                <w:i/>
                <w:spacing w:val="1"/>
              </w:rPr>
              <w:t>a</w:t>
            </w:r>
            <w:r>
              <w:rPr>
                <w:b/>
                <w:i/>
              </w:rPr>
              <w:t>lu</w:t>
            </w:r>
            <w:r>
              <w:rPr>
                <w:b/>
                <w:i/>
                <w:spacing w:val="1"/>
              </w:rPr>
              <w:t>a</w:t>
            </w:r>
            <w:r>
              <w:rPr>
                <w:b/>
                <w:i/>
              </w:rPr>
              <w:t>tion</w:t>
            </w:r>
            <w:proofErr w:type="spellEnd"/>
            <w:r>
              <w:rPr>
                <w:b/>
                <w:i/>
              </w:rPr>
              <w:t xml:space="preserve"> </w:t>
            </w:r>
            <w:proofErr w:type="spellStart"/>
            <w:r>
              <w:rPr>
                <w:b/>
                <w:i/>
              </w:rPr>
              <w:t>me</w:t>
            </w:r>
            <w:r>
              <w:rPr>
                <w:b/>
                <w:i/>
                <w:spacing w:val="-1"/>
              </w:rPr>
              <w:t>t</w:t>
            </w:r>
            <w:r>
              <w:rPr>
                <w:b/>
                <w:i/>
              </w:rPr>
              <w:t>h</w:t>
            </w:r>
            <w:r>
              <w:rPr>
                <w:b/>
                <w:i/>
                <w:spacing w:val="-1"/>
              </w:rPr>
              <w:t>o</w:t>
            </w:r>
            <w:r>
              <w:rPr>
                <w:b/>
                <w:i/>
              </w:rPr>
              <w:t>d</w:t>
            </w:r>
            <w:r>
              <w:rPr>
                <w:b/>
                <w:i/>
                <w:spacing w:val="-1"/>
              </w:rPr>
              <w:t>t</w:t>
            </w:r>
            <w:r>
              <w:rPr>
                <w:b/>
                <w:i/>
              </w:rPr>
              <w:t>o</w:t>
            </w:r>
            <w:proofErr w:type="spellEnd"/>
            <w:r>
              <w:rPr>
                <w:b/>
                <w:i/>
              </w:rPr>
              <w:t xml:space="preserve"> </w:t>
            </w:r>
            <w:proofErr w:type="spellStart"/>
            <w:r>
              <w:rPr>
                <w:b/>
                <w:i/>
              </w:rPr>
              <w:t>a</w:t>
            </w:r>
            <w:r>
              <w:rPr>
                <w:b/>
                <w:i/>
                <w:spacing w:val="-1"/>
              </w:rPr>
              <w:t>p</w:t>
            </w:r>
            <w:r>
              <w:rPr>
                <w:b/>
                <w:i/>
              </w:rPr>
              <w:t>p</w:t>
            </w:r>
            <w:r>
              <w:rPr>
                <w:b/>
                <w:i/>
                <w:spacing w:val="-1"/>
              </w:rPr>
              <w:t>l</w:t>
            </w:r>
            <w:r>
              <w:rPr>
                <w:b/>
                <w:i/>
              </w:rPr>
              <w:t>y</w:t>
            </w:r>
            <w:r>
              <w:rPr>
                <w:b/>
                <w:i/>
                <w:spacing w:val="-1"/>
              </w:rPr>
              <w:t>a</w:t>
            </w:r>
            <w:r>
              <w:rPr>
                <w:b/>
                <w:i/>
              </w:rPr>
              <w:t>nd</w:t>
            </w:r>
            <w:r>
              <w:rPr>
                <w:b/>
                <w:i/>
                <w:spacing w:val="-1"/>
              </w:rPr>
              <w:t>t</w:t>
            </w:r>
            <w:r>
              <w:rPr>
                <w:b/>
                <w:i/>
              </w:rPr>
              <w:t>he</w:t>
            </w:r>
            <w:r>
              <w:rPr>
                <w:b/>
                <w:i/>
                <w:spacing w:val="-1"/>
              </w:rPr>
              <w:t>r</w:t>
            </w:r>
            <w:r>
              <w:rPr>
                <w:b/>
                <w:i/>
              </w:rPr>
              <w:t>e</w:t>
            </w:r>
            <w:r>
              <w:rPr>
                <w:b/>
                <w:i/>
                <w:spacing w:val="-1"/>
              </w:rPr>
              <w:t>l</w:t>
            </w:r>
            <w:r>
              <w:rPr>
                <w:b/>
                <w:i/>
              </w:rPr>
              <w:t>evant</w:t>
            </w:r>
            <w:proofErr w:type="spellEnd"/>
            <w:r>
              <w:rPr>
                <w:b/>
                <w:i/>
              </w:rPr>
              <w:t xml:space="preserve"> </w:t>
            </w:r>
            <w:proofErr w:type="spellStart"/>
            <w:r>
              <w:rPr>
                <w:b/>
                <w:i/>
              </w:rPr>
              <w:t>pa</w:t>
            </w:r>
            <w:r>
              <w:rPr>
                <w:b/>
                <w:i/>
                <w:spacing w:val="-1"/>
              </w:rPr>
              <w:t>r</w:t>
            </w:r>
            <w:r>
              <w:rPr>
                <w:b/>
                <w:i/>
              </w:rPr>
              <w:t>a</w:t>
            </w:r>
            <w:r>
              <w:rPr>
                <w:b/>
                <w:i/>
                <w:spacing w:val="-2"/>
              </w:rPr>
              <w:t>m</w:t>
            </w:r>
            <w:r>
              <w:rPr>
                <w:b/>
                <w:i/>
              </w:rPr>
              <w:t>eterscorr</w:t>
            </w:r>
            <w:r>
              <w:rPr>
                <w:b/>
                <w:i/>
                <w:spacing w:val="-1"/>
              </w:rPr>
              <w:t>e</w:t>
            </w:r>
            <w:r>
              <w:rPr>
                <w:b/>
                <w:i/>
              </w:rPr>
              <w:t>spondi</w:t>
            </w:r>
            <w:r>
              <w:rPr>
                <w:b/>
                <w:i/>
                <w:spacing w:val="-1"/>
              </w:rPr>
              <w:t>n</w:t>
            </w:r>
            <w:r>
              <w:rPr>
                <w:b/>
                <w:i/>
              </w:rPr>
              <w:t>gtothe</w:t>
            </w:r>
            <w:proofErr w:type="spellEnd"/>
            <w:r>
              <w:rPr>
                <w:b/>
                <w:i/>
              </w:rPr>
              <w:t xml:space="preserve"> retained </w:t>
            </w:r>
            <w:proofErr w:type="gramStart"/>
            <w:r>
              <w:rPr>
                <w:b/>
                <w:i/>
              </w:rPr>
              <w:t>criteria(</w:t>
            </w:r>
            <w:proofErr w:type="gramEnd"/>
            <w:r>
              <w:rPr>
                <w:b/>
                <w:i/>
              </w:rPr>
              <w:t>e</w:t>
            </w:r>
            <w:r>
              <w:rPr>
                <w:b/>
                <w:i/>
                <w:spacing w:val="-1"/>
              </w:rPr>
              <w:t>.</w:t>
            </w:r>
            <w:r>
              <w:rPr>
                <w:b/>
                <w:i/>
                <w:spacing w:val="1"/>
              </w:rPr>
              <w:t>g</w:t>
            </w:r>
            <w:r>
              <w:rPr>
                <w:b/>
                <w:i/>
                <w:spacing w:val="-1"/>
              </w:rPr>
              <w:t>.</w:t>
            </w:r>
            <w:r>
              <w:rPr>
                <w:b/>
                <w:i/>
              </w:rPr>
              <w:t>,</w:t>
            </w:r>
            <w:r>
              <w:rPr>
                <w:b/>
                <w:i/>
                <w:spacing w:val="-1"/>
              </w:rPr>
              <w:t xml:space="preserve"> 2</w:t>
            </w:r>
            <w:r>
              <w:rPr>
                <w:b/>
                <w:i/>
                <w:spacing w:val="1"/>
              </w:rPr>
              <w:t>5</w:t>
            </w:r>
            <w:r>
              <w:rPr>
                <w:b/>
                <w:i/>
                <w:spacing w:val="-1"/>
              </w:rPr>
              <w:t>.</w:t>
            </w:r>
            <w:r>
              <w:rPr>
                <w:b/>
                <w:i/>
              </w:rPr>
              <w:t>4 (</w:t>
            </w:r>
            <w:r>
              <w:rPr>
                <w:b/>
                <w:i/>
                <w:spacing w:val="-1"/>
              </w:rPr>
              <w:t>b</w:t>
            </w:r>
            <w:r>
              <w:rPr>
                <w:b/>
                <w:i/>
              </w:rPr>
              <w:t>)(</w:t>
            </w:r>
            <w:proofErr w:type="spellStart"/>
            <w:r>
              <w:rPr>
                <w:b/>
                <w:i/>
              </w:rPr>
              <w:t>i</w:t>
            </w:r>
            <w:proofErr w:type="spellEnd"/>
            <w:r>
              <w:rPr>
                <w:b/>
                <w:i/>
              </w:rPr>
              <w:t>)a</w:t>
            </w:r>
            <w:r>
              <w:rPr>
                <w:b/>
                <w:i/>
                <w:spacing w:val="-1"/>
              </w:rPr>
              <w:t>n</w:t>
            </w:r>
            <w:r>
              <w:rPr>
                <w:b/>
                <w:i/>
              </w:rPr>
              <w:t>d(c)(ii)</w:t>
            </w:r>
            <w:r>
              <w:rPr>
                <w:b/>
                <w:i/>
                <w:spacing w:val="-1"/>
              </w:rPr>
              <w:t>)</w:t>
            </w:r>
            <w:r>
              <w:rPr>
                <w:b/>
                <w:i/>
                <w:spacing w:val="-4"/>
              </w:rPr>
              <w:t>.</w:t>
            </w:r>
            <w:r>
              <w:rPr>
                <w:i/>
              </w:rPr>
              <w:t>]</w:t>
            </w:r>
          </w:p>
        </w:tc>
      </w:tr>
      <w:tr w:rsidR="00F16361">
        <w:trPr>
          <w:trHeight w:hRule="exact" w:val="1411"/>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25.4 (a)</w:t>
            </w:r>
          </w:p>
          <w:p w:rsidR="00F16361" w:rsidRDefault="00F16361">
            <w:pPr>
              <w:spacing w:before="16" w:line="260" w:lineRule="exact"/>
              <w:rPr>
                <w:sz w:val="26"/>
                <w:szCs w:val="26"/>
              </w:rPr>
            </w:pPr>
          </w:p>
          <w:p w:rsidR="00F16361" w:rsidRDefault="0047509A">
            <w:pPr>
              <w:ind w:left="100"/>
              <w:rPr>
                <w:sz w:val="24"/>
                <w:szCs w:val="24"/>
              </w:rPr>
            </w:pPr>
            <w:r>
              <w:rPr>
                <w:b/>
                <w:sz w:val="24"/>
                <w:szCs w:val="24"/>
              </w:rPr>
              <w:t>ITB 25.4 (b)</w:t>
            </w:r>
          </w:p>
        </w:tc>
        <w:tc>
          <w:tcPr>
            <w:tcW w:w="6840" w:type="dxa"/>
            <w:tcBorders>
              <w:top w:val="single" w:sz="7" w:space="0" w:color="000000"/>
              <w:left w:val="single" w:sz="7" w:space="0" w:color="000000"/>
              <w:bottom w:val="single" w:sz="7" w:space="0" w:color="000000"/>
              <w:right w:val="single" w:sz="7" w:space="0" w:color="000000"/>
            </w:tcBorders>
          </w:tcPr>
          <w:p w:rsidR="00F16361" w:rsidRDefault="00F16361">
            <w:pPr>
              <w:spacing w:before="16" w:line="260" w:lineRule="exact"/>
              <w:rPr>
                <w:sz w:val="26"/>
                <w:szCs w:val="26"/>
              </w:rPr>
            </w:pPr>
          </w:p>
          <w:p w:rsidR="00F16361" w:rsidRDefault="00F16361" w:rsidP="00B72EBB">
            <w:pPr>
              <w:spacing w:before="16" w:line="260" w:lineRule="exact"/>
              <w:rPr>
                <w:sz w:val="24"/>
                <w:szCs w:val="24"/>
              </w:rPr>
            </w:pPr>
          </w:p>
        </w:tc>
      </w:tr>
    </w:tbl>
    <w:p w:rsidR="00F16361" w:rsidRDefault="00F16361">
      <w:pPr>
        <w:sectPr w:rsidR="00F16361">
          <w:headerReference w:type="default" r:id="rId34"/>
          <w:pgSz w:w="12240" w:h="15840"/>
          <w:pgMar w:top="740" w:right="1300" w:bottom="280" w:left="1680" w:header="543" w:footer="0" w:gutter="0"/>
          <w:cols w:space="720"/>
        </w:sectPr>
      </w:pPr>
    </w:p>
    <w:p w:rsidR="00F16361" w:rsidRDefault="00F16361">
      <w:pPr>
        <w:spacing w:before="5" w:line="100" w:lineRule="exact"/>
        <w:rPr>
          <w:sz w:val="10"/>
          <w:szCs w:val="10"/>
        </w:rPr>
      </w:pPr>
    </w:p>
    <w:p w:rsidR="00F16361" w:rsidRDefault="00F16361">
      <w:pPr>
        <w:spacing w:line="200" w:lineRule="exact"/>
      </w:pPr>
    </w:p>
    <w:p w:rsidR="00F16361" w:rsidRDefault="00F16361">
      <w:pPr>
        <w:spacing w:line="200" w:lineRule="exact"/>
      </w:pPr>
    </w:p>
    <w:p w:rsidR="00F16361" w:rsidRDefault="00F16361">
      <w:pPr>
        <w:spacing w:line="200" w:lineRule="exact"/>
      </w:pPr>
    </w:p>
    <w:tbl>
      <w:tblPr>
        <w:tblW w:w="0" w:type="auto"/>
        <w:tblInd w:w="102" w:type="dxa"/>
        <w:tblLayout w:type="fixed"/>
        <w:tblCellMar>
          <w:left w:w="0" w:type="dxa"/>
          <w:right w:w="0" w:type="dxa"/>
        </w:tblCellMar>
        <w:tblLook w:val="01E0" w:firstRow="1" w:lastRow="1" w:firstColumn="1" w:lastColumn="1" w:noHBand="0" w:noVBand="0"/>
      </w:tblPr>
      <w:tblGrid>
        <w:gridCol w:w="2160"/>
        <w:gridCol w:w="6840"/>
      </w:tblGrid>
      <w:tr w:rsidR="00F16361" w:rsidTr="004B39C3">
        <w:trPr>
          <w:trHeight w:hRule="exact" w:val="2094"/>
        </w:trPr>
        <w:tc>
          <w:tcPr>
            <w:tcW w:w="2160" w:type="dxa"/>
            <w:tcBorders>
              <w:top w:val="single" w:sz="7" w:space="0" w:color="000000"/>
              <w:left w:val="single" w:sz="7" w:space="0" w:color="000000"/>
              <w:bottom w:val="single" w:sz="7" w:space="0" w:color="000000"/>
              <w:right w:val="single" w:sz="7" w:space="0" w:color="000000"/>
            </w:tcBorders>
          </w:tcPr>
          <w:p w:rsidR="00F16361" w:rsidRDefault="00F16361">
            <w:pPr>
              <w:spacing w:before="11" w:line="280" w:lineRule="exact"/>
              <w:rPr>
                <w:sz w:val="28"/>
                <w:szCs w:val="28"/>
              </w:rPr>
            </w:pPr>
          </w:p>
          <w:p w:rsidR="00F16361" w:rsidRDefault="0047509A">
            <w:pPr>
              <w:ind w:left="100"/>
              <w:rPr>
                <w:sz w:val="24"/>
                <w:szCs w:val="24"/>
              </w:rPr>
            </w:pPr>
            <w:r>
              <w:rPr>
                <w:b/>
                <w:sz w:val="24"/>
                <w:szCs w:val="24"/>
              </w:rPr>
              <w:t>Option (</w:t>
            </w:r>
            <w:proofErr w:type="spellStart"/>
            <w:r>
              <w:rPr>
                <w:b/>
                <w:sz w:val="24"/>
                <w:szCs w:val="24"/>
              </w:rPr>
              <w:t>i</w:t>
            </w:r>
            <w:proofErr w:type="spellEnd"/>
            <w:r>
              <w:rPr>
                <w:b/>
                <w:sz w:val="24"/>
                <w:szCs w:val="24"/>
              </w:rPr>
              <w:t>)</w:t>
            </w:r>
          </w:p>
          <w:p w:rsidR="00F16361" w:rsidRDefault="00F16361">
            <w:pPr>
              <w:spacing w:line="200" w:lineRule="exact"/>
            </w:pPr>
          </w:p>
          <w:p w:rsidR="00F16361" w:rsidRDefault="00F16361">
            <w:pPr>
              <w:spacing w:before="8" w:line="220" w:lineRule="exact"/>
              <w:rPr>
                <w:sz w:val="22"/>
                <w:szCs w:val="22"/>
              </w:rPr>
            </w:pPr>
          </w:p>
          <w:p w:rsidR="00F16361" w:rsidRDefault="0047509A">
            <w:pPr>
              <w:ind w:left="100"/>
              <w:rPr>
                <w:sz w:val="24"/>
                <w:szCs w:val="24"/>
              </w:rPr>
            </w:pPr>
            <w:r>
              <w:rPr>
                <w:b/>
                <w:sz w:val="24"/>
                <w:szCs w:val="24"/>
              </w:rPr>
              <w:t>Option (ii)</w:t>
            </w:r>
          </w:p>
          <w:p w:rsidR="00F16361" w:rsidRDefault="00F16361">
            <w:pPr>
              <w:spacing w:line="200" w:lineRule="exact"/>
            </w:pPr>
          </w:p>
          <w:p w:rsidR="00F16361" w:rsidRDefault="0047509A">
            <w:pPr>
              <w:ind w:left="100"/>
              <w:rPr>
                <w:sz w:val="24"/>
                <w:szCs w:val="24"/>
              </w:rPr>
            </w:pPr>
            <w:r>
              <w:rPr>
                <w:b/>
                <w:sz w:val="24"/>
                <w:szCs w:val="24"/>
              </w:rPr>
              <w:t>Option (iii)</w:t>
            </w:r>
          </w:p>
        </w:tc>
        <w:tc>
          <w:tcPr>
            <w:tcW w:w="6840" w:type="dxa"/>
            <w:tcBorders>
              <w:top w:val="single" w:sz="7" w:space="0" w:color="000000"/>
              <w:left w:val="single" w:sz="7" w:space="0" w:color="000000"/>
              <w:bottom w:val="single" w:sz="7" w:space="0" w:color="000000"/>
              <w:right w:val="single" w:sz="7" w:space="0" w:color="000000"/>
            </w:tcBorders>
          </w:tcPr>
          <w:p w:rsidR="00F16361" w:rsidRDefault="00F16361">
            <w:pPr>
              <w:spacing w:before="9" w:line="280" w:lineRule="exact"/>
              <w:rPr>
                <w:sz w:val="28"/>
                <w:szCs w:val="28"/>
              </w:rPr>
            </w:pPr>
          </w:p>
          <w:p w:rsidR="00F16361" w:rsidRDefault="0047509A" w:rsidP="00CB62F6">
            <w:pPr>
              <w:ind w:left="100"/>
            </w:pPr>
            <w:proofErr w:type="gramStart"/>
            <w:r>
              <w:rPr>
                <w:sz w:val="24"/>
                <w:szCs w:val="24"/>
              </w:rPr>
              <w:t>adjust</w:t>
            </w:r>
            <w:r>
              <w:rPr>
                <w:spacing w:val="-2"/>
                <w:sz w:val="24"/>
                <w:szCs w:val="24"/>
              </w:rPr>
              <w:t>m</w:t>
            </w:r>
            <w:r>
              <w:rPr>
                <w:sz w:val="24"/>
                <w:szCs w:val="24"/>
              </w:rPr>
              <w:t>ent</w:t>
            </w:r>
            <w:proofErr w:type="gramEnd"/>
            <w:r>
              <w:rPr>
                <w:sz w:val="24"/>
                <w:szCs w:val="24"/>
              </w:rPr>
              <w:t xml:space="preserve"> expressed as a percentage</w:t>
            </w:r>
            <w:r w:rsidR="00CB62F6">
              <w:rPr>
                <w:sz w:val="24"/>
                <w:szCs w:val="24"/>
              </w:rPr>
              <w:t xml:space="preserve"> at rate of on</w:t>
            </w:r>
            <w:r w:rsidR="00154F23">
              <w:rPr>
                <w:sz w:val="24"/>
                <w:szCs w:val="24"/>
              </w:rPr>
              <w:t>e</w:t>
            </w:r>
            <w:r w:rsidR="00CB62F6">
              <w:rPr>
                <w:sz w:val="24"/>
                <w:szCs w:val="24"/>
              </w:rPr>
              <w:t xml:space="preserve"> half (0.5) percent per week of bid amount on account of liquidated damages.</w:t>
            </w:r>
          </w:p>
        </w:tc>
      </w:tr>
      <w:tr w:rsidR="00F16361">
        <w:trPr>
          <w:trHeight w:hRule="exact" w:val="842"/>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25.4 (c) (ii)</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sz w:val="24"/>
                <w:szCs w:val="24"/>
              </w:rPr>
              <w:t>Deviation in pay</w:t>
            </w:r>
            <w:r>
              <w:rPr>
                <w:spacing w:val="-2"/>
                <w:sz w:val="24"/>
                <w:szCs w:val="24"/>
              </w:rPr>
              <w:t>m</w:t>
            </w:r>
            <w:r>
              <w:rPr>
                <w:sz w:val="24"/>
                <w:szCs w:val="24"/>
              </w:rPr>
              <w:t>ent schedule.</w:t>
            </w:r>
          </w:p>
          <w:p w:rsidR="00F16361" w:rsidRDefault="00F16361">
            <w:pPr>
              <w:spacing w:before="16" w:line="260" w:lineRule="exact"/>
              <w:rPr>
                <w:sz w:val="26"/>
                <w:szCs w:val="26"/>
              </w:rPr>
            </w:pPr>
          </w:p>
          <w:p w:rsidR="00F16361" w:rsidRDefault="0047509A">
            <w:pPr>
              <w:ind w:left="100"/>
              <w:rPr>
                <w:sz w:val="24"/>
                <w:szCs w:val="24"/>
              </w:rPr>
            </w:pPr>
            <w:r>
              <w:rPr>
                <w:sz w:val="24"/>
                <w:szCs w:val="24"/>
              </w:rPr>
              <w:t>Annual interest rate.</w:t>
            </w:r>
          </w:p>
        </w:tc>
      </w:tr>
      <w:tr w:rsidR="00F16361" w:rsidTr="004B39C3">
        <w:trPr>
          <w:trHeight w:hRule="exact" w:val="501"/>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25.4 (d)</w:t>
            </w:r>
          </w:p>
        </w:tc>
        <w:tc>
          <w:tcPr>
            <w:tcW w:w="6840" w:type="dxa"/>
            <w:tcBorders>
              <w:top w:val="single" w:sz="7" w:space="0" w:color="000000"/>
              <w:left w:val="single" w:sz="7" w:space="0" w:color="000000"/>
              <w:bottom w:val="single" w:sz="7" w:space="0" w:color="000000"/>
              <w:right w:val="single" w:sz="7" w:space="0" w:color="000000"/>
            </w:tcBorders>
          </w:tcPr>
          <w:p w:rsidR="00F16361" w:rsidRDefault="00CB62F6">
            <w:pPr>
              <w:spacing w:line="260" w:lineRule="exact"/>
              <w:ind w:left="100"/>
              <w:rPr>
                <w:sz w:val="24"/>
                <w:szCs w:val="24"/>
              </w:rPr>
            </w:pPr>
            <w:r>
              <w:rPr>
                <w:sz w:val="24"/>
                <w:szCs w:val="24"/>
              </w:rPr>
              <w:t>Cost of spare parts:  Not Applicable.</w:t>
            </w:r>
          </w:p>
          <w:p w:rsidR="00F16361" w:rsidRDefault="00F16361">
            <w:pPr>
              <w:spacing w:before="16" w:line="260" w:lineRule="exact"/>
              <w:rPr>
                <w:sz w:val="26"/>
                <w:szCs w:val="26"/>
              </w:rPr>
            </w:pPr>
          </w:p>
          <w:p w:rsidR="00F16361" w:rsidRDefault="00F16361">
            <w:pPr>
              <w:ind w:left="100" w:right="62"/>
            </w:pPr>
          </w:p>
        </w:tc>
      </w:tr>
      <w:tr w:rsidR="00F16361" w:rsidTr="004B39C3">
        <w:trPr>
          <w:trHeight w:hRule="exact" w:val="744"/>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25.4 (e)</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rsidP="004B39C3">
            <w:pPr>
              <w:spacing w:line="260" w:lineRule="exact"/>
              <w:ind w:left="100" w:right="55"/>
              <w:rPr>
                <w:sz w:val="26"/>
                <w:szCs w:val="26"/>
              </w:rPr>
            </w:pPr>
            <w:r>
              <w:rPr>
                <w:sz w:val="24"/>
                <w:szCs w:val="24"/>
              </w:rPr>
              <w:t>Spare pa</w:t>
            </w:r>
            <w:r>
              <w:rPr>
                <w:spacing w:val="-1"/>
                <w:sz w:val="24"/>
                <w:szCs w:val="24"/>
              </w:rPr>
              <w:t>r</w:t>
            </w:r>
            <w:r>
              <w:rPr>
                <w:sz w:val="24"/>
                <w:szCs w:val="24"/>
              </w:rPr>
              <w:t>ts and a</w:t>
            </w:r>
            <w:r>
              <w:rPr>
                <w:spacing w:val="-1"/>
                <w:sz w:val="24"/>
                <w:szCs w:val="24"/>
              </w:rPr>
              <w:t>f</w:t>
            </w:r>
            <w:r>
              <w:rPr>
                <w:sz w:val="24"/>
                <w:szCs w:val="24"/>
              </w:rPr>
              <w:t xml:space="preserve">ter sales </w:t>
            </w:r>
            <w:r>
              <w:rPr>
                <w:spacing w:val="-1"/>
                <w:sz w:val="24"/>
                <w:szCs w:val="24"/>
              </w:rPr>
              <w:t>s</w:t>
            </w:r>
            <w:r>
              <w:rPr>
                <w:sz w:val="24"/>
                <w:szCs w:val="24"/>
              </w:rPr>
              <w:t>er</w:t>
            </w:r>
            <w:r>
              <w:rPr>
                <w:spacing w:val="-1"/>
                <w:sz w:val="24"/>
                <w:szCs w:val="24"/>
              </w:rPr>
              <w:t>v</w:t>
            </w:r>
            <w:r>
              <w:rPr>
                <w:sz w:val="24"/>
                <w:szCs w:val="24"/>
              </w:rPr>
              <w:t xml:space="preserve">ice </w:t>
            </w:r>
            <w:r>
              <w:rPr>
                <w:spacing w:val="-1"/>
                <w:sz w:val="24"/>
                <w:szCs w:val="24"/>
              </w:rPr>
              <w:t>f</w:t>
            </w:r>
            <w:r>
              <w:rPr>
                <w:sz w:val="24"/>
                <w:szCs w:val="24"/>
              </w:rPr>
              <w:t>aciliti</w:t>
            </w:r>
            <w:r>
              <w:rPr>
                <w:spacing w:val="-1"/>
                <w:sz w:val="24"/>
                <w:szCs w:val="24"/>
              </w:rPr>
              <w:t>e</w:t>
            </w:r>
            <w:r>
              <w:rPr>
                <w:sz w:val="24"/>
                <w:szCs w:val="24"/>
              </w:rPr>
              <w:t xml:space="preserve">s in the </w:t>
            </w:r>
            <w:r>
              <w:rPr>
                <w:spacing w:val="-1"/>
                <w:sz w:val="24"/>
                <w:szCs w:val="24"/>
              </w:rPr>
              <w:t>P</w:t>
            </w:r>
            <w:r>
              <w:rPr>
                <w:sz w:val="24"/>
                <w:szCs w:val="24"/>
              </w:rPr>
              <w:t>rocuring agency’s</w:t>
            </w:r>
            <w:r w:rsidR="00B72EBB">
              <w:rPr>
                <w:sz w:val="24"/>
                <w:szCs w:val="24"/>
              </w:rPr>
              <w:t xml:space="preserve"> </w:t>
            </w:r>
            <w:r>
              <w:rPr>
                <w:sz w:val="24"/>
                <w:szCs w:val="24"/>
              </w:rPr>
              <w:t>c</w:t>
            </w:r>
            <w:r>
              <w:rPr>
                <w:spacing w:val="-1"/>
                <w:sz w:val="24"/>
                <w:szCs w:val="24"/>
              </w:rPr>
              <w:t>o</w:t>
            </w:r>
            <w:r>
              <w:rPr>
                <w:sz w:val="24"/>
                <w:szCs w:val="24"/>
              </w:rPr>
              <w:t>untry.</w:t>
            </w:r>
          </w:p>
          <w:p w:rsidR="00F16361" w:rsidRDefault="00F16361" w:rsidP="00CB62F6">
            <w:pPr>
              <w:spacing w:line="220" w:lineRule="exact"/>
              <w:ind w:left="100"/>
            </w:pPr>
          </w:p>
        </w:tc>
      </w:tr>
      <w:tr w:rsidR="00F16361" w:rsidTr="004B39C3">
        <w:trPr>
          <w:trHeight w:hRule="exact" w:val="708"/>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25.4 (f)</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rsidP="00DD5904">
            <w:pPr>
              <w:spacing w:line="260" w:lineRule="exact"/>
              <w:ind w:left="100" w:right="21"/>
              <w:rPr>
                <w:sz w:val="24"/>
                <w:szCs w:val="24"/>
              </w:rPr>
            </w:pPr>
            <w:r>
              <w:rPr>
                <w:sz w:val="24"/>
                <w:szCs w:val="24"/>
              </w:rPr>
              <w:t>Operating and</w:t>
            </w:r>
            <w:r w:rsidR="00B72EBB">
              <w:rPr>
                <w:sz w:val="24"/>
                <w:szCs w:val="24"/>
              </w:rPr>
              <w:t xml:space="preserve"> </w:t>
            </w:r>
            <w:r>
              <w:rPr>
                <w:spacing w:val="-2"/>
                <w:sz w:val="24"/>
                <w:szCs w:val="24"/>
              </w:rPr>
              <w:t>m</w:t>
            </w:r>
            <w:r>
              <w:rPr>
                <w:sz w:val="24"/>
                <w:szCs w:val="24"/>
              </w:rPr>
              <w:t>aintenance costs.</w:t>
            </w:r>
          </w:p>
          <w:p w:rsidR="00F16361" w:rsidRDefault="00F16361">
            <w:pPr>
              <w:spacing w:before="3" w:line="220" w:lineRule="exact"/>
              <w:ind w:left="100" w:right="63"/>
            </w:pPr>
          </w:p>
        </w:tc>
      </w:tr>
      <w:tr w:rsidR="00F16361" w:rsidTr="004B39C3">
        <w:trPr>
          <w:trHeight w:hRule="exact" w:val="2058"/>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25.4 (g)</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sz w:val="24"/>
                <w:szCs w:val="24"/>
              </w:rPr>
              <w:t>Perfor</w:t>
            </w:r>
            <w:r>
              <w:rPr>
                <w:spacing w:val="-2"/>
                <w:sz w:val="24"/>
                <w:szCs w:val="24"/>
              </w:rPr>
              <w:t>m</w:t>
            </w:r>
            <w:r>
              <w:rPr>
                <w:sz w:val="24"/>
                <w:szCs w:val="24"/>
              </w:rPr>
              <w:t>ance</w:t>
            </w:r>
            <w:r w:rsidR="00B72EBB">
              <w:rPr>
                <w:sz w:val="24"/>
                <w:szCs w:val="24"/>
              </w:rPr>
              <w:t xml:space="preserve"> </w:t>
            </w:r>
            <w:r>
              <w:rPr>
                <w:sz w:val="24"/>
                <w:szCs w:val="24"/>
              </w:rPr>
              <w:t>and productivity of equip</w:t>
            </w:r>
            <w:r>
              <w:rPr>
                <w:spacing w:val="-2"/>
                <w:sz w:val="24"/>
                <w:szCs w:val="24"/>
              </w:rPr>
              <w:t>m</w:t>
            </w:r>
            <w:r>
              <w:rPr>
                <w:sz w:val="24"/>
                <w:szCs w:val="24"/>
              </w:rPr>
              <w:t>ent.</w:t>
            </w:r>
          </w:p>
          <w:p w:rsidR="00F16361" w:rsidRDefault="00F16361">
            <w:pPr>
              <w:spacing w:before="19" w:line="260" w:lineRule="exact"/>
              <w:rPr>
                <w:sz w:val="26"/>
                <w:szCs w:val="26"/>
              </w:rPr>
            </w:pPr>
          </w:p>
          <w:p w:rsidR="00F16361" w:rsidRDefault="0047509A">
            <w:pPr>
              <w:spacing w:line="220" w:lineRule="exact"/>
              <w:ind w:left="100" w:right="64"/>
              <w:rPr>
                <w:i/>
              </w:rPr>
            </w:pPr>
            <w:r>
              <w:rPr>
                <w:i/>
                <w:spacing w:val="-1"/>
              </w:rPr>
              <w:t>[</w:t>
            </w:r>
            <w:proofErr w:type="gramStart"/>
            <w:r>
              <w:rPr>
                <w:i/>
              </w:rPr>
              <w:t>Spec</w:t>
            </w:r>
            <w:r>
              <w:rPr>
                <w:i/>
                <w:spacing w:val="-1"/>
              </w:rPr>
              <w:t>if</w:t>
            </w:r>
            <w:r>
              <w:rPr>
                <w:i/>
              </w:rPr>
              <w:t>y</w:t>
            </w:r>
            <w:r>
              <w:rPr>
                <w:i/>
                <w:spacing w:val="-1"/>
              </w:rPr>
              <w:t>t</w:t>
            </w:r>
            <w:r>
              <w:rPr>
                <w:i/>
                <w:spacing w:val="1"/>
              </w:rPr>
              <w:t>h</w:t>
            </w:r>
            <w:r>
              <w:rPr>
                <w:i/>
              </w:rPr>
              <w:t>e</w:t>
            </w:r>
            <w:r>
              <w:rPr>
                <w:i/>
                <w:spacing w:val="-1"/>
              </w:rPr>
              <w:t>ap</w:t>
            </w:r>
            <w:r>
              <w:rPr>
                <w:i/>
                <w:spacing w:val="1"/>
              </w:rPr>
              <w:t>p</w:t>
            </w:r>
            <w:r>
              <w:rPr>
                <w:i/>
                <w:spacing w:val="-1"/>
              </w:rPr>
              <w:t>li</w:t>
            </w:r>
            <w:r>
              <w:rPr>
                <w:i/>
              </w:rPr>
              <w:t>cab</w:t>
            </w:r>
            <w:r>
              <w:rPr>
                <w:i/>
                <w:spacing w:val="-1"/>
              </w:rPr>
              <w:t>l</w:t>
            </w:r>
            <w:r>
              <w:rPr>
                <w:i/>
              </w:rPr>
              <w:t>ep</w:t>
            </w:r>
            <w:r>
              <w:rPr>
                <w:i/>
                <w:spacing w:val="-1"/>
              </w:rPr>
              <w:t>r</w:t>
            </w:r>
            <w:r>
              <w:rPr>
                <w:i/>
              </w:rPr>
              <w:t>oc</w:t>
            </w:r>
            <w:r>
              <w:rPr>
                <w:i/>
                <w:spacing w:val="-1"/>
              </w:rPr>
              <w:t>e</w:t>
            </w:r>
            <w:r>
              <w:rPr>
                <w:i/>
              </w:rPr>
              <w:t>du</w:t>
            </w:r>
            <w:r>
              <w:rPr>
                <w:i/>
                <w:spacing w:val="-1"/>
              </w:rPr>
              <w:t>r</w:t>
            </w:r>
            <w:r>
              <w:rPr>
                <w:i/>
              </w:rPr>
              <w:t>ea</w:t>
            </w:r>
            <w:r>
              <w:rPr>
                <w:i/>
                <w:spacing w:val="-1"/>
              </w:rPr>
              <w:t>n</w:t>
            </w:r>
            <w:r>
              <w:rPr>
                <w:i/>
              </w:rPr>
              <w:t>d</w:t>
            </w:r>
            <w:r>
              <w:rPr>
                <w:i/>
                <w:spacing w:val="-2"/>
              </w:rPr>
              <w:t>t</w:t>
            </w:r>
            <w:r>
              <w:rPr>
                <w:i/>
                <w:spacing w:val="1"/>
              </w:rPr>
              <w:t>h</w:t>
            </w:r>
            <w:r>
              <w:rPr>
                <w:i/>
              </w:rPr>
              <w:t>e</w:t>
            </w:r>
            <w:r>
              <w:rPr>
                <w:i/>
                <w:spacing w:val="-1"/>
              </w:rPr>
              <w:t>a</w:t>
            </w:r>
            <w:r>
              <w:rPr>
                <w:i/>
                <w:spacing w:val="1"/>
              </w:rPr>
              <w:t>d</w:t>
            </w:r>
            <w:r>
              <w:rPr>
                <w:i/>
                <w:spacing w:val="-1"/>
              </w:rPr>
              <w:t>j</w:t>
            </w:r>
            <w:r>
              <w:rPr>
                <w:i/>
                <w:spacing w:val="1"/>
              </w:rPr>
              <w:t>u</w:t>
            </w:r>
            <w:r>
              <w:rPr>
                <w:i/>
              </w:rPr>
              <w:t>s</w:t>
            </w:r>
            <w:r>
              <w:rPr>
                <w:i/>
                <w:spacing w:val="-2"/>
              </w:rPr>
              <w:t>t</w:t>
            </w:r>
            <w:r>
              <w:rPr>
                <w:i/>
              </w:rPr>
              <w:t>ment</w:t>
            </w:r>
            <w:r>
              <w:rPr>
                <w:i/>
                <w:spacing w:val="-2"/>
              </w:rPr>
              <w:t>f</w:t>
            </w:r>
            <w:r>
              <w:rPr>
                <w:i/>
                <w:spacing w:val="1"/>
              </w:rPr>
              <w:t>a</w:t>
            </w:r>
            <w:r>
              <w:rPr>
                <w:i/>
              </w:rPr>
              <w:t>c</w:t>
            </w:r>
            <w:r>
              <w:rPr>
                <w:i/>
                <w:spacing w:val="-1"/>
              </w:rPr>
              <w:t>t</w:t>
            </w:r>
            <w:r>
              <w:rPr>
                <w:i/>
              </w:rPr>
              <w:t>or</w:t>
            </w:r>
            <w:r>
              <w:rPr>
                <w:i/>
                <w:spacing w:val="-1"/>
              </w:rPr>
              <w:t>(</w:t>
            </w:r>
            <w:proofErr w:type="gramEnd"/>
            <w:r>
              <w:rPr>
                <w:i/>
                <w:spacing w:val="-1"/>
              </w:rPr>
              <w:t>i</w:t>
            </w:r>
            <w:r>
              <w:rPr>
                <w:i/>
              </w:rPr>
              <w:t>n</w:t>
            </w:r>
            <w:r>
              <w:rPr>
                <w:i/>
                <w:spacing w:val="-1"/>
              </w:rPr>
              <w:t>t</w:t>
            </w:r>
            <w:r>
              <w:rPr>
                <w:i/>
                <w:spacing w:val="1"/>
              </w:rPr>
              <w:t>h</w:t>
            </w:r>
            <w:r>
              <w:rPr>
                <w:i/>
              </w:rPr>
              <w:t>e</w:t>
            </w:r>
            <w:r>
              <w:rPr>
                <w:i/>
                <w:spacing w:val="-1"/>
              </w:rPr>
              <w:t>c</w:t>
            </w:r>
            <w:r>
              <w:rPr>
                <w:i/>
                <w:spacing w:val="1"/>
              </w:rPr>
              <w:t>u</w:t>
            </w:r>
            <w:r>
              <w:rPr>
                <w:i/>
              </w:rPr>
              <w:t>r</w:t>
            </w:r>
            <w:r>
              <w:rPr>
                <w:i/>
                <w:spacing w:val="-1"/>
              </w:rPr>
              <w:t>r</w:t>
            </w:r>
            <w:r>
              <w:rPr>
                <w:i/>
              </w:rPr>
              <w:t>encyus</w:t>
            </w:r>
            <w:r>
              <w:rPr>
                <w:i/>
                <w:spacing w:val="-1"/>
              </w:rPr>
              <w:t>e</w:t>
            </w:r>
            <w:r>
              <w:rPr>
                <w:i/>
              </w:rPr>
              <w:t xml:space="preserve">d </w:t>
            </w:r>
            <w:proofErr w:type="spellStart"/>
            <w:r>
              <w:rPr>
                <w:i/>
              </w:rPr>
              <w:t>f</w:t>
            </w:r>
            <w:r>
              <w:rPr>
                <w:i/>
                <w:spacing w:val="1"/>
              </w:rPr>
              <w:t>o</w:t>
            </w:r>
            <w:r>
              <w:rPr>
                <w:i/>
              </w:rPr>
              <w:t>rbideva</w:t>
            </w:r>
            <w:r>
              <w:rPr>
                <w:i/>
                <w:spacing w:val="-2"/>
              </w:rPr>
              <w:t>l</w:t>
            </w:r>
            <w:r>
              <w:rPr>
                <w:i/>
                <w:spacing w:val="1"/>
              </w:rPr>
              <w:t>u</w:t>
            </w:r>
            <w:r>
              <w:rPr>
                <w:i/>
                <w:spacing w:val="-1"/>
              </w:rPr>
              <w:t>a</w:t>
            </w:r>
            <w:r>
              <w:rPr>
                <w:i/>
              </w:rPr>
              <w:t>tion,asa</w:t>
            </w:r>
            <w:r>
              <w:rPr>
                <w:i/>
                <w:spacing w:val="-1"/>
              </w:rPr>
              <w:t>p</w:t>
            </w:r>
            <w:r>
              <w:rPr>
                <w:i/>
              </w:rPr>
              <w:t>plicable</w:t>
            </w:r>
            <w:proofErr w:type="spellEnd"/>
            <w:r>
              <w:rPr>
                <w:i/>
                <w:spacing w:val="-2"/>
              </w:rPr>
              <w:t>)</w:t>
            </w:r>
            <w:r>
              <w:rPr>
                <w:i/>
              </w:rPr>
              <w:t>,</w:t>
            </w:r>
            <w:proofErr w:type="spellStart"/>
            <w:r>
              <w:rPr>
                <w:i/>
              </w:rPr>
              <w:t>asr</w:t>
            </w:r>
            <w:r>
              <w:rPr>
                <w:i/>
                <w:spacing w:val="-1"/>
              </w:rPr>
              <w:t>e</w:t>
            </w:r>
            <w:r>
              <w:rPr>
                <w:i/>
              </w:rPr>
              <w:t>q</w:t>
            </w:r>
            <w:r>
              <w:rPr>
                <w:i/>
                <w:spacing w:val="-1"/>
              </w:rPr>
              <w:t>u</w:t>
            </w:r>
            <w:r>
              <w:rPr>
                <w:i/>
              </w:rPr>
              <w:t>ired</w:t>
            </w:r>
            <w:proofErr w:type="spellEnd"/>
            <w:r>
              <w:rPr>
                <w:i/>
              </w:rPr>
              <w:t xml:space="preserve">.  </w:t>
            </w:r>
            <w:proofErr w:type="spellStart"/>
            <w:r>
              <w:rPr>
                <w:i/>
                <w:spacing w:val="-1"/>
              </w:rPr>
              <w:t>T</w:t>
            </w:r>
            <w:r>
              <w:rPr>
                <w:i/>
                <w:spacing w:val="1"/>
              </w:rPr>
              <w:t>h</w:t>
            </w:r>
            <w:r>
              <w:rPr>
                <w:i/>
              </w:rPr>
              <w:t>e</w:t>
            </w:r>
            <w:r>
              <w:rPr>
                <w:i/>
                <w:spacing w:val="-1"/>
              </w:rPr>
              <w:t>a</w:t>
            </w:r>
            <w:r>
              <w:rPr>
                <w:i/>
                <w:spacing w:val="1"/>
              </w:rPr>
              <w:t>d</w:t>
            </w:r>
            <w:r>
              <w:rPr>
                <w:i/>
              </w:rPr>
              <w:t>j</w:t>
            </w:r>
            <w:r>
              <w:rPr>
                <w:i/>
                <w:spacing w:val="1"/>
              </w:rPr>
              <w:t>u</w:t>
            </w:r>
            <w:r>
              <w:rPr>
                <w:i/>
              </w:rPr>
              <w:t>stm</w:t>
            </w:r>
            <w:r>
              <w:rPr>
                <w:i/>
                <w:spacing w:val="-1"/>
              </w:rPr>
              <w:t>e</w:t>
            </w:r>
            <w:r>
              <w:rPr>
                <w:i/>
              </w:rPr>
              <w:t>ntf</w:t>
            </w:r>
            <w:r>
              <w:rPr>
                <w:i/>
                <w:spacing w:val="1"/>
              </w:rPr>
              <w:t>a</w:t>
            </w:r>
            <w:r>
              <w:rPr>
                <w:i/>
              </w:rPr>
              <w:t>c</w:t>
            </w:r>
            <w:r>
              <w:rPr>
                <w:i/>
                <w:spacing w:val="-2"/>
              </w:rPr>
              <w:t>t</w:t>
            </w:r>
            <w:r>
              <w:rPr>
                <w:i/>
              </w:rPr>
              <w:t>orsh</w:t>
            </w:r>
            <w:r>
              <w:rPr>
                <w:i/>
                <w:spacing w:val="-1"/>
              </w:rPr>
              <w:t>o</w:t>
            </w:r>
            <w:r>
              <w:rPr>
                <w:i/>
                <w:spacing w:val="1"/>
              </w:rPr>
              <w:t>u</w:t>
            </w:r>
            <w:r>
              <w:rPr>
                <w:i/>
                <w:spacing w:val="-2"/>
              </w:rPr>
              <w:t>l</w:t>
            </w:r>
            <w:r>
              <w:rPr>
                <w:i/>
              </w:rPr>
              <w:t>d</w:t>
            </w:r>
            <w:proofErr w:type="spellEnd"/>
          </w:p>
          <w:p w:rsidR="004B39C3" w:rsidRDefault="004B39C3" w:rsidP="004B39C3">
            <w:pPr>
              <w:spacing w:line="220" w:lineRule="exact"/>
              <w:ind w:left="100" w:right="64"/>
            </w:pPr>
            <w:proofErr w:type="spellStart"/>
            <w:proofErr w:type="gramStart"/>
            <w:r>
              <w:rPr>
                <w:i/>
                <w:spacing w:val="1"/>
              </w:rPr>
              <w:t>a</w:t>
            </w:r>
            <w:r>
              <w:rPr>
                <w:i/>
                <w:spacing w:val="-1"/>
              </w:rPr>
              <w:t>p</w:t>
            </w:r>
            <w:r>
              <w:rPr>
                <w:i/>
                <w:spacing w:val="1"/>
              </w:rPr>
              <w:t>p</w:t>
            </w:r>
            <w:r>
              <w:rPr>
                <w:i/>
              </w:rPr>
              <w:t>lytot</w:t>
            </w:r>
            <w:r>
              <w:rPr>
                <w:i/>
                <w:spacing w:val="1"/>
              </w:rPr>
              <w:t>h</w:t>
            </w:r>
            <w:r>
              <w:rPr>
                <w:i/>
              </w:rPr>
              <w:t>e</w:t>
            </w:r>
            <w:proofErr w:type="spellEnd"/>
            <w:proofErr w:type="gramEnd"/>
            <w:r>
              <w:rPr>
                <w:i/>
              </w:rPr>
              <w:t xml:space="preserve"> </w:t>
            </w:r>
            <w:proofErr w:type="spellStart"/>
            <w:r>
              <w:rPr>
                <w:i/>
              </w:rPr>
              <w:t>n</w:t>
            </w:r>
            <w:r>
              <w:rPr>
                <w:i/>
                <w:spacing w:val="1"/>
              </w:rPr>
              <w:t>o</w:t>
            </w:r>
            <w:r>
              <w:rPr>
                <w:i/>
              </w:rPr>
              <w:t>rm</w:t>
            </w:r>
            <w:r>
              <w:rPr>
                <w:i/>
                <w:spacing w:val="-2"/>
              </w:rPr>
              <w:t>t</w:t>
            </w:r>
            <w:r>
              <w:rPr>
                <w:i/>
                <w:spacing w:val="1"/>
              </w:rPr>
              <w:t>ha</w:t>
            </w:r>
            <w:r>
              <w:rPr>
                <w:i/>
              </w:rPr>
              <w:t>ts</w:t>
            </w:r>
            <w:r>
              <w:rPr>
                <w:i/>
                <w:spacing w:val="1"/>
              </w:rPr>
              <w:t>ha</w:t>
            </w:r>
            <w:r>
              <w:rPr>
                <w:i/>
              </w:rPr>
              <w:t>ll</w:t>
            </w:r>
            <w:proofErr w:type="spellEnd"/>
            <w:r>
              <w:rPr>
                <w:i/>
              </w:rPr>
              <w:t xml:space="preserve"> </w:t>
            </w:r>
            <w:proofErr w:type="spellStart"/>
            <w:r>
              <w:rPr>
                <w:i/>
                <w:spacing w:val="1"/>
              </w:rPr>
              <w:t>b</w:t>
            </w:r>
            <w:r>
              <w:rPr>
                <w:i/>
              </w:rPr>
              <w:t>e</w:t>
            </w:r>
            <w:r>
              <w:rPr>
                <w:i/>
                <w:spacing w:val="1"/>
              </w:rPr>
              <w:t>u</w:t>
            </w:r>
            <w:r>
              <w:rPr>
                <w:i/>
              </w:rPr>
              <w:t>sedandt</w:t>
            </w:r>
            <w:r>
              <w:rPr>
                <w:i/>
                <w:spacing w:val="1"/>
              </w:rPr>
              <w:t>ha</w:t>
            </w:r>
            <w:r>
              <w:rPr>
                <w:i/>
              </w:rPr>
              <w:t>tsh</w:t>
            </w:r>
            <w:r>
              <w:rPr>
                <w:i/>
                <w:spacing w:val="1"/>
              </w:rPr>
              <w:t>a</w:t>
            </w:r>
            <w:r>
              <w:rPr>
                <w:i/>
              </w:rPr>
              <w:t>lleit</w:t>
            </w:r>
            <w:r>
              <w:rPr>
                <w:i/>
                <w:spacing w:val="1"/>
              </w:rPr>
              <w:t>h</w:t>
            </w:r>
            <w:r>
              <w:rPr>
                <w:i/>
              </w:rPr>
              <w:t>er</w:t>
            </w:r>
            <w:proofErr w:type="spellEnd"/>
            <w:r>
              <w:rPr>
                <w:i/>
                <w:spacing w:val="1"/>
              </w:rPr>
              <w:t xml:space="preserve"> </w:t>
            </w:r>
            <w:proofErr w:type="spellStart"/>
            <w:r>
              <w:rPr>
                <w:i/>
                <w:spacing w:val="1"/>
              </w:rPr>
              <w:t>b</w:t>
            </w:r>
            <w:r>
              <w:rPr>
                <w:i/>
              </w:rPr>
              <w:t>es</w:t>
            </w:r>
            <w:r>
              <w:rPr>
                <w:i/>
                <w:spacing w:val="1"/>
              </w:rPr>
              <w:t>p</w:t>
            </w:r>
            <w:r>
              <w:rPr>
                <w:i/>
              </w:rPr>
              <w:t>ecifiedint</w:t>
            </w:r>
            <w:r>
              <w:rPr>
                <w:i/>
                <w:spacing w:val="1"/>
              </w:rPr>
              <w:t>h</w:t>
            </w:r>
            <w:r>
              <w:rPr>
                <w:i/>
              </w:rPr>
              <w:t>e</w:t>
            </w:r>
            <w:proofErr w:type="spellEnd"/>
            <w:r>
              <w:rPr>
                <w:i/>
              </w:rPr>
              <w:t xml:space="preserve"> Tech</w:t>
            </w:r>
            <w:r>
              <w:rPr>
                <w:i/>
                <w:spacing w:val="1"/>
              </w:rPr>
              <w:t>n</w:t>
            </w:r>
            <w:r>
              <w:rPr>
                <w:i/>
              </w:rPr>
              <w:t>ic</w:t>
            </w:r>
            <w:r>
              <w:rPr>
                <w:i/>
                <w:spacing w:val="1"/>
              </w:rPr>
              <w:t>a</w:t>
            </w:r>
            <w:r>
              <w:rPr>
                <w:i/>
              </w:rPr>
              <w:t>l</w:t>
            </w:r>
            <w:r>
              <w:rPr>
                <w:i/>
                <w:spacing w:val="1"/>
              </w:rPr>
              <w:t>Sp</w:t>
            </w:r>
            <w:r>
              <w:rPr>
                <w:i/>
                <w:spacing w:val="-1"/>
              </w:rPr>
              <w:t>e</w:t>
            </w:r>
            <w:r>
              <w:rPr>
                <w:i/>
              </w:rPr>
              <w:t>cific</w:t>
            </w:r>
            <w:r>
              <w:rPr>
                <w:i/>
                <w:spacing w:val="1"/>
              </w:rPr>
              <w:t>a</w:t>
            </w:r>
            <w:r>
              <w:rPr>
                <w:i/>
              </w:rPr>
              <w:t>ti</w:t>
            </w:r>
            <w:r>
              <w:rPr>
                <w:i/>
                <w:spacing w:val="1"/>
              </w:rPr>
              <w:t>on</w:t>
            </w:r>
            <w:r>
              <w:rPr>
                <w:i/>
              </w:rPr>
              <w:t>sors</w:t>
            </w:r>
            <w:r>
              <w:rPr>
                <w:i/>
                <w:spacing w:val="1"/>
              </w:rPr>
              <w:t>ha</w:t>
            </w:r>
            <w:r>
              <w:rPr>
                <w:i/>
              </w:rPr>
              <w:t>ll</w:t>
            </w:r>
            <w:r>
              <w:rPr>
                <w:i/>
                <w:spacing w:val="1"/>
              </w:rPr>
              <w:t>b</w:t>
            </w:r>
            <w:r>
              <w:rPr>
                <w:i/>
              </w:rPr>
              <w:t>et</w:t>
            </w:r>
            <w:r>
              <w:rPr>
                <w:i/>
                <w:spacing w:val="1"/>
              </w:rPr>
              <w:t>h</w:t>
            </w:r>
            <w:r>
              <w:rPr>
                <w:i/>
              </w:rPr>
              <w:t>ev</w:t>
            </w:r>
            <w:r>
              <w:rPr>
                <w:i/>
                <w:spacing w:val="1"/>
              </w:rPr>
              <w:t>a</w:t>
            </w:r>
            <w:r>
              <w:rPr>
                <w:i/>
              </w:rPr>
              <w:t>l</w:t>
            </w:r>
            <w:r>
              <w:rPr>
                <w:i/>
                <w:spacing w:val="1"/>
              </w:rPr>
              <w:t>u</w:t>
            </w:r>
            <w:r>
              <w:rPr>
                <w:i/>
              </w:rPr>
              <w:t>ec</w:t>
            </w:r>
            <w:r>
              <w:rPr>
                <w:i/>
                <w:spacing w:val="1"/>
              </w:rPr>
              <w:t>o</w:t>
            </w:r>
            <w:r>
              <w:rPr>
                <w:i/>
              </w:rPr>
              <w:t>mmittedin</w:t>
            </w:r>
            <w:r>
              <w:rPr>
                <w:i/>
                <w:spacing w:val="-2"/>
              </w:rPr>
              <w:t>t</w:t>
            </w:r>
            <w:r>
              <w:rPr>
                <w:i/>
                <w:spacing w:val="1"/>
              </w:rPr>
              <w:t>h</w:t>
            </w:r>
            <w:r>
              <w:rPr>
                <w:i/>
              </w:rPr>
              <w:t>eres</w:t>
            </w:r>
            <w:r>
              <w:rPr>
                <w:i/>
                <w:spacing w:val="1"/>
              </w:rPr>
              <w:t>p</w:t>
            </w:r>
            <w:r>
              <w:rPr>
                <w:i/>
              </w:rPr>
              <w:t>o</w:t>
            </w:r>
            <w:r>
              <w:rPr>
                <w:i/>
                <w:spacing w:val="1"/>
              </w:rPr>
              <w:t>n</w:t>
            </w:r>
            <w:r>
              <w:rPr>
                <w:i/>
              </w:rPr>
              <w:t>sive</w:t>
            </w:r>
            <w:r>
              <w:rPr>
                <w:i/>
                <w:spacing w:val="1"/>
              </w:rPr>
              <w:t>b</w:t>
            </w:r>
            <w:r>
              <w:rPr>
                <w:i/>
                <w:spacing w:val="-2"/>
              </w:rPr>
              <w:t>i</w:t>
            </w:r>
            <w:r>
              <w:rPr>
                <w:i/>
              </w:rPr>
              <w:t xml:space="preserve">d </w:t>
            </w:r>
            <w:proofErr w:type="spellStart"/>
            <w:r>
              <w:rPr>
                <w:i/>
                <w:spacing w:val="-1"/>
              </w:rPr>
              <w:t>wit</w:t>
            </w:r>
            <w:r>
              <w:rPr>
                <w:i/>
              </w:rPr>
              <w:t>h</w:t>
            </w:r>
            <w:r>
              <w:rPr>
                <w:i/>
                <w:spacing w:val="-1"/>
              </w:rPr>
              <w:t>t</w:t>
            </w:r>
            <w:r>
              <w:rPr>
                <w:i/>
                <w:spacing w:val="1"/>
              </w:rPr>
              <w:t>h</w:t>
            </w:r>
            <w:r>
              <w:rPr>
                <w:i/>
              </w:rPr>
              <w:t>eb</w:t>
            </w:r>
            <w:r>
              <w:rPr>
                <w:i/>
                <w:spacing w:val="-1"/>
              </w:rPr>
              <w:t>e</w:t>
            </w:r>
            <w:r>
              <w:rPr>
                <w:i/>
              </w:rPr>
              <w:t>st</w:t>
            </w:r>
            <w:proofErr w:type="spellEnd"/>
            <w:r>
              <w:rPr>
                <w:i/>
              </w:rPr>
              <w:t xml:space="preserve"> </w:t>
            </w:r>
            <w:r>
              <w:rPr>
                <w:i/>
                <w:spacing w:val="-1"/>
              </w:rPr>
              <w:t>g</w:t>
            </w:r>
            <w:r>
              <w:rPr>
                <w:i/>
              </w:rPr>
              <w:t>ua</w:t>
            </w:r>
            <w:r>
              <w:rPr>
                <w:i/>
                <w:spacing w:val="-1"/>
              </w:rPr>
              <w:t>ra</w:t>
            </w:r>
            <w:r>
              <w:rPr>
                <w:i/>
                <w:spacing w:val="1"/>
              </w:rPr>
              <w:t>n</w:t>
            </w:r>
            <w:r>
              <w:rPr>
                <w:i/>
                <w:spacing w:val="-1"/>
              </w:rPr>
              <w:t>t</w:t>
            </w:r>
            <w:r>
              <w:rPr>
                <w:i/>
              </w:rPr>
              <w:t>eed per</w:t>
            </w:r>
            <w:r>
              <w:rPr>
                <w:i/>
                <w:spacing w:val="-2"/>
              </w:rPr>
              <w:t>f</w:t>
            </w:r>
            <w:r>
              <w:rPr>
                <w:i/>
              </w:rPr>
              <w:t>or</w:t>
            </w:r>
            <w:r>
              <w:rPr>
                <w:i/>
                <w:spacing w:val="-1"/>
              </w:rPr>
              <w:t>ma</w:t>
            </w:r>
            <w:r>
              <w:rPr>
                <w:i/>
              </w:rPr>
              <w:t xml:space="preserve">nce or </w:t>
            </w:r>
            <w:proofErr w:type="spellStart"/>
            <w:r>
              <w:rPr>
                <w:i/>
              </w:rPr>
              <w:t>p</w:t>
            </w:r>
            <w:r>
              <w:rPr>
                <w:i/>
                <w:spacing w:val="-1"/>
              </w:rPr>
              <w:t>r</w:t>
            </w:r>
            <w:r>
              <w:rPr>
                <w:i/>
              </w:rPr>
              <w:t>o</w:t>
            </w:r>
            <w:r>
              <w:rPr>
                <w:i/>
                <w:spacing w:val="-1"/>
              </w:rPr>
              <w:t>d</w:t>
            </w:r>
            <w:r>
              <w:rPr>
                <w:i/>
              </w:rPr>
              <w:t>uc</w:t>
            </w:r>
            <w:r>
              <w:rPr>
                <w:i/>
                <w:spacing w:val="-1"/>
              </w:rPr>
              <w:t>ti</w:t>
            </w:r>
            <w:r>
              <w:rPr>
                <w:i/>
              </w:rPr>
              <w:t>v</w:t>
            </w:r>
            <w:r>
              <w:rPr>
                <w:i/>
                <w:spacing w:val="-1"/>
              </w:rPr>
              <w:t>it</w:t>
            </w:r>
            <w:r>
              <w:rPr>
                <w:i/>
              </w:rPr>
              <w:t>y;</w:t>
            </w:r>
            <w:r>
              <w:rPr>
                <w:i/>
                <w:spacing w:val="-1"/>
              </w:rPr>
              <w:t>t</w:t>
            </w:r>
            <w:r>
              <w:rPr>
                <w:i/>
                <w:spacing w:val="1"/>
              </w:rPr>
              <w:t>h</w:t>
            </w:r>
            <w:r>
              <w:rPr>
                <w:i/>
              </w:rPr>
              <w:t>e</w:t>
            </w:r>
            <w:proofErr w:type="spellEnd"/>
            <w:r>
              <w:rPr>
                <w:i/>
              </w:rPr>
              <w:t xml:space="preserve"> c</w:t>
            </w:r>
            <w:r>
              <w:rPr>
                <w:i/>
                <w:spacing w:val="-1"/>
              </w:rPr>
              <w:t>o</w:t>
            </w:r>
            <w:r>
              <w:rPr>
                <w:i/>
              </w:rPr>
              <w:t>n</w:t>
            </w:r>
            <w:r>
              <w:rPr>
                <w:i/>
                <w:spacing w:val="-1"/>
              </w:rPr>
              <w:t>t</w:t>
            </w:r>
            <w:r>
              <w:rPr>
                <w:i/>
              </w:rPr>
              <w:t>rac</w:t>
            </w:r>
            <w:r>
              <w:rPr>
                <w:i/>
                <w:spacing w:val="-1"/>
              </w:rPr>
              <w:t>tu</w:t>
            </w:r>
            <w:r>
              <w:rPr>
                <w:i/>
                <w:spacing w:val="1"/>
              </w:rPr>
              <w:t>a</w:t>
            </w:r>
            <w:r>
              <w:rPr>
                <w:i/>
              </w:rPr>
              <w:t xml:space="preserve">l </w:t>
            </w:r>
            <w:r>
              <w:rPr>
                <w:i/>
                <w:spacing w:val="-1"/>
              </w:rPr>
              <w:t>li</w:t>
            </w:r>
            <w:r>
              <w:rPr>
                <w:i/>
              </w:rPr>
              <w:t>qu</w:t>
            </w:r>
            <w:r>
              <w:rPr>
                <w:i/>
                <w:spacing w:val="-2"/>
              </w:rPr>
              <w:t>i</w:t>
            </w:r>
            <w:r>
              <w:rPr>
                <w:i/>
              </w:rPr>
              <w:t>da</w:t>
            </w:r>
            <w:r>
              <w:rPr>
                <w:i/>
                <w:spacing w:val="-1"/>
              </w:rPr>
              <w:t>te</w:t>
            </w:r>
            <w:r>
              <w:rPr>
                <w:i/>
              </w:rPr>
              <w:t xml:space="preserve">d </w:t>
            </w:r>
            <w:r>
              <w:rPr>
                <w:i/>
                <w:spacing w:val="1"/>
              </w:rPr>
              <w:t>d</w:t>
            </w:r>
            <w:r>
              <w:rPr>
                <w:i/>
                <w:spacing w:val="-1"/>
              </w:rPr>
              <w:t>a</w:t>
            </w:r>
            <w:r>
              <w:rPr>
                <w:i/>
              </w:rPr>
              <w:t>m</w:t>
            </w:r>
            <w:r>
              <w:rPr>
                <w:i/>
                <w:spacing w:val="1"/>
              </w:rPr>
              <w:t>ag</w:t>
            </w:r>
            <w:r>
              <w:rPr>
                <w:i/>
              </w:rPr>
              <w:t xml:space="preserve">es </w:t>
            </w:r>
            <w:proofErr w:type="spellStart"/>
            <w:r>
              <w:rPr>
                <w:i/>
              </w:rPr>
              <w:t>s</w:t>
            </w:r>
            <w:r>
              <w:rPr>
                <w:i/>
                <w:spacing w:val="1"/>
              </w:rPr>
              <w:t>p</w:t>
            </w:r>
            <w:r>
              <w:rPr>
                <w:i/>
              </w:rPr>
              <w:t>ecifiedin</w:t>
            </w:r>
            <w:r>
              <w:rPr>
                <w:i/>
                <w:spacing w:val="-2"/>
              </w:rPr>
              <w:t>t</w:t>
            </w:r>
            <w:r>
              <w:rPr>
                <w:i/>
                <w:spacing w:val="1"/>
              </w:rPr>
              <w:t>h</w:t>
            </w:r>
            <w:r>
              <w:rPr>
                <w:i/>
              </w:rPr>
              <w:t>e</w:t>
            </w:r>
            <w:r>
              <w:rPr>
                <w:i/>
                <w:spacing w:val="1"/>
              </w:rPr>
              <w:t>S</w:t>
            </w:r>
            <w:r>
              <w:rPr>
                <w:i/>
              </w:rPr>
              <w:t>CCs</w:t>
            </w:r>
            <w:r>
              <w:rPr>
                <w:i/>
                <w:spacing w:val="1"/>
              </w:rPr>
              <w:t>ha</w:t>
            </w:r>
            <w:r>
              <w:rPr>
                <w:i/>
              </w:rPr>
              <w:t>ll</w:t>
            </w:r>
            <w:r>
              <w:rPr>
                <w:i/>
                <w:spacing w:val="1"/>
              </w:rPr>
              <w:t>b</w:t>
            </w:r>
            <w:r>
              <w:rPr>
                <w:i/>
              </w:rPr>
              <w:t>e</w:t>
            </w:r>
            <w:r>
              <w:rPr>
                <w:i/>
                <w:spacing w:val="1"/>
              </w:rPr>
              <w:t>h</w:t>
            </w:r>
            <w:r>
              <w:rPr>
                <w:i/>
              </w:rPr>
              <w:t>ig</w:t>
            </w:r>
            <w:r>
              <w:rPr>
                <w:i/>
                <w:spacing w:val="1"/>
              </w:rPr>
              <w:t>h</w:t>
            </w:r>
            <w:r>
              <w:rPr>
                <w:i/>
              </w:rPr>
              <w:t>er</w:t>
            </w:r>
            <w:proofErr w:type="spellEnd"/>
            <w:r>
              <w:rPr>
                <w:i/>
              </w:rPr>
              <w:t xml:space="preserve"> </w:t>
            </w:r>
            <w:proofErr w:type="spellStart"/>
            <w:r>
              <w:rPr>
                <w:i/>
              </w:rPr>
              <w:t>t</w:t>
            </w:r>
            <w:r>
              <w:rPr>
                <w:i/>
                <w:spacing w:val="1"/>
              </w:rPr>
              <w:t>h</w:t>
            </w:r>
            <w:r>
              <w:rPr>
                <w:i/>
              </w:rPr>
              <w:t>an</w:t>
            </w:r>
            <w:r>
              <w:rPr>
                <w:i/>
                <w:spacing w:val="-2"/>
              </w:rPr>
              <w:t>t</w:t>
            </w:r>
            <w:r>
              <w:rPr>
                <w:i/>
                <w:spacing w:val="1"/>
              </w:rPr>
              <w:t>h</w:t>
            </w:r>
            <w:r>
              <w:rPr>
                <w:i/>
              </w:rPr>
              <w:t>e</w:t>
            </w:r>
            <w:proofErr w:type="spellEnd"/>
            <w:r>
              <w:rPr>
                <w:i/>
              </w:rPr>
              <w:t xml:space="preserve"> ev</w:t>
            </w:r>
            <w:r>
              <w:rPr>
                <w:i/>
                <w:spacing w:val="1"/>
              </w:rPr>
              <w:t>a</w:t>
            </w:r>
            <w:r>
              <w:rPr>
                <w:i/>
              </w:rPr>
              <w:t>lu</w:t>
            </w:r>
            <w:r>
              <w:rPr>
                <w:i/>
                <w:spacing w:val="1"/>
              </w:rPr>
              <w:t>a</w:t>
            </w:r>
            <w:r>
              <w:rPr>
                <w:i/>
              </w:rPr>
              <w:t>ti</w:t>
            </w:r>
            <w:r>
              <w:rPr>
                <w:i/>
                <w:spacing w:val="1"/>
              </w:rPr>
              <w:t>o</w:t>
            </w:r>
            <w:r>
              <w:rPr>
                <w:i/>
              </w:rPr>
              <w:t>n a</w:t>
            </w:r>
            <w:r>
              <w:rPr>
                <w:i/>
                <w:spacing w:val="1"/>
              </w:rPr>
              <w:t>d</w:t>
            </w:r>
            <w:r>
              <w:rPr>
                <w:i/>
              </w:rPr>
              <w:t>v</w:t>
            </w:r>
            <w:r>
              <w:rPr>
                <w:i/>
                <w:spacing w:val="1"/>
              </w:rPr>
              <w:t>an</w:t>
            </w:r>
            <w:r>
              <w:rPr>
                <w:i/>
                <w:spacing w:val="-2"/>
              </w:rPr>
              <w:t>t</w:t>
            </w:r>
            <w:r>
              <w:rPr>
                <w:i/>
                <w:spacing w:val="1"/>
              </w:rPr>
              <w:t>a</w:t>
            </w:r>
            <w:r>
              <w:rPr>
                <w:i/>
                <w:spacing w:val="-1"/>
              </w:rPr>
              <w:t>g</w:t>
            </w:r>
            <w:r>
              <w:rPr>
                <w:i/>
              </w:rPr>
              <w:t>e</w:t>
            </w:r>
            <w:r>
              <w:rPr>
                <w:i/>
                <w:spacing w:val="-2"/>
              </w:rPr>
              <w:t>.</w:t>
            </w:r>
            <w:r>
              <w:rPr>
                <w:i/>
              </w:rPr>
              <w:t>]</w:t>
            </w:r>
          </w:p>
        </w:tc>
      </w:tr>
    </w:tbl>
    <w:p w:rsidR="00F16361" w:rsidRDefault="00F16361">
      <w:pPr>
        <w:spacing w:line="200" w:lineRule="exact"/>
      </w:pPr>
    </w:p>
    <w:tbl>
      <w:tblPr>
        <w:tblW w:w="0" w:type="auto"/>
        <w:tblInd w:w="102" w:type="dxa"/>
        <w:tblLayout w:type="fixed"/>
        <w:tblCellMar>
          <w:left w:w="0" w:type="dxa"/>
          <w:right w:w="0" w:type="dxa"/>
        </w:tblCellMar>
        <w:tblLook w:val="01E0" w:firstRow="1" w:lastRow="1" w:firstColumn="1" w:lastColumn="1" w:noHBand="0" w:noVBand="0"/>
      </w:tblPr>
      <w:tblGrid>
        <w:gridCol w:w="2160"/>
        <w:gridCol w:w="6840"/>
      </w:tblGrid>
      <w:tr w:rsidR="00F16361">
        <w:trPr>
          <w:trHeight w:hRule="exact" w:val="568"/>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25.4 (h)</w:t>
            </w:r>
          </w:p>
        </w:tc>
        <w:tc>
          <w:tcPr>
            <w:tcW w:w="684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sz w:val="24"/>
                <w:szCs w:val="24"/>
              </w:rPr>
              <w:t xml:space="preserve">Details on the evaluation </w:t>
            </w:r>
            <w:r>
              <w:rPr>
                <w:spacing w:val="-2"/>
                <w:sz w:val="24"/>
                <w:szCs w:val="24"/>
              </w:rPr>
              <w:t>m</w:t>
            </w:r>
            <w:r>
              <w:rPr>
                <w:sz w:val="24"/>
                <w:szCs w:val="24"/>
              </w:rPr>
              <w:t>ethod or reference to the Technical</w:t>
            </w:r>
          </w:p>
          <w:p w:rsidR="00F16361" w:rsidRDefault="0047509A">
            <w:pPr>
              <w:ind w:left="100"/>
              <w:rPr>
                <w:sz w:val="24"/>
                <w:szCs w:val="24"/>
              </w:rPr>
            </w:pPr>
            <w:r>
              <w:rPr>
                <w:sz w:val="24"/>
                <w:szCs w:val="24"/>
              </w:rPr>
              <w:t>Specificati</w:t>
            </w:r>
            <w:r>
              <w:rPr>
                <w:spacing w:val="-1"/>
                <w:sz w:val="24"/>
                <w:szCs w:val="24"/>
              </w:rPr>
              <w:t>o</w:t>
            </w:r>
            <w:r>
              <w:rPr>
                <w:sz w:val="24"/>
                <w:szCs w:val="24"/>
              </w:rPr>
              <w:t>ns.</w:t>
            </w:r>
          </w:p>
        </w:tc>
      </w:tr>
      <w:tr w:rsidR="00F16361">
        <w:trPr>
          <w:trHeight w:hRule="exact" w:val="1043"/>
        </w:trPr>
        <w:tc>
          <w:tcPr>
            <w:tcW w:w="2160" w:type="dxa"/>
            <w:tcBorders>
              <w:top w:val="single" w:sz="7" w:space="0" w:color="000000"/>
              <w:left w:val="single" w:sz="7" w:space="0" w:color="000000"/>
              <w:bottom w:val="single" w:sz="7" w:space="0" w:color="000000"/>
              <w:right w:val="single" w:sz="7" w:space="0" w:color="000000"/>
            </w:tcBorders>
          </w:tcPr>
          <w:p w:rsidR="00F16361" w:rsidRDefault="0047509A">
            <w:pPr>
              <w:spacing w:line="260" w:lineRule="exact"/>
              <w:ind w:left="100"/>
              <w:rPr>
                <w:sz w:val="24"/>
                <w:szCs w:val="24"/>
              </w:rPr>
            </w:pPr>
            <w:r>
              <w:rPr>
                <w:b/>
                <w:sz w:val="24"/>
                <w:szCs w:val="24"/>
              </w:rPr>
              <w:t>ITB 25.4</w:t>
            </w:r>
          </w:p>
          <w:p w:rsidR="00FD1E33" w:rsidRDefault="00FD1E33">
            <w:pPr>
              <w:ind w:left="100"/>
              <w:rPr>
                <w:b/>
                <w:sz w:val="24"/>
                <w:szCs w:val="24"/>
              </w:rPr>
            </w:pPr>
          </w:p>
          <w:p w:rsidR="00F16361" w:rsidRDefault="0047509A">
            <w:pPr>
              <w:ind w:left="100"/>
              <w:rPr>
                <w:sz w:val="24"/>
                <w:szCs w:val="24"/>
              </w:rPr>
            </w:pPr>
            <w:r>
              <w:rPr>
                <w:b/>
                <w:sz w:val="24"/>
                <w:szCs w:val="24"/>
              </w:rPr>
              <w:t>Alternati</w:t>
            </w:r>
            <w:r>
              <w:rPr>
                <w:b/>
                <w:spacing w:val="-1"/>
                <w:sz w:val="24"/>
                <w:szCs w:val="24"/>
              </w:rPr>
              <w:t>v</w:t>
            </w:r>
            <w:r>
              <w:rPr>
                <w:b/>
                <w:sz w:val="24"/>
                <w:szCs w:val="24"/>
              </w:rPr>
              <w:t>e</w:t>
            </w:r>
          </w:p>
        </w:tc>
        <w:tc>
          <w:tcPr>
            <w:tcW w:w="6840" w:type="dxa"/>
            <w:tcBorders>
              <w:top w:val="single" w:sz="7" w:space="0" w:color="000000"/>
              <w:left w:val="single" w:sz="7" w:space="0" w:color="000000"/>
              <w:bottom w:val="single" w:sz="7" w:space="0" w:color="000000"/>
              <w:right w:val="single" w:sz="7" w:space="0" w:color="000000"/>
            </w:tcBorders>
          </w:tcPr>
          <w:p w:rsidR="00FD1E33" w:rsidRDefault="0047509A">
            <w:pPr>
              <w:spacing w:line="260" w:lineRule="exact"/>
              <w:ind w:left="100"/>
              <w:rPr>
                <w:sz w:val="24"/>
                <w:szCs w:val="24"/>
              </w:rPr>
            </w:pPr>
            <w:r>
              <w:rPr>
                <w:sz w:val="24"/>
                <w:szCs w:val="24"/>
              </w:rPr>
              <w:t>Specify the evaluation factors.</w:t>
            </w:r>
          </w:p>
          <w:p w:rsidR="00F16361" w:rsidRDefault="00F16361">
            <w:pPr>
              <w:spacing w:line="260" w:lineRule="exact"/>
              <w:ind w:left="100"/>
              <w:rPr>
                <w:sz w:val="24"/>
                <w:szCs w:val="24"/>
              </w:rPr>
            </w:pPr>
          </w:p>
          <w:p w:rsidR="004B39C3" w:rsidRPr="004B39C3" w:rsidRDefault="004B39C3">
            <w:pPr>
              <w:spacing w:line="260" w:lineRule="exact"/>
              <w:ind w:left="100"/>
              <w:rPr>
                <w:b/>
                <w:sz w:val="24"/>
                <w:szCs w:val="24"/>
              </w:rPr>
            </w:pPr>
            <w:r w:rsidRPr="004B39C3">
              <w:rPr>
                <w:b/>
                <w:sz w:val="24"/>
                <w:szCs w:val="24"/>
              </w:rPr>
              <w:t xml:space="preserve">Merit point </w:t>
            </w:r>
            <w:r w:rsidR="00FD1E33" w:rsidRPr="004B39C3">
              <w:rPr>
                <w:b/>
                <w:sz w:val="24"/>
                <w:szCs w:val="24"/>
              </w:rPr>
              <w:t>System</w:t>
            </w:r>
          </w:p>
          <w:p w:rsidR="00F16361" w:rsidRDefault="00F16361">
            <w:pPr>
              <w:spacing w:line="220" w:lineRule="exact"/>
              <w:ind w:left="100" w:right="68"/>
            </w:pPr>
          </w:p>
        </w:tc>
      </w:tr>
      <w:tr w:rsidR="00FD1E33" w:rsidTr="001346F2">
        <w:trPr>
          <w:trHeight w:hRule="exact" w:val="1043"/>
        </w:trPr>
        <w:tc>
          <w:tcPr>
            <w:tcW w:w="9000" w:type="dxa"/>
            <w:gridSpan w:val="2"/>
            <w:tcBorders>
              <w:top w:val="single" w:sz="7" w:space="0" w:color="000000"/>
              <w:left w:val="single" w:sz="7" w:space="0" w:color="000000"/>
              <w:bottom w:val="single" w:sz="7" w:space="0" w:color="000000"/>
              <w:right w:val="single" w:sz="7" w:space="0" w:color="000000"/>
            </w:tcBorders>
          </w:tcPr>
          <w:p w:rsidR="00FD1E33" w:rsidRDefault="00FD1E33" w:rsidP="00FD1E33">
            <w:pPr>
              <w:spacing w:line="260" w:lineRule="exact"/>
              <w:ind w:left="100"/>
              <w:jc w:val="center"/>
              <w:rPr>
                <w:b/>
                <w:sz w:val="28"/>
                <w:szCs w:val="28"/>
              </w:rPr>
            </w:pPr>
          </w:p>
          <w:p w:rsidR="00FD1E33" w:rsidRDefault="00FD1E33" w:rsidP="00FD1E33">
            <w:pPr>
              <w:spacing w:line="260" w:lineRule="exact"/>
              <w:ind w:left="100"/>
              <w:jc w:val="center"/>
              <w:rPr>
                <w:sz w:val="24"/>
                <w:szCs w:val="24"/>
              </w:rPr>
            </w:pPr>
            <w:r>
              <w:rPr>
                <w:b/>
                <w:sz w:val="28"/>
                <w:szCs w:val="28"/>
              </w:rPr>
              <w:t>Contract</w:t>
            </w:r>
            <w:r w:rsidR="00B72EBB">
              <w:rPr>
                <w:b/>
                <w:sz w:val="28"/>
                <w:szCs w:val="28"/>
              </w:rPr>
              <w:t xml:space="preserve"> </w:t>
            </w:r>
            <w:r>
              <w:rPr>
                <w:b/>
                <w:w w:val="99"/>
                <w:sz w:val="28"/>
                <w:szCs w:val="28"/>
              </w:rPr>
              <w:t>A</w:t>
            </w:r>
            <w:r>
              <w:rPr>
                <w:b/>
                <w:spacing w:val="-1"/>
                <w:w w:val="99"/>
                <w:sz w:val="28"/>
                <w:szCs w:val="28"/>
              </w:rPr>
              <w:t>w</w:t>
            </w:r>
            <w:r>
              <w:rPr>
                <w:b/>
                <w:w w:val="99"/>
                <w:sz w:val="28"/>
                <w:szCs w:val="28"/>
              </w:rPr>
              <w:t>ard</w:t>
            </w:r>
          </w:p>
        </w:tc>
      </w:tr>
      <w:tr w:rsidR="00FD1E33">
        <w:trPr>
          <w:trHeight w:hRule="exact" w:val="1043"/>
        </w:trPr>
        <w:tc>
          <w:tcPr>
            <w:tcW w:w="2160" w:type="dxa"/>
            <w:tcBorders>
              <w:top w:val="single" w:sz="7" w:space="0" w:color="000000"/>
              <w:left w:val="single" w:sz="7" w:space="0" w:color="000000"/>
              <w:bottom w:val="single" w:sz="7" w:space="0" w:color="000000"/>
              <w:right w:val="single" w:sz="7" w:space="0" w:color="000000"/>
            </w:tcBorders>
          </w:tcPr>
          <w:p w:rsidR="00FD1E33" w:rsidRDefault="00FD1E33">
            <w:pPr>
              <w:spacing w:line="260" w:lineRule="exact"/>
              <w:ind w:left="100"/>
              <w:rPr>
                <w:b/>
                <w:sz w:val="24"/>
                <w:szCs w:val="24"/>
              </w:rPr>
            </w:pPr>
            <w:r>
              <w:rPr>
                <w:b/>
                <w:sz w:val="24"/>
                <w:szCs w:val="24"/>
              </w:rPr>
              <w:t>ITB 29.1</w:t>
            </w:r>
          </w:p>
        </w:tc>
        <w:tc>
          <w:tcPr>
            <w:tcW w:w="6840" w:type="dxa"/>
            <w:tcBorders>
              <w:top w:val="single" w:sz="7" w:space="0" w:color="000000"/>
              <w:left w:val="single" w:sz="7" w:space="0" w:color="000000"/>
              <w:bottom w:val="single" w:sz="7" w:space="0" w:color="000000"/>
              <w:right w:val="single" w:sz="7" w:space="0" w:color="000000"/>
            </w:tcBorders>
          </w:tcPr>
          <w:p w:rsidR="00FD1E33" w:rsidRDefault="00FD1E33">
            <w:pPr>
              <w:spacing w:line="260" w:lineRule="exact"/>
              <w:ind w:left="100"/>
              <w:rPr>
                <w:sz w:val="24"/>
                <w:szCs w:val="24"/>
              </w:rPr>
            </w:pPr>
            <w:r>
              <w:rPr>
                <w:sz w:val="24"/>
                <w:szCs w:val="24"/>
              </w:rPr>
              <w:t>Percentage for quantity increase or decrease</w:t>
            </w:r>
          </w:p>
          <w:p w:rsidR="00FD1E33" w:rsidRDefault="00FD1E33">
            <w:pPr>
              <w:spacing w:line="260" w:lineRule="exact"/>
              <w:ind w:left="100"/>
              <w:rPr>
                <w:sz w:val="24"/>
                <w:szCs w:val="24"/>
              </w:rPr>
            </w:pPr>
          </w:p>
          <w:p w:rsidR="00FD1E33" w:rsidRPr="00FD1E33" w:rsidRDefault="00FD1E33" w:rsidP="00FD1E33">
            <w:pPr>
              <w:spacing w:line="260" w:lineRule="exact"/>
              <w:ind w:left="100"/>
              <w:rPr>
                <w:b/>
                <w:sz w:val="24"/>
                <w:szCs w:val="24"/>
              </w:rPr>
            </w:pPr>
          </w:p>
        </w:tc>
      </w:tr>
    </w:tbl>
    <w:p w:rsidR="00F16361" w:rsidRDefault="00F16361">
      <w:pPr>
        <w:spacing w:line="200" w:lineRule="exact"/>
      </w:pPr>
    </w:p>
    <w:p w:rsidR="00F16361" w:rsidRDefault="00F16361">
      <w:pPr>
        <w:spacing w:line="200" w:lineRule="exact"/>
      </w:pPr>
    </w:p>
    <w:p w:rsidR="00F16361" w:rsidRDefault="00F16361">
      <w:pPr>
        <w:spacing w:before="6" w:line="220" w:lineRule="exact"/>
        <w:rPr>
          <w:sz w:val="22"/>
          <w:szCs w:val="22"/>
        </w:rPr>
      </w:pPr>
    </w:p>
    <w:p w:rsidR="00FD1E33" w:rsidRDefault="00FD1E33">
      <w:pPr>
        <w:spacing w:before="6" w:line="220" w:lineRule="exact"/>
        <w:rPr>
          <w:sz w:val="22"/>
          <w:szCs w:val="22"/>
        </w:rPr>
      </w:pPr>
    </w:p>
    <w:p w:rsidR="00FD1E33" w:rsidRDefault="00FD1E33">
      <w:pPr>
        <w:spacing w:before="6" w:line="220" w:lineRule="exact"/>
        <w:rPr>
          <w:sz w:val="22"/>
          <w:szCs w:val="22"/>
        </w:rPr>
      </w:pPr>
    </w:p>
    <w:p w:rsidR="00FD1E33" w:rsidRDefault="00FD1E33">
      <w:pPr>
        <w:spacing w:before="6" w:line="220" w:lineRule="exact"/>
        <w:rPr>
          <w:sz w:val="22"/>
          <w:szCs w:val="22"/>
        </w:rPr>
      </w:pPr>
    </w:p>
    <w:p w:rsidR="00FD1E33" w:rsidRDefault="00FD1E33">
      <w:pPr>
        <w:spacing w:before="6" w:line="220" w:lineRule="exact"/>
        <w:rPr>
          <w:sz w:val="22"/>
          <w:szCs w:val="22"/>
        </w:rPr>
      </w:pPr>
    </w:p>
    <w:p w:rsidR="00FD1E33" w:rsidRDefault="00FD1E33">
      <w:pPr>
        <w:spacing w:before="6" w:line="220" w:lineRule="exact"/>
        <w:rPr>
          <w:sz w:val="22"/>
          <w:szCs w:val="22"/>
        </w:rPr>
      </w:pPr>
    </w:p>
    <w:p w:rsidR="00FD1E33" w:rsidRDefault="00FD1E33">
      <w:pPr>
        <w:spacing w:before="6" w:line="220" w:lineRule="exact"/>
        <w:rPr>
          <w:sz w:val="22"/>
          <w:szCs w:val="22"/>
        </w:rPr>
      </w:pPr>
    </w:p>
    <w:p w:rsidR="00FD1E33" w:rsidRDefault="00FD1E33">
      <w:pPr>
        <w:spacing w:before="6" w:line="220" w:lineRule="exact"/>
        <w:rPr>
          <w:sz w:val="22"/>
          <w:szCs w:val="22"/>
        </w:rPr>
      </w:pPr>
    </w:p>
    <w:p w:rsidR="00FD1E33" w:rsidRDefault="00FD1E33">
      <w:pPr>
        <w:spacing w:before="6" w:line="220" w:lineRule="exact"/>
        <w:rPr>
          <w:sz w:val="22"/>
          <w:szCs w:val="22"/>
        </w:rPr>
      </w:pPr>
    </w:p>
    <w:p w:rsidR="00F16361" w:rsidRDefault="00F16361">
      <w:pPr>
        <w:spacing w:line="200" w:lineRule="exact"/>
      </w:pPr>
    </w:p>
    <w:p w:rsidR="00F16361" w:rsidRDefault="00F16361">
      <w:pPr>
        <w:spacing w:before="2" w:line="280" w:lineRule="exact"/>
        <w:rPr>
          <w:sz w:val="28"/>
          <w:szCs w:val="28"/>
        </w:rPr>
      </w:pPr>
    </w:p>
    <w:p w:rsidR="00FD1E33" w:rsidRDefault="00FD1E33">
      <w:pPr>
        <w:spacing w:before="13"/>
        <w:ind w:left="1237" w:right="1258"/>
        <w:jc w:val="center"/>
        <w:rPr>
          <w:b/>
          <w:sz w:val="36"/>
          <w:szCs w:val="36"/>
        </w:rPr>
      </w:pPr>
    </w:p>
    <w:p w:rsidR="00FD1E33" w:rsidRDefault="00FD1E33">
      <w:pPr>
        <w:spacing w:before="13"/>
        <w:ind w:left="1237" w:right="1258"/>
        <w:jc w:val="center"/>
        <w:rPr>
          <w:b/>
          <w:sz w:val="36"/>
          <w:szCs w:val="36"/>
        </w:rPr>
      </w:pPr>
    </w:p>
    <w:p w:rsidR="00FD1E33" w:rsidRDefault="00FD1E33">
      <w:pPr>
        <w:spacing w:before="13"/>
        <w:ind w:left="1237" w:right="1258"/>
        <w:jc w:val="center"/>
        <w:rPr>
          <w:b/>
          <w:sz w:val="36"/>
          <w:szCs w:val="36"/>
        </w:rPr>
      </w:pPr>
    </w:p>
    <w:p w:rsidR="00FD1E33" w:rsidRDefault="00FD1E33">
      <w:pPr>
        <w:spacing w:before="13"/>
        <w:ind w:left="1237" w:right="1258"/>
        <w:jc w:val="center"/>
        <w:rPr>
          <w:b/>
          <w:sz w:val="36"/>
          <w:szCs w:val="36"/>
        </w:rPr>
      </w:pPr>
    </w:p>
    <w:p w:rsidR="00FD1E33" w:rsidRDefault="00FD1E33">
      <w:pPr>
        <w:spacing w:before="13"/>
        <w:ind w:left="1237" w:right="1258"/>
        <w:jc w:val="center"/>
        <w:rPr>
          <w:b/>
          <w:sz w:val="36"/>
          <w:szCs w:val="36"/>
        </w:rPr>
      </w:pPr>
    </w:p>
    <w:p w:rsidR="00F16361" w:rsidRDefault="0047509A">
      <w:pPr>
        <w:spacing w:before="13"/>
        <w:ind w:left="1237" w:right="1258"/>
        <w:jc w:val="center"/>
        <w:rPr>
          <w:sz w:val="36"/>
          <w:szCs w:val="36"/>
        </w:rPr>
      </w:pPr>
      <w:r>
        <w:rPr>
          <w:b/>
          <w:sz w:val="36"/>
          <w:szCs w:val="36"/>
        </w:rPr>
        <w:t>Section III.  Special Conditions of Contract</w:t>
      </w: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before="5" w:line="240" w:lineRule="exact"/>
        <w:rPr>
          <w:sz w:val="24"/>
          <w:szCs w:val="24"/>
        </w:rPr>
      </w:pPr>
    </w:p>
    <w:p w:rsidR="00F16361" w:rsidRDefault="0047509A">
      <w:pPr>
        <w:ind w:left="1953" w:right="1960"/>
        <w:jc w:val="center"/>
        <w:rPr>
          <w:sz w:val="28"/>
          <w:szCs w:val="28"/>
        </w:rPr>
      </w:pPr>
      <w:r>
        <w:rPr>
          <w:b/>
          <w:sz w:val="28"/>
          <w:szCs w:val="28"/>
        </w:rPr>
        <w:t>Notes</w:t>
      </w:r>
      <w:r w:rsidR="00B72EBB">
        <w:rPr>
          <w:b/>
          <w:sz w:val="28"/>
          <w:szCs w:val="28"/>
        </w:rPr>
        <w:t xml:space="preserve"> </w:t>
      </w:r>
      <w:r>
        <w:rPr>
          <w:b/>
          <w:sz w:val="28"/>
          <w:szCs w:val="28"/>
        </w:rPr>
        <w:t>on</w:t>
      </w:r>
      <w:r w:rsidR="00B72EBB">
        <w:rPr>
          <w:b/>
          <w:sz w:val="28"/>
          <w:szCs w:val="28"/>
        </w:rPr>
        <w:t xml:space="preserve"> </w:t>
      </w:r>
      <w:r>
        <w:rPr>
          <w:b/>
          <w:sz w:val="28"/>
          <w:szCs w:val="28"/>
        </w:rPr>
        <w:t>the</w:t>
      </w:r>
      <w:r w:rsidR="00B72EBB">
        <w:rPr>
          <w:b/>
          <w:sz w:val="28"/>
          <w:szCs w:val="28"/>
        </w:rPr>
        <w:t xml:space="preserve"> </w:t>
      </w:r>
      <w:r>
        <w:rPr>
          <w:b/>
          <w:sz w:val="28"/>
          <w:szCs w:val="28"/>
        </w:rPr>
        <w:t>Special</w:t>
      </w:r>
      <w:r w:rsidR="00B72EBB">
        <w:rPr>
          <w:b/>
          <w:sz w:val="28"/>
          <w:szCs w:val="28"/>
        </w:rPr>
        <w:t xml:space="preserve"> </w:t>
      </w:r>
      <w:r>
        <w:rPr>
          <w:b/>
          <w:sz w:val="28"/>
          <w:szCs w:val="28"/>
        </w:rPr>
        <w:t>Conditions</w:t>
      </w:r>
      <w:r w:rsidR="00B72EBB">
        <w:rPr>
          <w:b/>
          <w:sz w:val="28"/>
          <w:szCs w:val="28"/>
        </w:rPr>
        <w:t xml:space="preserve"> </w:t>
      </w:r>
      <w:r>
        <w:rPr>
          <w:b/>
          <w:sz w:val="28"/>
          <w:szCs w:val="28"/>
        </w:rPr>
        <w:t>of</w:t>
      </w:r>
      <w:r w:rsidR="00B72EBB">
        <w:rPr>
          <w:b/>
          <w:sz w:val="28"/>
          <w:szCs w:val="28"/>
        </w:rPr>
        <w:t xml:space="preserve"> </w:t>
      </w:r>
      <w:r>
        <w:rPr>
          <w:b/>
          <w:w w:val="99"/>
          <w:sz w:val="28"/>
          <w:szCs w:val="28"/>
        </w:rPr>
        <w:t>Contract</w:t>
      </w:r>
    </w:p>
    <w:p w:rsidR="00F16361" w:rsidRDefault="00F16361">
      <w:pPr>
        <w:spacing w:before="12" w:line="260" w:lineRule="exact"/>
        <w:rPr>
          <w:sz w:val="26"/>
          <w:szCs w:val="26"/>
        </w:rPr>
      </w:pPr>
    </w:p>
    <w:p w:rsidR="00F16361" w:rsidRDefault="0047509A">
      <w:pPr>
        <w:ind w:left="215" w:right="176"/>
        <w:jc w:val="both"/>
        <w:rPr>
          <w:sz w:val="24"/>
          <w:szCs w:val="24"/>
        </w:rPr>
      </w:pPr>
      <w:r>
        <w:rPr>
          <w:sz w:val="24"/>
          <w:szCs w:val="24"/>
        </w:rPr>
        <w:t>Si</w:t>
      </w:r>
      <w:r>
        <w:rPr>
          <w:spacing w:val="-2"/>
          <w:sz w:val="24"/>
          <w:szCs w:val="24"/>
        </w:rPr>
        <w:t>m</w:t>
      </w:r>
      <w:r>
        <w:rPr>
          <w:sz w:val="24"/>
          <w:szCs w:val="24"/>
        </w:rPr>
        <w:t>ilar</w:t>
      </w:r>
      <w:r w:rsidR="00B72EBB">
        <w:rPr>
          <w:sz w:val="24"/>
          <w:szCs w:val="24"/>
        </w:rPr>
        <w:t xml:space="preserve"> </w:t>
      </w:r>
      <w:r>
        <w:rPr>
          <w:sz w:val="24"/>
          <w:szCs w:val="24"/>
        </w:rPr>
        <w:t>to</w:t>
      </w:r>
      <w:r w:rsidR="00B72EBB">
        <w:rPr>
          <w:sz w:val="24"/>
          <w:szCs w:val="24"/>
        </w:rPr>
        <w:t xml:space="preserve"> </w:t>
      </w:r>
      <w:r>
        <w:rPr>
          <w:sz w:val="24"/>
          <w:szCs w:val="24"/>
        </w:rPr>
        <w:t>t</w:t>
      </w:r>
      <w:r>
        <w:rPr>
          <w:spacing w:val="-1"/>
          <w:sz w:val="24"/>
          <w:szCs w:val="24"/>
        </w:rPr>
        <w:t>h</w:t>
      </w:r>
      <w:r>
        <w:rPr>
          <w:sz w:val="24"/>
          <w:szCs w:val="24"/>
        </w:rPr>
        <w:t>e</w:t>
      </w:r>
      <w:r w:rsidR="00B72EBB">
        <w:rPr>
          <w:sz w:val="24"/>
          <w:szCs w:val="24"/>
        </w:rPr>
        <w:t xml:space="preserve"> </w:t>
      </w:r>
      <w:r>
        <w:rPr>
          <w:sz w:val="24"/>
          <w:szCs w:val="24"/>
        </w:rPr>
        <w:t>Bid</w:t>
      </w:r>
      <w:r w:rsidR="00B72EBB">
        <w:rPr>
          <w:sz w:val="24"/>
          <w:szCs w:val="24"/>
        </w:rPr>
        <w:t xml:space="preserve"> </w:t>
      </w:r>
      <w:r>
        <w:rPr>
          <w:sz w:val="24"/>
          <w:szCs w:val="24"/>
        </w:rPr>
        <w:t>Data</w:t>
      </w:r>
      <w:r w:rsidR="00B72EBB">
        <w:rPr>
          <w:sz w:val="24"/>
          <w:szCs w:val="24"/>
        </w:rPr>
        <w:t xml:space="preserve"> </w:t>
      </w:r>
      <w:r>
        <w:rPr>
          <w:sz w:val="24"/>
          <w:szCs w:val="24"/>
        </w:rPr>
        <w:t>Sheet</w:t>
      </w:r>
      <w:r w:rsidR="00B72EBB">
        <w:rPr>
          <w:sz w:val="24"/>
          <w:szCs w:val="24"/>
        </w:rPr>
        <w:t xml:space="preserve"> </w:t>
      </w:r>
      <w:r>
        <w:rPr>
          <w:sz w:val="24"/>
          <w:szCs w:val="24"/>
        </w:rPr>
        <w:t>in</w:t>
      </w:r>
      <w:r w:rsidR="00B72EBB">
        <w:rPr>
          <w:sz w:val="24"/>
          <w:szCs w:val="24"/>
        </w:rPr>
        <w:t xml:space="preserve"> </w:t>
      </w:r>
      <w:r>
        <w:rPr>
          <w:sz w:val="24"/>
          <w:szCs w:val="24"/>
        </w:rPr>
        <w:t>Se</w:t>
      </w:r>
      <w:r>
        <w:rPr>
          <w:spacing w:val="-1"/>
          <w:sz w:val="24"/>
          <w:szCs w:val="24"/>
        </w:rPr>
        <w:t>c</w:t>
      </w:r>
      <w:r>
        <w:rPr>
          <w:sz w:val="24"/>
          <w:szCs w:val="24"/>
        </w:rPr>
        <w:t>tion</w:t>
      </w:r>
      <w:r w:rsidR="00B72EBB">
        <w:rPr>
          <w:sz w:val="24"/>
          <w:szCs w:val="24"/>
        </w:rPr>
        <w:t xml:space="preserve"> </w:t>
      </w:r>
      <w:r>
        <w:rPr>
          <w:sz w:val="24"/>
          <w:szCs w:val="24"/>
        </w:rPr>
        <w:t xml:space="preserve">II, the </w:t>
      </w:r>
      <w:r>
        <w:rPr>
          <w:spacing w:val="-1"/>
          <w:sz w:val="24"/>
          <w:szCs w:val="24"/>
        </w:rPr>
        <w:t>c</w:t>
      </w:r>
      <w:r>
        <w:rPr>
          <w:spacing w:val="1"/>
          <w:sz w:val="24"/>
          <w:szCs w:val="24"/>
        </w:rPr>
        <w:t>l</w:t>
      </w:r>
      <w:r>
        <w:rPr>
          <w:sz w:val="24"/>
          <w:szCs w:val="24"/>
        </w:rPr>
        <w:t>auses in this</w:t>
      </w:r>
      <w:r w:rsidR="00B72EBB">
        <w:rPr>
          <w:sz w:val="24"/>
          <w:szCs w:val="24"/>
        </w:rPr>
        <w:t xml:space="preserve"> </w:t>
      </w:r>
      <w:r>
        <w:rPr>
          <w:sz w:val="24"/>
          <w:szCs w:val="24"/>
        </w:rPr>
        <w:t>Section</w:t>
      </w:r>
      <w:r w:rsidR="00B72EBB">
        <w:rPr>
          <w:sz w:val="24"/>
          <w:szCs w:val="24"/>
        </w:rPr>
        <w:t xml:space="preserve"> </w:t>
      </w:r>
      <w:r>
        <w:rPr>
          <w:spacing w:val="-1"/>
          <w:sz w:val="24"/>
          <w:szCs w:val="24"/>
        </w:rPr>
        <w:t>ar</w:t>
      </w:r>
      <w:r>
        <w:rPr>
          <w:sz w:val="24"/>
          <w:szCs w:val="24"/>
        </w:rPr>
        <w:t>e</w:t>
      </w:r>
      <w:r w:rsidR="00B72EBB">
        <w:rPr>
          <w:sz w:val="24"/>
          <w:szCs w:val="24"/>
        </w:rPr>
        <w:t xml:space="preserve"> </w:t>
      </w:r>
      <w:r>
        <w:rPr>
          <w:sz w:val="24"/>
          <w:szCs w:val="24"/>
        </w:rPr>
        <w:t>i</w:t>
      </w:r>
      <w:r>
        <w:rPr>
          <w:spacing w:val="-1"/>
          <w:sz w:val="24"/>
          <w:szCs w:val="24"/>
        </w:rPr>
        <w:t>n</w:t>
      </w:r>
      <w:r>
        <w:rPr>
          <w:sz w:val="24"/>
          <w:szCs w:val="24"/>
        </w:rPr>
        <w:t>tended</w:t>
      </w:r>
      <w:r w:rsidR="00B72EBB">
        <w:rPr>
          <w:sz w:val="24"/>
          <w:szCs w:val="24"/>
        </w:rPr>
        <w:t xml:space="preserve"> </w:t>
      </w:r>
      <w:r>
        <w:rPr>
          <w:sz w:val="24"/>
          <w:szCs w:val="24"/>
        </w:rPr>
        <w:t>to</w:t>
      </w:r>
      <w:r w:rsidR="00B72EBB">
        <w:rPr>
          <w:sz w:val="24"/>
          <w:szCs w:val="24"/>
        </w:rPr>
        <w:t xml:space="preserve"> </w:t>
      </w:r>
      <w:r>
        <w:rPr>
          <w:sz w:val="24"/>
          <w:szCs w:val="24"/>
        </w:rPr>
        <w:t xml:space="preserve">assist the </w:t>
      </w:r>
      <w:proofErr w:type="gramStart"/>
      <w:r>
        <w:rPr>
          <w:sz w:val="24"/>
          <w:szCs w:val="24"/>
        </w:rPr>
        <w:t>Procuring  agency</w:t>
      </w:r>
      <w:proofErr w:type="gramEnd"/>
      <w:r>
        <w:rPr>
          <w:sz w:val="24"/>
          <w:szCs w:val="24"/>
        </w:rPr>
        <w:t xml:space="preserve">  in  providing  cont</w:t>
      </w:r>
      <w:r>
        <w:rPr>
          <w:spacing w:val="-1"/>
          <w:sz w:val="24"/>
          <w:szCs w:val="24"/>
        </w:rPr>
        <w:t>r</w:t>
      </w:r>
      <w:r>
        <w:rPr>
          <w:sz w:val="24"/>
          <w:szCs w:val="24"/>
        </w:rPr>
        <w:t>act-s</w:t>
      </w:r>
      <w:r>
        <w:rPr>
          <w:spacing w:val="-1"/>
          <w:sz w:val="24"/>
          <w:szCs w:val="24"/>
        </w:rPr>
        <w:t>p</w:t>
      </w:r>
      <w:r>
        <w:rPr>
          <w:sz w:val="24"/>
          <w:szCs w:val="24"/>
        </w:rPr>
        <w:t>eci</w:t>
      </w:r>
      <w:r>
        <w:rPr>
          <w:spacing w:val="-1"/>
          <w:sz w:val="24"/>
          <w:szCs w:val="24"/>
        </w:rPr>
        <w:t>f</w:t>
      </w:r>
      <w:r>
        <w:rPr>
          <w:spacing w:val="1"/>
          <w:sz w:val="24"/>
          <w:szCs w:val="24"/>
        </w:rPr>
        <w:t>i</w:t>
      </w:r>
      <w:r>
        <w:rPr>
          <w:sz w:val="24"/>
          <w:szCs w:val="24"/>
        </w:rPr>
        <w:t>c   in</w:t>
      </w:r>
      <w:r>
        <w:rPr>
          <w:spacing w:val="-1"/>
          <w:sz w:val="24"/>
          <w:szCs w:val="24"/>
        </w:rPr>
        <w:t>f</w:t>
      </w:r>
      <w:r>
        <w:rPr>
          <w:sz w:val="24"/>
          <w:szCs w:val="24"/>
        </w:rPr>
        <w:t>or</w:t>
      </w:r>
      <w:r>
        <w:rPr>
          <w:spacing w:val="-2"/>
          <w:sz w:val="24"/>
          <w:szCs w:val="24"/>
        </w:rPr>
        <w:t>m</w:t>
      </w:r>
      <w:r>
        <w:rPr>
          <w:sz w:val="24"/>
          <w:szCs w:val="24"/>
        </w:rPr>
        <w:t>ation  in  relation  to correspon</w:t>
      </w:r>
      <w:r>
        <w:rPr>
          <w:spacing w:val="-1"/>
          <w:sz w:val="24"/>
          <w:szCs w:val="24"/>
        </w:rPr>
        <w:t>d</w:t>
      </w:r>
      <w:r>
        <w:rPr>
          <w:sz w:val="24"/>
          <w:szCs w:val="24"/>
        </w:rPr>
        <w:t>ing clauses in the General Conditio</w:t>
      </w:r>
      <w:r>
        <w:rPr>
          <w:spacing w:val="-1"/>
          <w:sz w:val="24"/>
          <w:szCs w:val="24"/>
        </w:rPr>
        <w:t>n</w:t>
      </w:r>
      <w:r>
        <w:rPr>
          <w:sz w:val="24"/>
          <w:szCs w:val="24"/>
        </w:rPr>
        <w:t>s</w:t>
      </w:r>
      <w:r w:rsidR="00B72EBB">
        <w:rPr>
          <w:sz w:val="24"/>
          <w:szCs w:val="24"/>
        </w:rPr>
        <w:t xml:space="preserve"> </w:t>
      </w:r>
      <w:r>
        <w:rPr>
          <w:sz w:val="24"/>
          <w:szCs w:val="24"/>
        </w:rPr>
        <w:t>of Contract.</w:t>
      </w:r>
    </w:p>
    <w:p w:rsidR="00F16361" w:rsidRDefault="00F16361">
      <w:pPr>
        <w:spacing w:before="16" w:line="260" w:lineRule="exact"/>
        <w:rPr>
          <w:sz w:val="26"/>
          <w:szCs w:val="26"/>
        </w:rPr>
      </w:pPr>
    </w:p>
    <w:p w:rsidR="00F16361" w:rsidRDefault="00D74B2A">
      <w:pPr>
        <w:ind w:left="215" w:right="179"/>
        <w:jc w:val="both"/>
        <w:rPr>
          <w:sz w:val="24"/>
          <w:szCs w:val="24"/>
        </w:rPr>
      </w:pPr>
      <w:r>
        <w:rPr>
          <w:noProof/>
        </w:rPr>
        <w:pict>
          <v:group id="Group 84" o:spid="_x0000_s1471" style="position:absolute;left:0;text-align:left;margin-left:89.6pt;margin-top:119.9pt;width:451.2pt;height:266.75pt;z-index:-251673600;mso-position-horizontal-relative:page;mso-position-vertical-relative:page" coordorigin="1792,2398" coordsize="9024,5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">
            <v:group id="Group 85" o:spid="_x0000_s1472" style="position:absolute;left:1800;top:2413;width:9000;height:0" coordorigin="1800,2413"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shape id="Freeform 92" o:spid="_x0000_s1479" style="position:absolute;left:1800;top:2413;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o6ZcIA&#10;AADcAAAADwAAAGRycy9kb3ducmV2LnhtbERPTUvDQBC9C/0Pywje7CY9qMRuS5FahJ5ae8hxyI7Z&#10;aHY2ZMdt6q/vCoK3ebzPWa4n36tEY+wCGyjnBSjiJtiOWwOn99f7J1BRkC32gcnAhSKsV7ObJVY2&#10;nPlA6SityiEcKzTgRIZK69g48hjnYSDO3EcYPUqGY6vtiOcc7nu9KIoH7bHj3OBwoBdHzdfx2xuo&#10;d5v9wZX6kj5/6q1IsUip3hlzdzttnkEJTfIv/nO/2Ty/fITfZ/IFe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ejplwgAAANwAAAAPAAAAAAAAAAAAAAAAAJgCAABkcnMvZG93&#10;bnJldi54bWxQSwUGAAAAAAQABAD1AAAAhwMAAAAA&#10;" path="m,l9000,e" filled="f" strokeweight=".82pt">
                <v:path arrowok="t" o:connecttype="custom" o:connectlocs="0,0;9000,0" o:connectangles="0,0"/>
              </v:shape>
              <v:group id="Group 86" o:spid="_x0000_s1473" style="position:absolute;left:1807;top:2407;width:0;height:5318" coordorigin="1807,2407" coordsize="0,5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Freeform 91" o:spid="_x0000_s1478" style="position:absolute;left:1807;top:2407;width:0;height:5318;visibility:visible;mso-wrap-style:square;v-text-anchor:top" coordsize="0,5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Zzi8AA&#10;AADcAAAADwAAAGRycy9kb3ducmV2LnhtbERPTYvCMBC9C/6HMAt707Qe1FajrILgTawePA7NbFO2&#10;mdQmatdfbxYWvM3jfc5y3dtG3KnztWMF6TgBQVw6XXOl4HzajeYgfEDW2DgmBb/kYb0aDpaYa/fg&#10;I92LUIkYwj5HBSaENpfSl4Ys+rFriSP37TqLIcKukrrDRwy3jZwkyVRarDk2GGxpa6j8KW5WwcGU&#10;fXvZSJ+642yfXeb19YmFUp8f/dcCRKA+vMX/7r2O89MM/p6JF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Zzi8AAAADcAAAADwAAAAAAAAAAAAAAAACYAgAAZHJzL2Rvd25y&#10;ZXYueG1sUEsFBgAAAAAEAAQA9QAAAIUDAAAAAA==&#10;" path="m,l,5317e" filled="f" strokeweight=".82pt">
                  <v:path arrowok="t" o:connecttype="custom" o:connectlocs="0,2407;0,7724" o:connectangles="0,0"/>
                </v:shape>
                <v:group id="Group 87" o:spid="_x0000_s1474" style="position:absolute;left:1800;top:7717;width:9000;height:0" coordorigin="1800,7717"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shape id="Freeform 90" o:spid="_x0000_s1477" style="position:absolute;left:1800;top:7717;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PNN8IA&#10;AADcAAAADwAAAGRycy9kb3ducmV2LnhtbERPTUvDQBC9C/6HZQRvdpMcRGK3pZS2CJ5aPeQ4ZMds&#10;NDsbstNt6q93BcHbPN7nLNezH1SiKfaBDZSLAhRxG2zPnYH3t/3DE6goyBaHwGTgShHWq9ubJdY2&#10;XPhI6SSdyiEcazTgRMZa69g68hgXYSTO3EeYPEqGU6fthJcc7gddFcWj9thzbnA40tZR+3U6ewPN&#10;YfN6dKW+ps/vZidSVCk1B2Pu7+bNMyihWf7Ff+4Xm+dXJfw+ky/Q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s803wgAAANwAAAAPAAAAAAAAAAAAAAAAAJgCAABkcnMvZG93&#10;bnJldi54bWxQSwUGAAAAAAQABAD1AAAAhwMAAAAA&#10;" path="m,l9000,e" filled="f" strokeweight=".82pt">
                    <v:path arrowok="t" o:connecttype="custom" o:connectlocs="0,0;9000,0" o:connectangles="0,0"/>
                  </v:shape>
                  <v:group id="Group 88" o:spid="_x0000_s1475" style="position:absolute;left:10807;top:2406;width:0;height:5318" coordorigin="10807,2406" coordsize="0,5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 id="Freeform 89" o:spid="_x0000_s1476" style="position:absolute;left:10807;top:2406;width:0;height:5318;visibility:visible;mso-wrap-style:square;v-text-anchor:top" coordsize="0,5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KO3MEA&#10;AADcAAAADwAAAGRycy9kb3ducmV2LnhtbERPTYvCMBC9C/6HMII3TXVhrdUourDgbbF68Dg0Y1Ns&#10;JrXJavXXm4UFb/N4n7Ncd7YWN2p95VjBZJyAIC6crrhUcDx8j1IQPiBrrB2Tggd5WK/6vSVm2t15&#10;T7c8lCKGsM9QgQmhyaT0hSGLfuwa4sidXWsxRNiWUrd4j+G2ltMk+ZQWK44NBhv6MlRc8l+r4McU&#10;XXPaSj9x+9lufkqr6xNzpYaDbrMAEagLb/G/e6fj/OkH/D0TL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CjtzBAAAA3AAAAA8AAAAAAAAAAAAAAAAAmAIAAGRycy9kb3du&#10;cmV2LnhtbFBLBQYAAAAABAAEAPUAAACGAwAAAAA=&#10;" path="m,l,5318e" filled="f" strokeweight=".82pt">
                      <v:path arrowok="t" o:connecttype="custom" o:connectlocs="0,2406;0,7724" o:connectangles="0,0"/>
                    </v:shape>
                  </v:group>
                </v:group>
              </v:group>
            </v:group>
            <w10:wrap anchorx="page" anchory="page"/>
          </v:group>
        </w:pict>
      </w:r>
      <w:r w:rsidR="0047509A">
        <w:rPr>
          <w:sz w:val="24"/>
          <w:szCs w:val="24"/>
        </w:rPr>
        <w:t>The</w:t>
      </w:r>
      <w:r w:rsidR="00B72EBB">
        <w:rPr>
          <w:sz w:val="24"/>
          <w:szCs w:val="24"/>
        </w:rPr>
        <w:t xml:space="preserve"> </w:t>
      </w:r>
      <w:r w:rsidR="0047509A">
        <w:rPr>
          <w:sz w:val="24"/>
          <w:szCs w:val="24"/>
        </w:rPr>
        <w:t>provisions</w:t>
      </w:r>
      <w:r w:rsidR="00B72EBB">
        <w:rPr>
          <w:sz w:val="24"/>
          <w:szCs w:val="24"/>
        </w:rPr>
        <w:t xml:space="preserve"> </w:t>
      </w:r>
      <w:r w:rsidR="0047509A">
        <w:rPr>
          <w:sz w:val="24"/>
          <w:szCs w:val="24"/>
        </w:rPr>
        <w:t>of</w:t>
      </w:r>
      <w:r w:rsidR="00B72EBB">
        <w:rPr>
          <w:sz w:val="24"/>
          <w:szCs w:val="24"/>
        </w:rPr>
        <w:t xml:space="preserve"> </w:t>
      </w:r>
      <w:r w:rsidR="0047509A">
        <w:rPr>
          <w:sz w:val="24"/>
          <w:szCs w:val="24"/>
        </w:rPr>
        <w:t>Section</w:t>
      </w:r>
      <w:r w:rsidR="00B72EBB">
        <w:rPr>
          <w:sz w:val="24"/>
          <w:szCs w:val="24"/>
        </w:rPr>
        <w:t xml:space="preserve"> </w:t>
      </w:r>
      <w:r w:rsidR="0047509A">
        <w:rPr>
          <w:sz w:val="24"/>
          <w:szCs w:val="24"/>
        </w:rPr>
        <w:t>III</w:t>
      </w:r>
      <w:r w:rsidR="00B72EBB">
        <w:rPr>
          <w:sz w:val="24"/>
          <w:szCs w:val="24"/>
        </w:rPr>
        <w:t xml:space="preserve"> </w:t>
      </w:r>
      <w:r w:rsidR="0047509A">
        <w:rPr>
          <w:sz w:val="24"/>
          <w:szCs w:val="24"/>
        </w:rPr>
        <w:t>co</w:t>
      </w:r>
      <w:r w:rsidR="0047509A">
        <w:rPr>
          <w:spacing w:val="-2"/>
          <w:sz w:val="24"/>
          <w:szCs w:val="24"/>
        </w:rPr>
        <w:t>m</w:t>
      </w:r>
      <w:r w:rsidR="0047509A">
        <w:rPr>
          <w:spacing w:val="1"/>
          <w:sz w:val="24"/>
          <w:szCs w:val="24"/>
        </w:rPr>
        <w:t>p</w:t>
      </w:r>
      <w:r w:rsidR="0047509A">
        <w:rPr>
          <w:sz w:val="24"/>
          <w:szCs w:val="24"/>
        </w:rPr>
        <w:t>le</w:t>
      </w:r>
      <w:r w:rsidR="0047509A">
        <w:rPr>
          <w:spacing w:val="-2"/>
          <w:sz w:val="24"/>
          <w:szCs w:val="24"/>
        </w:rPr>
        <w:t>m</w:t>
      </w:r>
      <w:r w:rsidR="0047509A">
        <w:rPr>
          <w:sz w:val="24"/>
          <w:szCs w:val="24"/>
        </w:rPr>
        <w:t>ent</w:t>
      </w:r>
      <w:r w:rsidR="00B72EBB">
        <w:rPr>
          <w:sz w:val="24"/>
          <w:szCs w:val="24"/>
        </w:rPr>
        <w:t xml:space="preserve"> </w:t>
      </w:r>
      <w:r w:rsidR="0047509A">
        <w:rPr>
          <w:sz w:val="24"/>
          <w:szCs w:val="24"/>
        </w:rPr>
        <w:t>the General</w:t>
      </w:r>
      <w:r w:rsidR="00B72EBB">
        <w:rPr>
          <w:sz w:val="24"/>
          <w:szCs w:val="24"/>
        </w:rPr>
        <w:t xml:space="preserve"> </w:t>
      </w:r>
      <w:r w:rsidR="0047509A">
        <w:rPr>
          <w:sz w:val="24"/>
          <w:szCs w:val="24"/>
        </w:rPr>
        <w:t>Conditions</w:t>
      </w:r>
      <w:r w:rsidR="00B72EBB">
        <w:rPr>
          <w:sz w:val="24"/>
          <w:szCs w:val="24"/>
        </w:rPr>
        <w:t xml:space="preserve"> </w:t>
      </w:r>
      <w:r w:rsidR="0047509A">
        <w:rPr>
          <w:sz w:val="24"/>
          <w:szCs w:val="24"/>
        </w:rPr>
        <w:t>of</w:t>
      </w:r>
      <w:r w:rsidR="00B72EBB">
        <w:rPr>
          <w:sz w:val="24"/>
          <w:szCs w:val="24"/>
        </w:rPr>
        <w:t xml:space="preserve"> </w:t>
      </w:r>
      <w:r w:rsidR="0047509A">
        <w:rPr>
          <w:sz w:val="24"/>
          <w:szCs w:val="24"/>
        </w:rPr>
        <w:t>Contract</w:t>
      </w:r>
      <w:r w:rsidR="00B72EBB">
        <w:rPr>
          <w:sz w:val="24"/>
          <w:szCs w:val="24"/>
        </w:rPr>
        <w:t xml:space="preserve"> </w:t>
      </w:r>
      <w:r w:rsidR="0047509A">
        <w:rPr>
          <w:sz w:val="24"/>
          <w:szCs w:val="24"/>
        </w:rPr>
        <w:t>included</w:t>
      </w:r>
      <w:r w:rsidR="00B72EBB">
        <w:rPr>
          <w:sz w:val="24"/>
          <w:szCs w:val="24"/>
        </w:rPr>
        <w:t xml:space="preserve"> </w:t>
      </w:r>
      <w:r w:rsidR="0047509A">
        <w:rPr>
          <w:sz w:val="24"/>
          <w:szCs w:val="24"/>
        </w:rPr>
        <w:t xml:space="preserve">in </w:t>
      </w:r>
      <w:proofErr w:type="gramStart"/>
      <w:r w:rsidR="0047509A">
        <w:rPr>
          <w:sz w:val="24"/>
          <w:szCs w:val="24"/>
        </w:rPr>
        <w:t>Part  o</w:t>
      </w:r>
      <w:r w:rsidR="0047509A">
        <w:rPr>
          <w:spacing w:val="-1"/>
          <w:sz w:val="24"/>
          <w:szCs w:val="24"/>
        </w:rPr>
        <w:t>n</w:t>
      </w:r>
      <w:r w:rsidR="0047509A">
        <w:rPr>
          <w:sz w:val="24"/>
          <w:szCs w:val="24"/>
        </w:rPr>
        <w:t>e</w:t>
      </w:r>
      <w:proofErr w:type="gramEnd"/>
      <w:r w:rsidR="0047509A">
        <w:rPr>
          <w:sz w:val="24"/>
          <w:szCs w:val="24"/>
        </w:rPr>
        <w:t>,  Section  II,  spe</w:t>
      </w:r>
      <w:r w:rsidR="0047509A">
        <w:rPr>
          <w:spacing w:val="-1"/>
          <w:sz w:val="24"/>
          <w:szCs w:val="24"/>
        </w:rPr>
        <w:t>c</w:t>
      </w:r>
      <w:r w:rsidR="0047509A">
        <w:rPr>
          <w:sz w:val="24"/>
          <w:szCs w:val="24"/>
        </w:rPr>
        <w:t xml:space="preserve">ifying  contractual  requirements  linked   to  the  </w:t>
      </w:r>
      <w:r w:rsidR="0047509A">
        <w:rPr>
          <w:spacing w:val="-1"/>
          <w:sz w:val="24"/>
          <w:szCs w:val="24"/>
        </w:rPr>
        <w:t>s</w:t>
      </w:r>
      <w:r w:rsidR="0047509A">
        <w:rPr>
          <w:sz w:val="24"/>
          <w:szCs w:val="24"/>
        </w:rPr>
        <w:t>peci</w:t>
      </w:r>
      <w:r w:rsidR="0047509A">
        <w:rPr>
          <w:spacing w:val="-1"/>
          <w:sz w:val="24"/>
          <w:szCs w:val="24"/>
        </w:rPr>
        <w:t>a</w:t>
      </w:r>
      <w:r w:rsidR="0047509A">
        <w:rPr>
          <w:sz w:val="24"/>
          <w:szCs w:val="24"/>
        </w:rPr>
        <w:t>l circu</w:t>
      </w:r>
      <w:r w:rsidR="0047509A">
        <w:rPr>
          <w:spacing w:val="-2"/>
          <w:sz w:val="24"/>
          <w:szCs w:val="24"/>
        </w:rPr>
        <w:t>m</w:t>
      </w:r>
      <w:r w:rsidR="0047509A">
        <w:rPr>
          <w:sz w:val="24"/>
          <w:szCs w:val="24"/>
        </w:rPr>
        <w:t xml:space="preserve">stances of the Procuring agency, the Procuring agency’s country, the sector, and the Goods purchased.  In preparing Section III, the </w:t>
      </w:r>
      <w:r w:rsidR="0047509A">
        <w:rPr>
          <w:spacing w:val="-2"/>
          <w:sz w:val="24"/>
          <w:szCs w:val="24"/>
        </w:rPr>
        <w:t>f</w:t>
      </w:r>
      <w:r w:rsidR="0047509A">
        <w:rPr>
          <w:sz w:val="24"/>
          <w:szCs w:val="24"/>
        </w:rPr>
        <w:t>ollowing aspects should be checked:</w:t>
      </w:r>
    </w:p>
    <w:p w:rsidR="00F16361" w:rsidRDefault="00F16361">
      <w:pPr>
        <w:spacing w:before="16" w:line="260" w:lineRule="exact"/>
        <w:rPr>
          <w:sz w:val="26"/>
          <w:szCs w:val="26"/>
        </w:rPr>
      </w:pPr>
    </w:p>
    <w:p w:rsidR="00F16361" w:rsidRDefault="0047509A">
      <w:pPr>
        <w:tabs>
          <w:tab w:val="left" w:pos="1260"/>
        </w:tabs>
        <w:ind w:left="1270" w:right="180" w:hanging="540"/>
        <w:jc w:val="both"/>
        <w:rPr>
          <w:sz w:val="24"/>
          <w:szCs w:val="24"/>
        </w:rPr>
      </w:pPr>
      <w:r>
        <w:rPr>
          <w:sz w:val="24"/>
          <w:szCs w:val="24"/>
        </w:rPr>
        <w:t>(a)</w:t>
      </w:r>
      <w:r>
        <w:rPr>
          <w:sz w:val="24"/>
          <w:szCs w:val="24"/>
        </w:rPr>
        <w:tab/>
        <w:t>In</w:t>
      </w:r>
      <w:r>
        <w:rPr>
          <w:spacing w:val="-1"/>
          <w:sz w:val="24"/>
          <w:szCs w:val="24"/>
        </w:rPr>
        <w:t>f</w:t>
      </w:r>
      <w:r>
        <w:rPr>
          <w:sz w:val="24"/>
          <w:szCs w:val="24"/>
        </w:rPr>
        <w:t>or</w:t>
      </w:r>
      <w:r>
        <w:rPr>
          <w:spacing w:val="-2"/>
          <w:sz w:val="24"/>
          <w:szCs w:val="24"/>
        </w:rPr>
        <w:t>m</w:t>
      </w:r>
      <w:r>
        <w:rPr>
          <w:sz w:val="24"/>
          <w:szCs w:val="24"/>
        </w:rPr>
        <w:t>ation that co</w:t>
      </w:r>
      <w:r>
        <w:rPr>
          <w:spacing w:val="-2"/>
          <w:sz w:val="24"/>
          <w:szCs w:val="24"/>
        </w:rPr>
        <w:t>m</w:t>
      </w:r>
      <w:r>
        <w:rPr>
          <w:spacing w:val="1"/>
          <w:sz w:val="24"/>
          <w:szCs w:val="24"/>
        </w:rPr>
        <w:t>p</w:t>
      </w:r>
      <w:r>
        <w:rPr>
          <w:sz w:val="24"/>
          <w:szCs w:val="24"/>
        </w:rPr>
        <w:t>le</w:t>
      </w:r>
      <w:r>
        <w:rPr>
          <w:spacing w:val="-2"/>
          <w:sz w:val="24"/>
          <w:szCs w:val="24"/>
        </w:rPr>
        <w:t>m</w:t>
      </w:r>
      <w:r>
        <w:rPr>
          <w:sz w:val="24"/>
          <w:szCs w:val="24"/>
        </w:rPr>
        <w:t>ents pr</w:t>
      </w:r>
      <w:r>
        <w:rPr>
          <w:spacing w:val="-1"/>
          <w:sz w:val="24"/>
          <w:szCs w:val="24"/>
        </w:rPr>
        <w:t>o</w:t>
      </w:r>
      <w:r>
        <w:rPr>
          <w:sz w:val="24"/>
          <w:szCs w:val="24"/>
        </w:rPr>
        <w:t>vis</w:t>
      </w:r>
      <w:r>
        <w:rPr>
          <w:spacing w:val="-1"/>
          <w:sz w:val="24"/>
          <w:szCs w:val="24"/>
        </w:rPr>
        <w:t>i</w:t>
      </w:r>
      <w:r>
        <w:rPr>
          <w:sz w:val="24"/>
          <w:szCs w:val="24"/>
        </w:rPr>
        <w:t>ons of Part one Section II must be incorporate</w:t>
      </w:r>
      <w:r>
        <w:rPr>
          <w:spacing w:val="-1"/>
          <w:sz w:val="24"/>
          <w:szCs w:val="24"/>
        </w:rPr>
        <w:t>d</w:t>
      </w:r>
      <w:r>
        <w:rPr>
          <w:sz w:val="24"/>
          <w:szCs w:val="24"/>
        </w:rPr>
        <w:t>.</w:t>
      </w:r>
    </w:p>
    <w:p w:rsidR="00F16361" w:rsidRDefault="00F16361">
      <w:pPr>
        <w:spacing w:before="16" w:line="260" w:lineRule="exact"/>
        <w:rPr>
          <w:sz w:val="26"/>
          <w:szCs w:val="26"/>
        </w:rPr>
      </w:pPr>
    </w:p>
    <w:p w:rsidR="00F16361" w:rsidRDefault="0047509A">
      <w:pPr>
        <w:tabs>
          <w:tab w:val="left" w:pos="1260"/>
        </w:tabs>
        <w:ind w:left="1270" w:right="178" w:hanging="540"/>
        <w:jc w:val="both"/>
        <w:rPr>
          <w:sz w:val="24"/>
          <w:szCs w:val="24"/>
        </w:rPr>
        <w:sectPr w:rsidR="00F16361">
          <w:headerReference w:type="default" r:id="rId35"/>
          <w:pgSz w:w="12240" w:h="15840"/>
          <w:pgMar w:top="940" w:right="1320" w:bottom="280" w:left="1700" w:header="742" w:footer="0" w:gutter="0"/>
          <w:pgNumType w:start="9"/>
          <w:cols w:space="720"/>
        </w:sectPr>
      </w:pPr>
      <w:r>
        <w:rPr>
          <w:sz w:val="24"/>
          <w:szCs w:val="24"/>
        </w:rPr>
        <w:t>(b)</w:t>
      </w:r>
      <w:r>
        <w:rPr>
          <w:sz w:val="24"/>
          <w:szCs w:val="24"/>
        </w:rPr>
        <w:tab/>
        <w:t>A</w:t>
      </w:r>
      <w:r>
        <w:rPr>
          <w:spacing w:val="-2"/>
          <w:sz w:val="24"/>
          <w:szCs w:val="24"/>
        </w:rPr>
        <w:t>m</w:t>
      </w:r>
      <w:r>
        <w:rPr>
          <w:sz w:val="24"/>
          <w:szCs w:val="24"/>
        </w:rPr>
        <w:t>end</w:t>
      </w:r>
      <w:r>
        <w:rPr>
          <w:spacing w:val="-2"/>
          <w:sz w:val="24"/>
          <w:szCs w:val="24"/>
        </w:rPr>
        <w:t>m</w:t>
      </w:r>
      <w:r>
        <w:rPr>
          <w:sz w:val="24"/>
          <w:szCs w:val="24"/>
        </w:rPr>
        <w:t>en</w:t>
      </w:r>
      <w:r>
        <w:rPr>
          <w:spacing w:val="2"/>
          <w:sz w:val="24"/>
          <w:szCs w:val="24"/>
        </w:rPr>
        <w:t>t</w:t>
      </w:r>
      <w:r>
        <w:rPr>
          <w:sz w:val="24"/>
          <w:szCs w:val="24"/>
        </w:rPr>
        <w:t>s and/</w:t>
      </w:r>
      <w:r>
        <w:rPr>
          <w:spacing w:val="-1"/>
          <w:sz w:val="24"/>
          <w:szCs w:val="24"/>
        </w:rPr>
        <w:t>o</w:t>
      </w:r>
      <w:r>
        <w:rPr>
          <w:sz w:val="24"/>
          <w:szCs w:val="24"/>
        </w:rPr>
        <w:t>r s</w:t>
      </w:r>
      <w:r>
        <w:rPr>
          <w:spacing w:val="-1"/>
          <w:sz w:val="24"/>
          <w:szCs w:val="24"/>
        </w:rPr>
        <w:t>u</w:t>
      </w:r>
      <w:r>
        <w:rPr>
          <w:sz w:val="24"/>
          <w:szCs w:val="24"/>
        </w:rPr>
        <w:t>pple</w:t>
      </w:r>
      <w:r>
        <w:rPr>
          <w:spacing w:val="-2"/>
          <w:sz w:val="24"/>
          <w:szCs w:val="24"/>
        </w:rPr>
        <w:t>m</w:t>
      </w:r>
      <w:r>
        <w:rPr>
          <w:sz w:val="24"/>
          <w:szCs w:val="24"/>
        </w:rPr>
        <w:t xml:space="preserve">ents to provisions of Part </w:t>
      </w:r>
      <w:r>
        <w:rPr>
          <w:spacing w:val="-1"/>
          <w:sz w:val="24"/>
          <w:szCs w:val="24"/>
        </w:rPr>
        <w:t>o</w:t>
      </w:r>
      <w:r>
        <w:rPr>
          <w:sz w:val="24"/>
          <w:szCs w:val="24"/>
        </w:rPr>
        <w:t>ne Section II, as necessitated by</w:t>
      </w:r>
      <w:r w:rsidR="00B72EBB">
        <w:rPr>
          <w:sz w:val="24"/>
          <w:szCs w:val="24"/>
        </w:rPr>
        <w:t xml:space="preserve"> </w:t>
      </w:r>
      <w:r>
        <w:rPr>
          <w:sz w:val="24"/>
          <w:szCs w:val="24"/>
        </w:rPr>
        <w:t>the</w:t>
      </w:r>
      <w:r w:rsidR="00B72EBB">
        <w:rPr>
          <w:sz w:val="24"/>
          <w:szCs w:val="24"/>
        </w:rPr>
        <w:t xml:space="preserve"> </w:t>
      </w:r>
      <w:r>
        <w:rPr>
          <w:sz w:val="24"/>
          <w:szCs w:val="24"/>
        </w:rPr>
        <w:t>circu</w:t>
      </w:r>
      <w:r>
        <w:rPr>
          <w:spacing w:val="-2"/>
          <w:sz w:val="24"/>
          <w:szCs w:val="24"/>
        </w:rPr>
        <w:t>m</w:t>
      </w:r>
      <w:r>
        <w:rPr>
          <w:sz w:val="24"/>
          <w:szCs w:val="24"/>
        </w:rPr>
        <w:t>stances</w:t>
      </w:r>
      <w:r w:rsidR="00B72EBB">
        <w:rPr>
          <w:sz w:val="24"/>
          <w:szCs w:val="24"/>
        </w:rPr>
        <w:t xml:space="preserve"> </w:t>
      </w:r>
      <w:r>
        <w:rPr>
          <w:sz w:val="24"/>
          <w:szCs w:val="24"/>
        </w:rPr>
        <w:t>of</w:t>
      </w:r>
      <w:r w:rsidR="00B72EBB">
        <w:rPr>
          <w:sz w:val="24"/>
          <w:szCs w:val="24"/>
        </w:rPr>
        <w:t xml:space="preserve"> </w:t>
      </w:r>
      <w:r>
        <w:rPr>
          <w:sz w:val="24"/>
          <w:szCs w:val="24"/>
        </w:rPr>
        <w:t>t</w:t>
      </w:r>
      <w:r>
        <w:rPr>
          <w:spacing w:val="-1"/>
          <w:sz w:val="24"/>
          <w:szCs w:val="24"/>
        </w:rPr>
        <w:t>h</w:t>
      </w:r>
      <w:r>
        <w:rPr>
          <w:sz w:val="24"/>
          <w:szCs w:val="24"/>
        </w:rPr>
        <w:t>e</w:t>
      </w:r>
      <w:r w:rsidR="00B72EBB">
        <w:rPr>
          <w:sz w:val="24"/>
          <w:szCs w:val="24"/>
        </w:rPr>
        <w:t xml:space="preserve"> </w:t>
      </w:r>
      <w:r>
        <w:rPr>
          <w:sz w:val="24"/>
          <w:szCs w:val="24"/>
        </w:rPr>
        <w:t>specific</w:t>
      </w:r>
      <w:r w:rsidR="00B72EBB">
        <w:rPr>
          <w:sz w:val="24"/>
          <w:szCs w:val="24"/>
        </w:rPr>
        <w:t xml:space="preserve"> </w:t>
      </w:r>
      <w:r>
        <w:rPr>
          <w:sz w:val="24"/>
          <w:szCs w:val="24"/>
        </w:rPr>
        <w:t>purc</w:t>
      </w:r>
      <w:r>
        <w:rPr>
          <w:spacing w:val="-1"/>
          <w:sz w:val="24"/>
          <w:szCs w:val="24"/>
        </w:rPr>
        <w:t>h</w:t>
      </w:r>
      <w:r>
        <w:rPr>
          <w:sz w:val="24"/>
          <w:szCs w:val="24"/>
        </w:rPr>
        <w:t>ase,</w:t>
      </w:r>
      <w:r w:rsidR="00B72EBB">
        <w:rPr>
          <w:sz w:val="24"/>
          <w:szCs w:val="24"/>
        </w:rPr>
        <w:t xml:space="preserve"> </w:t>
      </w:r>
      <w:r>
        <w:rPr>
          <w:spacing w:val="-2"/>
          <w:sz w:val="24"/>
          <w:szCs w:val="24"/>
        </w:rPr>
        <w:t>m</w:t>
      </w:r>
      <w:r>
        <w:rPr>
          <w:sz w:val="24"/>
          <w:szCs w:val="24"/>
        </w:rPr>
        <w:t>ust</w:t>
      </w:r>
      <w:r w:rsidR="00B72EBB">
        <w:rPr>
          <w:sz w:val="24"/>
          <w:szCs w:val="24"/>
        </w:rPr>
        <w:t xml:space="preserve"> </w:t>
      </w:r>
      <w:r>
        <w:rPr>
          <w:sz w:val="24"/>
          <w:szCs w:val="24"/>
        </w:rPr>
        <w:t>also</w:t>
      </w:r>
      <w:r w:rsidR="00B72EBB">
        <w:rPr>
          <w:sz w:val="24"/>
          <w:szCs w:val="24"/>
        </w:rPr>
        <w:t xml:space="preserve"> </w:t>
      </w:r>
      <w:r>
        <w:rPr>
          <w:sz w:val="24"/>
          <w:szCs w:val="24"/>
        </w:rPr>
        <w:t>be incorporate</w:t>
      </w:r>
      <w:r>
        <w:rPr>
          <w:spacing w:val="-1"/>
          <w:sz w:val="24"/>
          <w:szCs w:val="24"/>
        </w:rPr>
        <w:t>d</w:t>
      </w:r>
      <w:r>
        <w:rPr>
          <w:sz w:val="24"/>
          <w:szCs w:val="24"/>
        </w:rPr>
        <w:t>.</w:t>
      </w:r>
    </w:p>
    <w:p w:rsidR="00F16361" w:rsidRDefault="00F16361">
      <w:pPr>
        <w:spacing w:line="200" w:lineRule="exact"/>
      </w:pPr>
    </w:p>
    <w:p w:rsidR="00F16361" w:rsidRDefault="00F16361">
      <w:pPr>
        <w:spacing w:before="14" w:line="260" w:lineRule="exact"/>
        <w:rPr>
          <w:sz w:val="26"/>
          <w:szCs w:val="26"/>
        </w:rPr>
      </w:pPr>
    </w:p>
    <w:p w:rsidR="00F16361" w:rsidRDefault="0047509A">
      <w:pPr>
        <w:spacing w:before="23"/>
        <w:ind w:left="3591" w:right="3592"/>
        <w:jc w:val="center"/>
        <w:rPr>
          <w:sz w:val="28"/>
          <w:szCs w:val="28"/>
        </w:rPr>
      </w:pPr>
      <w:r>
        <w:rPr>
          <w:b/>
          <w:sz w:val="28"/>
          <w:szCs w:val="28"/>
        </w:rPr>
        <w:t>Table</w:t>
      </w:r>
      <w:r w:rsidR="00B72EBB">
        <w:rPr>
          <w:b/>
          <w:sz w:val="28"/>
          <w:szCs w:val="28"/>
        </w:rPr>
        <w:t xml:space="preserve"> </w:t>
      </w:r>
      <w:r>
        <w:rPr>
          <w:b/>
          <w:sz w:val="28"/>
          <w:szCs w:val="28"/>
        </w:rPr>
        <w:t>of</w:t>
      </w:r>
      <w:r w:rsidR="00B72EBB">
        <w:rPr>
          <w:b/>
          <w:sz w:val="28"/>
          <w:szCs w:val="28"/>
        </w:rPr>
        <w:t xml:space="preserve"> </w:t>
      </w:r>
      <w:r>
        <w:rPr>
          <w:b/>
          <w:w w:val="99"/>
          <w:sz w:val="28"/>
          <w:szCs w:val="28"/>
        </w:rPr>
        <w:t>Clauses</w:t>
      </w:r>
    </w:p>
    <w:p w:rsidR="00F16361" w:rsidRDefault="00F16361">
      <w:pPr>
        <w:spacing w:before="14" w:line="260" w:lineRule="exact"/>
        <w:rPr>
          <w:sz w:val="26"/>
          <w:szCs w:val="26"/>
        </w:rPr>
      </w:pPr>
    </w:p>
    <w:p w:rsidR="00F16361" w:rsidRDefault="0047509A">
      <w:pPr>
        <w:ind w:left="84" w:right="81"/>
        <w:jc w:val="center"/>
        <w:rPr>
          <w:sz w:val="22"/>
          <w:szCs w:val="22"/>
        </w:rPr>
      </w:pPr>
      <w:proofErr w:type="gramStart"/>
      <w:r>
        <w:rPr>
          <w:i/>
          <w:spacing w:val="1"/>
          <w:sz w:val="22"/>
          <w:szCs w:val="22"/>
        </w:rPr>
        <w:t>1</w:t>
      </w:r>
      <w:r>
        <w:rPr>
          <w:i/>
          <w:sz w:val="22"/>
          <w:szCs w:val="22"/>
        </w:rPr>
        <w:t>.D</w:t>
      </w:r>
      <w:r>
        <w:rPr>
          <w:i/>
          <w:sz w:val="18"/>
          <w:szCs w:val="18"/>
        </w:rPr>
        <w:t>EFINI</w:t>
      </w:r>
      <w:r>
        <w:rPr>
          <w:i/>
          <w:spacing w:val="-1"/>
          <w:sz w:val="18"/>
          <w:szCs w:val="18"/>
        </w:rPr>
        <w:t>T</w:t>
      </w:r>
      <w:r>
        <w:rPr>
          <w:i/>
          <w:sz w:val="18"/>
          <w:szCs w:val="18"/>
        </w:rPr>
        <w:t>I</w:t>
      </w:r>
      <w:r>
        <w:rPr>
          <w:i/>
          <w:spacing w:val="-2"/>
          <w:sz w:val="18"/>
          <w:szCs w:val="18"/>
        </w:rPr>
        <w:t>O</w:t>
      </w:r>
      <w:r>
        <w:rPr>
          <w:i/>
          <w:sz w:val="18"/>
          <w:szCs w:val="18"/>
        </w:rPr>
        <w:t>NS</w:t>
      </w:r>
      <w:proofErr w:type="gramEnd"/>
      <w:r>
        <w:rPr>
          <w:i/>
          <w:sz w:val="22"/>
          <w:szCs w:val="22"/>
        </w:rPr>
        <w:t>(GCCC</w:t>
      </w:r>
      <w:r>
        <w:rPr>
          <w:i/>
          <w:sz w:val="18"/>
          <w:szCs w:val="18"/>
        </w:rPr>
        <w:t xml:space="preserve">LAUSE </w:t>
      </w:r>
      <w:r>
        <w:rPr>
          <w:i/>
          <w:w w:val="99"/>
          <w:sz w:val="22"/>
          <w:szCs w:val="22"/>
        </w:rPr>
        <w:t>1)..........................................................................................................11</w:t>
      </w:r>
    </w:p>
    <w:p w:rsidR="00F16361" w:rsidRDefault="0047509A">
      <w:pPr>
        <w:ind w:left="83" w:right="81"/>
        <w:jc w:val="center"/>
        <w:rPr>
          <w:sz w:val="22"/>
          <w:szCs w:val="22"/>
        </w:rPr>
      </w:pPr>
      <w:proofErr w:type="gramStart"/>
      <w:r>
        <w:rPr>
          <w:i/>
          <w:spacing w:val="1"/>
          <w:sz w:val="22"/>
          <w:szCs w:val="22"/>
        </w:rPr>
        <w:t>2</w:t>
      </w:r>
      <w:r>
        <w:rPr>
          <w:i/>
          <w:sz w:val="22"/>
          <w:szCs w:val="22"/>
        </w:rPr>
        <w:t>.C</w:t>
      </w:r>
      <w:r>
        <w:rPr>
          <w:i/>
          <w:sz w:val="18"/>
          <w:szCs w:val="18"/>
        </w:rPr>
        <w:t>OUNTRY</w:t>
      </w:r>
      <w:r>
        <w:rPr>
          <w:i/>
          <w:spacing w:val="-2"/>
          <w:sz w:val="18"/>
          <w:szCs w:val="18"/>
        </w:rPr>
        <w:t>O</w:t>
      </w:r>
      <w:r>
        <w:rPr>
          <w:i/>
          <w:sz w:val="18"/>
          <w:szCs w:val="18"/>
        </w:rPr>
        <w:t>F</w:t>
      </w:r>
      <w:r>
        <w:rPr>
          <w:i/>
          <w:sz w:val="22"/>
          <w:szCs w:val="22"/>
        </w:rPr>
        <w:t>O</w:t>
      </w:r>
      <w:r>
        <w:rPr>
          <w:i/>
          <w:sz w:val="18"/>
          <w:szCs w:val="18"/>
        </w:rPr>
        <w:t>RIGIN</w:t>
      </w:r>
      <w:proofErr w:type="gramEnd"/>
      <w:r>
        <w:rPr>
          <w:i/>
          <w:sz w:val="22"/>
          <w:szCs w:val="22"/>
        </w:rPr>
        <w:t>(GCCC</w:t>
      </w:r>
      <w:r>
        <w:rPr>
          <w:i/>
          <w:sz w:val="18"/>
          <w:szCs w:val="18"/>
        </w:rPr>
        <w:t xml:space="preserve">LAUSE </w:t>
      </w:r>
      <w:r>
        <w:rPr>
          <w:i/>
          <w:w w:val="99"/>
          <w:sz w:val="22"/>
          <w:szCs w:val="22"/>
        </w:rPr>
        <w:t>3</w:t>
      </w:r>
      <w:r>
        <w:rPr>
          <w:i/>
          <w:spacing w:val="7"/>
          <w:w w:val="99"/>
          <w:sz w:val="22"/>
          <w:szCs w:val="22"/>
        </w:rPr>
        <w:t>)</w:t>
      </w:r>
      <w:r>
        <w:rPr>
          <w:i/>
          <w:w w:val="99"/>
          <w:sz w:val="22"/>
          <w:szCs w:val="22"/>
        </w:rPr>
        <w:t>..............................................................................................11</w:t>
      </w:r>
    </w:p>
    <w:p w:rsidR="00F16361" w:rsidRDefault="0047509A">
      <w:pPr>
        <w:ind w:left="84" w:right="84"/>
        <w:jc w:val="center"/>
        <w:rPr>
          <w:sz w:val="22"/>
          <w:szCs w:val="22"/>
        </w:rPr>
      </w:pPr>
      <w:proofErr w:type="gramStart"/>
      <w:r>
        <w:rPr>
          <w:i/>
          <w:spacing w:val="1"/>
          <w:sz w:val="22"/>
          <w:szCs w:val="22"/>
        </w:rPr>
        <w:t>3</w:t>
      </w:r>
      <w:r>
        <w:rPr>
          <w:i/>
          <w:sz w:val="22"/>
          <w:szCs w:val="22"/>
        </w:rPr>
        <w:t>.P</w:t>
      </w:r>
      <w:r>
        <w:rPr>
          <w:i/>
          <w:spacing w:val="-1"/>
          <w:sz w:val="18"/>
          <w:szCs w:val="18"/>
        </w:rPr>
        <w:t>E</w:t>
      </w:r>
      <w:r>
        <w:rPr>
          <w:i/>
          <w:sz w:val="18"/>
          <w:szCs w:val="18"/>
        </w:rPr>
        <w:t>RFOR</w:t>
      </w:r>
      <w:r>
        <w:rPr>
          <w:i/>
          <w:spacing w:val="-1"/>
          <w:sz w:val="18"/>
          <w:szCs w:val="18"/>
        </w:rPr>
        <w:t>MA</w:t>
      </w:r>
      <w:r>
        <w:rPr>
          <w:i/>
          <w:sz w:val="18"/>
          <w:szCs w:val="18"/>
        </w:rPr>
        <w:t>NCE</w:t>
      </w:r>
      <w:r>
        <w:rPr>
          <w:i/>
          <w:spacing w:val="-1"/>
          <w:sz w:val="22"/>
          <w:szCs w:val="22"/>
        </w:rPr>
        <w:t>S</w:t>
      </w:r>
      <w:r>
        <w:rPr>
          <w:i/>
          <w:sz w:val="18"/>
          <w:szCs w:val="18"/>
        </w:rPr>
        <w:t>ECURITY</w:t>
      </w:r>
      <w:proofErr w:type="gramEnd"/>
      <w:r>
        <w:rPr>
          <w:i/>
          <w:sz w:val="18"/>
          <w:szCs w:val="18"/>
        </w:rPr>
        <w:t xml:space="preserve"> </w:t>
      </w:r>
      <w:r>
        <w:rPr>
          <w:i/>
          <w:sz w:val="22"/>
          <w:szCs w:val="22"/>
        </w:rPr>
        <w:t>(GCCC</w:t>
      </w:r>
      <w:r>
        <w:rPr>
          <w:i/>
          <w:sz w:val="18"/>
          <w:szCs w:val="18"/>
        </w:rPr>
        <w:t xml:space="preserve">LAUSE </w:t>
      </w:r>
      <w:r>
        <w:rPr>
          <w:i/>
          <w:w w:val="99"/>
          <w:sz w:val="22"/>
          <w:szCs w:val="22"/>
        </w:rPr>
        <w:t>7).......................................................................................11</w:t>
      </w:r>
    </w:p>
    <w:p w:rsidR="00F16361" w:rsidRDefault="0047509A">
      <w:pPr>
        <w:ind w:left="84" w:right="82"/>
        <w:jc w:val="center"/>
        <w:rPr>
          <w:sz w:val="22"/>
          <w:szCs w:val="22"/>
        </w:rPr>
      </w:pPr>
      <w:proofErr w:type="gramStart"/>
      <w:r>
        <w:rPr>
          <w:i/>
          <w:spacing w:val="1"/>
          <w:sz w:val="22"/>
          <w:szCs w:val="22"/>
        </w:rPr>
        <w:t>4</w:t>
      </w:r>
      <w:r>
        <w:rPr>
          <w:i/>
          <w:sz w:val="22"/>
          <w:szCs w:val="22"/>
        </w:rPr>
        <w:t>.I</w:t>
      </w:r>
      <w:r>
        <w:rPr>
          <w:i/>
          <w:sz w:val="18"/>
          <w:szCs w:val="18"/>
        </w:rPr>
        <w:t>NSPECTIONS</w:t>
      </w:r>
      <w:proofErr w:type="gramEnd"/>
      <w:r>
        <w:rPr>
          <w:i/>
          <w:sz w:val="18"/>
          <w:szCs w:val="18"/>
        </w:rPr>
        <w:t xml:space="preserve"> AND </w:t>
      </w:r>
      <w:r>
        <w:rPr>
          <w:i/>
          <w:sz w:val="22"/>
          <w:szCs w:val="22"/>
        </w:rPr>
        <w:t>T</w:t>
      </w:r>
      <w:r>
        <w:rPr>
          <w:i/>
          <w:sz w:val="18"/>
          <w:szCs w:val="18"/>
        </w:rPr>
        <w:t>ESTS</w:t>
      </w:r>
      <w:r>
        <w:rPr>
          <w:i/>
          <w:sz w:val="22"/>
          <w:szCs w:val="22"/>
        </w:rPr>
        <w:t>(GCCC</w:t>
      </w:r>
      <w:r>
        <w:rPr>
          <w:i/>
          <w:sz w:val="18"/>
          <w:szCs w:val="18"/>
        </w:rPr>
        <w:t>LAU</w:t>
      </w:r>
      <w:r>
        <w:rPr>
          <w:i/>
          <w:spacing w:val="1"/>
          <w:sz w:val="18"/>
          <w:szCs w:val="18"/>
        </w:rPr>
        <w:t>S</w:t>
      </w:r>
      <w:r>
        <w:rPr>
          <w:i/>
          <w:sz w:val="18"/>
          <w:szCs w:val="18"/>
        </w:rPr>
        <w:t xml:space="preserve">E </w:t>
      </w:r>
      <w:r>
        <w:rPr>
          <w:i/>
          <w:w w:val="99"/>
          <w:sz w:val="22"/>
          <w:szCs w:val="22"/>
        </w:rPr>
        <w:t>8</w:t>
      </w:r>
      <w:r>
        <w:rPr>
          <w:i/>
          <w:spacing w:val="3"/>
          <w:w w:val="99"/>
          <w:sz w:val="22"/>
          <w:szCs w:val="22"/>
        </w:rPr>
        <w:t>)</w:t>
      </w:r>
      <w:r>
        <w:rPr>
          <w:i/>
          <w:w w:val="99"/>
          <w:sz w:val="22"/>
          <w:szCs w:val="22"/>
        </w:rPr>
        <w:t>.........................................................................................12</w:t>
      </w:r>
    </w:p>
    <w:p w:rsidR="00F16361" w:rsidRDefault="0047509A">
      <w:pPr>
        <w:ind w:left="83" w:right="81"/>
        <w:jc w:val="center"/>
        <w:rPr>
          <w:sz w:val="22"/>
          <w:szCs w:val="22"/>
        </w:rPr>
      </w:pPr>
      <w:proofErr w:type="gramStart"/>
      <w:r>
        <w:rPr>
          <w:i/>
          <w:spacing w:val="1"/>
          <w:sz w:val="22"/>
          <w:szCs w:val="22"/>
        </w:rPr>
        <w:t>5</w:t>
      </w:r>
      <w:r>
        <w:rPr>
          <w:i/>
          <w:sz w:val="22"/>
          <w:szCs w:val="22"/>
        </w:rPr>
        <w:t>.P</w:t>
      </w:r>
      <w:r>
        <w:rPr>
          <w:i/>
          <w:sz w:val="18"/>
          <w:szCs w:val="18"/>
        </w:rPr>
        <w:t>ACKING</w:t>
      </w:r>
      <w:proofErr w:type="gramEnd"/>
      <w:r>
        <w:rPr>
          <w:i/>
          <w:sz w:val="18"/>
          <w:szCs w:val="18"/>
        </w:rPr>
        <w:t xml:space="preserve"> </w:t>
      </w:r>
      <w:r>
        <w:rPr>
          <w:i/>
          <w:sz w:val="22"/>
          <w:szCs w:val="22"/>
        </w:rPr>
        <w:t>(GCCC</w:t>
      </w:r>
      <w:r>
        <w:rPr>
          <w:i/>
          <w:sz w:val="18"/>
          <w:szCs w:val="18"/>
        </w:rPr>
        <w:t>LAUSE</w:t>
      </w:r>
      <w:r>
        <w:rPr>
          <w:i/>
          <w:w w:val="99"/>
          <w:sz w:val="22"/>
          <w:szCs w:val="22"/>
        </w:rPr>
        <w:t>9)................................................................................................................12</w:t>
      </w:r>
    </w:p>
    <w:p w:rsidR="00F16361" w:rsidRDefault="0047509A">
      <w:pPr>
        <w:spacing w:line="240" w:lineRule="exact"/>
        <w:ind w:left="83" w:right="83"/>
        <w:jc w:val="center"/>
        <w:rPr>
          <w:sz w:val="22"/>
          <w:szCs w:val="22"/>
        </w:rPr>
      </w:pPr>
      <w:proofErr w:type="gramStart"/>
      <w:r>
        <w:rPr>
          <w:i/>
          <w:spacing w:val="1"/>
          <w:sz w:val="22"/>
          <w:szCs w:val="22"/>
        </w:rPr>
        <w:t>6</w:t>
      </w:r>
      <w:r>
        <w:rPr>
          <w:i/>
          <w:sz w:val="22"/>
          <w:szCs w:val="22"/>
        </w:rPr>
        <w:t>.D</w:t>
      </w:r>
      <w:r>
        <w:rPr>
          <w:i/>
          <w:sz w:val="18"/>
          <w:szCs w:val="18"/>
        </w:rPr>
        <w:t>E</w:t>
      </w:r>
      <w:r>
        <w:rPr>
          <w:i/>
          <w:spacing w:val="-1"/>
          <w:sz w:val="18"/>
          <w:szCs w:val="18"/>
        </w:rPr>
        <w:t>L</w:t>
      </w:r>
      <w:r>
        <w:rPr>
          <w:i/>
          <w:sz w:val="18"/>
          <w:szCs w:val="18"/>
        </w:rPr>
        <w:t>IVERYAND</w:t>
      </w:r>
      <w:proofErr w:type="gramEnd"/>
      <w:r>
        <w:rPr>
          <w:i/>
          <w:sz w:val="18"/>
          <w:szCs w:val="18"/>
        </w:rPr>
        <w:t xml:space="preserve"> </w:t>
      </w:r>
      <w:r>
        <w:rPr>
          <w:i/>
          <w:sz w:val="22"/>
          <w:szCs w:val="22"/>
        </w:rPr>
        <w:t>D</w:t>
      </w:r>
      <w:r>
        <w:rPr>
          <w:i/>
          <w:sz w:val="18"/>
          <w:szCs w:val="18"/>
        </w:rPr>
        <w:t>OCUME</w:t>
      </w:r>
      <w:r>
        <w:rPr>
          <w:i/>
          <w:spacing w:val="1"/>
          <w:sz w:val="18"/>
          <w:szCs w:val="18"/>
        </w:rPr>
        <w:t>N</w:t>
      </w:r>
      <w:r>
        <w:rPr>
          <w:i/>
          <w:sz w:val="18"/>
          <w:szCs w:val="18"/>
        </w:rPr>
        <w:t>TS</w:t>
      </w:r>
      <w:r>
        <w:rPr>
          <w:i/>
          <w:sz w:val="22"/>
          <w:szCs w:val="22"/>
        </w:rPr>
        <w:t>(GCCC</w:t>
      </w:r>
      <w:r>
        <w:rPr>
          <w:i/>
          <w:sz w:val="18"/>
          <w:szCs w:val="18"/>
        </w:rPr>
        <w:t>L</w:t>
      </w:r>
      <w:r>
        <w:rPr>
          <w:i/>
          <w:spacing w:val="2"/>
          <w:sz w:val="18"/>
          <w:szCs w:val="18"/>
        </w:rPr>
        <w:t>A</w:t>
      </w:r>
      <w:r>
        <w:rPr>
          <w:i/>
          <w:sz w:val="18"/>
          <w:szCs w:val="18"/>
        </w:rPr>
        <w:t xml:space="preserve">USE </w:t>
      </w:r>
      <w:r>
        <w:rPr>
          <w:i/>
          <w:w w:val="99"/>
          <w:sz w:val="22"/>
          <w:szCs w:val="22"/>
        </w:rPr>
        <w:t>10).................................................................................12</w:t>
      </w:r>
    </w:p>
    <w:p w:rsidR="00F16361" w:rsidRDefault="0047509A">
      <w:pPr>
        <w:ind w:left="84" w:right="83"/>
        <w:jc w:val="center"/>
        <w:rPr>
          <w:sz w:val="22"/>
          <w:szCs w:val="22"/>
        </w:rPr>
      </w:pPr>
      <w:proofErr w:type="gramStart"/>
      <w:r>
        <w:rPr>
          <w:i/>
          <w:spacing w:val="1"/>
          <w:sz w:val="22"/>
          <w:szCs w:val="22"/>
        </w:rPr>
        <w:t>7</w:t>
      </w:r>
      <w:r>
        <w:rPr>
          <w:i/>
          <w:sz w:val="22"/>
          <w:szCs w:val="22"/>
        </w:rPr>
        <w:t>.I</w:t>
      </w:r>
      <w:r>
        <w:rPr>
          <w:i/>
          <w:sz w:val="18"/>
          <w:szCs w:val="18"/>
        </w:rPr>
        <w:t>NSURAN</w:t>
      </w:r>
      <w:r>
        <w:rPr>
          <w:i/>
          <w:spacing w:val="-1"/>
          <w:sz w:val="18"/>
          <w:szCs w:val="18"/>
        </w:rPr>
        <w:t>C</w:t>
      </w:r>
      <w:r>
        <w:rPr>
          <w:i/>
          <w:sz w:val="18"/>
          <w:szCs w:val="18"/>
        </w:rPr>
        <w:t>E</w:t>
      </w:r>
      <w:proofErr w:type="gramEnd"/>
      <w:r>
        <w:rPr>
          <w:i/>
          <w:sz w:val="22"/>
          <w:szCs w:val="22"/>
        </w:rPr>
        <w:t>(GCCC</w:t>
      </w:r>
      <w:r>
        <w:rPr>
          <w:i/>
          <w:sz w:val="18"/>
          <w:szCs w:val="18"/>
        </w:rPr>
        <w:t>LAU</w:t>
      </w:r>
      <w:r>
        <w:rPr>
          <w:i/>
          <w:spacing w:val="1"/>
          <w:sz w:val="18"/>
          <w:szCs w:val="18"/>
        </w:rPr>
        <w:t>S</w:t>
      </w:r>
      <w:r>
        <w:rPr>
          <w:i/>
          <w:sz w:val="18"/>
          <w:szCs w:val="18"/>
        </w:rPr>
        <w:t xml:space="preserve">E </w:t>
      </w:r>
      <w:r>
        <w:rPr>
          <w:i/>
          <w:w w:val="99"/>
          <w:sz w:val="22"/>
          <w:szCs w:val="22"/>
        </w:rPr>
        <w:t>11</w:t>
      </w:r>
      <w:r>
        <w:rPr>
          <w:i/>
          <w:spacing w:val="3"/>
          <w:w w:val="99"/>
          <w:sz w:val="22"/>
          <w:szCs w:val="22"/>
        </w:rPr>
        <w:t>)</w:t>
      </w:r>
      <w:r>
        <w:rPr>
          <w:i/>
          <w:w w:val="99"/>
          <w:sz w:val="22"/>
          <w:szCs w:val="22"/>
        </w:rPr>
        <w:t>...........................................................................................................12</w:t>
      </w:r>
    </w:p>
    <w:p w:rsidR="00F16361" w:rsidRDefault="0047509A">
      <w:pPr>
        <w:ind w:left="83" w:right="82"/>
        <w:jc w:val="center"/>
        <w:rPr>
          <w:sz w:val="22"/>
          <w:szCs w:val="22"/>
        </w:rPr>
      </w:pPr>
      <w:proofErr w:type="gramStart"/>
      <w:r>
        <w:rPr>
          <w:i/>
          <w:spacing w:val="1"/>
          <w:sz w:val="22"/>
          <w:szCs w:val="22"/>
        </w:rPr>
        <w:t>8</w:t>
      </w:r>
      <w:r>
        <w:rPr>
          <w:i/>
          <w:sz w:val="22"/>
          <w:szCs w:val="22"/>
        </w:rPr>
        <w:t>.I</w:t>
      </w:r>
      <w:r>
        <w:rPr>
          <w:i/>
          <w:sz w:val="18"/>
          <w:szCs w:val="18"/>
        </w:rPr>
        <w:t>NCIDENTAL</w:t>
      </w:r>
      <w:r>
        <w:rPr>
          <w:i/>
          <w:spacing w:val="1"/>
          <w:sz w:val="22"/>
          <w:szCs w:val="22"/>
        </w:rPr>
        <w:t>S</w:t>
      </w:r>
      <w:r>
        <w:rPr>
          <w:i/>
          <w:sz w:val="18"/>
          <w:szCs w:val="18"/>
        </w:rPr>
        <w:t>E</w:t>
      </w:r>
      <w:r>
        <w:rPr>
          <w:i/>
          <w:spacing w:val="-1"/>
          <w:sz w:val="18"/>
          <w:szCs w:val="18"/>
        </w:rPr>
        <w:t>R</w:t>
      </w:r>
      <w:r>
        <w:rPr>
          <w:i/>
          <w:sz w:val="18"/>
          <w:szCs w:val="18"/>
        </w:rPr>
        <w:t>VICES</w:t>
      </w:r>
      <w:proofErr w:type="gramEnd"/>
      <w:r>
        <w:rPr>
          <w:i/>
          <w:sz w:val="18"/>
          <w:szCs w:val="18"/>
        </w:rPr>
        <w:t xml:space="preserve"> </w:t>
      </w:r>
      <w:r>
        <w:rPr>
          <w:i/>
          <w:sz w:val="22"/>
          <w:szCs w:val="22"/>
        </w:rPr>
        <w:t>(GCCC</w:t>
      </w:r>
      <w:r>
        <w:rPr>
          <w:i/>
          <w:sz w:val="18"/>
          <w:szCs w:val="18"/>
        </w:rPr>
        <w:t>LAUSE</w:t>
      </w:r>
      <w:r>
        <w:rPr>
          <w:i/>
          <w:w w:val="99"/>
          <w:sz w:val="22"/>
          <w:szCs w:val="22"/>
        </w:rPr>
        <w:t>13)..........................................................................................13</w:t>
      </w:r>
    </w:p>
    <w:p w:rsidR="00F16361" w:rsidRDefault="0047509A">
      <w:pPr>
        <w:ind w:left="84" w:right="82"/>
        <w:jc w:val="center"/>
        <w:rPr>
          <w:sz w:val="22"/>
          <w:szCs w:val="22"/>
        </w:rPr>
      </w:pPr>
      <w:proofErr w:type="gramStart"/>
      <w:r>
        <w:rPr>
          <w:i/>
          <w:spacing w:val="1"/>
          <w:sz w:val="22"/>
          <w:szCs w:val="22"/>
        </w:rPr>
        <w:t>9</w:t>
      </w:r>
      <w:r>
        <w:rPr>
          <w:i/>
          <w:sz w:val="22"/>
          <w:szCs w:val="22"/>
        </w:rPr>
        <w:t>.</w:t>
      </w:r>
      <w:r>
        <w:rPr>
          <w:i/>
          <w:spacing w:val="-1"/>
          <w:sz w:val="22"/>
          <w:szCs w:val="22"/>
        </w:rPr>
        <w:t>S</w:t>
      </w:r>
      <w:r>
        <w:rPr>
          <w:i/>
          <w:sz w:val="18"/>
          <w:szCs w:val="18"/>
        </w:rPr>
        <w:t>PA</w:t>
      </w:r>
      <w:r>
        <w:rPr>
          <w:i/>
          <w:spacing w:val="-1"/>
          <w:sz w:val="18"/>
          <w:szCs w:val="18"/>
        </w:rPr>
        <w:t>R</w:t>
      </w:r>
      <w:r>
        <w:rPr>
          <w:i/>
          <w:sz w:val="18"/>
          <w:szCs w:val="18"/>
        </w:rPr>
        <w:t>E</w:t>
      </w:r>
      <w:proofErr w:type="gramEnd"/>
      <w:r>
        <w:rPr>
          <w:i/>
          <w:sz w:val="18"/>
          <w:szCs w:val="18"/>
        </w:rPr>
        <w:t xml:space="preserve"> </w:t>
      </w:r>
      <w:r>
        <w:rPr>
          <w:i/>
          <w:spacing w:val="-1"/>
          <w:sz w:val="22"/>
          <w:szCs w:val="22"/>
        </w:rPr>
        <w:t>P</w:t>
      </w:r>
      <w:r>
        <w:rPr>
          <w:i/>
          <w:sz w:val="18"/>
          <w:szCs w:val="18"/>
        </w:rPr>
        <w:t>A</w:t>
      </w:r>
      <w:r>
        <w:rPr>
          <w:i/>
          <w:spacing w:val="-1"/>
          <w:sz w:val="18"/>
          <w:szCs w:val="18"/>
        </w:rPr>
        <w:t>R</w:t>
      </w:r>
      <w:r>
        <w:rPr>
          <w:i/>
          <w:sz w:val="18"/>
          <w:szCs w:val="18"/>
        </w:rPr>
        <w:t xml:space="preserve">TS </w:t>
      </w:r>
      <w:r>
        <w:rPr>
          <w:i/>
          <w:sz w:val="22"/>
          <w:szCs w:val="22"/>
        </w:rPr>
        <w:t>(GCCC</w:t>
      </w:r>
      <w:r>
        <w:rPr>
          <w:i/>
          <w:sz w:val="18"/>
          <w:szCs w:val="18"/>
        </w:rPr>
        <w:t>L</w:t>
      </w:r>
      <w:r>
        <w:rPr>
          <w:i/>
          <w:spacing w:val="2"/>
          <w:sz w:val="18"/>
          <w:szCs w:val="18"/>
        </w:rPr>
        <w:t>A</w:t>
      </w:r>
      <w:r>
        <w:rPr>
          <w:i/>
          <w:sz w:val="18"/>
          <w:szCs w:val="18"/>
        </w:rPr>
        <w:t xml:space="preserve">USE </w:t>
      </w:r>
      <w:r>
        <w:rPr>
          <w:i/>
          <w:w w:val="99"/>
          <w:sz w:val="22"/>
          <w:szCs w:val="22"/>
        </w:rPr>
        <w:t>14</w:t>
      </w:r>
      <w:r>
        <w:rPr>
          <w:i/>
          <w:spacing w:val="11"/>
          <w:w w:val="99"/>
          <w:sz w:val="22"/>
          <w:szCs w:val="22"/>
        </w:rPr>
        <w:t>)</w:t>
      </w:r>
      <w:r>
        <w:rPr>
          <w:i/>
          <w:w w:val="99"/>
          <w:sz w:val="22"/>
          <w:szCs w:val="22"/>
        </w:rPr>
        <w:t>........................................................................................................13</w:t>
      </w:r>
    </w:p>
    <w:p w:rsidR="00F16361" w:rsidRDefault="0047509A">
      <w:pPr>
        <w:ind w:left="84" w:right="83"/>
        <w:jc w:val="center"/>
        <w:rPr>
          <w:sz w:val="22"/>
          <w:szCs w:val="22"/>
        </w:rPr>
      </w:pPr>
      <w:r>
        <w:rPr>
          <w:i/>
          <w:spacing w:val="1"/>
          <w:sz w:val="22"/>
          <w:szCs w:val="22"/>
        </w:rPr>
        <w:t>10</w:t>
      </w:r>
      <w:proofErr w:type="gramStart"/>
      <w:r>
        <w:rPr>
          <w:i/>
          <w:sz w:val="22"/>
          <w:szCs w:val="22"/>
        </w:rPr>
        <w:t>.</w:t>
      </w:r>
      <w:r>
        <w:rPr>
          <w:i/>
          <w:spacing w:val="-1"/>
          <w:sz w:val="22"/>
          <w:szCs w:val="22"/>
        </w:rPr>
        <w:t>W</w:t>
      </w:r>
      <w:r>
        <w:rPr>
          <w:i/>
          <w:sz w:val="18"/>
          <w:szCs w:val="18"/>
        </w:rPr>
        <w:t>A</w:t>
      </w:r>
      <w:r>
        <w:rPr>
          <w:i/>
          <w:spacing w:val="-1"/>
          <w:sz w:val="18"/>
          <w:szCs w:val="18"/>
        </w:rPr>
        <w:t>R</w:t>
      </w:r>
      <w:r>
        <w:rPr>
          <w:i/>
          <w:sz w:val="18"/>
          <w:szCs w:val="18"/>
        </w:rPr>
        <w:t>RAN</w:t>
      </w:r>
      <w:r>
        <w:rPr>
          <w:i/>
          <w:spacing w:val="-2"/>
          <w:sz w:val="18"/>
          <w:szCs w:val="18"/>
        </w:rPr>
        <w:t>T</w:t>
      </w:r>
      <w:r>
        <w:rPr>
          <w:i/>
          <w:sz w:val="18"/>
          <w:szCs w:val="18"/>
        </w:rPr>
        <w:t>Y</w:t>
      </w:r>
      <w:proofErr w:type="gramEnd"/>
      <w:r>
        <w:rPr>
          <w:i/>
          <w:sz w:val="22"/>
          <w:szCs w:val="22"/>
        </w:rPr>
        <w:t>(GCCC</w:t>
      </w:r>
      <w:r>
        <w:rPr>
          <w:i/>
          <w:sz w:val="18"/>
          <w:szCs w:val="18"/>
        </w:rPr>
        <w:t xml:space="preserve">LAUSE </w:t>
      </w:r>
      <w:r>
        <w:rPr>
          <w:i/>
          <w:sz w:val="22"/>
          <w:szCs w:val="22"/>
        </w:rPr>
        <w:t>15)</w:t>
      </w:r>
      <w:r>
        <w:rPr>
          <w:i/>
          <w:w w:val="99"/>
          <w:sz w:val="22"/>
          <w:szCs w:val="22"/>
        </w:rPr>
        <w:t>.........................................................................................................13</w:t>
      </w:r>
    </w:p>
    <w:p w:rsidR="00F16361" w:rsidRDefault="0047509A">
      <w:pPr>
        <w:spacing w:line="240" w:lineRule="exact"/>
        <w:ind w:left="83" w:right="83"/>
        <w:jc w:val="center"/>
        <w:rPr>
          <w:sz w:val="22"/>
          <w:szCs w:val="22"/>
        </w:rPr>
      </w:pPr>
      <w:r>
        <w:rPr>
          <w:i/>
          <w:spacing w:val="1"/>
          <w:sz w:val="22"/>
          <w:szCs w:val="22"/>
        </w:rPr>
        <w:t>11</w:t>
      </w:r>
      <w:proofErr w:type="gramStart"/>
      <w:r>
        <w:rPr>
          <w:i/>
          <w:sz w:val="22"/>
          <w:szCs w:val="22"/>
        </w:rPr>
        <w:t>.</w:t>
      </w:r>
      <w:r>
        <w:rPr>
          <w:i/>
          <w:spacing w:val="-1"/>
          <w:sz w:val="22"/>
          <w:szCs w:val="22"/>
        </w:rPr>
        <w:t>P</w:t>
      </w:r>
      <w:r>
        <w:rPr>
          <w:i/>
          <w:spacing w:val="-1"/>
          <w:sz w:val="18"/>
          <w:szCs w:val="18"/>
        </w:rPr>
        <w:t>A</w:t>
      </w:r>
      <w:r>
        <w:rPr>
          <w:i/>
          <w:spacing w:val="2"/>
          <w:sz w:val="18"/>
          <w:szCs w:val="18"/>
        </w:rPr>
        <w:t>Y</w:t>
      </w:r>
      <w:r>
        <w:rPr>
          <w:i/>
          <w:spacing w:val="-1"/>
          <w:sz w:val="18"/>
          <w:szCs w:val="18"/>
        </w:rPr>
        <w:t>M</w:t>
      </w:r>
      <w:r>
        <w:rPr>
          <w:i/>
          <w:sz w:val="18"/>
          <w:szCs w:val="18"/>
        </w:rPr>
        <w:t>E</w:t>
      </w:r>
      <w:r>
        <w:rPr>
          <w:i/>
          <w:spacing w:val="-1"/>
          <w:sz w:val="18"/>
          <w:szCs w:val="18"/>
        </w:rPr>
        <w:t>N</w:t>
      </w:r>
      <w:r>
        <w:rPr>
          <w:i/>
          <w:sz w:val="18"/>
          <w:szCs w:val="18"/>
        </w:rPr>
        <w:t>T</w:t>
      </w:r>
      <w:proofErr w:type="gramEnd"/>
      <w:r>
        <w:rPr>
          <w:i/>
          <w:sz w:val="22"/>
          <w:szCs w:val="22"/>
        </w:rPr>
        <w:t>(GCCC</w:t>
      </w:r>
      <w:r>
        <w:rPr>
          <w:i/>
          <w:sz w:val="18"/>
          <w:szCs w:val="18"/>
        </w:rPr>
        <w:t>LAU</w:t>
      </w:r>
      <w:r>
        <w:rPr>
          <w:i/>
          <w:spacing w:val="1"/>
          <w:sz w:val="18"/>
          <w:szCs w:val="18"/>
        </w:rPr>
        <w:t>S</w:t>
      </w:r>
      <w:r>
        <w:rPr>
          <w:i/>
          <w:sz w:val="18"/>
          <w:szCs w:val="18"/>
        </w:rPr>
        <w:t xml:space="preserve">E </w:t>
      </w:r>
      <w:r>
        <w:rPr>
          <w:i/>
          <w:sz w:val="22"/>
          <w:szCs w:val="22"/>
        </w:rPr>
        <w:t>16)</w:t>
      </w:r>
      <w:r>
        <w:rPr>
          <w:i/>
          <w:w w:val="99"/>
          <w:sz w:val="22"/>
          <w:szCs w:val="22"/>
        </w:rPr>
        <w:t>...........................................................................................................14</w:t>
      </w:r>
    </w:p>
    <w:p w:rsidR="00F16361" w:rsidRDefault="0047509A">
      <w:pPr>
        <w:ind w:left="83" w:right="83"/>
        <w:jc w:val="center"/>
        <w:rPr>
          <w:sz w:val="22"/>
          <w:szCs w:val="22"/>
        </w:rPr>
      </w:pPr>
      <w:r>
        <w:rPr>
          <w:i/>
          <w:spacing w:val="1"/>
          <w:sz w:val="22"/>
          <w:szCs w:val="22"/>
        </w:rPr>
        <w:t>12</w:t>
      </w:r>
      <w:proofErr w:type="gramStart"/>
      <w:r>
        <w:rPr>
          <w:i/>
          <w:sz w:val="22"/>
          <w:szCs w:val="22"/>
        </w:rPr>
        <w:t>.</w:t>
      </w:r>
      <w:r>
        <w:rPr>
          <w:i/>
          <w:spacing w:val="-1"/>
          <w:sz w:val="22"/>
          <w:szCs w:val="22"/>
        </w:rPr>
        <w:t>P</w:t>
      </w:r>
      <w:r>
        <w:rPr>
          <w:i/>
          <w:sz w:val="18"/>
          <w:szCs w:val="18"/>
        </w:rPr>
        <w:t>RICES</w:t>
      </w:r>
      <w:proofErr w:type="gramEnd"/>
      <w:r>
        <w:rPr>
          <w:i/>
          <w:sz w:val="22"/>
          <w:szCs w:val="22"/>
        </w:rPr>
        <w:t>(GCCC</w:t>
      </w:r>
      <w:r>
        <w:rPr>
          <w:i/>
          <w:sz w:val="18"/>
          <w:szCs w:val="18"/>
        </w:rPr>
        <w:t xml:space="preserve">LAUSE </w:t>
      </w:r>
      <w:r>
        <w:rPr>
          <w:i/>
          <w:w w:val="99"/>
          <w:sz w:val="22"/>
          <w:szCs w:val="22"/>
        </w:rPr>
        <w:t>17)...............................................................................................................15</w:t>
      </w:r>
    </w:p>
    <w:p w:rsidR="00F16361" w:rsidRDefault="0047509A">
      <w:pPr>
        <w:ind w:left="84" w:right="83"/>
        <w:jc w:val="center"/>
        <w:rPr>
          <w:sz w:val="22"/>
          <w:szCs w:val="22"/>
        </w:rPr>
      </w:pPr>
      <w:r>
        <w:rPr>
          <w:i/>
          <w:spacing w:val="1"/>
          <w:sz w:val="22"/>
          <w:szCs w:val="22"/>
        </w:rPr>
        <w:t>13</w:t>
      </w:r>
      <w:proofErr w:type="gramStart"/>
      <w:r>
        <w:rPr>
          <w:i/>
          <w:sz w:val="22"/>
          <w:szCs w:val="22"/>
        </w:rPr>
        <w:t>.L</w:t>
      </w:r>
      <w:r>
        <w:rPr>
          <w:i/>
          <w:sz w:val="18"/>
          <w:szCs w:val="18"/>
        </w:rPr>
        <w:t>IQUIDATED</w:t>
      </w:r>
      <w:proofErr w:type="gramEnd"/>
      <w:r>
        <w:rPr>
          <w:i/>
          <w:sz w:val="18"/>
          <w:szCs w:val="18"/>
        </w:rPr>
        <w:t xml:space="preserve"> </w:t>
      </w:r>
      <w:r>
        <w:rPr>
          <w:i/>
          <w:sz w:val="22"/>
          <w:szCs w:val="22"/>
        </w:rPr>
        <w:t>D</w:t>
      </w:r>
      <w:r>
        <w:rPr>
          <w:i/>
          <w:sz w:val="18"/>
          <w:szCs w:val="18"/>
        </w:rPr>
        <w:t>AMAGES</w:t>
      </w:r>
      <w:r>
        <w:rPr>
          <w:i/>
          <w:sz w:val="22"/>
          <w:szCs w:val="22"/>
        </w:rPr>
        <w:t>(GCCC</w:t>
      </w:r>
      <w:r>
        <w:rPr>
          <w:i/>
          <w:sz w:val="18"/>
          <w:szCs w:val="18"/>
        </w:rPr>
        <w:t>LAU</w:t>
      </w:r>
      <w:r>
        <w:rPr>
          <w:i/>
          <w:spacing w:val="1"/>
          <w:sz w:val="18"/>
          <w:szCs w:val="18"/>
        </w:rPr>
        <w:t>S</w:t>
      </w:r>
      <w:r>
        <w:rPr>
          <w:i/>
          <w:sz w:val="18"/>
          <w:szCs w:val="18"/>
        </w:rPr>
        <w:t xml:space="preserve">E </w:t>
      </w:r>
      <w:r>
        <w:rPr>
          <w:i/>
          <w:sz w:val="22"/>
          <w:szCs w:val="22"/>
        </w:rPr>
        <w:t>23)</w:t>
      </w:r>
      <w:r>
        <w:rPr>
          <w:i/>
          <w:w w:val="99"/>
          <w:sz w:val="22"/>
          <w:szCs w:val="22"/>
        </w:rPr>
        <w:t>......................................................................................15</w:t>
      </w:r>
    </w:p>
    <w:p w:rsidR="00F16361" w:rsidRDefault="0047509A">
      <w:pPr>
        <w:ind w:left="84" w:right="83"/>
        <w:jc w:val="center"/>
        <w:rPr>
          <w:sz w:val="22"/>
          <w:szCs w:val="22"/>
        </w:rPr>
      </w:pPr>
      <w:r>
        <w:rPr>
          <w:i/>
          <w:spacing w:val="1"/>
          <w:sz w:val="22"/>
          <w:szCs w:val="22"/>
        </w:rPr>
        <w:t>14</w:t>
      </w:r>
      <w:proofErr w:type="gramStart"/>
      <w:r>
        <w:rPr>
          <w:i/>
          <w:sz w:val="22"/>
          <w:szCs w:val="22"/>
        </w:rPr>
        <w:t>.</w:t>
      </w:r>
      <w:r>
        <w:rPr>
          <w:i/>
          <w:spacing w:val="-1"/>
          <w:sz w:val="22"/>
          <w:szCs w:val="22"/>
        </w:rPr>
        <w:t>R</w:t>
      </w:r>
      <w:r>
        <w:rPr>
          <w:i/>
          <w:sz w:val="18"/>
          <w:szCs w:val="18"/>
        </w:rPr>
        <w:t>ESOLUT</w:t>
      </w:r>
      <w:r>
        <w:rPr>
          <w:i/>
          <w:spacing w:val="1"/>
          <w:sz w:val="18"/>
          <w:szCs w:val="18"/>
        </w:rPr>
        <w:t>I</w:t>
      </w:r>
      <w:r>
        <w:rPr>
          <w:i/>
          <w:sz w:val="18"/>
          <w:szCs w:val="18"/>
        </w:rPr>
        <w:t>ONOF</w:t>
      </w:r>
      <w:proofErr w:type="gramEnd"/>
      <w:r>
        <w:rPr>
          <w:i/>
          <w:sz w:val="18"/>
          <w:szCs w:val="18"/>
        </w:rPr>
        <w:t xml:space="preserve"> </w:t>
      </w:r>
      <w:r>
        <w:rPr>
          <w:i/>
          <w:sz w:val="22"/>
          <w:szCs w:val="22"/>
        </w:rPr>
        <w:t>D</w:t>
      </w:r>
      <w:r>
        <w:rPr>
          <w:i/>
          <w:sz w:val="18"/>
          <w:szCs w:val="18"/>
        </w:rPr>
        <w:t>ISPUTES</w:t>
      </w:r>
      <w:r>
        <w:rPr>
          <w:i/>
          <w:sz w:val="22"/>
          <w:szCs w:val="22"/>
        </w:rPr>
        <w:t>(GCCC</w:t>
      </w:r>
      <w:r>
        <w:rPr>
          <w:i/>
          <w:spacing w:val="1"/>
          <w:sz w:val="18"/>
          <w:szCs w:val="18"/>
        </w:rPr>
        <w:t>LA</w:t>
      </w:r>
      <w:r>
        <w:rPr>
          <w:i/>
          <w:sz w:val="18"/>
          <w:szCs w:val="18"/>
        </w:rPr>
        <w:t xml:space="preserve">USE </w:t>
      </w:r>
      <w:r>
        <w:rPr>
          <w:i/>
          <w:w w:val="99"/>
          <w:sz w:val="22"/>
          <w:szCs w:val="22"/>
        </w:rPr>
        <w:t>28).................................................................................15</w:t>
      </w:r>
    </w:p>
    <w:p w:rsidR="00F16361" w:rsidRDefault="0047509A">
      <w:pPr>
        <w:ind w:left="84" w:right="83"/>
        <w:jc w:val="center"/>
        <w:rPr>
          <w:sz w:val="22"/>
          <w:szCs w:val="22"/>
        </w:rPr>
      </w:pPr>
      <w:r>
        <w:rPr>
          <w:i/>
          <w:spacing w:val="1"/>
          <w:sz w:val="22"/>
          <w:szCs w:val="22"/>
        </w:rPr>
        <w:t>15</w:t>
      </w:r>
      <w:proofErr w:type="gramStart"/>
      <w:r>
        <w:rPr>
          <w:i/>
          <w:sz w:val="22"/>
          <w:szCs w:val="22"/>
        </w:rPr>
        <w:t>.G</w:t>
      </w:r>
      <w:r>
        <w:rPr>
          <w:i/>
          <w:sz w:val="18"/>
          <w:szCs w:val="18"/>
        </w:rPr>
        <w:t>OVERN</w:t>
      </w:r>
      <w:r>
        <w:rPr>
          <w:i/>
          <w:spacing w:val="-1"/>
          <w:sz w:val="18"/>
          <w:szCs w:val="18"/>
        </w:rPr>
        <w:t>I</w:t>
      </w:r>
      <w:r>
        <w:rPr>
          <w:i/>
          <w:sz w:val="18"/>
          <w:szCs w:val="18"/>
        </w:rPr>
        <w:t>NG</w:t>
      </w:r>
      <w:r>
        <w:rPr>
          <w:i/>
          <w:sz w:val="22"/>
          <w:szCs w:val="22"/>
        </w:rPr>
        <w:t>L</w:t>
      </w:r>
      <w:r>
        <w:rPr>
          <w:i/>
          <w:sz w:val="18"/>
          <w:szCs w:val="18"/>
        </w:rPr>
        <w:t>ANGUAGE</w:t>
      </w:r>
      <w:proofErr w:type="gramEnd"/>
      <w:r>
        <w:rPr>
          <w:i/>
          <w:sz w:val="18"/>
          <w:szCs w:val="18"/>
        </w:rPr>
        <w:t xml:space="preserve"> </w:t>
      </w:r>
      <w:r>
        <w:rPr>
          <w:i/>
          <w:sz w:val="22"/>
          <w:szCs w:val="22"/>
        </w:rPr>
        <w:t>(GCCC</w:t>
      </w:r>
      <w:r>
        <w:rPr>
          <w:i/>
          <w:sz w:val="18"/>
          <w:szCs w:val="18"/>
        </w:rPr>
        <w:t xml:space="preserve">LAUSE </w:t>
      </w:r>
      <w:r>
        <w:rPr>
          <w:i/>
          <w:w w:val="99"/>
          <w:sz w:val="22"/>
          <w:szCs w:val="22"/>
        </w:rPr>
        <w:t>29).....................................................................................15</w:t>
      </w:r>
    </w:p>
    <w:p w:rsidR="00F16361" w:rsidRDefault="0047509A">
      <w:pPr>
        <w:ind w:left="84" w:right="81"/>
        <w:jc w:val="center"/>
        <w:rPr>
          <w:sz w:val="22"/>
          <w:szCs w:val="22"/>
        </w:rPr>
        <w:sectPr w:rsidR="00F16361">
          <w:headerReference w:type="default" r:id="rId36"/>
          <w:pgSz w:w="12240" w:h="15840"/>
          <w:pgMar w:top="940" w:right="1320" w:bottom="280" w:left="1680" w:header="742" w:footer="0" w:gutter="0"/>
          <w:pgNumType w:start="10"/>
          <w:cols w:space="720"/>
        </w:sectPr>
      </w:pPr>
      <w:r>
        <w:rPr>
          <w:i/>
          <w:spacing w:val="1"/>
          <w:sz w:val="22"/>
          <w:szCs w:val="22"/>
        </w:rPr>
        <w:t>16</w:t>
      </w:r>
      <w:proofErr w:type="gramStart"/>
      <w:r>
        <w:rPr>
          <w:i/>
          <w:sz w:val="22"/>
          <w:szCs w:val="22"/>
        </w:rPr>
        <w:t>.N</w:t>
      </w:r>
      <w:r>
        <w:rPr>
          <w:i/>
          <w:sz w:val="18"/>
          <w:szCs w:val="18"/>
        </w:rPr>
        <w:t>OTICES</w:t>
      </w:r>
      <w:proofErr w:type="gramEnd"/>
      <w:r>
        <w:rPr>
          <w:i/>
          <w:sz w:val="18"/>
          <w:szCs w:val="18"/>
        </w:rPr>
        <w:t xml:space="preserve"> </w:t>
      </w:r>
      <w:r>
        <w:rPr>
          <w:i/>
          <w:sz w:val="22"/>
          <w:szCs w:val="22"/>
        </w:rPr>
        <w:t>(GCCC</w:t>
      </w:r>
      <w:r>
        <w:rPr>
          <w:i/>
          <w:sz w:val="18"/>
          <w:szCs w:val="18"/>
        </w:rPr>
        <w:t>LAUSE</w:t>
      </w:r>
      <w:r>
        <w:rPr>
          <w:i/>
          <w:w w:val="99"/>
          <w:sz w:val="22"/>
          <w:szCs w:val="22"/>
        </w:rPr>
        <w:t>31</w:t>
      </w:r>
      <w:r>
        <w:rPr>
          <w:i/>
          <w:spacing w:val="7"/>
          <w:w w:val="99"/>
          <w:sz w:val="22"/>
          <w:szCs w:val="22"/>
        </w:rPr>
        <w:t>)</w:t>
      </w:r>
      <w:r>
        <w:rPr>
          <w:i/>
          <w:w w:val="99"/>
          <w:sz w:val="22"/>
          <w:szCs w:val="22"/>
        </w:rPr>
        <w:t>.............................................................................................................15</w:t>
      </w:r>
    </w:p>
    <w:p w:rsidR="00F16361" w:rsidRDefault="00F16361">
      <w:pPr>
        <w:spacing w:line="200" w:lineRule="exact"/>
      </w:pPr>
    </w:p>
    <w:p w:rsidR="00F16361" w:rsidRDefault="00F16361">
      <w:pPr>
        <w:spacing w:before="14" w:line="260" w:lineRule="exact"/>
        <w:rPr>
          <w:sz w:val="26"/>
          <w:szCs w:val="26"/>
        </w:rPr>
      </w:pPr>
    </w:p>
    <w:p w:rsidR="00F16361" w:rsidRDefault="00F16361">
      <w:pPr>
        <w:spacing w:line="200" w:lineRule="exact"/>
      </w:pPr>
    </w:p>
    <w:p w:rsidR="00F16361" w:rsidRDefault="00F16361">
      <w:pPr>
        <w:spacing w:before="2" w:line="280" w:lineRule="exact"/>
        <w:rPr>
          <w:sz w:val="28"/>
          <w:szCs w:val="28"/>
        </w:rPr>
      </w:pPr>
    </w:p>
    <w:p w:rsidR="00F16361" w:rsidRDefault="0047509A">
      <w:pPr>
        <w:spacing w:before="13"/>
        <w:ind w:left="1650"/>
        <w:rPr>
          <w:sz w:val="36"/>
          <w:szCs w:val="36"/>
        </w:rPr>
      </w:pPr>
      <w:r>
        <w:rPr>
          <w:b/>
          <w:sz w:val="36"/>
          <w:szCs w:val="36"/>
        </w:rPr>
        <w:t>Section IV.  Schedule of Requirements</w:t>
      </w:r>
    </w:p>
    <w:p w:rsidR="00F16361" w:rsidRDefault="00F16361">
      <w:pPr>
        <w:spacing w:line="200" w:lineRule="exact"/>
      </w:pPr>
    </w:p>
    <w:p w:rsidR="00F16361" w:rsidRDefault="00F16361">
      <w:pPr>
        <w:spacing w:line="200" w:lineRule="exact"/>
      </w:pPr>
    </w:p>
    <w:p w:rsidR="00F16361" w:rsidRDefault="00D74B2A">
      <w:pPr>
        <w:spacing w:line="200" w:lineRule="exact"/>
      </w:pPr>
      <w:r>
        <w:rPr>
          <w:noProof/>
        </w:rPr>
        <w:pict>
          <v:group id="Group 75" o:spid="_x0000_s1462" style="position:absolute;margin-left:89.6pt;margin-top:140.9pt;width:451.2pt;height:279.85pt;z-index:-251672576;mso-position-horizontal-relative:page;mso-position-vertical-relative:page" coordorigin="1792,2398" coordsize="9024,4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">
            <v:group id="Group 76" o:spid="_x0000_s1463" style="position:absolute;left:1800;top:2413;width:9000;height:0" coordorigin="1800,2413"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83" o:spid="_x0000_s1470" style="position:absolute;left:1800;top:2413;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4ysQA&#10;AADcAAAADwAAAGRycy9kb3ducmV2LnhtbESPQU/DMAyF70j7D5EncWPJdkCoWzZNaJuQOG1w6DFq&#10;TFNonKoxWcevxwckbrbe83ufN7sp9qrgmLtEFpYLAwqpSb6j1sL72/HhCVRmR971idDCDTPstrO7&#10;jat8utIZy4VbJSGUK2chMA+V1rkJGF1epAFJtI80Rseyjq32o7tKeOz1yphHHV1H0hDcgM8Bm6/L&#10;d7RQn/av57DUt/L5Ux+YzaqU+mTt/Xzar0ExTvxv/rt+8YJvhFaekQn0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8OMrEAAAA3AAAAA8AAAAAAAAAAAAAAAAAmAIAAGRycy9k&#10;b3ducmV2LnhtbFBLBQYAAAAABAAEAPUAAACJAwAAAAA=&#10;" path="m,l9000,e" filled="f" strokeweight=".82pt">
                <v:path arrowok="t" o:connecttype="custom" o:connectlocs="0,0;9000,0" o:connectangles="0,0"/>
              </v:shape>
              <v:group id="Group 77" o:spid="_x0000_s1464" style="position:absolute;left:1807;top:2407;width:0;height:4766" coordorigin="1807,2407" coordsize="0,4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82" o:spid="_x0000_s1469" style="position:absolute;left:1807;top:2407;width:0;height:4766;visibility:visible;mso-wrap-style:square;v-text-anchor:top" coordsize="0,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MWxsUA&#10;AADcAAAADwAAAGRycy9kb3ducmV2LnhtbESPQWvDMAyF74P+B6PCLqN12sMYad0yWga5dLC00KuI&#10;tThbLAfba7L9+ukw2E3iPb33abuffK9uFFMX2MBqWYAiboLtuDVwOb8snkCljGyxD0wGvinBfje7&#10;22Jpw8hvdKtzqySEU4kGXM5DqXVqHHlMyzAQi/Yeoscsa2y1jThKuO/1uigetceOpcHhQAdHzWf9&#10;5Q2czq9NP2T7cx2PD7G61O4jVJMx9/PpeQMq05T/zX/XlRX8leDLMzKB3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4xbGxQAAANwAAAAPAAAAAAAAAAAAAAAAAJgCAABkcnMv&#10;ZG93bnJldi54bWxQSwUGAAAAAAQABAD1AAAAigMAAAAA&#10;" path="m,l,4765e" filled="f" strokeweight=".82pt">
                  <v:path arrowok="t" o:connecttype="custom" o:connectlocs="0,2407;0,7172" o:connectangles="0,0"/>
                </v:shape>
                <v:group id="Group 78" o:spid="_x0000_s1465" style="position:absolute;left:1800;top:7165;width:9000;height:0" coordorigin="1800,7165"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81" o:spid="_x0000_s1468" style="position:absolute;left:1800;top:7165;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2Z/cIA&#10;AADcAAAADwAAAGRycy9kb3ducmV2LnhtbERPTUvDQBC9C/6HZQRvdpMcRGK3pZS2CJ5aPeQ4ZMds&#10;NDsbstNt6q93BcHbPN7nLNezH1SiKfaBDZSLAhRxG2zPnYH3t/3DE6goyBaHwGTgShHWq9ubJdY2&#10;XPhI6SSdyiEcazTgRMZa69g68hgXYSTO3EeYPEqGU6fthJcc7gddFcWj9thzbnA40tZR+3U6ewPN&#10;YfN6dKW+ps/vZidSVCk1B2Pu7+bNMyihWf7Ff+4Xm+eXFfw+ky/Q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DZn9wgAAANwAAAAPAAAAAAAAAAAAAAAAAJgCAABkcnMvZG93&#10;bnJldi54bWxQSwUGAAAAAAQABAD1AAAAhwMAAAAA&#10;" path="m,l9000,e" filled="f" strokeweight=".82pt">
                    <v:path arrowok="t" o:connecttype="custom" o:connectlocs="0,0;9000,0" o:connectangles="0,0"/>
                  </v:shape>
                  <v:group id="Group 79" o:spid="_x0000_s1466" style="position:absolute;left:10807;top:2406;width:0;height:4766" coordorigin="10807,2406" coordsize="0,4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80" o:spid="_x0000_s1467" style="position:absolute;left:10807;top:2406;width:0;height:4766;visibility:visible;mso-wrap-style:square;v-text-anchor:top" coordsize="0,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gQxcIA&#10;AADcAAAADwAAAGRycy9kb3ducmV2LnhtbERP32vCMBB+H/g/hBP2MjRVxpBqFFGEvmywKvh6NGdT&#10;bS4libbbX78MBnu7j+/nrTaDbcWDfGgcK5hNMxDEldMN1wpOx8NkASJEZI2tY1LwRQE269HTCnPt&#10;ev6kRxlrkUI45KjAxNjlUobKkMUwdR1x4i7OW4wJ+lpqj30Kt62cZ9mbtNhwajDY0c5QdSvvVsH7&#10;8aNqu6i/z/3+xRen0lxdMSj1PB62SxCRhvgv/nMXOs2fvcLvM+kC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2BDFwgAAANwAAAAPAAAAAAAAAAAAAAAAAJgCAABkcnMvZG93&#10;bnJldi54bWxQSwUGAAAAAAQABAD1AAAAhwMAAAAA&#10;" path="m,l,4766e" filled="f" strokeweight=".82pt">
                      <v:path arrowok="t" o:connecttype="custom" o:connectlocs="0,2406;0,7172" o:connectangles="0,0"/>
                    </v:shape>
                  </v:group>
                </v:group>
              </v:group>
            </v:group>
            <w10:wrap anchorx="page" anchory="page"/>
          </v:group>
        </w:pict>
      </w:r>
    </w:p>
    <w:p w:rsidR="00F16361" w:rsidRDefault="00F16361">
      <w:pPr>
        <w:spacing w:before="5" w:line="240" w:lineRule="exact"/>
        <w:rPr>
          <w:sz w:val="24"/>
          <w:szCs w:val="24"/>
        </w:rPr>
      </w:pPr>
    </w:p>
    <w:p w:rsidR="00F16361" w:rsidRDefault="0047509A">
      <w:pPr>
        <w:ind w:left="1598"/>
        <w:rPr>
          <w:sz w:val="28"/>
          <w:szCs w:val="28"/>
        </w:rPr>
      </w:pPr>
      <w:r>
        <w:rPr>
          <w:b/>
          <w:sz w:val="28"/>
          <w:szCs w:val="28"/>
        </w:rPr>
        <w:t>Notes</w:t>
      </w:r>
      <w:r w:rsidR="00312C5B">
        <w:rPr>
          <w:b/>
          <w:sz w:val="28"/>
          <w:szCs w:val="28"/>
        </w:rPr>
        <w:t xml:space="preserve"> </w:t>
      </w:r>
      <w:r>
        <w:rPr>
          <w:b/>
          <w:sz w:val="28"/>
          <w:szCs w:val="28"/>
        </w:rPr>
        <w:t>for</w:t>
      </w:r>
      <w:r w:rsidR="00312C5B">
        <w:rPr>
          <w:b/>
          <w:sz w:val="28"/>
          <w:szCs w:val="28"/>
        </w:rPr>
        <w:t xml:space="preserve"> </w:t>
      </w:r>
      <w:r>
        <w:rPr>
          <w:b/>
          <w:sz w:val="28"/>
          <w:szCs w:val="28"/>
        </w:rPr>
        <w:t>Preparing</w:t>
      </w:r>
      <w:r w:rsidR="00312C5B">
        <w:rPr>
          <w:b/>
          <w:sz w:val="28"/>
          <w:szCs w:val="28"/>
        </w:rPr>
        <w:t xml:space="preserve"> </w:t>
      </w:r>
      <w:r>
        <w:rPr>
          <w:b/>
          <w:sz w:val="28"/>
          <w:szCs w:val="28"/>
        </w:rPr>
        <w:t>the</w:t>
      </w:r>
      <w:r w:rsidR="00312C5B">
        <w:rPr>
          <w:b/>
          <w:sz w:val="28"/>
          <w:szCs w:val="28"/>
        </w:rPr>
        <w:t xml:space="preserve"> </w:t>
      </w:r>
      <w:r>
        <w:rPr>
          <w:b/>
          <w:sz w:val="28"/>
          <w:szCs w:val="28"/>
        </w:rPr>
        <w:t>Schedule</w:t>
      </w:r>
      <w:r w:rsidR="00312C5B">
        <w:rPr>
          <w:b/>
          <w:sz w:val="28"/>
          <w:szCs w:val="28"/>
        </w:rPr>
        <w:t xml:space="preserve"> </w:t>
      </w:r>
      <w:r>
        <w:rPr>
          <w:b/>
          <w:sz w:val="28"/>
          <w:szCs w:val="28"/>
        </w:rPr>
        <w:t>of</w:t>
      </w:r>
      <w:r w:rsidR="00312C5B">
        <w:rPr>
          <w:b/>
          <w:sz w:val="28"/>
          <w:szCs w:val="28"/>
        </w:rPr>
        <w:t xml:space="preserve"> </w:t>
      </w:r>
      <w:r>
        <w:rPr>
          <w:b/>
          <w:sz w:val="28"/>
          <w:szCs w:val="28"/>
        </w:rPr>
        <w:t>Requirements</w:t>
      </w:r>
    </w:p>
    <w:p w:rsidR="00F16361" w:rsidRDefault="00F16361">
      <w:pPr>
        <w:spacing w:before="12" w:line="260" w:lineRule="exact"/>
        <w:rPr>
          <w:sz w:val="26"/>
          <w:szCs w:val="26"/>
        </w:rPr>
      </w:pPr>
    </w:p>
    <w:p w:rsidR="00F16361" w:rsidRDefault="0047509A">
      <w:pPr>
        <w:ind w:left="215" w:right="178"/>
        <w:jc w:val="both"/>
        <w:rPr>
          <w:sz w:val="24"/>
          <w:szCs w:val="24"/>
        </w:rPr>
      </w:pPr>
      <w:r>
        <w:rPr>
          <w:sz w:val="24"/>
          <w:szCs w:val="24"/>
        </w:rPr>
        <w:t>The  Schedule  of  Require</w:t>
      </w:r>
      <w:r>
        <w:rPr>
          <w:spacing w:val="-2"/>
          <w:sz w:val="24"/>
          <w:szCs w:val="24"/>
        </w:rPr>
        <w:t>m</w:t>
      </w:r>
      <w:r>
        <w:rPr>
          <w:sz w:val="24"/>
          <w:szCs w:val="24"/>
        </w:rPr>
        <w:t>ents  shall  be  included  in  the  bidding  docu</w:t>
      </w:r>
      <w:r>
        <w:rPr>
          <w:spacing w:val="-2"/>
          <w:sz w:val="24"/>
          <w:szCs w:val="24"/>
        </w:rPr>
        <w:t>m</w:t>
      </w:r>
      <w:r>
        <w:rPr>
          <w:sz w:val="24"/>
          <w:szCs w:val="24"/>
        </w:rPr>
        <w:t>ents  by  the Procuringagency,andshallcover,ata</w:t>
      </w:r>
      <w:r>
        <w:rPr>
          <w:spacing w:val="-2"/>
          <w:sz w:val="24"/>
          <w:szCs w:val="24"/>
        </w:rPr>
        <w:t>m</w:t>
      </w:r>
      <w:r>
        <w:rPr>
          <w:spacing w:val="1"/>
          <w:sz w:val="24"/>
          <w:szCs w:val="24"/>
        </w:rPr>
        <w:t>i</w:t>
      </w:r>
      <w:r>
        <w:rPr>
          <w:sz w:val="24"/>
          <w:szCs w:val="24"/>
        </w:rPr>
        <w:t>ni</w:t>
      </w:r>
      <w:r>
        <w:rPr>
          <w:spacing w:val="-2"/>
          <w:sz w:val="24"/>
          <w:szCs w:val="24"/>
        </w:rPr>
        <w:t>m</w:t>
      </w:r>
      <w:r>
        <w:rPr>
          <w:sz w:val="24"/>
          <w:szCs w:val="24"/>
        </w:rPr>
        <w:t>um,adescriptionofthegoodsandservices to be supplied and the delivery schedule.</w:t>
      </w:r>
    </w:p>
    <w:p w:rsidR="00F16361" w:rsidRDefault="00F16361">
      <w:pPr>
        <w:spacing w:before="16" w:line="260" w:lineRule="exact"/>
        <w:rPr>
          <w:sz w:val="26"/>
          <w:szCs w:val="26"/>
        </w:rPr>
      </w:pPr>
    </w:p>
    <w:p w:rsidR="00F16361" w:rsidRDefault="0047509A">
      <w:pPr>
        <w:ind w:left="215" w:right="177"/>
        <w:jc w:val="both"/>
        <w:rPr>
          <w:sz w:val="24"/>
          <w:szCs w:val="24"/>
        </w:rPr>
      </w:pPr>
      <w:r>
        <w:rPr>
          <w:sz w:val="24"/>
          <w:szCs w:val="24"/>
        </w:rPr>
        <w:t>Theobjectiveofthe</w:t>
      </w:r>
      <w:r>
        <w:rPr>
          <w:spacing w:val="-1"/>
          <w:sz w:val="24"/>
          <w:szCs w:val="24"/>
        </w:rPr>
        <w:t>S</w:t>
      </w:r>
      <w:r>
        <w:rPr>
          <w:sz w:val="24"/>
          <w:szCs w:val="24"/>
        </w:rPr>
        <w:t>cheduleofRequire</w:t>
      </w:r>
      <w:r>
        <w:rPr>
          <w:spacing w:val="-2"/>
          <w:sz w:val="24"/>
          <w:szCs w:val="24"/>
        </w:rPr>
        <w:t>m</w:t>
      </w:r>
      <w:r>
        <w:rPr>
          <w:sz w:val="24"/>
          <w:szCs w:val="24"/>
        </w:rPr>
        <w:t>entsistopr</w:t>
      </w:r>
      <w:r>
        <w:rPr>
          <w:spacing w:val="-1"/>
          <w:sz w:val="24"/>
          <w:szCs w:val="24"/>
        </w:rPr>
        <w:t>o</w:t>
      </w:r>
      <w:r>
        <w:rPr>
          <w:sz w:val="24"/>
          <w:szCs w:val="24"/>
        </w:rPr>
        <w:t>videsu</w:t>
      </w:r>
      <w:r>
        <w:rPr>
          <w:spacing w:val="-1"/>
          <w:sz w:val="24"/>
          <w:szCs w:val="24"/>
        </w:rPr>
        <w:t>ff</w:t>
      </w:r>
      <w:r>
        <w:rPr>
          <w:sz w:val="24"/>
          <w:szCs w:val="24"/>
        </w:rPr>
        <w:t>icientin</w:t>
      </w:r>
      <w:r>
        <w:rPr>
          <w:spacing w:val="-1"/>
          <w:sz w:val="24"/>
          <w:szCs w:val="24"/>
        </w:rPr>
        <w:t>f</w:t>
      </w:r>
      <w:r>
        <w:rPr>
          <w:sz w:val="24"/>
          <w:szCs w:val="24"/>
        </w:rPr>
        <w:t>or</w:t>
      </w:r>
      <w:r>
        <w:rPr>
          <w:spacing w:val="-2"/>
          <w:sz w:val="24"/>
          <w:szCs w:val="24"/>
        </w:rPr>
        <w:t>m</w:t>
      </w:r>
      <w:r>
        <w:rPr>
          <w:sz w:val="24"/>
          <w:szCs w:val="24"/>
        </w:rPr>
        <w:t>ationto enable bid</w:t>
      </w:r>
      <w:r>
        <w:rPr>
          <w:spacing w:val="-1"/>
          <w:sz w:val="24"/>
          <w:szCs w:val="24"/>
        </w:rPr>
        <w:t>d</w:t>
      </w:r>
      <w:r>
        <w:rPr>
          <w:sz w:val="24"/>
          <w:szCs w:val="24"/>
        </w:rPr>
        <w:t>ers to pre</w:t>
      </w:r>
      <w:r>
        <w:rPr>
          <w:spacing w:val="-1"/>
          <w:sz w:val="24"/>
          <w:szCs w:val="24"/>
        </w:rPr>
        <w:t>p</w:t>
      </w:r>
      <w:r>
        <w:rPr>
          <w:sz w:val="24"/>
          <w:szCs w:val="24"/>
        </w:rPr>
        <w:t>are their bids effic</w:t>
      </w:r>
      <w:r>
        <w:rPr>
          <w:spacing w:val="-1"/>
          <w:sz w:val="24"/>
          <w:szCs w:val="24"/>
        </w:rPr>
        <w:t>i</w:t>
      </w:r>
      <w:r>
        <w:rPr>
          <w:sz w:val="24"/>
          <w:szCs w:val="24"/>
        </w:rPr>
        <w:t>ently and accurately, in particular, the Price Schedule,</w:t>
      </w:r>
      <w:r w:rsidR="00BF41CB">
        <w:rPr>
          <w:sz w:val="24"/>
          <w:szCs w:val="24"/>
        </w:rPr>
        <w:t xml:space="preserve"> </w:t>
      </w:r>
      <w:r>
        <w:rPr>
          <w:spacing w:val="-1"/>
          <w:sz w:val="24"/>
          <w:szCs w:val="24"/>
        </w:rPr>
        <w:t>f</w:t>
      </w:r>
      <w:r>
        <w:rPr>
          <w:sz w:val="24"/>
          <w:szCs w:val="24"/>
        </w:rPr>
        <w:t>or</w:t>
      </w:r>
      <w:r w:rsidR="00BF41CB">
        <w:rPr>
          <w:sz w:val="24"/>
          <w:szCs w:val="24"/>
        </w:rPr>
        <w:t xml:space="preserve"> </w:t>
      </w:r>
      <w:r>
        <w:rPr>
          <w:sz w:val="24"/>
          <w:szCs w:val="24"/>
        </w:rPr>
        <w:t>which</w:t>
      </w:r>
      <w:r w:rsidR="00BF41CB">
        <w:rPr>
          <w:sz w:val="24"/>
          <w:szCs w:val="24"/>
        </w:rPr>
        <w:t xml:space="preserve"> </w:t>
      </w:r>
      <w:proofErr w:type="gramStart"/>
      <w:r>
        <w:rPr>
          <w:sz w:val="24"/>
          <w:szCs w:val="24"/>
        </w:rPr>
        <w:t>a</w:t>
      </w:r>
      <w:r w:rsidR="00BF41CB">
        <w:rPr>
          <w:sz w:val="24"/>
          <w:szCs w:val="24"/>
        </w:rPr>
        <w:t xml:space="preserve"> </w:t>
      </w:r>
      <w:r>
        <w:rPr>
          <w:spacing w:val="-1"/>
          <w:sz w:val="24"/>
          <w:szCs w:val="24"/>
        </w:rPr>
        <w:t>f</w:t>
      </w:r>
      <w:r>
        <w:rPr>
          <w:sz w:val="24"/>
          <w:szCs w:val="24"/>
        </w:rPr>
        <w:t>or</w:t>
      </w:r>
      <w:proofErr w:type="gramEnd"/>
      <w:r w:rsidR="00BF41CB">
        <w:rPr>
          <w:sz w:val="24"/>
          <w:szCs w:val="24"/>
        </w:rPr>
        <w:t xml:space="preserve"> </w:t>
      </w:r>
      <w:proofErr w:type="spellStart"/>
      <w:r>
        <w:rPr>
          <w:sz w:val="24"/>
          <w:szCs w:val="24"/>
        </w:rPr>
        <w:t>mis</w:t>
      </w:r>
      <w:proofErr w:type="spellEnd"/>
      <w:r w:rsidR="003B4D4C">
        <w:rPr>
          <w:sz w:val="24"/>
          <w:szCs w:val="24"/>
        </w:rPr>
        <w:t xml:space="preserve"> </w:t>
      </w:r>
      <w:r>
        <w:rPr>
          <w:sz w:val="24"/>
          <w:szCs w:val="24"/>
        </w:rPr>
        <w:t>provided</w:t>
      </w:r>
      <w:r w:rsidR="00BF41CB">
        <w:rPr>
          <w:sz w:val="24"/>
          <w:szCs w:val="24"/>
        </w:rPr>
        <w:t xml:space="preserve"> </w:t>
      </w:r>
      <w:r>
        <w:rPr>
          <w:sz w:val="24"/>
          <w:szCs w:val="24"/>
        </w:rPr>
        <w:t>in</w:t>
      </w:r>
      <w:r w:rsidR="00BF41CB">
        <w:rPr>
          <w:sz w:val="24"/>
          <w:szCs w:val="24"/>
        </w:rPr>
        <w:t xml:space="preserve"> </w:t>
      </w:r>
      <w:proofErr w:type="spellStart"/>
      <w:r>
        <w:rPr>
          <w:sz w:val="24"/>
          <w:szCs w:val="24"/>
        </w:rPr>
        <w:t>SectionVI</w:t>
      </w:r>
      <w:proofErr w:type="spellEnd"/>
      <w:r>
        <w:rPr>
          <w:sz w:val="24"/>
          <w:szCs w:val="24"/>
        </w:rPr>
        <w:t>.   In</w:t>
      </w:r>
      <w:r w:rsidR="00BF41CB">
        <w:rPr>
          <w:sz w:val="24"/>
          <w:szCs w:val="24"/>
        </w:rPr>
        <w:t xml:space="preserve"> </w:t>
      </w:r>
      <w:r>
        <w:rPr>
          <w:sz w:val="24"/>
          <w:szCs w:val="24"/>
        </w:rPr>
        <w:t>additio</w:t>
      </w:r>
      <w:r>
        <w:rPr>
          <w:spacing w:val="-1"/>
          <w:sz w:val="24"/>
          <w:szCs w:val="24"/>
        </w:rPr>
        <w:t>n</w:t>
      </w:r>
      <w:r>
        <w:rPr>
          <w:sz w:val="24"/>
          <w:szCs w:val="24"/>
        </w:rPr>
        <w:t>,</w:t>
      </w:r>
      <w:r w:rsidR="00BF41CB">
        <w:rPr>
          <w:sz w:val="24"/>
          <w:szCs w:val="24"/>
        </w:rPr>
        <w:t xml:space="preserve"> </w:t>
      </w:r>
      <w:r>
        <w:rPr>
          <w:sz w:val="24"/>
          <w:szCs w:val="24"/>
        </w:rPr>
        <w:t>the</w:t>
      </w:r>
      <w:r w:rsidR="00BF41CB">
        <w:rPr>
          <w:sz w:val="24"/>
          <w:szCs w:val="24"/>
        </w:rPr>
        <w:t xml:space="preserve"> </w:t>
      </w:r>
      <w:r>
        <w:rPr>
          <w:sz w:val="24"/>
          <w:szCs w:val="24"/>
        </w:rPr>
        <w:t>Schedule</w:t>
      </w:r>
      <w:r w:rsidR="00BF41CB">
        <w:rPr>
          <w:sz w:val="24"/>
          <w:szCs w:val="24"/>
        </w:rPr>
        <w:t xml:space="preserve"> </w:t>
      </w:r>
      <w:r>
        <w:rPr>
          <w:sz w:val="24"/>
          <w:szCs w:val="24"/>
        </w:rPr>
        <w:t>of Require</w:t>
      </w:r>
      <w:r>
        <w:rPr>
          <w:spacing w:val="-2"/>
          <w:sz w:val="24"/>
          <w:szCs w:val="24"/>
        </w:rPr>
        <w:t>m</w:t>
      </w:r>
      <w:r>
        <w:rPr>
          <w:sz w:val="24"/>
          <w:szCs w:val="24"/>
        </w:rPr>
        <w:t>ents, together with t</w:t>
      </w:r>
      <w:r>
        <w:rPr>
          <w:spacing w:val="-2"/>
          <w:sz w:val="24"/>
          <w:szCs w:val="24"/>
        </w:rPr>
        <w:t>h</w:t>
      </w:r>
      <w:r>
        <w:rPr>
          <w:sz w:val="24"/>
          <w:szCs w:val="24"/>
        </w:rPr>
        <w:t>e</w:t>
      </w:r>
      <w:r w:rsidR="00B52E35">
        <w:rPr>
          <w:sz w:val="24"/>
          <w:szCs w:val="24"/>
        </w:rPr>
        <w:t xml:space="preserve"> </w:t>
      </w:r>
      <w:r>
        <w:rPr>
          <w:sz w:val="24"/>
          <w:szCs w:val="24"/>
        </w:rPr>
        <w:t>Price</w:t>
      </w:r>
      <w:r w:rsidR="00B52E35">
        <w:rPr>
          <w:sz w:val="24"/>
          <w:szCs w:val="24"/>
        </w:rPr>
        <w:t xml:space="preserve"> </w:t>
      </w:r>
      <w:r>
        <w:rPr>
          <w:sz w:val="24"/>
          <w:szCs w:val="24"/>
        </w:rPr>
        <w:t>Schedule,</w:t>
      </w:r>
      <w:r w:rsidR="00B52E35">
        <w:rPr>
          <w:sz w:val="24"/>
          <w:szCs w:val="24"/>
        </w:rPr>
        <w:t xml:space="preserve"> </w:t>
      </w:r>
      <w:r>
        <w:rPr>
          <w:sz w:val="24"/>
          <w:szCs w:val="24"/>
        </w:rPr>
        <w:t>should</w:t>
      </w:r>
      <w:r w:rsidR="00B52E35">
        <w:rPr>
          <w:sz w:val="24"/>
          <w:szCs w:val="24"/>
        </w:rPr>
        <w:t xml:space="preserve"> </w:t>
      </w:r>
      <w:r>
        <w:rPr>
          <w:sz w:val="24"/>
          <w:szCs w:val="24"/>
        </w:rPr>
        <w:t>serve as</w:t>
      </w:r>
      <w:r w:rsidR="00B52E35">
        <w:rPr>
          <w:sz w:val="24"/>
          <w:szCs w:val="24"/>
        </w:rPr>
        <w:t xml:space="preserve"> </w:t>
      </w:r>
      <w:r>
        <w:rPr>
          <w:sz w:val="24"/>
          <w:szCs w:val="24"/>
        </w:rPr>
        <w:t>a</w:t>
      </w:r>
      <w:r w:rsidR="00B52E35">
        <w:rPr>
          <w:sz w:val="24"/>
          <w:szCs w:val="24"/>
        </w:rPr>
        <w:t xml:space="preserve"> </w:t>
      </w:r>
      <w:r>
        <w:rPr>
          <w:sz w:val="24"/>
          <w:szCs w:val="24"/>
        </w:rPr>
        <w:t>basis</w:t>
      </w:r>
      <w:r w:rsidR="00B52E35">
        <w:rPr>
          <w:sz w:val="24"/>
          <w:szCs w:val="24"/>
        </w:rPr>
        <w:t xml:space="preserve"> </w:t>
      </w:r>
      <w:r>
        <w:rPr>
          <w:sz w:val="24"/>
          <w:szCs w:val="24"/>
        </w:rPr>
        <w:t>in</w:t>
      </w:r>
      <w:r w:rsidR="00B52E35">
        <w:rPr>
          <w:sz w:val="24"/>
          <w:szCs w:val="24"/>
        </w:rPr>
        <w:t xml:space="preserve"> </w:t>
      </w:r>
      <w:r>
        <w:rPr>
          <w:sz w:val="24"/>
          <w:szCs w:val="24"/>
        </w:rPr>
        <w:t>the</w:t>
      </w:r>
      <w:r w:rsidR="00B52E35">
        <w:rPr>
          <w:sz w:val="24"/>
          <w:szCs w:val="24"/>
        </w:rPr>
        <w:t xml:space="preserve"> </w:t>
      </w:r>
      <w:r>
        <w:rPr>
          <w:sz w:val="24"/>
          <w:szCs w:val="24"/>
        </w:rPr>
        <w:t>event</w:t>
      </w:r>
      <w:r w:rsidR="00B52E35">
        <w:rPr>
          <w:sz w:val="24"/>
          <w:szCs w:val="24"/>
        </w:rPr>
        <w:t xml:space="preserve"> </w:t>
      </w:r>
      <w:r>
        <w:rPr>
          <w:sz w:val="24"/>
          <w:szCs w:val="24"/>
        </w:rPr>
        <w:t>of quantity variation at the ti</w:t>
      </w:r>
      <w:r>
        <w:rPr>
          <w:spacing w:val="-2"/>
          <w:sz w:val="24"/>
          <w:szCs w:val="24"/>
        </w:rPr>
        <w:t>m</w:t>
      </w:r>
      <w:r>
        <w:rPr>
          <w:sz w:val="24"/>
          <w:szCs w:val="24"/>
        </w:rPr>
        <w:t xml:space="preserve">e of </w:t>
      </w:r>
      <w:r>
        <w:rPr>
          <w:spacing w:val="1"/>
          <w:sz w:val="24"/>
          <w:szCs w:val="24"/>
        </w:rPr>
        <w:t>a</w:t>
      </w:r>
      <w:r>
        <w:rPr>
          <w:sz w:val="24"/>
          <w:szCs w:val="24"/>
        </w:rPr>
        <w:t>ward</w:t>
      </w:r>
      <w:r w:rsidR="003D6B10">
        <w:rPr>
          <w:sz w:val="24"/>
          <w:szCs w:val="24"/>
        </w:rPr>
        <w:t xml:space="preserve"> </w:t>
      </w:r>
      <w:r>
        <w:rPr>
          <w:sz w:val="24"/>
          <w:szCs w:val="24"/>
        </w:rPr>
        <w:t>of contract pursuant to ITB Clause 29.</w:t>
      </w:r>
    </w:p>
    <w:p w:rsidR="00F16361" w:rsidRDefault="00F16361">
      <w:pPr>
        <w:spacing w:before="16" w:line="260" w:lineRule="exact"/>
        <w:rPr>
          <w:sz w:val="26"/>
          <w:szCs w:val="26"/>
        </w:rPr>
      </w:pPr>
    </w:p>
    <w:p w:rsidR="00F16361" w:rsidRDefault="0047509A">
      <w:pPr>
        <w:ind w:left="215" w:right="178"/>
        <w:jc w:val="both"/>
        <w:rPr>
          <w:sz w:val="24"/>
          <w:szCs w:val="24"/>
        </w:rPr>
        <w:sectPr w:rsidR="00F16361">
          <w:headerReference w:type="default" r:id="rId37"/>
          <w:pgSz w:w="12240" w:h="15840"/>
          <w:pgMar w:top="940" w:right="1320" w:bottom="280" w:left="1700" w:header="742" w:footer="0" w:gutter="0"/>
          <w:pgNumType w:start="16"/>
          <w:cols w:space="720"/>
        </w:sectPr>
      </w:pPr>
      <w:r>
        <w:rPr>
          <w:sz w:val="24"/>
          <w:szCs w:val="24"/>
        </w:rPr>
        <w:t>The date or period for delivery should be ca</w:t>
      </w:r>
      <w:r>
        <w:rPr>
          <w:spacing w:val="-2"/>
          <w:sz w:val="24"/>
          <w:szCs w:val="24"/>
        </w:rPr>
        <w:t>r</w:t>
      </w:r>
      <w:r>
        <w:rPr>
          <w:sz w:val="24"/>
          <w:szCs w:val="24"/>
        </w:rPr>
        <w:t>efully specified, taking the date prescribed here</w:t>
      </w:r>
      <w:r w:rsidR="003D6B10">
        <w:rPr>
          <w:sz w:val="24"/>
          <w:szCs w:val="24"/>
        </w:rPr>
        <w:t xml:space="preserve"> </w:t>
      </w:r>
      <w:r>
        <w:rPr>
          <w:sz w:val="24"/>
          <w:szCs w:val="24"/>
        </w:rPr>
        <w:t>in</w:t>
      </w:r>
      <w:r w:rsidR="003D6B10">
        <w:rPr>
          <w:sz w:val="24"/>
          <w:szCs w:val="24"/>
        </w:rPr>
        <w:t xml:space="preserve"> </w:t>
      </w:r>
      <w:r>
        <w:rPr>
          <w:sz w:val="24"/>
          <w:szCs w:val="24"/>
        </w:rPr>
        <w:t xml:space="preserve">from </w:t>
      </w:r>
      <w:proofErr w:type="gramStart"/>
      <w:r>
        <w:rPr>
          <w:sz w:val="24"/>
          <w:szCs w:val="24"/>
        </w:rPr>
        <w:t>whichthe</w:t>
      </w:r>
      <w:r>
        <w:rPr>
          <w:spacing w:val="-2"/>
          <w:sz w:val="24"/>
          <w:szCs w:val="24"/>
        </w:rPr>
        <w:t>P</w:t>
      </w:r>
      <w:r>
        <w:rPr>
          <w:spacing w:val="1"/>
          <w:sz w:val="24"/>
          <w:szCs w:val="24"/>
        </w:rPr>
        <w:t>r</w:t>
      </w:r>
      <w:r>
        <w:rPr>
          <w:sz w:val="24"/>
          <w:szCs w:val="24"/>
        </w:rPr>
        <w:t>ocuringagency’sdeliv</w:t>
      </w:r>
      <w:r>
        <w:rPr>
          <w:spacing w:val="-1"/>
          <w:sz w:val="24"/>
          <w:szCs w:val="24"/>
        </w:rPr>
        <w:t>e</w:t>
      </w:r>
      <w:r>
        <w:rPr>
          <w:spacing w:val="1"/>
          <w:sz w:val="24"/>
          <w:szCs w:val="24"/>
        </w:rPr>
        <w:t>r</w:t>
      </w:r>
      <w:r>
        <w:rPr>
          <w:sz w:val="24"/>
          <w:szCs w:val="24"/>
        </w:rPr>
        <w:t>yobli</w:t>
      </w:r>
      <w:r>
        <w:rPr>
          <w:spacing w:val="-1"/>
          <w:sz w:val="24"/>
          <w:szCs w:val="24"/>
        </w:rPr>
        <w:t>g</w:t>
      </w:r>
      <w:r>
        <w:rPr>
          <w:sz w:val="24"/>
          <w:szCs w:val="24"/>
        </w:rPr>
        <w:t>ati</w:t>
      </w:r>
      <w:r>
        <w:rPr>
          <w:spacing w:val="-1"/>
          <w:sz w:val="24"/>
          <w:szCs w:val="24"/>
        </w:rPr>
        <w:t>o</w:t>
      </w:r>
      <w:r>
        <w:rPr>
          <w:sz w:val="24"/>
          <w:szCs w:val="24"/>
        </w:rPr>
        <w:t>nssta</w:t>
      </w:r>
      <w:r>
        <w:rPr>
          <w:spacing w:val="-1"/>
          <w:sz w:val="24"/>
          <w:szCs w:val="24"/>
        </w:rPr>
        <w:t>r</w:t>
      </w:r>
      <w:r>
        <w:rPr>
          <w:sz w:val="24"/>
          <w:szCs w:val="24"/>
        </w:rPr>
        <w:t>t</w:t>
      </w:r>
      <w:r>
        <w:rPr>
          <w:spacing w:val="-1"/>
          <w:sz w:val="24"/>
          <w:szCs w:val="24"/>
        </w:rPr>
        <w:t>(</w:t>
      </w:r>
      <w:proofErr w:type="gramEnd"/>
      <w:r>
        <w:rPr>
          <w:sz w:val="24"/>
          <w:szCs w:val="24"/>
        </w:rPr>
        <w:t>i.e.,noticeofaward, contract signature, opening or con</w:t>
      </w:r>
      <w:r>
        <w:rPr>
          <w:spacing w:val="-1"/>
          <w:sz w:val="24"/>
          <w:szCs w:val="24"/>
        </w:rPr>
        <w:t>f</w:t>
      </w:r>
      <w:r>
        <w:rPr>
          <w:sz w:val="24"/>
          <w:szCs w:val="24"/>
        </w:rPr>
        <w:t>ir</w:t>
      </w:r>
      <w:r>
        <w:rPr>
          <w:spacing w:val="-2"/>
          <w:sz w:val="24"/>
          <w:szCs w:val="24"/>
        </w:rPr>
        <w:t>m</w:t>
      </w:r>
      <w:r>
        <w:rPr>
          <w:sz w:val="24"/>
          <w:szCs w:val="24"/>
        </w:rPr>
        <w:t>ation of the letter of credit).</w:t>
      </w:r>
    </w:p>
    <w:p w:rsidR="00F16361" w:rsidRDefault="00F16361">
      <w:pPr>
        <w:spacing w:line="200" w:lineRule="exact"/>
      </w:pPr>
    </w:p>
    <w:p w:rsidR="00F16361" w:rsidRDefault="00F16361">
      <w:pPr>
        <w:spacing w:before="14" w:line="260" w:lineRule="exact"/>
        <w:rPr>
          <w:sz w:val="26"/>
          <w:szCs w:val="26"/>
        </w:rPr>
      </w:pPr>
    </w:p>
    <w:p w:rsidR="00F16361" w:rsidRDefault="0047509A">
      <w:pPr>
        <w:spacing w:before="23"/>
        <w:ind w:left="3036"/>
        <w:rPr>
          <w:sz w:val="28"/>
          <w:szCs w:val="28"/>
        </w:rPr>
      </w:pPr>
      <w:r>
        <w:rPr>
          <w:b/>
          <w:sz w:val="28"/>
          <w:szCs w:val="28"/>
        </w:rPr>
        <w:t>Schedule</w:t>
      </w:r>
      <w:r w:rsidR="00A37131">
        <w:rPr>
          <w:b/>
          <w:sz w:val="28"/>
          <w:szCs w:val="28"/>
        </w:rPr>
        <w:t xml:space="preserve"> </w:t>
      </w:r>
      <w:r>
        <w:rPr>
          <w:b/>
          <w:sz w:val="28"/>
          <w:szCs w:val="28"/>
        </w:rPr>
        <w:t>of</w:t>
      </w:r>
      <w:r w:rsidR="00A37131">
        <w:rPr>
          <w:b/>
          <w:sz w:val="28"/>
          <w:szCs w:val="28"/>
        </w:rPr>
        <w:t xml:space="preserve"> </w:t>
      </w:r>
      <w:r>
        <w:rPr>
          <w:b/>
          <w:sz w:val="28"/>
          <w:szCs w:val="28"/>
        </w:rPr>
        <w:t>Requirements</w:t>
      </w:r>
    </w:p>
    <w:p w:rsidR="00F16361" w:rsidRDefault="00F16361">
      <w:pPr>
        <w:spacing w:before="8" w:line="140" w:lineRule="exact"/>
        <w:rPr>
          <w:sz w:val="14"/>
          <w:szCs w:val="14"/>
        </w:rPr>
      </w:pPr>
    </w:p>
    <w:p w:rsidR="00F16361" w:rsidRDefault="00F16361">
      <w:pPr>
        <w:spacing w:line="200" w:lineRule="exact"/>
      </w:pPr>
    </w:p>
    <w:p w:rsidR="00F16361" w:rsidRDefault="00F16361">
      <w:pPr>
        <w:spacing w:line="200" w:lineRule="exact"/>
      </w:pPr>
    </w:p>
    <w:p w:rsidR="00F16361" w:rsidRDefault="0047509A">
      <w:pPr>
        <w:ind w:left="100" w:right="77"/>
        <w:rPr>
          <w:sz w:val="24"/>
          <w:szCs w:val="24"/>
        </w:rPr>
      </w:pPr>
      <w:r>
        <w:rPr>
          <w:sz w:val="24"/>
          <w:szCs w:val="24"/>
        </w:rPr>
        <w:t>Thedeliveryscheduleexpressedasweeks/</w:t>
      </w:r>
      <w:r>
        <w:rPr>
          <w:spacing w:val="-2"/>
          <w:sz w:val="24"/>
          <w:szCs w:val="24"/>
        </w:rPr>
        <w:t>m</w:t>
      </w:r>
      <w:r>
        <w:rPr>
          <w:sz w:val="24"/>
          <w:szCs w:val="24"/>
        </w:rPr>
        <w:t>onthsstip</w:t>
      </w:r>
      <w:r>
        <w:rPr>
          <w:spacing w:val="-1"/>
          <w:sz w:val="24"/>
          <w:szCs w:val="24"/>
        </w:rPr>
        <w:t>u</w:t>
      </w:r>
      <w:r>
        <w:rPr>
          <w:spacing w:val="1"/>
          <w:sz w:val="24"/>
          <w:szCs w:val="24"/>
        </w:rPr>
        <w:t>l</w:t>
      </w:r>
      <w:r>
        <w:rPr>
          <w:sz w:val="24"/>
          <w:szCs w:val="24"/>
        </w:rPr>
        <w:t>atesherea</w:t>
      </w:r>
      <w:r>
        <w:rPr>
          <w:spacing w:val="-1"/>
          <w:sz w:val="24"/>
          <w:szCs w:val="24"/>
        </w:rPr>
        <w:t>f</w:t>
      </w:r>
      <w:r>
        <w:rPr>
          <w:sz w:val="24"/>
          <w:szCs w:val="24"/>
        </w:rPr>
        <w:t>t</w:t>
      </w:r>
      <w:r>
        <w:rPr>
          <w:spacing w:val="-1"/>
          <w:sz w:val="24"/>
          <w:szCs w:val="24"/>
        </w:rPr>
        <w:t>e</w:t>
      </w:r>
      <w:r>
        <w:rPr>
          <w:sz w:val="24"/>
          <w:szCs w:val="24"/>
        </w:rPr>
        <w:t>radeliv</w:t>
      </w:r>
      <w:r>
        <w:rPr>
          <w:spacing w:val="-1"/>
          <w:sz w:val="24"/>
          <w:szCs w:val="24"/>
        </w:rPr>
        <w:t>e</w:t>
      </w:r>
      <w:r>
        <w:rPr>
          <w:spacing w:val="1"/>
          <w:sz w:val="24"/>
          <w:szCs w:val="24"/>
        </w:rPr>
        <w:t>r</w:t>
      </w:r>
      <w:r>
        <w:rPr>
          <w:sz w:val="24"/>
          <w:szCs w:val="24"/>
        </w:rPr>
        <w:t>yd</w:t>
      </w:r>
      <w:r>
        <w:rPr>
          <w:spacing w:val="-1"/>
          <w:sz w:val="24"/>
          <w:szCs w:val="24"/>
        </w:rPr>
        <w:t>a</w:t>
      </w:r>
      <w:r>
        <w:rPr>
          <w:sz w:val="24"/>
          <w:szCs w:val="24"/>
        </w:rPr>
        <w:t>tewhich is the date of delivery required.</w:t>
      </w:r>
    </w:p>
    <w:p w:rsidR="00F16361" w:rsidRDefault="00F16361">
      <w:pPr>
        <w:spacing w:before="16" w:line="260" w:lineRule="exact"/>
        <w:rPr>
          <w:sz w:val="26"/>
          <w:szCs w:val="26"/>
        </w:rPr>
      </w:pPr>
    </w:p>
    <w:p w:rsidR="00F16361" w:rsidRDefault="0047509A">
      <w:pPr>
        <w:ind w:left="100"/>
        <w:rPr>
          <w:sz w:val="24"/>
          <w:szCs w:val="24"/>
        </w:rPr>
      </w:pPr>
      <w:r>
        <w:rPr>
          <w:b/>
          <w:sz w:val="24"/>
          <w:szCs w:val="24"/>
        </w:rPr>
        <w:t xml:space="preserve">Number        Description             </w:t>
      </w:r>
      <w:r w:rsidR="00B76A6F">
        <w:rPr>
          <w:b/>
          <w:sz w:val="24"/>
          <w:szCs w:val="24"/>
        </w:rPr>
        <w:t xml:space="preserve">                  </w:t>
      </w:r>
      <w:r>
        <w:rPr>
          <w:b/>
          <w:sz w:val="24"/>
          <w:szCs w:val="24"/>
        </w:rPr>
        <w:t xml:space="preserve">  Quantity       Delivery </w:t>
      </w:r>
      <w:r>
        <w:rPr>
          <w:b/>
          <w:spacing w:val="-1"/>
          <w:sz w:val="24"/>
          <w:szCs w:val="24"/>
        </w:rPr>
        <w:t>sc</w:t>
      </w:r>
      <w:r>
        <w:rPr>
          <w:b/>
          <w:sz w:val="24"/>
          <w:szCs w:val="24"/>
        </w:rPr>
        <w:t xml:space="preserve">hedule </w:t>
      </w:r>
      <w:r>
        <w:rPr>
          <w:sz w:val="24"/>
          <w:szCs w:val="24"/>
        </w:rPr>
        <w:t>(ship</w:t>
      </w:r>
      <w:r>
        <w:rPr>
          <w:spacing w:val="-2"/>
          <w:sz w:val="24"/>
          <w:szCs w:val="24"/>
        </w:rPr>
        <w:t>m</w:t>
      </w:r>
      <w:r>
        <w:rPr>
          <w:sz w:val="24"/>
          <w:szCs w:val="24"/>
        </w:rPr>
        <w:t>ent)</w:t>
      </w:r>
    </w:p>
    <w:p w:rsidR="00D30FBB" w:rsidRDefault="00D30FBB">
      <w:pPr>
        <w:spacing w:before="2" w:line="260" w:lineRule="exact"/>
        <w:ind w:left="5140"/>
        <w:rPr>
          <w:b/>
          <w:position w:val="-1"/>
          <w:sz w:val="24"/>
          <w:szCs w:val="24"/>
        </w:rPr>
      </w:pPr>
    </w:p>
    <w:p w:rsidR="00D30FBB" w:rsidRDefault="00D30FBB">
      <w:pPr>
        <w:spacing w:before="2" w:line="260" w:lineRule="exact"/>
        <w:ind w:left="5140"/>
        <w:rPr>
          <w:b/>
          <w:position w:val="-1"/>
          <w:sz w:val="24"/>
          <w:szCs w:val="24"/>
        </w:rPr>
      </w:pPr>
    </w:p>
    <w:p w:rsidR="00327220" w:rsidRDefault="00327220" w:rsidP="00D30FBB">
      <w:pPr>
        <w:pStyle w:val="Level1"/>
        <w:tabs>
          <w:tab w:val="left" w:pos="-94"/>
        </w:tabs>
        <w:ind w:left="0" w:right="40" w:firstLine="0"/>
        <w:rPr>
          <w:rFonts w:asciiTheme="majorBidi" w:hAnsiTheme="majorBidi" w:cstheme="majorBidi"/>
        </w:rPr>
      </w:pPr>
      <w:r w:rsidRPr="00327220">
        <w:rPr>
          <w:rFonts w:asciiTheme="majorBidi" w:hAnsiTheme="majorBidi" w:cstheme="majorBidi"/>
        </w:rPr>
        <w:t xml:space="preserve">Construction of RCC covered </w:t>
      </w:r>
      <w:proofErr w:type="spellStart"/>
      <w:r w:rsidRPr="00327220">
        <w:rPr>
          <w:rFonts w:asciiTheme="majorBidi" w:hAnsiTheme="majorBidi" w:cstheme="majorBidi"/>
        </w:rPr>
        <w:t>Nala</w:t>
      </w:r>
      <w:proofErr w:type="spellEnd"/>
      <w:r w:rsidRPr="00327220">
        <w:rPr>
          <w:rFonts w:asciiTheme="majorBidi" w:hAnsiTheme="majorBidi" w:cstheme="majorBidi"/>
        </w:rPr>
        <w:t xml:space="preserve">, </w:t>
      </w:r>
    </w:p>
    <w:p w:rsidR="00327220" w:rsidRDefault="00327220" w:rsidP="00D30FBB">
      <w:pPr>
        <w:pStyle w:val="Level1"/>
        <w:tabs>
          <w:tab w:val="left" w:pos="-94"/>
        </w:tabs>
        <w:ind w:left="0" w:right="40" w:firstLine="0"/>
        <w:rPr>
          <w:rFonts w:asciiTheme="majorBidi" w:hAnsiTheme="majorBidi" w:cstheme="majorBidi"/>
        </w:rPr>
      </w:pPr>
      <w:proofErr w:type="gramStart"/>
      <w:r w:rsidRPr="00327220">
        <w:rPr>
          <w:rFonts w:asciiTheme="majorBidi" w:hAnsiTheme="majorBidi" w:cstheme="majorBidi"/>
        </w:rPr>
        <w:t>type-II</w:t>
      </w:r>
      <w:proofErr w:type="gramEnd"/>
      <w:r w:rsidRPr="00327220">
        <w:rPr>
          <w:rFonts w:asciiTheme="majorBidi" w:hAnsiTheme="majorBidi" w:cstheme="majorBidi"/>
        </w:rPr>
        <w:t xml:space="preserve"> CC </w:t>
      </w:r>
      <w:proofErr w:type="spellStart"/>
      <w:r w:rsidRPr="00327220">
        <w:rPr>
          <w:rFonts w:asciiTheme="majorBidi" w:hAnsiTheme="majorBidi" w:cstheme="majorBidi"/>
        </w:rPr>
        <w:t>Nala</w:t>
      </w:r>
      <w:proofErr w:type="spellEnd"/>
      <w:r w:rsidRPr="00327220">
        <w:rPr>
          <w:rFonts w:asciiTheme="majorBidi" w:hAnsiTheme="majorBidi" w:cstheme="majorBidi"/>
        </w:rPr>
        <w:t xml:space="preserve">, CC blocks &amp; Providing, </w:t>
      </w:r>
    </w:p>
    <w:p w:rsidR="00327220" w:rsidRDefault="00327220" w:rsidP="00D30FBB">
      <w:pPr>
        <w:pStyle w:val="Level1"/>
        <w:tabs>
          <w:tab w:val="left" w:pos="-94"/>
        </w:tabs>
        <w:ind w:left="0" w:right="40" w:firstLine="0"/>
        <w:rPr>
          <w:rFonts w:asciiTheme="majorBidi" w:hAnsiTheme="majorBidi" w:cstheme="majorBidi"/>
        </w:rPr>
      </w:pPr>
      <w:r w:rsidRPr="00327220">
        <w:rPr>
          <w:rFonts w:asciiTheme="majorBidi" w:hAnsiTheme="majorBidi" w:cstheme="majorBidi"/>
        </w:rPr>
        <w:t xml:space="preserve">Laying, Jointing F.C Pipe12” </w:t>
      </w:r>
      <w:proofErr w:type="spellStart"/>
      <w:r w:rsidRPr="00327220">
        <w:rPr>
          <w:rFonts w:asciiTheme="majorBidi" w:hAnsiTheme="majorBidi" w:cstheme="majorBidi"/>
        </w:rPr>
        <w:t>dia</w:t>
      </w:r>
      <w:proofErr w:type="spellEnd"/>
      <w:r w:rsidRPr="00327220">
        <w:rPr>
          <w:rFonts w:asciiTheme="majorBidi" w:hAnsiTheme="majorBidi" w:cstheme="majorBidi"/>
        </w:rPr>
        <w:t xml:space="preserve">, Providing, </w:t>
      </w:r>
    </w:p>
    <w:p w:rsidR="00327220" w:rsidRDefault="00327220" w:rsidP="00D30FBB">
      <w:pPr>
        <w:pStyle w:val="Level1"/>
        <w:tabs>
          <w:tab w:val="left" w:pos="-94"/>
        </w:tabs>
        <w:ind w:left="0" w:right="40" w:firstLine="0"/>
        <w:rPr>
          <w:rFonts w:asciiTheme="majorBidi" w:hAnsiTheme="majorBidi" w:cstheme="majorBidi"/>
        </w:rPr>
      </w:pPr>
      <w:r w:rsidRPr="00327220">
        <w:rPr>
          <w:rFonts w:asciiTheme="majorBidi" w:hAnsiTheme="majorBidi" w:cstheme="majorBidi"/>
        </w:rPr>
        <w:t xml:space="preserve">Installing 30 HP motor, 75 BHP Generator </w:t>
      </w:r>
    </w:p>
    <w:p w:rsidR="00327220" w:rsidRDefault="00327220" w:rsidP="00D30FBB">
      <w:pPr>
        <w:pStyle w:val="Level1"/>
        <w:tabs>
          <w:tab w:val="left" w:pos="-94"/>
        </w:tabs>
        <w:ind w:left="0" w:right="40" w:firstLine="0"/>
        <w:rPr>
          <w:rFonts w:asciiTheme="majorBidi" w:hAnsiTheme="majorBidi" w:cstheme="majorBidi"/>
        </w:rPr>
      </w:pPr>
      <w:proofErr w:type="gramStart"/>
      <w:r w:rsidRPr="00327220">
        <w:rPr>
          <w:rFonts w:asciiTheme="majorBidi" w:hAnsiTheme="majorBidi" w:cstheme="majorBidi"/>
        </w:rPr>
        <w:t>for</w:t>
      </w:r>
      <w:proofErr w:type="gramEnd"/>
      <w:r w:rsidRPr="00327220">
        <w:rPr>
          <w:rFonts w:asciiTheme="majorBidi" w:hAnsiTheme="majorBidi" w:cstheme="majorBidi"/>
        </w:rPr>
        <w:t xml:space="preserve"> Improvement &amp; Extension Drainage Scheme </w:t>
      </w:r>
    </w:p>
    <w:p w:rsidR="00D30FBB" w:rsidRPr="00327220" w:rsidRDefault="00327220" w:rsidP="00D30FBB">
      <w:pPr>
        <w:pStyle w:val="Level1"/>
        <w:tabs>
          <w:tab w:val="left" w:pos="-94"/>
        </w:tabs>
        <w:ind w:left="0" w:right="40" w:firstLine="0"/>
        <w:rPr>
          <w:rFonts w:ascii="Times New Roman" w:hAnsi="Times New Roman"/>
          <w:b/>
          <w:sz w:val="28"/>
          <w:szCs w:val="24"/>
        </w:rPr>
      </w:pPr>
      <w:proofErr w:type="spellStart"/>
      <w:proofErr w:type="gramStart"/>
      <w:r w:rsidRPr="00327220">
        <w:rPr>
          <w:rFonts w:asciiTheme="majorBidi" w:hAnsiTheme="majorBidi" w:cstheme="majorBidi"/>
        </w:rPr>
        <w:t>Ratodero</w:t>
      </w:r>
      <w:proofErr w:type="spellEnd"/>
      <w:r w:rsidR="00D30FBB" w:rsidRPr="00327220">
        <w:rPr>
          <w:rFonts w:ascii="Times New Roman" w:hAnsi="Times New Roman"/>
          <w:b/>
          <w:sz w:val="28"/>
          <w:szCs w:val="24"/>
        </w:rPr>
        <w:t>.</w:t>
      </w:r>
      <w:proofErr w:type="gramEnd"/>
    </w:p>
    <w:p w:rsidR="00D30FBB" w:rsidRDefault="00D30FBB">
      <w:pPr>
        <w:spacing w:before="2" w:line="260" w:lineRule="exact"/>
        <w:ind w:left="5140"/>
        <w:rPr>
          <w:b/>
          <w:position w:val="-1"/>
          <w:sz w:val="24"/>
          <w:szCs w:val="24"/>
        </w:rPr>
      </w:pPr>
    </w:p>
    <w:p w:rsidR="00F16361" w:rsidRPr="00D30FBB" w:rsidRDefault="00F16361">
      <w:pPr>
        <w:spacing w:before="1" w:line="120" w:lineRule="exact"/>
        <w:rPr>
          <w:sz w:val="24"/>
          <w:szCs w:val="24"/>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1346F2" w:rsidRDefault="001346F2">
      <w:pPr>
        <w:spacing w:before="43"/>
        <w:ind w:left="100" w:right="103"/>
      </w:pPr>
    </w:p>
    <w:p w:rsidR="001346F2" w:rsidRDefault="001346F2">
      <w:pPr>
        <w:spacing w:before="43"/>
        <w:ind w:left="100" w:right="103"/>
        <w:sectPr w:rsidR="001346F2">
          <w:headerReference w:type="default" r:id="rId38"/>
          <w:pgSz w:w="12240" w:h="15840"/>
          <w:pgMar w:top="940" w:right="1320" w:bottom="280" w:left="1700" w:header="742" w:footer="0" w:gutter="0"/>
          <w:pgNumType w:start="17"/>
          <w:cols w:space="720"/>
        </w:sectPr>
      </w:pPr>
    </w:p>
    <w:p w:rsidR="00F16361" w:rsidRDefault="00F16361">
      <w:pPr>
        <w:spacing w:line="200" w:lineRule="exact"/>
      </w:pPr>
    </w:p>
    <w:p w:rsidR="00F16361" w:rsidRDefault="00DB69F7">
      <w:pPr>
        <w:spacing w:before="13"/>
        <w:ind w:left="1828" w:right="1847"/>
        <w:jc w:val="center"/>
        <w:rPr>
          <w:sz w:val="36"/>
          <w:szCs w:val="36"/>
        </w:rPr>
      </w:pPr>
      <w:proofErr w:type="gramStart"/>
      <w:r>
        <w:rPr>
          <w:b/>
          <w:sz w:val="36"/>
          <w:szCs w:val="36"/>
        </w:rPr>
        <w:t>Section</w:t>
      </w:r>
      <w:r w:rsidR="007B104A">
        <w:rPr>
          <w:b/>
          <w:sz w:val="36"/>
          <w:szCs w:val="36"/>
        </w:rPr>
        <w:t xml:space="preserve"> </w:t>
      </w:r>
      <w:r w:rsidR="0047509A">
        <w:rPr>
          <w:b/>
          <w:sz w:val="36"/>
          <w:szCs w:val="36"/>
        </w:rPr>
        <w:t>V.</w:t>
      </w:r>
      <w:proofErr w:type="gramEnd"/>
      <w:r w:rsidR="0047509A">
        <w:rPr>
          <w:b/>
          <w:sz w:val="36"/>
          <w:szCs w:val="36"/>
        </w:rPr>
        <w:t xml:space="preserve">  Technical Specifications</w:t>
      </w:r>
    </w:p>
    <w:p w:rsidR="00F16361" w:rsidRDefault="00F16361">
      <w:pPr>
        <w:spacing w:before="9" w:line="160" w:lineRule="exact"/>
        <w:rPr>
          <w:sz w:val="16"/>
          <w:szCs w:val="16"/>
        </w:rPr>
      </w:pPr>
    </w:p>
    <w:p w:rsidR="00F16361" w:rsidRDefault="00F16361">
      <w:pPr>
        <w:spacing w:line="200" w:lineRule="exact"/>
      </w:pPr>
    </w:p>
    <w:p w:rsidR="00F16361" w:rsidRDefault="00F16361">
      <w:pPr>
        <w:spacing w:line="200" w:lineRule="exact"/>
      </w:pPr>
    </w:p>
    <w:p w:rsidR="00F16361" w:rsidRDefault="0047509A">
      <w:pPr>
        <w:ind w:left="1677" w:right="1684"/>
        <w:jc w:val="center"/>
        <w:rPr>
          <w:sz w:val="28"/>
          <w:szCs w:val="28"/>
        </w:rPr>
      </w:pPr>
      <w:r>
        <w:rPr>
          <w:b/>
          <w:sz w:val="28"/>
          <w:szCs w:val="28"/>
        </w:rPr>
        <w:t>Notes</w:t>
      </w:r>
      <w:r w:rsidR="00F131FC">
        <w:rPr>
          <w:b/>
          <w:sz w:val="28"/>
          <w:szCs w:val="28"/>
        </w:rPr>
        <w:t xml:space="preserve"> </w:t>
      </w:r>
      <w:r>
        <w:rPr>
          <w:b/>
          <w:sz w:val="28"/>
          <w:szCs w:val="28"/>
        </w:rPr>
        <w:t>for</w:t>
      </w:r>
      <w:r w:rsidR="00F131FC">
        <w:rPr>
          <w:b/>
          <w:sz w:val="28"/>
          <w:szCs w:val="28"/>
        </w:rPr>
        <w:t xml:space="preserve"> </w:t>
      </w:r>
      <w:r>
        <w:rPr>
          <w:b/>
          <w:sz w:val="28"/>
          <w:szCs w:val="28"/>
        </w:rPr>
        <w:t>Preparing</w:t>
      </w:r>
      <w:r w:rsidR="00F131FC">
        <w:rPr>
          <w:b/>
          <w:sz w:val="28"/>
          <w:szCs w:val="28"/>
        </w:rPr>
        <w:t xml:space="preserve"> </w:t>
      </w:r>
      <w:r>
        <w:rPr>
          <w:b/>
          <w:sz w:val="28"/>
          <w:szCs w:val="28"/>
        </w:rPr>
        <w:t>the</w:t>
      </w:r>
      <w:r w:rsidR="00F131FC">
        <w:rPr>
          <w:b/>
          <w:sz w:val="28"/>
          <w:szCs w:val="28"/>
        </w:rPr>
        <w:t xml:space="preserve"> </w:t>
      </w:r>
      <w:r>
        <w:rPr>
          <w:b/>
          <w:sz w:val="28"/>
          <w:szCs w:val="28"/>
        </w:rPr>
        <w:t xml:space="preserve">Technical </w:t>
      </w:r>
      <w:r>
        <w:rPr>
          <w:b/>
          <w:w w:val="99"/>
          <w:sz w:val="28"/>
          <w:szCs w:val="28"/>
        </w:rPr>
        <w:t>Specifications</w:t>
      </w:r>
    </w:p>
    <w:p w:rsidR="00F16361" w:rsidRDefault="00F16361">
      <w:pPr>
        <w:spacing w:before="12" w:line="260" w:lineRule="exact"/>
        <w:rPr>
          <w:sz w:val="26"/>
          <w:szCs w:val="26"/>
        </w:rPr>
      </w:pPr>
    </w:p>
    <w:p w:rsidR="00F16361" w:rsidRDefault="0047509A">
      <w:pPr>
        <w:ind w:left="215" w:right="177"/>
        <w:jc w:val="both"/>
        <w:rPr>
          <w:sz w:val="24"/>
          <w:szCs w:val="24"/>
        </w:rPr>
      </w:pPr>
      <w:r>
        <w:rPr>
          <w:sz w:val="24"/>
          <w:szCs w:val="24"/>
        </w:rPr>
        <w:t>A</w:t>
      </w:r>
      <w:r w:rsidR="00443FC1">
        <w:rPr>
          <w:sz w:val="24"/>
          <w:szCs w:val="24"/>
        </w:rPr>
        <w:t xml:space="preserve"> </w:t>
      </w:r>
      <w:r>
        <w:rPr>
          <w:sz w:val="24"/>
          <w:szCs w:val="24"/>
        </w:rPr>
        <w:t>set</w:t>
      </w:r>
      <w:r w:rsidR="00443FC1">
        <w:rPr>
          <w:sz w:val="24"/>
          <w:szCs w:val="24"/>
        </w:rPr>
        <w:t xml:space="preserve"> </w:t>
      </w:r>
      <w:r>
        <w:rPr>
          <w:sz w:val="24"/>
          <w:szCs w:val="24"/>
        </w:rPr>
        <w:t>of</w:t>
      </w:r>
      <w:r w:rsidR="00F131FC">
        <w:rPr>
          <w:sz w:val="24"/>
          <w:szCs w:val="24"/>
        </w:rPr>
        <w:t xml:space="preserve"> </w:t>
      </w:r>
      <w:r>
        <w:rPr>
          <w:sz w:val="24"/>
          <w:szCs w:val="24"/>
        </w:rPr>
        <w:t>pr</w:t>
      </w:r>
      <w:r>
        <w:rPr>
          <w:spacing w:val="2"/>
          <w:sz w:val="24"/>
          <w:szCs w:val="24"/>
        </w:rPr>
        <w:t>e</w:t>
      </w:r>
      <w:r>
        <w:rPr>
          <w:sz w:val="24"/>
          <w:szCs w:val="24"/>
        </w:rPr>
        <w:t>cise</w:t>
      </w:r>
      <w:r w:rsidR="00443FC1">
        <w:rPr>
          <w:sz w:val="24"/>
          <w:szCs w:val="24"/>
        </w:rPr>
        <w:t xml:space="preserve"> </w:t>
      </w:r>
      <w:r>
        <w:rPr>
          <w:sz w:val="24"/>
          <w:szCs w:val="24"/>
        </w:rPr>
        <w:t>and</w:t>
      </w:r>
      <w:r w:rsidR="00443FC1">
        <w:rPr>
          <w:sz w:val="24"/>
          <w:szCs w:val="24"/>
        </w:rPr>
        <w:t xml:space="preserve"> </w:t>
      </w:r>
      <w:r>
        <w:rPr>
          <w:sz w:val="24"/>
          <w:szCs w:val="24"/>
        </w:rPr>
        <w:t>clear</w:t>
      </w:r>
      <w:r w:rsidR="00443FC1">
        <w:rPr>
          <w:sz w:val="24"/>
          <w:szCs w:val="24"/>
        </w:rPr>
        <w:t xml:space="preserve"> </w:t>
      </w:r>
      <w:r>
        <w:rPr>
          <w:sz w:val="24"/>
          <w:szCs w:val="24"/>
        </w:rPr>
        <w:t>specifications</w:t>
      </w:r>
      <w:r w:rsidR="00443FC1">
        <w:rPr>
          <w:sz w:val="24"/>
          <w:szCs w:val="24"/>
        </w:rPr>
        <w:t xml:space="preserve"> </w:t>
      </w:r>
      <w:r>
        <w:rPr>
          <w:sz w:val="24"/>
          <w:szCs w:val="24"/>
        </w:rPr>
        <w:t>is</w:t>
      </w:r>
      <w:r w:rsidR="00443FC1">
        <w:rPr>
          <w:sz w:val="24"/>
          <w:szCs w:val="24"/>
        </w:rPr>
        <w:t xml:space="preserve"> </w:t>
      </w:r>
      <w:r>
        <w:rPr>
          <w:sz w:val="24"/>
          <w:szCs w:val="24"/>
        </w:rPr>
        <w:t>a</w:t>
      </w:r>
      <w:r w:rsidR="00443FC1">
        <w:rPr>
          <w:sz w:val="24"/>
          <w:szCs w:val="24"/>
        </w:rPr>
        <w:t xml:space="preserve"> </w:t>
      </w:r>
      <w:r>
        <w:rPr>
          <w:sz w:val="24"/>
          <w:szCs w:val="24"/>
        </w:rPr>
        <w:t>p</w:t>
      </w:r>
      <w:r>
        <w:rPr>
          <w:spacing w:val="-1"/>
          <w:sz w:val="24"/>
          <w:szCs w:val="24"/>
        </w:rPr>
        <w:t>r</w:t>
      </w:r>
      <w:r>
        <w:rPr>
          <w:sz w:val="24"/>
          <w:szCs w:val="24"/>
        </w:rPr>
        <w:t>erequisite for bidders to respond realistically andco</w:t>
      </w:r>
      <w:r>
        <w:rPr>
          <w:spacing w:val="-2"/>
          <w:sz w:val="24"/>
          <w:szCs w:val="24"/>
        </w:rPr>
        <w:t>m</w:t>
      </w:r>
      <w:r>
        <w:rPr>
          <w:sz w:val="24"/>
          <w:szCs w:val="24"/>
        </w:rPr>
        <w:t>petitivelytotherequire</w:t>
      </w:r>
      <w:r>
        <w:rPr>
          <w:spacing w:val="-2"/>
          <w:sz w:val="24"/>
          <w:szCs w:val="24"/>
        </w:rPr>
        <w:t>m</w:t>
      </w:r>
      <w:r>
        <w:rPr>
          <w:sz w:val="24"/>
          <w:szCs w:val="24"/>
        </w:rPr>
        <w:t>entsoftheProcuringagencywithoutqualifyingtheir bids.Thes</w:t>
      </w:r>
      <w:r>
        <w:rPr>
          <w:spacing w:val="-1"/>
          <w:sz w:val="24"/>
          <w:szCs w:val="24"/>
        </w:rPr>
        <w:t>p</w:t>
      </w:r>
      <w:r>
        <w:rPr>
          <w:sz w:val="24"/>
          <w:szCs w:val="24"/>
        </w:rPr>
        <w:t>eci</w:t>
      </w:r>
      <w:r>
        <w:rPr>
          <w:spacing w:val="-1"/>
          <w:sz w:val="24"/>
          <w:szCs w:val="24"/>
        </w:rPr>
        <w:t>f</w:t>
      </w:r>
      <w:r>
        <w:rPr>
          <w:sz w:val="24"/>
          <w:szCs w:val="24"/>
        </w:rPr>
        <w:t>ic</w:t>
      </w:r>
      <w:r>
        <w:rPr>
          <w:spacing w:val="-1"/>
          <w:sz w:val="24"/>
          <w:szCs w:val="24"/>
        </w:rPr>
        <w:t>a</w:t>
      </w:r>
      <w:r>
        <w:rPr>
          <w:sz w:val="24"/>
          <w:szCs w:val="24"/>
        </w:rPr>
        <w:t>tionsmustbedr</w:t>
      </w:r>
      <w:r>
        <w:rPr>
          <w:spacing w:val="-1"/>
          <w:sz w:val="24"/>
          <w:szCs w:val="24"/>
        </w:rPr>
        <w:t>af</w:t>
      </w:r>
      <w:r>
        <w:rPr>
          <w:sz w:val="24"/>
          <w:szCs w:val="24"/>
        </w:rPr>
        <w:t>tedtoper</w:t>
      </w:r>
      <w:r>
        <w:rPr>
          <w:spacing w:val="-2"/>
          <w:sz w:val="24"/>
          <w:szCs w:val="24"/>
        </w:rPr>
        <w:t>m</w:t>
      </w:r>
      <w:r>
        <w:rPr>
          <w:sz w:val="24"/>
          <w:szCs w:val="24"/>
        </w:rPr>
        <w:t>itt</w:t>
      </w:r>
      <w:r>
        <w:rPr>
          <w:spacing w:val="-1"/>
          <w:sz w:val="24"/>
          <w:szCs w:val="24"/>
        </w:rPr>
        <w:t>h</w:t>
      </w:r>
      <w:r>
        <w:rPr>
          <w:sz w:val="24"/>
          <w:szCs w:val="24"/>
        </w:rPr>
        <w:t>ewide</w:t>
      </w:r>
      <w:r>
        <w:rPr>
          <w:spacing w:val="-1"/>
          <w:sz w:val="24"/>
          <w:szCs w:val="24"/>
        </w:rPr>
        <w:t>s</w:t>
      </w:r>
      <w:r>
        <w:rPr>
          <w:sz w:val="24"/>
          <w:szCs w:val="24"/>
        </w:rPr>
        <w:t>tpossiblec</w:t>
      </w:r>
      <w:r>
        <w:rPr>
          <w:spacing w:val="-1"/>
          <w:sz w:val="24"/>
          <w:szCs w:val="24"/>
        </w:rPr>
        <w:t>o</w:t>
      </w:r>
      <w:r>
        <w:rPr>
          <w:sz w:val="24"/>
          <w:szCs w:val="24"/>
        </w:rPr>
        <w:t>mpetitiona</w:t>
      </w:r>
      <w:r>
        <w:rPr>
          <w:spacing w:val="-1"/>
          <w:sz w:val="24"/>
          <w:szCs w:val="24"/>
        </w:rPr>
        <w:t>n</w:t>
      </w:r>
      <w:r>
        <w:rPr>
          <w:sz w:val="24"/>
          <w:szCs w:val="24"/>
        </w:rPr>
        <w:t>d</w:t>
      </w:r>
      <w:proofErr w:type="gramStart"/>
      <w:r>
        <w:rPr>
          <w:sz w:val="24"/>
          <w:szCs w:val="24"/>
        </w:rPr>
        <w:t>,at</w:t>
      </w:r>
      <w:proofErr w:type="gramEnd"/>
      <w:r>
        <w:rPr>
          <w:sz w:val="24"/>
          <w:szCs w:val="24"/>
        </w:rPr>
        <w:t xml:space="preserve"> the</w:t>
      </w:r>
      <w:r w:rsidR="00443FC1">
        <w:rPr>
          <w:sz w:val="24"/>
          <w:szCs w:val="24"/>
        </w:rPr>
        <w:t xml:space="preserve"> </w:t>
      </w:r>
      <w:r>
        <w:rPr>
          <w:sz w:val="24"/>
          <w:szCs w:val="24"/>
        </w:rPr>
        <w:t>sa</w:t>
      </w:r>
      <w:r>
        <w:rPr>
          <w:spacing w:val="-2"/>
          <w:sz w:val="24"/>
          <w:szCs w:val="24"/>
        </w:rPr>
        <w:t>m</w:t>
      </w:r>
      <w:r>
        <w:rPr>
          <w:sz w:val="24"/>
          <w:szCs w:val="24"/>
        </w:rPr>
        <w:t>e</w:t>
      </w:r>
      <w:r w:rsidR="00443FC1">
        <w:rPr>
          <w:sz w:val="24"/>
          <w:szCs w:val="24"/>
        </w:rPr>
        <w:t xml:space="preserve"> </w:t>
      </w:r>
      <w:r>
        <w:rPr>
          <w:sz w:val="24"/>
          <w:szCs w:val="24"/>
        </w:rPr>
        <w:t>ti</w:t>
      </w:r>
      <w:r>
        <w:rPr>
          <w:spacing w:val="-2"/>
          <w:sz w:val="24"/>
          <w:szCs w:val="24"/>
        </w:rPr>
        <w:t>m</w:t>
      </w:r>
      <w:r>
        <w:rPr>
          <w:sz w:val="24"/>
          <w:szCs w:val="24"/>
        </w:rPr>
        <w:t>e,</w:t>
      </w:r>
      <w:r w:rsidR="00443FC1">
        <w:rPr>
          <w:sz w:val="24"/>
          <w:szCs w:val="24"/>
        </w:rPr>
        <w:t xml:space="preserve"> </w:t>
      </w:r>
      <w:r>
        <w:rPr>
          <w:sz w:val="24"/>
          <w:szCs w:val="24"/>
        </w:rPr>
        <w:t>present</w:t>
      </w:r>
      <w:r w:rsidR="00443FC1">
        <w:rPr>
          <w:sz w:val="24"/>
          <w:szCs w:val="24"/>
        </w:rPr>
        <w:t xml:space="preserve"> </w:t>
      </w:r>
      <w:r>
        <w:rPr>
          <w:sz w:val="24"/>
          <w:szCs w:val="24"/>
        </w:rPr>
        <w:t>a</w:t>
      </w:r>
      <w:r w:rsidR="00443FC1">
        <w:rPr>
          <w:sz w:val="24"/>
          <w:szCs w:val="24"/>
        </w:rPr>
        <w:t xml:space="preserve"> </w:t>
      </w:r>
      <w:r>
        <w:rPr>
          <w:sz w:val="24"/>
          <w:szCs w:val="24"/>
        </w:rPr>
        <w:t>clear</w:t>
      </w:r>
      <w:r w:rsidR="00443FC1">
        <w:rPr>
          <w:sz w:val="24"/>
          <w:szCs w:val="24"/>
        </w:rPr>
        <w:t xml:space="preserve"> </w:t>
      </w:r>
      <w:r>
        <w:rPr>
          <w:sz w:val="24"/>
          <w:szCs w:val="24"/>
        </w:rPr>
        <w:t>state</w:t>
      </w:r>
      <w:r>
        <w:rPr>
          <w:spacing w:val="-2"/>
          <w:sz w:val="24"/>
          <w:szCs w:val="24"/>
        </w:rPr>
        <w:t>m</w:t>
      </w:r>
      <w:r>
        <w:rPr>
          <w:sz w:val="24"/>
          <w:szCs w:val="24"/>
        </w:rPr>
        <w:t>ent of</w:t>
      </w:r>
      <w:r w:rsidR="00443FC1">
        <w:rPr>
          <w:sz w:val="24"/>
          <w:szCs w:val="24"/>
        </w:rPr>
        <w:t xml:space="preserve"> </w:t>
      </w:r>
      <w:r>
        <w:rPr>
          <w:sz w:val="24"/>
          <w:szCs w:val="24"/>
        </w:rPr>
        <w:t>the</w:t>
      </w:r>
      <w:r w:rsidR="00443FC1">
        <w:rPr>
          <w:sz w:val="24"/>
          <w:szCs w:val="24"/>
        </w:rPr>
        <w:t xml:space="preserve"> </w:t>
      </w:r>
      <w:r>
        <w:rPr>
          <w:sz w:val="24"/>
          <w:szCs w:val="24"/>
        </w:rPr>
        <w:t>required</w:t>
      </w:r>
      <w:r w:rsidR="00443FC1">
        <w:rPr>
          <w:sz w:val="24"/>
          <w:szCs w:val="24"/>
        </w:rPr>
        <w:t xml:space="preserve"> </w:t>
      </w:r>
      <w:r>
        <w:rPr>
          <w:sz w:val="24"/>
          <w:szCs w:val="24"/>
        </w:rPr>
        <w:t>standard</w:t>
      </w:r>
      <w:r w:rsidR="00443FC1">
        <w:rPr>
          <w:sz w:val="24"/>
          <w:szCs w:val="24"/>
        </w:rPr>
        <w:t xml:space="preserve"> </w:t>
      </w:r>
      <w:r>
        <w:rPr>
          <w:sz w:val="24"/>
          <w:szCs w:val="24"/>
        </w:rPr>
        <w:t>so</w:t>
      </w:r>
      <w:r w:rsidR="00443FC1">
        <w:rPr>
          <w:sz w:val="24"/>
          <w:szCs w:val="24"/>
        </w:rPr>
        <w:t xml:space="preserve"> </w:t>
      </w:r>
      <w:r>
        <w:rPr>
          <w:sz w:val="24"/>
          <w:szCs w:val="24"/>
        </w:rPr>
        <w:t>work</w:t>
      </w:r>
      <w:r>
        <w:rPr>
          <w:spacing w:val="-2"/>
          <w:sz w:val="24"/>
          <w:szCs w:val="24"/>
        </w:rPr>
        <w:t>m</w:t>
      </w:r>
      <w:r>
        <w:rPr>
          <w:spacing w:val="1"/>
          <w:sz w:val="24"/>
          <w:szCs w:val="24"/>
        </w:rPr>
        <w:t>a</w:t>
      </w:r>
      <w:r>
        <w:rPr>
          <w:sz w:val="24"/>
          <w:szCs w:val="24"/>
        </w:rPr>
        <w:t xml:space="preserve">nship, </w:t>
      </w:r>
      <w:r>
        <w:rPr>
          <w:spacing w:val="-2"/>
          <w:sz w:val="24"/>
          <w:szCs w:val="24"/>
        </w:rPr>
        <w:t>m</w:t>
      </w:r>
      <w:r>
        <w:rPr>
          <w:sz w:val="24"/>
          <w:szCs w:val="24"/>
        </w:rPr>
        <w:t>aterials, and perfor</w:t>
      </w:r>
      <w:r>
        <w:rPr>
          <w:spacing w:val="-2"/>
          <w:sz w:val="24"/>
          <w:szCs w:val="24"/>
        </w:rPr>
        <w:t>m</w:t>
      </w:r>
      <w:r>
        <w:rPr>
          <w:spacing w:val="2"/>
          <w:sz w:val="24"/>
          <w:szCs w:val="24"/>
        </w:rPr>
        <w:t>a</w:t>
      </w:r>
      <w:r>
        <w:rPr>
          <w:sz w:val="24"/>
          <w:szCs w:val="24"/>
        </w:rPr>
        <w:t>nce of the goods and serv</w:t>
      </w:r>
      <w:r>
        <w:rPr>
          <w:spacing w:val="-1"/>
          <w:sz w:val="24"/>
          <w:szCs w:val="24"/>
        </w:rPr>
        <w:t>i</w:t>
      </w:r>
      <w:r>
        <w:rPr>
          <w:sz w:val="24"/>
          <w:szCs w:val="24"/>
        </w:rPr>
        <w:t>ces to be procured. Only if this is done will</w:t>
      </w:r>
      <w:r w:rsidR="00443FC1">
        <w:rPr>
          <w:sz w:val="24"/>
          <w:szCs w:val="24"/>
        </w:rPr>
        <w:t xml:space="preserve"> </w:t>
      </w:r>
      <w:r>
        <w:rPr>
          <w:sz w:val="24"/>
          <w:szCs w:val="24"/>
        </w:rPr>
        <w:t>the</w:t>
      </w:r>
      <w:r w:rsidR="00443FC1">
        <w:rPr>
          <w:sz w:val="24"/>
          <w:szCs w:val="24"/>
        </w:rPr>
        <w:t xml:space="preserve"> </w:t>
      </w:r>
      <w:r>
        <w:rPr>
          <w:sz w:val="24"/>
          <w:szCs w:val="24"/>
        </w:rPr>
        <w:t>o</w:t>
      </w:r>
      <w:r>
        <w:rPr>
          <w:spacing w:val="-1"/>
          <w:sz w:val="24"/>
          <w:szCs w:val="24"/>
        </w:rPr>
        <w:t>b</w:t>
      </w:r>
      <w:r>
        <w:rPr>
          <w:sz w:val="24"/>
          <w:szCs w:val="24"/>
        </w:rPr>
        <w:t>jectives of</w:t>
      </w:r>
      <w:r w:rsidR="00443FC1">
        <w:rPr>
          <w:sz w:val="24"/>
          <w:szCs w:val="24"/>
        </w:rPr>
        <w:t xml:space="preserve"> </w:t>
      </w:r>
      <w:r>
        <w:rPr>
          <w:sz w:val="24"/>
          <w:szCs w:val="24"/>
        </w:rPr>
        <w:t>econo</w:t>
      </w:r>
      <w:r>
        <w:rPr>
          <w:spacing w:val="-2"/>
          <w:sz w:val="24"/>
          <w:szCs w:val="24"/>
        </w:rPr>
        <w:t>m</w:t>
      </w:r>
      <w:r>
        <w:rPr>
          <w:sz w:val="24"/>
          <w:szCs w:val="24"/>
        </w:rPr>
        <w:t>y,</w:t>
      </w:r>
      <w:r w:rsidR="00443FC1">
        <w:rPr>
          <w:sz w:val="24"/>
          <w:szCs w:val="24"/>
        </w:rPr>
        <w:t xml:space="preserve"> </w:t>
      </w:r>
      <w:r>
        <w:rPr>
          <w:sz w:val="24"/>
          <w:szCs w:val="24"/>
        </w:rPr>
        <w:t>efficiency,</w:t>
      </w:r>
      <w:r w:rsidR="00443FC1">
        <w:rPr>
          <w:sz w:val="24"/>
          <w:szCs w:val="24"/>
        </w:rPr>
        <w:t xml:space="preserve"> </w:t>
      </w:r>
      <w:r>
        <w:rPr>
          <w:spacing w:val="-1"/>
          <w:sz w:val="24"/>
          <w:szCs w:val="24"/>
        </w:rPr>
        <w:t>a</w:t>
      </w:r>
      <w:r>
        <w:rPr>
          <w:sz w:val="24"/>
          <w:szCs w:val="24"/>
        </w:rPr>
        <w:t>nd</w:t>
      </w:r>
      <w:r w:rsidR="00443FC1">
        <w:rPr>
          <w:sz w:val="24"/>
          <w:szCs w:val="24"/>
        </w:rPr>
        <w:t xml:space="preserve"> </w:t>
      </w:r>
      <w:r>
        <w:rPr>
          <w:sz w:val="24"/>
          <w:szCs w:val="24"/>
        </w:rPr>
        <w:t>fairness in</w:t>
      </w:r>
      <w:r w:rsidR="00443FC1">
        <w:rPr>
          <w:sz w:val="24"/>
          <w:szCs w:val="24"/>
        </w:rPr>
        <w:t xml:space="preserve"> </w:t>
      </w:r>
      <w:r>
        <w:rPr>
          <w:spacing w:val="-1"/>
          <w:sz w:val="24"/>
          <w:szCs w:val="24"/>
        </w:rPr>
        <w:t>p</w:t>
      </w:r>
      <w:r>
        <w:rPr>
          <w:spacing w:val="1"/>
          <w:sz w:val="24"/>
          <w:szCs w:val="24"/>
        </w:rPr>
        <w:t>r</w:t>
      </w:r>
      <w:r>
        <w:rPr>
          <w:sz w:val="24"/>
          <w:szCs w:val="24"/>
        </w:rPr>
        <w:t>ocure</w:t>
      </w:r>
      <w:r>
        <w:rPr>
          <w:spacing w:val="-2"/>
          <w:sz w:val="24"/>
          <w:szCs w:val="24"/>
        </w:rPr>
        <w:t>m</w:t>
      </w:r>
      <w:r>
        <w:rPr>
          <w:sz w:val="24"/>
          <w:szCs w:val="24"/>
        </w:rPr>
        <w:t>ent</w:t>
      </w:r>
      <w:r w:rsidR="00443FC1">
        <w:rPr>
          <w:sz w:val="24"/>
          <w:szCs w:val="24"/>
        </w:rPr>
        <w:t xml:space="preserve"> </w:t>
      </w:r>
      <w:r>
        <w:rPr>
          <w:sz w:val="24"/>
          <w:szCs w:val="24"/>
        </w:rPr>
        <w:t>be</w:t>
      </w:r>
      <w:r w:rsidR="00443FC1">
        <w:rPr>
          <w:sz w:val="24"/>
          <w:szCs w:val="24"/>
        </w:rPr>
        <w:t xml:space="preserve"> </w:t>
      </w:r>
      <w:r>
        <w:rPr>
          <w:sz w:val="24"/>
          <w:szCs w:val="24"/>
        </w:rPr>
        <w:t>realized, responsivenessofbidsbeensur</w:t>
      </w:r>
      <w:r>
        <w:rPr>
          <w:spacing w:val="-1"/>
          <w:sz w:val="24"/>
          <w:szCs w:val="24"/>
        </w:rPr>
        <w:t>e</w:t>
      </w:r>
      <w:r>
        <w:rPr>
          <w:sz w:val="24"/>
          <w:szCs w:val="24"/>
        </w:rPr>
        <w:t>d</w:t>
      </w:r>
      <w:proofErr w:type="gramStart"/>
      <w:r>
        <w:rPr>
          <w:sz w:val="24"/>
          <w:szCs w:val="24"/>
        </w:rPr>
        <w:t>,andthesubsequenttaskofbidevaluationfacilitated</w:t>
      </w:r>
      <w:proofErr w:type="gramEnd"/>
      <w:r>
        <w:rPr>
          <w:sz w:val="24"/>
          <w:szCs w:val="24"/>
        </w:rPr>
        <w:t>. The</w:t>
      </w:r>
      <w:r w:rsidR="00443FC1">
        <w:rPr>
          <w:sz w:val="24"/>
          <w:szCs w:val="24"/>
        </w:rPr>
        <w:t xml:space="preserve"> </w:t>
      </w:r>
      <w:r>
        <w:rPr>
          <w:sz w:val="24"/>
          <w:szCs w:val="24"/>
        </w:rPr>
        <w:t>specifications</w:t>
      </w:r>
      <w:r w:rsidR="00443FC1">
        <w:rPr>
          <w:sz w:val="24"/>
          <w:szCs w:val="24"/>
        </w:rPr>
        <w:t xml:space="preserve"> </w:t>
      </w:r>
      <w:r>
        <w:rPr>
          <w:sz w:val="24"/>
          <w:szCs w:val="24"/>
        </w:rPr>
        <w:t>should</w:t>
      </w:r>
      <w:r w:rsidR="00443FC1">
        <w:rPr>
          <w:sz w:val="24"/>
          <w:szCs w:val="24"/>
        </w:rPr>
        <w:t xml:space="preserve"> </w:t>
      </w:r>
      <w:r>
        <w:rPr>
          <w:sz w:val="24"/>
          <w:szCs w:val="24"/>
        </w:rPr>
        <w:t>require</w:t>
      </w:r>
      <w:r w:rsidR="00443FC1">
        <w:rPr>
          <w:sz w:val="24"/>
          <w:szCs w:val="24"/>
        </w:rPr>
        <w:t xml:space="preserve"> </w:t>
      </w:r>
      <w:r>
        <w:rPr>
          <w:sz w:val="24"/>
          <w:szCs w:val="24"/>
        </w:rPr>
        <w:t>that</w:t>
      </w:r>
      <w:r w:rsidR="00443FC1">
        <w:rPr>
          <w:sz w:val="24"/>
          <w:szCs w:val="24"/>
        </w:rPr>
        <w:t xml:space="preserve"> </w:t>
      </w:r>
      <w:r>
        <w:rPr>
          <w:sz w:val="24"/>
          <w:szCs w:val="24"/>
        </w:rPr>
        <w:t>all</w:t>
      </w:r>
      <w:r w:rsidR="00443FC1">
        <w:rPr>
          <w:sz w:val="24"/>
          <w:szCs w:val="24"/>
        </w:rPr>
        <w:t xml:space="preserve"> </w:t>
      </w:r>
      <w:r>
        <w:rPr>
          <w:sz w:val="24"/>
          <w:szCs w:val="24"/>
        </w:rPr>
        <w:t>goods and</w:t>
      </w:r>
      <w:r w:rsidR="00443FC1">
        <w:rPr>
          <w:sz w:val="24"/>
          <w:szCs w:val="24"/>
        </w:rPr>
        <w:t xml:space="preserve"> </w:t>
      </w:r>
      <w:r>
        <w:rPr>
          <w:spacing w:val="-2"/>
          <w:sz w:val="24"/>
          <w:szCs w:val="24"/>
        </w:rPr>
        <w:t>m</w:t>
      </w:r>
      <w:r>
        <w:rPr>
          <w:sz w:val="24"/>
          <w:szCs w:val="24"/>
        </w:rPr>
        <w:t>aterials</w:t>
      </w:r>
      <w:r w:rsidR="00443FC1">
        <w:rPr>
          <w:sz w:val="24"/>
          <w:szCs w:val="24"/>
        </w:rPr>
        <w:t xml:space="preserve"> </w:t>
      </w:r>
      <w:r>
        <w:rPr>
          <w:sz w:val="24"/>
          <w:szCs w:val="24"/>
        </w:rPr>
        <w:t>to</w:t>
      </w:r>
      <w:r w:rsidR="00443FC1">
        <w:rPr>
          <w:sz w:val="24"/>
          <w:szCs w:val="24"/>
        </w:rPr>
        <w:t xml:space="preserve"> </w:t>
      </w:r>
      <w:r>
        <w:rPr>
          <w:sz w:val="24"/>
          <w:szCs w:val="24"/>
        </w:rPr>
        <w:t>be</w:t>
      </w:r>
      <w:r w:rsidR="00443FC1">
        <w:rPr>
          <w:sz w:val="24"/>
          <w:szCs w:val="24"/>
        </w:rPr>
        <w:t xml:space="preserve"> </w:t>
      </w:r>
      <w:r>
        <w:rPr>
          <w:sz w:val="24"/>
          <w:szCs w:val="24"/>
        </w:rPr>
        <w:t>incorporated</w:t>
      </w:r>
      <w:r w:rsidR="00443FC1">
        <w:rPr>
          <w:sz w:val="24"/>
          <w:szCs w:val="24"/>
        </w:rPr>
        <w:t xml:space="preserve"> i</w:t>
      </w:r>
      <w:r>
        <w:rPr>
          <w:sz w:val="24"/>
          <w:szCs w:val="24"/>
        </w:rPr>
        <w:t>n</w:t>
      </w:r>
      <w:r w:rsidR="00443FC1">
        <w:rPr>
          <w:sz w:val="24"/>
          <w:szCs w:val="24"/>
        </w:rPr>
        <w:t xml:space="preserve"> </w:t>
      </w:r>
      <w:r>
        <w:rPr>
          <w:sz w:val="24"/>
          <w:szCs w:val="24"/>
        </w:rPr>
        <w:t>the goods</w:t>
      </w:r>
      <w:r w:rsidR="00443FC1">
        <w:rPr>
          <w:sz w:val="24"/>
          <w:szCs w:val="24"/>
        </w:rPr>
        <w:t xml:space="preserve"> </w:t>
      </w:r>
      <w:r>
        <w:rPr>
          <w:sz w:val="24"/>
          <w:szCs w:val="24"/>
        </w:rPr>
        <w:t>be</w:t>
      </w:r>
      <w:r w:rsidR="00443FC1">
        <w:rPr>
          <w:sz w:val="24"/>
          <w:szCs w:val="24"/>
        </w:rPr>
        <w:t xml:space="preserve"> </w:t>
      </w:r>
      <w:r>
        <w:rPr>
          <w:sz w:val="24"/>
          <w:szCs w:val="24"/>
        </w:rPr>
        <w:t>new,</w:t>
      </w:r>
      <w:r w:rsidR="00443FC1">
        <w:rPr>
          <w:sz w:val="24"/>
          <w:szCs w:val="24"/>
        </w:rPr>
        <w:t xml:space="preserve"> </w:t>
      </w:r>
      <w:proofErr w:type="gramStart"/>
      <w:r>
        <w:rPr>
          <w:sz w:val="24"/>
          <w:szCs w:val="24"/>
        </w:rPr>
        <w:t>un</w:t>
      </w:r>
      <w:proofErr w:type="gramEnd"/>
      <w:r w:rsidR="00443FC1">
        <w:rPr>
          <w:sz w:val="24"/>
          <w:szCs w:val="24"/>
        </w:rPr>
        <w:t xml:space="preserve"> </w:t>
      </w:r>
      <w:r>
        <w:rPr>
          <w:sz w:val="24"/>
          <w:szCs w:val="24"/>
        </w:rPr>
        <w:t>used,</w:t>
      </w:r>
      <w:r w:rsidR="00443FC1">
        <w:rPr>
          <w:sz w:val="24"/>
          <w:szCs w:val="24"/>
        </w:rPr>
        <w:t xml:space="preserve"> </w:t>
      </w:r>
      <w:r>
        <w:rPr>
          <w:sz w:val="24"/>
          <w:szCs w:val="24"/>
        </w:rPr>
        <w:t>and</w:t>
      </w:r>
      <w:r w:rsidR="00443FC1">
        <w:rPr>
          <w:sz w:val="24"/>
          <w:szCs w:val="24"/>
        </w:rPr>
        <w:t xml:space="preserve"> </w:t>
      </w:r>
      <w:r>
        <w:rPr>
          <w:sz w:val="24"/>
          <w:szCs w:val="24"/>
        </w:rPr>
        <w:t>of</w:t>
      </w:r>
      <w:r w:rsidR="00443FC1">
        <w:rPr>
          <w:sz w:val="24"/>
          <w:szCs w:val="24"/>
        </w:rPr>
        <w:t xml:space="preserve"> </w:t>
      </w:r>
      <w:r>
        <w:rPr>
          <w:sz w:val="24"/>
          <w:szCs w:val="24"/>
        </w:rPr>
        <w:t>the</w:t>
      </w:r>
      <w:r w:rsidR="00443FC1">
        <w:rPr>
          <w:sz w:val="24"/>
          <w:szCs w:val="24"/>
        </w:rPr>
        <w:t xml:space="preserve"> </w:t>
      </w:r>
      <w:r>
        <w:rPr>
          <w:sz w:val="24"/>
          <w:szCs w:val="24"/>
        </w:rPr>
        <w:t>most</w:t>
      </w:r>
      <w:r w:rsidR="00443FC1">
        <w:rPr>
          <w:sz w:val="24"/>
          <w:szCs w:val="24"/>
        </w:rPr>
        <w:t xml:space="preserve"> </w:t>
      </w:r>
      <w:r>
        <w:rPr>
          <w:sz w:val="24"/>
          <w:szCs w:val="24"/>
        </w:rPr>
        <w:t>recent</w:t>
      </w:r>
      <w:r w:rsidR="00443FC1">
        <w:rPr>
          <w:sz w:val="24"/>
          <w:szCs w:val="24"/>
        </w:rPr>
        <w:t xml:space="preserve"> </w:t>
      </w:r>
      <w:r>
        <w:rPr>
          <w:sz w:val="24"/>
          <w:szCs w:val="24"/>
        </w:rPr>
        <w:t>or current</w:t>
      </w:r>
      <w:r w:rsidR="00443FC1">
        <w:rPr>
          <w:sz w:val="24"/>
          <w:szCs w:val="24"/>
        </w:rPr>
        <w:t xml:space="preserve"> </w:t>
      </w:r>
      <w:r>
        <w:rPr>
          <w:spacing w:val="-2"/>
          <w:sz w:val="24"/>
          <w:szCs w:val="24"/>
        </w:rPr>
        <w:t>m</w:t>
      </w:r>
      <w:r>
        <w:rPr>
          <w:spacing w:val="1"/>
          <w:sz w:val="24"/>
          <w:szCs w:val="24"/>
        </w:rPr>
        <w:t>o</w:t>
      </w:r>
      <w:r>
        <w:rPr>
          <w:sz w:val="24"/>
          <w:szCs w:val="24"/>
        </w:rPr>
        <w:t>dels,</w:t>
      </w:r>
      <w:r w:rsidR="00443FC1">
        <w:rPr>
          <w:sz w:val="24"/>
          <w:szCs w:val="24"/>
        </w:rPr>
        <w:t xml:space="preserve"> </w:t>
      </w:r>
      <w:r>
        <w:rPr>
          <w:sz w:val="24"/>
          <w:szCs w:val="24"/>
        </w:rPr>
        <w:t>and</w:t>
      </w:r>
      <w:r w:rsidR="00443FC1">
        <w:rPr>
          <w:sz w:val="24"/>
          <w:szCs w:val="24"/>
        </w:rPr>
        <w:t xml:space="preserve"> </w:t>
      </w:r>
      <w:r>
        <w:rPr>
          <w:sz w:val="24"/>
          <w:szCs w:val="24"/>
        </w:rPr>
        <w:t>that</w:t>
      </w:r>
      <w:r w:rsidR="00443FC1">
        <w:rPr>
          <w:sz w:val="24"/>
          <w:szCs w:val="24"/>
        </w:rPr>
        <w:t xml:space="preserve"> </w:t>
      </w:r>
      <w:r>
        <w:rPr>
          <w:sz w:val="24"/>
          <w:szCs w:val="24"/>
        </w:rPr>
        <w:t>they</w:t>
      </w:r>
      <w:r w:rsidR="00443FC1">
        <w:rPr>
          <w:sz w:val="24"/>
          <w:szCs w:val="24"/>
        </w:rPr>
        <w:t xml:space="preserve"> </w:t>
      </w:r>
      <w:r>
        <w:rPr>
          <w:sz w:val="24"/>
          <w:szCs w:val="24"/>
        </w:rPr>
        <w:t>incorporate all</w:t>
      </w:r>
      <w:r w:rsidR="00443FC1">
        <w:rPr>
          <w:sz w:val="24"/>
          <w:szCs w:val="24"/>
        </w:rPr>
        <w:t xml:space="preserve"> </w:t>
      </w:r>
      <w:r>
        <w:rPr>
          <w:sz w:val="24"/>
          <w:szCs w:val="24"/>
        </w:rPr>
        <w:t>recent</w:t>
      </w:r>
      <w:r w:rsidR="00443FC1">
        <w:rPr>
          <w:sz w:val="24"/>
          <w:szCs w:val="24"/>
        </w:rPr>
        <w:t xml:space="preserve"> </w:t>
      </w:r>
      <w:r>
        <w:rPr>
          <w:sz w:val="24"/>
          <w:szCs w:val="24"/>
        </w:rPr>
        <w:t>improve</w:t>
      </w:r>
      <w:r>
        <w:rPr>
          <w:spacing w:val="-2"/>
          <w:sz w:val="24"/>
          <w:szCs w:val="24"/>
        </w:rPr>
        <w:t>m</w:t>
      </w:r>
      <w:r>
        <w:rPr>
          <w:sz w:val="24"/>
          <w:szCs w:val="24"/>
        </w:rPr>
        <w:t>en</w:t>
      </w:r>
      <w:r>
        <w:rPr>
          <w:spacing w:val="2"/>
          <w:sz w:val="24"/>
          <w:szCs w:val="24"/>
        </w:rPr>
        <w:t>t</w:t>
      </w:r>
      <w:r>
        <w:rPr>
          <w:sz w:val="24"/>
          <w:szCs w:val="24"/>
        </w:rPr>
        <w:t>s</w:t>
      </w:r>
      <w:r w:rsidR="00443FC1">
        <w:rPr>
          <w:sz w:val="24"/>
          <w:szCs w:val="24"/>
        </w:rPr>
        <w:t xml:space="preserve"> </w:t>
      </w:r>
      <w:r>
        <w:rPr>
          <w:sz w:val="24"/>
          <w:szCs w:val="24"/>
        </w:rPr>
        <w:t>in</w:t>
      </w:r>
      <w:r w:rsidR="00443FC1">
        <w:rPr>
          <w:sz w:val="24"/>
          <w:szCs w:val="24"/>
        </w:rPr>
        <w:t xml:space="preserve"> </w:t>
      </w:r>
      <w:r>
        <w:rPr>
          <w:sz w:val="24"/>
          <w:szCs w:val="24"/>
        </w:rPr>
        <w:t>design and</w:t>
      </w:r>
      <w:r w:rsidR="00443FC1">
        <w:rPr>
          <w:sz w:val="24"/>
          <w:szCs w:val="24"/>
        </w:rPr>
        <w:t xml:space="preserve"> </w:t>
      </w:r>
      <w:r>
        <w:rPr>
          <w:spacing w:val="-2"/>
          <w:sz w:val="24"/>
          <w:szCs w:val="24"/>
        </w:rPr>
        <w:t>m</w:t>
      </w:r>
      <w:r>
        <w:rPr>
          <w:sz w:val="24"/>
          <w:szCs w:val="24"/>
        </w:rPr>
        <w:t>at</w:t>
      </w:r>
      <w:r>
        <w:rPr>
          <w:spacing w:val="-1"/>
          <w:sz w:val="24"/>
          <w:szCs w:val="24"/>
        </w:rPr>
        <w:t>e</w:t>
      </w:r>
      <w:r>
        <w:rPr>
          <w:sz w:val="24"/>
          <w:szCs w:val="24"/>
        </w:rPr>
        <w:t>rials</w:t>
      </w:r>
      <w:r w:rsidR="00443FC1">
        <w:rPr>
          <w:sz w:val="24"/>
          <w:szCs w:val="24"/>
        </w:rPr>
        <w:t xml:space="preserve"> </w:t>
      </w:r>
      <w:r>
        <w:rPr>
          <w:sz w:val="24"/>
          <w:szCs w:val="24"/>
        </w:rPr>
        <w:t>unless</w:t>
      </w:r>
      <w:r w:rsidR="00443FC1">
        <w:rPr>
          <w:sz w:val="24"/>
          <w:szCs w:val="24"/>
        </w:rPr>
        <w:t xml:space="preserve"> </w:t>
      </w:r>
      <w:r>
        <w:rPr>
          <w:sz w:val="24"/>
          <w:szCs w:val="24"/>
        </w:rPr>
        <w:t>provided</w:t>
      </w:r>
      <w:r w:rsidR="00443FC1">
        <w:rPr>
          <w:sz w:val="24"/>
          <w:szCs w:val="24"/>
        </w:rPr>
        <w:t xml:space="preserve"> </w:t>
      </w:r>
      <w:r>
        <w:rPr>
          <w:sz w:val="24"/>
          <w:szCs w:val="24"/>
        </w:rPr>
        <w:t>for</w:t>
      </w:r>
      <w:r w:rsidR="00443FC1">
        <w:rPr>
          <w:sz w:val="24"/>
          <w:szCs w:val="24"/>
        </w:rPr>
        <w:t xml:space="preserve"> </w:t>
      </w:r>
      <w:r>
        <w:rPr>
          <w:sz w:val="24"/>
          <w:szCs w:val="24"/>
        </w:rPr>
        <w:t>otherwise</w:t>
      </w:r>
      <w:r w:rsidR="00443FC1">
        <w:rPr>
          <w:sz w:val="24"/>
          <w:szCs w:val="24"/>
        </w:rPr>
        <w:t xml:space="preserve"> </w:t>
      </w:r>
      <w:r>
        <w:rPr>
          <w:sz w:val="24"/>
          <w:szCs w:val="24"/>
        </w:rPr>
        <w:t>in</w:t>
      </w:r>
      <w:r w:rsidR="00443FC1">
        <w:rPr>
          <w:sz w:val="24"/>
          <w:szCs w:val="24"/>
        </w:rPr>
        <w:t xml:space="preserve"> </w:t>
      </w:r>
      <w:r>
        <w:rPr>
          <w:sz w:val="24"/>
          <w:szCs w:val="24"/>
        </w:rPr>
        <w:t>the contract.</w:t>
      </w:r>
    </w:p>
    <w:p w:rsidR="00F16361" w:rsidRDefault="00F16361">
      <w:pPr>
        <w:spacing w:before="16" w:line="260" w:lineRule="exact"/>
        <w:rPr>
          <w:sz w:val="26"/>
          <w:szCs w:val="26"/>
        </w:rPr>
      </w:pPr>
    </w:p>
    <w:p w:rsidR="00F16361" w:rsidRDefault="00D74B2A">
      <w:pPr>
        <w:ind w:left="215" w:right="178"/>
        <w:jc w:val="both"/>
        <w:rPr>
          <w:sz w:val="24"/>
          <w:szCs w:val="24"/>
        </w:rPr>
      </w:pPr>
      <w:r>
        <w:rPr>
          <w:noProof/>
        </w:rPr>
        <w:pict>
          <v:group id="Group 62" o:spid="_x0000_s1453" style="position:absolute;left:0;text-align:left;margin-left:89.6pt;margin-top:106.1pt;width:451.2pt;height:611.7pt;z-index:-251671552;mso-position-horizontal-relative:page;mso-position-vertical-relative:page" coordorigin="1792,2122" coordsize="9024,12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">
            <v:group id="Group 63" o:spid="_x0000_s1454" style="position:absolute;left:1800;top:2137;width:9000;height:0" coordorigin="1800,2137"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shape id="Freeform 70" o:spid="_x0000_s1461" style="position:absolute;left:1800;top:2137;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HxycQA&#10;AADbAAAADwAAAGRycy9kb3ducmV2LnhtbESPQUsDMRSE70L/Q3iCN5ttQbHbpqUULYKnVg97fGye&#10;m9XNy7J5ptv++kYQPA4z8w2z2oy+U4mG2AY2MJsWoIjrYFtuDHy8v9w/gYqCbLELTAbOFGGzntys&#10;sLThxAdKR2lUhnAs0YAT6UutY+3IY5yGnjh7n2HwKFkOjbYDnjLcd3peFI/aY8t5wWFPO0f19/HH&#10;G6j227eDm+lz+rpUzyLFPKVqb8zd7bhdghIa5T/81361BhYP8Psl/w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B8cnEAAAA2wAAAA8AAAAAAAAAAAAAAAAAmAIAAGRycy9k&#10;b3ducmV2LnhtbFBLBQYAAAAABAAEAPUAAACJAwAAAAA=&#10;" path="m,l9000,e" filled="f" strokeweight=".82pt">
                <v:path arrowok="t" o:connecttype="custom" o:connectlocs="0,0;9000,0" o:connectangles="0,0"/>
              </v:shape>
              <v:group id="Group 64" o:spid="_x0000_s1455" style="position:absolute;left:1807;top:2131;width:0;height:12217" coordorigin="1807,2131" coordsize="0,1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Freeform 69" o:spid="_x0000_s1460" style="position:absolute;left:1807;top:2131;width:0;height:12217;visibility:visible;mso-wrap-style:square;v-text-anchor:top" coordsize="0,1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t0RMMA&#10;AADbAAAADwAAAGRycy9kb3ducmV2LnhtbESPQWsCMRSE70L/Q3iCF6nZStW6NYoIoogI2lI8PjbP&#10;3cXNy5JE3f57Iwgeh5lvhpnMGlOJKzlfWlbw0UtAEGdWl5wr+P1Zvn+B8AFZY2WZFPyTh9n0rTXB&#10;VNsb7+l6CLmIJexTVFCEUKdS+qwgg75na+LonawzGKJ0udQOb7HcVLKfJENpsOS4UGBNi4Ky8+Fi&#10;FBwpMgP+O2/Gl8+9W6922+6RlOq0m/k3iEBNeIWf9ForGI/g8SX+AD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t0RMMAAADbAAAADwAAAAAAAAAAAAAAAACYAgAAZHJzL2Rv&#10;d25yZXYueG1sUEsFBgAAAAAEAAQA9QAAAIgDAAAAAA==&#10;" path="m,l,12216e" filled="f" strokeweight=".82pt">
                  <v:path arrowok="t" o:connecttype="custom" o:connectlocs="0,2131;0,14347" o:connectangles="0,0"/>
                </v:shape>
                <v:group id="Group 65" o:spid="_x0000_s1456" style="position:absolute;left:1800;top:14340;width:9000;height:0" coordorigin="1800,14340"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Freeform 68" o:spid="_x0000_s1459" style="position:absolute;left:1800;top:14340;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z7zMQA&#10;AADbAAAADwAAAGRycy9kb3ducmV2LnhtbESPQWsCMRSE7wX/Q3hCbzWrh1K3RhFRKfSk7WGPj83r&#10;ZuvmZdm8xrW/vikUehxm5htmtRl9pxINsQ1sYD4rQBHXwbbcGHh/Ozw8gYqCbLELTAZuFGGzntyt&#10;sLThyidKZ2lUhnAs0YAT6UutY+3IY5yFnjh7H2HwKFkOjbYDXjPcd3pRFI/aY8t5wWFPO0f15fzl&#10;DVTH7evJzfUtfX5Xe5FikVJ1NOZ+Om6fQQmN8h/+a79YA8sl/H7JP0C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M+8zEAAAA2wAAAA8AAAAAAAAAAAAAAAAAmAIAAGRycy9k&#10;b3ducmV2LnhtbFBLBQYAAAAABAAEAPUAAACJAwAAAAA=&#10;" path="m,l9000,e" filled="f" strokeweight=".82pt">
                    <v:path arrowok="t" o:connecttype="custom" o:connectlocs="0,0;9000,0" o:connectangles="0,0"/>
                  </v:shape>
                  <v:group id="Group 66" o:spid="_x0000_s1457" style="position:absolute;left:10807;top:2130;width:0;height:12217" coordorigin="10807,2130" coordsize="0,1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67" o:spid="_x0000_s1458" style="position:absolute;left:10807;top:2130;width:0;height:12217;visibility:visible;mso-wrap-style:square;v-text-anchor:top" coordsize="0,1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yaJ8QA&#10;AADcAAAADwAAAGRycy9kb3ducmV2LnhtbESP3YrCMBCF7wXfIczC3ixr6qKyVqOIIIqI4A/i5dDM&#10;tsVmUpKo9e2NsODdDOd8Z86Mp42pxI2cLy0r6HYSEMSZ1SXnCo6HxfcvCB+QNVaWScGDPEwn7dYY&#10;U23vvKPbPuQihrBPUUERQp1K6bOCDPqOrYmj9medwRBXl0vt8B7DTSV/kmQgDZYcLxRY07yg7LK/&#10;GgVnikyfT5f18NrbudVyu/k6k1KfH81sBCJQE97mf3qlY/2kC69n4gRy8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MmifEAAAA3AAAAA8AAAAAAAAAAAAAAAAAmAIAAGRycy9k&#10;b3ducmV2LnhtbFBLBQYAAAAABAAEAPUAAACJAwAAAAA=&#10;" path="m,l,12217e" filled="f" strokeweight=".82pt">
                      <v:path arrowok="t" o:connecttype="custom" o:connectlocs="0,2130;0,14347" o:connectangles="0,0"/>
                    </v:shape>
                  </v:group>
                </v:group>
              </v:group>
            </v:group>
            <w10:wrap anchorx="page" anchory="page"/>
          </v:group>
        </w:pict>
      </w:r>
      <w:r w:rsidR="0047509A">
        <w:rPr>
          <w:sz w:val="24"/>
          <w:szCs w:val="24"/>
        </w:rPr>
        <w:t>S</w:t>
      </w:r>
      <w:r w:rsidR="0047509A">
        <w:rPr>
          <w:spacing w:val="2"/>
          <w:sz w:val="24"/>
          <w:szCs w:val="24"/>
        </w:rPr>
        <w:t>a</w:t>
      </w:r>
      <w:r w:rsidR="0047509A">
        <w:rPr>
          <w:spacing w:val="-2"/>
          <w:sz w:val="24"/>
          <w:szCs w:val="24"/>
        </w:rPr>
        <w:t>m</w:t>
      </w:r>
      <w:r w:rsidR="0047509A">
        <w:rPr>
          <w:sz w:val="24"/>
          <w:szCs w:val="24"/>
        </w:rPr>
        <w:t>ples</w:t>
      </w:r>
      <w:r w:rsidR="00443FC1">
        <w:rPr>
          <w:sz w:val="24"/>
          <w:szCs w:val="24"/>
        </w:rPr>
        <w:t xml:space="preserve"> </w:t>
      </w:r>
      <w:r w:rsidR="0047509A">
        <w:rPr>
          <w:sz w:val="24"/>
          <w:szCs w:val="24"/>
        </w:rPr>
        <w:t>of</w:t>
      </w:r>
      <w:r w:rsidR="00443FC1">
        <w:rPr>
          <w:sz w:val="24"/>
          <w:szCs w:val="24"/>
        </w:rPr>
        <w:t xml:space="preserve"> </w:t>
      </w:r>
      <w:r w:rsidR="0047509A">
        <w:rPr>
          <w:sz w:val="24"/>
          <w:szCs w:val="24"/>
        </w:rPr>
        <w:t>specifications</w:t>
      </w:r>
      <w:r w:rsidR="00443FC1">
        <w:rPr>
          <w:sz w:val="24"/>
          <w:szCs w:val="24"/>
        </w:rPr>
        <w:t xml:space="preserve"> </w:t>
      </w:r>
      <w:r w:rsidR="0047509A">
        <w:rPr>
          <w:sz w:val="24"/>
          <w:szCs w:val="24"/>
        </w:rPr>
        <w:t>from pr</w:t>
      </w:r>
      <w:r w:rsidR="0047509A">
        <w:rPr>
          <w:spacing w:val="2"/>
          <w:sz w:val="24"/>
          <w:szCs w:val="24"/>
        </w:rPr>
        <w:t>e</w:t>
      </w:r>
      <w:r w:rsidR="0047509A">
        <w:rPr>
          <w:sz w:val="24"/>
          <w:szCs w:val="24"/>
        </w:rPr>
        <w:t>vious</w:t>
      </w:r>
      <w:r w:rsidR="00443FC1">
        <w:rPr>
          <w:sz w:val="24"/>
          <w:szCs w:val="24"/>
        </w:rPr>
        <w:t xml:space="preserve"> </w:t>
      </w:r>
      <w:r w:rsidR="0047509A">
        <w:rPr>
          <w:sz w:val="24"/>
          <w:szCs w:val="24"/>
        </w:rPr>
        <w:t>si</w:t>
      </w:r>
      <w:r w:rsidR="0047509A">
        <w:rPr>
          <w:spacing w:val="-3"/>
          <w:sz w:val="24"/>
          <w:szCs w:val="24"/>
        </w:rPr>
        <w:t>m</w:t>
      </w:r>
      <w:r w:rsidR="0047509A">
        <w:rPr>
          <w:sz w:val="24"/>
          <w:szCs w:val="24"/>
        </w:rPr>
        <w:t>ilar</w:t>
      </w:r>
      <w:r w:rsidR="00443FC1">
        <w:rPr>
          <w:sz w:val="24"/>
          <w:szCs w:val="24"/>
        </w:rPr>
        <w:t xml:space="preserve"> </w:t>
      </w:r>
      <w:r w:rsidR="0047509A">
        <w:rPr>
          <w:sz w:val="24"/>
          <w:szCs w:val="24"/>
        </w:rPr>
        <w:t>procure</w:t>
      </w:r>
      <w:r w:rsidR="0047509A">
        <w:rPr>
          <w:spacing w:val="-2"/>
          <w:sz w:val="24"/>
          <w:szCs w:val="24"/>
        </w:rPr>
        <w:t>m</w:t>
      </w:r>
      <w:r w:rsidR="0047509A">
        <w:rPr>
          <w:spacing w:val="2"/>
          <w:sz w:val="24"/>
          <w:szCs w:val="24"/>
        </w:rPr>
        <w:t>e</w:t>
      </w:r>
      <w:r w:rsidR="0047509A">
        <w:rPr>
          <w:sz w:val="24"/>
          <w:szCs w:val="24"/>
        </w:rPr>
        <w:t>nts</w:t>
      </w:r>
      <w:r w:rsidR="00443FC1">
        <w:rPr>
          <w:sz w:val="24"/>
          <w:szCs w:val="24"/>
        </w:rPr>
        <w:t xml:space="preserve"> </w:t>
      </w:r>
      <w:r w:rsidR="0047509A">
        <w:rPr>
          <w:sz w:val="24"/>
          <w:szCs w:val="24"/>
        </w:rPr>
        <w:t>in</w:t>
      </w:r>
      <w:r w:rsidR="00443FC1">
        <w:rPr>
          <w:sz w:val="24"/>
          <w:szCs w:val="24"/>
        </w:rPr>
        <w:t xml:space="preserve"> </w:t>
      </w:r>
      <w:r w:rsidR="0047509A">
        <w:rPr>
          <w:sz w:val="24"/>
          <w:szCs w:val="24"/>
        </w:rPr>
        <w:t>the</w:t>
      </w:r>
      <w:r w:rsidR="00443FC1">
        <w:rPr>
          <w:sz w:val="24"/>
          <w:szCs w:val="24"/>
        </w:rPr>
        <w:t xml:space="preserve"> </w:t>
      </w:r>
      <w:r w:rsidR="0047509A">
        <w:rPr>
          <w:sz w:val="24"/>
          <w:szCs w:val="24"/>
        </w:rPr>
        <w:t>sa</w:t>
      </w:r>
      <w:r w:rsidR="0047509A">
        <w:rPr>
          <w:spacing w:val="-2"/>
          <w:sz w:val="24"/>
          <w:szCs w:val="24"/>
        </w:rPr>
        <w:t>m</w:t>
      </w:r>
      <w:r w:rsidR="0047509A">
        <w:rPr>
          <w:sz w:val="24"/>
          <w:szCs w:val="24"/>
        </w:rPr>
        <w:t>e</w:t>
      </w:r>
      <w:r w:rsidR="00443FC1">
        <w:rPr>
          <w:sz w:val="24"/>
          <w:szCs w:val="24"/>
        </w:rPr>
        <w:t xml:space="preserve"> </w:t>
      </w:r>
      <w:r w:rsidR="0047509A">
        <w:rPr>
          <w:sz w:val="24"/>
          <w:szCs w:val="24"/>
        </w:rPr>
        <w:t>country</w:t>
      </w:r>
      <w:r w:rsidR="00443FC1">
        <w:rPr>
          <w:sz w:val="24"/>
          <w:szCs w:val="24"/>
        </w:rPr>
        <w:t xml:space="preserve"> </w:t>
      </w:r>
      <w:r w:rsidR="0047509A">
        <w:rPr>
          <w:sz w:val="24"/>
          <w:szCs w:val="24"/>
        </w:rPr>
        <w:t>are use</w:t>
      </w:r>
      <w:r w:rsidR="0047509A">
        <w:rPr>
          <w:spacing w:val="-1"/>
          <w:sz w:val="24"/>
          <w:szCs w:val="24"/>
        </w:rPr>
        <w:t>f</w:t>
      </w:r>
      <w:r w:rsidR="0047509A">
        <w:rPr>
          <w:sz w:val="24"/>
          <w:szCs w:val="24"/>
        </w:rPr>
        <w:t>ul</w:t>
      </w:r>
      <w:r w:rsidR="00443FC1">
        <w:rPr>
          <w:sz w:val="24"/>
          <w:szCs w:val="24"/>
        </w:rPr>
        <w:t xml:space="preserve"> </w:t>
      </w:r>
      <w:r w:rsidR="0047509A">
        <w:rPr>
          <w:sz w:val="24"/>
          <w:szCs w:val="24"/>
        </w:rPr>
        <w:t>in</w:t>
      </w:r>
      <w:r w:rsidR="00443FC1">
        <w:rPr>
          <w:sz w:val="24"/>
          <w:szCs w:val="24"/>
        </w:rPr>
        <w:t xml:space="preserve"> </w:t>
      </w:r>
      <w:r w:rsidR="0047509A">
        <w:rPr>
          <w:sz w:val="24"/>
          <w:szCs w:val="24"/>
        </w:rPr>
        <w:t>this</w:t>
      </w:r>
      <w:r w:rsidR="00443FC1">
        <w:rPr>
          <w:sz w:val="24"/>
          <w:szCs w:val="24"/>
        </w:rPr>
        <w:t xml:space="preserve"> </w:t>
      </w:r>
      <w:r w:rsidR="0047509A">
        <w:rPr>
          <w:sz w:val="24"/>
          <w:szCs w:val="24"/>
        </w:rPr>
        <w:t>respe</w:t>
      </w:r>
      <w:r w:rsidR="0047509A">
        <w:rPr>
          <w:spacing w:val="-1"/>
          <w:sz w:val="24"/>
          <w:szCs w:val="24"/>
        </w:rPr>
        <w:t>c</w:t>
      </w:r>
      <w:r w:rsidR="0047509A">
        <w:rPr>
          <w:sz w:val="24"/>
          <w:szCs w:val="24"/>
        </w:rPr>
        <w:t>t. The</w:t>
      </w:r>
      <w:r w:rsidR="00443FC1">
        <w:rPr>
          <w:sz w:val="24"/>
          <w:szCs w:val="24"/>
        </w:rPr>
        <w:t xml:space="preserve"> </w:t>
      </w:r>
      <w:r w:rsidR="0047509A">
        <w:rPr>
          <w:sz w:val="24"/>
          <w:szCs w:val="24"/>
        </w:rPr>
        <w:t>use</w:t>
      </w:r>
      <w:r w:rsidR="00443FC1">
        <w:rPr>
          <w:sz w:val="24"/>
          <w:szCs w:val="24"/>
        </w:rPr>
        <w:t xml:space="preserve"> </w:t>
      </w:r>
      <w:r w:rsidR="0047509A">
        <w:rPr>
          <w:sz w:val="24"/>
          <w:szCs w:val="24"/>
        </w:rPr>
        <w:t>of met</w:t>
      </w:r>
      <w:r w:rsidR="0047509A">
        <w:rPr>
          <w:spacing w:val="-1"/>
          <w:sz w:val="24"/>
          <w:szCs w:val="24"/>
        </w:rPr>
        <w:t>r</w:t>
      </w:r>
      <w:r w:rsidR="0047509A">
        <w:rPr>
          <w:sz w:val="24"/>
          <w:szCs w:val="24"/>
        </w:rPr>
        <w:t>ic units is encouraged. Depending on the complexity of</w:t>
      </w:r>
      <w:r w:rsidR="00443FC1">
        <w:rPr>
          <w:sz w:val="24"/>
          <w:szCs w:val="24"/>
        </w:rPr>
        <w:t xml:space="preserve"> </w:t>
      </w:r>
      <w:r w:rsidR="0047509A">
        <w:rPr>
          <w:sz w:val="24"/>
          <w:szCs w:val="24"/>
        </w:rPr>
        <w:t>the</w:t>
      </w:r>
      <w:r w:rsidR="00443FC1">
        <w:rPr>
          <w:sz w:val="24"/>
          <w:szCs w:val="24"/>
        </w:rPr>
        <w:t xml:space="preserve"> </w:t>
      </w:r>
      <w:r w:rsidR="0047509A">
        <w:rPr>
          <w:sz w:val="24"/>
          <w:szCs w:val="24"/>
        </w:rPr>
        <w:t>goods</w:t>
      </w:r>
      <w:r w:rsidR="00443FC1">
        <w:rPr>
          <w:sz w:val="24"/>
          <w:szCs w:val="24"/>
        </w:rPr>
        <w:t xml:space="preserve"> </w:t>
      </w:r>
      <w:r w:rsidR="0047509A">
        <w:rPr>
          <w:sz w:val="24"/>
          <w:szCs w:val="24"/>
        </w:rPr>
        <w:t>and</w:t>
      </w:r>
      <w:r w:rsidR="00443FC1">
        <w:rPr>
          <w:sz w:val="24"/>
          <w:szCs w:val="24"/>
        </w:rPr>
        <w:t xml:space="preserve"> </w:t>
      </w:r>
      <w:r w:rsidR="0047509A">
        <w:rPr>
          <w:sz w:val="24"/>
          <w:szCs w:val="24"/>
        </w:rPr>
        <w:t>the</w:t>
      </w:r>
      <w:r w:rsidR="00443FC1">
        <w:rPr>
          <w:sz w:val="24"/>
          <w:szCs w:val="24"/>
        </w:rPr>
        <w:t xml:space="preserve"> </w:t>
      </w:r>
      <w:r w:rsidR="0047509A">
        <w:rPr>
          <w:sz w:val="24"/>
          <w:szCs w:val="24"/>
        </w:rPr>
        <w:t>repetitiven</w:t>
      </w:r>
      <w:r w:rsidR="0047509A">
        <w:rPr>
          <w:spacing w:val="-1"/>
          <w:sz w:val="24"/>
          <w:szCs w:val="24"/>
        </w:rPr>
        <w:t>e</w:t>
      </w:r>
      <w:r w:rsidR="0047509A">
        <w:rPr>
          <w:sz w:val="24"/>
          <w:szCs w:val="24"/>
        </w:rPr>
        <w:t>ss</w:t>
      </w:r>
      <w:r w:rsidR="00443FC1">
        <w:rPr>
          <w:sz w:val="24"/>
          <w:szCs w:val="24"/>
        </w:rPr>
        <w:t xml:space="preserve"> </w:t>
      </w:r>
      <w:r w:rsidR="0047509A">
        <w:rPr>
          <w:sz w:val="24"/>
          <w:szCs w:val="24"/>
        </w:rPr>
        <w:t>of</w:t>
      </w:r>
      <w:r w:rsidR="00443FC1">
        <w:rPr>
          <w:sz w:val="24"/>
          <w:szCs w:val="24"/>
        </w:rPr>
        <w:t xml:space="preserve"> </w:t>
      </w:r>
      <w:r w:rsidR="0047509A">
        <w:rPr>
          <w:sz w:val="24"/>
          <w:szCs w:val="24"/>
        </w:rPr>
        <w:t>the</w:t>
      </w:r>
      <w:r w:rsidR="00443FC1">
        <w:rPr>
          <w:sz w:val="24"/>
          <w:szCs w:val="24"/>
        </w:rPr>
        <w:t xml:space="preserve"> </w:t>
      </w:r>
      <w:r w:rsidR="0047509A">
        <w:rPr>
          <w:sz w:val="24"/>
          <w:szCs w:val="24"/>
        </w:rPr>
        <w:t>type</w:t>
      </w:r>
      <w:r w:rsidR="00443FC1">
        <w:rPr>
          <w:sz w:val="24"/>
          <w:szCs w:val="24"/>
        </w:rPr>
        <w:t xml:space="preserve"> </w:t>
      </w:r>
      <w:r w:rsidR="0047509A">
        <w:rPr>
          <w:sz w:val="24"/>
          <w:szCs w:val="24"/>
        </w:rPr>
        <w:t>of procure</w:t>
      </w:r>
      <w:r w:rsidR="0047509A">
        <w:rPr>
          <w:spacing w:val="-2"/>
          <w:sz w:val="24"/>
          <w:szCs w:val="24"/>
        </w:rPr>
        <w:t>m</w:t>
      </w:r>
      <w:r w:rsidR="0047509A">
        <w:rPr>
          <w:sz w:val="24"/>
          <w:szCs w:val="24"/>
        </w:rPr>
        <w:t>ent,</w:t>
      </w:r>
      <w:r w:rsidR="00443FC1">
        <w:rPr>
          <w:sz w:val="24"/>
          <w:szCs w:val="24"/>
        </w:rPr>
        <w:t xml:space="preserve"> </w:t>
      </w:r>
      <w:r w:rsidR="0047509A">
        <w:rPr>
          <w:sz w:val="24"/>
          <w:szCs w:val="24"/>
        </w:rPr>
        <w:t>it</w:t>
      </w:r>
      <w:r w:rsidR="00443FC1">
        <w:rPr>
          <w:sz w:val="24"/>
          <w:szCs w:val="24"/>
        </w:rPr>
        <w:t xml:space="preserve"> </w:t>
      </w:r>
      <w:r w:rsidR="0047509A">
        <w:rPr>
          <w:spacing w:val="-2"/>
          <w:sz w:val="24"/>
          <w:szCs w:val="24"/>
        </w:rPr>
        <w:t>m</w:t>
      </w:r>
      <w:r w:rsidR="0047509A">
        <w:rPr>
          <w:sz w:val="24"/>
          <w:szCs w:val="24"/>
        </w:rPr>
        <w:t>ay</w:t>
      </w:r>
      <w:r w:rsidR="00443FC1">
        <w:rPr>
          <w:sz w:val="24"/>
          <w:szCs w:val="24"/>
        </w:rPr>
        <w:t xml:space="preserve"> </w:t>
      </w:r>
      <w:r w:rsidR="0047509A">
        <w:rPr>
          <w:sz w:val="24"/>
          <w:szCs w:val="24"/>
        </w:rPr>
        <w:t>be</w:t>
      </w:r>
      <w:r w:rsidR="00443FC1">
        <w:rPr>
          <w:sz w:val="24"/>
          <w:szCs w:val="24"/>
        </w:rPr>
        <w:t xml:space="preserve"> </w:t>
      </w:r>
      <w:r w:rsidR="0047509A">
        <w:rPr>
          <w:sz w:val="24"/>
          <w:szCs w:val="24"/>
        </w:rPr>
        <w:t>advantageous</w:t>
      </w:r>
      <w:r w:rsidR="00443FC1">
        <w:rPr>
          <w:sz w:val="24"/>
          <w:szCs w:val="24"/>
        </w:rPr>
        <w:t xml:space="preserve"> </w:t>
      </w:r>
      <w:r w:rsidR="0047509A">
        <w:rPr>
          <w:sz w:val="24"/>
          <w:szCs w:val="24"/>
        </w:rPr>
        <w:t>to standar</w:t>
      </w:r>
      <w:r w:rsidR="0047509A">
        <w:rPr>
          <w:spacing w:val="-1"/>
          <w:sz w:val="24"/>
          <w:szCs w:val="24"/>
        </w:rPr>
        <w:t>d</w:t>
      </w:r>
      <w:r w:rsidR="0047509A">
        <w:rPr>
          <w:sz w:val="24"/>
          <w:szCs w:val="24"/>
        </w:rPr>
        <w:t>ize the General Technical Specificati</w:t>
      </w:r>
      <w:r w:rsidR="0047509A">
        <w:rPr>
          <w:spacing w:val="-2"/>
          <w:sz w:val="24"/>
          <w:szCs w:val="24"/>
        </w:rPr>
        <w:t>o</w:t>
      </w:r>
      <w:r w:rsidR="0047509A">
        <w:rPr>
          <w:sz w:val="24"/>
          <w:szCs w:val="24"/>
        </w:rPr>
        <w:t>ns and incorporate them in a separate subsection.     The   General   Technical   Spe</w:t>
      </w:r>
      <w:r w:rsidR="0047509A">
        <w:rPr>
          <w:spacing w:val="-1"/>
          <w:sz w:val="24"/>
          <w:szCs w:val="24"/>
        </w:rPr>
        <w:t>c</w:t>
      </w:r>
      <w:r w:rsidR="0047509A">
        <w:rPr>
          <w:sz w:val="24"/>
          <w:szCs w:val="24"/>
        </w:rPr>
        <w:t>ifications   should   cover   all   classes   of work</w:t>
      </w:r>
      <w:r w:rsidR="0047509A">
        <w:rPr>
          <w:spacing w:val="-2"/>
          <w:sz w:val="24"/>
          <w:szCs w:val="24"/>
        </w:rPr>
        <w:t>m</w:t>
      </w:r>
      <w:r w:rsidR="0047509A">
        <w:rPr>
          <w:sz w:val="24"/>
          <w:szCs w:val="24"/>
        </w:rPr>
        <w:t xml:space="preserve">anship, </w:t>
      </w:r>
      <w:r w:rsidR="0047509A">
        <w:rPr>
          <w:spacing w:val="-2"/>
          <w:sz w:val="24"/>
          <w:szCs w:val="24"/>
        </w:rPr>
        <w:t>m</w:t>
      </w:r>
      <w:r w:rsidR="0047509A">
        <w:rPr>
          <w:sz w:val="24"/>
          <w:szCs w:val="24"/>
        </w:rPr>
        <w:t>aterials, and equip</w:t>
      </w:r>
      <w:r w:rsidR="0047509A">
        <w:rPr>
          <w:spacing w:val="-2"/>
          <w:sz w:val="24"/>
          <w:szCs w:val="24"/>
        </w:rPr>
        <w:t>m</w:t>
      </w:r>
      <w:r w:rsidR="0047509A">
        <w:rPr>
          <w:sz w:val="24"/>
          <w:szCs w:val="24"/>
        </w:rPr>
        <w:t>ent c</w:t>
      </w:r>
      <w:r w:rsidR="0047509A">
        <w:rPr>
          <w:spacing w:val="2"/>
          <w:sz w:val="24"/>
          <w:szCs w:val="24"/>
        </w:rPr>
        <w:t>o</w:t>
      </w:r>
      <w:r w:rsidR="0047509A">
        <w:rPr>
          <w:sz w:val="24"/>
          <w:szCs w:val="24"/>
        </w:rPr>
        <w:t xml:space="preserve">mmonly involved in </w:t>
      </w:r>
      <w:r w:rsidR="0047509A">
        <w:rPr>
          <w:spacing w:val="-2"/>
          <w:sz w:val="24"/>
          <w:szCs w:val="24"/>
        </w:rPr>
        <w:t>m</w:t>
      </w:r>
      <w:r w:rsidR="0047509A">
        <w:rPr>
          <w:sz w:val="24"/>
          <w:szCs w:val="24"/>
        </w:rPr>
        <w:t>anufacturing si</w:t>
      </w:r>
      <w:r w:rsidR="0047509A">
        <w:rPr>
          <w:spacing w:val="-2"/>
          <w:sz w:val="24"/>
          <w:szCs w:val="24"/>
        </w:rPr>
        <w:t>m</w:t>
      </w:r>
      <w:r w:rsidR="0047509A">
        <w:rPr>
          <w:sz w:val="24"/>
          <w:szCs w:val="24"/>
        </w:rPr>
        <w:t>ilar goods,</w:t>
      </w:r>
      <w:r w:rsidR="00443FC1">
        <w:rPr>
          <w:sz w:val="24"/>
          <w:szCs w:val="24"/>
        </w:rPr>
        <w:t xml:space="preserve"> </w:t>
      </w:r>
      <w:r w:rsidR="0047509A">
        <w:rPr>
          <w:sz w:val="24"/>
          <w:szCs w:val="24"/>
        </w:rPr>
        <w:t>al</w:t>
      </w:r>
      <w:r w:rsidR="00443FC1">
        <w:rPr>
          <w:sz w:val="24"/>
          <w:szCs w:val="24"/>
        </w:rPr>
        <w:t>t</w:t>
      </w:r>
      <w:r w:rsidR="0047509A">
        <w:rPr>
          <w:sz w:val="24"/>
          <w:szCs w:val="24"/>
        </w:rPr>
        <w:t>hough</w:t>
      </w:r>
      <w:r w:rsidR="00443FC1">
        <w:rPr>
          <w:sz w:val="24"/>
          <w:szCs w:val="24"/>
        </w:rPr>
        <w:t xml:space="preserve"> </w:t>
      </w:r>
      <w:r w:rsidR="0047509A">
        <w:rPr>
          <w:sz w:val="24"/>
          <w:szCs w:val="24"/>
        </w:rPr>
        <w:t>not</w:t>
      </w:r>
      <w:r w:rsidR="00443FC1">
        <w:rPr>
          <w:sz w:val="24"/>
          <w:szCs w:val="24"/>
        </w:rPr>
        <w:t xml:space="preserve"> </w:t>
      </w:r>
      <w:r w:rsidR="0047509A">
        <w:rPr>
          <w:sz w:val="24"/>
          <w:szCs w:val="24"/>
        </w:rPr>
        <w:t>necessarily</w:t>
      </w:r>
      <w:r w:rsidR="00443FC1">
        <w:rPr>
          <w:sz w:val="24"/>
          <w:szCs w:val="24"/>
        </w:rPr>
        <w:t xml:space="preserve"> </w:t>
      </w:r>
      <w:r w:rsidR="0047509A">
        <w:rPr>
          <w:sz w:val="24"/>
          <w:szCs w:val="24"/>
        </w:rPr>
        <w:t>to</w:t>
      </w:r>
      <w:r w:rsidR="00443FC1">
        <w:rPr>
          <w:sz w:val="24"/>
          <w:szCs w:val="24"/>
        </w:rPr>
        <w:t xml:space="preserve"> </w:t>
      </w:r>
      <w:r w:rsidR="0047509A">
        <w:rPr>
          <w:sz w:val="24"/>
          <w:szCs w:val="24"/>
        </w:rPr>
        <w:t>be</w:t>
      </w:r>
      <w:r w:rsidR="00443FC1">
        <w:rPr>
          <w:sz w:val="24"/>
          <w:szCs w:val="24"/>
        </w:rPr>
        <w:t xml:space="preserve"> </w:t>
      </w:r>
      <w:r w:rsidR="0047509A">
        <w:rPr>
          <w:sz w:val="24"/>
          <w:szCs w:val="24"/>
        </w:rPr>
        <w:t>used</w:t>
      </w:r>
      <w:r w:rsidR="00443FC1">
        <w:rPr>
          <w:sz w:val="24"/>
          <w:szCs w:val="24"/>
        </w:rPr>
        <w:t xml:space="preserve"> </w:t>
      </w:r>
      <w:r w:rsidR="0047509A">
        <w:rPr>
          <w:sz w:val="24"/>
          <w:szCs w:val="24"/>
        </w:rPr>
        <w:t>in</w:t>
      </w:r>
      <w:r w:rsidR="00443FC1">
        <w:rPr>
          <w:sz w:val="24"/>
          <w:szCs w:val="24"/>
        </w:rPr>
        <w:t xml:space="preserve"> </w:t>
      </w:r>
      <w:r w:rsidR="0047509A">
        <w:rPr>
          <w:sz w:val="24"/>
          <w:szCs w:val="24"/>
        </w:rPr>
        <w:t>a</w:t>
      </w:r>
      <w:r w:rsidR="00443FC1">
        <w:rPr>
          <w:sz w:val="24"/>
          <w:szCs w:val="24"/>
        </w:rPr>
        <w:t xml:space="preserve"> </w:t>
      </w:r>
      <w:r w:rsidR="0047509A">
        <w:rPr>
          <w:sz w:val="24"/>
          <w:szCs w:val="24"/>
        </w:rPr>
        <w:t>particular</w:t>
      </w:r>
      <w:r w:rsidR="00443FC1">
        <w:rPr>
          <w:sz w:val="24"/>
          <w:szCs w:val="24"/>
        </w:rPr>
        <w:t xml:space="preserve"> </w:t>
      </w:r>
      <w:r w:rsidR="0047509A">
        <w:rPr>
          <w:sz w:val="24"/>
          <w:szCs w:val="24"/>
        </w:rPr>
        <w:t>procure</w:t>
      </w:r>
      <w:r w:rsidR="0047509A">
        <w:rPr>
          <w:spacing w:val="-2"/>
          <w:sz w:val="24"/>
          <w:szCs w:val="24"/>
        </w:rPr>
        <w:t>m</w:t>
      </w:r>
      <w:r w:rsidR="0047509A">
        <w:rPr>
          <w:sz w:val="24"/>
          <w:szCs w:val="24"/>
        </w:rPr>
        <w:t>ent.   Deletions</w:t>
      </w:r>
      <w:r w:rsidR="00443FC1">
        <w:rPr>
          <w:sz w:val="24"/>
          <w:szCs w:val="24"/>
        </w:rPr>
        <w:t xml:space="preserve"> </w:t>
      </w:r>
      <w:r w:rsidR="0047509A">
        <w:rPr>
          <w:sz w:val="24"/>
          <w:szCs w:val="24"/>
        </w:rPr>
        <w:t>or addend</w:t>
      </w:r>
      <w:r w:rsidR="00443FC1">
        <w:rPr>
          <w:sz w:val="24"/>
          <w:szCs w:val="24"/>
        </w:rPr>
        <w:t xml:space="preserve"> </w:t>
      </w:r>
      <w:proofErr w:type="gramStart"/>
      <w:r w:rsidR="0047509A">
        <w:rPr>
          <w:sz w:val="24"/>
          <w:szCs w:val="24"/>
        </w:rPr>
        <w:t>a</w:t>
      </w:r>
      <w:r w:rsidR="00443FC1">
        <w:rPr>
          <w:sz w:val="24"/>
          <w:szCs w:val="24"/>
        </w:rPr>
        <w:t xml:space="preserve"> </w:t>
      </w:r>
      <w:r w:rsidR="0047509A">
        <w:rPr>
          <w:sz w:val="24"/>
          <w:szCs w:val="24"/>
        </w:rPr>
        <w:t>should</w:t>
      </w:r>
      <w:proofErr w:type="gramEnd"/>
      <w:r w:rsidR="00443FC1">
        <w:rPr>
          <w:sz w:val="24"/>
          <w:szCs w:val="24"/>
        </w:rPr>
        <w:t xml:space="preserve"> </w:t>
      </w:r>
      <w:r w:rsidR="0047509A">
        <w:rPr>
          <w:sz w:val="24"/>
          <w:szCs w:val="24"/>
        </w:rPr>
        <w:t>then</w:t>
      </w:r>
      <w:r w:rsidR="00443FC1">
        <w:rPr>
          <w:sz w:val="24"/>
          <w:szCs w:val="24"/>
        </w:rPr>
        <w:t xml:space="preserve"> </w:t>
      </w:r>
      <w:r w:rsidR="0047509A">
        <w:rPr>
          <w:sz w:val="24"/>
          <w:szCs w:val="24"/>
        </w:rPr>
        <w:t>adapt</w:t>
      </w:r>
      <w:r w:rsidR="00443FC1">
        <w:rPr>
          <w:sz w:val="24"/>
          <w:szCs w:val="24"/>
        </w:rPr>
        <w:t xml:space="preserve"> </w:t>
      </w:r>
      <w:r w:rsidR="0047509A">
        <w:rPr>
          <w:sz w:val="24"/>
          <w:szCs w:val="24"/>
        </w:rPr>
        <w:t>t</w:t>
      </w:r>
      <w:r w:rsidR="0047509A">
        <w:rPr>
          <w:spacing w:val="-1"/>
          <w:sz w:val="24"/>
          <w:szCs w:val="24"/>
        </w:rPr>
        <w:t>h</w:t>
      </w:r>
      <w:r w:rsidR="0047509A">
        <w:rPr>
          <w:sz w:val="24"/>
          <w:szCs w:val="24"/>
        </w:rPr>
        <w:t>e</w:t>
      </w:r>
      <w:r w:rsidR="00443FC1">
        <w:rPr>
          <w:sz w:val="24"/>
          <w:szCs w:val="24"/>
        </w:rPr>
        <w:t xml:space="preserve"> </w:t>
      </w:r>
      <w:r w:rsidR="0047509A">
        <w:rPr>
          <w:sz w:val="24"/>
          <w:szCs w:val="24"/>
        </w:rPr>
        <w:t>General</w:t>
      </w:r>
      <w:r w:rsidR="00443FC1">
        <w:rPr>
          <w:sz w:val="24"/>
          <w:szCs w:val="24"/>
        </w:rPr>
        <w:t xml:space="preserve"> </w:t>
      </w:r>
      <w:r w:rsidR="0047509A">
        <w:rPr>
          <w:sz w:val="24"/>
          <w:szCs w:val="24"/>
        </w:rPr>
        <w:t>T</w:t>
      </w:r>
      <w:r w:rsidR="0047509A">
        <w:rPr>
          <w:spacing w:val="-1"/>
          <w:sz w:val="24"/>
          <w:szCs w:val="24"/>
        </w:rPr>
        <w:t>e</w:t>
      </w:r>
      <w:r w:rsidR="0047509A">
        <w:rPr>
          <w:sz w:val="24"/>
          <w:szCs w:val="24"/>
        </w:rPr>
        <w:t>chnic</w:t>
      </w:r>
      <w:r w:rsidR="0047509A">
        <w:rPr>
          <w:spacing w:val="-1"/>
          <w:sz w:val="24"/>
          <w:szCs w:val="24"/>
        </w:rPr>
        <w:t>a</w:t>
      </w:r>
      <w:r w:rsidR="0047509A">
        <w:rPr>
          <w:sz w:val="24"/>
          <w:szCs w:val="24"/>
        </w:rPr>
        <w:t>l</w:t>
      </w:r>
      <w:r w:rsidR="00443FC1">
        <w:rPr>
          <w:sz w:val="24"/>
          <w:szCs w:val="24"/>
        </w:rPr>
        <w:t xml:space="preserve"> </w:t>
      </w:r>
      <w:r w:rsidR="0047509A">
        <w:rPr>
          <w:sz w:val="24"/>
          <w:szCs w:val="24"/>
        </w:rPr>
        <w:t>Sp</w:t>
      </w:r>
      <w:r w:rsidR="0047509A">
        <w:rPr>
          <w:spacing w:val="-1"/>
          <w:sz w:val="24"/>
          <w:szCs w:val="24"/>
        </w:rPr>
        <w:t>e</w:t>
      </w:r>
      <w:r w:rsidR="0047509A">
        <w:rPr>
          <w:sz w:val="24"/>
          <w:szCs w:val="24"/>
        </w:rPr>
        <w:t>ci</w:t>
      </w:r>
      <w:r w:rsidR="0047509A">
        <w:rPr>
          <w:spacing w:val="-1"/>
          <w:sz w:val="24"/>
          <w:szCs w:val="24"/>
        </w:rPr>
        <w:t>f</w:t>
      </w:r>
      <w:r w:rsidR="0047509A">
        <w:rPr>
          <w:sz w:val="24"/>
          <w:szCs w:val="24"/>
        </w:rPr>
        <w:t>ications</w:t>
      </w:r>
      <w:r w:rsidR="00443FC1">
        <w:rPr>
          <w:sz w:val="24"/>
          <w:szCs w:val="24"/>
        </w:rPr>
        <w:t xml:space="preserve"> </w:t>
      </w:r>
      <w:r w:rsidR="0047509A">
        <w:rPr>
          <w:sz w:val="24"/>
          <w:szCs w:val="24"/>
        </w:rPr>
        <w:t>to</w:t>
      </w:r>
      <w:r w:rsidR="00443FC1">
        <w:rPr>
          <w:sz w:val="24"/>
          <w:szCs w:val="24"/>
        </w:rPr>
        <w:t xml:space="preserve"> </w:t>
      </w:r>
      <w:r w:rsidR="0047509A">
        <w:rPr>
          <w:sz w:val="24"/>
          <w:szCs w:val="24"/>
        </w:rPr>
        <w:t>the pa</w:t>
      </w:r>
      <w:r w:rsidR="0047509A">
        <w:rPr>
          <w:spacing w:val="-1"/>
          <w:sz w:val="24"/>
          <w:szCs w:val="24"/>
        </w:rPr>
        <w:t>rt</w:t>
      </w:r>
      <w:r w:rsidR="0047509A">
        <w:rPr>
          <w:sz w:val="24"/>
          <w:szCs w:val="24"/>
        </w:rPr>
        <w:t>icul</w:t>
      </w:r>
      <w:r w:rsidR="0047509A">
        <w:rPr>
          <w:spacing w:val="-1"/>
          <w:sz w:val="24"/>
          <w:szCs w:val="24"/>
        </w:rPr>
        <w:t>a</w:t>
      </w:r>
      <w:r w:rsidR="0047509A">
        <w:rPr>
          <w:sz w:val="24"/>
          <w:szCs w:val="24"/>
        </w:rPr>
        <w:t>r procure</w:t>
      </w:r>
      <w:r w:rsidR="0047509A">
        <w:rPr>
          <w:spacing w:val="-2"/>
          <w:sz w:val="24"/>
          <w:szCs w:val="24"/>
        </w:rPr>
        <w:t>m</w:t>
      </w:r>
      <w:r w:rsidR="0047509A">
        <w:rPr>
          <w:sz w:val="24"/>
          <w:szCs w:val="24"/>
        </w:rPr>
        <w:t>ent.</w:t>
      </w:r>
    </w:p>
    <w:p w:rsidR="00F16361" w:rsidRDefault="00F16361">
      <w:pPr>
        <w:spacing w:before="16" w:line="260" w:lineRule="exact"/>
        <w:rPr>
          <w:sz w:val="26"/>
          <w:szCs w:val="26"/>
        </w:rPr>
      </w:pPr>
    </w:p>
    <w:p w:rsidR="00F16361" w:rsidRDefault="0047509A">
      <w:pPr>
        <w:ind w:left="215" w:right="177"/>
        <w:jc w:val="both"/>
        <w:rPr>
          <w:sz w:val="24"/>
          <w:szCs w:val="24"/>
        </w:rPr>
      </w:pPr>
      <w:r>
        <w:rPr>
          <w:sz w:val="24"/>
          <w:szCs w:val="24"/>
        </w:rPr>
        <w:t xml:space="preserve">Care </w:t>
      </w:r>
      <w:r>
        <w:rPr>
          <w:spacing w:val="-2"/>
          <w:sz w:val="24"/>
          <w:szCs w:val="24"/>
        </w:rPr>
        <w:t>m</w:t>
      </w:r>
      <w:r>
        <w:rPr>
          <w:sz w:val="24"/>
          <w:szCs w:val="24"/>
        </w:rPr>
        <w:t xml:space="preserve">ust be taken in </w:t>
      </w:r>
      <w:r>
        <w:rPr>
          <w:spacing w:val="-1"/>
          <w:sz w:val="24"/>
          <w:szCs w:val="24"/>
        </w:rPr>
        <w:t>d</w:t>
      </w:r>
      <w:r>
        <w:rPr>
          <w:sz w:val="24"/>
          <w:szCs w:val="24"/>
        </w:rPr>
        <w:t>ra</w:t>
      </w:r>
      <w:r>
        <w:rPr>
          <w:spacing w:val="-1"/>
          <w:sz w:val="24"/>
          <w:szCs w:val="24"/>
        </w:rPr>
        <w:t>f</w:t>
      </w:r>
      <w:r>
        <w:rPr>
          <w:sz w:val="24"/>
          <w:szCs w:val="24"/>
        </w:rPr>
        <w:t>ting spe</w:t>
      </w:r>
      <w:r>
        <w:rPr>
          <w:spacing w:val="-1"/>
          <w:sz w:val="24"/>
          <w:szCs w:val="24"/>
        </w:rPr>
        <w:t>c</w:t>
      </w:r>
      <w:r>
        <w:rPr>
          <w:sz w:val="24"/>
          <w:szCs w:val="24"/>
        </w:rPr>
        <w:t>i</w:t>
      </w:r>
      <w:r>
        <w:rPr>
          <w:spacing w:val="-1"/>
          <w:sz w:val="24"/>
          <w:szCs w:val="24"/>
        </w:rPr>
        <w:t>f</w:t>
      </w:r>
      <w:r>
        <w:rPr>
          <w:sz w:val="24"/>
          <w:szCs w:val="24"/>
        </w:rPr>
        <w:t>ications to ensure t</w:t>
      </w:r>
      <w:r>
        <w:rPr>
          <w:spacing w:val="-1"/>
          <w:sz w:val="24"/>
          <w:szCs w:val="24"/>
        </w:rPr>
        <w:t>h</w:t>
      </w:r>
      <w:r>
        <w:rPr>
          <w:sz w:val="24"/>
          <w:szCs w:val="24"/>
        </w:rPr>
        <w:t>at they are not restrictive. In t</w:t>
      </w:r>
      <w:r>
        <w:rPr>
          <w:spacing w:val="-1"/>
          <w:sz w:val="24"/>
          <w:szCs w:val="24"/>
        </w:rPr>
        <w:t>h</w:t>
      </w:r>
      <w:r>
        <w:rPr>
          <w:sz w:val="24"/>
          <w:szCs w:val="24"/>
        </w:rPr>
        <w:t>e specification of standards for equip</w:t>
      </w:r>
      <w:r>
        <w:rPr>
          <w:spacing w:val="-2"/>
          <w:sz w:val="24"/>
          <w:szCs w:val="24"/>
        </w:rPr>
        <w:t>m</w:t>
      </w:r>
      <w:r>
        <w:rPr>
          <w:sz w:val="24"/>
          <w:szCs w:val="24"/>
        </w:rPr>
        <w:t>ent,</w:t>
      </w:r>
      <w:r w:rsidR="00443FC1">
        <w:rPr>
          <w:sz w:val="24"/>
          <w:szCs w:val="24"/>
        </w:rPr>
        <w:t xml:space="preserve"> </w:t>
      </w:r>
      <w:r>
        <w:rPr>
          <w:sz w:val="24"/>
          <w:szCs w:val="24"/>
        </w:rPr>
        <w:t>materials, and work</w:t>
      </w:r>
      <w:r>
        <w:rPr>
          <w:spacing w:val="-2"/>
          <w:sz w:val="24"/>
          <w:szCs w:val="24"/>
        </w:rPr>
        <w:t>m</w:t>
      </w:r>
      <w:r>
        <w:rPr>
          <w:sz w:val="24"/>
          <w:szCs w:val="24"/>
        </w:rPr>
        <w:t xml:space="preserve">anship, recognized international standards should be used as </w:t>
      </w:r>
      <w:r>
        <w:rPr>
          <w:spacing w:val="-2"/>
          <w:sz w:val="24"/>
          <w:szCs w:val="24"/>
        </w:rPr>
        <w:t>m</w:t>
      </w:r>
      <w:r>
        <w:rPr>
          <w:spacing w:val="1"/>
          <w:sz w:val="24"/>
          <w:szCs w:val="24"/>
        </w:rPr>
        <w:t>u</w:t>
      </w:r>
      <w:r>
        <w:rPr>
          <w:sz w:val="24"/>
          <w:szCs w:val="24"/>
        </w:rPr>
        <w:t xml:space="preserve">ch as possible.  </w:t>
      </w:r>
      <w:r>
        <w:rPr>
          <w:spacing w:val="-2"/>
          <w:sz w:val="24"/>
          <w:szCs w:val="24"/>
        </w:rPr>
        <w:t>W</w:t>
      </w:r>
      <w:r>
        <w:rPr>
          <w:sz w:val="24"/>
          <w:szCs w:val="24"/>
        </w:rPr>
        <w:t xml:space="preserve">here other particular standards are used, whether national standards of </w:t>
      </w:r>
      <w:proofErr w:type="gramStart"/>
      <w:r>
        <w:rPr>
          <w:sz w:val="24"/>
          <w:szCs w:val="24"/>
        </w:rPr>
        <w:t>the  Borrower’s</w:t>
      </w:r>
      <w:proofErr w:type="gramEnd"/>
      <w:r>
        <w:rPr>
          <w:sz w:val="24"/>
          <w:szCs w:val="24"/>
        </w:rPr>
        <w:t xml:space="preserve"> country or other standards, the specifications should</w:t>
      </w:r>
      <w:r w:rsidR="00443FC1">
        <w:rPr>
          <w:sz w:val="24"/>
          <w:szCs w:val="24"/>
        </w:rPr>
        <w:t xml:space="preserve"> </w:t>
      </w:r>
      <w:r>
        <w:rPr>
          <w:sz w:val="24"/>
          <w:szCs w:val="24"/>
        </w:rPr>
        <w:t>state</w:t>
      </w:r>
      <w:r w:rsidR="00443FC1">
        <w:rPr>
          <w:sz w:val="24"/>
          <w:szCs w:val="24"/>
        </w:rPr>
        <w:t xml:space="preserve"> </w:t>
      </w:r>
      <w:r>
        <w:rPr>
          <w:sz w:val="24"/>
          <w:szCs w:val="24"/>
        </w:rPr>
        <w:t>that</w:t>
      </w:r>
      <w:r w:rsidR="00443FC1">
        <w:rPr>
          <w:sz w:val="24"/>
          <w:szCs w:val="24"/>
        </w:rPr>
        <w:t xml:space="preserve"> </w:t>
      </w:r>
      <w:r>
        <w:rPr>
          <w:sz w:val="24"/>
          <w:szCs w:val="24"/>
        </w:rPr>
        <w:t>equip</w:t>
      </w:r>
      <w:r>
        <w:rPr>
          <w:spacing w:val="-2"/>
          <w:sz w:val="24"/>
          <w:szCs w:val="24"/>
        </w:rPr>
        <w:t>m</w:t>
      </w:r>
      <w:r>
        <w:rPr>
          <w:sz w:val="24"/>
          <w:szCs w:val="24"/>
        </w:rPr>
        <w:t>ent,</w:t>
      </w:r>
      <w:r w:rsidR="00443FC1">
        <w:rPr>
          <w:sz w:val="24"/>
          <w:szCs w:val="24"/>
        </w:rPr>
        <w:t xml:space="preserve"> </w:t>
      </w:r>
      <w:r>
        <w:rPr>
          <w:spacing w:val="-2"/>
          <w:sz w:val="24"/>
          <w:szCs w:val="24"/>
        </w:rPr>
        <w:t>m</w:t>
      </w:r>
      <w:r>
        <w:rPr>
          <w:spacing w:val="1"/>
          <w:sz w:val="24"/>
          <w:szCs w:val="24"/>
        </w:rPr>
        <w:t>a</w:t>
      </w:r>
      <w:r>
        <w:rPr>
          <w:sz w:val="24"/>
          <w:szCs w:val="24"/>
        </w:rPr>
        <w:t>terials, and work</w:t>
      </w:r>
      <w:r>
        <w:rPr>
          <w:spacing w:val="-2"/>
          <w:sz w:val="24"/>
          <w:szCs w:val="24"/>
        </w:rPr>
        <w:t>m</w:t>
      </w:r>
      <w:r>
        <w:rPr>
          <w:sz w:val="24"/>
          <w:szCs w:val="24"/>
        </w:rPr>
        <w:t xml:space="preserve">anship that </w:t>
      </w:r>
      <w:r>
        <w:rPr>
          <w:spacing w:val="-2"/>
          <w:sz w:val="24"/>
          <w:szCs w:val="24"/>
        </w:rPr>
        <w:t>m</w:t>
      </w:r>
      <w:r>
        <w:rPr>
          <w:sz w:val="24"/>
          <w:szCs w:val="24"/>
        </w:rPr>
        <w:t>eet</w:t>
      </w:r>
      <w:r w:rsidR="00443FC1">
        <w:rPr>
          <w:sz w:val="24"/>
          <w:szCs w:val="24"/>
        </w:rPr>
        <w:t xml:space="preserve"> </w:t>
      </w:r>
      <w:r>
        <w:rPr>
          <w:sz w:val="24"/>
          <w:szCs w:val="24"/>
        </w:rPr>
        <w:t>other</w:t>
      </w:r>
      <w:r w:rsidR="00443FC1">
        <w:rPr>
          <w:sz w:val="24"/>
          <w:szCs w:val="24"/>
        </w:rPr>
        <w:t xml:space="preserve"> </w:t>
      </w:r>
      <w:r>
        <w:rPr>
          <w:sz w:val="24"/>
          <w:szCs w:val="24"/>
        </w:rPr>
        <w:t>authoritative</w:t>
      </w:r>
      <w:r w:rsidR="00443FC1">
        <w:rPr>
          <w:sz w:val="24"/>
          <w:szCs w:val="24"/>
        </w:rPr>
        <w:t xml:space="preserve"> </w:t>
      </w:r>
      <w:r>
        <w:rPr>
          <w:sz w:val="24"/>
          <w:szCs w:val="24"/>
        </w:rPr>
        <w:t>standards,</w:t>
      </w:r>
      <w:r w:rsidR="00443FC1">
        <w:rPr>
          <w:sz w:val="24"/>
          <w:szCs w:val="24"/>
        </w:rPr>
        <w:t xml:space="preserve"> </w:t>
      </w:r>
      <w:r>
        <w:rPr>
          <w:sz w:val="24"/>
          <w:szCs w:val="24"/>
        </w:rPr>
        <w:t>and</w:t>
      </w:r>
      <w:r w:rsidR="00443FC1">
        <w:rPr>
          <w:sz w:val="24"/>
          <w:szCs w:val="24"/>
        </w:rPr>
        <w:t xml:space="preserve"> </w:t>
      </w:r>
      <w:r>
        <w:rPr>
          <w:sz w:val="24"/>
          <w:szCs w:val="24"/>
        </w:rPr>
        <w:t>which ensure</w:t>
      </w:r>
      <w:r w:rsidR="00443FC1">
        <w:rPr>
          <w:sz w:val="24"/>
          <w:szCs w:val="24"/>
        </w:rPr>
        <w:t xml:space="preserve"> </w:t>
      </w:r>
      <w:r>
        <w:rPr>
          <w:sz w:val="24"/>
          <w:szCs w:val="24"/>
        </w:rPr>
        <w:t>at</w:t>
      </w:r>
      <w:r w:rsidR="00443FC1">
        <w:rPr>
          <w:sz w:val="24"/>
          <w:szCs w:val="24"/>
        </w:rPr>
        <w:t xml:space="preserve"> </w:t>
      </w:r>
      <w:r>
        <w:rPr>
          <w:sz w:val="24"/>
          <w:szCs w:val="24"/>
        </w:rPr>
        <w:t>lea</w:t>
      </w:r>
      <w:r>
        <w:rPr>
          <w:spacing w:val="-1"/>
          <w:sz w:val="24"/>
          <w:szCs w:val="24"/>
        </w:rPr>
        <w:t>s</w:t>
      </w:r>
      <w:r>
        <w:rPr>
          <w:sz w:val="24"/>
          <w:szCs w:val="24"/>
        </w:rPr>
        <w:t>t</w:t>
      </w:r>
      <w:r w:rsidR="00443FC1">
        <w:rPr>
          <w:sz w:val="24"/>
          <w:szCs w:val="24"/>
        </w:rPr>
        <w:t xml:space="preserve"> </w:t>
      </w:r>
      <w:r>
        <w:rPr>
          <w:sz w:val="24"/>
          <w:szCs w:val="24"/>
        </w:rPr>
        <w:t>a</w:t>
      </w:r>
      <w:r w:rsidR="00443FC1">
        <w:rPr>
          <w:sz w:val="24"/>
          <w:szCs w:val="24"/>
        </w:rPr>
        <w:t xml:space="preserve"> </w:t>
      </w:r>
      <w:r>
        <w:rPr>
          <w:sz w:val="24"/>
          <w:szCs w:val="24"/>
        </w:rPr>
        <w:t>sub</w:t>
      </w:r>
      <w:r>
        <w:rPr>
          <w:spacing w:val="1"/>
          <w:sz w:val="24"/>
          <w:szCs w:val="24"/>
        </w:rPr>
        <w:t>s</w:t>
      </w:r>
      <w:r>
        <w:rPr>
          <w:sz w:val="24"/>
          <w:szCs w:val="24"/>
        </w:rPr>
        <w:t>tanti</w:t>
      </w:r>
      <w:r>
        <w:rPr>
          <w:spacing w:val="-1"/>
          <w:sz w:val="24"/>
          <w:szCs w:val="24"/>
        </w:rPr>
        <w:t>a</w:t>
      </w:r>
      <w:r>
        <w:rPr>
          <w:sz w:val="24"/>
          <w:szCs w:val="24"/>
        </w:rPr>
        <w:t>lly</w:t>
      </w:r>
      <w:r w:rsidR="00443FC1">
        <w:rPr>
          <w:sz w:val="24"/>
          <w:szCs w:val="24"/>
        </w:rPr>
        <w:t xml:space="preserve"> </w:t>
      </w:r>
      <w:r>
        <w:rPr>
          <w:sz w:val="24"/>
          <w:szCs w:val="24"/>
        </w:rPr>
        <w:t>equ</w:t>
      </w:r>
      <w:r>
        <w:rPr>
          <w:spacing w:val="-1"/>
          <w:sz w:val="24"/>
          <w:szCs w:val="24"/>
        </w:rPr>
        <w:t>a</w:t>
      </w:r>
      <w:r>
        <w:rPr>
          <w:sz w:val="24"/>
          <w:szCs w:val="24"/>
        </w:rPr>
        <w:t>l</w:t>
      </w:r>
      <w:r w:rsidR="00443FC1">
        <w:rPr>
          <w:sz w:val="24"/>
          <w:szCs w:val="24"/>
        </w:rPr>
        <w:t xml:space="preserve"> </w:t>
      </w:r>
      <w:r>
        <w:rPr>
          <w:sz w:val="24"/>
          <w:szCs w:val="24"/>
        </w:rPr>
        <w:t>q</w:t>
      </w:r>
      <w:r>
        <w:rPr>
          <w:spacing w:val="-1"/>
          <w:sz w:val="24"/>
          <w:szCs w:val="24"/>
        </w:rPr>
        <w:t>u</w:t>
      </w:r>
      <w:r>
        <w:rPr>
          <w:sz w:val="24"/>
          <w:szCs w:val="24"/>
        </w:rPr>
        <w:t>ality than</w:t>
      </w:r>
      <w:r w:rsidR="00443FC1">
        <w:rPr>
          <w:sz w:val="24"/>
          <w:szCs w:val="24"/>
        </w:rPr>
        <w:t xml:space="preserve"> </w:t>
      </w:r>
      <w:r>
        <w:rPr>
          <w:sz w:val="24"/>
          <w:szCs w:val="24"/>
        </w:rPr>
        <w:t>the</w:t>
      </w:r>
      <w:r w:rsidR="00443FC1">
        <w:rPr>
          <w:sz w:val="24"/>
          <w:szCs w:val="24"/>
        </w:rPr>
        <w:t xml:space="preserve"> </w:t>
      </w:r>
      <w:r>
        <w:rPr>
          <w:sz w:val="24"/>
          <w:szCs w:val="24"/>
        </w:rPr>
        <w:t>standards</w:t>
      </w:r>
      <w:r w:rsidR="00443FC1">
        <w:rPr>
          <w:sz w:val="24"/>
          <w:szCs w:val="24"/>
        </w:rPr>
        <w:t xml:space="preserve"> </w:t>
      </w:r>
      <w:r>
        <w:rPr>
          <w:spacing w:val="-2"/>
          <w:sz w:val="24"/>
          <w:szCs w:val="24"/>
        </w:rPr>
        <w:t>m</w:t>
      </w:r>
      <w:r>
        <w:rPr>
          <w:sz w:val="24"/>
          <w:szCs w:val="24"/>
        </w:rPr>
        <w:t>entioned,</w:t>
      </w:r>
      <w:r w:rsidR="00443FC1">
        <w:rPr>
          <w:sz w:val="24"/>
          <w:szCs w:val="24"/>
        </w:rPr>
        <w:t xml:space="preserve"> </w:t>
      </w:r>
      <w:r>
        <w:rPr>
          <w:sz w:val="24"/>
          <w:szCs w:val="24"/>
        </w:rPr>
        <w:t>will</w:t>
      </w:r>
      <w:r w:rsidR="00443FC1">
        <w:rPr>
          <w:sz w:val="24"/>
          <w:szCs w:val="24"/>
        </w:rPr>
        <w:t xml:space="preserve"> </w:t>
      </w:r>
      <w:r>
        <w:rPr>
          <w:sz w:val="24"/>
          <w:szCs w:val="24"/>
        </w:rPr>
        <w:t>also</w:t>
      </w:r>
      <w:r w:rsidR="00443FC1">
        <w:rPr>
          <w:sz w:val="24"/>
          <w:szCs w:val="24"/>
        </w:rPr>
        <w:t xml:space="preserve"> </w:t>
      </w:r>
      <w:r>
        <w:rPr>
          <w:sz w:val="24"/>
          <w:szCs w:val="24"/>
        </w:rPr>
        <w:t>be</w:t>
      </w:r>
      <w:r w:rsidR="00443FC1">
        <w:rPr>
          <w:sz w:val="24"/>
          <w:szCs w:val="24"/>
        </w:rPr>
        <w:t xml:space="preserve"> </w:t>
      </w:r>
      <w:r>
        <w:rPr>
          <w:sz w:val="24"/>
          <w:szCs w:val="24"/>
        </w:rPr>
        <w:t>accepta</w:t>
      </w:r>
      <w:r>
        <w:rPr>
          <w:spacing w:val="-1"/>
          <w:sz w:val="24"/>
          <w:szCs w:val="24"/>
        </w:rPr>
        <w:t>b</w:t>
      </w:r>
      <w:r>
        <w:rPr>
          <w:spacing w:val="1"/>
          <w:sz w:val="24"/>
          <w:szCs w:val="24"/>
        </w:rPr>
        <w:t>l</w:t>
      </w:r>
      <w:r>
        <w:rPr>
          <w:sz w:val="24"/>
          <w:szCs w:val="24"/>
        </w:rPr>
        <w:t>e.   The</w:t>
      </w:r>
      <w:r w:rsidR="00443FC1">
        <w:rPr>
          <w:sz w:val="24"/>
          <w:szCs w:val="24"/>
        </w:rPr>
        <w:t xml:space="preserve"> </w:t>
      </w:r>
      <w:r>
        <w:rPr>
          <w:sz w:val="24"/>
          <w:szCs w:val="24"/>
        </w:rPr>
        <w:t>following</w:t>
      </w:r>
      <w:r w:rsidR="00443FC1">
        <w:rPr>
          <w:sz w:val="24"/>
          <w:szCs w:val="24"/>
        </w:rPr>
        <w:t xml:space="preserve"> </w:t>
      </w:r>
      <w:r>
        <w:rPr>
          <w:sz w:val="24"/>
          <w:szCs w:val="24"/>
        </w:rPr>
        <w:t>clau</w:t>
      </w:r>
      <w:r>
        <w:rPr>
          <w:spacing w:val="-1"/>
          <w:sz w:val="24"/>
          <w:szCs w:val="24"/>
        </w:rPr>
        <w:t>s</w:t>
      </w:r>
      <w:r>
        <w:rPr>
          <w:sz w:val="24"/>
          <w:szCs w:val="24"/>
        </w:rPr>
        <w:t>e</w:t>
      </w:r>
      <w:r w:rsidR="00443FC1">
        <w:rPr>
          <w:sz w:val="24"/>
          <w:szCs w:val="24"/>
        </w:rPr>
        <w:t xml:space="preserve"> </w:t>
      </w:r>
      <w:r>
        <w:rPr>
          <w:spacing w:val="-2"/>
          <w:sz w:val="24"/>
          <w:szCs w:val="24"/>
        </w:rPr>
        <w:t>m</w:t>
      </w:r>
      <w:r>
        <w:rPr>
          <w:sz w:val="24"/>
          <w:szCs w:val="24"/>
        </w:rPr>
        <w:t>ay</w:t>
      </w:r>
      <w:r w:rsidR="00443FC1">
        <w:rPr>
          <w:sz w:val="24"/>
          <w:szCs w:val="24"/>
        </w:rPr>
        <w:t xml:space="preserve"> </w:t>
      </w:r>
      <w:r>
        <w:rPr>
          <w:sz w:val="24"/>
          <w:szCs w:val="24"/>
        </w:rPr>
        <w:t xml:space="preserve">be inserted in the Special Conditions of </w:t>
      </w:r>
      <w:r>
        <w:rPr>
          <w:spacing w:val="1"/>
          <w:sz w:val="24"/>
          <w:szCs w:val="24"/>
        </w:rPr>
        <w:t>C</w:t>
      </w:r>
      <w:r>
        <w:rPr>
          <w:sz w:val="24"/>
          <w:szCs w:val="24"/>
        </w:rPr>
        <w:t>ontract or the Technical Specifications.</w:t>
      </w:r>
    </w:p>
    <w:p w:rsidR="00F16361" w:rsidRDefault="00F16361">
      <w:pPr>
        <w:spacing w:before="17" w:line="260" w:lineRule="exact"/>
        <w:rPr>
          <w:sz w:val="26"/>
          <w:szCs w:val="26"/>
        </w:rPr>
      </w:pPr>
    </w:p>
    <w:p w:rsidR="00F16361" w:rsidRDefault="0047509A">
      <w:pPr>
        <w:ind w:left="215" w:right="3482"/>
        <w:jc w:val="both"/>
        <w:rPr>
          <w:sz w:val="24"/>
          <w:szCs w:val="24"/>
        </w:rPr>
      </w:pPr>
      <w:r>
        <w:rPr>
          <w:b/>
          <w:sz w:val="24"/>
          <w:szCs w:val="24"/>
        </w:rPr>
        <w:t>Sample Clause:  Equivalency of Standards and Codes</w:t>
      </w:r>
    </w:p>
    <w:p w:rsidR="00F16361" w:rsidRDefault="00F16361">
      <w:pPr>
        <w:spacing w:before="14" w:line="260" w:lineRule="exact"/>
        <w:rPr>
          <w:sz w:val="26"/>
          <w:szCs w:val="26"/>
        </w:rPr>
      </w:pPr>
    </w:p>
    <w:p w:rsidR="00F16361" w:rsidRDefault="0047509A">
      <w:pPr>
        <w:ind w:left="748" w:right="797" w:hanging="18"/>
        <w:jc w:val="both"/>
        <w:rPr>
          <w:sz w:val="24"/>
          <w:szCs w:val="24"/>
        </w:rPr>
        <w:sectPr w:rsidR="00F16361">
          <w:headerReference w:type="default" r:id="rId39"/>
          <w:pgSz w:w="12240" w:h="15840"/>
          <w:pgMar w:top="940" w:right="1320" w:bottom="280" w:left="1700" w:header="742" w:footer="0" w:gutter="0"/>
          <w:pgNumType w:start="18"/>
          <w:cols w:space="720"/>
        </w:sectPr>
      </w:pPr>
      <w:r>
        <w:rPr>
          <w:sz w:val="24"/>
          <w:szCs w:val="24"/>
        </w:rPr>
        <w:t>Wherever reference is</w:t>
      </w:r>
      <w:r w:rsidR="00443FC1">
        <w:rPr>
          <w:sz w:val="24"/>
          <w:szCs w:val="24"/>
        </w:rPr>
        <w:t xml:space="preserve"> </w:t>
      </w:r>
      <w:r>
        <w:rPr>
          <w:spacing w:val="-2"/>
          <w:sz w:val="24"/>
          <w:szCs w:val="24"/>
        </w:rPr>
        <w:t>m</w:t>
      </w:r>
      <w:r>
        <w:rPr>
          <w:sz w:val="24"/>
          <w:szCs w:val="24"/>
        </w:rPr>
        <w:t xml:space="preserve">ade in </w:t>
      </w:r>
      <w:proofErr w:type="gramStart"/>
      <w:r>
        <w:rPr>
          <w:sz w:val="24"/>
          <w:szCs w:val="24"/>
        </w:rPr>
        <w:t>the  Tech</w:t>
      </w:r>
      <w:r>
        <w:rPr>
          <w:spacing w:val="-1"/>
          <w:sz w:val="24"/>
          <w:szCs w:val="24"/>
        </w:rPr>
        <w:t>n</w:t>
      </w:r>
      <w:r>
        <w:rPr>
          <w:spacing w:val="1"/>
          <w:sz w:val="24"/>
          <w:szCs w:val="24"/>
        </w:rPr>
        <w:t>i</w:t>
      </w:r>
      <w:r>
        <w:rPr>
          <w:sz w:val="24"/>
          <w:szCs w:val="24"/>
        </w:rPr>
        <w:t>cal</w:t>
      </w:r>
      <w:proofErr w:type="gramEnd"/>
      <w:r>
        <w:rPr>
          <w:sz w:val="24"/>
          <w:szCs w:val="24"/>
        </w:rPr>
        <w:t xml:space="preserve"> Specifications to s</w:t>
      </w:r>
      <w:r>
        <w:rPr>
          <w:spacing w:val="-1"/>
          <w:sz w:val="24"/>
          <w:szCs w:val="24"/>
        </w:rPr>
        <w:t>p</w:t>
      </w:r>
      <w:r>
        <w:rPr>
          <w:sz w:val="24"/>
          <w:szCs w:val="24"/>
        </w:rPr>
        <w:t xml:space="preserve">ecific standards and codes to be </w:t>
      </w:r>
      <w:r>
        <w:rPr>
          <w:spacing w:val="-2"/>
          <w:sz w:val="24"/>
          <w:szCs w:val="24"/>
        </w:rPr>
        <w:t>m</w:t>
      </w:r>
      <w:r>
        <w:rPr>
          <w:sz w:val="24"/>
          <w:szCs w:val="24"/>
        </w:rPr>
        <w:t xml:space="preserve">et by the goods and </w:t>
      </w:r>
      <w:r>
        <w:rPr>
          <w:spacing w:val="-2"/>
          <w:sz w:val="24"/>
          <w:szCs w:val="24"/>
        </w:rPr>
        <w:t>m</w:t>
      </w:r>
      <w:r>
        <w:rPr>
          <w:sz w:val="24"/>
          <w:szCs w:val="24"/>
        </w:rPr>
        <w:t>aterials to be furnished or tested,theprovisionsofthelatestcurrenteditionorrevisionoftherelevant shall</w:t>
      </w:r>
      <w:r w:rsidR="00443FC1">
        <w:rPr>
          <w:sz w:val="24"/>
          <w:szCs w:val="24"/>
        </w:rPr>
        <w:t xml:space="preserve"> </w:t>
      </w:r>
      <w:r>
        <w:rPr>
          <w:sz w:val="24"/>
          <w:szCs w:val="24"/>
        </w:rPr>
        <w:t>apply,</w:t>
      </w:r>
      <w:r w:rsidR="00443FC1">
        <w:rPr>
          <w:sz w:val="24"/>
          <w:szCs w:val="24"/>
        </w:rPr>
        <w:t xml:space="preserve"> </w:t>
      </w:r>
      <w:r>
        <w:rPr>
          <w:sz w:val="24"/>
          <w:szCs w:val="24"/>
        </w:rPr>
        <w:t>unless</w:t>
      </w:r>
      <w:r w:rsidR="00443FC1">
        <w:rPr>
          <w:sz w:val="24"/>
          <w:szCs w:val="24"/>
        </w:rPr>
        <w:t xml:space="preserve"> </w:t>
      </w:r>
      <w:r>
        <w:rPr>
          <w:sz w:val="24"/>
          <w:szCs w:val="24"/>
        </w:rPr>
        <w:t>otherwise</w:t>
      </w:r>
      <w:r w:rsidR="00443FC1">
        <w:rPr>
          <w:sz w:val="24"/>
          <w:szCs w:val="24"/>
        </w:rPr>
        <w:t xml:space="preserve"> </w:t>
      </w:r>
      <w:r>
        <w:rPr>
          <w:sz w:val="24"/>
          <w:szCs w:val="24"/>
        </w:rPr>
        <w:t>expressly</w:t>
      </w:r>
      <w:r w:rsidR="00443FC1">
        <w:rPr>
          <w:sz w:val="24"/>
          <w:szCs w:val="24"/>
        </w:rPr>
        <w:t xml:space="preserve"> </w:t>
      </w:r>
      <w:r>
        <w:rPr>
          <w:sz w:val="24"/>
          <w:szCs w:val="24"/>
        </w:rPr>
        <w:t>stated</w:t>
      </w:r>
      <w:r w:rsidR="00443FC1">
        <w:rPr>
          <w:sz w:val="24"/>
          <w:szCs w:val="24"/>
        </w:rPr>
        <w:t xml:space="preserve"> </w:t>
      </w:r>
      <w:r>
        <w:rPr>
          <w:sz w:val="24"/>
          <w:szCs w:val="24"/>
        </w:rPr>
        <w:t>in</w:t>
      </w:r>
      <w:r w:rsidR="00443FC1">
        <w:rPr>
          <w:sz w:val="24"/>
          <w:szCs w:val="24"/>
        </w:rPr>
        <w:t xml:space="preserve"> </w:t>
      </w:r>
      <w:r>
        <w:rPr>
          <w:sz w:val="24"/>
          <w:szCs w:val="24"/>
        </w:rPr>
        <w:t>the</w:t>
      </w:r>
      <w:r w:rsidR="00443FC1">
        <w:rPr>
          <w:sz w:val="24"/>
          <w:szCs w:val="24"/>
        </w:rPr>
        <w:t xml:space="preserve"> </w:t>
      </w:r>
      <w:r>
        <w:rPr>
          <w:sz w:val="24"/>
          <w:szCs w:val="24"/>
        </w:rPr>
        <w:t xml:space="preserve">Contract.   </w:t>
      </w:r>
      <w:r>
        <w:rPr>
          <w:spacing w:val="-2"/>
          <w:sz w:val="24"/>
          <w:szCs w:val="24"/>
        </w:rPr>
        <w:t>W</w:t>
      </w:r>
      <w:r>
        <w:rPr>
          <w:sz w:val="24"/>
          <w:szCs w:val="24"/>
        </w:rPr>
        <w:t>here</w:t>
      </w:r>
      <w:r w:rsidR="00443FC1">
        <w:rPr>
          <w:sz w:val="24"/>
          <w:szCs w:val="24"/>
        </w:rPr>
        <w:t xml:space="preserve"> </w:t>
      </w:r>
      <w:r>
        <w:rPr>
          <w:sz w:val="24"/>
          <w:szCs w:val="24"/>
        </w:rPr>
        <w:t>such standardsandcodesarenationalorrel</w:t>
      </w:r>
      <w:r>
        <w:rPr>
          <w:spacing w:val="-2"/>
          <w:sz w:val="24"/>
          <w:szCs w:val="24"/>
        </w:rPr>
        <w:t>a</w:t>
      </w:r>
      <w:r>
        <w:rPr>
          <w:sz w:val="24"/>
          <w:szCs w:val="24"/>
        </w:rPr>
        <w:t>tetoaparticularcountryorregion, other a</w:t>
      </w:r>
      <w:r>
        <w:rPr>
          <w:spacing w:val="-1"/>
          <w:sz w:val="24"/>
          <w:szCs w:val="24"/>
        </w:rPr>
        <w:t>u</w:t>
      </w:r>
      <w:r>
        <w:rPr>
          <w:sz w:val="24"/>
          <w:szCs w:val="24"/>
        </w:rPr>
        <w:t>th</w:t>
      </w:r>
      <w:r>
        <w:rPr>
          <w:spacing w:val="-1"/>
          <w:sz w:val="24"/>
          <w:szCs w:val="24"/>
        </w:rPr>
        <w:t>o</w:t>
      </w:r>
      <w:r>
        <w:rPr>
          <w:sz w:val="24"/>
          <w:szCs w:val="24"/>
        </w:rPr>
        <w:t>ritati</w:t>
      </w:r>
      <w:r>
        <w:rPr>
          <w:spacing w:val="-1"/>
          <w:sz w:val="24"/>
          <w:szCs w:val="24"/>
        </w:rPr>
        <w:t>v</w:t>
      </w:r>
      <w:r>
        <w:rPr>
          <w:sz w:val="24"/>
          <w:szCs w:val="24"/>
        </w:rPr>
        <w:t>e</w:t>
      </w:r>
      <w:r w:rsidR="00443FC1">
        <w:rPr>
          <w:sz w:val="24"/>
          <w:szCs w:val="24"/>
        </w:rPr>
        <w:t xml:space="preserve"> </w:t>
      </w:r>
      <w:r>
        <w:rPr>
          <w:sz w:val="24"/>
          <w:szCs w:val="24"/>
        </w:rPr>
        <w:t>st</w:t>
      </w:r>
      <w:r>
        <w:rPr>
          <w:spacing w:val="-1"/>
          <w:sz w:val="24"/>
          <w:szCs w:val="24"/>
        </w:rPr>
        <w:t>a</w:t>
      </w:r>
      <w:r>
        <w:rPr>
          <w:sz w:val="24"/>
          <w:szCs w:val="24"/>
        </w:rPr>
        <w:t>ndards t</w:t>
      </w:r>
      <w:r>
        <w:rPr>
          <w:spacing w:val="-1"/>
          <w:sz w:val="24"/>
          <w:szCs w:val="24"/>
        </w:rPr>
        <w:t>h</w:t>
      </w:r>
      <w:r>
        <w:rPr>
          <w:sz w:val="24"/>
          <w:szCs w:val="24"/>
        </w:rPr>
        <w:t xml:space="preserve">at </w:t>
      </w:r>
      <w:proofErr w:type="gramStart"/>
      <w:r>
        <w:rPr>
          <w:sz w:val="24"/>
          <w:szCs w:val="24"/>
        </w:rPr>
        <w:t>e</w:t>
      </w:r>
      <w:r>
        <w:rPr>
          <w:spacing w:val="-2"/>
          <w:sz w:val="24"/>
          <w:szCs w:val="24"/>
        </w:rPr>
        <w:t>n</w:t>
      </w:r>
      <w:r>
        <w:rPr>
          <w:sz w:val="24"/>
          <w:szCs w:val="24"/>
        </w:rPr>
        <w:t>sure  s</w:t>
      </w:r>
      <w:r>
        <w:rPr>
          <w:spacing w:val="-1"/>
          <w:sz w:val="24"/>
          <w:szCs w:val="24"/>
        </w:rPr>
        <w:t>u</w:t>
      </w:r>
      <w:r>
        <w:rPr>
          <w:sz w:val="24"/>
          <w:szCs w:val="24"/>
        </w:rPr>
        <w:t>bstantial</w:t>
      </w:r>
      <w:proofErr w:type="gramEnd"/>
      <w:r>
        <w:rPr>
          <w:sz w:val="24"/>
          <w:szCs w:val="24"/>
        </w:rPr>
        <w:t xml:space="preserve">  e</w:t>
      </w:r>
      <w:r>
        <w:rPr>
          <w:spacing w:val="-1"/>
          <w:sz w:val="24"/>
          <w:szCs w:val="24"/>
        </w:rPr>
        <w:t>q</w:t>
      </w:r>
      <w:r>
        <w:rPr>
          <w:sz w:val="24"/>
          <w:szCs w:val="24"/>
        </w:rPr>
        <w:t>uivale</w:t>
      </w:r>
      <w:r>
        <w:rPr>
          <w:spacing w:val="-1"/>
          <w:sz w:val="24"/>
          <w:szCs w:val="24"/>
        </w:rPr>
        <w:t>n</w:t>
      </w:r>
      <w:r>
        <w:rPr>
          <w:sz w:val="24"/>
          <w:szCs w:val="24"/>
        </w:rPr>
        <w:t>ce to the standar</w:t>
      </w:r>
      <w:r>
        <w:rPr>
          <w:spacing w:val="-1"/>
          <w:sz w:val="24"/>
          <w:szCs w:val="24"/>
        </w:rPr>
        <w:t>d</w:t>
      </w:r>
      <w:r>
        <w:rPr>
          <w:sz w:val="24"/>
          <w:szCs w:val="24"/>
        </w:rPr>
        <w:t>s a</w:t>
      </w:r>
      <w:r>
        <w:rPr>
          <w:spacing w:val="-1"/>
          <w:sz w:val="24"/>
          <w:szCs w:val="24"/>
        </w:rPr>
        <w:t>n</w:t>
      </w:r>
      <w:r>
        <w:rPr>
          <w:sz w:val="24"/>
          <w:szCs w:val="24"/>
        </w:rPr>
        <w:t>d codes spe</w:t>
      </w:r>
      <w:r>
        <w:rPr>
          <w:spacing w:val="-1"/>
          <w:sz w:val="24"/>
          <w:szCs w:val="24"/>
        </w:rPr>
        <w:t>c</w:t>
      </w:r>
      <w:r>
        <w:rPr>
          <w:sz w:val="24"/>
          <w:szCs w:val="24"/>
        </w:rPr>
        <w:t xml:space="preserve">ified will </w:t>
      </w:r>
      <w:r>
        <w:rPr>
          <w:spacing w:val="-1"/>
          <w:sz w:val="24"/>
          <w:szCs w:val="24"/>
        </w:rPr>
        <w:t>b</w:t>
      </w:r>
      <w:r>
        <w:rPr>
          <w:sz w:val="24"/>
          <w:szCs w:val="24"/>
        </w:rPr>
        <w:t>e acceptable.</w:t>
      </w:r>
    </w:p>
    <w:p w:rsidR="00F16361" w:rsidRDefault="00F16361">
      <w:pPr>
        <w:spacing w:line="200" w:lineRule="exact"/>
      </w:pPr>
    </w:p>
    <w:p w:rsidR="00F16361" w:rsidRDefault="00F16361">
      <w:pPr>
        <w:spacing w:before="1" w:line="280" w:lineRule="exact"/>
        <w:rPr>
          <w:sz w:val="28"/>
          <w:szCs w:val="28"/>
        </w:rPr>
      </w:pPr>
    </w:p>
    <w:p w:rsidR="00F16361" w:rsidRDefault="0047509A">
      <w:pPr>
        <w:spacing w:before="29"/>
        <w:ind w:left="215" w:right="179"/>
        <w:jc w:val="both"/>
        <w:rPr>
          <w:sz w:val="24"/>
          <w:szCs w:val="24"/>
        </w:rPr>
      </w:pPr>
      <w:r>
        <w:rPr>
          <w:sz w:val="24"/>
          <w:szCs w:val="24"/>
        </w:rPr>
        <w:t>Referencetobrandna</w:t>
      </w:r>
      <w:r>
        <w:rPr>
          <w:spacing w:val="-2"/>
          <w:sz w:val="24"/>
          <w:szCs w:val="24"/>
        </w:rPr>
        <w:t>m</w:t>
      </w:r>
      <w:r>
        <w:rPr>
          <w:sz w:val="24"/>
          <w:szCs w:val="24"/>
        </w:rPr>
        <w:t>eandcataloguenu</w:t>
      </w:r>
      <w:r>
        <w:rPr>
          <w:spacing w:val="-2"/>
          <w:sz w:val="24"/>
          <w:szCs w:val="24"/>
        </w:rPr>
        <w:t>m</w:t>
      </w:r>
      <w:r>
        <w:rPr>
          <w:sz w:val="24"/>
          <w:szCs w:val="24"/>
        </w:rPr>
        <w:t>bershouldbeavoidedasfaraspossible;</w:t>
      </w:r>
    </w:p>
    <w:p w:rsidR="00F16361" w:rsidRDefault="0047509A">
      <w:pPr>
        <w:ind w:left="215" w:right="421"/>
        <w:jc w:val="both"/>
        <w:rPr>
          <w:sz w:val="24"/>
          <w:szCs w:val="24"/>
        </w:rPr>
      </w:pPr>
      <w:proofErr w:type="gramStart"/>
      <w:r>
        <w:rPr>
          <w:sz w:val="24"/>
          <w:szCs w:val="24"/>
        </w:rPr>
        <w:t>where</w:t>
      </w:r>
      <w:proofErr w:type="gramEnd"/>
      <w:r>
        <w:rPr>
          <w:sz w:val="24"/>
          <w:szCs w:val="24"/>
        </w:rPr>
        <w:t xml:space="preserve"> unavoidable they should always be followed by the words “or at least equivalent.”</w:t>
      </w:r>
    </w:p>
    <w:p w:rsidR="00F16361" w:rsidRDefault="00F16361">
      <w:pPr>
        <w:spacing w:before="16" w:line="260" w:lineRule="exact"/>
        <w:rPr>
          <w:sz w:val="26"/>
          <w:szCs w:val="26"/>
        </w:rPr>
      </w:pPr>
    </w:p>
    <w:p w:rsidR="00F16361" w:rsidRDefault="00D74B2A">
      <w:pPr>
        <w:ind w:left="215" w:right="176"/>
        <w:jc w:val="both"/>
        <w:rPr>
          <w:sz w:val="24"/>
          <w:szCs w:val="24"/>
        </w:rPr>
        <w:sectPr w:rsidR="00F16361">
          <w:headerReference w:type="default" r:id="rId40"/>
          <w:pgSz w:w="12240" w:h="15840"/>
          <w:pgMar w:top="940" w:right="1320" w:bottom="280" w:left="1700" w:header="742" w:footer="0" w:gutter="0"/>
          <w:pgNumType w:start="19"/>
          <w:cols w:space="720"/>
        </w:sectPr>
      </w:pPr>
      <w:r>
        <w:rPr>
          <w:noProof/>
        </w:rPr>
        <w:pict>
          <v:group id="Group 53" o:spid="_x0000_s1444" style="position:absolute;left:0;text-align:left;margin-left:89.6pt;margin-top:-42.45pt;width:451.2pt;height:112.65pt;z-index:-251670528;mso-position-horizontal-relative:page" coordorigin="1792,-849" coordsize="9024,2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">
            <v:group id="Group 54" o:spid="_x0000_s1445" style="position:absolute;left:1800;top:-833;width:9000;height:0" coordorigin="1800,-833"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61" o:spid="_x0000_s1452" style="position:absolute;left:1800;top:-833;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r5Y8QA&#10;AADbAAAADwAAAGRycy9kb3ducmV2LnhtbESPzWrDMBCE74W+g9hCb42cHEJwo4RQ2lDoKT8HHxdr&#10;azmxVsbaKk6fPgoUehxm5htmuR59pxINsQ1sYDopQBHXwbbcGDgePl4WoKIgW+wCk4ErRVivHh+W&#10;WNpw4R2lvTQqQziWaMCJ9KXWsXbkMU5CT5y97zB4lCyHRtsBLxnuOz0rirn22HJecNjTm6P6vP/x&#10;Bqrt5mvnpvqaTr/Vu0gxS6naGvP8NG5eQQmN8h/+a39aA4s53L/kH6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K+WPEAAAA2wAAAA8AAAAAAAAAAAAAAAAAmAIAAGRycy9k&#10;b3ducmV2LnhtbFBLBQYAAAAABAAEAPUAAACJAwAAAAA=&#10;" path="m,l9000,e" filled="f" strokeweight=".82pt">
                <v:path arrowok="t" o:connecttype="custom" o:connectlocs="0,0;9000,0" o:connectangles="0,0"/>
              </v:shape>
              <v:group id="Group 55" o:spid="_x0000_s1446" style="position:absolute;left:1807;top:-840;width:0;height:2236" coordorigin="1807,-840" coordsize="0,2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60" o:spid="_x0000_s1451" style="position:absolute;left:1807;top:-840;width:0;height:2236;visibility:visible;mso-wrap-style:square;v-text-anchor:top" coordsize="0,2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GGu8MA&#10;AADbAAAADwAAAGRycy9kb3ducmV2LnhtbERPTWvCQBC9C/6HZYRepNnYg2h0I9JqsQUPGqEep9lp&#10;EszOxuw2pv++exA8Pt73ctWbWnTUusqygkkUgyDOra64UHDKts8zEM4ja6wtk4I/crBKh4MlJtre&#10;+EDd0RcihLBLUEHpfZNI6fKSDLrINsSB+7GtQR9gW0jd4i2Em1q+xPFUGqw4NJTY0GtJ+eX4axRk&#10;evy+n39fm/PHl+zkWxZ/nnCj1NOoXy9AeOr9Q3x377SCWRgbvoQfIN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GGu8MAAADbAAAADwAAAAAAAAAAAAAAAACYAgAAZHJzL2Rv&#10;d25yZXYueG1sUEsFBgAAAAAEAAQA9QAAAIgDAAAAAA==&#10;" path="m,l,2236e" filled="f" strokeweight=".82pt">
                  <v:path arrowok="t" o:connecttype="custom" o:connectlocs="0,-840;0,1396" o:connectangles="0,0"/>
                </v:shape>
                <v:group id="Group 56" o:spid="_x0000_s1447" style="position:absolute;left:1800;top:1389;width:9000;height:0" coordorigin="1800,1389"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59" o:spid="_x0000_s1450" style="position:absolute;left:1800;top:1389;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ZSUcEA&#10;AADbAAAADwAAAGRycy9kb3ducmV2LnhtbERPO2vDMBDeC/0P4grdGjkZSuNECaG0IdApj8HjYV0t&#10;t9bJWBfF6a+vhkDGj++9XI++U4mG2AY2MJ0UoIjrYFtuDJyOny9voKIgW+wCk4ErRVivHh+WWNpw&#10;4T2lgzQqh3As0YAT6UutY+3IY5yEnjhz32HwKBkOjbYDXnK47/SsKF61x5Zzg8Oe3h3Vv4ezN1Bt&#10;N197N9XX9PNXfYgUs5SqrTHPT+NmAUpolLv45t5ZA/O8Pn/JP0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2UlHBAAAA2wAAAA8AAAAAAAAAAAAAAAAAmAIAAGRycy9kb3du&#10;cmV2LnhtbFBLBQYAAAAABAAEAPUAAACGAwAAAAA=&#10;" path="m,l9000,e" filled="f" strokeweight=".82pt">
                    <v:path arrowok="t" o:connecttype="custom" o:connectlocs="0,0;9000,0" o:connectangles="0,0"/>
                  </v:shape>
                  <v:group id="Group 57" o:spid="_x0000_s1448" style="position:absolute;left:10807;top:-840;width:0;height:2237" coordorigin="10807,-840" coordsize="0,22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58" o:spid="_x0000_s1449" style="position:absolute;left:10807;top:-840;width:0;height:2237;visibility:visible;mso-wrap-style:square;v-text-anchor:top" coordsize="0,2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LPFMMA&#10;AADbAAAADwAAAGRycy9kb3ducmV2LnhtbESPwWrDMBBE74X8g9hAb7UcH0LjWAkhYEjTU90cctxI&#10;G9vEWhlLtd2/rwqFHoeZecMU+9l2YqTBt44VrJIUBLF2puVaweWzfHkF4QOywc4xKfgmD/vd4qnA&#10;3LiJP2isQi0ihH2OCpoQ+lxKrxuy6BPXE0fv7gaLIcqhlmbAKcJtJ7M0XUuLLceFBns6NqQf1ZdV&#10;0E26chfcSHe9ZdOh1qvz+1up1PNyPmxBBJrDf/ivfTIKNhn8fok/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LPFMMAAADbAAAADwAAAAAAAAAAAAAAAACYAgAAZHJzL2Rv&#10;d25yZXYueG1sUEsFBgAAAAAEAAQA9QAAAIgDAAAAAA==&#10;" path="m,l,2236e" filled="f" strokeweight=".82pt">
                      <v:path arrowok="t" o:connecttype="custom" o:connectlocs="0,-840;0,1396" o:connectangles="0,0"/>
                    </v:shape>
                  </v:group>
                </v:group>
              </v:group>
            </v:group>
            <w10:wrap anchorx="page"/>
          </v:group>
        </w:pict>
      </w:r>
      <w:r w:rsidR="0047509A">
        <w:rPr>
          <w:sz w:val="24"/>
          <w:szCs w:val="24"/>
        </w:rPr>
        <w:t>Where appropriate, drawings, including site p</w:t>
      </w:r>
      <w:r w:rsidR="0047509A">
        <w:rPr>
          <w:spacing w:val="-2"/>
          <w:sz w:val="24"/>
          <w:szCs w:val="24"/>
        </w:rPr>
        <w:t>l</w:t>
      </w:r>
      <w:r w:rsidR="0047509A">
        <w:rPr>
          <w:sz w:val="24"/>
          <w:szCs w:val="24"/>
        </w:rPr>
        <w:t xml:space="preserve">ans as required, </w:t>
      </w:r>
      <w:r w:rsidR="0047509A">
        <w:rPr>
          <w:spacing w:val="-2"/>
          <w:sz w:val="24"/>
          <w:szCs w:val="24"/>
        </w:rPr>
        <w:t>m</w:t>
      </w:r>
      <w:r w:rsidR="0047509A">
        <w:rPr>
          <w:sz w:val="24"/>
          <w:szCs w:val="24"/>
        </w:rPr>
        <w:t>ay be furnished by the Procuring</w:t>
      </w:r>
      <w:r w:rsidR="00443FC1">
        <w:rPr>
          <w:sz w:val="24"/>
          <w:szCs w:val="24"/>
        </w:rPr>
        <w:t xml:space="preserve"> </w:t>
      </w:r>
      <w:r w:rsidR="0047509A">
        <w:rPr>
          <w:sz w:val="24"/>
          <w:szCs w:val="24"/>
        </w:rPr>
        <w:t>agency</w:t>
      </w:r>
      <w:r w:rsidR="00443FC1">
        <w:rPr>
          <w:sz w:val="24"/>
          <w:szCs w:val="24"/>
        </w:rPr>
        <w:t xml:space="preserve"> </w:t>
      </w:r>
      <w:r w:rsidR="0047509A">
        <w:rPr>
          <w:sz w:val="24"/>
          <w:szCs w:val="24"/>
        </w:rPr>
        <w:t>with</w:t>
      </w:r>
      <w:r w:rsidR="00443FC1">
        <w:rPr>
          <w:sz w:val="24"/>
          <w:szCs w:val="24"/>
        </w:rPr>
        <w:t xml:space="preserve"> </w:t>
      </w:r>
      <w:r w:rsidR="0047509A">
        <w:rPr>
          <w:sz w:val="24"/>
          <w:szCs w:val="24"/>
        </w:rPr>
        <w:t>the</w:t>
      </w:r>
      <w:r w:rsidR="00443FC1">
        <w:rPr>
          <w:sz w:val="24"/>
          <w:szCs w:val="24"/>
        </w:rPr>
        <w:t xml:space="preserve"> </w:t>
      </w:r>
      <w:r w:rsidR="0047509A">
        <w:rPr>
          <w:sz w:val="24"/>
          <w:szCs w:val="24"/>
        </w:rPr>
        <w:t>bidding</w:t>
      </w:r>
      <w:r w:rsidR="00443FC1">
        <w:rPr>
          <w:sz w:val="24"/>
          <w:szCs w:val="24"/>
        </w:rPr>
        <w:t xml:space="preserve"> </w:t>
      </w:r>
      <w:r w:rsidR="0047509A">
        <w:rPr>
          <w:sz w:val="24"/>
          <w:szCs w:val="24"/>
        </w:rPr>
        <w:t>docu</w:t>
      </w:r>
      <w:r w:rsidR="0047509A">
        <w:rPr>
          <w:spacing w:val="-2"/>
          <w:sz w:val="24"/>
          <w:szCs w:val="24"/>
        </w:rPr>
        <w:t>m</w:t>
      </w:r>
      <w:r w:rsidR="0047509A">
        <w:rPr>
          <w:sz w:val="24"/>
          <w:szCs w:val="24"/>
        </w:rPr>
        <w:t>ents.</w:t>
      </w:r>
      <w:r w:rsidR="00443FC1">
        <w:rPr>
          <w:sz w:val="24"/>
          <w:szCs w:val="24"/>
        </w:rPr>
        <w:t xml:space="preserve"> </w:t>
      </w:r>
      <w:r w:rsidR="0047509A">
        <w:rPr>
          <w:sz w:val="24"/>
          <w:szCs w:val="24"/>
        </w:rPr>
        <w:t>Si</w:t>
      </w:r>
      <w:r w:rsidR="0047509A">
        <w:rPr>
          <w:spacing w:val="-2"/>
          <w:sz w:val="24"/>
          <w:szCs w:val="24"/>
        </w:rPr>
        <w:t>m</w:t>
      </w:r>
      <w:r w:rsidR="0047509A">
        <w:rPr>
          <w:sz w:val="24"/>
          <w:szCs w:val="24"/>
        </w:rPr>
        <w:t>ilarly,</w:t>
      </w:r>
      <w:r w:rsidR="00443FC1">
        <w:rPr>
          <w:sz w:val="24"/>
          <w:szCs w:val="24"/>
        </w:rPr>
        <w:t xml:space="preserve"> </w:t>
      </w:r>
      <w:r w:rsidR="0047509A">
        <w:rPr>
          <w:sz w:val="24"/>
          <w:szCs w:val="24"/>
        </w:rPr>
        <w:t>t</w:t>
      </w:r>
      <w:r w:rsidR="0047509A">
        <w:rPr>
          <w:spacing w:val="-1"/>
          <w:sz w:val="24"/>
          <w:szCs w:val="24"/>
        </w:rPr>
        <w:t>h</w:t>
      </w:r>
      <w:r w:rsidR="0047509A">
        <w:rPr>
          <w:sz w:val="24"/>
          <w:szCs w:val="24"/>
        </w:rPr>
        <w:t>e</w:t>
      </w:r>
      <w:r w:rsidR="00443FC1">
        <w:rPr>
          <w:sz w:val="24"/>
          <w:szCs w:val="24"/>
        </w:rPr>
        <w:t xml:space="preserve"> </w:t>
      </w:r>
      <w:r w:rsidR="0047509A">
        <w:rPr>
          <w:sz w:val="24"/>
          <w:szCs w:val="24"/>
        </w:rPr>
        <w:t xml:space="preserve">Supplier </w:t>
      </w:r>
      <w:r w:rsidR="0047509A">
        <w:rPr>
          <w:spacing w:val="-2"/>
          <w:sz w:val="24"/>
          <w:szCs w:val="24"/>
        </w:rPr>
        <w:t>m</w:t>
      </w:r>
      <w:r w:rsidR="0047509A">
        <w:rPr>
          <w:sz w:val="24"/>
          <w:szCs w:val="24"/>
        </w:rPr>
        <w:t>ay</w:t>
      </w:r>
      <w:r w:rsidR="00443FC1">
        <w:rPr>
          <w:sz w:val="24"/>
          <w:szCs w:val="24"/>
        </w:rPr>
        <w:t xml:space="preserve"> </w:t>
      </w:r>
      <w:r w:rsidR="0047509A">
        <w:rPr>
          <w:sz w:val="24"/>
          <w:szCs w:val="24"/>
        </w:rPr>
        <w:t>be</w:t>
      </w:r>
      <w:r w:rsidR="00443FC1">
        <w:rPr>
          <w:sz w:val="24"/>
          <w:szCs w:val="24"/>
        </w:rPr>
        <w:t xml:space="preserve"> </w:t>
      </w:r>
      <w:r w:rsidR="0047509A">
        <w:rPr>
          <w:sz w:val="24"/>
          <w:szCs w:val="24"/>
        </w:rPr>
        <w:t>requested</w:t>
      </w:r>
      <w:r w:rsidR="00443FC1">
        <w:rPr>
          <w:sz w:val="24"/>
          <w:szCs w:val="24"/>
        </w:rPr>
        <w:t xml:space="preserve"> </w:t>
      </w:r>
      <w:r w:rsidR="0047509A">
        <w:rPr>
          <w:sz w:val="24"/>
          <w:szCs w:val="24"/>
        </w:rPr>
        <w:t>to provide drawings or samples either with its b</w:t>
      </w:r>
      <w:r w:rsidR="0047509A">
        <w:rPr>
          <w:spacing w:val="-1"/>
          <w:sz w:val="24"/>
          <w:szCs w:val="24"/>
        </w:rPr>
        <w:t>i</w:t>
      </w:r>
      <w:r w:rsidR="0047509A">
        <w:rPr>
          <w:sz w:val="24"/>
          <w:szCs w:val="24"/>
        </w:rPr>
        <w:t xml:space="preserve">d or for prior review by the Procuring agency </w:t>
      </w:r>
      <w:proofErr w:type="gramStart"/>
      <w:r w:rsidR="0047509A">
        <w:rPr>
          <w:sz w:val="24"/>
          <w:szCs w:val="24"/>
        </w:rPr>
        <w:t>during</w:t>
      </w:r>
      <w:proofErr w:type="gramEnd"/>
      <w:r w:rsidR="0047509A">
        <w:rPr>
          <w:sz w:val="24"/>
          <w:szCs w:val="24"/>
        </w:rPr>
        <w:t xml:space="preserve"> contract execution.</w:t>
      </w:r>
    </w:p>
    <w:p w:rsidR="00F16361" w:rsidRDefault="00F16361">
      <w:pPr>
        <w:spacing w:line="200" w:lineRule="exact"/>
      </w:pPr>
    </w:p>
    <w:p w:rsidR="001346F2" w:rsidRDefault="001346F2">
      <w:pPr>
        <w:ind w:left="100" w:right="78"/>
        <w:rPr>
          <w:i/>
          <w:sz w:val="24"/>
          <w:szCs w:val="24"/>
        </w:rPr>
      </w:pPr>
    </w:p>
    <w:p w:rsidR="00EE6E3D" w:rsidRDefault="00EE6E3D">
      <w:pPr>
        <w:ind w:left="100" w:right="78"/>
        <w:rPr>
          <w:i/>
          <w:sz w:val="24"/>
          <w:szCs w:val="24"/>
        </w:rPr>
      </w:pPr>
    </w:p>
    <w:p w:rsidR="00F16361" w:rsidRDefault="0047509A">
      <w:pPr>
        <w:spacing w:before="13"/>
        <w:ind w:left="2499" w:right="2518"/>
        <w:jc w:val="center"/>
        <w:rPr>
          <w:sz w:val="36"/>
          <w:szCs w:val="36"/>
        </w:rPr>
      </w:pPr>
      <w:r>
        <w:rPr>
          <w:b/>
          <w:sz w:val="36"/>
          <w:szCs w:val="36"/>
        </w:rPr>
        <w:t>Section VI.  Sample Forms</w:t>
      </w:r>
    </w:p>
    <w:p w:rsidR="00F16361" w:rsidRDefault="00F16361">
      <w:pPr>
        <w:spacing w:line="200" w:lineRule="exact"/>
      </w:pPr>
    </w:p>
    <w:p w:rsidR="00F16361" w:rsidRDefault="00F16361">
      <w:pPr>
        <w:spacing w:before="5" w:line="240" w:lineRule="exact"/>
        <w:rPr>
          <w:sz w:val="24"/>
          <w:szCs w:val="24"/>
        </w:rPr>
      </w:pPr>
    </w:p>
    <w:p w:rsidR="00F94C4C" w:rsidRDefault="00F94C4C">
      <w:pPr>
        <w:ind w:left="2926" w:right="2933"/>
        <w:jc w:val="center"/>
        <w:rPr>
          <w:b/>
          <w:sz w:val="28"/>
          <w:szCs w:val="28"/>
        </w:rPr>
      </w:pPr>
    </w:p>
    <w:p w:rsidR="00F16361" w:rsidRDefault="0047509A">
      <w:pPr>
        <w:ind w:left="2926" w:right="2933"/>
        <w:jc w:val="center"/>
        <w:rPr>
          <w:sz w:val="28"/>
          <w:szCs w:val="28"/>
        </w:rPr>
      </w:pPr>
      <w:r>
        <w:rPr>
          <w:b/>
          <w:sz w:val="28"/>
          <w:szCs w:val="28"/>
        </w:rPr>
        <w:t>Notes</w:t>
      </w:r>
      <w:r w:rsidR="00F94C4C">
        <w:rPr>
          <w:b/>
          <w:sz w:val="28"/>
          <w:szCs w:val="28"/>
        </w:rPr>
        <w:t xml:space="preserve"> </w:t>
      </w:r>
      <w:r>
        <w:rPr>
          <w:b/>
          <w:sz w:val="28"/>
          <w:szCs w:val="28"/>
        </w:rPr>
        <w:t>on</w:t>
      </w:r>
      <w:r w:rsidR="00F94C4C">
        <w:rPr>
          <w:b/>
          <w:sz w:val="28"/>
          <w:szCs w:val="28"/>
        </w:rPr>
        <w:t xml:space="preserve"> </w:t>
      </w:r>
      <w:r>
        <w:rPr>
          <w:b/>
          <w:sz w:val="28"/>
          <w:szCs w:val="28"/>
        </w:rPr>
        <w:t>the</w:t>
      </w:r>
      <w:r w:rsidR="00F94C4C">
        <w:rPr>
          <w:b/>
          <w:sz w:val="28"/>
          <w:szCs w:val="28"/>
        </w:rPr>
        <w:t xml:space="preserve"> </w:t>
      </w:r>
      <w:r>
        <w:rPr>
          <w:b/>
          <w:sz w:val="28"/>
          <w:szCs w:val="28"/>
        </w:rPr>
        <w:t>Sample</w:t>
      </w:r>
      <w:r w:rsidR="00F94C4C">
        <w:rPr>
          <w:b/>
          <w:sz w:val="28"/>
          <w:szCs w:val="28"/>
        </w:rPr>
        <w:t xml:space="preserve"> </w:t>
      </w:r>
      <w:r>
        <w:rPr>
          <w:b/>
          <w:w w:val="99"/>
          <w:sz w:val="28"/>
          <w:szCs w:val="28"/>
        </w:rPr>
        <w:t>Forms</w:t>
      </w:r>
    </w:p>
    <w:p w:rsidR="00F16361" w:rsidRDefault="00F16361">
      <w:pPr>
        <w:spacing w:before="12" w:line="260" w:lineRule="exact"/>
        <w:rPr>
          <w:sz w:val="26"/>
          <w:szCs w:val="26"/>
        </w:rPr>
      </w:pPr>
    </w:p>
    <w:p w:rsidR="00F16361" w:rsidRDefault="0047509A">
      <w:pPr>
        <w:ind w:left="215" w:right="178"/>
        <w:jc w:val="both"/>
        <w:rPr>
          <w:sz w:val="24"/>
          <w:szCs w:val="24"/>
        </w:rPr>
      </w:pPr>
      <w:r>
        <w:rPr>
          <w:sz w:val="24"/>
          <w:szCs w:val="24"/>
        </w:rPr>
        <w:t>The</w:t>
      </w:r>
      <w:r w:rsidR="00F94C4C">
        <w:rPr>
          <w:sz w:val="24"/>
          <w:szCs w:val="24"/>
        </w:rPr>
        <w:t xml:space="preserve"> </w:t>
      </w:r>
      <w:r>
        <w:rPr>
          <w:sz w:val="24"/>
          <w:szCs w:val="24"/>
        </w:rPr>
        <w:t>Bidder</w:t>
      </w:r>
      <w:r w:rsidR="00F94C4C">
        <w:rPr>
          <w:sz w:val="24"/>
          <w:szCs w:val="24"/>
        </w:rPr>
        <w:t xml:space="preserve"> </w:t>
      </w:r>
      <w:r>
        <w:rPr>
          <w:sz w:val="24"/>
          <w:szCs w:val="24"/>
        </w:rPr>
        <w:t>shall</w:t>
      </w:r>
      <w:r w:rsidR="00F94C4C">
        <w:rPr>
          <w:sz w:val="24"/>
          <w:szCs w:val="24"/>
        </w:rPr>
        <w:t xml:space="preserve"> </w:t>
      </w:r>
      <w:r>
        <w:rPr>
          <w:sz w:val="24"/>
          <w:szCs w:val="24"/>
        </w:rPr>
        <w:t>co</w:t>
      </w:r>
      <w:r>
        <w:rPr>
          <w:spacing w:val="-2"/>
          <w:sz w:val="24"/>
          <w:szCs w:val="24"/>
        </w:rPr>
        <w:t>m</w:t>
      </w:r>
      <w:r>
        <w:rPr>
          <w:sz w:val="24"/>
          <w:szCs w:val="24"/>
        </w:rPr>
        <w:t>plete</w:t>
      </w:r>
      <w:r w:rsidR="00F94C4C">
        <w:rPr>
          <w:sz w:val="24"/>
          <w:szCs w:val="24"/>
        </w:rPr>
        <w:t xml:space="preserve"> </w:t>
      </w:r>
      <w:r>
        <w:rPr>
          <w:sz w:val="24"/>
          <w:szCs w:val="24"/>
        </w:rPr>
        <w:t>and</w:t>
      </w:r>
      <w:r w:rsidR="00F94C4C">
        <w:rPr>
          <w:sz w:val="24"/>
          <w:szCs w:val="24"/>
        </w:rPr>
        <w:t xml:space="preserve"> </w:t>
      </w:r>
      <w:r>
        <w:rPr>
          <w:sz w:val="24"/>
          <w:szCs w:val="24"/>
        </w:rPr>
        <w:t>su</w:t>
      </w:r>
      <w:r>
        <w:rPr>
          <w:spacing w:val="-1"/>
          <w:sz w:val="24"/>
          <w:szCs w:val="24"/>
        </w:rPr>
        <w:t>b</w:t>
      </w:r>
      <w:r>
        <w:rPr>
          <w:spacing w:val="-2"/>
          <w:sz w:val="24"/>
          <w:szCs w:val="24"/>
        </w:rPr>
        <w:t>m</w:t>
      </w:r>
      <w:r>
        <w:rPr>
          <w:sz w:val="24"/>
          <w:szCs w:val="24"/>
        </w:rPr>
        <w:t>it</w:t>
      </w:r>
      <w:r w:rsidR="00F94C4C">
        <w:rPr>
          <w:sz w:val="24"/>
          <w:szCs w:val="24"/>
        </w:rPr>
        <w:t xml:space="preserve"> </w:t>
      </w:r>
      <w:r>
        <w:rPr>
          <w:sz w:val="24"/>
          <w:szCs w:val="24"/>
        </w:rPr>
        <w:t>with</w:t>
      </w:r>
      <w:r w:rsidR="00F94C4C">
        <w:rPr>
          <w:sz w:val="24"/>
          <w:szCs w:val="24"/>
        </w:rPr>
        <w:t xml:space="preserve"> </w:t>
      </w:r>
      <w:r>
        <w:rPr>
          <w:sz w:val="24"/>
          <w:szCs w:val="24"/>
        </w:rPr>
        <w:t>its bid</w:t>
      </w:r>
      <w:r w:rsidR="00F94C4C">
        <w:rPr>
          <w:sz w:val="24"/>
          <w:szCs w:val="24"/>
        </w:rPr>
        <w:t xml:space="preserve"> </w:t>
      </w:r>
      <w:r>
        <w:rPr>
          <w:sz w:val="24"/>
          <w:szCs w:val="24"/>
        </w:rPr>
        <w:t xml:space="preserve">the </w:t>
      </w:r>
      <w:r>
        <w:rPr>
          <w:b/>
          <w:sz w:val="24"/>
          <w:szCs w:val="24"/>
        </w:rPr>
        <w:t>Bid</w:t>
      </w:r>
      <w:r w:rsidR="00F94C4C">
        <w:rPr>
          <w:b/>
          <w:sz w:val="24"/>
          <w:szCs w:val="24"/>
        </w:rPr>
        <w:t xml:space="preserve"> </w:t>
      </w:r>
      <w:r>
        <w:rPr>
          <w:b/>
          <w:sz w:val="24"/>
          <w:szCs w:val="24"/>
        </w:rPr>
        <w:t>Form</w:t>
      </w:r>
      <w:r w:rsidR="00F94C4C">
        <w:rPr>
          <w:b/>
          <w:sz w:val="24"/>
          <w:szCs w:val="24"/>
        </w:rPr>
        <w:t xml:space="preserve"> </w:t>
      </w:r>
      <w:r>
        <w:rPr>
          <w:sz w:val="24"/>
          <w:szCs w:val="24"/>
        </w:rPr>
        <w:t>and</w:t>
      </w:r>
      <w:r w:rsidR="00F94C4C">
        <w:rPr>
          <w:sz w:val="24"/>
          <w:szCs w:val="24"/>
        </w:rPr>
        <w:t xml:space="preserve"> </w:t>
      </w:r>
      <w:r>
        <w:rPr>
          <w:b/>
          <w:sz w:val="24"/>
          <w:szCs w:val="24"/>
        </w:rPr>
        <w:t>Price</w:t>
      </w:r>
      <w:r w:rsidR="00F94C4C">
        <w:rPr>
          <w:b/>
          <w:sz w:val="24"/>
          <w:szCs w:val="24"/>
        </w:rPr>
        <w:t xml:space="preserve"> </w:t>
      </w:r>
      <w:r>
        <w:rPr>
          <w:b/>
          <w:sz w:val="24"/>
          <w:szCs w:val="24"/>
        </w:rPr>
        <w:t xml:space="preserve">Schedules </w:t>
      </w:r>
      <w:r>
        <w:rPr>
          <w:sz w:val="24"/>
          <w:szCs w:val="24"/>
        </w:rPr>
        <w:t>pursuanttoITBClause9andinaccordancewith the require</w:t>
      </w:r>
      <w:r>
        <w:rPr>
          <w:spacing w:val="-2"/>
          <w:sz w:val="24"/>
          <w:szCs w:val="24"/>
        </w:rPr>
        <w:t>m</w:t>
      </w:r>
      <w:r>
        <w:rPr>
          <w:sz w:val="24"/>
          <w:szCs w:val="24"/>
        </w:rPr>
        <w:t>ents included in the bidding docu</w:t>
      </w:r>
      <w:r>
        <w:rPr>
          <w:spacing w:val="-2"/>
          <w:sz w:val="24"/>
          <w:szCs w:val="24"/>
        </w:rPr>
        <w:t>m</w:t>
      </w:r>
      <w:r>
        <w:rPr>
          <w:sz w:val="24"/>
          <w:szCs w:val="24"/>
        </w:rPr>
        <w:t>ents.</w:t>
      </w:r>
    </w:p>
    <w:p w:rsidR="00F16361" w:rsidRDefault="00F16361">
      <w:pPr>
        <w:spacing w:before="16" w:line="260" w:lineRule="exact"/>
        <w:rPr>
          <w:sz w:val="26"/>
          <w:szCs w:val="26"/>
        </w:rPr>
      </w:pPr>
    </w:p>
    <w:p w:rsidR="00F16361" w:rsidRDefault="0047509A">
      <w:pPr>
        <w:ind w:left="215" w:right="177"/>
        <w:jc w:val="both"/>
        <w:rPr>
          <w:sz w:val="24"/>
          <w:szCs w:val="24"/>
        </w:rPr>
      </w:pPr>
      <w:r>
        <w:rPr>
          <w:sz w:val="24"/>
          <w:szCs w:val="24"/>
        </w:rPr>
        <w:t>Whenrequestedint</w:t>
      </w:r>
      <w:r>
        <w:rPr>
          <w:spacing w:val="-1"/>
          <w:sz w:val="24"/>
          <w:szCs w:val="24"/>
        </w:rPr>
        <w:t>h</w:t>
      </w:r>
      <w:r>
        <w:rPr>
          <w:sz w:val="24"/>
          <w:szCs w:val="24"/>
        </w:rPr>
        <w:t>eBidDataS</w:t>
      </w:r>
      <w:r>
        <w:rPr>
          <w:spacing w:val="-2"/>
          <w:sz w:val="24"/>
          <w:szCs w:val="24"/>
        </w:rPr>
        <w:t>h</w:t>
      </w:r>
      <w:r>
        <w:rPr>
          <w:sz w:val="24"/>
          <w:szCs w:val="24"/>
        </w:rPr>
        <w:t>eet</w:t>
      </w:r>
      <w:proofErr w:type="gramStart"/>
      <w:r>
        <w:rPr>
          <w:sz w:val="24"/>
          <w:szCs w:val="24"/>
        </w:rPr>
        <w:t>,theBiddershouldprovidethe</w:t>
      </w:r>
      <w:r>
        <w:rPr>
          <w:b/>
          <w:spacing w:val="-2"/>
          <w:sz w:val="24"/>
          <w:szCs w:val="24"/>
        </w:rPr>
        <w:t>B</w:t>
      </w:r>
      <w:r>
        <w:rPr>
          <w:b/>
          <w:sz w:val="24"/>
          <w:szCs w:val="24"/>
        </w:rPr>
        <w:t>idSecurity</w:t>
      </w:r>
      <w:r>
        <w:rPr>
          <w:sz w:val="24"/>
          <w:szCs w:val="24"/>
        </w:rPr>
        <w:t>,eit</w:t>
      </w:r>
      <w:r>
        <w:rPr>
          <w:spacing w:val="-1"/>
          <w:sz w:val="24"/>
          <w:szCs w:val="24"/>
        </w:rPr>
        <w:t>h</w:t>
      </w:r>
      <w:r>
        <w:rPr>
          <w:sz w:val="24"/>
          <w:szCs w:val="24"/>
        </w:rPr>
        <w:t>er</w:t>
      </w:r>
      <w:proofErr w:type="gramEnd"/>
      <w:r>
        <w:rPr>
          <w:sz w:val="24"/>
          <w:szCs w:val="24"/>
        </w:rPr>
        <w:t xml:space="preserve"> in</w:t>
      </w:r>
      <w:r w:rsidR="00F94C4C">
        <w:rPr>
          <w:sz w:val="24"/>
          <w:szCs w:val="24"/>
        </w:rPr>
        <w:t xml:space="preserve"> </w:t>
      </w:r>
      <w:r>
        <w:rPr>
          <w:sz w:val="24"/>
          <w:szCs w:val="24"/>
        </w:rPr>
        <w:t>the</w:t>
      </w:r>
      <w:r w:rsidR="00F94C4C">
        <w:rPr>
          <w:sz w:val="24"/>
          <w:szCs w:val="24"/>
        </w:rPr>
        <w:t xml:space="preserve"> </w:t>
      </w:r>
      <w:r>
        <w:rPr>
          <w:sz w:val="24"/>
          <w:szCs w:val="24"/>
        </w:rPr>
        <w:t>form</w:t>
      </w:r>
      <w:r w:rsidR="00F94C4C">
        <w:rPr>
          <w:sz w:val="24"/>
          <w:szCs w:val="24"/>
        </w:rPr>
        <w:t xml:space="preserve"> </w:t>
      </w:r>
      <w:r>
        <w:rPr>
          <w:sz w:val="24"/>
          <w:szCs w:val="24"/>
        </w:rPr>
        <w:t>included</w:t>
      </w:r>
      <w:r w:rsidR="00F94C4C">
        <w:rPr>
          <w:sz w:val="24"/>
          <w:szCs w:val="24"/>
        </w:rPr>
        <w:t xml:space="preserve"> </w:t>
      </w:r>
      <w:r>
        <w:rPr>
          <w:spacing w:val="-1"/>
          <w:sz w:val="24"/>
          <w:szCs w:val="24"/>
        </w:rPr>
        <w:t>h</w:t>
      </w:r>
      <w:r>
        <w:rPr>
          <w:sz w:val="24"/>
          <w:szCs w:val="24"/>
        </w:rPr>
        <w:t>ere</w:t>
      </w:r>
      <w:r w:rsidR="00F94C4C">
        <w:rPr>
          <w:sz w:val="24"/>
          <w:szCs w:val="24"/>
        </w:rPr>
        <w:t xml:space="preserve"> </w:t>
      </w:r>
      <w:r>
        <w:rPr>
          <w:sz w:val="24"/>
          <w:szCs w:val="24"/>
        </w:rPr>
        <w:t>after</w:t>
      </w:r>
      <w:r w:rsidR="00F94C4C">
        <w:rPr>
          <w:sz w:val="24"/>
          <w:szCs w:val="24"/>
        </w:rPr>
        <w:t xml:space="preserve"> </w:t>
      </w:r>
      <w:proofErr w:type="spellStart"/>
      <w:r>
        <w:rPr>
          <w:sz w:val="24"/>
          <w:szCs w:val="24"/>
        </w:rPr>
        <w:t>orinan</w:t>
      </w:r>
      <w:proofErr w:type="spellEnd"/>
      <w:r w:rsidR="00F94C4C">
        <w:rPr>
          <w:sz w:val="24"/>
          <w:szCs w:val="24"/>
        </w:rPr>
        <w:t xml:space="preserve"> </w:t>
      </w:r>
      <w:r>
        <w:rPr>
          <w:sz w:val="24"/>
          <w:szCs w:val="24"/>
        </w:rPr>
        <w:t>o</w:t>
      </w:r>
      <w:r>
        <w:rPr>
          <w:spacing w:val="-1"/>
          <w:sz w:val="24"/>
          <w:szCs w:val="24"/>
        </w:rPr>
        <w:t>t</w:t>
      </w:r>
      <w:r>
        <w:rPr>
          <w:sz w:val="24"/>
          <w:szCs w:val="24"/>
        </w:rPr>
        <w:t>her</w:t>
      </w:r>
      <w:r w:rsidR="00F94C4C">
        <w:rPr>
          <w:sz w:val="24"/>
          <w:szCs w:val="24"/>
        </w:rPr>
        <w:t xml:space="preserve"> </w:t>
      </w:r>
      <w:r>
        <w:rPr>
          <w:sz w:val="24"/>
          <w:szCs w:val="24"/>
        </w:rPr>
        <w:t>form acceptable</w:t>
      </w:r>
      <w:r w:rsidR="00F94C4C">
        <w:rPr>
          <w:sz w:val="24"/>
          <w:szCs w:val="24"/>
        </w:rPr>
        <w:t xml:space="preserve"> </w:t>
      </w:r>
      <w:r>
        <w:rPr>
          <w:sz w:val="24"/>
          <w:szCs w:val="24"/>
        </w:rPr>
        <w:t>to</w:t>
      </w:r>
      <w:r w:rsidR="00F94C4C">
        <w:rPr>
          <w:sz w:val="24"/>
          <w:szCs w:val="24"/>
        </w:rPr>
        <w:t xml:space="preserve"> </w:t>
      </w:r>
      <w:r>
        <w:rPr>
          <w:sz w:val="24"/>
          <w:szCs w:val="24"/>
        </w:rPr>
        <w:t>the</w:t>
      </w:r>
      <w:r w:rsidR="00F94C4C">
        <w:rPr>
          <w:sz w:val="24"/>
          <w:szCs w:val="24"/>
        </w:rPr>
        <w:t xml:space="preserve"> </w:t>
      </w:r>
      <w:r>
        <w:rPr>
          <w:sz w:val="24"/>
          <w:szCs w:val="24"/>
        </w:rPr>
        <w:t>Procuring</w:t>
      </w:r>
      <w:r w:rsidR="00F94C4C">
        <w:rPr>
          <w:sz w:val="24"/>
          <w:szCs w:val="24"/>
        </w:rPr>
        <w:t xml:space="preserve"> </w:t>
      </w:r>
      <w:r>
        <w:rPr>
          <w:sz w:val="24"/>
          <w:szCs w:val="24"/>
        </w:rPr>
        <w:t>agency, pursuant to ITB Clause 15.3.</w:t>
      </w:r>
    </w:p>
    <w:p w:rsidR="00F16361" w:rsidRDefault="00F16361">
      <w:pPr>
        <w:spacing w:before="16" w:line="260" w:lineRule="exact"/>
        <w:rPr>
          <w:sz w:val="26"/>
          <w:szCs w:val="26"/>
        </w:rPr>
      </w:pPr>
    </w:p>
    <w:p w:rsidR="00F16361" w:rsidRDefault="00D74B2A">
      <w:pPr>
        <w:ind w:left="215" w:right="178"/>
        <w:jc w:val="both"/>
        <w:rPr>
          <w:sz w:val="24"/>
          <w:szCs w:val="24"/>
        </w:rPr>
      </w:pPr>
      <w:r>
        <w:rPr>
          <w:noProof/>
        </w:rPr>
        <w:pict>
          <v:group id="Group 44" o:spid="_x0000_s1435" style="position:absolute;left:0;text-align:left;margin-left:89.6pt;margin-top:119.9pt;width:451.2pt;height:390.95pt;z-index:-251669504;mso-position-horizontal-relative:page;mso-position-vertical-relative:page" coordorigin="1792,2398" coordsize="9024,7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">
            <v:group id="Group 45" o:spid="_x0000_s1436" style="position:absolute;left:1800;top:2413;width:9000;height:0" coordorigin="1800,2413"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52" o:spid="_x0000_s1443" style="position:absolute;left:1800;top:2413;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Ms38QA&#10;AADbAAAADwAAAGRycy9kb3ducmV2LnhtbESPQWsCMRSE7wX/Q3hCbzWrh1q2RhFRKfSk7WGPj83r&#10;ZuvmZdm8xrW/vikUehxm5htmtRl9pxINsQ1sYD4rQBHXwbbcGHh/Ozw8gYqCbLELTAZuFGGzntyt&#10;sLThyidKZ2lUhnAs0YAT6UutY+3IY5yFnjh7H2HwKFkOjbYDXjPcd3pRFI/aY8t5wWFPO0f15fzl&#10;DVTH7evJzfUtfX5Xe5FikVJ1NOZ+Om6fQQmN8h/+a79YA8sl/H7JP0C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TLN/EAAAA2wAAAA8AAAAAAAAAAAAAAAAAmAIAAGRycy9k&#10;b3ducmV2LnhtbFBLBQYAAAAABAAEAPUAAACJAwAAAAA=&#10;" path="m,l9000,e" filled="f" strokeweight=".82pt">
                <v:path arrowok="t" o:connecttype="custom" o:connectlocs="0,0;9000,0" o:connectangles="0,0"/>
              </v:shape>
              <v:group id="Group 46" o:spid="_x0000_s1437" style="position:absolute;left:1807;top:2407;width:0;height:7802" coordorigin="1807,2407" coordsize="0,7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51" o:spid="_x0000_s1442" style="position:absolute;left:1807;top:2407;width:0;height:7802;visibility:visible;mso-wrap-style:square;v-text-anchor:top" coordsize="0,7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eKMUA&#10;AADbAAAADwAAAGRycy9kb3ducmV2LnhtbESPQWvCQBSE74L/YXmFXorZtAWraVaRUkEvoqni9ZF9&#10;zYZm34bs1sR/3xUKHoeZ+YbJl4NtxIU6XztW8JykIIhLp2uuFBy/1pMZCB+QNTaOScGVPCwX41GO&#10;mXY9H+hShEpECPsMFZgQ2kxKXxqy6BPXEkfv23UWQ5RdJXWHfYTbRr6k6VRarDkuGGzpw1D5U/xa&#10;BTu7PV3TvW6qKc9en8z2WJ/7T6UeH4bVO4hAQ7iH/9sbreBtDrcv8Qf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V4oxQAAANsAAAAPAAAAAAAAAAAAAAAAAJgCAABkcnMv&#10;ZG93bnJldi54bWxQSwUGAAAAAAQABAD1AAAAigMAAAAA&#10;" path="m,l,7801e" filled="f" strokeweight=".82pt">
                  <v:path arrowok="t" o:connecttype="custom" o:connectlocs="0,2407;0,10208" o:connectangles="0,0"/>
                </v:shape>
                <v:group id="Group 47" o:spid="_x0000_s1438" style="position:absolute;left:1800;top:10201;width:9000;height:0" coordorigin="1800,10201" coordsize="9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50" o:spid="_x0000_s1441" style="position:absolute;left:1800;top:10201;width:9000;height:0;visibility:visible;mso-wrap-style:square;v-text-anchor:top" coordsize="9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NhF8QA&#10;AADbAAAADwAAAGRycy9kb3ducmV2LnhtbESPwWrDMBBE74X+g9hAb43sHEpwooRQ0lDoKWkPPi7W&#10;xnJqrYy1VZx+fVUo9DjMzBtmvZ18rxKNsQtsoJwXoIibYDtuDXy8vzwuQUVBttgHJgM3irDd3N+t&#10;sbLhykdKJ2lVhnCs0IATGSqtY+PIY5yHgTh75zB6lCzHVtsRrxnue70oiiftseO84HCgZ0fN5+nL&#10;G6gPu7ejK/UtXb7rvUixSKk+GPMwm3YrUEKT/If/2q/WwLKE3y/5B+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jYRfEAAAA2wAAAA8AAAAAAAAAAAAAAAAAmAIAAGRycy9k&#10;b3ducmV2LnhtbFBLBQYAAAAABAAEAPUAAACJAwAAAAA=&#10;" path="m,l9000,e" filled="f" strokeweight=".82pt">
                    <v:path arrowok="t" o:connecttype="custom" o:connectlocs="0,0;9000,0" o:connectangles="0,0"/>
                  </v:shape>
                  <v:group id="Group 48" o:spid="_x0000_s1439" style="position:absolute;left:10807;top:2406;width:0;height:7802" coordorigin="10807,2406" coordsize="0,7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Freeform 49" o:spid="_x0000_s1440" style="position:absolute;left:10807;top:2406;width:0;height:7802;visibility:visible;mso-wrap-style:square;v-text-anchor:top" coordsize="0,7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AZ5cMA&#10;AADbAAAADwAAAGRycy9kb3ducmV2LnhtbESPT4vCMBTE74LfITzBi6ypK0jpGkXEhfUi/lv2+mie&#10;TbF5KU3W1m9vBMHjMDO/YebLzlbiRo0vHSuYjBMQxLnTJRcKzqfvjxSED8gaK8ek4E4elot+b46Z&#10;di0f6HYMhYgQ9hkqMCHUmZQ+N2TRj11NHL2LayyGKJtC6gbbCLeV/EySmbRYclwwWNPaUH49/lsF&#10;O7v9vSd7XRUzTqcjsz2Xf+1GqeGgW32BCNSFd/jV/tEK0ik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AZ5cMAAADbAAAADwAAAAAAAAAAAAAAAACYAgAAZHJzL2Rv&#10;d25yZXYueG1sUEsFBgAAAAAEAAQA9QAAAIgDAAAAAA==&#10;" path="m,l,7802e" filled="f" strokeweight=".82pt">
                      <v:path arrowok="t" o:connecttype="custom" o:connectlocs="0,2406;0,10208" o:connectangles="0,0"/>
                    </v:shape>
                  </v:group>
                </v:group>
              </v:group>
            </v:group>
            <w10:wrap anchorx="page" anchory="page"/>
          </v:group>
        </w:pict>
      </w:r>
      <w:r w:rsidR="0047509A">
        <w:rPr>
          <w:sz w:val="24"/>
          <w:szCs w:val="24"/>
        </w:rPr>
        <w:t>The</w:t>
      </w:r>
      <w:r w:rsidR="00F94C4C">
        <w:rPr>
          <w:sz w:val="24"/>
          <w:szCs w:val="24"/>
        </w:rPr>
        <w:t xml:space="preserve"> </w:t>
      </w:r>
      <w:r w:rsidR="0047509A">
        <w:rPr>
          <w:b/>
          <w:sz w:val="24"/>
          <w:szCs w:val="24"/>
        </w:rPr>
        <w:t>Contract</w:t>
      </w:r>
      <w:r w:rsidR="00F94C4C">
        <w:rPr>
          <w:b/>
          <w:sz w:val="24"/>
          <w:szCs w:val="24"/>
        </w:rPr>
        <w:t xml:space="preserve"> </w:t>
      </w:r>
      <w:r w:rsidR="0047509A">
        <w:rPr>
          <w:b/>
          <w:sz w:val="24"/>
          <w:szCs w:val="24"/>
        </w:rPr>
        <w:t>Form</w:t>
      </w:r>
      <w:r w:rsidR="0047509A">
        <w:rPr>
          <w:sz w:val="24"/>
          <w:szCs w:val="24"/>
        </w:rPr>
        <w:t>,</w:t>
      </w:r>
      <w:r w:rsidR="00F94C4C">
        <w:rPr>
          <w:sz w:val="24"/>
          <w:szCs w:val="24"/>
        </w:rPr>
        <w:t xml:space="preserve"> </w:t>
      </w:r>
      <w:r w:rsidR="0047509A">
        <w:rPr>
          <w:sz w:val="24"/>
          <w:szCs w:val="24"/>
        </w:rPr>
        <w:t>when</w:t>
      </w:r>
      <w:r w:rsidR="00F94C4C">
        <w:rPr>
          <w:sz w:val="24"/>
          <w:szCs w:val="24"/>
        </w:rPr>
        <w:t xml:space="preserve"> </w:t>
      </w:r>
      <w:r w:rsidR="0047509A">
        <w:rPr>
          <w:sz w:val="24"/>
          <w:szCs w:val="24"/>
        </w:rPr>
        <w:t>it</w:t>
      </w:r>
      <w:r w:rsidR="00F94C4C">
        <w:rPr>
          <w:sz w:val="24"/>
          <w:szCs w:val="24"/>
        </w:rPr>
        <w:t xml:space="preserve"> </w:t>
      </w:r>
      <w:r w:rsidR="0047509A">
        <w:rPr>
          <w:sz w:val="24"/>
          <w:szCs w:val="24"/>
        </w:rPr>
        <w:t>is</w:t>
      </w:r>
      <w:r w:rsidR="00F94C4C">
        <w:rPr>
          <w:sz w:val="24"/>
          <w:szCs w:val="24"/>
        </w:rPr>
        <w:t xml:space="preserve"> </w:t>
      </w:r>
      <w:r w:rsidR="0047509A">
        <w:rPr>
          <w:sz w:val="24"/>
          <w:szCs w:val="24"/>
        </w:rPr>
        <w:t>finalized</w:t>
      </w:r>
      <w:r w:rsidR="00F94C4C">
        <w:rPr>
          <w:sz w:val="24"/>
          <w:szCs w:val="24"/>
        </w:rPr>
        <w:t xml:space="preserve"> </w:t>
      </w:r>
      <w:r w:rsidR="0047509A">
        <w:rPr>
          <w:sz w:val="24"/>
          <w:szCs w:val="24"/>
        </w:rPr>
        <w:t>at</w:t>
      </w:r>
      <w:r w:rsidR="00F94C4C">
        <w:rPr>
          <w:sz w:val="24"/>
          <w:szCs w:val="24"/>
        </w:rPr>
        <w:t xml:space="preserve"> </w:t>
      </w:r>
      <w:r w:rsidR="0047509A">
        <w:rPr>
          <w:sz w:val="24"/>
          <w:szCs w:val="24"/>
        </w:rPr>
        <w:t>the</w:t>
      </w:r>
      <w:r w:rsidR="00F94C4C">
        <w:rPr>
          <w:sz w:val="24"/>
          <w:szCs w:val="24"/>
        </w:rPr>
        <w:t xml:space="preserve"> </w:t>
      </w:r>
      <w:r w:rsidR="0047509A">
        <w:rPr>
          <w:sz w:val="24"/>
          <w:szCs w:val="24"/>
        </w:rPr>
        <w:t>ti</w:t>
      </w:r>
      <w:r w:rsidR="0047509A">
        <w:rPr>
          <w:spacing w:val="-2"/>
          <w:sz w:val="24"/>
          <w:szCs w:val="24"/>
        </w:rPr>
        <w:t>m</w:t>
      </w:r>
      <w:r w:rsidR="0047509A">
        <w:rPr>
          <w:sz w:val="24"/>
          <w:szCs w:val="24"/>
        </w:rPr>
        <w:t>e of</w:t>
      </w:r>
      <w:r w:rsidR="00F94C4C">
        <w:rPr>
          <w:sz w:val="24"/>
          <w:szCs w:val="24"/>
        </w:rPr>
        <w:t xml:space="preserve"> </w:t>
      </w:r>
      <w:r w:rsidR="0047509A">
        <w:rPr>
          <w:sz w:val="24"/>
          <w:szCs w:val="24"/>
        </w:rPr>
        <w:t>contract</w:t>
      </w:r>
      <w:r w:rsidR="00F94C4C">
        <w:rPr>
          <w:sz w:val="24"/>
          <w:szCs w:val="24"/>
        </w:rPr>
        <w:t xml:space="preserve"> </w:t>
      </w:r>
      <w:r w:rsidR="0047509A">
        <w:rPr>
          <w:sz w:val="24"/>
          <w:szCs w:val="24"/>
        </w:rPr>
        <w:t>award,</w:t>
      </w:r>
      <w:r w:rsidR="00F94C4C">
        <w:rPr>
          <w:sz w:val="24"/>
          <w:szCs w:val="24"/>
        </w:rPr>
        <w:t xml:space="preserve"> </w:t>
      </w:r>
      <w:r w:rsidR="0047509A">
        <w:rPr>
          <w:sz w:val="24"/>
          <w:szCs w:val="24"/>
        </w:rPr>
        <w:t>should</w:t>
      </w:r>
      <w:r w:rsidR="00F94C4C">
        <w:rPr>
          <w:sz w:val="24"/>
          <w:szCs w:val="24"/>
        </w:rPr>
        <w:t xml:space="preserve"> </w:t>
      </w:r>
      <w:r w:rsidR="0047509A">
        <w:rPr>
          <w:sz w:val="24"/>
          <w:szCs w:val="24"/>
        </w:rPr>
        <w:t>incorporate any</w:t>
      </w:r>
      <w:r w:rsidR="00F94C4C">
        <w:rPr>
          <w:sz w:val="24"/>
          <w:szCs w:val="24"/>
        </w:rPr>
        <w:t xml:space="preserve"> </w:t>
      </w:r>
      <w:r w:rsidR="0047509A">
        <w:rPr>
          <w:sz w:val="24"/>
          <w:szCs w:val="24"/>
        </w:rPr>
        <w:t>corrections</w:t>
      </w:r>
      <w:r w:rsidR="00F94C4C">
        <w:rPr>
          <w:sz w:val="24"/>
          <w:szCs w:val="24"/>
        </w:rPr>
        <w:t xml:space="preserve"> </w:t>
      </w:r>
      <w:r w:rsidR="0047509A">
        <w:rPr>
          <w:sz w:val="24"/>
          <w:szCs w:val="24"/>
        </w:rPr>
        <w:t>or</w:t>
      </w:r>
      <w:r w:rsidR="00F94C4C">
        <w:rPr>
          <w:sz w:val="24"/>
          <w:szCs w:val="24"/>
        </w:rPr>
        <w:t xml:space="preserve"> </w:t>
      </w:r>
      <w:r w:rsidR="0047509A">
        <w:rPr>
          <w:spacing w:val="-2"/>
          <w:sz w:val="24"/>
          <w:szCs w:val="24"/>
        </w:rPr>
        <w:t>m</w:t>
      </w:r>
      <w:r w:rsidR="0047509A">
        <w:rPr>
          <w:sz w:val="24"/>
          <w:szCs w:val="24"/>
        </w:rPr>
        <w:t>odifications</w:t>
      </w:r>
      <w:r w:rsidR="00F94C4C">
        <w:rPr>
          <w:sz w:val="24"/>
          <w:szCs w:val="24"/>
        </w:rPr>
        <w:t xml:space="preserve"> </w:t>
      </w:r>
      <w:r w:rsidR="0047509A">
        <w:rPr>
          <w:sz w:val="24"/>
          <w:szCs w:val="24"/>
        </w:rPr>
        <w:t>to</w:t>
      </w:r>
      <w:r w:rsidR="00F94C4C">
        <w:rPr>
          <w:sz w:val="24"/>
          <w:szCs w:val="24"/>
        </w:rPr>
        <w:t xml:space="preserve"> </w:t>
      </w:r>
      <w:r w:rsidR="0047509A">
        <w:rPr>
          <w:sz w:val="24"/>
          <w:szCs w:val="24"/>
        </w:rPr>
        <w:t>the</w:t>
      </w:r>
      <w:r w:rsidR="00F94C4C">
        <w:rPr>
          <w:sz w:val="24"/>
          <w:szCs w:val="24"/>
        </w:rPr>
        <w:t xml:space="preserve"> </w:t>
      </w:r>
      <w:r w:rsidR="0047509A">
        <w:rPr>
          <w:sz w:val="24"/>
          <w:szCs w:val="24"/>
        </w:rPr>
        <w:t>ac</w:t>
      </w:r>
      <w:r w:rsidR="0047509A">
        <w:rPr>
          <w:spacing w:val="-2"/>
          <w:sz w:val="24"/>
          <w:szCs w:val="24"/>
        </w:rPr>
        <w:t>c</w:t>
      </w:r>
      <w:r w:rsidR="0047509A">
        <w:rPr>
          <w:sz w:val="24"/>
          <w:szCs w:val="24"/>
        </w:rPr>
        <w:t>epted</w:t>
      </w:r>
      <w:r w:rsidR="00F94C4C">
        <w:rPr>
          <w:sz w:val="24"/>
          <w:szCs w:val="24"/>
        </w:rPr>
        <w:t xml:space="preserve"> </w:t>
      </w:r>
      <w:r w:rsidR="0047509A">
        <w:rPr>
          <w:sz w:val="24"/>
          <w:szCs w:val="24"/>
        </w:rPr>
        <w:t>bid</w:t>
      </w:r>
      <w:r w:rsidR="00F94C4C">
        <w:rPr>
          <w:sz w:val="24"/>
          <w:szCs w:val="24"/>
        </w:rPr>
        <w:t xml:space="preserve"> </w:t>
      </w:r>
      <w:r w:rsidR="0047509A">
        <w:rPr>
          <w:sz w:val="24"/>
          <w:szCs w:val="24"/>
        </w:rPr>
        <w:t>resulting</w:t>
      </w:r>
      <w:r w:rsidR="00F94C4C">
        <w:rPr>
          <w:sz w:val="24"/>
          <w:szCs w:val="24"/>
        </w:rPr>
        <w:t xml:space="preserve"> </w:t>
      </w:r>
      <w:r w:rsidR="0047509A">
        <w:rPr>
          <w:sz w:val="24"/>
          <w:szCs w:val="24"/>
        </w:rPr>
        <w:t>from price</w:t>
      </w:r>
      <w:r w:rsidR="00F94C4C">
        <w:rPr>
          <w:sz w:val="24"/>
          <w:szCs w:val="24"/>
        </w:rPr>
        <w:t xml:space="preserve"> </w:t>
      </w:r>
      <w:r w:rsidR="0047509A">
        <w:rPr>
          <w:sz w:val="24"/>
          <w:szCs w:val="24"/>
        </w:rPr>
        <w:t>c</w:t>
      </w:r>
      <w:r w:rsidR="0047509A">
        <w:rPr>
          <w:spacing w:val="-1"/>
          <w:sz w:val="24"/>
          <w:szCs w:val="24"/>
        </w:rPr>
        <w:t>o</w:t>
      </w:r>
      <w:r w:rsidR="0047509A">
        <w:rPr>
          <w:sz w:val="24"/>
          <w:szCs w:val="24"/>
        </w:rPr>
        <w:t>rrections pursuant to ITB Clause 16.3 and GCC Clau</w:t>
      </w:r>
      <w:r w:rsidR="0047509A">
        <w:rPr>
          <w:spacing w:val="1"/>
          <w:sz w:val="24"/>
          <w:szCs w:val="24"/>
        </w:rPr>
        <w:t>s</w:t>
      </w:r>
      <w:r w:rsidR="0047509A">
        <w:rPr>
          <w:sz w:val="24"/>
          <w:szCs w:val="24"/>
        </w:rPr>
        <w:t>e17</w:t>
      </w:r>
      <w:proofErr w:type="gramStart"/>
      <w:r w:rsidR="0047509A">
        <w:rPr>
          <w:sz w:val="24"/>
          <w:szCs w:val="24"/>
        </w:rPr>
        <w:t>,acceptabledeviations</w:t>
      </w:r>
      <w:proofErr w:type="gramEnd"/>
      <w:r w:rsidR="0047509A">
        <w:rPr>
          <w:sz w:val="24"/>
          <w:szCs w:val="24"/>
        </w:rPr>
        <w:t>(e.g.,</w:t>
      </w:r>
      <w:r w:rsidR="00F94C4C">
        <w:rPr>
          <w:sz w:val="24"/>
          <w:szCs w:val="24"/>
        </w:rPr>
        <w:t xml:space="preserve"> </w:t>
      </w:r>
      <w:r w:rsidR="0047509A">
        <w:rPr>
          <w:sz w:val="24"/>
          <w:szCs w:val="24"/>
        </w:rPr>
        <w:t>pay</w:t>
      </w:r>
      <w:r w:rsidR="0047509A">
        <w:rPr>
          <w:spacing w:val="-2"/>
          <w:sz w:val="24"/>
          <w:szCs w:val="24"/>
        </w:rPr>
        <w:t>m</w:t>
      </w:r>
      <w:r w:rsidR="0047509A">
        <w:rPr>
          <w:sz w:val="24"/>
          <w:szCs w:val="24"/>
        </w:rPr>
        <w:t>ent schedule pursuant to I</w:t>
      </w:r>
      <w:r w:rsidR="0047509A">
        <w:rPr>
          <w:spacing w:val="-2"/>
          <w:sz w:val="24"/>
          <w:szCs w:val="24"/>
        </w:rPr>
        <w:t>T</w:t>
      </w:r>
      <w:r w:rsidR="0047509A">
        <w:rPr>
          <w:sz w:val="24"/>
          <w:szCs w:val="24"/>
        </w:rPr>
        <w:t>B Clause 25.4 (c), spare parts pursuant to ITB Clause 25.4 (d), or quantityvariationspursuanttoITBClause29.   The</w:t>
      </w:r>
      <w:r w:rsidR="00F94C4C">
        <w:rPr>
          <w:sz w:val="24"/>
          <w:szCs w:val="24"/>
        </w:rPr>
        <w:t xml:space="preserve"> </w:t>
      </w:r>
      <w:r w:rsidR="0047509A">
        <w:rPr>
          <w:sz w:val="24"/>
          <w:szCs w:val="24"/>
        </w:rPr>
        <w:t>Price</w:t>
      </w:r>
      <w:r w:rsidR="00F94C4C">
        <w:rPr>
          <w:sz w:val="24"/>
          <w:szCs w:val="24"/>
        </w:rPr>
        <w:t xml:space="preserve"> </w:t>
      </w:r>
      <w:r w:rsidR="0047509A">
        <w:rPr>
          <w:sz w:val="24"/>
          <w:szCs w:val="24"/>
        </w:rPr>
        <w:t>Schedule</w:t>
      </w:r>
      <w:r w:rsidR="00F94C4C">
        <w:rPr>
          <w:sz w:val="24"/>
          <w:szCs w:val="24"/>
        </w:rPr>
        <w:t xml:space="preserve"> </w:t>
      </w:r>
      <w:r w:rsidR="0047509A">
        <w:rPr>
          <w:sz w:val="24"/>
          <w:szCs w:val="24"/>
        </w:rPr>
        <w:t>and</w:t>
      </w:r>
      <w:r w:rsidR="00F94C4C">
        <w:rPr>
          <w:sz w:val="24"/>
          <w:szCs w:val="24"/>
        </w:rPr>
        <w:t xml:space="preserve"> </w:t>
      </w:r>
      <w:r w:rsidR="0047509A">
        <w:rPr>
          <w:sz w:val="24"/>
          <w:szCs w:val="24"/>
        </w:rPr>
        <w:t>Schedule</w:t>
      </w:r>
      <w:r w:rsidR="00F94C4C">
        <w:rPr>
          <w:sz w:val="24"/>
          <w:szCs w:val="24"/>
        </w:rPr>
        <w:t xml:space="preserve"> </w:t>
      </w:r>
      <w:r w:rsidR="0047509A">
        <w:rPr>
          <w:sz w:val="24"/>
          <w:szCs w:val="24"/>
        </w:rPr>
        <w:t>of Require</w:t>
      </w:r>
      <w:r w:rsidR="0047509A">
        <w:rPr>
          <w:spacing w:val="-2"/>
          <w:sz w:val="24"/>
          <w:szCs w:val="24"/>
        </w:rPr>
        <w:t>m</w:t>
      </w:r>
      <w:r w:rsidR="0047509A">
        <w:rPr>
          <w:sz w:val="24"/>
          <w:szCs w:val="24"/>
        </w:rPr>
        <w:t>ents dee</w:t>
      </w:r>
      <w:r w:rsidR="0047509A">
        <w:rPr>
          <w:spacing w:val="-2"/>
          <w:sz w:val="24"/>
          <w:szCs w:val="24"/>
        </w:rPr>
        <w:t>m</w:t>
      </w:r>
      <w:r w:rsidR="0047509A">
        <w:rPr>
          <w:sz w:val="24"/>
          <w:szCs w:val="24"/>
        </w:rPr>
        <w:t>ed to fo</w:t>
      </w:r>
      <w:r w:rsidR="0047509A">
        <w:rPr>
          <w:spacing w:val="2"/>
          <w:sz w:val="24"/>
          <w:szCs w:val="24"/>
        </w:rPr>
        <w:t>r</w:t>
      </w:r>
      <w:r w:rsidR="0047509A">
        <w:rPr>
          <w:sz w:val="24"/>
          <w:szCs w:val="24"/>
        </w:rPr>
        <w:t>m</w:t>
      </w:r>
      <w:r w:rsidR="00F94C4C">
        <w:rPr>
          <w:sz w:val="24"/>
          <w:szCs w:val="24"/>
        </w:rPr>
        <w:t xml:space="preserve"> </w:t>
      </w:r>
      <w:r w:rsidR="0047509A">
        <w:rPr>
          <w:sz w:val="24"/>
          <w:szCs w:val="24"/>
        </w:rPr>
        <w:t>part of the contract should be modified accordingly.</w:t>
      </w:r>
    </w:p>
    <w:p w:rsidR="00F16361" w:rsidRDefault="00F16361">
      <w:pPr>
        <w:spacing w:before="16" w:line="260" w:lineRule="exact"/>
        <w:rPr>
          <w:sz w:val="26"/>
          <w:szCs w:val="26"/>
        </w:rPr>
      </w:pPr>
    </w:p>
    <w:p w:rsidR="00F16361" w:rsidRDefault="0047509A">
      <w:pPr>
        <w:ind w:left="215" w:right="176"/>
        <w:jc w:val="both"/>
        <w:rPr>
          <w:sz w:val="24"/>
          <w:szCs w:val="24"/>
        </w:rPr>
      </w:pPr>
      <w:r>
        <w:rPr>
          <w:sz w:val="24"/>
          <w:szCs w:val="24"/>
        </w:rPr>
        <w:t>The</w:t>
      </w:r>
      <w:r>
        <w:rPr>
          <w:b/>
          <w:sz w:val="24"/>
          <w:szCs w:val="24"/>
        </w:rPr>
        <w:t>PerformanceSecurity</w:t>
      </w:r>
      <w:r>
        <w:rPr>
          <w:sz w:val="24"/>
          <w:szCs w:val="24"/>
        </w:rPr>
        <w:t>and</w:t>
      </w:r>
      <w:r>
        <w:rPr>
          <w:b/>
          <w:sz w:val="24"/>
          <w:szCs w:val="24"/>
        </w:rPr>
        <w:t>BankGuar</w:t>
      </w:r>
      <w:r>
        <w:rPr>
          <w:b/>
          <w:spacing w:val="-1"/>
          <w:sz w:val="24"/>
          <w:szCs w:val="24"/>
        </w:rPr>
        <w:t>a</w:t>
      </w:r>
      <w:r>
        <w:rPr>
          <w:b/>
          <w:sz w:val="24"/>
          <w:szCs w:val="24"/>
        </w:rPr>
        <w:t>nteef</w:t>
      </w:r>
      <w:r>
        <w:rPr>
          <w:b/>
          <w:spacing w:val="-1"/>
          <w:sz w:val="24"/>
          <w:szCs w:val="24"/>
        </w:rPr>
        <w:t>o</w:t>
      </w:r>
      <w:r>
        <w:rPr>
          <w:b/>
          <w:sz w:val="24"/>
          <w:szCs w:val="24"/>
        </w:rPr>
        <w:t>rAdvancePayment</w:t>
      </w:r>
      <w:r>
        <w:rPr>
          <w:sz w:val="24"/>
          <w:szCs w:val="24"/>
        </w:rPr>
        <w:t>for</w:t>
      </w:r>
      <w:r>
        <w:rPr>
          <w:spacing w:val="-2"/>
          <w:sz w:val="24"/>
          <w:szCs w:val="24"/>
        </w:rPr>
        <w:t>m</w:t>
      </w:r>
      <w:r>
        <w:rPr>
          <w:sz w:val="24"/>
          <w:szCs w:val="24"/>
        </w:rPr>
        <w:t>sshould not be co</w:t>
      </w:r>
      <w:r>
        <w:rPr>
          <w:spacing w:val="-2"/>
          <w:sz w:val="24"/>
          <w:szCs w:val="24"/>
        </w:rPr>
        <w:t>m</w:t>
      </w:r>
      <w:r>
        <w:rPr>
          <w:spacing w:val="1"/>
          <w:sz w:val="24"/>
          <w:szCs w:val="24"/>
        </w:rPr>
        <w:t>p</w:t>
      </w:r>
      <w:r>
        <w:rPr>
          <w:sz w:val="24"/>
          <w:szCs w:val="24"/>
        </w:rPr>
        <w:t>leted by the bidder</w:t>
      </w:r>
      <w:r w:rsidR="00F94C4C">
        <w:rPr>
          <w:sz w:val="24"/>
          <w:szCs w:val="24"/>
        </w:rPr>
        <w:t xml:space="preserve"> </w:t>
      </w:r>
      <w:r>
        <w:rPr>
          <w:sz w:val="24"/>
          <w:szCs w:val="24"/>
        </w:rPr>
        <w:t>sat the ti</w:t>
      </w:r>
      <w:r>
        <w:rPr>
          <w:spacing w:val="-2"/>
          <w:sz w:val="24"/>
          <w:szCs w:val="24"/>
        </w:rPr>
        <w:t>m</w:t>
      </w:r>
      <w:r>
        <w:rPr>
          <w:sz w:val="24"/>
          <w:szCs w:val="24"/>
        </w:rPr>
        <w:t>e of their bid pre</w:t>
      </w:r>
      <w:r>
        <w:rPr>
          <w:spacing w:val="-1"/>
          <w:sz w:val="24"/>
          <w:szCs w:val="24"/>
        </w:rPr>
        <w:t>p</w:t>
      </w:r>
      <w:r>
        <w:rPr>
          <w:sz w:val="24"/>
          <w:szCs w:val="24"/>
        </w:rPr>
        <w:t>aration. Only the successful Bidder</w:t>
      </w:r>
      <w:r w:rsidR="00F94C4C">
        <w:rPr>
          <w:sz w:val="24"/>
          <w:szCs w:val="24"/>
        </w:rPr>
        <w:t xml:space="preserve"> </w:t>
      </w:r>
      <w:r>
        <w:rPr>
          <w:sz w:val="24"/>
          <w:szCs w:val="24"/>
        </w:rPr>
        <w:t>will</w:t>
      </w:r>
      <w:r w:rsidR="00F94C4C">
        <w:rPr>
          <w:sz w:val="24"/>
          <w:szCs w:val="24"/>
        </w:rPr>
        <w:t xml:space="preserve"> </w:t>
      </w:r>
      <w:r>
        <w:rPr>
          <w:sz w:val="24"/>
          <w:szCs w:val="24"/>
        </w:rPr>
        <w:t>be</w:t>
      </w:r>
      <w:r w:rsidR="00F94C4C">
        <w:rPr>
          <w:sz w:val="24"/>
          <w:szCs w:val="24"/>
        </w:rPr>
        <w:t xml:space="preserve"> </w:t>
      </w:r>
      <w:r>
        <w:rPr>
          <w:sz w:val="24"/>
          <w:szCs w:val="24"/>
        </w:rPr>
        <w:t>requi</w:t>
      </w:r>
      <w:r>
        <w:rPr>
          <w:spacing w:val="-1"/>
          <w:sz w:val="24"/>
          <w:szCs w:val="24"/>
        </w:rPr>
        <w:t>r</w:t>
      </w:r>
      <w:r>
        <w:rPr>
          <w:sz w:val="24"/>
          <w:szCs w:val="24"/>
        </w:rPr>
        <w:t>ed</w:t>
      </w:r>
      <w:r w:rsidR="00F94C4C">
        <w:rPr>
          <w:sz w:val="24"/>
          <w:szCs w:val="24"/>
        </w:rPr>
        <w:t xml:space="preserve"> </w:t>
      </w:r>
      <w:r>
        <w:rPr>
          <w:sz w:val="24"/>
          <w:szCs w:val="24"/>
        </w:rPr>
        <w:t>to</w:t>
      </w:r>
      <w:r w:rsidR="00F94C4C">
        <w:rPr>
          <w:sz w:val="24"/>
          <w:szCs w:val="24"/>
        </w:rPr>
        <w:t xml:space="preserve"> </w:t>
      </w:r>
      <w:r>
        <w:rPr>
          <w:sz w:val="24"/>
          <w:szCs w:val="24"/>
        </w:rPr>
        <w:t>provide</w:t>
      </w:r>
      <w:r w:rsidR="00F94C4C">
        <w:rPr>
          <w:sz w:val="24"/>
          <w:szCs w:val="24"/>
        </w:rPr>
        <w:t xml:space="preserve"> </w:t>
      </w:r>
      <w:r>
        <w:rPr>
          <w:spacing w:val="-1"/>
          <w:sz w:val="24"/>
          <w:szCs w:val="24"/>
        </w:rPr>
        <w:t>p</w:t>
      </w:r>
      <w:r>
        <w:rPr>
          <w:sz w:val="24"/>
          <w:szCs w:val="24"/>
        </w:rPr>
        <w:t>er</w:t>
      </w:r>
      <w:r>
        <w:rPr>
          <w:spacing w:val="-1"/>
          <w:sz w:val="24"/>
          <w:szCs w:val="24"/>
        </w:rPr>
        <w:t>f</w:t>
      </w:r>
      <w:r>
        <w:rPr>
          <w:sz w:val="24"/>
          <w:szCs w:val="24"/>
        </w:rPr>
        <w:t>or</w:t>
      </w:r>
      <w:r>
        <w:rPr>
          <w:spacing w:val="-2"/>
          <w:sz w:val="24"/>
          <w:szCs w:val="24"/>
        </w:rPr>
        <w:t>m</w:t>
      </w:r>
      <w:r>
        <w:rPr>
          <w:sz w:val="24"/>
          <w:szCs w:val="24"/>
        </w:rPr>
        <w:t>ance</w:t>
      </w:r>
      <w:r w:rsidR="00F94C4C">
        <w:rPr>
          <w:sz w:val="24"/>
          <w:szCs w:val="24"/>
        </w:rPr>
        <w:t xml:space="preserve"> </w:t>
      </w:r>
      <w:r>
        <w:rPr>
          <w:sz w:val="24"/>
          <w:szCs w:val="24"/>
        </w:rPr>
        <w:t>security</w:t>
      </w:r>
      <w:r w:rsidR="00F94C4C">
        <w:rPr>
          <w:sz w:val="24"/>
          <w:szCs w:val="24"/>
        </w:rPr>
        <w:t xml:space="preserve"> </w:t>
      </w:r>
      <w:r>
        <w:rPr>
          <w:sz w:val="24"/>
          <w:szCs w:val="24"/>
        </w:rPr>
        <w:t>and bank</w:t>
      </w:r>
      <w:r w:rsidR="00F94C4C">
        <w:rPr>
          <w:sz w:val="24"/>
          <w:szCs w:val="24"/>
        </w:rPr>
        <w:t xml:space="preserve"> </w:t>
      </w:r>
      <w:r>
        <w:rPr>
          <w:sz w:val="24"/>
          <w:szCs w:val="24"/>
        </w:rPr>
        <w:t>guarantee</w:t>
      </w:r>
      <w:r w:rsidR="00F94C4C">
        <w:rPr>
          <w:sz w:val="24"/>
          <w:szCs w:val="24"/>
        </w:rPr>
        <w:t xml:space="preserve"> </w:t>
      </w:r>
      <w:r>
        <w:rPr>
          <w:spacing w:val="-1"/>
          <w:sz w:val="24"/>
          <w:szCs w:val="24"/>
        </w:rPr>
        <w:t>f</w:t>
      </w:r>
      <w:r>
        <w:rPr>
          <w:sz w:val="24"/>
          <w:szCs w:val="24"/>
        </w:rPr>
        <w:t>or</w:t>
      </w:r>
      <w:r w:rsidR="00F94C4C">
        <w:rPr>
          <w:sz w:val="24"/>
          <w:szCs w:val="24"/>
        </w:rPr>
        <w:t xml:space="preserve"> </w:t>
      </w:r>
      <w:r>
        <w:rPr>
          <w:sz w:val="24"/>
          <w:szCs w:val="24"/>
        </w:rPr>
        <w:t>advance pay</w:t>
      </w:r>
      <w:r>
        <w:rPr>
          <w:spacing w:val="-2"/>
          <w:sz w:val="24"/>
          <w:szCs w:val="24"/>
        </w:rPr>
        <w:t>m</w:t>
      </w:r>
      <w:r>
        <w:rPr>
          <w:sz w:val="24"/>
          <w:szCs w:val="24"/>
        </w:rPr>
        <w:t>ent  in  accordance  with  one  of  the  fo</w:t>
      </w:r>
      <w:r>
        <w:rPr>
          <w:spacing w:val="2"/>
          <w:sz w:val="24"/>
          <w:szCs w:val="24"/>
        </w:rPr>
        <w:t>r</w:t>
      </w:r>
      <w:r>
        <w:rPr>
          <w:spacing w:val="-2"/>
          <w:sz w:val="24"/>
          <w:szCs w:val="24"/>
        </w:rPr>
        <w:t>m</w:t>
      </w:r>
      <w:r>
        <w:rPr>
          <w:sz w:val="24"/>
          <w:szCs w:val="24"/>
        </w:rPr>
        <w:t>s  indicated  herein  or  in  another  fo</w:t>
      </w:r>
      <w:r>
        <w:rPr>
          <w:spacing w:val="2"/>
          <w:sz w:val="24"/>
          <w:szCs w:val="24"/>
        </w:rPr>
        <w:t>r</w:t>
      </w:r>
      <w:r>
        <w:rPr>
          <w:sz w:val="24"/>
          <w:szCs w:val="24"/>
        </w:rPr>
        <w:t>m acceptable</w:t>
      </w:r>
      <w:r w:rsidR="00F94C4C">
        <w:rPr>
          <w:sz w:val="24"/>
          <w:szCs w:val="24"/>
        </w:rPr>
        <w:t xml:space="preserve"> </w:t>
      </w:r>
      <w:r>
        <w:rPr>
          <w:sz w:val="24"/>
          <w:szCs w:val="24"/>
        </w:rPr>
        <w:t>to</w:t>
      </w:r>
      <w:r w:rsidR="00F94C4C">
        <w:rPr>
          <w:sz w:val="24"/>
          <w:szCs w:val="24"/>
        </w:rPr>
        <w:t xml:space="preserve"> </w:t>
      </w:r>
      <w:r>
        <w:rPr>
          <w:sz w:val="24"/>
          <w:szCs w:val="24"/>
        </w:rPr>
        <w:t>the</w:t>
      </w:r>
      <w:r w:rsidR="00F94C4C">
        <w:rPr>
          <w:sz w:val="24"/>
          <w:szCs w:val="24"/>
        </w:rPr>
        <w:t xml:space="preserve"> </w:t>
      </w:r>
      <w:r>
        <w:rPr>
          <w:sz w:val="24"/>
          <w:szCs w:val="24"/>
        </w:rPr>
        <w:t>Pr</w:t>
      </w:r>
      <w:r>
        <w:rPr>
          <w:spacing w:val="-1"/>
          <w:sz w:val="24"/>
          <w:szCs w:val="24"/>
        </w:rPr>
        <w:t>oc</w:t>
      </w:r>
      <w:r>
        <w:rPr>
          <w:sz w:val="24"/>
          <w:szCs w:val="24"/>
        </w:rPr>
        <w:t>uring</w:t>
      </w:r>
      <w:r w:rsidR="00F94C4C">
        <w:rPr>
          <w:sz w:val="24"/>
          <w:szCs w:val="24"/>
        </w:rPr>
        <w:t xml:space="preserve"> </w:t>
      </w:r>
      <w:r>
        <w:rPr>
          <w:sz w:val="24"/>
          <w:szCs w:val="24"/>
        </w:rPr>
        <w:t>a</w:t>
      </w:r>
      <w:r>
        <w:rPr>
          <w:spacing w:val="-1"/>
          <w:sz w:val="24"/>
          <w:szCs w:val="24"/>
        </w:rPr>
        <w:t>g</w:t>
      </w:r>
      <w:r>
        <w:rPr>
          <w:sz w:val="24"/>
          <w:szCs w:val="24"/>
        </w:rPr>
        <w:t>ency</w:t>
      </w:r>
      <w:r w:rsidR="00F94C4C">
        <w:rPr>
          <w:sz w:val="24"/>
          <w:szCs w:val="24"/>
        </w:rPr>
        <w:t xml:space="preserve"> </w:t>
      </w:r>
      <w:r>
        <w:rPr>
          <w:sz w:val="24"/>
          <w:szCs w:val="24"/>
        </w:rPr>
        <w:t>and</w:t>
      </w:r>
      <w:r w:rsidR="00F94C4C">
        <w:rPr>
          <w:sz w:val="24"/>
          <w:szCs w:val="24"/>
        </w:rPr>
        <w:t xml:space="preserve"> </w:t>
      </w:r>
      <w:r>
        <w:rPr>
          <w:sz w:val="24"/>
          <w:szCs w:val="24"/>
        </w:rPr>
        <w:t>pu</w:t>
      </w:r>
      <w:r>
        <w:rPr>
          <w:spacing w:val="1"/>
          <w:sz w:val="24"/>
          <w:szCs w:val="24"/>
        </w:rPr>
        <w:t>r</w:t>
      </w:r>
      <w:r>
        <w:rPr>
          <w:spacing w:val="-1"/>
          <w:sz w:val="24"/>
          <w:szCs w:val="24"/>
        </w:rPr>
        <w:t>s</w:t>
      </w:r>
      <w:r>
        <w:rPr>
          <w:sz w:val="24"/>
          <w:szCs w:val="24"/>
        </w:rPr>
        <w:t>uant</w:t>
      </w:r>
      <w:r w:rsidR="00F94C4C">
        <w:rPr>
          <w:sz w:val="24"/>
          <w:szCs w:val="24"/>
        </w:rPr>
        <w:t xml:space="preserve"> </w:t>
      </w:r>
      <w:r>
        <w:rPr>
          <w:sz w:val="24"/>
          <w:szCs w:val="24"/>
        </w:rPr>
        <w:t>to GCCClause</w:t>
      </w:r>
      <w:r>
        <w:rPr>
          <w:spacing w:val="-1"/>
          <w:sz w:val="24"/>
          <w:szCs w:val="24"/>
        </w:rPr>
        <w:t>7</w:t>
      </w:r>
      <w:r>
        <w:rPr>
          <w:sz w:val="24"/>
          <w:szCs w:val="24"/>
        </w:rPr>
        <w:t>.3andSCC11, respe</w:t>
      </w:r>
      <w:r>
        <w:rPr>
          <w:spacing w:val="-1"/>
          <w:sz w:val="24"/>
          <w:szCs w:val="24"/>
        </w:rPr>
        <w:t>c</w:t>
      </w:r>
      <w:r>
        <w:rPr>
          <w:sz w:val="24"/>
          <w:szCs w:val="24"/>
        </w:rPr>
        <w:t>tiv</w:t>
      </w:r>
      <w:r>
        <w:rPr>
          <w:spacing w:val="-1"/>
          <w:sz w:val="24"/>
          <w:szCs w:val="24"/>
        </w:rPr>
        <w:t>e</w:t>
      </w:r>
      <w:r>
        <w:rPr>
          <w:sz w:val="24"/>
          <w:szCs w:val="24"/>
        </w:rPr>
        <w:t>ly.</w:t>
      </w:r>
    </w:p>
    <w:p w:rsidR="00F16361" w:rsidRDefault="00F16361">
      <w:pPr>
        <w:spacing w:before="16" w:line="260" w:lineRule="exact"/>
        <w:rPr>
          <w:sz w:val="26"/>
          <w:szCs w:val="26"/>
        </w:rPr>
      </w:pPr>
    </w:p>
    <w:p w:rsidR="00F16361" w:rsidRDefault="0047509A">
      <w:pPr>
        <w:ind w:left="215" w:right="179"/>
        <w:jc w:val="both"/>
        <w:rPr>
          <w:sz w:val="24"/>
          <w:szCs w:val="24"/>
        </w:rPr>
        <w:sectPr w:rsidR="00F16361">
          <w:headerReference w:type="default" r:id="rId41"/>
          <w:pgSz w:w="12240" w:h="15840"/>
          <w:pgMar w:top="940" w:right="1320" w:bottom="280" w:left="1700" w:header="742" w:footer="0" w:gutter="0"/>
          <w:pgNumType w:start="21"/>
          <w:cols w:space="720"/>
        </w:sectPr>
      </w:pPr>
      <w:r>
        <w:rPr>
          <w:sz w:val="24"/>
          <w:szCs w:val="24"/>
        </w:rPr>
        <w:t>The</w:t>
      </w:r>
      <w:r w:rsidR="00F94C4C">
        <w:rPr>
          <w:sz w:val="24"/>
          <w:szCs w:val="24"/>
        </w:rPr>
        <w:t xml:space="preserve"> </w:t>
      </w:r>
      <w:r>
        <w:rPr>
          <w:b/>
          <w:sz w:val="24"/>
          <w:szCs w:val="24"/>
        </w:rPr>
        <w:t>Manufacturer’s</w:t>
      </w:r>
      <w:r w:rsidR="00F94C4C">
        <w:rPr>
          <w:b/>
          <w:sz w:val="24"/>
          <w:szCs w:val="24"/>
        </w:rPr>
        <w:t xml:space="preserve"> </w:t>
      </w:r>
      <w:r>
        <w:rPr>
          <w:b/>
          <w:sz w:val="24"/>
          <w:szCs w:val="24"/>
        </w:rPr>
        <w:t>Authori</w:t>
      </w:r>
      <w:r>
        <w:rPr>
          <w:b/>
          <w:spacing w:val="-2"/>
          <w:sz w:val="24"/>
          <w:szCs w:val="24"/>
        </w:rPr>
        <w:t>z</w:t>
      </w:r>
      <w:r>
        <w:rPr>
          <w:b/>
          <w:sz w:val="24"/>
          <w:szCs w:val="24"/>
        </w:rPr>
        <w:t>ation</w:t>
      </w:r>
      <w:r w:rsidR="00F94C4C">
        <w:rPr>
          <w:b/>
          <w:sz w:val="24"/>
          <w:szCs w:val="24"/>
        </w:rPr>
        <w:t xml:space="preserve"> </w:t>
      </w:r>
      <w:r>
        <w:rPr>
          <w:spacing w:val="-1"/>
          <w:sz w:val="24"/>
          <w:szCs w:val="24"/>
        </w:rPr>
        <w:t>f</w:t>
      </w:r>
      <w:r>
        <w:rPr>
          <w:sz w:val="24"/>
          <w:szCs w:val="24"/>
        </w:rPr>
        <w:t>o</w:t>
      </w:r>
      <w:r>
        <w:rPr>
          <w:spacing w:val="2"/>
          <w:sz w:val="24"/>
          <w:szCs w:val="24"/>
        </w:rPr>
        <w:t>r</w:t>
      </w:r>
      <w:r>
        <w:rPr>
          <w:sz w:val="24"/>
          <w:szCs w:val="24"/>
        </w:rPr>
        <w:t>m sh</w:t>
      </w:r>
      <w:r>
        <w:rPr>
          <w:spacing w:val="1"/>
          <w:sz w:val="24"/>
          <w:szCs w:val="24"/>
        </w:rPr>
        <w:t>o</w:t>
      </w:r>
      <w:r>
        <w:rPr>
          <w:sz w:val="24"/>
          <w:szCs w:val="24"/>
        </w:rPr>
        <w:t>uld</w:t>
      </w:r>
      <w:r w:rsidR="00F94C4C">
        <w:rPr>
          <w:sz w:val="24"/>
          <w:szCs w:val="24"/>
        </w:rPr>
        <w:t xml:space="preserve"> </w:t>
      </w:r>
      <w:r>
        <w:rPr>
          <w:sz w:val="24"/>
          <w:szCs w:val="24"/>
        </w:rPr>
        <w:t>be</w:t>
      </w:r>
      <w:r w:rsidR="00F94C4C">
        <w:rPr>
          <w:sz w:val="24"/>
          <w:szCs w:val="24"/>
        </w:rPr>
        <w:t xml:space="preserve"> </w:t>
      </w:r>
      <w:r>
        <w:rPr>
          <w:sz w:val="24"/>
          <w:szCs w:val="24"/>
        </w:rPr>
        <w:t>co</w:t>
      </w:r>
      <w:r>
        <w:rPr>
          <w:spacing w:val="-1"/>
          <w:sz w:val="24"/>
          <w:szCs w:val="24"/>
        </w:rPr>
        <w:t>m</w:t>
      </w:r>
      <w:r>
        <w:rPr>
          <w:sz w:val="24"/>
          <w:szCs w:val="24"/>
        </w:rPr>
        <w:t>pleted</w:t>
      </w:r>
      <w:r w:rsidR="00F94C4C">
        <w:rPr>
          <w:sz w:val="24"/>
          <w:szCs w:val="24"/>
        </w:rPr>
        <w:t xml:space="preserve"> </w:t>
      </w:r>
      <w:r>
        <w:rPr>
          <w:sz w:val="24"/>
          <w:szCs w:val="24"/>
        </w:rPr>
        <w:t>by</w:t>
      </w:r>
      <w:r w:rsidR="00F94C4C">
        <w:rPr>
          <w:sz w:val="24"/>
          <w:szCs w:val="24"/>
        </w:rPr>
        <w:t xml:space="preserve"> </w:t>
      </w:r>
      <w:r>
        <w:rPr>
          <w:sz w:val="24"/>
          <w:szCs w:val="24"/>
        </w:rPr>
        <w:t>the</w:t>
      </w:r>
      <w:r w:rsidR="00F94C4C">
        <w:rPr>
          <w:sz w:val="24"/>
          <w:szCs w:val="24"/>
        </w:rPr>
        <w:t xml:space="preserve"> </w:t>
      </w:r>
      <w:r>
        <w:rPr>
          <w:sz w:val="24"/>
          <w:szCs w:val="24"/>
        </w:rPr>
        <w:t>Manufacturer,</w:t>
      </w:r>
      <w:r w:rsidR="00F94C4C">
        <w:rPr>
          <w:sz w:val="24"/>
          <w:szCs w:val="24"/>
        </w:rPr>
        <w:t xml:space="preserve"> </w:t>
      </w:r>
      <w:r>
        <w:rPr>
          <w:sz w:val="24"/>
          <w:szCs w:val="24"/>
        </w:rPr>
        <w:t>as appropriate, pursuant to ITB Clause 13.3 (a).</w:t>
      </w:r>
    </w:p>
    <w:p w:rsidR="00F16361" w:rsidRDefault="00F16361">
      <w:pPr>
        <w:spacing w:before="3" w:line="240" w:lineRule="exact"/>
        <w:rPr>
          <w:sz w:val="24"/>
          <w:szCs w:val="24"/>
        </w:rPr>
      </w:pPr>
    </w:p>
    <w:p w:rsidR="00F16361" w:rsidRDefault="0047509A">
      <w:pPr>
        <w:spacing w:before="23"/>
        <w:ind w:left="3711" w:right="3713"/>
        <w:jc w:val="center"/>
        <w:rPr>
          <w:sz w:val="28"/>
          <w:szCs w:val="28"/>
        </w:rPr>
      </w:pPr>
      <w:proofErr w:type="spellStart"/>
      <w:r>
        <w:rPr>
          <w:b/>
          <w:sz w:val="28"/>
          <w:szCs w:val="28"/>
        </w:rPr>
        <w:t>Sample</w:t>
      </w:r>
      <w:r>
        <w:rPr>
          <w:b/>
          <w:w w:val="99"/>
          <w:sz w:val="28"/>
          <w:szCs w:val="28"/>
        </w:rPr>
        <w:t>Forms</w:t>
      </w:r>
      <w:proofErr w:type="spellEnd"/>
    </w:p>
    <w:p w:rsidR="00F16361" w:rsidRDefault="00F16361">
      <w:pPr>
        <w:spacing w:before="14" w:line="260" w:lineRule="exact"/>
        <w:rPr>
          <w:sz w:val="26"/>
          <w:szCs w:val="26"/>
        </w:rPr>
      </w:pPr>
    </w:p>
    <w:p w:rsidR="00F16361" w:rsidRDefault="0047509A">
      <w:pPr>
        <w:ind w:left="84" w:right="83"/>
        <w:jc w:val="center"/>
        <w:rPr>
          <w:sz w:val="22"/>
          <w:szCs w:val="22"/>
        </w:rPr>
      </w:pPr>
      <w:proofErr w:type="gramStart"/>
      <w:r>
        <w:rPr>
          <w:i/>
          <w:spacing w:val="1"/>
          <w:sz w:val="22"/>
          <w:szCs w:val="22"/>
        </w:rPr>
        <w:t>1</w:t>
      </w:r>
      <w:r>
        <w:rPr>
          <w:i/>
          <w:sz w:val="22"/>
          <w:szCs w:val="22"/>
        </w:rPr>
        <w:t>.B</w:t>
      </w:r>
      <w:r>
        <w:rPr>
          <w:i/>
          <w:sz w:val="18"/>
          <w:szCs w:val="18"/>
        </w:rPr>
        <w:t>ID</w:t>
      </w:r>
      <w:r>
        <w:rPr>
          <w:i/>
          <w:sz w:val="22"/>
          <w:szCs w:val="22"/>
        </w:rPr>
        <w:t>F</w:t>
      </w:r>
      <w:r>
        <w:rPr>
          <w:i/>
          <w:sz w:val="18"/>
          <w:szCs w:val="18"/>
        </w:rPr>
        <w:t>ORMAND</w:t>
      </w:r>
      <w:r>
        <w:rPr>
          <w:i/>
          <w:sz w:val="22"/>
          <w:szCs w:val="22"/>
        </w:rPr>
        <w:t>P</w:t>
      </w:r>
      <w:r>
        <w:rPr>
          <w:i/>
          <w:sz w:val="18"/>
          <w:szCs w:val="18"/>
        </w:rPr>
        <w:t>RICE</w:t>
      </w:r>
      <w:r>
        <w:rPr>
          <w:i/>
          <w:spacing w:val="1"/>
          <w:w w:val="99"/>
          <w:sz w:val="22"/>
          <w:szCs w:val="22"/>
        </w:rPr>
        <w:t>S</w:t>
      </w:r>
      <w:r>
        <w:rPr>
          <w:i/>
          <w:sz w:val="18"/>
          <w:szCs w:val="18"/>
        </w:rPr>
        <w:t>CHEDULES</w:t>
      </w:r>
      <w:proofErr w:type="gramEnd"/>
      <w:r>
        <w:rPr>
          <w:i/>
          <w:w w:val="99"/>
          <w:sz w:val="22"/>
          <w:szCs w:val="22"/>
        </w:rPr>
        <w:t>....................................................................................................23</w:t>
      </w:r>
    </w:p>
    <w:p w:rsidR="00F16361" w:rsidRDefault="0047509A">
      <w:pPr>
        <w:ind w:left="83" w:right="83"/>
        <w:jc w:val="center"/>
        <w:rPr>
          <w:sz w:val="22"/>
          <w:szCs w:val="22"/>
        </w:rPr>
      </w:pPr>
      <w:proofErr w:type="gramStart"/>
      <w:r>
        <w:rPr>
          <w:i/>
          <w:spacing w:val="1"/>
          <w:sz w:val="22"/>
          <w:szCs w:val="22"/>
        </w:rPr>
        <w:t>2</w:t>
      </w:r>
      <w:r>
        <w:rPr>
          <w:i/>
          <w:sz w:val="22"/>
          <w:szCs w:val="22"/>
        </w:rPr>
        <w:t>.B</w:t>
      </w:r>
      <w:r>
        <w:rPr>
          <w:i/>
          <w:sz w:val="18"/>
          <w:szCs w:val="18"/>
        </w:rPr>
        <w:t>ID</w:t>
      </w:r>
      <w:r>
        <w:rPr>
          <w:i/>
          <w:spacing w:val="1"/>
          <w:sz w:val="22"/>
          <w:szCs w:val="22"/>
        </w:rPr>
        <w:t>S</w:t>
      </w:r>
      <w:r>
        <w:rPr>
          <w:i/>
          <w:sz w:val="18"/>
          <w:szCs w:val="18"/>
        </w:rPr>
        <w:t>ECU</w:t>
      </w:r>
      <w:r>
        <w:rPr>
          <w:i/>
          <w:spacing w:val="-1"/>
          <w:sz w:val="18"/>
          <w:szCs w:val="18"/>
        </w:rPr>
        <w:t>R</w:t>
      </w:r>
      <w:r>
        <w:rPr>
          <w:i/>
          <w:sz w:val="18"/>
          <w:szCs w:val="18"/>
        </w:rPr>
        <w:t>I</w:t>
      </w:r>
      <w:r>
        <w:rPr>
          <w:i/>
          <w:spacing w:val="-1"/>
          <w:sz w:val="18"/>
          <w:szCs w:val="18"/>
        </w:rPr>
        <w:t>T</w:t>
      </w:r>
      <w:r>
        <w:rPr>
          <w:i/>
          <w:sz w:val="18"/>
          <w:szCs w:val="18"/>
        </w:rPr>
        <w:t>Y</w:t>
      </w:r>
      <w:proofErr w:type="gramEnd"/>
      <w:r>
        <w:rPr>
          <w:i/>
          <w:sz w:val="18"/>
          <w:szCs w:val="18"/>
        </w:rPr>
        <w:t xml:space="preserve"> </w:t>
      </w:r>
      <w:r>
        <w:rPr>
          <w:i/>
          <w:sz w:val="22"/>
          <w:szCs w:val="22"/>
        </w:rPr>
        <w:t>F</w:t>
      </w:r>
      <w:r>
        <w:rPr>
          <w:i/>
          <w:sz w:val="18"/>
          <w:szCs w:val="18"/>
        </w:rPr>
        <w:t>ORM</w:t>
      </w:r>
      <w:r>
        <w:rPr>
          <w:i/>
          <w:w w:val="99"/>
          <w:sz w:val="22"/>
          <w:szCs w:val="22"/>
        </w:rPr>
        <w:t>.........................................................................................................................26</w:t>
      </w:r>
    </w:p>
    <w:p w:rsidR="00F16361" w:rsidRDefault="0047509A">
      <w:pPr>
        <w:ind w:left="84" w:right="84"/>
        <w:jc w:val="center"/>
        <w:rPr>
          <w:sz w:val="22"/>
          <w:szCs w:val="22"/>
        </w:rPr>
      </w:pPr>
      <w:proofErr w:type="gramStart"/>
      <w:r>
        <w:rPr>
          <w:i/>
          <w:spacing w:val="1"/>
          <w:sz w:val="22"/>
          <w:szCs w:val="22"/>
        </w:rPr>
        <w:t>3</w:t>
      </w:r>
      <w:r>
        <w:rPr>
          <w:i/>
          <w:sz w:val="22"/>
          <w:szCs w:val="22"/>
        </w:rPr>
        <w:t>.C</w:t>
      </w:r>
      <w:r>
        <w:rPr>
          <w:i/>
          <w:sz w:val="18"/>
          <w:szCs w:val="18"/>
        </w:rPr>
        <w:t>ONTRACT</w:t>
      </w:r>
      <w:r>
        <w:rPr>
          <w:i/>
          <w:w w:val="99"/>
          <w:sz w:val="22"/>
          <w:szCs w:val="22"/>
        </w:rPr>
        <w:t>F</w:t>
      </w:r>
      <w:r>
        <w:rPr>
          <w:i/>
          <w:w w:val="99"/>
          <w:sz w:val="18"/>
          <w:szCs w:val="18"/>
        </w:rPr>
        <w:t>ORM</w:t>
      </w:r>
      <w:proofErr w:type="gramEnd"/>
      <w:r>
        <w:rPr>
          <w:i/>
          <w:w w:val="99"/>
          <w:sz w:val="22"/>
          <w:szCs w:val="22"/>
        </w:rPr>
        <w:t>..............................................................................................................................27</w:t>
      </w:r>
    </w:p>
    <w:p w:rsidR="00F16361" w:rsidRDefault="0047509A">
      <w:pPr>
        <w:ind w:left="84" w:right="83"/>
        <w:jc w:val="center"/>
        <w:rPr>
          <w:sz w:val="22"/>
          <w:szCs w:val="22"/>
        </w:rPr>
      </w:pPr>
      <w:proofErr w:type="gramStart"/>
      <w:r>
        <w:rPr>
          <w:i/>
          <w:spacing w:val="1"/>
          <w:sz w:val="22"/>
          <w:szCs w:val="22"/>
        </w:rPr>
        <w:t>4</w:t>
      </w:r>
      <w:r>
        <w:rPr>
          <w:i/>
          <w:sz w:val="22"/>
          <w:szCs w:val="22"/>
        </w:rPr>
        <w:t>.P</w:t>
      </w:r>
      <w:r>
        <w:rPr>
          <w:i/>
          <w:sz w:val="18"/>
          <w:szCs w:val="18"/>
        </w:rPr>
        <w:t>E</w:t>
      </w:r>
      <w:r>
        <w:rPr>
          <w:i/>
          <w:spacing w:val="-1"/>
          <w:sz w:val="18"/>
          <w:szCs w:val="18"/>
        </w:rPr>
        <w:t>R</w:t>
      </w:r>
      <w:r>
        <w:rPr>
          <w:i/>
          <w:sz w:val="18"/>
          <w:szCs w:val="18"/>
        </w:rPr>
        <w:t>FORM</w:t>
      </w:r>
      <w:r>
        <w:rPr>
          <w:i/>
          <w:spacing w:val="-1"/>
          <w:sz w:val="18"/>
          <w:szCs w:val="18"/>
        </w:rPr>
        <w:t>A</w:t>
      </w:r>
      <w:r>
        <w:rPr>
          <w:i/>
          <w:sz w:val="18"/>
          <w:szCs w:val="18"/>
        </w:rPr>
        <w:t>NCE</w:t>
      </w:r>
      <w:r>
        <w:rPr>
          <w:i/>
          <w:spacing w:val="-1"/>
          <w:sz w:val="22"/>
          <w:szCs w:val="22"/>
        </w:rPr>
        <w:t>S</w:t>
      </w:r>
      <w:r>
        <w:rPr>
          <w:i/>
          <w:sz w:val="18"/>
          <w:szCs w:val="18"/>
        </w:rPr>
        <w:t>ECURITY</w:t>
      </w:r>
      <w:proofErr w:type="gramEnd"/>
      <w:r>
        <w:rPr>
          <w:i/>
          <w:sz w:val="18"/>
          <w:szCs w:val="18"/>
        </w:rPr>
        <w:t xml:space="preserve"> </w:t>
      </w:r>
      <w:r>
        <w:rPr>
          <w:i/>
          <w:sz w:val="22"/>
          <w:szCs w:val="22"/>
        </w:rPr>
        <w:t>F</w:t>
      </w:r>
      <w:r>
        <w:rPr>
          <w:i/>
          <w:sz w:val="18"/>
          <w:szCs w:val="18"/>
        </w:rPr>
        <w:t>ORM</w:t>
      </w:r>
      <w:r>
        <w:rPr>
          <w:i/>
          <w:w w:val="99"/>
          <w:sz w:val="22"/>
          <w:szCs w:val="22"/>
        </w:rPr>
        <w:t>.......................................................................................................28</w:t>
      </w:r>
    </w:p>
    <w:p w:rsidR="00F16361" w:rsidRDefault="0047509A">
      <w:pPr>
        <w:ind w:left="83" w:right="83"/>
        <w:jc w:val="center"/>
        <w:rPr>
          <w:sz w:val="22"/>
          <w:szCs w:val="22"/>
        </w:rPr>
      </w:pPr>
      <w:proofErr w:type="gramStart"/>
      <w:r>
        <w:rPr>
          <w:i/>
          <w:spacing w:val="1"/>
          <w:sz w:val="22"/>
          <w:szCs w:val="22"/>
        </w:rPr>
        <w:t>5</w:t>
      </w:r>
      <w:r>
        <w:rPr>
          <w:i/>
          <w:sz w:val="22"/>
          <w:szCs w:val="22"/>
        </w:rPr>
        <w:t>.B</w:t>
      </w:r>
      <w:r>
        <w:rPr>
          <w:i/>
          <w:sz w:val="18"/>
          <w:szCs w:val="18"/>
        </w:rPr>
        <w:t>ANK</w:t>
      </w:r>
      <w:proofErr w:type="gramEnd"/>
      <w:r>
        <w:rPr>
          <w:i/>
          <w:sz w:val="18"/>
          <w:szCs w:val="18"/>
        </w:rPr>
        <w:t xml:space="preserve"> </w:t>
      </w:r>
      <w:r>
        <w:rPr>
          <w:i/>
          <w:sz w:val="22"/>
          <w:szCs w:val="22"/>
        </w:rPr>
        <w:t>G</w:t>
      </w:r>
      <w:r>
        <w:rPr>
          <w:i/>
          <w:sz w:val="18"/>
          <w:szCs w:val="18"/>
        </w:rPr>
        <w:t>U</w:t>
      </w:r>
      <w:r>
        <w:rPr>
          <w:i/>
          <w:spacing w:val="-1"/>
          <w:sz w:val="18"/>
          <w:szCs w:val="18"/>
        </w:rPr>
        <w:t>A</w:t>
      </w:r>
      <w:r>
        <w:rPr>
          <w:i/>
          <w:sz w:val="18"/>
          <w:szCs w:val="18"/>
        </w:rPr>
        <w:t xml:space="preserve">RANTEEFOR </w:t>
      </w:r>
      <w:r>
        <w:rPr>
          <w:i/>
          <w:sz w:val="22"/>
          <w:szCs w:val="22"/>
        </w:rPr>
        <w:t>A</w:t>
      </w:r>
      <w:r>
        <w:rPr>
          <w:i/>
          <w:sz w:val="18"/>
          <w:szCs w:val="18"/>
        </w:rPr>
        <w:t xml:space="preserve">DVANCE </w:t>
      </w:r>
      <w:r>
        <w:rPr>
          <w:i/>
          <w:spacing w:val="-1"/>
          <w:w w:val="99"/>
          <w:sz w:val="22"/>
          <w:szCs w:val="22"/>
        </w:rPr>
        <w:t>P</w:t>
      </w:r>
      <w:r>
        <w:rPr>
          <w:i/>
          <w:w w:val="99"/>
          <w:sz w:val="18"/>
          <w:szCs w:val="18"/>
        </w:rPr>
        <w:t>A</w:t>
      </w:r>
      <w:r>
        <w:rPr>
          <w:i/>
          <w:spacing w:val="1"/>
          <w:w w:val="99"/>
          <w:sz w:val="18"/>
          <w:szCs w:val="18"/>
        </w:rPr>
        <w:t>Y</w:t>
      </w:r>
      <w:r>
        <w:rPr>
          <w:i/>
          <w:w w:val="99"/>
          <w:sz w:val="18"/>
          <w:szCs w:val="18"/>
        </w:rPr>
        <w:t>MEN</w:t>
      </w:r>
      <w:r>
        <w:rPr>
          <w:i/>
          <w:spacing w:val="8"/>
          <w:w w:val="99"/>
          <w:sz w:val="18"/>
          <w:szCs w:val="18"/>
        </w:rPr>
        <w:t>T</w:t>
      </w:r>
      <w:r>
        <w:rPr>
          <w:i/>
          <w:w w:val="99"/>
          <w:sz w:val="22"/>
          <w:szCs w:val="22"/>
        </w:rPr>
        <w:t>......................................................................................29</w:t>
      </w:r>
    </w:p>
    <w:p w:rsidR="00F16361" w:rsidRDefault="0047509A">
      <w:pPr>
        <w:spacing w:line="240" w:lineRule="exact"/>
        <w:ind w:left="83" w:right="83"/>
        <w:jc w:val="center"/>
        <w:rPr>
          <w:sz w:val="22"/>
          <w:szCs w:val="22"/>
        </w:rPr>
        <w:sectPr w:rsidR="00F16361">
          <w:headerReference w:type="default" r:id="rId42"/>
          <w:pgSz w:w="12240" w:h="15840"/>
          <w:pgMar w:top="1160" w:right="1320" w:bottom="280" w:left="1680" w:header="742" w:footer="0" w:gutter="0"/>
          <w:pgNumType w:start="22"/>
          <w:cols w:space="720"/>
        </w:sectPr>
      </w:pPr>
      <w:proofErr w:type="gramStart"/>
      <w:r>
        <w:rPr>
          <w:i/>
          <w:spacing w:val="1"/>
          <w:sz w:val="22"/>
          <w:szCs w:val="22"/>
        </w:rPr>
        <w:t>6</w:t>
      </w:r>
      <w:r>
        <w:rPr>
          <w:i/>
          <w:sz w:val="22"/>
          <w:szCs w:val="22"/>
        </w:rPr>
        <w:t>.</w:t>
      </w:r>
      <w:r>
        <w:rPr>
          <w:i/>
          <w:spacing w:val="-1"/>
          <w:sz w:val="22"/>
          <w:szCs w:val="22"/>
        </w:rPr>
        <w:t>M</w:t>
      </w:r>
      <w:r>
        <w:rPr>
          <w:i/>
          <w:sz w:val="18"/>
          <w:szCs w:val="18"/>
        </w:rPr>
        <w:t>ANUFA</w:t>
      </w:r>
      <w:r>
        <w:rPr>
          <w:i/>
          <w:spacing w:val="-1"/>
          <w:sz w:val="18"/>
          <w:szCs w:val="18"/>
        </w:rPr>
        <w:t>CT</w:t>
      </w:r>
      <w:r>
        <w:rPr>
          <w:i/>
          <w:sz w:val="18"/>
          <w:szCs w:val="18"/>
        </w:rPr>
        <w:t>URER</w:t>
      </w:r>
      <w:r>
        <w:rPr>
          <w:i/>
          <w:sz w:val="22"/>
          <w:szCs w:val="22"/>
        </w:rPr>
        <w:t>’</w:t>
      </w:r>
      <w:r>
        <w:rPr>
          <w:i/>
          <w:sz w:val="18"/>
          <w:szCs w:val="18"/>
        </w:rPr>
        <w:t>S</w:t>
      </w:r>
      <w:r>
        <w:rPr>
          <w:i/>
          <w:sz w:val="22"/>
          <w:szCs w:val="22"/>
        </w:rPr>
        <w:t>A</w:t>
      </w:r>
      <w:r>
        <w:rPr>
          <w:i/>
          <w:sz w:val="18"/>
          <w:szCs w:val="18"/>
        </w:rPr>
        <w:t>UTHORIZATION</w:t>
      </w:r>
      <w:r>
        <w:rPr>
          <w:i/>
          <w:sz w:val="22"/>
          <w:szCs w:val="22"/>
        </w:rPr>
        <w:t>F</w:t>
      </w:r>
      <w:r>
        <w:rPr>
          <w:i/>
          <w:sz w:val="18"/>
          <w:szCs w:val="18"/>
        </w:rPr>
        <w:t>ORM</w:t>
      </w:r>
      <w:proofErr w:type="gramEnd"/>
      <w:r>
        <w:rPr>
          <w:i/>
          <w:w w:val="99"/>
          <w:sz w:val="22"/>
          <w:szCs w:val="22"/>
        </w:rPr>
        <w:t>.......................................................................................30</w:t>
      </w:r>
    </w:p>
    <w:p w:rsidR="00F16361" w:rsidRDefault="00F16361">
      <w:pPr>
        <w:spacing w:before="3" w:line="240" w:lineRule="exact"/>
        <w:rPr>
          <w:sz w:val="24"/>
          <w:szCs w:val="24"/>
        </w:rPr>
      </w:pPr>
    </w:p>
    <w:p w:rsidR="00F16361" w:rsidRDefault="0047509A">
      <w:pPr>
        <w:spacing w:before="23"/>
        <w:ind w:left="2633"/>
        <w:rPr>
          <w:sz w:val="28"/>
          <w:szCs w:val="28"/>
        </w:rPr>
      </w:pPr>
      <w:proofErr w:type="gramStart"/>
      <w:r>
        <w:rPr>
          <w:b/>
          <w:sz w:val="28"/>
          <w:szCs w:val="28"/>
        </w:rPr>
        <w:t>1.BidFormandPrice</w:t>
      </w:r>
      <w:proofErr w:type="gramEnd"/>
      <w:r>
        <w:rPr>
          <w:b/>
          <w:sz w:val="28"/>
          <w:szCs w:val="28"/>
        </w:rPr>
        <w:t xml:space="preserve"> Schedules</w:t>
      </w:r>
    </w:p>
    <w:p w:rsidR="00F16361" w:rsidRDefault="0047509A" w:rsidP="00FB0F8B">
      <w:pPr>
        <w:tabs>
          <w:tab w:val="left" w:pos="9120"/>
        </w:tabs>
        <w:spacing w:line="260" w:lineRule="exact"/>
        <w:ind w:left="6570" w:right="73" w:firstLine="234"/>
        <w:rPr>
          <w:sz w:val="24"/>
          <w:szCs w:val="24"/>
        </w:rPr>
      </w:pPr>
      <w:r>
        <w:rPr>
          <w:sz w:val="24"/>
          <w:szCs w:val="24"/>
        </w:rPr>
        <w:t xml:space="preserve">Date:  </w:t>
      </w:r>
      <w:r>
        <w:rPr>
          <w:sz w:val="24"/>
          <w:szCs w:val="24"/>
          <w:u w:val="single" w:color="000000"/>
        </w:rPr>
        <w:tab/>
      </w:r>
      <w:r>
        <w:rPr>
          <w:sz w:val="24"/>
          <w:szCs w:val="24"/>
        </w:rPr>
        <w:t xml:space="preserve">IFB </w:t>
      </w:r>
      <w:proofErr w:type="spellStart"/>
      <w:r>
        <w:rPr>
          <w:sz w:val="24"/>
          <w:szCs w:val="24"/>
        </w:rPr>
        <w:t>N</w:t>
      </w:r>
      <w:r>
        <w:rPr>
          <w:spacing w:val="1"/>
          <w:w w:val="99"/>
          <w:position w:val="11"/>
          <w:sz w:val="16"/>
          <w:szCs w:val="16"/>
        </w:rPr>
        <w:t>o</w:t>
      </w:r>
      <w:proofErr w:type="spellEnd"/>
      <w:r>
        <w:rPr>
          <w:sz w:val="24"/>
          <w:szCs w:val="24"/>
        </w:rPr>
        <w:t xml:space="preserve">:   </w:t>
      </w:r>
      <w:r>
        <w:rPr>
          <w:sz w:val="24"/>
          <w:szCs w:val="24"/>
          <w:u w:val="single" w:color="000000"/>
        </w:rPr>
        <w:tab/>
      </w:r>
    </w:p>
    <w:p w:rsidR="00F16361" w:rsidRDefault="00F16361">
      <w:pPr>
        <w:spacing w:before="14" w:line="260" w:lineRule="exact"/>
        <w:rPr>
          <w:sz w:val="26"/>
          <w:szCs w:val="26"/>
        </w:rPr>
      </w:pPr>
    </w:p>
    <w:p w:rsidR="00FB0F8B" w:rsidRDefault="0047509A">
      <w:pPr>
        <w:ind w:left="120"/>
        <w:rPr>
          <w:b/>
          <w:spacing w:val="-1"/>
        </w:rPr>
      </w:pPr>
      <w:r>
        <w:rPr>
          <w:i/>
          <w:sz w:val="24"/>
          <w:szCs w:val="24"/>
        </w:rPr>
        <w:t>To:</w:t>
      </w:r>
      <w:r w:rsidR="00DA6B0B">
        <w:rPr>
          <w:i/>
          <w:sz w:val="24"/>
          <w:szCs w:val="24"/>
        </w:rPr>
        <w:t xml:space="preserve"> </w:t>
      </w:r>
      <w:r w:rsidR="00321A3A">
        <w:rPr>
          <w:b/>
          <w:spacing w:val="-1"/>
        </w:rPr>
        <w:t>The Executive Engineer</w:t>
      </w:r>
    </w:p>
    <w:p w:rsidR="00FB0F8B" w:rsidRDefault="00321A3A" w:rsidP="00321A3A">
      <w:pPr>
        <w:ind w:left="120"/>
        <w:rPr>
          <w:b/>
          <w:spacing w:val="-1"/>
        </w:rPr>
      </w:pPr>
      <w:r>
        <w:rPr>
          <w:b/>
          <w:spacing w:val="-1"/>
        </w:rPr>
        <w:t>Public Health Engineering D</w:t>
      </w:r>
      <w:r w:rsidR="00DA6B0B">
        <w:rPr>
          <w:b/>
          <w:spacing w:val="-1"/>
        </w:rPr>
        <w:t>i</w:t>
      </w:r>
      <w:r>
        <w:rPr>
          <w:b/>
          <w:spacing w:val="-1"/>
        </w:rPr>
        <w:t>vision-I,</w:t>
      </w:r>
    </w:p>
    <w:p w:rsidR="00321A3A" w:rsidRDefault="00321A3A" w:rsidP="00321A3A">
      <w:pPr>
        <w:ind w:left="120"/>
        <w:rPr>
          <w:i/>
          <w:spacing w:val="-1"/>
        </w:rPr>
      </w:pPr>
      <w:proofErr w:type="spellStart"/>
      <w:proofErr w:type="gramStart"/>
      <w:r>
        <w:rPr>
          <w:b/>
          <w:spacing w:val="-1"/>
        </w:rPr>
        <w:t>Lrkano</w:t>
      </w:r>
      <w:proofErr w:type="spellEnd"/>
      <w:r>
        <w:rPr>
          <w:b/>
          <w:spacing w:val="-1"/>
        </w:rPr>
        <w:t>.</w:t>
      </w:r>
      <w:proofErr w:type="gramEnd"/>
    </w:p>
    <w:p w:rsidR="00F16361" w:rsidRDefault="00F16361">
      <w:pPr>
        <w:spacing w:before="15" w:line="260" w:lineRule="exact"/>
        <w:rPr>
          <w:sz w:val="26"/>
          <w:szCs w:val="26"/>
        </w:rPr>
      </w:pPr>
    </w:p>
    <w:p w:rsidR="00F16361" w:rsidRDefault="0047509A">
      <w:pPr>
        <w:ind w:left="120" w:right="78" w:firstLine="540"/>
        <w:jc w:val="both"/>
        <w:rPr>
          <w:sz w:val="24"/>
          <w:szCs w:val="24"/>
        </w:rPr>
      </w:pPr>
      <w:proofErr w:type="gramStart"/>
      <w:r>
        <w:rPr>
          <w:sz w:val="24"/>
          <w:szCs w:val="24"/>
        </w:rPr>
        <w:t>Having</w:t>
      </w:r>
      <w:r w:rsidR="00571718">
        <w:rPr>
          <w:sz w:val="24"/>
          <w:szCs w:val="24"/>
        </w:rPr>
        <w:t xml:space="preserve"> </w:t>
      </w:r>
      <w:r>
        <w:rPr>
          <w:sz w:val="24"/>
          <w:szCs w:val="24"/>
        </w:rPr>
        <w:t>exa</w:t>
      </w:r>
      <w:r>
        <w:rPr>
          <w:spacing w:val="-2"/>
          <w:sz w:val="24"/>
          <w:szCs w:val="24"/>
        </w:rPr>
        <w:t>m</w:t>
      </w:r>
      <w:r>
        <w:rPr>
          <w:sz w:val="24"/>
          <w:szCs w:val="24"/>
        </w:rPr>
        <w:t>ined</w:t>
      </w:r>
      <w:r w:rsidR="00571718">
        <w:rPr>
          <w:sz w:val="24"/>
          <w:szCs w:val="24"/>
        </w:rPr>
        <w:t xml:space="preserve"> </w:t>
      </w:r>
      <w:r>
        <w:rPr>
          <w:sz w:val="24"/>
          <w:szCs w:val="24"/>
        </w:rPr>
        <w:t>the</w:t>
      </w:r>
      <w:r w:rsidR="00571718">
        <w:rPr>
          <w:sz w:val="24"/>
          <w:szCs w:val="24"/>
        </w:rPr>
        <w:t xml:space="preserve"> </w:t>
      </w:r>
      <w:r>
        <w:rPr>
          <w:sz w:val="24"/>
          <w:szCs w:val="24"/>
        </w:rPr>
        <w:t>bidding</w:t>
      </w:r>
      <w:r w:rsidR="00571718">
        <w:rPr>
          <w:sz w:val="24"/>
          <w:szCs w:val="24"/>
        </w:rPr>
        <w:t xml:space="preserve"> </w:t>
      </w:r>
      <w:r>
        <w:rPr>
          <w:sz w:val="24"/>
          <w:szCs w:val="24"/>
        </w:rPr>
        <w:t>docu</w:t>
      </w:r>
      <w:r>
        <w:rPr>
          <w:spacing w:val="-2"/>
          <w:sz w:val="24"/>
          <w:szCs w:val="24"/>
        </w:rPr>
        <w:t>m</w:t>
      </w:r>
      <w:r>
        <w:rPr>
          <w:sz w:val="24"/>
          <w:szCs w:val="24"/>
        </w:rPr>
        <w:t>ents</w:t>
      </w:r>
      <w:r w:rsidR="00571718">
        <w:rPr>
          <w:sz w:val="24"/>
          <w:szCs w:val="24"/>
        </w:rPr>
        <w:t xml:space="preserve"> </w:t>
      </w:r>
      <w:r>
        <w:rPr>
          <w:sz w:val="24"/>
          <w:szCs w:val="24"/>
        </w:rPr>
        <w:t>including</w:t>
      </w:r>
      <w:r w:rsidR="00571718">
        <w:rPr>
          <w:sz w:val="24"/>
          <w:szCs w:val="24"/>
        </w:rPr>
        <w:t xml:space="preserve"> </w:t>
      </w:r>
      <w:r>
        <w:rPr>
          <w:sz w:val="24"/>
          <w:szCs w:val="24"/>
        </w:rPr>
        <w:t>Addend</w:t>
      </w:r>
      <w:r w:rsidR="00571718">
        <w:rPr>
          <w:sz w:val="24"/>
          <w:szCs w:val="24"/>
        </w:rPr>
        <w:t xml:space="preserve"> </w:t>
      </w:r>
      <w:r>
        <w:rPr>
          <w:sz w:val="24"/>
          <w:szCs w:val="24"/>
        </w:rPr>
        <w:t>a</w:t>
      </w:r>
      <w:r w:rsidR="00571718">
        <w:rPr>
          <w:sz w:val="24"/>
          <w:szCs w:val="24"/>
        </w:rPr>
        <w:t xml:space="preserve"> </w:t>
      </w:r>
      <w:r>
        <w:rPr>
          <w:sz w:val="24"/>
          <w:szCs w:val="24"/>
        </w:rPr>
        <w:t>Nos.</w:t>
      </w:r>
      <w:proofErr w:type="gramEnd"/>
      <w:r>
        <w:rPr>
          <w:sz w:val="24"/>
          <w:szCs w:val="24"/>
        </w:rPr>
        <w:t xml:space="preserve"> </w:t>
      </w:r>
      <w:r>
        <w:rPr>
          <w:i/>
          <w:spacing w:val="-1"/>
        </w:rPr>
        <w:t>[</w:t>
      </w:r>
      <w:proofErr w:type="spellStart"/>
      <w:r>
        <w:rPr>
          <w:i/>
          <w:spacing w:val="-1"/>
        </w:rPr>
        <w:t>i</w:t>
      </w:r>
      <w:r>
        <w:rPr>
          <w:i/>
        </w:rPr>
        <w:t>n</w:t>
      </w:r>
      <w:r>
        <w:rPr>
          <w:i/>
          <w:spacing w:val="-1"/>
        </w:rPr>
        <w:t>s</w:t>
      </w:r>
      <w:r>
        <w:rPr>
          <w:i/>
        </w:rPr>
        <w:t>ertn</w:t>
      </w:r>
      <w:r>
        <w:rPr>
          <w:i/>
          <w:spacing w:val="-1"/>
        </w:rPr>
        <w:t>u</w:t>
      </w:r>
      <w:r>
        <w:rPr>
          <w:i/>
        </w:rPr>
        <w:t>mb</w:t>
      </w:r>
      <w:r>
        <w:rPr>
          <w:i/>
          <w:spacing w:val="-1"/>
        </w:rPr>
        <w:t>e</w:t>
      </w:r>
      <w:r>
        <w:rPr>
          <w:i/>
        </w:rPr>
        <w:t>r</w:t>
      </w:r>
      <w:r>
        <w:rPr>
          <w:i/>
          <w:spacing w:val="-2"/>
        </w:rPr>
        <w:t>s</w:t>
      </w:r>
      <w:proofErr w:type="spellEnd"/>
      <w:r>
        <w:rPr>
          <w:i/>
          <w:spacing w:val="4"/>
        </w:rPr>
        <w:t>]</w:t>
      </w:r>
      <w:r>
        <w:rPr>
          <w:i/>
          <w:sz w:val="24"/>
          <w:szCs w:val="24"/>
        </w:rPr>
        <w:t xml:space="preserve">, </w:t>
      </w:r>
      <w:r>
        <w:rPr>
          <w:sz w:val="24"/>
          <w:szCs w:val="24"/>
        </w:rPr>
        <w:t>the receipt of which is hereby duly acknowledged, we, the undersigned, offer to supply and deliv</w:t>
      </w:r>
      <w:r>
        <w:rPr>
          <w:spacing w:val="-1"/>
          <w:sz w:val="24"/>
          <w:szCs w:val="24"/>
        </w:rPr>
        <w:t>e</w:t>
      </w:r>
      <w:r>
        <w:rPr>
          <w:sz w:val="24"/>
          <w:szCs w:val="24"/>
        </w:rPr>
        <w:t>r</w:t>
      </w:r>
      <w:r>
        <w:rPr>
          <w:i/>
        </w:rPr>
        <w:t>[</w:t>
      </w:r>
      <w:r>
        <w:rPr>
          <w:i/>
          <w:spacing w:val="1"/>
        </w:rPr>
        <w:t>d</w:t>
      </w:r>
      <w:r>
        <w:rPr>
          <w:i/>
        </w:rPr>
        <w:t>escri</w:t>
      </w:r>
      <w:r>
        <w:rPr>
          <w:i/>
          <w:spacing w:val="1"/>
        </w:rPr>
        <w:t>p</w:t>
      </w:r>
      <w:r>
        <w:rPr>
          <w:i/>
        </w:rPr>
        <w:t>ti</w:t>
      </w:r>
      <w:r>
        <w:rPr>
          <w:i/>
          <w:spacing w:val="1"/>
        </w:rPr>
        <w:t>o</w:t>
      </w:r>
      <w:r>
        <w:rPr>
          <w:i/>
        </w:rPr>
        <w:t xml:space="preserve">n </w:t>
      </w:r>
      <w:r>
        <w:rPr>
          <w:i/>
          <w:spacing w:val="1"/>
        </w:rPr>
        <w:t>o</w:t>
      </w:r>
      <w:r>
        <w:rPr>
          <w:i/>
        </w:rPr>
        <w:t xml:space="preserve">f </w:t>
      </w:r>
      <w:r>
        <w:rPr>
          <w:i/>
          <w:spacing w:val="1"/>
        </w:rPr>
        <w:t>g</w:t>
      </w:r>
      <w:r>
        <w:rPr>
          <w:i/>
        </w:rPr>
        <w:t xml:space="preserve">oods </w:t>
      </w:r>
      <w:proofErr w:type="spellStart"/>
      <w:r>
        <w:rPr>
          <w:i/>
          <w:spacing w:val="1"/>
        </w:rPr>
        <w:t>a</w:t>
      </w:r>
      <w:r>
        <w:rPr>
          <w:i/>
          <w:spacing w:val="-1"/>
        </w:rPr>
        <w:t>n</w:t>
      </w:r>
      <w:r>
        <w:rPr>
          <w:i/>
        </w:rPr>
        <w:t>dservice</w:t>
      </w:r>
      <w:r>
        <w:rPr>
          <w:i/>
          <w:spacing w:val="-2"/>
        </w:rPr>
        <w:t>s</w:t>
      </w:r>
      <w:proofErr w:type="spellEnd"/>
      <w:r>
        <w:rPr>
          <w:i/>
        </w:rPr>
        <w:t>]</w:t>
      </w:r>
      <w:r w:rsidR="00571718">
        <w:rPr>
          <w:i/>
        </w:rPr>
        <w:t xml:space="preserve"> </w:t>
      </w:r>
      <w:r>
        <w:rPr>
          <w:sz w:val="24"/>
          <w:szCs w:val="24"/>
        </w:rPr>
        <w:t>in</w:t>
      </w:r>
      <w:r w:rsidR="00571718">
        <w:rPr>
          <w:sz w:val="24"/>
          <w:szCs w:val="24"/>
        </w:rPr>
        <w:t xml:space="preserve"> </w:t>
      </w:r>
      <w:r>
        <w:rPr>
          <w:sz w:val="24"/>
          <w:szCs w:val="24"/>
        </w:rPr>
        <w:t>confor</w:t>
      </w:r>
      <w:r>
        <w:rPr>
          <w:spacing w:val="-2"/>
          <w:sz w:val="24"/>
          <w:szCs w:val="24"/>
        </w:rPr>
        <w:t>m</w:t>
      </w:r>
      <w:r>
        <w:rPr>
          <w:sz w:val="24"/>
          <w:szCs w:val="24"/>
        </w:rPr>
        <w:t>ity</w:t>
      </w:r>
      <w:r w:rsidR="00571718">
        <w:rPr>
          <w:sz w:val="24"/>
          <w:szCs w:val="24"/>
        </w:rPr>
        <w:t xml:space="preserve"> </w:t>
      </w:r>
      <w:r>
        <w:rPr>
          <w:sz w:val="24"/>
          <w:szCs w:val="24"/>
        </w:rPr>
        <w:t>with</w:t>
      </w:r>
      <w:r w:rsidR="00571718">
        <w:rPr>
          <w:sz w:val="24"/>
          <w:szCs w:val="24"/>
        </w:rPr>
        <w:t xml:space="preserve"> </w:t>
      </w:r>
      <w:r>
        <w:rPr>
          <w:sz w:val="24"/>
          <w:szCs w:val="24"/>
        </w:rPr>
        <w:t>the</w:t>
      </w:r>
      <w:r w:rsidR="00571718">
        <w:rPr>
          <w:sz w:val="24"/>
          <w:szCs w:val="24"/>
        </w:rPr>
        <w:t xml:space="preserve"> </w:t>
      </w:r>
      <w:r>
        <w:rPr>
          <w:sz w:val="24"/>
          <w:szCs w:val="24"/>
        </w:rPr>
        <w:t>said</w:t>
      </w:r>
      <w:r w:rsidR="00571718">
        <w:rPr>
          <w:sz w:val="24"/>
          <w:szCs w:val="24"/>
        </w:rPr>
        <w:t xml:space="preserve"> </w:t>
      </w:r>
      <w:r>
        <w:rPr>
          <w:sz w:val="24"/>
          <w:szCs w:val="24"/>
        </w:rPr>
        <w:t>bidding</w:t>
      </w:r>
      <w:r w:rsidR="00571718">
        <w:rPr>
          <w:sz w:val="24"/>
          <w:szCs w:val="24"/>
        </w:rPr>
        <w:t xml:space="preserve"> </w:t>
      </w:r>
      <w:r>
        <w:rPr>
          <w:sz w:val="24"/>
          <w:szCs w:val="24"/>
        </w:rPr>
        <w:t>docu</w:t>
      </w:r>
      <w:r>
        <w:rPr>
          <w:spacing w:val="-2"/>
          <w:sz w:val="24"/>
          <w:szCs w:val="24"/>
        </w:rPr>
        <w:t>m</w:t>
      </w:r>
      <w:r>
        <w:rPr>
          <w:sz w:val="24"/>
          <w:szCs w:val="24"/>
        </w:rPr>
        <w:t>ents</w:t>
      </w:r>
      <w:r w:rsidR="00571718">
        <w:rPr>
          <w:sz w:val="24"/>
          <w:szCs w:val="24"/>
        </w:rPr>
        <w:t xml:space="preserve"> </w:t>
      </w:r>
      <w:r>
        <w:rPr>
          <w:sz w:val="24"/>
          <w:szCs w:val="24"/>
        </w:rPr>
        <w:t>for</w:t>
      </w:r>
      <w:r w:rsidR="00571718">
        <w:rPr>
          <w:sz w:val="24"/>
          <w:szCs w:val="24"/>
        </w:rPr>
        <w:t xml:space="preserve"> </w:t>
      </w:r>
      <w:r>
        <w:rPr>
          <w:sz w:val="24"/>
          <w:szCs w:val="24"/>
        </w:rPr>
        <w:t>the sum</w:t>
      </w:r>
      <w:r w:rsidR="00571718">
        <w:rPr>
          <w:sz w:val="24"/>
          <w:szCs w:val="24"/>
        </w:rPr>
        <w:t xml:space="preserve"> </w:t>
      </w:r>
      <w:r>
        <w:rPr>
          <w:sz w:val="24"/>
          <w:szCs w:val="24"/>
        </w:rPr>
        <w:t>of</w:t>
      </w:r>
      <w:r w:rsidR="00571718">
        <w:rPr>
          <w:sz w:val="24"/>
          <w:szCs w:val="24"/>
        </w:rPr>
        <w:t xml:space="preserve"> </w:t>
      </w:r>
      <w:r>
        <w:rPr>
          <w:i/>
          <w:spacing w:val="-1"/>
        </w:rPr>
        <w:t>[</w:t>
      </w:r>
      <w:proofErr w:type="spellStart"/>
      <w:r>
        <w:rPr>
          <w:i/>
          <w:spacing w:val="-1"/>
        </w:rPr>
        <w:t>t</w:t>
      </w:r>
      <w:r>
        <w:rPr>
          <w:i/>
        </w:rPr>
        <w:t>o</w:t>
      </w:r>
      <w:r>
        <w:rPr>
          <w:i/>
          <w:spacing w:val="-1"/>
        </w:rPr>
        <w:t>t</w:t>
      </w:r>
      <w:r>
        <w:rPr>
          <w:i/>
        </w:rPr>
        <w:t>alb</w:t>
      </w:r>
      <w:r>
        <w:rPr>
          <w:i/>
          <w:spacing w:val="-1"/>
        </w:rPr>
        <w:t>i</w:t>
      </w:r>
      <w:r>
        <w:rPr>
          <w:i/>
        </w:rPr>
        <w:t>da</w:t>
      </w:r>
      <w:r>
        <w:rPr>
          <w:i/>
          <w:spacing w:val="-1"/>
        </w:rPr>
        <w:t>mo</w:t>
      </w:r>
      <w:r>
        <w:rPr>
          <w:i/>
        </w:rPr>
        <w:t>unt</w:t>
      </w:r>
      <w:r>
        <w:rPr>
          <w:i/>
          <w:spacing w:val="-1"/>
        </w:rPr>
        <w:t>i</w:t>
      </w:r>
      <w:r>
        <w:rPr>
          <w:i/>
        </w:rPr>
        <w:t>n</w:t>
      </w:r>
      <w:r>
        <w:rPr>
          <w:i/>
          <w:spacing w:val="-1"/>
        </w:rPr>
        <w:t>w</w:t>
      </w:r>
      <w:r>
        <w:rPr>
          <w:i/>
          <w:spacing w:val="1"/>
        </w:rPr>
        <w:t>o</w:t>
      </w:r>
      <w:r>
        <w:rPr>
          <w:i/>
        </w:rPr>
        <w:t>rdsa</w:t>
      </w:r>
      <w:r>
        <w:rPr>
          <w:i/>
          <w:spacing w:val="-1"/>
        </w:rPr>
        <w:t>n</w:t>
      </w:r>
      <w:r>
        <w:rPr>
          <w:i/>
        </w:rPr>
        <w:t>d</w:t>
      </w:r>
      <w:r>
        <w:rPr>
          <w:i/>
          <w:spacing w:val="-1"/>
        </w:rPr>
        <w:t>fi</w:t>
      </w:r>
      <w:r>
        <w:rPr>
          <w:i/>
        </w:rPr>
        <w:t>gure</w:t>
      </w:r>
      <w:r>
        <w:rPr>
          <w:i/>
          <w:spacing w:val="-2"/>
        </w:rPr>
        <w:t>s</w:t>
      </w:r>
      <w:proofErr w:type="spellEnd"/>
      <w:r>
        <w:rPr>
          <w:i/>
        </w:rPr>
        <w:t xml:space="preserve">]  </w:t>
      </w:r>
      <w:r>
        <w:rPr>
          <w:sz w:val="24"/>
          <w:szCs w:val="24"/>
        </w:rPr>
        <w:t>or</w:t>
      </w:r>
      <w:r w:rsidR="00571718">
        <w:rPr>
          <w:sz w:val="24"/>
          <w:szCs w:val="24"/>
        </w:rPr>
        <w:t xml:space="preserve"> </w:t>
      </w:r>
      <w:r>
        <w:rPr>
          <w:sz w:val="24"/>
          <w:szCs w:val="24"/>
        </w:rPr>
        <w:t>such</w:t>
      </w:r>
      <w:r w:rsidR="00571718">
        <w:rPr>
          <w:sz w:val="24"/>
          <w:szCs w:val="24"/>
        </w:rPr>
        <w:t xml:space="preserve"> </w:t>
      </w:r>
      <w:r>
        <w:rPr>
          <w:sz w:val="24"/>
          <w:szCs w:val="24"/>
        </w:rPr>
        <w:t>other</w:t>
      </w:r>
      <w:r w:rsidR="00571718">
        <w:rPr>
          <w:sz w:val="24"/>
          <w:szCs w:val="24"/>
        </w:rPr>
        <w:t xml:space="preserve"> </w:t>
      </w:r>
      <w:r>
        <w:rPr>
          <w:sz w:val="24"/>
          <w:szCs w:val="24"/>
        </w:rPr>
        <w:t>su</w:t>
      </w:r>
      <w:r>
        <w:rPr>
          <w:spacing w:val="-2"/>
          <w:sz w:val="24"/>
          <w:szCs w:val="24"/>
        </w:rPr>
        <w:t>m</w:t>
      </w:r>
      <w:r>
        <w:rPr>
          <w:sz w:val="24"/>
          <w:szCs w:val="24"/>
        </w:rPr>
        <w:t>s</w:t>
      </w:r>
      <w:r w:rsidR="00571718">
        <w:rPr>
          <w:sz w:val="24"/>
          <w:szCs w:val="24"/>
        </w:rPr>
        <w:t xml:space="preserve"> </w:t>
      </w:r>
      <w:r>
        <w:rPr>
          <w:sz w:val="24"/>
          <w:szCs w:val="24"/>
        </w:rPr>
        <w:t>as</w:t>
      </w:r>
      <w:r w:rsidR="00571718">
        <w:rPr>
          <w:sz w:val="24"/>
          <w:szCs w:val="24"/>
        </w:rPr>
        <w:t xml:space="preserve"> </w:t>
      </w:r>
      <w:r>
        <w:rPr>
          <w:spacing w:val="-2"/>
          <w:sz w:val="24"/>
          <w:szCs w:val="24"/>
        </w:rPr>
        <w:t>m</w:t>
      </w:r>
      <w:r>
        <w:rPr>
          <w:sz w:val="24"/>
          <w:szCs w:val="24"/>
        </w:rPr>
        <w:t>ay</w:t>
      </w:r>
      <w:r w:rsidR="00571718">
        <w:rPr>
          <w:sz w:val="24"/>
          <w:szCs w:val="24"/>
        </w:rPr>
        <w:t xml:space="preserve"> </w:t>
      </w:r>
      <w:r>
        <w:rPr>
          <w:sz w:val="24"/>
          <w:szCs w:val="24"/>
        </w:rPr>
        <w:t>be</w:t>
      </w:r>
      <w:r w:rsidR="00571718">
        <w:rPr>
          <w:sz w:val="24"/>
          <w:szCs w:val="24"/>
        </w:rPr>
        <w:t xml:space="preserve"> </w:t>
      </w:r>
      <w:r>
        <w:rPr>
          <w:sz w:val="24"/>
          <w:szCs w:val="24"/>
        </w:rPr>
        <w:t>a</w:t>
      </w:r>
      <w:r>
        <w:rPr>
          <w:spacing w:val="-1"/>
          <w:sz w:val="24"/>
          <w:szCs w:val="24"/>
        </w:rPr>
        <w:t>s</w:t>
      </w:r>
      <w:r>
        <w:rPr>
          <w:sz w:val="24"/>
          <w:szCs w:val="24"/>
        </w:rPr>
        <w:t>certained</w:t>
      </w:r>
      <w:r w:rsidR="00571718">
        <w:rPr>
          <w:sz w:val="24"/>
          <w:szCs w:val="24"/>
        </w:rPr>
        <w:t xml:space="preserve"> </w:t>
      </w:r>
      <w:r>
        <w:rPr>
          <w:sz w:val="24"/>
          <w:szCs w:val="24"/>
        </w:rPr>
        <w:t>in accorda</w:t>
      </w:r>
      <w:r>
        <w:rPr>
          <w:spacing w:val="-1"/>
          <w:sz w:val="24"/>
          <w:szCs w:val="24"/>
        </w:rPr>
        <w:t>n</w:t>
      </w:r>
      <w:r>
        <w:rPr>
          <w:sz w:val="24"/>
          <w:szCs w:val="24"/>
        </w:rPr>
        <w:t>ce with the Sc</w:t>
      </w:r>
      <w:r>
        <w:rPr>
          <w:spacing w:val="-1"/>
          <w:sz w:val="24"/>
          <w:szCs w:val="24"/>
        </w:rPr>
        <w:t>h</w:t>
      </w:r>
      <w:r>
        <w:rPr>
          <w:sz w:val="24"/>
          <w:szCs w:val="24"/>
        </w:rPr>
        <w:t>edule of Prices</w:t>
      </w:r>
      <w:r w:rsidR="00571718">
        <w:rPr>
          <w:sz w:val="24"/>
          <w:szCs w:val="24"/>
        </w:rPr>
        <w:t xml:space="preserve"> </w:t>
      </w:r>
      <w:r>
        <w:rPr>
          <w:sz w:val="24"/>
          <w:szCs w:val="24"/>
        </w:rPr>
        <w:t>attached</w:t>
      </w:r>
      <w:r w:rsidR="00571718">
        <w:rPr>
          <w:sz w:val="24"/>
          <w:szCs w:val="24"/>
        </w:rPr>
        <w:t xml:space="preserve"> </w:t>
      </w:r>
      <w:r>
        <w:rPr>
          <w:sz w:val="24"/>
          <w:szCs w:val="24"/>
        </w:rPr>
        <w:t>herewith</w:t>
      </w:r>
      <w:r w:rsidR="00571718">
        <w:rPr>
          <w:sz w:val="24"/>
          <w:szCs w:val="24"/>
        </w:rPr>
        <w:t xml:space="preserve"> </w:t>
      </w:r>
      <w:r>
        <w:rPr>
          <w:sz w:val="24"/>
          <w:szCs w:val="24"/>
        </w:rPr>
        <w:t>a</w:t>
      </w:r>
      <w:r>
        <w:rPr>
          <w:spacing w:val="-3"/>
          <w:sz w:val="24"/>
          <w:szCs w:val="24"/>
        </w:rPr>
        <w:t>n</w:t>
      </w:r>
      <w:r>
        <w:rPr>
          <w:sz w:val="24"/>
          <w:szCs w:val="24"/>
        </w:rPr>
        <w:t xml:space="preserve">d </w:t>
      </w:r>
      <w:r>
        <w:rPr>
          <w:spacing w:val="-2"/>
          <w:sz w:val="24"/>
          <w:szCs w:val="24"/>
        </w:rPr>
        <w:t>m</w:t>
      </w:r>
      <w:r>
        <w:rPr>
          <w:sz w:val="24"/>
          <w:szCs w:val="24"/>
        </w:rPr>
        <w:t>ade part of this Bid.</w:t>
      </w:r>
    </w:p>
    <w:p w:rsidR="00F16361" w:rsidRDefault="00F16361">
      <w:pPr>
        <w:spacing w:before="16" w:line="260" w:lineRule="exact"/>
        <w:rPr>
          <w:sz w:val="26"/>
          <w:szCs w:val="26"/>
        </w:rPr>
      </w:pPr>
    </w:p>
    <w:p w:rsidR="00F16361" w:rsidRDefault="0047509A">
      <w:pPr>
        <w:ind w:left="120" w:right="77" w:firstLine="540"/>
        <w:jc w:val="both"/>
        <w:rPr>
          <w:sz w:val="24"/>
          <w:szCs w:val="24"/>
        </w:rPr>
      </w:pPr>
      <w:r>
        <w:rPr>
          <w:sz w:val="24"/>
          <w:szCs w:val="24"/>
        </w:rPr>
        <w:t>We</w:t>
      </w:r>
      <w:r w:rsidR="00571718">
        <w:rPr>
          <w:sz w:val="24"/>
          <w:szCs w:val="24"/>
        </w:rPr>
        <w:t xml:space="preserve"> </w:t>
      </w:r>
      <w:r>
        <w:rPr>
          <w:sz w:val="24"/>
          <w:szCs w:val="24"/>
        </w:rPr>
        <w:t>undertake,</w:t>
      </w:r>
      <w:r w:rsidR="00571718">
        <w:rPr>
          <w:sz w:val="24"/>
          <w:szCs w:val="24"/>
        </w:rPr>
        <w:t xml:space="preserve"> </w:t>
      </w:r>
      <w:r>
        <w:rPr>
          <w:sz w:val="24"/>
          <w:szCs w:val="24"/>
        </w:rPr>
        <w:t>if</w:t>
      </w:r>
      <w:r w:rsidR="00571718">
        <w:rPr>
          <w:sz w:val="24"/>
          <w:szCs w:val="24"/>
        </w:rPr>
        <w:t xml:space="preserve"> </w:t>
      </w:r>
      <w:r>
        <w:rPr>
          <w:sz w:val="24"/>
          <w:szCs w:val="24"/>
        </w:rPr>
        <w:t>our</w:t>
      </w:r>
      <w:r w:rsidR="00571718">
        <w:rPr>
          <w:sz w:val="24"/>
          <w:szCs w:val="24"/>
        </w:rPr>
        <w:t xml:space="preserve"> </w:t>
      </w:r>
      <w:r>
        <w:rPr>
          <w:sz w:val="24"/>
          <w:szCs w:val="24"/>
        </w:rPr>
        <w:t>Bid</w:t>
      </w:r>
      <w:r w:rsidR="00571718">
        <w:rPr>
          <w:sz w:val="24"/>
          <w:szCs w:val="24"/>
        </w:rPr>
        <w:t xml:space="preserve"> i</w:t>
      </w:r>
      <w:r>
        <w:rPr>
          <w:sz w:val="24"/>
          <w:szCs w:val="24"/>
        </w:rPr>
        <w:t>s</w:t>
      </w:r>
      <w:r w:rsidR="00571718">
        <w:rPr>
          <w:sz w:val="24"/>
          <w:szCs w:val="24"/>
        </w:rPr>
        <w:t xml:space="preserve"> </w:t>
      </w:r>
      <w:r>
        <w:rPr>
          <w:sz w:val="24"/>
          <w:szCs w:val="24"/>
        </w:rPr>
        <w:t>accepted,</w:t>
      </w:r>
      <w:r w:rsidR="00571718">
        <w:rPr>
          <w:sz w:val="24"/>
          <w:szCs w:val="24"/>
        </w:rPr>
        <w:t xml:space="preserve"> </w:t>
      </w:r>
      <w:r>
        <w:rPr>
          <w:sz w:val="24"/>
          <w:szCs w:val="24"/>
        </w:rPr>
        <w:t>to deliver</w:t>
      </w:r>
      <w:r w:rsidR="00571718">
        <w:rPr>
          <w:sz w:val="24"/>
          <w:szCs w:val="24"/>
        </w:rPr>
        <w:t xml:space="preserve"> </w:t>
      </w:r>
      <w:r>
        <w:rPr>
          <w:sz w:val="24"/>
          <w:szCs w:val="24"/>
        </w:rPr>
        <w:t>the</w:t>
      </w:r>
      <w:r w:rsidR="00571718">
        <w:rPr>
          <w:sz w:val="24"/>
          <w:szCs w:val="24"/>
        </w:rPr>
        <w:t xml:space="preserve"> </w:t>
      </w:r>
      <w:r>
        <w:rPr>
          <w:sz w:val="24"/>
          <w:szCs w:val="24"/>
        </w:rPr>
        <w:t>goods</w:t>
      </w:r>
      <w:r w:rsidR="00571718">
        <w:rPr>
          <w:sz w:val="24"/>
          <w:szCs w:val="24"/>
        </w:rPr>
        <w:t xml:space="preserve"> </w:t>
      </w:r>
      <w:r>
        <w:rPr>
          <w:sz w:val="24"/>
          <w:szCs w:val="24"/>
        </w:rPr>
        <w:t>in accordance</w:t>
      </w:r>
      <w:r w:rsidR="00571718">
        <w:rPr>
          <w:sz w:val="24"/>
          <w:szCs w:val="24"/>
        </w:rPr>
        <w:t xml:space="preserve"> </w:t>
      </w:r>
      <w:r>
        <w:rPr>
          <w:sz w:val="24"/>
          <w:szCs w:val="24"/>
        </w:rPr>
        <w:t>with</w:t>
      </w:r>
      <w:r w:rsidR="00571718">
        <w:rPr>
          <w:sz w:val="24"/>
          <w:szCs w:val="24"/>
        </w:rPr>
        <w:t xml:space="preserve"> </w:t>
      </w:r>
      <w:r>
        <w:rPr>
          <w:sz w:val="24"/>
          <w:szCs w:val="24"/>
        </w:rPr>
        <w:t>the delivery schedule specified in the Schedule of Require</w:t>
      </w:r>
      <w:r>
        <w:rPr>
          <w:spacing w:val="-2"/>
          <w:sz w:val="24"/>
          <w:szCs w:val="24"/>
        </w:rPr>
        <w:t>m</w:t>
      </w:r>
      <w:r>
        <w:rPr>
          <w:sz w:val="24"/>
          <w:szCs w:val="24"/>
        </w:rPr>
        <w:t>ents.</w:t>
      </w:r>
    </w:p>
    <w:p w:rsidR="00F16361" w:rsidRDefault="00F16361">
      <w:pPr>
        <w:spacing w:before="16" w:line="260" w:lineRule="exact"/>
        <w:rPr>
          <w:sz w:val="26"/>
          <w:szCs w:val="26"/>
        </w:rPr>
      </w:pPr>
    </w:p>
    <w:p w:rsidR="00F16361" w:rsidRDefault="0047509A">
      <w:pPr>
        <w:ind w:left="660"/>
        <w:rPr>
          <w:sz w:val="24"/>
          <w:szCs w:val="24"/>
        </w:rPr>
      </w:pPr>
      <w:r>
        <w:rPr>
          <w:sz w:val="24"/>
          <w:szCs w:val="24"/>
        </w:rPr>
        <w:t>IfourBidisacce</w:t>
      </w:r>
      <w:r>
        <w:rPr>
          <w:spacing w:val="-1"/>
          <w:sz w:val="24"/>
          <w:szCs w:val="24"/>
        </w:rPr>
        <w:t>p</w:t>
      </w:r>
      <w:r>
        <w:rPr>
          <w:sz w:val="24"/>
          <w:szCs w:val="24"/>
        </w:rPr>
        <w:t>ted</w:t>
      </w:r>
      <w:proofErr w:type="gramStart"/>
      <w:r>
        <w:rPr>
          <w:sz w:val="24"/>
          <w:szCs w:val="24"/>
        </w:rPr>
        <w:t>,wewillo</w:t>
      </w:r>
      <w:r>
        <w:rPr>
          <w:spacing w:val="-1"/>
          <w:sz w:val="24"/>
          <w:szCs w:val="24"/>
        </w:rPr>
        <w:t>b</w:t>
      </w:r>
      <w:r>
        <w:rPr>
          <w:sz w:val="24"/>
          <w:szCs w:val="24"/>
        </w:rPr>
        <w:t>taint</w:t>
      </w:r>
      <w:r>
        <w:rPr>
          <w:spacing w:val="-1"/>
          <w:sz w:val="24"/>
          <w:szCs w:val="24"/>
        </w:rPr>
        <w:t>h</w:t>
      </w:r>
      <w:r>
        <w:rPr>
          <w:sz w:val="24"/>
          <w:szCs w:val="24"/>
        </w:rPr>
        <w:t>egu</w:t>
      </w:r>
      <w:r>
        <w:rPr>
          <w:spacing w:val="-1"/>
          <w:sz w:val="24"/>
          <w:szCs w:val="24"/>
        </w:rPr>
        <w:t>a</w:t>
      </w:r>
      <w:r>
        <w:rPr>
          <w:sz w:val="24"/>
          <w:szCs w:val="24"/>
        </w:rPr>
        <w:t>ranteeofa</w:t>
      </w:r>
      <w:r>
        <w:rPr>
          <w:spacing w:val="-1"/>
          <w:sz w:val="24"/>
          <w:szCs w:val="24"/>
        </w:rPr>
        <w:t>b</w:t>
      </w:r>
      <w:r>
        <w:rPr>
          <w:sz w:val="24"/>
          <w:szCs w:val="24"/>
        </w:rPr>
        <w:t>ankinas</w:t>
      </w:r>
      <w:r>
        <w:rPr>
          <w:spacing w:val="-1"/>
          <w:sz w:val="24"/>
          <w:szCs w:val="24"/>
        </w:rPr>
        <w:t>u</w:t>
      </w:r>
      <w:r>
        <w:rPr>
          <w:sz w:val="24"/>
          <w:szCs w:val="24"/>
        </w:rPr>
        <w:t>mequivalentto</w:t>
      </w:r>
      <w:proofErr w:type="gramEnd"/>
    </w:p>
    <w:p w:rsidR="00F16361" w:rsidRDefault="0047509A">
      <w:pPr>
        <w:ind w:left="120" w:right="76"/>
        <w:rPr>
          <w:sz w:val="24"/>
          <w:szCs w:val="24"/>
        </w:rPr>
      </w:pPr>
      <w:proofErr w:type="gramStart"/>
      <w:r>
        <w:rPr>
          <w:sz w:val="24"/>
          <w:szCs w:val="24"/>
        </w:rPr>
        <w:t>percentoftheContractPriceforthedueperfor</w:t>
      </w:r>
      <w:r>
        <w:rPr>
          <w:spacing w:val="-2"/>
          <w:sz w:val="24"/>
          <w:szCs w:val="24"/>
        </w:rPr>
        <w:t>m</w:t>
      </w:r>
      <w:r>
        <w:rPr>
          <w:sz w:val="24"/>
          <w:szCs w:val="24"/>
        </w:rPr>
        <w:t>anceoftheContract,</w:t>
      </w:r>
      <w:proofErr w:type="gramEnd"/>
      <w:r>
        <w:rPr>
          <w:sz w:val="24"/>
          <w:szCs w:val="24"/>
        </w:rPr>
        <w:t>inthefo</w:t>
      </w:r>
      <w:r>
        <w:rPr>
          <w:spacing w:val="3"/>
          <w:sz w:val="24"/>
          <w:szCs w:val="24"/>
        </w:rPr>
        <w:t>r</w:t>
      </w:r>
      <w:r>
        <w:rPr>
          <w:sz w:val="24"/>
          <w:szCs w:val="24"/>
        </w:rPr>
        <w:t>m prescribed by the Procuring agency.</w:t>
      </w:r>
    </w:p>
    <w:p w:rsidR="00F16361" w:rsidRDefault="00F16361">
      <w:pPr>
        <w:spacing w:before="16" w:line="260" w:lineRule="exact"/>
        <w:rPr>
          <w:sz w:val="26"/>
          <w:szCs w:val="26"/>
        </w:rPr>
      </w:pPr>
    </w:p>
    <w:p w:rsidR="00F16361" w:rsidRDefault="0047509A">
      <w:pPr>
        <w:ind w:left="120" w:right="76" w:firstLine="540"/>
        <w:jc w:val="both"/>
        <w:rPr>
          <w:sz w:val="24"/>
          <w:szCs w:val="24"/>
        </w:rPr>
      </w:pPr>
      <w:r>
        <w:rPr>
          <w:sz w:val="24"/>
          <w:szCs w:val="24"/>
        </w:rPr>
        <w:t>We</w:t>
      </w:r>
      <w:r w:rsidR="00571718">
        <w:rPr>
          <w:sz w:val="24"/>
          <w:szCs w:val="24"/>
        </w:rPr>
        <w:t xml:space="preserve"> </w:t>
      </w:r>
      <w:r>
        <w:rPr>
          <w:sz w:val="24"/>
          <w:szCs w:val="24"/>
        </w:rPr>
        <w:t>agree</w:t>
      </w:r>
      <w:r w:rsidR="00571718">
        <w:rPr>
          <w:sz w:val="24"/>
          <w:szCs w:val="24"/>
        </w:rPr>
        <w:t xml:space="preserve"> </w:t>
      </w:r>
      <w:r>
        <w:rPr>
          <w:sz w:val="24"/>
          <w:szCs w:val="24"/>
        </w:rPr>
        <w:t>to</w:t>
      </w:r>
      <w:r w:rsidR="00571718">
        <w:rPr>
          <w:sz w:val="24"/>
          <w:szCs w:val="24"/>
        </w:rPr>
        <w:t xml:space="preserve"> </w:t>
      </w:r>
      <w:r>
        <w:rPr>
          <w:sz w:val="24"/>
          <w:szCs w:val="24"/>
        </w:rPr>
        <w:t>abide</w:t>
      </w:r>
      <w:r w:rsidR="00571718">
        <w:rPr>
          <w:sz w:val="24"/>
          <w:szCs w:val="24"/>
        </w:rPr>
        <w:t xml:space="preserve"> </w:t>
      </w:r>
      <w:r>
        <w:rPr>
          <w:sz w:val="24"/>
          <w:szCs w:val="24"/>
        </w:rPr>
        <w:t>by</w:t>
      </w:r>
      <w:r w:rsidR="00571718">
        <w:rPr>
          <w:sz w:val="24"/>
          <w:szCs w:val="24"/>
        </w:rPr>
        <w:t xml:space="preserve"> </w:t>
      </w:r>
      <w:r>
        <w:rPr>
          <w:sz w:val="24"/>
          <w:szCs w:val="24"/>
        </w:rPr>
        <w:t>this</w:t>
      </w:r>
      <w:r w:rsidR="00571718">
        <w:rPr>
          <w:sz w:val="24"/>
          <w:szCs w:val="24"/>
        </w:rPr>
        <w:t xml:space="preserve"> </w:t>
      </w:r>
      <w:r>
        <w:rPr>
          <w:sz w:val="24"/>
          <w:szCs w:val="24"/>
        </w:rPr>
        <w:t>Bid</w:t>
      </w:r>
      <w:r w:rsidR="00571718">
        <w:rPr>
          <w:sz w:val="24"/>
          <w:szCs w:val="24"/>
        </w:rPr>
        <w:t xml:space="preserve"> </w:t>
      </w:r>
      <w:r>
        <w:rPr>
          <w:sz w:val="24"/>
          <w:szCs w:val="24"/>
        </w:rPr>
        <w:t>for</w:t>
      </w:r>
      <w:r w:rsidR="00571718">
        <w:rPr>
          <w:sz w:val="24"/>
          <w:szCs w:val="24"/>
        </w:rPr>
        <w:t xml:space="preserve"> </w:t>
      </w:r>
      <w:r>
        <w:rPr>
          <w:sz w:val="24"/>
          <w:szCs w:val="24"/>
        </w:rPr>
        <w:t>a</w:t>
      </w:r>
      <w:r w:rsidR="00571718">
        <w:rPr>
          <w:sz w:val="24"/>
          <w:szCs w:val="24"/>
        </w:rPr>
        <w:t xml:space="preserve"> </w:t>
      </w:r>
      <w:r>
        <w:rPr>
          <w:sz w:val="24"/>
          <w:szCs w:val="24"/>
        </w:rPr>
        <w:t>period</w:t>
      </w:r>
      <w:r w:rsidR="00571718">
        <w:rPr>
          <w:sz w:val="24"/>
          <w:szCs w:val="24"/>
        </w:rPr>
        <w:t xml:space="preserve"> </w:t>
      </w:r>
      <w:proofErr w:type="gramStart"/>
      <w:r>
        <w:rPr>
          <w:sz w:val="24"/>
          <w:szCs w:val="24"/>
        </w:rPr>
        <w:t>of</w:t>
      </w:r>
      <w:r>
        <w:rPr>
          <w:i/>
          <w:spacing w:val="-1"/>
        </w:rPr>
        <w:t>[</w:t>
      </w:r>
      <w:proofErr w:type="gramEnd"/>
      <w:r>
        <w:rPr>
          <w:i/>
        </w:rPr>
        <w:t>nu</w:t>
      </w:r>
      <w:r>
        <w:rPr>
          <w:i/>
          <w:spacing w:val="-1"/>
        </w:rPr>
        <w:t>m</w:t>
      </w:r>
      <w:r>
        <w:rPr>
          <w:i/>
        </w:rPr>
        <w:t>be</w:t>
      </w:r>
      <w:r>
        <w:rPr>
          <w:i/>
          <w:spacing w:val="-2"/>
        </w:rPr>
        <w:t>r</w:t>
      </w:r>
      <w:r>
        <w:rPr>
          <w:i/>
        </w:rPr>
        <w:t>]</w:t>
      </w:r>
      <w:r w:rsidR="00571718">
        <w:rPr>
          <w:i/>
        </w:rPr>
        <w:t xml:space="preserve"> </w:t>
      </w:r>
      <w:r>
        <w:rPr>
          <w:sz w:val="24"/>
          <w:szCs w:val="24"/>
        </w:rPr>
        <w:t>days</w:t>
      </w:r>
      <w:r w:rsidR="00571718">
        <w:rPr>
          <w:sz w:val="24"/>
          <w:szCs w:val="24"/>
        </w:rPr>
        <w:t xml:space="preserve"> </w:t>
      </w:r>
      <w:r>
        <w:rPr>
          <w:sz w:val="24"/>
          <w:szCs w:val="24"/>
        </w:rPr>
        <w:t>from the</w:t>
      </w:r>
      <w:r w:rsidR="00571718">
        <w:rPr>
          <w:sz w:val="24"/>
          <w:szCs w:val="24"/>
        </w:rPr>
        <w:t xml:space="preserve"> </w:t>
      </w:r>
      <w:r>
        <w:rPr>
          <w:sz w:val="24"/>
          <w:szCs w:val="24"/>
        </w:rPr>
        <w:t>date</w:t>
      </w:r>
      <w:r w:rsidR="00571718">
        <w:rPr>
          <w:sz w:val="24"/>
          <w:szCs w:val="24"/>
        </w:rPr>
        <w:t xml:space="preserve"> </w:t>
      </w:r>
      <w:r>
        <w:rPr>
          <w:sz w:val="24"/>
          <w:szCs w:val="24"/>
        </w:rPr>
        <w:t>fixed</w:t>
      </w:r>
      <w:r w:rsidR="00571718">
        <w:rPr>
          <w:sz w:val="24"/>
          <w:szCs w:val="24"/>
        </w:rPr>
        <w:t xml:space="preserve"> </w:t>
      </w:r>
      <w:r>
        <w:rPr>
          <w:sz w:val="24"/>
          <w:szCs w:val="24"/>
        </w:rPr>
        <w:t>for</w:t>
      </w:r>
      <w:r w:rsidR="00571718">
        <w:rPr>
          <w:sz w:val="24"/>
          <w:szCs w:val="24"/>
        </w:rPr>
        <w:t xml:space="preserve"> </w:t>
      </w:r>
      <w:r>
        <w:rPr>
          <w:sz w:val="24"/>
          <w:szCs w:val="24"/>
        </w:rPr>
        <w:t>Bid openingunderClause22oftheInstructions to</w:t>
      </w:r>
      <w:r w:rsidR="00571718">
        <w:rPr>
          <w:sz w:val="24"/>
          <w:szCs w:val="24"/>
        </w:rPr>
        <w:t xml:space="preserve"> </w:t>
      </w:r>
      <w:r>
        <w:rPr>
          <w:sz w:val="24"/>
          <w:szCs w:val="24"/>
        </w:rPr>
        <w:t>Bidders,</w:t>
      </w:r>
      <w:r w:rsidR="00571718">
        <w:rPr>
          <w:sz w:val="24"/>
          <w:szCs w:val="24"/>
        </w:rPr>
        <w:t xml:space="preserve"> </w:t>
      </w:r>
      <w:r>
        <w:rPr>
          <w:sz w:val="24"/>
          <w:szCs w:val="24"/>
        </w:rPr>
        <w:t>and</w:t>
      </w:r>
      <w:r w:rsidR="00571718">
        <w:rPr>
          <w:sz w:val="24"/>
          <w:szCs w:val="24"/>
        </w:rPr>
        <w:t xml:space="preserve"> </w:t>
      </w:r>
      <w:r>
        <w:rPr>
          <w:sz w:val="24"/>
          <w:szCs w:val="24"/>
        </w:rPr>
        <w:t>it</w:t>
      </w:r>
      <w:r w:rsidR="00571718">
        <w:rPr>
          <w:sz w:val="24"/>
          <w:szCs w:val="24"/>
        </w:rPr>
        <w:t xml:space="preserve"> </w:t>
      </w:r>
      <w:r>
        <w:rPr>
          <w:sz w:val="24"/>
          <w:szCs w:val="24"/>
        </w:rPr>
        <w:t>shall</w:t>
      </w:r>
      <w:r w:rsidR="00571718">
        <w:rPr>
          <w:sz w:val="24"/>
          <w:szCs w:val="24"/>
        </w:rPr>
        <w:t xml:space="preserve"> </w:t>
      </w:r>
      <w:r>
        <w:rPr>
          <w:sz w:val="24"/>
          <w:szCs w:val="24"/>
        </w:rPr>
        <w:t>re</w:t>
      </w:r>
      <w:r>
        <w:rPr>
          <w:spacing w:val="-2"/>
          <w:sz w:val="24"/>
          <w:szCs w:val="24"/>
        </w:rPr>
        <w:t>m</w:t>
      </w:r>
      <w:r>
        <w:rPr>
          <w:sz w:val="24"/>
          <w:szCs w:val="24"/>
        </w:rPr>
        <w:t>ain</w:t>
      </w:r>
      <w:r w:rsidR="00571718">
        <w:rPr>
          <w:sz w:val="24"/>
          <w:szCs w:val="24"/>
        </w:rPr>
        <w:t xml:space="preserve"> </w:t>
      </w:r>
      <w:r>
        <w:rPr>
          <w:sz w:val="24"/>
          <w:szCs w:val="24"/>
        </w:rPr>
        <w:t>binding</w:t>
      </w:r>
      <w:r w:rsidR="00571718">
        <w:rPr>
          <w:sz w:val="24"/>
          <w:szCs w:val="24"/>
        </w:rPr>
        <w:t xml:space="preserve"> </w:t>
      </w:r>
      <w:r>
        <w:rPr>
          <w:sz w:val="24"/>
          <w:szCs w:val="24"/>
        </w:rPr>
        <w:t>upon</w:t>
      </w:r>
      <w:r w:rsidR="00571718">
        <w:rPr>
          <w:sz w:val="24"/>
          <w:szCs w:val="24"/>
        </w:rPr>
        <w:t xml:space="preserve"> </w:t>
      </w:r>
      <w:r>
        <w:rPr>
          <w:sz w:val="24"/>
          <w:szCs w:val="24"/>
        </w:rPr>
        <w:t xml:space="preserve">us and </w:t>
      </w:r>
      <w:r>
        <w:rPr>
          <w:spacing w:val="-2"/>
          <w:sz w:val="24"/>
          <w:szCs w:val="24"/>
        </w:rPr>
        <w:t>m</w:t>
      </w:r>
      <w:r>
        <w:rPr>
          <w:sz w:val="24"/>
          <w:szCs w:val="24"/>
        </w:rPr>
        <w:t>ay be accepted at any ti</w:t>
      </w:r>
      <w:r>
        <w:rPr>
          <w:spacing w:val="-2"/>
          <w:sz w:val="24"/>
          <w:szCs w:val="24"/>
        </w:rPr>
        <w:t>m</w:t>
      </w:r>
      <w:r>
        <w:rPr>
          <w:sz w:val="24"/>
          <w:szCs w:val="24"/>
        </w:rPr>
        <w:t>e bef</w:t>
      </w:r>
      <w:r>
        <w:rPr>
          <w:spacing w:val="-1"/>
          <w:sz w:val="24"/>
          <w:szCs w:val="24"/>
        </w:rPr>
        <w:t>o</w:t>
      </w:r>
      <w:r>
        <w:rPr>
          <w:sz w:val="24"/>
          <w:szCs w:val="24"/>
        </w:rPr>
        <w:t>re the expiration of that period.</w:t>
      </w:r>
    </w:p>
    <w:p w:rsidR="00F16361" w:rsidRDefault="00F16361">
      <w:pPr>
        <w:spacing w:before="16" w:line="260" w:lineRule="exact"/>
        <w:rPr>
          <w:sz w:val="26"/>
          <w:szCs w:val="26"/>
        </w:rPr>
      </w:pPr>
    </w:p>
    <w:p w:rsidR="00F16361" w:rsidRDefault="0047509A">
      <w:pPr>
        <w:ind w:left="120" w:right="78" w:firstLine="540"/>
        <w:jc w:val="both"/>
        <w:rPr>
          <w:sz w:val="24"/>
          <w:szCs w:val="24"/>
        </w:rPr>
      </w:pPr>
      <w:r>
        <w:rPr>
          <w:sz w:val="24"/>
          <w:szCs w:val="24"/>
        </w:rPr>
        <w:t>Until</w:t>
      </w:r>
      <w:r w:rsidR="00571718">
        <w:rPr>
          <w:sz w:val="24"/>
          <w:szCs w:val="24"/>
        </w:rPr>
        <w:t xml:space="preserve"> </w:t>
      </w:r>
      <w:r>
        <w:rPr>
          <w:sz w:val="24"/>
          <w:szCs w:val="24"/>
        </w:rPr>
        <w:t>a</w:t>
      </w:r>
      <w:r w:rsidR="00571718">
        <w:rPr>
          <w:sz w:val="24"/>
          <w:szCs w:val="24"/>
        </w:rPr>
        <w:t xml:space="preserve"> </w:t>
      </w:r>
      <w:r>
        <w:rPr>
          <w:sz w:val="24"/>
          <w:szCs w:val="24"/>
        </w:rPr>
        <w:t>formal</w:t>
      </w:r>
      <w:r w:rsidR="00571718">
        <w:rPr>
          <w:sz w:val="24"/>
          <w:szCs w:val="24"/>
        </w:rPr>
        <w:t xml:space="preserve"> </w:t>
      </w:r>
      <w:r>
        <w:rPr>
          <w:sz w:val="24"/>
          <w:szCs w:val="24"/>
        </w:rPr>
        <w:t>Contract</w:t>
      </w:r>
      <w:r w:rsidR="00571718">
        <w:rPr>
          <w:sz w:val="24"/>
          <w:szCs w:val="24"/>
        </w:rPr>
        <w:t xml:space="preserve"> </w:t>
      </w:r>
      <w:r>
        <w:rPr>
          <w:sz w:val="24"/>
          <w:szCs w:val="24"/>
        </w:rPr>
        <w:t>is</w:t>
      </w:r>
      <w:r w:rsidR="00571718">
        <w:rPr>
          <w:sz w:val="24"/>
          <w:szCs w:val="24"/>
        </w:rPr>
        <w:t xml:space="preserve"> </w:t>
      </w:r>
      <w:r>
        <w:rPr>
          <w:sz w:val="24"/>
          <w:szCs w:val="24"/>
        </w:rPr>
        <w:t>prepared</w:t>
      </w:r>
      <w:r w:rsidR="00571718">
        <w:rPr>
          <w:sz w:val="24"/>
          <w:szCs w:val="24"/>
        </w:rPr>
        <w:t xml:space="preserve"> </w:t>
      </w:r>
      <w:r>
        <w:rPr>
          <w:sz w:val="24"/>
          <w:szCs w:val="24"/>
        </w:rPr>
        <w:t>and</w:t>
      </w:r>
      <w:r w:rsidR="00571718">
        <w:rPr>
          <w:sz w:val="24"/>
          <w:szCs w:val="24"/>
        </w:rPr>
        <w:t xml:space="preserve"> </w:t>
      </w:r>
      <w:r>
        <w:rPr>
          <w:sz w:val="24"/>
          <w:szCs w:val="24"/>
        </w:rPr>
        <w:t>e</w:t>
      </w:r>
      <w:r>
        <w:rPr>
          <w:spacing w:val="-2"/>
          <w:sz w:val="24"/>
          <w:szCs w:val="24"/>
        </w:rPr>
        <w:t>x</w:t>
      </w:r>
      <w:r>
        <w:rPr>
          <w:sz w:val="24"/>
          <w:szCs w:val="24"/>
        </w:rPr>
        <w:t>ecute</w:t>
      </w:r>
      <w:r>
        <w:rPr>
          <w:spacing w:val="-1"/>
          <w:sz w:val="24"/>
          <w:szCs w:val="24"/>
        </w:rPr>
        <w:t>d</w:t>
      </w:r>
      <w:r>
        <w:rPr>
          <w:sz w:val="24"/>
          <w:szCs w:val="24"/>
        </w:rPr>
        <w:t>,</w:t>
      </w:r>
      <w:r w:rsidR="00571718">
        <w:rPr>
          <w:sz w:val="24"/>
          <w:szCs w:val="24"/>
        </w:rPr>
        <w:t xml:space="preserve"> </w:t>
      </w:r>
      <w:r>
        <w:rPr>
          <w:sz w:val="24"/>
          <w:szCs w:val="24"/>
        </w:rPr>
        <w:t>this</w:t>
      </w:r>
      <w:r w:rsidR="00571718">
        <w:rPr>
          <w:sz w:val="24"/>
          <w:szCs w:val="24"/>
        </w:rPr>
        <w:t xml:space="preserve"> </w:t>
      </w:r>
      <w:r>
        <w:rPr>
          <w:sz w:val="24"/>
          <w:szCs w:val="24"/>
        </w:rPr>
        <w:t>Bid,</w:t>
      </w:r>
      <w:r w:rsidR="00571718">
        <w:rPr>
          <w:sz w:val="24"/>
          <w:szCs w:val="24"/>
        </w:rPr>
        <w:t xml:space="preserve"> </w:t>
      </w:r>
      <w:r>
        <w:rPr>
          <w:sz w:val="24"/>
          <w:szCs w:val="24"/>
        </w:rPr>
        <w:t>together</w:t>
      </w:r>
      <w:r w:rsidR="00571718">
        <w:rPr>
          <w:sz w:val="24"/>
          <w:szCs w:val="24"/>
        </w:rPr>
        <w:t xml:space="preserve"> </w:t>
      </w:r>
      <w:r>
        <w:rPr>
          <w:sz w:val="24"/>
          <w:szCs w:val="24"/>
        </w:rPr>
        <w:t>with your</w:t>
      </w:r>
      <w:r w:rsidR="00571718">
        <w:rPr>
          <w:sz w:val="24"/>
          <w:szCs w:val="24"/>
        </w:rPr>
        <w:t xml:space="preserve"> </w:t>
      </w:r>
      <w:r>
        <w:rPr>
          <w:sz w:val="24"/>
          <w:szCs w:val="24"/>
        </w:rPr>
        <w:t xml:space="preserve">written acceptance thereof </w:t>
      </w:r>
      <w:proofErr w:type="gramStart"/>
      <w:r>
        <w:rPr>
          <w:sz w:val="24"/>
          <w:szCs w:val="24"/>
        </w:rPr>
        <w:t>and  your</w:t>
      </w:r>
      <w:proofErr w:type="gramEnd"/>
      <w:r>
        <w:rPr>
          <w:sz w:val="24"/>
          <w:szCs w:val="24"/>
        </w:rPr>
        <w:t xml:space="preserve"> notification of award, shall constitute a binding Contract between us.</w:t>
      </w:r>
    </w:p>
    <w:p w:rsidR="00F16361" w:rsidRDefault="00F16361">
      <w:pPr>
        <w:spacing w:before="16" w:line="260" w:lineRule="exact"/>
        <w:rPr>
          <w:sz w:val="26"/>
          <w:szCs w:val="26"/>
        </w:rPr>
      </w:pPr>
    </w:p>
    <w:p w:rsidR="00F16361" w:rsidRDefault="0047509A">
      <w:pPr>
        <w:ind w:left="120" w:right="78" w:firstLine="540"/>
        <w:jc w:val="both"/>
        <w:rPr>
          <w:sz w:val="24"/>
          <w:szCs w:val="24"/>
        </w:rPr>
      </w:pPr>
      <w:r>
        <w:rPr>
          <w:sz w:val="24"/>
          <w:szCs w:val="24"/>
        </w:rPr>
        <w:t>Com</w:t>
      </w:r>
      <w:r>
        <w:rPr>
          <w:spacing w:val="-2"/>
          <w:sz w:val="24"/>
          <w:szCs w:val="24"/>
        </w:rPr>
        <w:t>m</w:t>
      </w:r>
      <w:r>
        <w:rPr>
          <w:sz w:val="24"/>
          <w:szCs w:val="24"/>
        </w:rPr>
        <w:t>issions or gratuities, if any, paid or to be paid by us to agents relating to this Bid, and to contract execution if we are awarded the contract, are listed below:</w:t>
      </w:r>
    </w:p>
    <w:p w:rsidR="00F16361" w:rsidRDefault="00F16361">
      <w:pPr>
        <w:spacing w:before="16" w:line="260" w:lineRule="exact"/>
        <w:rPr>
          <w:sz w:val="26"/>
          <w:szCs w:val="26"/>
        </w:rPr>
      </w:pPr>
    </w:p>
    <w:p w:rsidR="00F16361" w:rsidRDefault="0047509A">
      <w:pPr>
        <w:ind w:left="6264" w:right="79" w:hanging="6144"/>
        <w:rPr>
          <w:sz w:val="24"/>
          <w:szCs w:val="24"/>
        </w:rPr>
      </w:pPr>
      <w:r>
        <w:rPr>
          <w:sz w:val="24"/>
          <w:szCs w:val="24"/>
        </w:rPr>
        <w:t>N</w:t>
      </w:r>
      <w:r>
        <w:rPr>
          <w:spacing w:val="2"/>
          <w:sz w:val="24"/>
          <w:szCs w:val="24"/>
        </w:rPr>
        <w:t>a</w:t>
      </w:r>
      <w:r>
        <w:rPr>
          <w:spacing w:val="-2"/>
          <w:sz w:val="24"/>
          <w:szCs w:val="24"/>
        </w:rPr>
        <w:t>m</w:t>
      </w:r>
      <w:r>
        <w:rPr>
          <w:sz w:val="24"/>
          <w:szCs w:val="24"/>
        </w:rPr>
        <w:t xml:space="preserve">e and address of agent      </w:t>
      </w:r>
      <w:r w:rsidR="002440EF">
        <w:rPr>
          <w:sz w:val="24"/>
          <w:szCs w:val="24"/>
        </w:rPr>
        <w:t xml:space="preserve">             </w:t>
      </w:r>
      <w:r>
        <w:rPr>
          <w:sz w:val="24"/>
          <w:szCs w:val="24"/>
        </w:rPr>
        <w:t>A</w:t>
      </w:r>
      <w:r>
        <w:rPr>
          <w:spacing w:val="-2"/>
          <w:sz w:val="24"/>
          <w:szCs w:val="24"/>
        </w:rPr>
        <w:t>m</w:t>
      </w:r>
      <w:r>
        <w:rPr>
          <w:sz w:val="24"/>
          <w:szCs w:val="24"/>
        </w:rPr>
        <w:t xml:space="preserve">ount and Currency              </w:t>
      </w:r>
    </w:p>
    <w:p w:rsidR="00F16361" w:rsidRDefault="00F16361">
      <w:pPr>
        <w:spacing w:line="200" w:lineRule="exact"/>
      </w:pPr>
    </w:p>
    <w:p w:rsidR="00F16361" w:rsidRDefault="00F16361">
      <w:pPr>
        <w:spacing w:line="200" w:lineRule="exact"/>
      </w:pPr>
    </w:p>
    <w:p w:rsidR="00F16361" w:rsidRDefault="00D74B2A">
      <w:pPr>
        <w:spacing w:line="200" w:lineRule="exact"/>
      </w:pPr>
      <w:r>
        <w:rPr>
          <w:noProof/>
        </w:rPr>
        <w:pict>
          <v:group id="Group 42" o:spid="_x0000_s1433" style="position:absolute;margin-left:90pt;margin-top:2.4pt;width:132pt;height:0;z-index:-251668480;mso-position-horizontal-relative:page" coordorigin="1800,1099"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">
            <v:shape id="Freeform 43" o:spid="_x0000_s1434" style="position:absolute;left:1800;top:1099;width:2640;height:0;visibility:visible;mso-wrap-style:square;v-text-anchor:top" coordsize="26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Wc2MMA&#10;AADbAAAADwAAAGRycy9kb3ducmV2LnhtbESPQWvCQBSE74L/YXlCb7rbUKqNrkFEoYd6MO0PeM0+&#10;k9Ds25B9avrvu4VCj8PMfMNsitF36kZDbANbeFwYUMRVcC3XFj7ej/MVqCjIDrvAZOGbIhTb6WSD&#10;uQt3PtOtlFolCMccLTQifa51rBryGBehJ07eJQweJcmh1m7Ae4L7TmfGPGuPLaeFBnvaN1R9lVdv&#10;4TNbvRxM1eJel/54NacoJ3mz9mE27taghEb5D/+1X52F5RP8fkk/QG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CWc2MMAAADbAAAADwAAAAAAAAAAAAAAAACYAgAAZHJzL2Rv&#10;d25yZXYueG1sUEsFBgAAAAAEAAQA9QAAAIgDAAAAAA==&#10;" path="m,l2640,e" filled="f" strokeweight=".48pt">
              <v:path arrowok="t" o:connecttype="custom" o:connectlocs="0,0;2640,0" o:connectangles="0,0"/>
            </v:shape>
            <w10:wrap anchorx="page"/>
          </v:group>
        </w:pict>
      </w:r>
      <w:r>
        <w:rPr>
          <w:noProof/>
        </w:rPr>
        <w:pict>
          <v:group id="Group 40" o:spid="_x0000_s1431" style="position:absolute;margin-left:277.5pt;margin-top:1.15pt;width:138pt;height:0;z-index:-251667456;mso-position-horizontal-relative:page" coordorigin="4920,1099"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">
            <v:shape id="Freeform 41" o:spid="_x0000_s1432" style="position:absolute;left:4920;top:1099;width:2760;height:0;visibility:visible;mso-wrap-style:square;v-text-anchor:top" coordsize="27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YEMMMA&#10;AADbAAAADwAAAGRycy9kb3ducmV2LnhtbESPQWvCQBSE7wX/w/IKXkrdmEMt0VWKIBSpB7WHHh/Z&#10;ZxLNvk13n5r++64geBxm5htmtuhdqy4UYuPZwHiUgSIuvW24MvC9X72+g4qCbLH1TAb+KMJiPnia&#10;YWH9lbd02UmlEoRjgQZqka7QOpY1OYwj3xEn7+CDQ0kyVNoGvCa4a3WeZW/aYcNpocaOljWVp93Z&#10;GUA96Tfj/GvzchRZ00r/hp81GjN87j+moIR6eYTv7U9rYJLD7Uv6AXr+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7YEMMMAAADbAAAADwAAAAAAAAAAAAAAAACYAgAAZHJzL2Rv&#10;d25yZXYueG1sUEsFBgAAAAAEAAQA9QAAAIgDAAAAAA==&#10;" path="m,l2760,e" filled="f" strokeweight=".48pt">
              <v:path arrowok="t" o:connecttype="custom" o:connectlocs="0,0;2760,0" o:connectangles="0,0"/>
            </v:shape>
            <w10:wrap anchorx="page"/>
          </v:group>
        </w:pict>
      </w:r>
    </w:p>
    <w:p w:rsidR="00F16361" w:rsidRDefault="00F16361">
      <w:pPr>
        <w:spacing w:line="200" w:lineRule="exact"/>
      </w:pPr>
    </w:p>
    <w:p w:rsidR="00F16361" w:rsidRDefault="00D74B2A">
      <w:pPr>
        <w:spacing w:line="200" w:lineRule="exact"/>
      </w:pPr>
      <w:r>
        <w:rPr>
          <w:noProof/>
        </w:rPr>
        <w:pict>
          <v:group id="Group 34" o:spid="_x0000_s1425" style="position:absolute;margin-left:275.25pt;margin-top:8.75pt;width:138pt;height:0;z-index:-251664384;mso-position-horizontal-relative:page" coordorigin="4860,1651"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">
            <v:shape id="Freeform 35" o:spid="_x0000_s1426" style="position:absolute;left:4860;top:1651;width:2760;height:0;visibility:visible;mso-wrap-style:square;v-text-anchor:top" coordsize="27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SU7sQA&#10;AADbAAAADwAAAGRycy9kb3ducmV2LnhtbESPT2vCQBTE70K/w/IKvUjd6CFKdJVSEIrUg38OPT6y&#10;zySafZvuvmr67bsFweMwM79hFqvetepKITaeDYxHGSji0tuGKwPHw/p1BioKssXWMxn4pQir5dNg&#10;gYX1N97RdS+VShCOBRqoRbpC61jW5DCOfEecvJMPDiXJUGkb8JbgrtWTLMu1w4bTQo0dvddUXvY/&#10;zgDqab8dTz63w7PIhtb6O3xt0JiX5/5tDkqol0f43v6wBvIc/r+kH6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UlO7EAAAA2wAAAA8AAAAAAAAAAAAAAAAAmAIAAGRycy9k&#10;b3ducmV2LnhtbFBLBQYAAAAABAAEAPUAAACJAwAAAAA=&#10;" path="m,l2760,e" filled="f" strokeweight=".48pt">
              <v:path arrowok="t" o:connecttype="custom" o:connectlocs="0,0;2760,0" o:connectangles="0,0"/>
            </v:shape>
            <w10:wrap anchorx="page"/>
          </v:group>
        </w:pict>
      </w:r>
    </w:p>
    <w:p w:rsidR="00F16361" w:rsidRDefault="00D74B2A">
      <w:pPr>
        <w:spacing w:before="7" w:line="220" w:lineRule="exact"/>
        <w:rPr>
          <w:sz w:val="22"/>
          <w:szCs w:val="22"/>
        </w:rPr>
      </w:pPr>
      <w:r>
        <w:rPr>
          <w:noProof/>
        </w:rPr>
        <w:pict>
          <v:group id="Group 36" o:spid="_x0000_s1427" style="position:absolute;margin-left:90pt;margin-top:0;width:132pt;height:0;z-index:-251665408;mso-position-horizontal-relative:page" coordorigin="1800,1651"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">
            <v:shape id="Freeform 37" o:spid="_x0000_s1428" style="position:absolute;left:1800;top:1651;width:2640;height:0;visibility:visible;mso-wrap-style:square;v-text-anchor:top" coordsize="26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EAAL4A&#10;AADbAAAADwAAAGRycy9kb3ducmV2LnhtbERPzYrCMBC+C/sOYRa82WQ9iHaNIrKCBz1YfYCxmW2L&#10;zaQ0o9a33xwWPH58/8v14Fv1oD42gS18ZQYUcRlcw5WFy3k3mYOKguywDUwWXhRhvfoYLTF34ckn&#10;ehRSqRTCMUcLtUiXax3LmjzGLHTEifsNvUdJsK+06/GZwn2rp8bMtMeGU0ONHW1rKm/F3Vu4TueL&#10;H1M2uNWF393NMcpRDtaOP4fNNyihQd7if/feWZilselL+gF6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CxAAC+AAAA2wAAAA8AAAAAAAAAAAAAAAAAmAIAAGRycy9kb3ducmV2&#10;LnhtbFBLBQYAAAAABAAEAPUAAACDAwAAAAA=&#10;" path="m,l2640,e" filled="f" strokeweight=".48pt">
              <v:path arrowok="t" o:connecttype="custom" o:connectlocs="0,0;2640,0" o:connectangles="0,0"/>
            </v:shape>
            <w10:wrap anchorx="page"/>
          </v:group>
        </w:pict>
      </w:r>
    </w:p>
    <w:p w:rsidR="00F16361" w:rsidRDefault="00D74B2A">
      <w:pPr>
        <w:spacing w:before="29"/>
        <w:ind w:left="120"/>
        <w:rPr>
          <w:sz w:val="24"/>
          <w:szCs w:val="24"/>
        </w:rPr>
      </w:pPr>
      <w:r>
        <w:rPr>
          <w:noProof/>
        </w:rPr>
        <w:pict>
          <v:group id="Group 28" o:spid="_x0000_s1419" style="position:absolute;left:0;text-align:left;margin-left:273.75pt;margin-top:15pt;width:138pt;height:0;z-index:-251661312;mso-position-horizontal-relative:page" coordorigin="4860,2203"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">
            <v:shape id="Freeform 29" o:spid="_x0000_s1420" style="position:absolute;left:4860;top:2203;width:2760;height:0;visibility:visible;mso-wrap-style:square;v-text-anchor:top" coordsize="27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GpAcAA&#10;AADbAAAADwAAAGRycy9kb3ducmV2LnhtbERPTWvCQBC9C/6HZYRepG70oJJmFRGEIvVQ9eBxyE6T&#10;1Oxs3J1q+u+7h4LHx/su1r1r1Z1CbDwbmE4yUMSltw1XBs6n3esSVBRki61nMvBLEdar4aDA3PoH&#10;f9L9KJVKIRxzNFCLdLnWsazJYZz4jjhxXz44lARDpW3ARwp3rZ5l2Vw7bDg11NjRtqbyevxxBlAv&#10;+sN09nEYf4vsaadv4bJHY15G/eYNlFAvT/G/+90amKf16Uv6AXr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fGpAcAAAADbAAAADwAAAAAAAAAAAAAAAACYAgAAZHJzL2Rvd25y&#10;ZXYueG1sUEsFBgAAAAAEAAQA9QAAAIUDAAAAAA==&#10;" path="m,l2760,e" filled="f" strokeweight=".48pt">
              <v:path arrowok="t" o:connecttype="custom" o:connectlocs="0,0;2760,0" o:connectangles="0,0"/>
            </v:shape>
            <w10:wrap anchorx="page"/>
          </v:group>
        </w:pict>
      </w:r>
      <w:r w:rsidR="0047509A">
        <w:rPr>
          <w:sz w:val="24"/>
          <w:szCs w:val="24"/>
        </w:rPr>
        <w:t>(</w:t>
      </w:r>
      <w:proofErr w:type="gramStart"/>
      <w:r w:rsidR="0047509A">
        <w:rPr>
          <w:sz w:val="24"/>
          <w:szCs w:val="24"/>
        </w:rPr>
        <w:t>if</w:t>
      </w:r>
      <w:proofErr w:type="gramEnd"/>
      <w:r w:rsidR="0047509A">
        <w:rPr>
          <w:sz w:val="24"/>
          <w:szCs w:val="24"/>
        </w:rPr>
        <w:t xml:space="preserve"> none, state “none”)</w:t>
      </w:r>
    </w:p>
    <w:p w:rsidR="00F16361" w:rsidRDefault="00D74B2A">
      <w:pPr>
        <w:spacing w:before="1" w:line="140" w:lineRule="exact"/>
        <w:rPr>
          <w:sz w:val="15"/>
          <w:szCs w:val="15"/>
        </w:rPr>
      </w:pPr>
      <w:r>
        <w:rPr>
          <w:noProof/>
        </w:rPr>
        <w:pict>
          <v:group id="Group 30" o:spid="_x0000_s1421" style="position:absolute;margin-left:90pt;margin-top:4.75pt;width:132pt;height:0;z-index:-251662336;mso-position-horizontal-relative:page" coordorigin="1800,2203"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">
            <v:shape id="Freeform 31" o:spid="_x0000_s1422" style="position:absolute;left:1800;top:2203;width:2640;height:0;visibility:visible;mso-wrap-style:square;v-text-anchor:top" coordsize="26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k36sIA&#10;AADbAAAADwAAAGRycy9kb3ducmV2LnhtbESPQWvCQBSE7wX/w/IEb3W3OYiNrlJEwYMemvoDntln&#10;Esy+Ddmnxn/vFgo9DjPzDbNcD75Vd+pjE9jCx9SAIi6Da7iycPrZvc9BRUF22AYmC0+KsF6N3paY&#10;u/Dgb7oXUqkE4ZijhVqky7WOZU0e4zR0xMm7hN6jJNlX2vX4SHDf6syYmfbYcFqosaNNTeW1uHkL&#10;52z+uTVlgxtd+N3NHKMc5WDtZDx8LUAJDfIf/mvvnYVZBr9f0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WTfqwgAAANsAAAAPAAAAAAAAAAAAAAAAAJgCAABkcnMvZG93&#10;bnJldi54bWxQSwUGAAAAAAQABAD1AAAAhwMAAAAA&#10;" path="m,l2640,e" filled="f" strokeweight=".48pt">
              <v:path arrowok="t" o:connecttype="custom" o:connectlocs="0,0;2640,0" o:connectangles="0,0"/>
            </v:shape>
            <w10:wrap anchorx="page"/>
          </v:group>
        </w:pict>
      </w:r>
    </w:p>
    <w:p w:rsidR="00F16361" w:rsidRDefault="00F16361">
      <w:pPr>
        <w:spacing w:line="200" w:lineRule="exact"/>
      </w:pPr>
    </w:p>
    <w:p w:rsidR="00F16361" w:rsidRDefault="00F16361">
      <w:pPr>
        <w:spacing w:line="200" w:lineRule="exact"/>
      </w:pPr>
    </w:p>
    <w:p w:rsidR="00F16361" w:rsidRDefault="0047509A" w:rsidP="00F679FB">
      <w:pPr>
        <w:ind w:left="120"/>
        <w:rPr>
          <w:sz w:val="22"/>
          <w:szCs w:val="22"/>
        </w:rPr>
      </w:pPr>
      <w:r>
        <w:rPr>
          <w:sz w:val="24"/>
          <w:szCs w:val="24"/>
        </w:rPr>
        <w:t>We understand that you are not bou</w:t>
      </w:r>
      <w:r>
        <w:rPr>
          <w:spacing w:val="-1"/>
          <w:sz w:val="24"/>
          <w:szCs w:val="24"/>
        </w:rPr>
        <w:t>n</w:t>
      </w:r>
      <w:r>
        <w:rPr>
          <w:sz w:val="24"/>
          <w:szCs w:val="24"/>
        </w:rPr>
        <w:t>d to acce</w:t>
      </w:r>
      <w:r>
        <w:rPr>
          <w:spacing w:val="-1"/>
          <w:sz w:val="24"/>
          <w:szCs w:val="24"/>
        </w:rPr>
        <w:t>p</w:t>
      </w:r>
      <w:r>
        <w:rPr>
          <w:sz w:val="24"/>
          <w:szCs w:val="24"/>
        </w:rPr>
        <w:t>t the lowest or any bid you</w:t>
      </w:r>
      <w:r w:rsidR="009F1C11">
        <w:rPr>
          <w:sz w:val="24"/>
          <w:szCs w:val="24"/>
        </w:rPr>
        <w:t xml:space="preserve"> </w:t>
      </w:r>
      <w:r>
        <w:rPr>
          <w:spacing w:val="-2"/>
          <w:sz w:val="24"/>
          <w:szCs w:val="24"/>
        </w:rPr>
        <w:t>m</w:t>
      </w:r>
      <w:r>
        <w:rPr>
          <w:sz w:val="24"/>
          <w:szCs w:val="24"/>
        </w:rPr>
        <w:t>ay receive.</w:t>
      </w:r>
    </w:p>
    <w:p w:rsidR="00F16361" w:rsidRDefault="00D74B2A">
      <w:pPr>
        <w:spacing w:before="29" w:line="260" w:lineRule="exact"/>
        <w:ind w:left="100"/>
        <w:rPr>
          <w:sz w:val="24"/>
          <w:szCs w:val="24"/>
        </w:rPr>
      </w:pPr>
      <w:r>
        <w:rPr>
          <w:noProof/>
        </w:rPr>
        <w:pict>
          <v:group id="Group 24" o:spid="_x0000_s1415" style="position:absolute;left:0;text-align:left;margin-left:90pt;margin-top:55.65pt;width:180pt;height:0;z-index:-251659264;mso-position-horizontal-relative:page" coordorigin="1800,1113"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">
            <v:shape id="Freeform 25" o:spid="_x0000_s1416" style="position:absolute;left:1800;top:1113;width:3600;height:0;visibility:visible;mso-wrap-style:square;v-text-anchor:top" coordsize="3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Qhf8QA&#10;AADbAAAADwAAAGRycy9kb3ducmV2LnhtbESPQWvCQBSE7wX/w/KE3nRTi7bGbEQKBVGRatXzI/ua&#10;pM2+Dburpv++Kwg9DjPzDZPNO9OICzlfW1bwNExAEBdW11wqOHy+D15B+ICssbFMCn7JwzzvPWSY&#10;anvlHV32oRQRwj5FBVUIbSqlLyoy6Ie2JY7el3UGQ5SulNrhNcJNI0dJMpEGa44LFbb0VlHxsz8b&#10;BcVzc2o/vl/K9dFuj5tpWO/syin12O8WMxCBuvAfvreXWsF4Arcv8Qf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kIX/EAAAA2wAAAA8AAAAAAAAAAAAAAAAAmAIAAGRycy9k&#10;b3ducmV2LnhtbFBLBQYAAAAABAAEAPUAAACJAwAAAAA=&#10;" path="m,l3600,e" filled="f" strokeweight=".7pt">
              <v:path arrowok="t" o:connecttype="custom" o:connectlocs="0,0;3600,0" o:connectangles="0,0"/>
            </v:shape>
            <w10:wrap anchorx="page"/>
          </v:group>
        </w:pict>
      </w:r>
      <w:r>
        <w:rPr>
          <w:noProof/>
        </w:rPr>
        <w:pict>
          <v:group id="Group 22" o:spid="_x0000_s1413" style="position:absolute;left:0;text-align:left;margin-left:306pt;margin-top:126.05pt;width:3in;height:0;z-index:-251658240;mso-position-horizontal-relative:page;mso-position-vertical-relative:page" coordorigin="6120,2521" coordsize="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">
            <v:shape id="Freeform 23" o:spid="_x0000_s1414" style="position:absolute;left:6120;top:2521;width:4320;height:0;visibility:visible;mso-wrap-style:square;v-text-anchor:top" coordsize="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3Q9MUA&#10;AADbAAAADwAAAGRycy9kb3ducmV2LnhtbESPT2sCMRTE74LfITyhF9FspRZdjSKFoh4E/4O3x+a5&#10;u7h5WZKo22/fFIQeh5n5DTOdN6YSD3K+tKzgvZ+AIM6sLjlXcDx890YgfEDWWFkmBT/kYT5rt6aY&#10;avvkHT32IRcRwj5FBUUIdSqlzwoy6Pu2Jo7e1TqDIUqXS+3wGeGmkoMk+ZQGS44LBdb0VVB229+N&#10;gu7y5Nbr7WB82h22clWejxe5uSn11mkWExCBmvAffrVXWsHwA/6+x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rdD0xQAAANsAAAAPAAAAAAAAAAAAAAAAAJgCAABkcnMv&#10;ZG93bnJldi54bWxQSwUGAAAAAAQABAD1AAAAigMAAAAA&#10;" path="m,l4320,e" filled="f" strokeweight=".7pt">
              <v:path arrowok="t" o:connecttype="custom" o:connectlocs="0,0;4320,0" o:connectangles="0,0"/>
            </v:shape>
            <w10:wrap anchorx="page" anchory="page"/>
          </v:group>
        </w:pict>
      </w:r>
      <w:r w:rsidR="0047509A">
        <w:rPr>
          <w:position w:val="-1"/>
          <w:sz w:val="24"/>
          <w:szCs w:val="24"/>
        </w:rPr>
        <w:t xml:space="preserve">Dated </w:t>
      </w:r>
      <w:proofErr w:type="gramStart"/>
      <w:r w:rsidR="0047509A">
        <w:rPr>
          <w:position w:val="-1"/>
          <w:sz w:val="24"/>
          <w:szCs w:val="24"/>
        </w:rPr>
        <w:t>this  day</w:t>
      </w:r>
      <w:proofErr w:type="gramEnd"/>
      <w:r w:rsidR="0047509A">
        <w:rPr>
          <w:position w:val="-1"/>
          <w:sz w:val="24"/>
          <w:szCs w:val="24"/>
        </w:rPr>
        <w:t xml:space="preserve"> of  19.</w:t>
      </w:r>
    </w:p>
    <w:p w:rsidR="00F16361" w:rsidRDefault="00F16361">
      <w:pPr>
        <w:spacing w:before="9" w:line="180" w:lineRule="exact"/>
        <w:rPr>
          <w:sz w:val="19"/>
          <w:szCs w:val="19"/>
        </w:rPr>
      </w:pPr>
    </w:p>
    <w:p w:rsidR="00F16361" w:rsidRDefault="00F16361">
      <w:pPr>
        <w:spacing w:line="200" w:lineRule="exact"/>
      </w:pPr>
    </w:p>
    <w:p w:rsidR="00F16361" w:rsidRDefault="00F16361">
      <w:pPr>
        <w:spacing w:line="200" w:lineRule="exact"/>
      </w:pPr>
    </w:p>
    <w:p w:rsidR="00F16361" w:rsidRDefault="0047509A">
      <w:pPr>
        <w:spacing w:before="34"/>
        <w:ind w:left="100"/>
      </w:pPr>
      <w:r>
        <w:rPr>
          <w:i/>
          <w:spacing w:val="-1"/>
        </w:rPr>
        <w:t>[</w:t>
      </w:r>
      <w:proofErr w:type="gramStart"/>
      <w:r>
        <w:rPr>
          <w:i/>
        </w:rPr>
        <w:t>signat</w:t>
      </w:r>
      <w:r>
        <w:rPr>
          <w:i/>
          <w:spacing w:val="-1"/>
        </w:rPr>
        <w:t>u</w:t>
      </w:r>
      <w:r>
        <w:rPr>
          <w:i/>
        </w:rPr>
        <w:t>r</w:t>
      </w:r>
      <w:r>
        <w:rPr>
          <w:i/>
          <w:spacing w:val="-2"/>
        </w:rPr>
        <w:t>e</w:t>
      </w:r>
      <w:proofErr w:type="gramEnd"/>
      <w:r>
        <w:rPr>
          <w:i/>
        </w:rPr>
        <w:t xml:space="preserve">]                                                                   </w:t>
      </w:r>
      <w:r>
        <w:rPr>
          <w:i/>
          <w:spacing w:val="-1"/>
        </w:rPr>
        <w:t>[</w:t>
      </w:r>
      <w:proofErr w:type="spellStart"/>
      <w:proofErr w:type="gramStart"/>
      <w:r>
        <w:rPr>
          <w:i/>
        </w:rPr>
        <w:t>int</w:t>
      </w:r>
      <w:r>
        <w:rPr>
          <w:i/>
          <w:spacing w:val="1"/>
        </w:rPr>
        <w:t>h</w:t>
      </w:r>
      <w:r>
        <w:rPr>
          <w:i/>
        </w:rPr>
        <w:t>ec</w:t>
      </w:r>
      <w:r>
        <w:rPr>
          <w:i/>
          <w:spacing w:val="-1"/>
        </w:rPr>
        <w:t>ap</w:t>
      </w:r>
      <w:r>
        <w:rPr>
          <w:i/>
          <w:spacing w:val="1"/>
        </w:rPr>
        <w:t>a</w:t>
      </w:r>
      <w:r>
        <w:rPr>
          <w:i/>
        </w:rPr>
        <w:t>city</w:t>
      </w:r>
      <w:proofErr w:type="spellEnd"/>
      <w:proofErr w:type="gramEnd"/>
      <w:r>
        <w:rPr>
          <w:i/>
        </w:rPr>
        <w:t xml:space="preserve"> o</w:t>
      </w:r>
      <w:r>
        <w:rPr>
          <w:i/>
          <w:spacing w:val="-3"/>
        </w:rPr>
        <w:t>f</w:t>
      </w:r>
      <w:r>
        <w:rPr>
          <w:i/>
        </w:rPr>
        <w:t>]</w:t>
      </w:r>
    </w:p>
    <w:p w:rsidR="00F16361" w:rsidRDefault="00F16361">
      <w:pPr>
        <w:spacing w:before="16" w:line="260" w:lineRule="exact"/>
        <w:rPr>
          <w:sz w:val="26"/>
          <w:szCs w:val="26"/>
        </w:rPr>
      </w:pPr>
    </w:p>
    <w:p w:rsidR="00F16361" w:rsidRDefault="0047509A">
      <w:pPr>
        <w:tabs>
          <w:tab w:val="left" w:pos="8740"/>
        </w:tabs>
        <w:ind w:left="100"/>
        <w:rPr>
          <w:sz w:val="24"/>
          <w:szCs w:val="24"/>
        </w:rPr>
        <w:sectPr w:rsidR="00F16361">
          <w:pgSz w:w="12240" w:h="15840"/>
          <w:pgMar w:top="1160" w:right="1340" w:bottom="280" w:left="1700" w:header="742" w:footer="0" w:gutter="0"/>
          <w:cols w:space="720"/>
        </w:sectPr>
      </w:pPr>
      <w:r>
        <w:rPr>
          <w:sz w:val="24"/>
          <w:szCs w:val="24"/>
        </w:rPr>
        <w:t>Duly authorized to sign Bid for and on behalf of</w:t>
      </w:r>
      <w:r>
        <w:rPr>
          <w:sz w:val="24"/>
          <w:szCs w:val="24"/>
          <w:u w:val="single" w:color="000000"/>
        </w:rPr>
        <w:tab/>
      </w:r>
    </w:p>
    <w:p w:rsidR="00F16361" w:rsidRDefault="00F16361">
      <w:pPr>
        <w:spacing w:before="3" w:line="240" w:lineRule="exact"/>
        <w:rPr>
          <w:sz w:val="24"/>
          <w:szCs w:val="24"/>
        </w:rPr>
      </w:pPr>
    </w:p>
    <w:p w:rsidR="00F16361" w:rsidRDefault="00F16361">
      <w:pPr>
        <w:spacing w:before="3" w:line="240" w:lineRule="exact"/>
        <w:rPr>
          <w:sz w:val="24"/>
          <w:szCs w:val="24"/>
        </w:rPr>
      </w:pPr>
    </w:p>
    <w:p w:rsidR="00F16361" w:rsidRDefault="0047509A">
      <w:pPr>
        <w:spacing w:before="23"/>
        <w:ind w:left="3326" w:right="3258"/>
        <w:jc w:val="center"/>
        <w:rPr>
          <w:sz w:val="28"/>
          <w:szCs w:val="28"/>
        </w:rPr>
      </w:pPr>
      <w:proofErr w:type="gramStart"/>
      <w:r>
        <w:rPr>
          <w:b/>
          <w:sz w:val="28"/>
          <w:szCs w:val="28"/>
        </w:rPr>
        <w:t>2.Bid</w:t>
      </w:r>
      <w:proofErr w:type="gramEnd"/>
      <w:r w:rsidR="00942131">
        <w:rPr>
          <w:b/>
          <w:sz w:val="28"/>
          <w:szCs w:val="28"/>
        </w:rPr>
        <w:t xml:space="preserve"> </w:t>
      </w:r>
      <w:r>
        <w:rPr>
          <w:b/>
          <w:sz w:val="28"/>
          <w:szCs w:val="28"/>
        </w:rPr>
        <w:t>Security</w:t>
      </w:r>
      <w:r w:rsidR="00942131">
        <w:rPr>
          <w:b/>
          <w:sz w:val="28"/>
          <w:szCs w:val="28"/>
        </w:rPr>
        <w:t xml:space="preserve"> </w:t>
      </w:r>
      <w:r>
        <w:rPr>
          <w:b/>
          <w:w w:val="99"/>
          <w:sz w:val="28"/>
          <w:szCs w:val="28"/>
        </w:rPr>
        <w:t>Form</w:t>
      </w:r>
    </w:p>
    <w:p w:rsidR="00F16361" w:rsidRDefault="00F16361">
      <w:pPr>
        <w:spacing w:before="8" w:line="140" w:lineRule="exact"/>
        <w:rPr>
          <w:sz w:val="14"/>
          <w:szCs w:val="14"/>
        </w:rPr>
      </w:pPr>
    </w:p>
    <w:p w:rsidR="00F16361" w:rsidRDefault="00F16361">
      <w:pPr>
        <w:spacing w:line="200" w:lineRule="exact"/>
      </w:pPr>
    </w:p>
    <w:p w:rsidR="00F16361" w:rsidRDefault="00F16361">
      <w:pPr>
        <w:spacing w:line="200" w:lineRule="exact"/>
      </w:pPr>
    </w:p>
    <w:p w:rsidR="00F16361" w:rsidRDefault="0047509A">
      <w:pPr>
        <w:ind w:left="120" w:right="77"/>
        <w:jc w:val="both"/>
        <w:rPr>
          <w:sz w:val="24"/>
          <w:szCs w:val="24"/>
        </w:rPr>
      </w:pPr>
      <w:proofErr w:type="gramStart"/>
      <w:r>
        <w:rPr>
          <w:sz w:val="24"/>
          <w:szCs w:val="24"/>
        </w:rPr>
        <w:t>Whereas</w:t>
      </w:r>
      <w:r>
        <w:rPr>
          <w:i/>
        </w:rPr>
        <w:t>[</w:t>
      </w:r>
      <w:proofErr w:type="gramEnd"/>
      <w:r>
        <w:rPr>
          <w:i/>
          <w:spacing w:val="1"/>
        </w:rPr>
        <w:t>n</w:t>
      </w:r>
      <w:r>
        <w:rPr>
          <w:i/>
        </w:rPr>
        <w:t>a</w:t>
      </w:r>
      <w:r>
        <w:rPr>
          <w:i/>
          <w:spacing w:val="1"/>
        </w:rPr>
        <w:t>m</w:t>
      </w:r>
      <w:r>
        <w:rPr>
          <w:i/>
        </w:rPr>
        <w:t>e</w:t>
      </w:r>
      <w:r>
        <w:rPr>
          <w:i/>
          <w:spacing w:val="1"/>
        </w:rPr>
        <w:t>o</w:t>
      </w:r>
      <w:r>
        <w:rPr>
          <w:i/>
        </w:rPr>
        <w:t>ft</w:t>
      </w:r>
      <w:r>
        <w:rPr>
          <w:i/>
          <w:spacing w:val="1"/>
        </w:rPr>
        <w:t>h</w:t>
      </w:r>
      <w:r>
        <w:rPr>
          <w:i/>
        </w:rPr>
        <w:t>eBidde</w:t>
      </w:r>
      <w:r>
        <w:rPr>
          <w:i/>
          <w:spacing w:val="-2"/>
        </w:rPr>
        <w:t>r</w:t>
      </w:r>
      <w:r>
        <w:rPr>
          <w:i/>
        </w:rPr>
        <w:t>]</w:t>
      </w:r>
      <w:r>
        <w:rPr>
          <w:sz w:val="24"/>
          <w:szCs w:val="24"/>
        </w:rPr>
        <w:t>(h</w:t>
      </w:r>
      <w:r>
        <w:rPr>
          <w:spacing w:val="-1"/>
          <w:sz w:val="24"/>
          <w:szCs w:val="24"/>
        </w:rPr>
        <w:t>e</w:t>
      </w:r>
      <w:r>
        <w:rPr>
          <w:sz w:val="24"/>
          <w:szCs w:val="24"/>
        </w:rPr>
        <w:t>rei</w:t>
      </w:r>
      <w:r>
        <w:rPr>
          <w:spacing w:val="-1"/>
          <w:sz w:val="24"/>
          <w:szCs w:val="24"/>
        </w:rPr>
        <w:t>n</w:t>
      </w:r>
      <w:r>
        <w:rPr>
          <w:sz w:val="24"/>
          <w:szCs w:val="24"/>
        </w:rPr>
        <w:t>a</w:t>
      </w:r>
      <w:r>
        <w:rPr>
          <w:spacing w:val="-1"/>
          <w:sz w:val="24"/>
          <w:szCs w:val="24"/>
        </w:rPr>
        <w:t>f</w:t>
      </w:r>
      <w:r>
        <w:rPr>
          <w:sz w:val="24"/>
          <w:szCs w:val="24"/>
        </w:rPr>
        <w:t>tercalled“theBidde</w:t>
      </w:r>
      <w:r>
        <w:rPr>
          <w:spacing w:val="-1"/>
          <w:sz w:val="24"/>
          <w:szCs w:val="24"/>
        </w:rPr>
        <w:t>r</w:t>
      </w:r>
      <w:r>
        <w:rPr>
          <w:sz w:val="24"/>
          <w:szCs w:val="24"/>
        </w:rPr>
        <w:t>”)hassub</w:t>
      </w:r>
      <w:r>
        <w:rPr>
          <w:spacing w:val="-2"/>
          <w:sz w:val="24"/>
          <w:szCs w:val="24"/>
        </w:rPr>
        <w:t>m</w:t>
      </w:r>
      <w:r>
        <w:rPr>
          <w:sz w:val="24"/>
          <w:szCs w:val="24"/>
        </w:rPr>
        <w:t>itt</w:t>
      </w:r>
      <w:r>
        <w:rPr>
          <w:spacing w:val="-1"/>
          <w:sz w:val="24"/>
          <w:szCs w:val="24"/>
        </w:rPr>
        <w:t>e</w:t>
      </w:r>
      <w:r>
        <w:rPr>
          <w:sz w:val="24"/>
          <w:szCs w:val="24"/>
        </w:rPr>
        <w:t>ditsbiddated</w:t>
      </w:r>
      <w:r>
        <w:rPr>
          <w:i/>
          <w:spacing w:val="-1"/>
        </w:rPr>
        <w:t>[</w:t>
      </w:r>
      <w:r>
        <w:rPr>
          <w:i/>
          <w:spacing w:val="1"/>
        </w:rPr>
        <w:t>da</w:t>
      </w:r>
      <w:r>
        <w:rPr>
          <w:i/>
          <w:spacing w:val="-2"/>
        </w:rPr>
        <w:t>t</w:t>
      </w:r>
      <w:r>
        <w:rPr>
          <w:i/>
        </w:rPr>
        <w:t xml:space="preserve">e </w:t>
      </w:r>
      <w:proofErr w:type="spellStart"/>
      <w:r>
        <w:rPr>
          <w:i/>
        </w:rPr>
        <w:t>ofs</w:t>
      </w:r>
      <w:r>
        <w:rPr>
          <w:i/>
          <w:spacing w:val="-1"/>
        </w:rPr>
        <w:t>u</w:t>
      </w:r>
      <w:r>
        <w:rPr>
          <w:i/>
        </w:rPr>
        <w:t>bm</w:t>
      </w:r>
      <w:r>
        <w:rPr>
          <w:i/>
          <w:spacing w:val="-1"/>
        </w:rPr>
        <w:t>i</w:t>
      </w:r>
      <w:r>
        <w:rPr>
          <w:i/>
        </w:rPr>
        <w:t>ss</w:t>
      </w:r>
      <w:r>
        <w:rPr>
          <w:i/>
          <w:spacing w:val="-2"/>
        </w:rPr>
        <w:t>i</w:t>
      </w:r>
      <w:r>
        <w:rPr>
          <w:i/>
        </w:rPr>
        <w:t>on</w:t>
      </w:r>
      <w:proofErr w:type="spellEnd"/>
      <w:r>
        <w:rPr>
          <w:i/>
        </w:rPr>
        <w:t xml:space="preserve"> </w:t>
      </w:r>
      <w:proofErr w:type="spellStart"/>
      <w:r>
        <w:rPr>
          <w:i/>
        </w:rPr>
        <w:t>ofb</w:t>
      </w:r>
      <w:r>
        <w:rPr>
          <w:i/>
          <w:spacing w:val="-1"/>
        </w:rPr>
        <w:t>i</w:t>
      </w:r>
      <w:r>
        <w:rPr>
          <w:i/>
          <w:spacing w:val="-2"/>
        </w:rPr>
        <w:t>d</w:t>
      </w:r>
      <w:proofErr w:type="spellEnd"/>
      <w:r>
        <w:rPr>
          <w:i/>
        </w:rPr>
        <w:t>]</w:t>
      </w:r>
      <w:r w:rsidR="00897810">
        <w:rPr>
          <w:i/>
        </w:rPr>
        <w:t xml:space="preserve"> </w:t>
      </w:r>
      <w:r>
        <w:rPr>
          <w:sz w:val="24"/>
          <w:szCs w:val="24"/>
        </w:rPr>
        <w:t>for</w:t>
      </w:r>
      <w:r w:rsidR="00897810">
        <w:rPr>
          <w:sz w:val="24"/>
          <w:szCs w:val="24"/>
        </w:rPr>
        <w:t xml:space="preserve"> </w:t>
      </w:r>
      <w:r>
        <w:rPr>
          <w:sz w:val="24"/>
          <w:szCs w:val="24"/>
        </w:rPr>
        <w:t>the</w:t>
      </w:r>
      <w:r w:rsidR="00897810">
        <w:rPr>
          <w:sz w:val="24"/>
          <w:szCs w:val="24"/>
        </w:rPr>
        <w:t xml:space="preserve"> </w:t>
      </w:r>
      <w:r>
        <w:rPr>
          <w:sz w:val="24"/>
          <w:szCs w:val="24"/>
        </w:rPr>
        <w:t>supply</w:t>
      </w:r>
      <w:r w:rsidR="00897810">
        <w:rPr>
          <w:sz w:val="24"/>
          <w:szCs w:val="24"/>
        </w:rPr>
        <w:t xml:space="preserve"> </w:t>
      </w:r>
      <w:r>
        <w:rPr>
          <w:sz w:val="24"/>
          <w:szCs w:val="24"/>
        </w:rPr>
        <w:t>of</w:t>
      </w:r>
      <w:r>
        <w:rPr>
          <w:i/>
          <w:spacing w:val="-1"/>
        </w:rPr>
        <w:t>[</w:t>
      </w:r>
      <w:r>
        <w:rPr>
          <w:i/>
        </w:rPr>
        <w:t>name a</w:t>
      </w:r>
      <w:r>
        <w:rPr>
          <w:i/>
          <w:spacing w:val="-1"/>
        </w:rPr>
        <w:t>n</w:t>
      </w:r>
      <w:r>
        <w:rPr>
          <w:i/>
        </w:rPr>
        <w:t>d/</w:t>
      </w:r>
      <w:proofErr w:type="spellStart"/>
      <w:r>
        <w:rPr>
          <w:i/>
          <w:spacing w:val="-1"/>
        </w:rPr>
        <w:t>o</w:t>
      </w:r>
      <w:r>
        <w:rPr>
          <w:i/>
        </w:rPr>
        <w:t>rdescripti</w:t>
      </w:r>
      <w:r>
        <w:rPr>
          <w:i/>
          <w:spacing w:val="-1"/>
        </w:rPr>
        <w:t>o</w:t>
      </w:r>
      <w:r>
        <w:rPr>
          <w:i/>
        </w:rPr>
        <w:t>n</w:t>
      </w:r>
      <w:proofErr w:type="spellEnd"/>
      <w:r>
        <w:rPr>
          <w:i/>
        </w:rPr>
        <w:t xml:space="preserve"> </w:t>
      </w:r>
      <w:proofErr w:type="spellStart"/>
      <w:r>
        <w:rPr>
          <w:i/>
        </w:rPr>
        <w:t>oft</w:t>
      </w:r>
      <w:r>
        <w:rPr>
          <w:i/>
          <w:spacing w:val="1"/>
        </w:rPr>
        <w:t>h</w:t>
      </w:r>
      <w:r>
        <w:rPr>
          <w:i/>
        </w:rPr>
        <w:t>e</w:t>
      </w:r>
      <w:r>
        <w:rPr>
          <w:i/>
          <w:spacing w:val="-1"/>
        </w:rPr>
        <w:t>g</w:t>
      </w:r>
      <w:r>
        <w:rPr>
          <w:i/>
          <w:spacing w:val="1"/>
        </w:rPr>
        <w:t>o</w:t>
      </w:r>
      <w:r>
        <w:rPr>
          <w:i/>
          <w:spacing w:val="-1"/>
        </w:rPr>
        <w:t>o</w:t>
      </w:r>
      <w:r>
        <w:rPr>
          <w:i/>
          <w:spacing w:val="1"/>
        </w:rPr>
        <w:t>d</w:t>
      </w:r>
      <w:r>
        <w:rPr>
          <w:i/>
          <w:spacing w:val="-2"/>
        </w:rPr>
        <w:t>s</w:t>
      </w:r>
      <w:proofErr w:type="spellEnd"/>
      <w:r>
        <w:rPr>
          <w:i/>
        </w:rPr>
        <w:t>]</w:t>
      </w:r>
      <w:r w:rsidR="00897810">
        <w:rPr>
          <w:i/>
        </w:rPr>
        <w:t xml:space="preserve"> </w:t>
      </w:r>
      <w:r>
        <w:rPr>
          <w:sz w:val="24"/>
          <w:szCs w:val="24"/>
        </w:rPr>
        <w:t>(</w:t>
      </w:r>
      <w:r>
        <w:rPr>
          <w:spacing w:val="-1"/>
          <w:sz w:val="24"/>
          <w:szCs w:val="24"/>
        </w:rPr>
        <w:t>h</w:t>
      </w:r>
      <w:r>
        <w:rPr>
          <w:sz w:val="24"/>
          <w:szCs w:val="24"/>
        </w:rPr>
        <w:t>erei</w:t>
      </w:r>
      <w:r>
        <w:rPr>
          <w:spacing w:val="-1"/>
          <w:sz w:val="24"/>
          <w:szCs w:val="24"/>
        </w:rPr>
        <w:t>n</w:t>
      </w:r>
      <w:r w:rsidR="00897810">
        <w:rPr>
          <w:spacing w:val="-1"/>
          <w:sz w:val="24"/>
          <w:szCs w:val="24"/>
        </w:rPr>
        <w:t xml:space="preserve"> </w:t>
      </w:r>
      <w:r>
        <w:rPr>
          <w:sz w:val="24"/>
          <w:szCs w:val="24"/>
        </w:rPr>
        <w:t>after</w:t>
      </w:r>
      <w:r w:rsidR="00897810">
        <w:rPr>
          <w:sz w:val="24"/>
          <w:szCs w:val="24"/>
        </w:rPr>
        <w:t xml:space="preserve"> </w:t>
      </w:r>
      <w:r>
        <w:rPr>
          <w:sz w:val="24"/>
          <w:szCs w:val="24"/>
        </w:rPr>
        <w:t>called</w:t>
      </w:r>
      <w:r w:rsidR="00897810">
        <w:rPr>
          <w:sz w:val="24"/>
          <w:szCs w:val="24"/>
        </w:rPr>
        <w:t xml:space="preserve"> </w:t>
      </w:r>
      <w:r>
        <w:rPr>
          <w:sz w:val="24"/>
          <w:szCs w:val="24"/>
        </w:rPr>
        <w:t>“t</w:t>
      </w:r>
      <w:r>
        <w:rPr>
          <w:spacing w:val="-1"/>
          <w:sz w:val="24"/>
          <w:szCs w:val="24"/>
        </w:rPr>
        <w:t>h</w:t>
      </w:r>
      <w:r>
        <w:rPr>
          <w:sz w:val="24"/>
          <w:szCs w:val="24"/>
        </w:rPr>
        <w:t>e Bid”).</w:t>
      </w:r>
    </w:p>
    <w:p w:rsidR="00F16361" w:rsidRDefault="00F16361">
      <w:pPr>
        <w:spacing w:before="16" w:line="260" w:lineRule="exact"/>
        <w:rPr>
          <w:sz w:val="26"/>
          <w:szCs w:val="26"/>
        </w:rPr>
      </w:pPr>
    </w:p>
    <w:p w:rsidR="00F16361" w:rsidRDefault="0047509A">
      <w:pPr>
        <w:ind w:left="120" w:right="77"/>
        <w:jc w:val="both"/>
        <w:rPr>
          <w:sz w:val="24"/>
          <w:szCs w:val="24"/>
        </w:rPr>
      </w:pPr>
      <w:r>
        <w:rPr>
          <w:sz w:val="24"/>
          <w:szCs w:val="24"/>
        </w:rPr>
        <w:t>KNOW</w:t>
      </w:r>
      <w:r w:rsidR="00897810">
        <w:rPr>
          <w:sz w:val="24"/>
          <w:szCs w:val="24"/>
        </w:rPr>
        <w:t xml:space="preserve"> </w:t>
      </w:r>
      <w:r>
        <w:rPr>
          <w:sz w:val="24"/>
          <w:szCs w:val="24"/>
        </w:rPr>
        <w:t>A</w:t>
      </w:r>
      <w:r>
        <w:rPr>
          <w:spacing w:val="1"/>
          <w:sz w:val="24"/>
          <w:szCs w:val="24"/>
        </w:rPr>
        <w:t>L</w:t>
      </w:r>
      <w:r>
        <w:rPr>
          <w:sz w:val="24"/>
          <w:szCs w:val="24"/>
        </w:rPr>
        <w:t>L</w:t>
      </w:r>
      <w:r w:rsidR="00897810">
        <w:rPr>
          <w:sz w:val="24"/>
          <w:szCs w:val="24"/>
        </w:rPr>
        <w:t xml:space="preserve"> </w:t>
      </w:r>
      <w:r>
        <w:rPr>
          <w:sz w:val="24"/>
          <w:szCs w:val="24"/>
        </w:rPr>
        <w:t>PEOPLE</w:t>
      </w:r>
      <w:r w:rsidR="00897810">
        <w:rPr>
          <w:sz w:val="24"/>
          <w:szCs w:val="24"/>
        </w:rPr>
        <w:t xml:space="preserve"> </w:t>
      </w:r>
      <w:r>
        <w:rPr>
          <w:sz w:val="24"/>
          <w:szCs w:val="24"/>
        </w:rPr>
        <w:t>by</w:t>
      </w:r>
      <w:r w:rsidR="00897810">
        <w:rPr>
          <w:sz w:val="24"/>
          <w:szCs w:val="24"/>
        </w:rPr>
        <w:t xml:space="preserve"> </w:t>
      </w:r>
      <w:r>
        <w:rPr>
          <w:sz w:val="24"/>
          <w:szCs w:val="24"/>
        </w:rPr>
        <w:t>these</w:t>
      </w:r>
      <w:r w:rsidR="00897810">
        <w:rPr>
          <w:sz w:val="24"/>
          <w:szCs w:val="24"/>
        </w:rPr>
        <w:t xml:space="preserve"> </w:t>
      </w:r>
      <w:r>
        <w:rPr>
          <w:sz w:val="24"/>
          <w:szCs w:val="24"/>
        </w:rPr>
        <w:t>presents</w:t>
      </w:r>
      <w:r w:rsidR="00897810">
        <w:rPr>
          <w:sz w:val="24"/>
          <w:szCs w:val="24"/>
        </w:rPr>
        <w:t xml:space="preserve"> </w:t>
      </w:r>
      <w:r>
        <w:rPr>
          <w:sz w:val="24"/>
          <w:szCs w:val="24"/>
        </w:rPr>
        <w:t>that</w:t>
      </w:r>
      <w:r w:rsidR="00897810">
        <w:rPr>
          <w:sz w:val="24"/>
          <w:szCs w:val="24"/>
        </w:rPr>
        <w:t xml:space="preserve"> </w:t>
      </w:r>
      <w:proofErr w:type="gramStart"/>
      <w:r>
        <w:rPr>
          <w:spacing w:val="1"/>
          <w:sz w:val="19"/>
          <w:szCs w:val="19"/>
        </w:rPr>
        <w:t>W</w:t>
      </w:r>
      <w:r>
        <w:rPr>
          <w:sz w:val="19"/>
          <w:szCs w:val="19"/>
        </w:rPr>
        <w:t>E</w:t>
      </w:r>
      <w:r>
        <w:rPr>
          <w:i/>
          <w:spacing w:val="-1"/>
        </w:rPr>
        <w:t>[</w:t>
      </w:r>
      <w:proofErr w:type="gramEnd"/>
      <w:r>
        <w:rPr>
          <w:i/>
          <w:spacing w:val="1"/>
        </w:rPr>
        <w:t>n</w:t>
      </w:r>
      <w:r>
        <w:rPr>
          <w:i/>
          <w:spacing w:val="-1"/>
        </w:rPr>
        <w:t>a</w:t>
      </w:r>
      <w:r>
        <w:rPr>
          <w:i/>
        </w:rPr>
        <w:t>me</w:t>
      </w:r>
      <w:r>
        <w:rPr>
          <w:i/>
          <w:spacing w:val="1"/>
        </w:rPr>
        <w:t xml:space="preserve"> </w:t>
      </w:r>
      <w:proofErr w:type="spellStart"/>
      <w:r>
        <w:rPr>
          <w:i/>
          <w:spacing w:val="1"/>
        </w:rPr>
        <w:t>o</w:t>
      </w:r>
      <w:r>
        <w:rPr>
          <w:i/>
        </w:rPr>
        <w:t>f</w:t>
      </w:r>
      <w:r>
        <w:rPr>
          <w:i/>
          <w:spacing w:val="-1"/>
        </w:rPr>
        <w:t>ba</w:t>
      </w:r>
      <w:r>
        <w:rPr>
          <w:i/>
          <w:spacing w:val="1"/>
        </w:rPr>
        <w:t>n</w:t>
      </w:r>
      <w:r>
        <w:rPr>
          <w:i/>
          <w:spacing w:val="-3"/>
        </w:rPr>
        <w:t>k</w:t>
      </w:r>
      <w:proofErr w:type="spellEnd"/>
      <w:r>
        <w:rPr>
          <w:i/>
        </w:rPr>
        <w:t>]</w:t>
      </w:r>
      <w:r>
        <w:rPr>
          <w:sz w:val="24"/>
          <w:szCs w:val="24"/>
        </w:rPr>
        <w:t>of</w:t>
      </w:r>
      <w:r>
        <w:rPr>
          <w:i/>
          <w:spacing w:val="-1"/>
        </w:rPr>
        <w:t>[</w:t>
      </w:r>
      <w:r>
        <w:rPr>
          <w:i/>
          <w:spacing w:val="1"/>
        </w:rPr>
        <w:t>n</w:t>
      </w:r>
      <w:r>
        <w:rPr>
          <w:i/>
        </w:rPr>
        <w:t xml:space="preserve">ame </w:t>
      </w:r>
      <w:proofErr w:type="spellStart"/>
      <w:r>
        <w:rPr>
          <w:i/>
        </w:rPr>
        <w:t>ofcountr</w:t>
      </w:r>
      <w:r>
        <w:rPr>
          <w:i/>
          <w:spacing w:val="-3"/>
        </w:rPr>
        <w:t>y</w:t>
      </w:r>
      <w:proofErr w:type="spellEnd"/>
      <w:r>
        <w:rPr>
          <w:i/>
          <w:spacing w:val="4"/>
        </w:rPr>
        <w:t>]</w:t>
      </w:r>
      <w:r>
        <w:rPr>
          <w:sz w:val="24"/>
          <w:szCs w:val="24"/>
        </w:rPr>
        <w:t>,having</w:t>
      </w:r>
      <w:r w:rsidR="00F15C7E">
        <w:rPr>
          <w:sz w:val="24"/>
          <w:szCs w:val="24"/>
        </w:rPr>
        <w:t xml:space="preserve"> </w:t>
      </w:r>
      <w:r>
        <w:rPr>
          <w:sz w:val="24"/>
          <w:szCs w:val="24"/>
        </w:rPr>
        <w:t>our regi</w:t>
      </w:r>
      <w:r>
        <w:rPr>
          <w:spacing w:val="-1"/>
          <w:sz w:val="24"/>
          <w:szCs w:val="24"/>
        </w:rPr>
        <w:t>s</w:t>
      </w:r>
      <w:r>
        <w:rPr>
          <w:spacing w:val="1"/>
          <w:sz w:val="24"/>
          <w:szCs w:val="24"/>
        </w:rPr>
        <w:t>t</w:t>
      </w:r>
      <w:r>
        <w:rPr>
          <w:sz w:val="24"/>
          <w:szCs w:val="24"/>
        </w:rPr>
        <w:t>ered</w:t>
      </w:r>
      <w:r w:rsidR="00F15C7E">
        <w:rPr>
          <w:sz w:val="24"/>
          <w:szCs w:val="24"/>
        </w:rPr>
        <w:t xml:space="preserve"> </w:t>
      </w:r>
      <w:r>
        <w:rPr>
          <w:sz w:val="24"/>
          <w:szCs w:val="24"/>
        </w:rPr>
        <w:t>office</w:t>
      </w:r>
      <w:r w:rsidR="00F15C7E">
        <w:rPr>
          <w:sz w:val="24"/>
          <w:szCs w:val="24"/>
        </w:rPr>
        <w:t xml:space="preserve"> </w:t>
      </w:r>
      <w:r>
        <w:rPr>
          <w:sz w:val="24"/>
          <w:szCs w:val="24"/>
        </w:rPr>
        <w:t>at</w:t>
      </w:r>
      <w:r>
        <w:rPr>
          <w:i/>
          <w:spacing w:val="-1"/>
        </w:rPr>
        <w:t>[</w:t>
      </w:r>
      <w:proofErr w:type="spellStart"/>
      <w:r>
        <w:rPr>
          <w:i/>
        </w:rPr>
        <w:t>ad</w:t>
      </w:r>
      <w:r>
        <w:rPr>
          <w:i/>
          <w:spacing w:val="-1"/>
        </w:rPr>
        <w:t>d</w:t>
      </w:r>
      <w:r>
        <w:rPr>
          <w:i/>
        </w:rPr>
        <w:t>ressof</w:t>
      </w:r>
      <w:proofErr w:type="spellEnd"/>
      <w:r>
        <w:rPr>
          <w:i/>
        </w:rPr>
        <w:t xml:space="preserve"> b</w:t>
      </w:r>
      <w:r>
        <w:rPr>
          <w:i/>
          <w:spacing w:val="-1"/>
        </w:rPr>
        <w:t>a</w:t>
      </w:r>
      <w:r>
        <w:rPr>
          <w:i/>
        </w:rPr>
        <w:t>n</w:t>
      </w:r>
      <w:r>
        <w:rPr>
          <w:i/>
          <w:spacing w:val="-3"/>
        </w:rPr>
        <w:t>k</w:t>
      </w:r>
      <w:r>
        <w:rPr>
          <w:i/>
        </w:rPr>
        <w:t>]</w:t>
      </w:r>
      <w:r>
        <w:rPr>
          <w:sz w:val="24"/>
          <w:szCs w:val="24"/>
        </w:rPr>
        <w:t>(hereinafter called</w:t>
      </w:r>
      <w:r w:rsidR="00F15C7E">
        <w:rPr>
          <w:sz w:val="24"/>
          <w:szCs w:val="24"/>
        </w:rPr>
        <w:t xml:space="preserve"> </w:t>
      </w:r>
      <w:r>
        <w:rPr>
          <w:sz w:val="24"/>
          <w:szCs w:val="24"/>
        </w:rPr>
        <w:t>“the</w:t>
      </w:r>
      <w:r w:rsidR="00F15C7E">
        <w:rPr>
          <w:sz w:val="24"/>
          <w:szCs w:val="24"/>
        </w:rPr>
        <w:t xml:space="preserve"> </w:t>
      </w:r>
      <w:r>
        <w:rPr>
          <w:sz w:val="24"/>
          <w:szCs w:val="24"/>
        </w:rPr>
        <w:t>Bank”),are</w:t>
      </w:r>
      <w:r w:rsidR="00F15C7E">
        <w:rPr>
          <w:sz w:val="24"/>
          <w:szCs w:val="24"/>
        </w:rPr>
        <w:t xml:space="preserve"> </w:t>
      </w:r>
      <w:r>
        <w:rPr>
          <w:sz w:val="24"/>
          <w:szCs w:val="24"/>
        </w:rPr>
        <w:t>bound</w:t>
      </w:r>
      <w:r w:rsidR="00F15C7E">
        <w:rPr>
          <w:sz w:val="24"/>
          <w:szCs w:val="24"/>
        </w:rPr>
        <w:t xml:space="preserve"> </w:t>
      </w:r>
      <w:r>
        <w:rPr>
          <w:sz w:val="24"/>
          <w:szCs w:val="24"/>
        </w:rPr>
        <w:t>unto</w:t>
      </w:r>
      <w:r>
        <w:rPr>
          <w:i/>
          <w:spacing w:val="-1"/>
        </w:rPr>
        <w:t>[</w:t>
      </w:r>
      <w:proofErr w:type="spellStart"/>
      <w:r>
        <w:rPr>
          <w:i/>
        </w:rPr>
        <w:t>nameof</w:t>
      </w:r>
      <w:proofErr w:type="spellEnd"/>
      <w:r>
        <w:rPr>
          <w:i/>
        </w:rPr>
        <w:t xml:space="preserve"> </w:t>
      </w:r>
      <w:proofErr w:type="spellStart"/>
      <w:r>
        <w:rPr>
          <w:i/>
        </w:rPr>
        <w:t>Pro</w:t>
      </w:r>
      <w:r>
        <w:rPr>
          <w:i/>
          <w:spacing w:val="-1"/>
        </w:rPr>
        <w:t>c</w:t>
      </w:r>
      <w:r>
        <w:rPr>
          <w:i/>
        </w:rPr>
        <w:t>ur</w:t>
      </w:r>
      <w:r>
        <w:rPr>
          <w:i/>
          <w:spacing w:val="-1"/>
        </w:rPr>
        <w:t>in</w:t>
      </w:r>
      <w:r>
        <w:rPr>
          <w:i/>
        </w:rPr>
        <w:t>g</w:t>
      </w:r>
      <w:r>
        <w:rPr>
          <w:i/>
          <w:spacing w:val="-1"/>
        </w:rPr>
        <w:t>a</w:t>
      </w:r>
      <w:r>
        <w:rPr>
          <w:i/>
          <w:spacing w:val="1"/>
        </w:rPr>
        <w:t>g</w:t>
      </w:r>
      <w:r>
        <w:rPr>
          <w:i/>
          <w:spacing w:val="-1"/>
        </w:rPr>
        <w:t>e</w:t>
      </w:r>
      <w:r>
        <w:rPr>
          <w:i/>
          <w:spacing w:val="1"/>
        </w:rPr>
        <w:t>n</w:t>
      </w:r>
      <w:r>
        <w:rPr>
          <w:i/>
        </w:rPr>
        <w:t>c</w:t>
      </w:r>
      <w:r>
        <w:rPr>
          <w:i/>
          <w:spacing w:val="-3"/>
        </w:rPr>
        <w:t>y</w:t>
      </w:r>
      <w:proofErr w:type="spellEnd"/>
      <w:r>
        <w:rPr>
          <w:i/>
        </w:rPr>
        <w:t>]</w:t>
      </w:r>
      <w:r>
        <w:rPr>
          <w:sz w:val="24"/>
          <w:szCs w:val="24"/>
        </w:rPr>
        <w:t>(here</w:t>
      </w:r>
      <w:r w:rsidR="00F15C7E">
        <w:rPr>
          <w:sz w:val="24"/>
          <w:szCs w:val="24"/>
        </w:rPr>
        <w:t xml:space="preserve"> </w:t>
      </w:r>
      <w:r>
        <w:rPr>
          <w:sz w:val="24"/>
          <w:szCs w:val="24"/>
        </w:rPr>
        <w:t>in</w:t>
      </w:r>
      <w:r w:rsidR="00F15C7E">
        <w:rPr>
          <w:sz w:val="24"/>
          <w:szCs w:val="24"/>
        </w:rPr>
        <w:t xml:space="preserve"> </w:t>
      </w:r>
      <w:r>
        <w:rPr>
          <w:sz w:val="24"/>
          <w:szCs w:val="24"/>
        </w:rPr>
        <w:t>after</w:t>
      </w:r>
      <w:r w:rsidR="00F15C7E">
        <w:rPr>
          <w:sz w:val="24"/>
          <w:szCs w:val="24"/>
        </w:rPr>
        <w:t xml:space="preserve"> </w:t>
      </w:r>
      <w:r>
        <w:rPr>
          <w:sz w:val="24"/>
          <w:szCs w:val="24"/>
        </w:rPr>
        <w:t>called</w:t>
      </w:r>
      <w:r w:rsidR="00F15C7E">
        <w:rPr>
          <w:sz w:val="24"/>
          <w:szCs w:val="24"/>
        </w:rPr>
        <w:t xml:space="preserve"> </w:t>
      </w:r>
      <w:r>
        <w:rPr>
          <w:sz w:val="24"/>
          <w:szCs w:val="24"/>
        </w:rPr>
        <w:t>“the</w:t>
      </w:r>
      <w:r w:rsidR="00F15C7E">
        <w:rPr>
          <w:sz w:val="24"/>
          <w:szCs w:val="24"/>
        </w:rPr>
        <w:t xml:space="preserve"> </w:t>
      </w:r>
      <w:r>
        <w:rPr>
          <w:sz w:val="24"/>
          <w:szCs w:val="24"/>
        </w:rPr>
        <w:t>Procuring</w:t>
      </w:r>
      <w:r w:rsidR="00F15C7E">
        <w:rPr>
          <w:sz w:val="24"/>
          <w:szCs w:val="24"/>
        </w:rPr>
        <w:t xml:space="preserve"> </w:t>
      </w:r>
      <w:r>
        <w:rPr>
          <w:sz w:val="24"/>
          <w:szCs w:val="24"/>
        </w:rPr>
        <w:t>agency”)</w:t>
      </w:r>
      <w:r w:rsidR="00F15C7E">
        <w:rPr>
          <w:sz w:val="24"/>
          <w:szCs w:val="24"/>
        </w:rPr>
        <w:t xml:space="preserve"> </w:t>
      </w:r>
      <w:r>
        <w:rPr>
          <w:sz w:val="24"/>
          <w:szCs w:val="24"/>
        </w:rPr>
        <w:t>in</w:t>
      </w:r>
      <w:r w:rsidR="00F15C7E">
        <w:rPr>
          <w:sz w:val="24"/>
          <w:szCs w:val="24"/>
        </w:rPr>
        <w:t xml:space="preserve"> </w:t>
      </w:r>
      <w:r>
        <w:rPr>
          <w:sz w:val="24"/>
          <w:szCs w:val="24"/>
        </w:rPr>
        <w:t>the</w:t>
      </w:r>
      <w:r w:rsidR="00F15C7E">
        <w:rPr>
          <w:sz w:val="24"/>
          <w:szCs w:val="24"/>
        </w:rPr>
        <w:t xml:space="preserve"> </w:t>
      </w:r>
      <w:r>
        <w:rPr>
          <w:sz w:val="24"/>
          <w:szCs w:val="24"/>
        </w:rPr>
        <w:t>sum off</w:t>
      </w:r>
      <w:r w:rsidR="00F15C7E">
        <w:rPr>
          <w:sz w:val="24"/>
          <w:szCs w:val="24"/>
        </w:rPr>
        <w:t xml:space="preserve"> </w:t>
      </w:r>
      <w:r>
        <w:rPr>
          <w:sz w:val="24"/>
          <w:szCs w:val="24"/>
        </w:rPr>
        <w:t>or</w:t>
      </w:r>
      <w:r w:rsidR="00F15C7E">
        <w:rPr>
          <w:sz w:val="24"/>
          <w:szCs w:val="24"/>
        </w:rPr>
        <w:t xml:space="preserve"> </w:t>
      </w:r>
      <w:r>
        <w:rPr>
          <w:sz w:val="24"/>
          <w:szCs w:val="24"/>
        </w:rPr>
        <w:t>which</w:t>
      </w:r>
      <w:r w:rsidR="00F15C7E">
        <w:rPr>
          <w:sz w:val="24"/>
          <w:szCs w:val="24"/>
        </w:rPr>
        <w:t xml:space="preserve"> </w:t>
      </w:r>
      <w:r>
        <w:rPr>
          <w:sz w:val="24"/>
          <w:szCs w:val="24"/>
        </w:rPr>
        <w:t>pay</w:t>
      </w:r>
      <w:r>
        <w:rPr>
          <w:spacing w:val="-2"/>
          <w:sz w:val="24"/>
          <w:szCs w:val="24"/>
        </w:rPr>
        <w:t>m</w:t>
      </w:r>
      <w:r>
        <w:rPr>
          <w:sz w:val="24"/>
          <w:szCs w:val="24"/>
        </w:rPr>
        <w:t>ent well</w:t>
      </w:r>
      <w:r w:rsidR="00F15C7E">
        <w:rPr>
          <w:sz w:val="24"/>
          <w:szCs w:val="24"/>
        </w:rPr>
        <w:t xml:space="preserve"> </w:t>
      </w:r>
      <w:r>
        <w:rPr>
          <w:sz w:val="24"/>
          <w:szCs w:val="24"/>
        </w:rPr>
        <w:t>and</w:t>
      </w:r>
      <w:r w:rsidR="00F15C7E">
        <w:rPr>
          <w:sz w:val="24"/>
          <w:szCs w:val="24"/>
        </w:rPr>
        <w:t xml:space="preserve"> </w:t>
      </w:r>
      <w:r>
        <w:rPr>
          <w:sz w:val="24"/>
          <w:szCs w:val="24"/>
        </w:rPr>
        <w:t>tr</w:t>
      </w:r>
      <w:r>
        <w:rPr>
          <w:spacing w:val="-1"/>
          <w:sz w:val="24"/>
          <w:szCs w:val="24"/>
        </w:rPr>
        <w:t>u</w:t>
      </w:r>
      <w:r>
        <w:rPr>
          <w:sz w:val="24"/>
          <w:szCs w:val="24"/>
        </w:rPr>
        <w:t>ly</w:t>
      </w:r>
      <w:r w:rsidR="00F15C7E">
        <w:rPr>
          <w:sz w:val="24"/>
          <w:szCs w:val="24"/>
        </w:rPr>
        <w:t xml:space="preserve"> </w:t>
      </w:r>
      <w:r>
        <w:rPr>
          <w:sz w:val="24"/>
          <w:szCs w:val="24"/>
        </w:rPr>
        <w:t>to</w:t>
      </w:r>
      <w:r w:rsidR="00F15C7E">
        <w:rPr>
          <w:sz w:val="24"/>
          <w:szCs w:val="24"/>
        </w:rPr>
        <w:t xml:space="preserve"> </w:t>
      </w:r>
      <w:r>
        <w:rPr>
          <w:sz w:val="24"/>
          <w:szCs w:val="24"/>
        </w:rPr>
        <w:t>be</w:t>
      </w:r>
      <w:r w:rsidR="00F15C7E">
        <w:rPr>
          <w:sz w:val="24"/>
          <w:szCs w:val="24"/>
        </w:rPr>
        <w:t xml:space="preserve"> </w:t>
      </w:r>
      <w:r>
        <w:rPr>
          <w:spacing w:val="-2"/>
          <w:sz w:val="24"/>
          <w:szCs w:val="24"/>
        </w:rPr>
        <w:t>m</w:t>
      </w:r>
      <w:r>
        <w:rPr>
          <w:sz w:val="24"/>
          <w:szCs w:val="24"/>
        </w:rPr>
        <w:t>ade</w:t>
      </w:r>
      <w:r w:rsidR="00F15C7E">
        <w:rPr>
          <w:sz w:val="24"/>
          <w:szCs w:val="24"/>
        </w:rPr>
        <w:t xml:space="preserve"> </w:t>
      </w:r>
      <w:r>
        <w:rPr>
          <w:sz w:val="24"/>
          <w:szCs w:val="24"/>
        </w:rPr>
        <w:t>to</w:t>
      </w:r>
      <w:r w:rsidR="00F15C7E">
        <w:rPr>
          <w:sz w:val="24"/>
          <w:szCs w:val="24"/>
        </w:rPr>
        <w:t xml:space="preserve"> </w:t>
      </w:r>
      <w:r>
        <w:rPr>
          <w:sz w:val="24"/>
          <w:szCs w:val="24"/>
        </w:rPr>
        <w:t>the</w:t>
      </w:r>
      <w:r w:rsidR="00F15C7E">
        <w:rPr>
          <w:sz w:val="24"/>
          <w:szCs w:val="24"/>
        </w:rPr>
        <w:t xml:space="preserve"> </w:t>
      </w:r>
      <w:r>
        <w:rPr>
          <w:sz w:val="24"/>
          <w:szCs w:val="24"/>
        </w:rPr>
        <w:t>said Procuring</w:t>
      </w:r>
      <w:r w:rsidR="00F15C7E">
        <w:rPr>
          <w:sz w:val="24"/>
          <w:szCs w:val="24"/>
        </w:rPr>
        <w:t xml:space="preserve"> </w:t>
      </w:r>
      <w:r>
        <w:rPr>
          <w:sz w:val="24"/>
          <w:szCs w:val="24"/>
        </w:rPr>
        <w:t>agency,</w:t>
      </w:r>
      <w:r w:rsidR="00F15C7E">
        <w:rPr>
          <w:sz w:val="24"/>
          <w:szCs w:val="24"/>
        </w:rPr>
        <w:t xml:space="preserve"> </w:t>
      </w:r>
      <w:r>
        <w:rPr>
          <w:sz w:val="24"/>
          <w:szCs w:val="24"/>
        </w:rPr>
        <w:t>the</w:t>
      </w:r>
      <w:r w:rsidR="00F15C7E">
        <w:rPr>
          <w:sz w:val="24"/>
          <w:szCs w:val="24"/>
        </w:rPr>
        <w:t xml:space="preserve"> </w:t>
      </w:r>
      <w:r>
        <w:rPr>
          <w:sz w:val="24"/>
          <w:szCs w:val="24"/>
        </w:rPr>
        <w:t>Bank</w:t>
      </w:r>
      <w:r w:rsidR="00F15C7E">
        <w:rPr>
          <w:sz w:val="24"/>
          <w:szCs w:val="24"/>
        </w:rPr>
        <w:t xml:space="preserve"> </w:t>
      </w:r>
      <w:r>
        <w:rPr>
          <w:sz w:val="24"/>
          <w:szCs w:val="24"/>
        </w:rPr>
        <w:t>binds</w:t>
      </w:r>
      <w:r w:rsidR="00F15C7E">
        <w:rPr>
          <w:sz w:val="24"/>
          <w:szCs w:val="24"/>
        </w:rPr>
        <w:t xml:space="preserve"> </w:t>
      </w:r>
      <w:r>
        <w:rPr>
          <w:sz w:val="24"/>
          <w:szCs w:val="24"/>
        </w:rPr>
        <w:t>itself,</w:t>
      </w:r>
      <w:r w:rsidR="00F15C7E">
        <w:rPr>
          <w:sz w:val="24"/>
          <w:szCs w:val="24"/>
        </w:rPr>
        <w:t xml:space="preserve"> </w:t>
      </w:r>
      <w:r>
        <w:rPr>
          <w:sz w:val="24"/>
          <w:szCs w:val="24"/>
        </w:rPr>
        <w:t>its</w:t>
      </w:r>
      <w:r w:rsidR="00F15C7E">
        <w:rPr>
          <w:sz w:val="24"/>
          <w:szCs w:val="24"/>
        </w:rPr>
        <w:t xml:space="preserve"> </w:t>
      </w:r>
      <w:r>
        <w:rPr>
          <w:sz w:val="24"/>
          <w:szCs w:val="24"/>
        </w:rPr>
        <w:t>successors, and</w:t>
      </w:r>
      <w:r w:rsidR="00F15C7E">
        <w:rPr>
          <w:sz w:val="24"/>
          <w:szCs w:val="24"/>
        </w:rPr>
        <w:t xml:space="preserve"> </w:t>
      </w:r>
      <w:r>
        <w:rPr>
          <w:sz w:val="24"/>
          <w:szCs w:val="24"/>
        </w:rPr>
        <w:t>assigns</w:t>
      </w:r>
      <w:r w:rsidR="00F15C7E">
        <w:rPr>
          <w:sz w:val="24"/>
          <w:szCs w:val="24"/>
        </w:rPr>
        <w:t xml:space="preserve"> </w:t>
      </w:r>
      <w:r>
        <w:rPr>
          <w:sz w:val="24"/>
          <w:szCs w:val="24"/>
        </w:rPr>
        <w:t>by</w:t>
      </w:r>
      <w:r w:rsidR="00F15C7E">
        <w:rPr>
          <w:sz w:val="24"/>
          <w:szCs w:val="24"/>
        </w:rPr>
        <w:t xml:space="preserve"> </w:t>
      </w:r>
      <w:r>
        <w:rPr>
          <w:sz w:val="24"/>
          <w:szCs w:val="24"/>
        </w:rPr>
        <w:t>these</w:t>
      </w:r>
      <w:r w:rsidR="00F15C7E">
        <w:rPr>
          <w:sz w:val="24"/>
          <w:szCs w:val="24"/>
        </w:rPr>
        <w:t xml:space="preserve"> </w:t>
      </w:r>
      <w:r>
        <w:rPr>
          <w:sz w:val="24"/>
          <w:szCs w:val="24"/>
        </w:rPr>
        <w:t>presents. Sealed</w:t>
      </w:r>
      <w:r w:rsidR="00F15C7E">
        <w:rPr>
          <w:sz w:val="24"/>
          <w:szCs w:val="24"/>
        </w:rPr>
        <w:t xml:space="preserve"> </w:t>
      </w:r>
      <w:r>
        <w:rPr>
          <w:sz w:val="24"/>
          <w:szCs w:val="24"/>
        </w:rPr>
        <w:t>with</w:t>
      </w:r>
      <w:r w:rsidR="00F15C7E">
        <w:rPr>
          <w:sz w:val="24"/>
          <w:szCs w:val="24"/>
        </w:rPr>
        <w:t xml:space="preserve"> </w:t>
      </w:r>
      <w:r>
        <w:rPr>
          <w:sz w:val="24"/>
          <w:szCs w:val="24"/>
        </w:rPr>
        <w:t>t</w:t>
      </w:r>
      <w:r>
        <w:rPr>
          <w:spacing w:val="-4"/>
          <w:sz w:val="24"/>
          <w:szCs w:val="24"/>
        </w:rPr>
        <w:t>h</w:t>
      </w:r>
      <w:r>
        <w:rPr>
          <w:sz w:val="24"/>
          <w:szCs w:val="24"/>
        </w:rPr>
        <w:t>e</w:t>
      </w:r>
      <w:r w:rsidR="00F15C7E">
        <w:rPr>
          <w:sz w:val="24"/>
          <w:szCs w:val="24"/>
        </w:rPr>
        <w:t xml:space="preserve"> </w:t>
      </w:r>
      <w:r>
        <w:rPr>
          <w:spacing w:val="-2"/>
          <w:sz w:val="24"/>
          <w:szCs w:val="24"/>
        </w:rPr>
        <w:t>C</w:t>
      </w:r>
      <w:r>
        <w:rPr>
          <w:spacing w:val="1"/>
          <w:sz w:val="24"/>
          <w:szCs w:val="24"/>
        </w:rPr>
        <w:t>o</w:t>
      </w:r>
      <w:r>
        <w:rPr>
          <w:sz w:val="24"/>
          <w:szCs w:val="24"/>
        </w:rPr>
        <w:t>m</w:t>
      </w:r>
      <w:r>
        <w:rPr>
          <w:spacing w:val="-2"/>
          <w:sz w:val="24"/>
          <w:szCs w:val="24"/>
        </w:rPr>
        <w:t>m</w:t>
      </w:r>
      <w:r>
        <w:rPr>
          <w:sz w:val="24"/>
          <w:szCs w:val="24"/>
        </w:rPr>
        <w:t>on</w:t>
      </w:r>
      <w:r w:rsidR="00F15C7E">
        <w:rPr>
          <w:sz w:val="24"/>
          <w:szCs w:val="24"/>
        </w:rPr>
        <w:t xml:space="preserve"> </w:t>
      </w:r>
      <w:r>
        <w:rPr>
          <w:sz w:val="24"/>
          <w:szCs w:val="24"/>
        </w:rPr>
        <w:t>Seal</w:t>
      </w:r>
      <w:r w:rsidR="00F15C7E">
        <w:rPr>
          <w:sz w:val="24"/>
          <w:szCs w:val="24"/>
        </w:rPr>
        <w:t xml:space="preserve"> </w:t>
      </w:r>
      <w:r>
        <w:rPr>
          <w:sz w:val="24"/>
          <w:szCs w:val="24"/>
        </w:rPr>
        <w:t>of</w:t>
      </w:r>
      <w:r w:rsidR="00F15C7E">
        <w:rPr>
          <w:sz w:val="24"/>
          <w:szCs w:val="24"/>
        </w:rPr>
        <w:t xml:space="preserve"> </w:t>
      </w:r>
      <w:r>
        <w:rPr>
          <w:sz w:val="24"/>
          <w:szCs w:val="24"/>
        </w:rPr>
        <w:t>the</w:t>
      </w:r>
      <w:r w:rsidR="00F15C7E">
        <w:rPr>
          <w:sz w:val="24"/>
          <w:szCs w:val="24"/>
        </w:rPr>
        <w:t xml:space="preserve"> </w:t>
      </w:r>
      <w:r>
        <w:rPr>
          <w:sz w:val="24"/>
          <w:szCs w:val="24"/>
        </w:rPr>
        <w:t>said</w:t>
      </w:r>
      <w:r w:rsidR="00F15C7E">
        <w:rPr>
          <w:sz w:val="24"/>
          <w:szCs w:val="24"/>
        </w:rPr>
        <w:t xml:space="preserve"> </w:t>
      </w:r>
      <w:r>
        <w:rPr>
          <w:sz w:val="24"/>
          <w:szCs w:val="24"/>
        </w:rPr>
        <w:t>Bank</w:t>
      </w:r>
      <w:r w:rsidR="00F15C7E">
        <w:rPr>
          <w:sz w:val="24"/>
          <w:szCs w:val="24"/>
        </w:rPr>
        <w:t xml:space="preserve"> </w:t>
      </w:r>
      <w:r>
        <w:rPr>
          <w:sz w:val="24"/>
          <w:szCs w:val="24"/>
        </w:rPr>
        <w:t xml:space="preserve">this day of </w:t>
      </w:r>
      <w:r w:rsidR="00FB0F8B">
        <w:rPr>
          <w:sz w:val="24"/>
          <w:szCs w:val="24"/>
        </w:rPr>
        <w:t>20</w:t>
      </w:r>
    </w:p>
    <w:p w:rsidR="00F16361" w:rsidRDefault="00F16361">
      <w:pPr>
        <w:spacing w:before="16" w:line="260" w:lineRule="exact"/>
        <w:rPr>
          <w:sz w:val="26"/>
          <w:szCs w:val="26"/>
        </w:rPr>
      </w:pPr>
    </w:p>
    <w:p w:rsidR="00F16361" w:rsidRDefault="0047509A">
      <w:pPr>
        <w:ind w:left="120" w:right="4970"/>
        <w:jc w:val="both"/>
        <w:rPr>
          <w:sz w:val="24"/>
          <w:szCs w:val="24"/>
        </w:rPr>
      </w:pPr>
      <w:r>
        <w:rPr>
          <w:sz w:val="24"/>
          <w:szCs w:val="24"/>
        </w:rPr>
        <w:t xml:space="preserve">THE CONDITIONS of </w:t>
      </w:r>
      <w:r>
        <w:rPr>
          <w:spacing w:val="2"/>
          <w:sz w:val="24"/>
          <w:szCs w:val="24"/>
        </w:rPr>
        <w:t>t</w:t>
      </w:r>
      <w:r>
        <w:rPr>
          <w:sz w:val="24"/>
          <w:szCs w:val="24"/>
        </w:rPr>
        <w:t>his obligation are:</w:t>
      </w:r>
    </w:p>
    <w:p w:rsidR="00F16361" w:rsidRDefault="00F16361">
      <w:pPr>
        <w:spacing w:before="16" w:line="260" w:lineRule="exact"/>
        <w:rPr>
          <w:sz w:val="26"/>
          <w:szCs w:val="26"/>
        </w:rPr>
      </w:pPr>
    </w:p>
    <w:p w:rsidR="00F16361" w:rsidRDefault="0047509A">
      <w:pPr>
        <w:tabs>
          <w:tab w:val="left" w:pos="640"/>
        </w:tabs>
        <w:ind w:left="653" w:right="78" w:hanging="533"/>
        <w:rPr>
          <w:sz w:val="24"/>
          <w:szCs w:val="24"/>
        </w:rPr>
      </w:pPr>
      <w:r>
        <w:rPr>
          <w:sz w:val="24"/>
          <w:szCs w:val="24"/>
        </w:rPr>
        <w:t>1.</w:t>
      </w:r>
      <w:r>
        <w:rPr>
          <w:sz w:val="24"/>
          <w:szCs w:val="24"/>
        </w:rPr>
        <w:tab/>
        <w:t xml:space="preserve">IftheBidderwithdrawsitsBidduringtheperiodofbidvalidityspecifiedbytheBidder on the Bid </w:t>
      </w:r>
      <w:r>
        <w:rPr>
          <w:spacing w:val="-1"/>
          <w:sz w:val="24"/>
          <w:szCs w:val="24"/>
        </w:rPr>
        <w:t>F</w:t>
      </w:r>
      <w:r>
        <w:rPr>
          <w:sz w:val="24"/>
          <w:szCs w:val="24"/>
        </w:rPr>
        <w:t>or</w:t>
      </w:r>
      <w:r>
        <w:rPr>
          <w:spacing w:val="-2"/>
          <w:sz w:val="24"/>
          <w:szCs w:val="24"/>
        </w:rPr>
        <w:t>m</w:t>
      </w:r>
      <w:r>
        <w:rPr>
          <w:sz w:val="24"/>
          <w:szCs w:val="24"/>
        </w:rPr>
        <w:t>; or</w:t>
      </w:r>
    </w:p>
    <w:p w:rsidR="00F16361" w:rsidRDefault="00F16361">
      <w:pPr>
        <w:spacing w:before="16" w:line="260" w:lineRule="exact"/>
        <w:rPr>
          <w:sz w:val="26"/>
          <w:szCs w:val="26"/>
        </w:rPr>
      </w:pPr>
    </w:p>
    <w:p w:rsidR="00F16361" w:rsidRDefault="0047509A">
      <w:pPr>
        <w:tabs>
          <w:tab w:val="left" w:pos="640"/>
        </w:tabs>
        <w:ind w:left="653" w:right="78" w:hanging="533"/>
        <w:rPr>
          <w:sz w:val="24"/>
          <w:szCs w:val="24"/>
        </w:rPr>
      </w:pPr>
      <w:r>
        <w:rPr>
          <w:sz w:val="24"/>
          <w:szCs w:val="24"/>
        </w:rPr>
        <w:t>2.</w:t>
      </w:r>
      <w:r>
        <w:rPr>
          <w:sz w:val="24"/>
          <w:szCs w:val="24"/>
        </w:rPr>
        <w:tab/>
        <w:t>IftheBidder</w:t>
      </w:r>
      <w:proofErr w:type="gramStart"/>
      <w:r>
        <w:rPr>
          <w:sz w:val="24"/>
          <w:szCs w:val="24"/>
        </w:rPr>
        <w:t>,having</w:t>
      </w:r>
      <w:r>
        <w:rPr>
          <w:spacing w:val="-1"/>
          <w:sz w:val="24"/>
          <w:szCs w:val="24"/>
        </w:rPr>
        <w:t>be</w:t>
      </w:r>
      <w:r>
        <w:rPr>
          <w:sz w:val="24"/>
          <w:szCs w:val="24"/>
        </w:rPr>
        <w:t>ennotified</w:t>
      </w:r>
      <w:r>
        <w:rPr>
          <w:spacing w:val="-1"/>
          <w:sz w:val="24"/>
          <w:szCs w:val="24"/>
        </w:rPr>
        <w:t>o</w:t>
      </w:r>
      <w:r>
        <w:rPr>
          <w:sz w:val="24"/>
          <w:szCs w:val="24"/>
        </w:rPr>
        <w:t>ftheacce</w:t>
      </w:r>
      <w:r>
        <w:rPr>
          <w:spacing w:val="-1"/>
          <w:sz w:val="24"/>
          <w:szCs w:val="24"/>
        </w:rPr>
        <w:t>p</w:t>
      </w:r>
      <w:r>
        <w:rPr>
          <w:sz w:val="24"/>
          <w:szCs w:val="24"/>
        </w:rPr>
        <w:t>tanceofitsBidbythePr</w:t>
      </w:r>
      <w:r>
        <w:rPr>
          <w:spacing w:val="-1"/>
          <w:sz w:val="24"/>
          <w:szCs w:val="24"/>
        </w:rPr>
        <w:t>o</w:t>
      </w:r>
      <w:r>
        <w:rPr>
          <w:sz w:val="24"/>
          <w:szCs w:val="24"/>
        </w:rPr>
        <w:t>curinga</w:t>
      </w:r>
      <w:r>
        <w:rPr>
          <w:spacing w:val="-1"/>
          <w:sz w:val="24"/>
          <w:szCs w:val="24"/>
        </w:rPr>
        <w:t>g</w:t>
      </w:r>
      <w:r>
        <w:rPr>
          <w:sz w:val="24"/>
          <w:szCs w:val="24"/>
        </w:rPr>
        <w:t>e</w:t>
      </w:r>
      <w:r>
        <w:rPr>
          <w:spacing w:val="-1"/>
          <w:sz w:val="24"/>
          <w:szCs w:val="24"/>
        </w:rPr>
        <w:t>n</w:t>
      </w:r>
      <w:r>
        <w:rPr>
          <w:sz w:val="24"/>
          <w:szCs w:val="24"/>
        </w:rPr>
        <w:t>cy</w:t>
      </w:r>
      <w:proofErr w:type="gramEnd"/>
      <w:r>
        <w:rPr>
          <w:sz w:val="24"/>
          <w:szCs w:val="24"/>
        </w:rPr>
        <w:t xml:space="preserve"> during the period of bid validity:</w:t>
      </w:r>
    </w:p>
    <w:p w:rsidR="00F16361" w:rsidRDefault="00F16361">
      <w:pPr>
        <w:spacing w:before="16" w:line="260" w:lineRule="exact"/>
        <w:rPr>
          <w:sz w:val="26"/>
          <w:szCs w:val="26"/>
        </w:rPr>
      </w:pPr>
    </w:p>
    <w:p w:rsidR="00F16361" w:rsidRDefault="0047509A">
      <w:pPr>
        <w:ind w:left="660"/>
        <w:rPr>
          <w:sz w:val="24"/>
          <w:szCs w:val="24"/>
        </w:rPr>
      </w:pPr>
      <w:r>
        <w:rPr>
          <w:sz w:val="24"/>
          <w:szCs w:val="24"/>
        </w:rPr>
        <w:t xml:space="preserve">(a)   </w:t>
      </w:r>
      <w:proofErr w:type="gramStart"/>
      <w:r>
        <w:rPr>
          <w:sz w:val="24"/>
          <w:szCs w:val="24"/>
        </w:rPr>
        <w:t>fails</w:t>
      </w:r>
      <w:proofErr w:type="gramEnd"/>
      <w:r>
        <w:rPr>
          <w:sz w:val="24"/>
          <w:szCs w:val="24"/>
        </w:rPr>
        <w:t xml:space="preserve"> or refuses to execute the Contract For</w:t>
      </w:r>
      <w:r>
        <w:rPr>
          <w:spacing w:val="-2"/>
          <w:sz w:val="24"/>
          <w:szCs w:val="24"/>
        </w:rPr>
        <w:t>m</w:t>
      </w:r>
      <w:r>
        <w:rPr>
          <w:sz w:val="24"/>
          <w:szCs w:val="24"/>
        </w:rPr>
        <w:t>, if required; or</w:t>
      </w:r>
    </w:p>
    <w:p w:rsidR="00F16361" w:rsidRDefault="0047509A">
      <w:pPr>
        <w:ind w:left="660"/>
        <w:rPr>
          <w:sz w:val="24"/>
          <w:szCs w:val="24"/>
        </w:rPr>
      </w:pPr>
      <w:r>
        <w:rPr>
          <w:sz w:val="24"/>
          <w:szCs w:val="24"/>
        </w:rPr>
        <w:t xml:space="preserve">(b)   </w:t>
      </w:r>
      <w:proofErr w:type="gramStart"/>
      <w:r>
        <w:rPr>
          <w:sz w:val="24"/>
          <w:szCs w:val="24"/>
        </w:rPr>
        <w:t>fails</w:t>
      </w:r>
      <w:proofErr w:type="gramEnd"/>
      <w:r>
        <w:rPr>
          <w:sz w:val="24"/>
          <w:szCs w:val="24"/>
        </w:rPr>
        <w:t xml:space="preserve"> or re</w:t>
      </w:r>
      <w:r>
        <w:rPr>
          <w:spacing w:val="-2"/>
          <w:sz w:val="24"/>
          <w:szCs w:val="24"/>
        </w:rPr>
        <w:t>f</w:t>
      </w:r>
      <w:r>
        <w:rPr>
          <w:sz w:val="24"/>
          <w:szCs w:val="24"/>
        </w:rPr>
        <w:t>uses to furnish the perfor</w:t>
      </w:r>
      <w:r>
        <w:rPr>
          <w:spacing w:val="-2"/>
          <w:sz w:val="24"/>
          <w:szCs w:val="24"/>
        </w:rPr>
        <w:t>m</w:t>
      </w:r>
      <w:r>
        <w:rPr>
          <w:sz w:val="24"/>
          <w:szCs w:val="24"/>
        </w:rPr>
        <w:t>ance security, in accorda</w:t>
      </w:r>
      <w:r>
        <w:rPr>
          <w:spacing w:val="-1"/>
          <w:sz w:val="24"/>
          <w:szCs w:val="24"/>
        </w:rPr>
        <w:t>n</w:t>
      </w:r>
      <w:r>
        <w:rPr>
          <w:sz w:val="24"/>
          <w:szCs w:val="24"/>
        </w:rPr>
        <w:t>ce with the</w:t>
      </w:r>
    </w:p>
    <w:p w:rsidR="00F16361" w:rsidRDefault="0047509A">
      <w:pPr>
        <w:ind w:left="1200"/>
        <w:rPr>
          <w:sz w:val="24"/>
          <w:szCs w:val="24"/>
        </w:rPr>
      </w:pPr>
      <w:r>
        <w:rPr>
          <w:sz w:val="24"/>
          <w:szCs w:val="24"/>
        </w:rPr>
        <w:t>Instructions to Bidders;</w:t>
      </w:r>
    </w:p>
    <w:p w:rsidR="00F16361" w:rsidRDefault="00F16361">
      <w:pPr>
        <w:spacing w:before="16" w:line="260" w:lineRule="exact"/>
        <w:rPr>
          <w:sz w:val="26"/>
          <w:szCs w:val="26"/>
        </w:rPr>
      </w:pPr>
    </w:p>
    <w:p w:rsidR="00F16361" w:rsidRDefault="00BF2F1D">
      <w:pPr>
        <w:ind w:left="120" w:right="76"/>
        <w:jc w:val="both"/>
        <w:rPr>
          <w:sz w:val="24"/>
          <w:szCs w:val="24"/>
        </w:rPr>
      </w:pPr>
      <w:r>
        <w:rPr>
          <w:sz w:val="24"/>
          <w:szCs w:val="24"/>
        </w:rPr>
        <w:t>W</w:t>
      </w:r>
      <w:r w:rsidR="0047509A">
        <w:rPr>
          <w:sz w:val="24"/>
          <w:szCs w:val="24"/>
        </w:rPr>
        <w:t>e</w:t>
      </w:r>
      <w:r>
        <w:rPr>
          <w:sz w:val="24"/>
          <w:szCs w:val="24"/>
        </w:rPr>
        <w:t xml:space="preserve"> </w:t>
      </w:r>
      <w:r w:rsidR="0047509A">
        <w:rPr>
          <w:sz w:val="24"/>
          <w:szCs w:val="24"/>
        </w:rPr>
        <w:t>undertake</w:t>
      </w:r>
      <w:r>
        <w:rPr>
          <w:sz w:val="24"/>
          <w:szCs w:val="24"/>
        </w:rPr>
        <w:t xml:space="preserve"> </w:t>
      </w:r>
      <w:r w:rsidR="0047509A">
        <w:rPr>
          <w:sz w:val="24"/>
          <w:szCs w:val="24"/>
        </w:rPr>
        <w:t>to</w:t>
      </w:r>
      <w:r>
        <w:rPr>
          <w:sz w:val="24"/>
          <w:szCs w:val="24"/>
        </w:rPr>
        <w:t xml:space="preserve"> </w:t>
      </w:r>
      <w:r w:rsidR="0047509A">
        <w:rPr>
          <w:sz w:val="24"/>
          <w:szCs w:val="24"/>
        </w:rPr>
        <w:t>pay</w:t>
      </w:r>
      <w:r>
        <w:rPr>
          <w:sz w:val="24"/>
          <w:szCs w:val="24"/>
        </w:rPr>
        <w:t xml:space="preserve"> </w:t>
      </w:r>
      <w:r w:rsidR="0047509A">
        <w:rPr>
          <w:sz w:val="24"/>
          <w:szCs w:val="24"/>
        </w:rPr>
        <w:t>to</w:t>
      </w:r>
      <w:r>
        <w:rPr>
          <w:sz w:val="24"/>
          <w:szCs w:val="24"/>
        </w:rPr>
        <w:t xml:space="preserve"> </w:t>
      </w:r>
      <w:r w:rsidR="0047509A">
        <w:rPr>
          <w:sz w:val="24"/>
          <w:szCs w:val="24"/>
        </w:rPr>
        <w:t>the</w:t>
      </w:r>
      <w:r>
        <w:rPr>
          <w:sz w:val="24"/>
          <w:szCs w:val="24"/>
        </w:rPr>
        <w:t xml:space="preserve"> </w:t>
      </w:r>
      <w:r w:rsidR="0047509A">
        <w:rPr>
          <w:sz w:val="24"/>
          <w:szCs w:val="24"/>
        </w:rPr>
        <w:t>Procuring</w:t>
      </w:r>
      <w:r>
        <w:rPr>
          <w:sz w:val="24"/>
          <w:szCs w:val="24"/>
        </w:rPr>
        <w:t xml:space="preserve"> </w:t>
      </w:r>
      <w:r w:rsidR="0047509A">
        <w:rPr>
          <w:sz w:val="24"/>
          <w:szCs w:val="24"/>
        </w:rPr>
        <w:t>agency</w:t>
      </w:r>
      <w:r>
        <w:rPr>
          <w:sz w:val="24"/>
          <w:szCs w:val="24"/>
        </w:rPr>
        <w:t xml:space="preserve"> </w:t>
      </w:r>
      <w:r w:rsidR="0047509A">
        <w:rPr>
          <w:sz w:val="24"/>
          <w:szCs w:val="24"/>
        </w:rPr>
        <w:t>up to</w:t>
      </w:r>
      <w:r w:rsidR="00270063">
        <w:rPr>
          <w:sz w:val="24"/>
          <w:szCs w:val="24"/>
        </w:rPr>
        <w:t xml:space="preserve"> </w:t>
      </w:r>
      <w:r w:rsidR="0047509A">
        <w:rPr>
          <w:sz w:val="24"/>
          <w:szCs w:val="24"/>
        </w:rPr>
        <w:t>the</w:t>
      </w:r>
      <w:r w:rsidR="00270063">
        <w:rPr>
          <w:sz w:val="24"/>
          <w:szCs w:val="24"/>
        </w:rPr>
        <w:t xml:space="preserve"> </w:t>
      </w:r>
      <w:r w:rsidR="0047509A">
        <w:rPr>
          <w:sz w:val="24"/>
          <w:szCs w:val="24"/>
        </w:rPr>
        <w:t>above</w:t>
      </w:r>
      <w:r w:rsidR="00270063">
        <w:rPr>
          <w:sz w:val="24"/>
          <w:szCs w:val="24"/>
        </w:rPr>
        <w:t xml:space="preserve"> </w:t>
      </w:r>
      <w:r w:rsidR="0047509A">
        <w:rPr>
          <w:sz w:val="24"/>
          <w:szCs w:val="24"/>
        </w:rPr>
        <w:t>a</w:t>
      </w:r>
      <w:r w:rsidR="0047509A">
        <w:rPr>
          <w:spacing w:val="-2"/>
          <w:sz w:val="24"/>
          <w:szCs w:val="24"/>
        </w:rPr>
        <w:t>m</w:t>
      </w:r>
      <w:r w:rsidR="0047509A">
        <w:rPr>
          <w:sz w:val="24"/>
          <w:szCs w:val="24"/>
        </w:rPr>
        <w:t>ount</w:t>
      </w:r>
      <w:r w:rsidR="00270063">
        <w:rPr>
          <w:sz w:val="24"/>
          <w:szCs w:val="24"/>
        </w:rPr>
        <w:t xml:space="preserve"> </w:t>
      </w:r>
      <w:r w:rsidR="0047509A">
        <w:rPr>
          <w:sz w:val="24"/>
          <w:szCs w:val="24"/>
        </w:rPr>
        <w:t>upon</w:t>
      </w:r>
      <w:r w:rsidR="00270063">
        <w:rPr>
          <w:sz w:val="24"/>
          <w:szCs w:val="24"/>
        </w:rPr>
        <w:t xml:space="preserve"> </w:t>
      </w:r>
      <w:r w:rsidR="0047509A">
        <w:rPr>
          <w:sz w:val="24"/>
          <w:szCs w:val="24"/>
        </w:rPr>
        <w:t>receipt</w:t>
      </w:r>
      <w:r w:rsidR="00270063">
        <w:rPr>
          <w:sz w:val="24"/>
          <w:szCs w:val="24"/>
        </w:rPr>
        <w:t xml:space="preserve"> </w:t>
      </w:r>
      <w:r w:rsidR="0047509A">
        <w:rPr>
          <w:sz w:val="24"/>
          <w:szCs w:val="24"/>
        </w:rPr>
        <w:t>of</w:t>
      </w:r>
      <w:r w:rsidR="00270063">
        <w:rPr>
          <w:sz w:val="24"/>
          <w:szCs w:val="24"/>
        </w:rPr>
        <w:t xml:space="preserve"> </w:t>
      </w:r>
      <w:r w:rsidR="0047509A">
        <w:rPr>
          <w:sz w:val="24"/>
          <w:szCs w:val="24"/>
        </w:rPr>
        <w:t>its</w:t>
      </w:r>
      <w:r w:rsidR="00270063">
        <w:rPr>
          <w:sz w:val="24"/>
          <w:szCs w:val="24"/>
        </w:rPr>
        <w:t xml:space="preserve"> </w:t>
      </w:r>
      <w:r w:rsidR="0047509A">
        <w:rPr>
          <w:sz w:val="24"/>
          <w:szCs w:val="24"/>
        </w:rPr>
        <w:t>first writtendemand</w:t>
      </w:r>
      <w:proofErr w:type="gramStart"/>
      <w:r w:rsidR="0047509A">
        <w:rPr>
          <w:sz w:val="24"/>
          <w:szCs w:val="24"/>
        </w:rPr>
        <w:t>,withoutthe</w:t>
      </w:r>
      <w:r w:rsidR="0047509A">
        <w:rPr>
          <w:spacing w:val="-2"/>
          <w:sz w:val="24"/>
          <w:szCs w:val="24"/>
        </w:rPr>
        <w:t>P</w:t>
      </w:r>
      <w:r w:rsidR="0047509A">
        <w:rPr>
          <w:spacing w:val="1"/>
          <w:sz w:val="24"/>
          <w:szCs w:val="24"/>
        </w:rPr>
        <w:t>r</w:t>
      </w:r>
      <w:r w:rsidR="0047509A">
        <w:rPr>
          <w:sz w:val="24"/>
          <w:szCs w:val="24"/>
        </w:rPr>
        <w:t>ocuringagencyhavingtosubstantiateitsde</w:t>
      </w:r>
      <w:r w:rsidR="0047509A">
        <w:rPr>
          <w:spacing w:val="-2"/>
          <w:sz w:val="24"/>
          <w:szCs w:val="24"/>
        </w:rPr>
        <w:t>m</w:t>
      </w:r>
      <w:r w:rsidR="0047509A">
        <w:rPr>
          <w:sz w:val="24"/>
          <w:szCs w:val="24"/>
        </w:rPr>
        <w:t>and,provided</w:t>
      </w:r>
      <w:proofErr w:type="gramEnd"/>
      <w:r w:rsidR="0047509A">
        <w:rPr>
          <w:sz w:val="24"/>
          <w:szCs w:val="24"/>
        </w:rPr>
        <w:t xml:space="preserve"> that</w:t>
      </w:r>
      <w:r w:rsidR="00270063">
        <w:rPr>
          <w:sz w:val="24"/>
          <w:szCs w:val="24"/>
        </w:rPr>
        <w:t xml:space="preserve"> </w:t>
      </w:r>
      <w:r w:rsidR="0047509A">
        <w:rPr>
          <w:sz w:val="24"/>
          <w:szCs w:val="24"/>
        </w:rPr>
        <w:t>in</w:t>
      </w:r>
      <w:r w:rsidR="00270063">
        <w:rPr>
          <w:sz w:val="24"/>
          <w:szCs w:val="24"/>
        </w:rPr>
        <w:t xml:space="preserve"> </w:t>
      </w:r>
      <w:r w:rsidR="0047509A">
        <w:rPr>
          <w:sz w:val="24"/>
          <w:szCs w:val="24"/>
        </w:rPr>
        <w:t>its</w:t>
      </w:r>
      <w:r w:rsidR="00270063">
        <w:rPr>
          <w:sz w:val="24"/>
          <w:szCs w:val="24"/>
        </w:rPr>
        <w:t xml:space="preserve"> </w:t>
      </w:r>
      <w:r w:rsidR="0047509A">
        <w:rPr>
          <w:sz w:val="24"/>
          <w:szCs w:val="24"/>
        </w:rPr>
        <w:t>de</w:t>
      </w:r>
      <w:r w:rsidR="0047509A">
        <w:rPr>
          <w:spacing w:val="-2"/>
          <w:sz w:val="24"/>
          <w:szCs w:val="24"/>
        </w:rPr>
        <w:t>m</w:t>
      </w:r>
      <w:r w:rsidR="0047509A">
        <w:rPr>
          <w:sz w:val="24"/>
          <w:szCs w:val="24"/>
        </w:rPr>
        <w:t>and</w:t>
      </w:r>
      <w:r w:rsidR="00270063">
        <w:rPr>
          <w:sz w:val="24"/>
          <w:szCs w:val="24"/>
        </w:rPr>
        <w:t xml:space="preserve"> </w:t>
      </w:r>
      <w:r w:rsidR="0047509A">
        <w:rPr>
          <w:sz w:val="24"/>
          <w:szCs w:val="24"/>
        </w:rPr>
        <w:t>the</w:t>
      </w:r>
      <w:r w:rsidR="00270063">
        <w:rPr>
          <w:sz w:val="24"/>
          <w:szCs w:val="24"/>
        </w:rPr>
        <w:t xml:space="preserve"> </w:t>
      </w:r>
      <w:r w:rsidR="0047509A">
        <w:rPr>
          <w:sz w:val="24"/>
          <w:szCs w:val="24"/>
        </w:rPr>
        <w:t>Procuring</w:t>
      </w:r>
      <w:r w:rsidR="00270063">
        <w:rPr>
          <w:sz w:val="24"/>
          <w:szCs w:val="24"/>
        </w:rPr>
        <w:t xml:space="preserve"> </w:t>
      </w:r>
      <w:r w:rsidR="0047509A">
        <w:rPr>
          <w:sz w:val="24"/>
          <w:szCs w:val="24"/>
        </w:rPr>
        <w:t>agency</w:t>
      </w:r>
      <w:r w:rsidR="00270063">
        <w:rPr>
          <w:sz w:val="24"/>
          <w:szCs w:val="24"/>
        </w:rPr>
        <w:t xml:space="preserve"> </w:t>
      </w:r>
      <w:r w:rsidR="0047509A">
        <w:rPr>
          <w:sz w:val="24"/>
          <w:szCs w:val="24"/>
        </w:rPr>
        <w:t>will note</w:t>
      </w:r>
      <w:r w:rsidR="00270063">
        <w:rPr>
          <w:sz w:val="24"/>
          <w:szCs w:val="24"/>
        </w:rPr>
        <w:t xml:space="preserve"> </w:t>
      </w:r>
      <w:r w:rsidR="0047509A">
        <w:rPr>
          <w:sz w:val="24"/>
          <w:szCs w:val="24"/>
        </w:rPr>
        <w:t>that</w:t>
      </w:r>
      <w:r w:rsidR="00270063">
        <w:rPr>
          <w:sz w:val="24"/>
          <w:szCs w:val="24"/>
        </w:rPr>
        <w:t xml:space="preserve"> </w:t>
      </w:r>
      <w:r w:rsidR="0047509A">
        <w:rPr>
          <w:sz w:val="24"/>
          <w:szCs w:val="24"/>
        </w:rPr>
        <w:t>the</w:t>
      </w:r>
      <w:r w:rsidR="00270063">
        <w:rPr>
          <w:sz w:val="24"/>
          <w:szCs w:val="24"/>
        </w:rPr>
        <w:t xml:space="preserve"> </w:t>
      </w:r>
      <w:r w:rsidR="0047509A">
        <w:rPr>
          <w:sz w:val="24"/>
          <w:szCs w:val="24"/>
        </w:rPr>
        <w:t>amount</w:t>
      </w:r>
      <w:r w:rsidR="00270063">
        <w:rPr>
          <w:sz w:val="24"/>
          <w:szCs w:val="24"/>
        </w:rPr>
        <w:t xml:space="preserve"> </w:t>
      </w:r>
      <w:r w:rsidR="0047509A">
        <w:rPr>
          <w:sz w:val="24"/>
          <w:szCs w:val="24"/>
        </w:rPr>
        <w:t>claimed</w:t>
      </w:r>
      <w:r w:rsidR="00270063">
        <w:rPr>
          <w:sz w:val="24"/>
          <w:szCs w:val="24"/>
        </w:rPr>
        <w:t xml:space="preserve"> </w:t>
      </w:r>
      <w:r w:rsidR="0047509A">
        <w:rPr>
          <w:sz w:val="24"/>
          <w:szCs w:val="24"/>
        </w:rPr>
        <w:t>by</w:t>
      </w:r>
      <w:r w:rsidR="00270063">
        <w:rPr>
          <w:sz w:val="24"/>
          <w:szCs w:val="24"/>
        </w:rPr>
        <w:t xml:space="preserve"> </w:t>
      </w:r>
      <w:r w:rsidR="0047509A">
        <w:rPr>
          <w:sz w:val="24"/>
          <w:szCs w:val="24"/>
        </w:rPr>
        <w:t>it</w:t>
      </w:r>
      <w:r w:rsidR="00270063">
        <w:rPr>
          <w:sz w:val="24"/>
          <w:szCs w:val="24"/>
        </w:rPr>
        <w:t xml:space="preserve"> </w:t>
      </w:r>
      <w:r w:rsidR="0047509A">
        <w:rPr>
          <w:sz w:val="24"/>
          <w:szCs w:val="24"/>
        </w:rPr>
        <w:t>is</w:t>
      </w:r>
      <w:r w:rsidR="00270063">
        <w:rPr>
          <w:sz w:val="24"/>
          <w:szCs w:val="24"/>
        </w:rPr>
        <w:t xml:space="preserve"> </w:t>
      </w:r>
      <w:r w:rsidR="0047509A">
        <w:rPr>
          <w:sz w:val="24"/>
          <w:szCs w:val="24"/>
        </w:rPr>
        <w:t>due</w:t>
      </w:r>
      <w:r w:rsidR="00270063">
        <w:rPr>
          <w:sz w:val="24"/>
          <w:szCs w:val="24"/>
        </w:rPr>
        <w:t xml:space="preserve"> </w:t>
      </w:r>
      <w:r w:rsidR="0047509A">
        <w:rPr>
          <w:sz w:val="24"/>
          <w:szCs w:val="24"/>
        </w:rPr>
        <w:t>to</w:t>
      </w:r>
      <w:r w:rsidR="00270063">
        <w:rPr>
          <w:sz w:val="24"/>
          <w:szCs w:val="24"/>
        </w:rPr>
        <w:t xml:space="preserve"> </w:t>
      </w:r>
      <w:r w:rsidR="0047509A">
        <w:rPr>
          <w:sz w:val="24"/>
          <w:szCs w:val="24"/>
        </w:rPr>
        <w:t>it, owing</w:t>
      </w:r>
      <w:r w:rsidR="00270063">
        <w:rPr>
          <w:sz w:val="24"/>
          <w:szCs w:val="24"/>
        </w:rPr>
        <w:t xml:space="preserve"> </w:t>
      </w:r>
      <w:r w:rsidR="0047509A">
        <w:rPr>
          <w:sz w:val="24"/>
          <w:szCs w:val="24"/>
        </w:rPr>
        <w:t>to</w:t>
      </w:r>
      <w:r w:rsidR="00270063">
        <w:rPr>
          <w:sz w:val="24"/>
          <w:szCs w:val="24"/>
        </w:rPr>
        <w:t xml:space="preserve"> </w:t>
      </w:r>
      <w:r w:rsidR="0047509A">
        <w:rPr>
          <w:sz w:val="24"/>
          <w:szCs w:val="24"/>
        </w:rPr>
        <w:t>the</w:t>
      </w:r>
      <w:r w:rsidR="00270063">
        <w:rPr>
          <w:sz w:val="24"/>
          <w:szCs w:val="24"/>
        </w:rPr>
        <w:t xml:space="preserve"> </w:t>
      </w:r>
      <w:r w:rsidR="0047509A">
        <w:rPr>
          <w:sz w:val="24"/>
          <w:szCs w:val="24"/>
        </w:rPr>
        <w:t>occurrence</w:t>
      </w:r>
      <w:r w:rsidR="00270063">
        <w:rPr>
          <w:sz w:val="24"/>
          <w:szCs w:val="24"/>
        </w:rPr>
        <w:t xml:space="preserve"> </w:t>
      </w:r>
      <w:r w:rsidR="0047509A">
        <w:rPr>
          <w:sz w:val="24"/>
          <w:szCs w:val="24"/>
        </w:rPr>
        <w:t>of</w:t>
      </w:r>
      <w:r w:rsidR="00270063">
        <w:rPr>
          <w:sz w:val="24"/>
          <w:szCs w:val="24"/>
        </w:rPr>
        <w:t xml:space="preserve"> </w:t>
      </w:r>
      <w:r w:rsidR="0047509A">
        <w:rPr>
          <w:sz w:val="24"/>
          <w:szCs w:val="24"/>
        </w:rPr>
        <w:t>one</w:t>
      </w:r>
      <w:r w:rsidR="00270063">
        <w:rPr>
          <w:sz w:val="24"/>
          <w:szCs w:val="24"/>
        </w:rPr>
        <w:t xml:space="preserve"> </w:t>
      </w:r>
      <w:r w:rsidR="0047509A">
        <w:rPr>
          <w:sz w:val="24"/>
          <w:szCs w:val="24"/>
        </w:rPr>
        <w:t>or</w:t>
      </w:r>
      <w:r w:rsidR="00270063">
        <w:rPr>
          <w:sz w:val="24"/>
          <w:szCs w:val="24"/>
        </w:rPr>
        <w:t xml:space="preserve"> </w:t>
      </w:r>
      <w:r w:rsidR="0047509A">
        <w:rPr>
          <w:sz w:val="24"/>
          <w:szCs w:val="24"/>
        </w:rPr>
        <w:t>both</w:t>
      </w:r>
      <w:r w:rsidR="00270063">
        <w:rPr>
          <w:sz w:val="24"/>
          <w:szCs w:val="24"/>
        </w:rPr>
        <w:t xml:space="preserve"> </w:t>
      </w:r>
      <w:r w:rsidR="0047509A">
        <w:rPr>
          <w:sz w:val="24"/>
          <w:szCs w:val="24"/>
        </w:rPr>
        <w:t>of the</w:t>
      </w:r>
      <w:r w:rsidR="00270063">
        <w:rPr>
          <w:sz w:val="24"/>
          <w:szCs w:val="24"/>
        </w:rPr>
        <w:t xml:space="preserve"> </w:t>
      </w:r>
      <w:r w:rsidR="0047509A">
        <w:rPr>
          <w:sz w:val="24"/>
          <w:szCs w:val="24"/>
        </w:rPr>
        <w:t>two</w:t>
      </w:r>
      <w:r w:rsidR="00270063">
        <w:rPr>
          <w:sz w:val="24"/>
          <w:szCs w:val="24"/>
        </w:rPr>
        <w:t xml:space="preserve"> </w:t>
      </w:r>
      <w:r w:rsidR="0047509A">
        <w:rPr>
          <w:sz w:val="24"/>
          <w:szCs w:val="24"/>
        </w:rPr>
        <w:t>conditions,</w:t>
      </w:r>
      <w:r w:rsidR="00270063">
        <w:rPr>
          <w:sz w:val="24"/>
          <w:szCs w:val="24"/>
        </w:rPr>
        <w:t xml:space="preserve"> </w:t>
      </w:r>
      <w:r w:rsidR="0047509A">
        <w:rPr>
          <w:sz w:val="24"/>
          <w:szCs w:val="24"/>
        </w:rPr>
        <w:t>specifying</w:t>
      </w:r>
      <w:r w:rsidR="00270063">
        <w:rPr>
          <w:sz w:val="24"/>
          <w:szCs w:val="24"/>
        </w:rPr>
        <w:t xml:space="preserve"> </w:t>
      </w:r>
      <w:r w:rsidR="0047509A">
        <w:rPr>
          <w:sz w:val="24"/>
          <w:szCs w:val="24"/>
        </w:rPr>
        <w:t>the</w:t>
      </w:r>
      <w:r w:rsidR="00270063">
        <w:rPr>
          <w:sz w:val="24"/>
          <w:szCs w:val="24"/>
        </w:rPr>
        <w:t xml:space="preserve"> </w:t>
      </w:r>
      <w:r w:rsidR="0047509A">
        <w:rPr>
          <w:sz w:val="24"/>
          <w:szCs w:val="24"/>
        </w:rPr>
        <w:t>occurred condition or conditions.</w:t>
      </w:r>
    </w:p>
    <w:p w:rsidR="00F16361" w:rsidRDefault="00F16361">
      <w:pPr>
        <w:spacing w:before="16" w:line="260" w:lineRule="exact"/>
        <w:rPr>
          <w:sz w:val="26"/>
          <w:szCs w:val="26"/>
        </w:rPr>
      </w:pPr>
    </w:p>
    <w:p w:rsidR="00F16361" w:rsidRDefault="00D74B2A">
      <w:pPr>
        <w:ind w:left="120" w:right="77"/>
        <w:jc w:val="both"/>
        <w:rPr>
          <w:sz w:val="24"/>
          <w:szCs w:val="24"/>
        </w:rPr>
      </w:pPr>
      <w:r>
        <w:rPr>
          <w:noProof/>
        </w:rPr>
        <w:pict>
          <v:group id="Group 16" o:spid="_x0000_s1407" style="position:absolute;left:0;text-align:left;margin-left:198pt;margin-top:81.8pt;width:234pt;height:0;z-index:-251655168;mso-position-horizontal-relative:page" coordorigin="3960,1636"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">
            <v:shape id="Freeform 17" o:spid="_x0000_s1408" style="position:absolute;left:3960;top:1636;width:4680;height:0;visibility:visible;mso-wrap-style:square;v-text-anchor:top" coordsize="4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el8EA&#10;AADbAAAADwAAAGRycy9kb3ducmV2LnhtbERPTYvCMBC9L/gfwgheFk1XRNZqKrIg7mnFbkG8Dc3Y&#10;ljaT2kSt/94cBI+P971a96YRN+pcZVnB1yQCQZxbXXGhIPvfjr9BOI+ssbFMCh7kYJ0MPlYYa3vn&#10;A91SX4gQwi5GBaX3bSyly0sy6Ca2JQ7c2XYGfYBdIXWH9xBuGjmNork0WHFoKLGln5LyOr0aBbvr&#10;qZfN8bL43C/M448OWZ2eMqVGw36zBOGp92/xy/2rFczC2PAl/ACZ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2HpfBAAAA2wAAAA8AAAAAAAAAAAAAAAAAmAIAAGRycy9kb3du&#10;cmV2LnhtbFBLBQYAAAAABAAEAPUAAACGAwAAAAA=&#10;" path="m,l4680,e" filled="f" strokeweight=".7pt">
              <v:path arrowok="t" o:connecttype="custom" o:connectlocs="0,0;4680,0" o:connectangles="0,0"/>
            </v:shape>
            <w10:wrap anchorx="page"/>
          </v:group>
        </w:pict>
      </w:r>
      <w:proofErr w:type="gramStart"/>
      <w:r w:rsidR="0047509A">
        <w:rPr>
          <w:sz w:val="24"/>
          <w:szCs w:val="24"/>
        </w:rPr>
        <w:t>Thisguara</w:t>
      </w:r>
      <w:r w:rsidR="0047509A">
        <w:rPr>
          <w:spacing w:val="-1"/>
          <w:sz w:val="24"/>
          <w:szCs w:val="24"/>
        </w:rPr>
        <w:t>n</w:t>
      </w:r>
      <w:r w:rsidR="0047509A">
        <w:rPr>
          <w:sz w:val="24"/>
          <w:szCs w:val="24"/>
        </w:rPr>
        <w:t>teewillr</w:t>
      </w:r>
      <w:r w:rsidR="0047509A">
        <w:rPr>
          <w:spacing w:val="-1"/>
          <w:sz w:val="24"/>
          <w:szCs w:val="24"/>
        </w:rPr>
        <w:t>e</w:t>
      </w:r>
      <w:r w:rsidR="0047509A">
        <w:rPr>
          <w:spacing w:val="-2"/>
          <w:sz w:val="24"/>
          <w:szCs w:val="24"/>
        </w:rPr>
        <w:t>m</w:t>
      </w:r>
      <w:r w:rsidR="0047509A">
        <w:rPr>
          <w:sz w:val="24"/>
          <w:szCs w:val="24"/>
        </w:rPr>
        <w:t>ainin</w:t>
      </w:r>
      <w:r w:rsidR="0047509A">
        <w:rPr>
          <w:spacing w:val="-1"/>
          <w:sz w:val="24"/>
          <w:szCs w:val="24"/>
        </w:rPr>
        <w:t>f</w:t>
      </w:r>
      <w:r w:rsidR="0047509A">
        <w:rPr>
          <w:sz w:val="24"/>
          <w:szCs w:val="24"/>
        </w:rPr>
        <w:t>orceuptoandincludingtwentyei</w:t>
      </w:r>
      <w:r w:rsidR="0047509A">
        <w:rPr>
          <w:spacing w:val="-1"/>
          <w:sz w:val="24"/>
          <w:szCs w:val="24"/>
        </w:rPr>
        <w:t>g</w:t>
      </w:r>
      <w:r w:rsidR="0047509A">
        <w:rPr>
          <w:sz w:val="24"/>
          <w:szCs w:val="24"/>
        </w:rPr>
        <w:t>ht(</w:t>
      </w:r>
      <w:proofErr w:type="gramEnd"/>
      <w:r w:rsidR="0047509A">
        <w:rPr>
          <w:sz w:val="24"/>
          <w:szCs w:val="24"/>
        </w:rPr>
        <w:t>28)da</w:t>
      </w:r>
      <w:r w:rsidR="0047509A">
        <w:rPr>
          <w:spacing w:val="-1"/>
          <w:sz w:val="24"/>
          <w:szCs w:val="24"/>
        </w:rPr>
        <w:t>y</w:t>
      </w:r>
      <w:r w:rsidR="0047509A">
        <w:rPr>
          <w:sz w:val="24"/>
          <w:szCs w:val="24"/>
        </w:rPr>
        <w:t>sa</w:t>
      </w:r>
      <w:r w:rsidR="0047509A">
        <w:rPr>
          <w:spacing w:val="-1"/>
          <w:sz w:val="24"/>
          <w:szCs w:val="24"/>
        </w:rPr>
        <w:t>f</w:t>
      </w:r>
      <w:r w:rsidR="0047509A">
        <w:rPr>
          <w:sz w:val="24"/>
          <w:szCs w:val="24"/>
        </w:rPr>
        <w:t>terthe period of bid validity, and any demand in respe</w:t>
      </w:r>
      <w:r w:rsidR="0047509A">
        <w:rPr>
          <w:spacing w:val="-1"/>
          <w:sz w:val="24"/>
          <w:szCs w:val="24"/>
        </w:rPr>
        <w:t>c</w:t>
      </w:r>
      <w:r w:rsidR="0047509A">
        <w:rPr>
          <w:sz w:val="24"/>
          <w:szCs w:val="24"/>
        </w:rPr>
        <w:t>t thereof should reach the Bank not later than the above date.</w:t>
      </w:r>
    </w:p>
    <w:p w:rsidR="00F16361" w:rsidRDefault="00F16361">
      <w:pPr>
        <w:spacing w:before="4" w:line="180" w:lineRule="exact"/>
        <w:rPr>
          <w:sz w:val="19"/>
          <w:szCs w:val="19"/>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47509A">
      <w:pPr>
        <w:spacing w:before="34"/>
        <w:ind w:left="3659" w:right="3662"/>
        <w:jc w:val="center"/>
        <w:sectPr w:rsidR="00F16361">
          <w:pgSz w:w="12240" w:h="15840"/>
          <w:pgMar w:top="1160" w:right="1320" w:bottom="280" w:left="1680" w:header="742" w:footer="0" w:gutter="0"/>
          <w:cols w:space="720"/>
        </w:sectPr>
      </w:pPr>
      <w:r>
        <w:rPr>
          <w:i/>
          <w:spacing w:val="-1"/>
        </w:rPr>
        <w:t>[</w:t>
      </w:r>
      <w:proofErr w:type="gramStart"/>
      <w:r>
        <w:rPr>
          <w:i/>
        </w:rPr>
        <w:t>signat</w:t>
      </w:r>
      <w:r>
        <w:rPr>
          <w:i/>
          <w:spacing w:val="-1"/>
        </w:rPr>
        <w:t>u</w:t>
      </w:r>
      <w:r>
        <w:rPr>
          <w:i/>
        </w:rPr>
        <w:t>re</w:t>
      </w:r>
      <w:proofErr w:type="gramEnd"/>
      <w:r>
        <w:rPr>
          <w:i/>
        </w:rPr>
        <w:t xml:space="preserve"> of t</w:t>
      </w:r>
      <w:r>
        <w:rPr>
          <w:i/>
          <w:spacing w:val="1"/>
        </w:rPr>
        <w:t>h</w:t>
      </w:r>
      <w:r>
        <w:rPr>
          <w:i/>
        </w:rPr>
        <w:t>e b</w:t>
      </w:r>
      <w:r>
        <w:rPr>
          <w:i/>
          <w:spacing w:val="-1"/>
        </w:rPr>
        <w:t>a</w:t>
      </w:r>
      <w:r>
        <w:rPr>
          <w:i/>
        </w:rPr>
        <w:t>n</w:t>
      </w:r>
      <w:r>
        <w:rPr>
          <w:i/>
          <w:spacing w:val="-3"/>
        </w:rPr>
        <w:t>k</w:t>
      </w:r>
      <w:r>
        <w:rPr>
          <w:i/>
        </w:rPr>
        <w:t>]</w:t>
      </w:r>
    </w:p>
    <w:p w:rsidR="00F16361" w:rsidRDefault="00F16361">
      <w:pPr>
        <w:spacing w:before="3" w:line="240" w:lineRule="exact"/>
        <w:rPr>
          <w:sz w:val="24"/>
          <w:szCs w:val="24"/>
        </w:rPr>
      </w:pPr>
    </w:p>
    <w:p w:rsidR="00F16361" w:rsidRDefault="0047509A">
      <w:pPr>
        <w:spacing w:before="23" w:line="300" w:lineRule="exact"/>
        <w:ind w:left="3478" w:right="3500"/>
        <w:jc w:val="center"/>
        <w:rPr>
          <w:sz w:val="28"/>
          <w:szCs w:val="28"/>
        </w:rPr>
      </w:pPr>
      <w:proofErr w:type="gramStart"/>
      <w:r>
        <w:rPr>
          <w:b/>
          <w:position w:val="-1"/>
          <w:sz w:val="28"/>
          <w:szCs w:val="28"/>
        </w:rPr>
        <w:t>3.Contract</w:t>
      </w:r>
      <w:proofErr w:type="gramEnd"/>
      <w:r w:rsidR="00C75D82">
        <w:rPr>
          <w:b/>
          <w:position w:val="-1"/>
          <w:sz w:val="28"/>
          <w:szCs w:val="28"/>
        </w:rPr>
        <w:t xml:space="preserve"> </w:t>
      </w:r>
      <w:r>
        <w:rPr>
          <w:b/>
          <w:w w:val="99"/>
          <w:position w:val="-1"/>
          <w:sz w:val="28"/>
          <w:szCs w:val="28"/>
        </w:rPr>
        <w:t>Form</w:t>
      </w:r>
    </w:p>
    <w:p w:rsidR="00F16361" w:rsidRDefault="00F16361">
      <w:pPr>
        <w:spacing w:before="5" w:line="120" w:lineRule="exact"/>
        <w:rPr>
          <w:sz w:val="12"/>
          <w:szCs w:val="12"/>
        </w:rPr>
      </w:pPr>
    </w:p>
    <w:p w:rsidR="00F16361" w:rsidRDefault="00F16361">
      <w:pPr>
        <w:spacing w:line="200" w:lineRule="exact"/>
      </w:pPr>
    </w:p>
    <w:p w:rsidR="00F16361" w:rsidRDefault="00F16361">
      <w:pPr>
        <w:spacing w:line="200" w:lineRule="exact"/>
        <w:sectPr w:rsidR="00F16361">
          <w:pgSz w:w="12240" w:h="15840"/>
          <w:pgMar w:top="1160" w:right="1320" w:bottom="280" w:left="1700" w:header="742" w:footer="0" w:gutter="0"/>
          <w:cols w:space="720"/>
        </w:sectPr>
      </w:pPr>
    </w:p>
    <w:p w:rsidR="00F16361" w:rsidRDefault="0047509A">
      <w:pPr>
        <w:tabs>
          <w:tab w:val="left" w:pos="4080"/>
        </w:tabs>
        <w:spacing w:before="29" w:line="260" w:lineRule="exact"/>
        <w:ind w:left="100" w:right="-56"/>
        <w:rPr>
          <w:sz w:val="24"/>
          <w:szCs w:val="24"/>
        </w:rPr>
      </w:pPr>
      <w:r>
        <w:rPr>
          <w:position w:val="-1"/>
          <w:sz w:val="24"/>
          <w:szCs w:val="24"/>
        </w:rPr>
        <w:lastRenderedPageBreak/>
        <w:t>THIS AGREEMENT</w:t>
      </w:r>
      <w:r w:rsidR="00C75D82">
        <w:rPr>
          <w:position w:val="-1"/>
          <w:sz w:val="24"/>
          <w:szCs w:val="24"/>
        </w:rPr>
        <w:t xml:space="preserve"> </w:t>
      </w:r>
      <w:r>
        <w:rPr>
          <w:spacing w:val="-2"/>
          <w:position w:val="-1"/>
          <w:sz w:val="24"/>
          <w:szCs w:val="24"/>
        </w:rPr>
        <w:t>m</w:t>
      </w:r>
      <w:r>
        <w:rPr>
          <w:position w:val="-1"/>
          <w:sz w:val="24"/>
          <w:szCs w:val="24"/>
        </w:rPr>
        <w:t xml:space="preserve">ade the </w:t>
      </w:r>
      <w:r>
        <w:rPr>
          <w:position w:val="-1"/>
          <w:sz w:val="24"/>
          <w:szCs w:val="24"/>
          <w:u w:val="single" w:color="000000"/>
        </w:rPr>
        <w:tab/>
      </w:r>
    </w:p>
    <w:p w:rsidR="00F16361" w:rsidRDefault="0047509A">
      <w:pPr>
        <w:tabs>
          <w:tab w:val="left" w:pos="2020"/>
        </w:tabs>
        <w:spacing w:before="29" w:line="260" w:lineRule="exact"/>
        <w:ind w:right="-56"/>
        <w:rPr>
          <w:sz w:val="24"/>
          <w:szCs w:val="24"/>
        </w:rPr>
      </w:pPr>
      <w:r>
        <w:br w:type="column"/>
      </w:r>
      <w:proofErr w:type="gramStart"/>
      <w:r>
        <w:rPr>
          <w:position w:val="-1"/>
          <w:sz w:val="24"/>
          <w:szCs w:val="24"/>
        </w:rPr>
        <w:lastRenderedPageBreak/>
        <w:t>day</w:t>
      </w:r>
      <w:proofErr w:type="gramEnd"/>
      <w:r>
        <w:rPr>
          <w:position w:val="-1"/>
          <w:sz w:val="24"/>
          <w:szCs w:val="24"/>
        </w:rPr>
        <w:t xml:space="preserve"> of</w:t>
      </w:r>
      <w:r>
        <w:rPr>
          <w:position w:val="-1"/>
          <w:sz w:val="24"/>
          <w:szCs w:val="24"/>
          <w:u w:val="single" w:color="000000"/>
        </w:rPr>
        <w:tab/>
      </w:r>
    </w:p>
    <w:p w:rsidR="00F16361" w:rsidRDefault="0047509A" w:rsidP="00FB0F8B">
      <w:pPr>
        <w:tabs>
          <w:tab w:val="left" w:pos="840"/>
        </w:tabs>
        <w:spacing w:before="29" w:line="260" w:lineRule="exact"/>
        <w:ind w:right="-56"/>
        <w:sectPr w:rsidR="00F16361">
          <w:type w:val="continuous"/>
          <w:pgSz w:w="12240" w:h="15840"/>
          <w:pgMar w:top="1480" w:right="1320" w:bottom="280" w:left="1700" w:header="720" w:footer="720" w:gutter="0"/>
          <w:cols w:num="4" w:space="720" w:equalWidth="0">
            <w:col w:w="4083" w:space="139"/>
            <w:col w:w="2026" w:space="139"/>
            <w:col w:w="841" w:space="139"/>
            <w:col w:w="1853"/>
          </w:cols>
        </w:sectPr>
      </w:pPr>
      <w:r>
        <w:br w:type="column"/>
      </w:r>
      <w:r w:rsidR="00FB0F8B">
        <w:lastRenderedPageBreak/>
        <w:t xml:space="preserve">20 </w:t>
      </w:r>
      <w:r>
        <w:br w:type="column"/>
      </w:r>
      <w:r w:rsidR="00FB0F8B">
        <w:rPr>
          <w:position w:val="-1"/>
          <w:sz w:val="24"/>
          <w:szCs w:val="24"/>
        </w:rPr>
        <w:lastRenderedPageBreak/>
        <w:t>be</w:t>
      </w:r>
      <w:r>
        <w:rPr>
          <w:position w:val="-1"/>
          <w:sz w:val="24"/>
          <w:szCs w:val="24"/>
        </w:rPr>
        <w:t xml:space="preserve">tween </w:t>
      </w:r>
      <w:r>
        <w:rPr>
          <w:i/>
          <w:spacing w:val="-1"/>
          <w:position w:val="-1"/>
        </w:rPr>
        <w:t>[</w:t>
      </w:r>
      <w:proofErr w:type="gramStart"/>
      <w:r>
        <w:rPr>
          <w:i/>
          <w:spacing w:val="1"/>
          <w:position w:val="-1"/>
        </w:rPr>
        <w:t>n</w:t>
      </w:r>
      <w:r>
        <w:rPr>
          <w:i/>
          <w:spacing w:val="-1"/>
          <w:position w:val="-1"/>
        </w:rPr>
        <w:t>a</w:t>
      </w:r>
      <w:r>
        <w:rPr>
          <w:i/>
          <w:spacing w:val="1"/>
          <w:position w:val="-1"/>
        </w:rPr>
        <w:t>m</w:t>
      </w:r>
      <w:r>
        <w:rPr>
          <w:i/>
          <w:position w:val="-1"/>
        </w:rPr>
        <w:t>e</w:t>
      </w:r>
      <w:proofErr w:type="gramEnd"/>
      <w:r>
        <w:rPr>
          <w:i/>
          <w:position w:val="-1"/>
        </w:rPr>
        <w:t xml:space="preserve"> </w:t>
      </w:r>
      <w:r>
        <w:rPr>
          <w:i/>
          <w:spacing w:val="1"/>
          <w:position w:val="-1"/>
        </w:rPr>
        <w:t>o</w:t>
      </w:r>
      <w:r>
        <w:rPr>
          <w:i/>
          <w:position w:val="-1"/>
        </w:rPr>
        <w:t>f</w:t>
      </w:r>
    </w:p>
    <w:p w:rsidR="00F16361" w:rsidRDefault="0047509A">
      <w:pPr>
        <w:spacing w:before="5"/>
        <w:ind w:left="100" w:right="76"/>
        <w:jc w:val="both"/>
        <w:rPr>
          <w:sz w:val="24"/>
          <w:szCs w:val="24"/>
        </w:rPr>
      </w:pPr>
      <w:r>
        <w:rPr>
          <w:i/>
        </w:rPr>
        <w:lastRenderedPageBreak/>
        <w:t>Pro</w:t>
      </w:r>
      <w:r>
        <w:rPr>
          <w:i/>
          <w:spacing w:val="-1"/>
        </w:rPr>
        <w:t>c</w:t>
      </w:r>
      <w:r>
        <w:rPr>
          <w:i/>
        </w:rPr>
        <w:t>ur</w:t>
      </w:r>
      <w:r>
        <w:rPr>
          <w:i/>
          <w:spacing w:val="-1"/>
        </w:rPr>
        <w:t>in</w:t>
      </w:r>
      <w:r>
        <w:rPr>
          <w:i/>
        </w:rPr>
        <w:t>g</w:t>
      </w:r>
      <w:r>
        <w:rPr>
          <w:i/>
          <w:spacing w:val="-1"/>
        </w:rPr>
        <w:t>A</w:t>
      </w:r>
      <w:r>
        <w:rPr>
          <w:i/>
          <w:spacing w:val="1"/>
        </w:rPr>
        <w:t>g</w:t>
      </w:r>
      <w:r>
        <w:rPr>
          <w:i/>
          <w:spacing w:val="-1"/>
        </w:rPr>
        <w:t>e</w:t>
      </w:r>
      <w:r>
        <w:rPr>
          <w:i/>
          <w:spacing w:val="1"/>
        </w:rPr>
        <w:t>n</w:t>
      </w:r>
      <w:r>
        <w:rPr>
          <w:i/>
        </w:rPr>
        <w:t>c</w:t>
      </w:r>
      <w:r>
        <w:rPr>
          <w:i/>
          <w:spacing w:val="-3"/>
        </w:rPr>
        <w:t>y</w:t>
      </w:r>
      <w:proofErr w:type="gramStart"/>
      <w:r>
        <w:rPr>
          <w:i/>
        </w:rPr>
        <w:t>]</w:t>
      </w:r>
      <w:r>
        <w:rPr>
          <w:sz w:val="24"/>
          <w:szCs w:val="24"/>
        </w:rPr>
        <w:t>of</w:t>
      </w:r>
      <w:proofErr w:type="gramEnd"/>
      <w:r>
        <w:rPr>
          <w:i/>
          <w:spacing w:val="-1"/>
        </w:rPr>
        <w:t>[</w:t>
      </w:r>
      <w:r>
        <w:rPr>
          <w:i/>
        </w:rPr>
        <w:t>cou</w:t>
      </w:r>
      <w:r>
        <w:rPr>
          <w:i/>
          <w:spacing w:val="-1"/>
        </w:rPr>
        <w:t>nt</w:t>
      </w:r>
      <w:r>
        <w:rPr>
          <w:i/>
        </w:rPr>
        <w:t>ryofP</w:t>
      </w:r>
      <w:r>
        <w:rPr>
          <w:i/>
          <w:spacing w:val="-1"/>
        </w:rPr>
        <w:t>r</w:t>
      </w:r>
      <w:r>
        <w:rPr>
          <w:i/>
        </w:rPr>
        <w:t>o</w:t>
      </w:r>
      <w:r>
        <w:rPr>
          <w:i/>
          <w:spacing w:val="-1"/>
        </w:rPr>
        <w:t>c</w:t>
      </w:r>
      <w:r>
        <w:rPr>
          <w:i/>
        </w:rPr>
        <w:t>ur</w:t>
      </w:r>
      <w:r>
        <w:rPr>
          <w:i/>
          <w:spacing w:val="-1"/>
        </w:rPr>
        <w:t>i</w:t>
      </w:r>
      <w:r>
        <w:rPr>
          <w:i/>
          <w:spacing w:val="1"/>
        </w:rPr>
        <w:t>n</w:t>
      </w:r>
      <w:r>
        <w:rPr>
          <w:i/>
        </w:rPr>
        <w:t>g</w:t>
      </w:r>
      <w:r>
        <w:rPr>
          <w:i/>
          <w:spacing w:val="-1"/>
        </w:rPr>
        <w:t>a</w:t>
      </w:r>
      <w:r>
        <w:rPr>
          <w:i/>
          <w:spacing w:val="1"/>
        </w:rPr>
        <w:t>g</w:t>
      </w:r>
      <w:r>
        <w:rPr>
          <w:i/>
          <w:spacing w:val="-1"/>
        </w:rPr>
        <w:t>e</w:t>
      </w:r>
      <w:r>
        <w:rPr>
          <w:i/>
          <w:spacing w:val="1"/>
        </w:rPr>
        <w:t>n</w:t>
      </w:r>
      <w:r>
        <w:rPr>
          <w:i/>
        </w:rPr>
        <w:t>c</w:t>
      </w:r>
      <w:r>
        <w:rPr>
          <w:i/>
          <w:spacing w:val="-3"/>
        </w:rPr>
        <w:t>y</w:t>
      </w:r>
      <w:r>
        <w:rPr>
          <w:i/>
        </w:rPr>
        <w:t>]</w:t>
      </w:r>
      <w:r>
        <w:rPr>
          <w:sz w:val="24"/>
          <w:szCs w:val="24"/>
        </w:rPr>
        <w:t>(</w:t>
      </w:r>
      <w:r>
        <w:rPr>
          <w:spacing w:val="-1"/>
          <w:sz w:val="24"/>
          <w:szCs w:val="24"/>
        </w:rPr>
        <w:t>h</w:t>
      </w:r>
      <w:r>
        <w:rPr>
          <w:sz w:val="24"/>
          <w:szCs w:val="24"/>
        </w:rPr>
        <w:t>erei</w:t>
      </w:r>
      <w:r>
        <w:rPr>
          <w:spacing w:val="-1"/>
          <w:sz w:val="24"/>
          <w:szCs w:val="24"/>
        </w:rPr>
        <w:t>n</w:t>
      </w:r>
      <w:r>
        <w:rPr>
          <w:sz w:val="24"/>
          <w:szCs w:val="24"/>
        </w:rPr>
        <w:t xml:space="preserve">aftercalled“theProcuringagency”)of the  one  part  and  </w:t>
      </w:r>
      <w:r>
        <w:rPr>
          <w:i/>
          <w:spacing w:val="-1"/>
        </w:rPr>
        <w:t>[</w:t>
      </w:r>
      <w:r>
        <w:rPr>
          <w:i/>
          <w:spacing w:val="1"/>
        </w:rPr>
        <w:t>n</w:t>
      </w:r>
      <w:r>
        <w:rPr>
          <w:i/>
          <w:spacing w:val="-1"/>
        </w:rPr>
        <w:t>a</w:t>
      </w:r>
      <w:r>
        <w:rPr>
          <w:i/>
        </w:rPr>
        <w:t xml:space="preserve">me </w:t>
      </w:r>
      <w:r>
        <w:rPr>
          <w:i/>
          <w:spacing w:val="1"/>
        </w:rPr>
        <w:t>o</w:t>
      </w:r>
      <w:r>
        <w:rPr>
          <w:i/>
        </w:rPr>
        <w:t xml:space="preserve">f </w:t>
      </w:r>
      <w:r>
        <w:rPr>
          <w:i/>
          <w:spacing w:val="-1"/>
        </w:rPr>
        <w:t>S</w:t>
      </w:r>
      <w:r>
        <w:rPr>
          <w:i/>
          <w:spacing w:val="1"/>
        </w:rPr>
        <w:t>u</w:t>
      </w:r>
      <w:r>
        <w:rPr>
          <w:i/>
          <w:spacing w:val="-1"/>
        </w:rPr>
        <w:t>p</w:t>
      </w:r>
      <w:r>
        <w:rPr>
          <w:i/>
          <w:spacing w:val="1"/>
        </w:rPr>
        <w:t>p</w:t>
      </w:r>
      <w:r>
        <w:rPr>
          <w:i/>
          <w:spacing w:val="-1"/>
        </w:rPr>
        <w:t>lie</w:t>
      </w:r>
      <w:r>
        <w:rPr>
          <w:i/>
          <w:spacing w:val="-2"/>
        </w:rPr>
        <w:t>r</w:t>
      </w:r>
      <w:r>
        <w:rPr>
          <w:i/>
        </w:rPr>
        <w:t xml:space="preserve">] </w:t>
      </w:r>
      <w:r>
        <w:rPr>
          <w:sz w:val="24"/>
          <w:szCs w:val="24"/>
        </w:rPr>
        <w:t xml:space="preserve">of  </w:t>
      </w:r>
      <w:r>
        <w:rPr>
          <w:i/>
          <w:spacing w:val="-1"/>
        </w:rPr>
        <w:t>[</w:t>
      </w:r>
      <w:r>
        <w:rPr>
          <w:i/>
          <w:spacing w:val="1"/>
        </w:rPr>
        <w:t>c</w:t>
      </w:r>
      <w:r>
        <w:rPr>
          <w:i/>
          <w:spacing w:val="-1"/>
        </w:rPr>
        <w:t>it</w:t>
      </w:r>
      <w:r>
        <w:rPr>
          <w:i/>
        </w:rPr>
        <w:t xml:space="preserve">y </w:t>
      </w:r>
      <w:r>
        <w:rPr>
          <w:i/>
          <w:spacing w:val="1"/>
        </w:rPr>
        <w:t>a</w:t>
      </w:r>
      <w:r>
        <w:rPr>
          <w:i/>
          <w:spacing w:val="-1"/>
        </w:rPr>
        <w:t>n</w:t>
      </w:r>
      <w:r>
        <w:rPr>
          <w:i/>
        </w:rPr>
        <w:t xml:space="preserve">d </w:t>
      </w:r>
      <w:r>
        <w:rPr>
          <w:i/>
          <w:spacing w:val="-1"/>
        </w:rPr>
        <w:t>co</w:t>
      </w:r>
      <w:r>
        <w:rPr>
          <w:i/>
          <w:spacing w:val="1"/>
        </w:rPr>
        <w:t>un</w:t>
      </w:r>
      <w:r>
        <w:rPr>
          <w:i/>
          <w:spacing w:val="-1"/>
        </w:rPr>
        <w:t>tr</w:t>
      </w:r>
      <w:r>
        <w:rPr>
          <w:i/>
        </w:rPr>
        <w:t xml:space="preserve">y </w:t>
      </w:r>
      <w:r>
        <w:rPr>
          <w:i/>
          <w:spacing w:val="1"/>
        </w:rPr>
        <w:t>o</w:t>
      </w:r>
      <w:r>
        <w:rPr>
          <w:i/>
        </w:rPr>
        <w:t xml:space="preserve">f </w:t>
      </w:r>
      <w:r>
        <w:rPr>
          <w:i/>
          <w:spacing w:val="-1"/>
        </w:rPr>
        <w:t>S</w:t>
      </w:r>
      <w:r>
        <w:rPr>
          <w:i/>
          <w:spacing w:val="1"/>
        </w:rPr>
        <w:t>u</w:t>
      </w:r>
      <w:r>
        <w:rPr>
          <w:i/>
          <w:spacing w:val="-1"/>
        </w:rPr>
        <w:t>p</w:t>
      </w:r>
      <w:r>
        <w:rPr>
          <w:i/>
          <w:spacing w:val="1"/>
        </w:rPr>
        <w:t>p</w:t>
      </w:r>
      <w:r>
        <w:rPr>
          <w:i/>
          <w:spacing w:val="-1"/>
        </w:rPr>
        <w:t>lie</w:t>
      </w:r>
      <w:r>
        <w:rPr>
          <w:i/>
          <w:spacing w:val="-2"/>
        </w:rPr>
        <w:t>r</w:t>
      </w:r>
      <w:r>
        <w:rPr>
          <w:i/>
        </w:rPr>
        <w:t xml:space="preserve">] </w:t>
      </w:r>
      <w:r>
        <w:rPr>
          <w:sz w:val="24"/>
          <w:szCs w:val="24"/>
        </w:rPr>
        <w:t>(here</w:t>
      </w:r>
      <w:r w:rsidR="00F22C76">
        <w:rPr>
          <w:sz w:val="24"/>
          <w:szCs w:val="24"/>
        </w:rPr>
        <w:t xml:space="preserve"> </w:t>
      </w:r>
      <w:r>
        <w:rPr>
          <w:sz w:val="24"/>
          <w:szCs w:val="24"/>
        </w:rPr>
        <w:t>in</w:t>
      </w:r>
      <w:r w:rsidR="00F22C76">
        <w:rPr>
          <w:sz w:val="24"/>
          <w:szCs w:val="24"/>
        </w:rPr>
        <w:t xml:space="preserve"> </w:t>
      </w:r>
      <w:r>
        <w:rPr>
          <w:sz w:val="24"/>
          <w:szCs w:val="24"/>
        </w:rPr>
        <w:t>after</w:t>
      </w:r>
      <w:r w:rsidR="00F22C76">
        <w:rPr>
          <w:sz w:val="24"/>
          <w:szCs w:val="24"/>
        </w:rPr>
        <w:t xml:space="preserve"> </w:t>
      </w:r>
      <w:r>
        <w:rPr>
          <w:sz w:val="24"/>
          <w:szCs w:val="24"/>
        </w:rPr>
        <w:t>called</w:t>
      </w:r>
      <w:r w:rsidR="00F22C76">
        <w:rPr>
          <w:sz w:val="24"/>
          <w:szCs w:val="24"/>
        </w:rPr>
        <w:t xml:space="preserve"> </w:t>
      </w:r>
      <w:r>
        <w:rPr>
          <w:sz w:val="24"/>
          <w:szCs w:val="24"/>
        </w:rPr>
        <w:t>“the Supplier”) of the other part:</w:t>
      </w:r>
    </w:p>
    <w:p w:rsidR="00F16361" w:rsidRDefault="00F16361">
      <w:pPr>
        <w:spacing w:before="16" w:line="260" w:lineRule="exact"/>
        <w:rPr>
          <w:sz w:val="26"/>
          <w:szCs w:val="26"/>
        </w:rPr>
      </w:pPr>
    </w:p>
    <w:p w:rsidR="00F16361" w:rsidRDefault="0047509A">
      <w:pPr>
        <w:ind w:left="100" w:right="78"/>
        <w:jc w:val="both"/>
        <w:rPr>
          <w:sz w:val="24"/>
          <w:szCs w:val="24"/>
        </w:rPr>
      </w:pPr>
      <w:r>
        <w:rPr>
          <w:sz w:val="24"/>
          <w:szCs w:val="24"/>
        </w:rPr>
        <w:t>WHEREAS</w:t>
      </w:r>
      <w:r w:rsidR="00F22C76">
        <w:rPr>
          <w:sz w:val="24"/>
          <w:szCs w:val="24"/>
        </w:rPr>
        <w:t xml:space="preserve"> </w:t>
      </w:r>
      <w:r>
        <w:rPr>
          <w:sz w:val="24"/>
          <w:szCs w:val="24"/>
        </w:rPr>
        <w:t>the</w:t>
      </w:r>
      <w:r w:rsidR="00F22C76">
        <w:rPr>
          <w:sz w:val="24"/>
          <w:szCs w:val="24"/>
        </w:rPr>
        <w:t xml:space="preserve"> </w:t>
      </w:r>
      <w:r>
        <w:rPr>
          <w:spacing w:val="-1"/>
          <w:sz w:val="24"/>
          <w:szCs w:val="24"/>
        </w:rPr>
        <w:t>P</w:t>
      </w:r>
      <w:r>
        <w:rPr>
          <w:spacing w:val="1"/>
          <w:sz w:val="24"/>
          <w:szCs w:val="24"/>
        </w:rPr>
        <w:t>r</w:t>
      </w:r>
      <w:r>
        <w:rPr>
          <w:sz w:val="24"/>
          <w:szCs w:val="24"/>
        </w:rPr>
        <w:t>ocuring</w:t>
      </w:r>
      <w:r w:rsidR="00F22C76">
        <w:rPr>
          <w:sz w:val="24"/>
          <w:szCs w:val="24"/>
        </w:rPr>
        <w:t xml:space="preserve"> </w:t>
      </w:r>
      <w:r>
        <w:rPr>
          <w:sz w:val="24"/>
          <w:szCs w:val="24"/>
        </w:rPr>
        <w:t>agency</w:t>
      </w:r>
      <w:r w:rsidR="00F22C76">
        <w:rPr>
          <w:sz w:val="24"/>
          <w:szCs w:val="24"/>
        </w:rPr>
        <w:t xml:space="preserve"> </w:t>
      </w:r>
      <w:r>
        <w:rPr>
          <w:spacing w:val="-2"/>
          <w:sz w:val="24"/>
          <w:szCs w:val="24"/>
        </w:rPr>
        <w:t>i</w:t>
      </w:r>
      <w:r>
        <w:rPr>
          <w:sz w:val="24"/>
          <w:szCs w:val="24"/>
        </w:rPr>
        <w:t>nvited bids for certain goods</w:t>
      </w:r>
      <w:r w:rsidR="00F22C76">
        <w:rPr>
          <w:sz w:val="24"/>
          <w:szCs w:val="24"/>
        </w:rPr>
        <w:t xml:space="preserve"> </w:t>
      </w:r>
      <w:r>
        <w:rPr>
          <w:sz w:val="24"/>
          <w:szCs w:val="24"/>
        </w:rPr>
        <w:t>and</w:t>
      </w:r>
      <w:r w:rsidR="00F22C76">
        <w:rPr>
          <w:sz w:val="24"/>
          <w:szCs w:val="24"/>
        </w:rPr>
        <w:t xml:space="preserve"> </w:t>
      </w:r>
      <w:r>
        <w:rPr>
          <w:sz w:val="24"/>
          <w:szCs w:val="24"/>
        </w:rPr>
        <w:t>ancillary</w:t>
      </w:r>
      <w:r w:rsidR="00F22C76">
        <w:rPr>
          <w:sz w:val="24"/>
          <w:szCs w:val="24"/>
        </w:rPr>
        <w:t xml:space="preserve"> </w:t>
      </w:r>
      <w:r>
        <w:rPr>
          <w:sz w:val="24"/>
          <w:szCs w:val="24"/>
        </w:rPr>
        <w:t>services,</w:t>
      </w:r>
      <w:r w:rsidR="00F22C76">
        <w:rPr>
          <w:sz w:val="24"/>
          <w:szCs w:val="24"/>
        </w:rPr>
        <w:t xml:space="preserve"> </w:t>
      </w:r>
      <w:r>
        <w:rPr>
          <w:sz w:val="24"/>
          <w:szCs w:val="24"/>
        </w:rPr>
        <w:t xml:space="preserve">viz., </w:t>
      </w:r>
      <w:r>
        <w:rPr>
          <w:i/>
          <w:spacing w:val="-1"/>
        </w:rPr>
        <w:t>[</w:t>
      </w:r>
      <w:r>
        <w:rPr>
          <w:i/>
          <w:spacing w:val="1"/>
        </w:rPr>
        <w:t>b</w:t>
      </w:r>
      <w:r>
        <w:rPr>
          <w:i/>
        </w:rPr>
        <w:t xml:space="preserve">rief description of </w:t>
      </w:r>
      <w:proofErr w:type="spellStart"/>
      <w:r>
        <w:rPr>
          <w:i/>
        </w:rPr>
        <w:t>g</w:t>
      </w:r>
      <w:r>
        <w:rPr>
          <w:i/>
          <w:spacing w:val="-1"/>
        </w:rPr>
        <w:t>oo</w:t>
      </w:r>
      <w:r>
        <w:rPr>
          <w:i/>
          <w:spacing w:val="1"/>
        </w:rPr>
        <w:t>d</w:t>
      </w:r>
      <w:r>
        <w:rPr>
          <w:i/>
        </w:rPr>
        <w:t>s</w:t>
      </w:r>
      <w:r>
        <w:rPr>
          <w:i/>
          <w:spacing w:val="-1"/>
        </w:rPr>
        <w:t>a</w:t>
      </w:r>
      <w:r>
        <w:rPr>
          <w:i/>
        </w:rPr>
        <w:t>ndservice</w:t>
      </w:r>
      <w:r>
        <w:rPr>
          <w:i/>
          <w:spacing w:val="-2"/>
        </w:rPr>
        <w:t>s</w:t>
      </w:r>
      <w:proofErr w:type="spellEnd"/>
      <w:proofErr w:type="gramStart"/>
      <w:r>
        <w:rPr>
          <w:i/>
        </w:rPr>
        <w:t>]</w:t>
      </w:r>
      <w:r>
        <w:rPr>
          <w:sz w:val="24"/>
          <w:szCs w:val="24"/>
        </w:rPr>
        <w:t>and</w:t>
      </w:r>
      <w:proofErr w:type="gramEnd"/>
      <w:r w:rsidR="00F22C76">
        <w:rPr>
          <w:sz w:val="24"/>
          <w:szCs w:val="24"/>
        </w:rPr>
        <w:t xml:space="preserve"> </w:t>
      </w:r>
      <w:r>
        <w:rPr>
          <w:sz w:val="24"/>
          <w:szCs w:val="24"/>
        </w:rPr>
        <w:t>has</w:t>
      </w:r>
      <w:r w:rsidR="00F22C76">
        <w:rPr>
          <w:sz w:val="24"/>
          <w:szCs w:val="24"/>
        </w:rPr>
        <w:t xml:space="preserve"> </w:t>
      </w:r>
      <w:r>
        <w:rPr>
          <w:sz w:val="24"/>
          <w:szCs w:val="24"/>
        </w:rPr>
        <w:t>accepted</w:t>
      </w:r>
      <w:r w:rsidR="00F22C76">
        <w:rPr>
          <w:sz w:val="24"/>
          <w:szCs w:val="24"/>
        </w:rPr>
        <w:t xml:space="preserve"> </w:t>
      </w:r>
      <w:proofErr w:type="spellStart"/>
      <w:r>
        <w:rPr>
          <w:sz w:val="24"/>
          <w:szCs w:val="24"/>
        </w:rPr>
        <w:t>abid</w:t>
      </w:r>
      <w:proofErr w:type="spellEnd"/>
      <w:r w:rsidR="00F22C76">
        <w:rPr>
          <w:sz w:val="24"/>
          <w:szCs w:val="24"/>
        </w:rPr>
        <w:t xml:space="preserve"> </w:t>
      </w:r>
      <w:r>
        <w:rPr>
          <w:sz w:val="24"/>
          <w:szCs w:val="24"/>
        </w:rPr>
        <w:t>by</w:t>
      </w:r>
      <w:r w:rsidR="00F22C76">
        <w:rPr>
          <w:sz w:val="24"/>
          <w:szCs w:val="24"/>
        </w:rPr>
        <w:t xml:space="preserve"> </w:t>
      </w:r>
      <w:r>
        <w:rPr>
          <w:sz w:val="24"/>
          <w:szCs w:val="24"/>
        </w:rPr>
        <w:t>t</w:t>
      </w:r>
      <w:r>
        <w:rPr>
          <w:spacing w:val="-1"/>
          <w:sz w:val="24"/>
          <w:szCs w:val="24"/>
        </w:rPr>
        <w:t>h</w:t>
      </w:r>
      <w:r>
        <w:rPr>
          <w:sz w:val="24"/>
          <w:szCs w:val="24"/>
        </w:rPr>
        <w:t>e</w:t>
      </w:r>
      <w:r w:rsidR="00F22C76">
        <w:rPr>
          <w:sz w:val="24"/>
          <w:szCs w:val="24"/>
        </w:rPr>
        <w:t xml:space="preserve"> </w:t>
      </w:r>
      <w:r>
        <w:rPr>
          <w:sz w:val="24"/>
          <w:szCs w:val="24"/>
        </w:rPr>
        <w:t>Sup</w:t>
      </w:r>
      <w:r>
        <w:rPr>
          <w:spacing w:val="-1"/>
          <w:sz w:val="24"/>
          <w:szCs w:val="24"/>
        </w:rPr>
        <w:t>p</w:t>
      </w:r>
      <w:r>
        <w:rPr>
          <w:sz w:val="24"/>
          <w:szCs w:val="24"/>
        </w:rPr>
        <w:t>lier</w:t>
      </w:r>
      <w:r w:rsidR="00F22C76">
        <w:rPr>
          <w:sz w:val="24"/>
          <w:szCs w:val="24"/>
        </w:rPr>
        <w:t xml:space="preserve"> </w:t>
      </w:r>
      <w:r>
        <w:rPr>
          <w:sz w:val="24"/>
          <w:szCs w:val="24"/>
        </w:rPr>
        <w:t>for</w:t>
      </w:r>
      <w:r w:rsidR="00F22C76">
        <w:rPr>
          <w:sz w:val="24"/>
          <w:szCs w:val="24"/>
        </w:rPr>
        <w:t xml:space="preserve"> </w:t>
      </w:r>
      <w:r>
        <w:rPr>
          <w:sz w:val="24"/>
          <w:szCs w:val="24"/>
        </w:rPr>
        <w:t>the</w:t>
      </w:r>
      <w:r w:rsidR="00F22C76">
        <w:rPr>
          <w:sz w:val="24"/>
          <w:szCs w:val="24"/>
        </w:rPr>
        <w:t xml:space="preserve"> </w:t>
      </w:r>
      <w:r>
        <w:rPr>
          <w:sz w:val="24"/>
          <w:szCs w:val="24"/>
        </w:rPr>
        <w:t>supply</w:t>
      </w:r>
      <w:r w:rsidR="00F22C76">
        <w:rPr>
          <w:sz w:val="24"/>
          <w:szCs w:val="24"/>
        </w:rPr>
        <w:t xml:space="preserve"> </w:t>
      </w:r>
      <w:r>
        <w:rPr>
          <w:sz w:val="24"/>
          <w:szCs w:val="24"/>
        </w:rPr>
        <w:t>of thosegoodsandservi</w:t>
      </w:r>
      <w:r>
        <w:rPr>
          <w:spacing w:val="-1"/>
          <w:sz w:val="24"/>
          <w:szCs w:val="24"/>
        </w:rPr>
        <w:t>c</w:t>
      </w:r>
      <w:r>
        <w:rPr>
          <w:sz w:val="24"/>
          <w:szCs w:val="24"/>
        </w:rPr>
        <w:t>esinthesumof</w:t>
      </w:r>
      <w:r>
        <w:rPr>
          <w:i/>
          <w:spacing w:val="-1"/>
        </w:rPr>
        <w:t>[</w:t>
      </w:r>
      <w:r>
        <w:rPr>
          <w:i/>
        </w:rPr>
        <w:t>con</w:t>
      </w:r>
      <w:r>
        <w:rPr>
          <w:i/>
          <w:spacing w:val="-1"/>
        </w:rPr>
        <w:t>t</w:t>
      </w:r>
      <w:r>
        <w:rPr>
          <w:i/>
        </w:rPr>
        <w:t>ractpr</w:t>
      </w:r>
      <w:r>
        <w:rPr>
          <w:i/>
          <w:spacing w:val="-1"/>
        </w:rPr>
        <w:t>i</w:t>
      </w:r>
      <w:r>
        <w:rPr>
          <w:i/>
        </w:rPr>
        <w:t>ce</w:t>
      </w:r>
      <w:r>
        <w:rPr>
          <w:i/>
          <w:spacing w:val="-1"/>
        </w:rPr>
        <w:t>i</w:t>
      </w:r>
      <w:r>
        <w:rPr>
          <w:i/>
        </w:rPr>
        <w:t>nw</w:t>
      </w:r>
      <w:r>
        <w:rPr>
          <w:i/>
          <w:spacing w:val="1"/>
        </w:rPr>
        <w:t>o</w:t>
      </w:r>
      <w:r>
        <w:rPr>
          <w:i/>
        </w:rPr>
        <w:t>rds</w:t>
      </w:r>
      <w:r>
        <w:rPr>
          <w:i/>
          <w:spacing w:val="-1"/>
        </w:rPr>
        <w:t>an</w:t>
      </w:r>
      <w:r>
        <w:rPr>
          <w:i/>
        </w:rPr>
        <w:t>d</w:t>
      </w:r>
      <w:r>
        <w:rPr>
          <w:i/>
          <w:spacing w:val="-1"/>
        </w:rPr>
        <w:t>fi</w:t>
      </w:r>
      <w:r>
        <w:rPr>
          <w:i/>
        </w:rPr>
        <w:t>gur</w:t>
      </w:r>
      <w:r>
        <w:rPr>
          <w:i/>
          <w:spacing w:val="-1"/>
        </w:rPr>
        <w:t>e</w:t>
      </w:r>
      <w:r>
        <w:rPr>
          <w:i/>
          <w:spacing w:val="-2"/>
        </w:rPr>
        <w:t>s</w:t>
      </w:r>
      <w:r>
        <w:rPr>
          <w:i/>
        </w:rPr>
        <w:t>]</w:t>
      </w:r>
      <w:r>
        <w:rPr>
          <w:sz w:val="24"/>
          <w:szCs w:val="24"/>
        </w:rPr>
        <w:t>(hereinaftercalled “the Contract Price”).</w:t>
      </w:r>
    </w:p>
    <w:p w:rsidR="00F16361" w:rsidRDefault="00F16361">
      <w:pPr>
        <w:spacing w:before="16" w:line="260" w:lineRule="exact"/>
        <w:rPr>
          <w:sz w:val="26"/>
          <w:szCs w:val="26"/>
        </w:rPr>
      </w:pPr>
    </w:p>
    <w:p w:rsidR="00F16361" w:rsidRDefault="0047509A">
      <w:pPr>
        <w:ind w:left="100" w:right="3187"/>
        <w:jc w:val="both"/>
        <w:rPr>
          <w:sz w:val="24"/>
          <w:szCs w:val="24"/>
        </w:rPr>
      </w:pPr>
      <w:r>
        <w:rPr>
          <w:sz w:val="24"/>
          <w:szCs w:val="24"/>
        </w:rPr>
        <w:t>NOWTHISAGR</w:t>
      </w:r>
      <w:r>
        <w:rPr>
          <w:spacing w:val="1"/>
          <w:sz w:val="24"/>
          <w:szCs w:val="24"/>
        </w:rPr>
        <w:t>E</w:t>
      </w:r>
      <w:r>
        <w:rPr>
          <w:sz w:val="24"/>
          <w:szCs w:val="24"/>
        </w:rPr>
        <w:t>EM</w:t>
      </w:r>
      <w:r>
        <w:rPr>
          <w:spacing w:val="1"/>
          <w:sz w:val="24"/>
          <w:szCs w:val="24"/>
        </w:rPr>
        <w:t>E</w:t>
      </w:r>
      <w:r>
        <w:rPr>
          <w:sz w:val="24"/>
          <w:szCs w:val="24"/>
        </w:rPr>
        <w:t>NT</w:t>
      </w:r>
      <w:r>
        <w:rPr>
          <w:spacing w:val="-2"/>
          <w:sz w:val="24"/>
          <w:szCs w:val="24"/>
        </w:rPr>
        <w:t>W</w:t>
      </w:r>
      <w:r>
        <w:rPr>
          <w:sz w:val="24"/>
          <w:szCs w:val="24"/>
        </w:rPr>
        <w:t>I</w:t>
      </w:r>
      <w:r>
        <w:rPr>
          <w:spacing w:val="1"/>
          <w:sz w:val="24"/>
          <w:szCs w:val="24"/>
        </w:rPr>
        <w:t>T</w:t>
      </w:r>
      <w:r>
        <w:rPr>
          <w:spacing w:val="-1"/>
          <w:sz w:val="24"/>
          <w:szCs w:val="24"/>
        </w:rPr>
        <w:t>N</w:t>
      </w:r>
      <w:r>
        <w:rPr>
          <w:spacing w:val="1"/>
          <w:sz w:val="24"/>
          <w:szCs w:val="24"/>
        </w:rPr>
        <w:t>E</w:t>
      </w:r>
      <w:r>
        <w:rPr>
          <w:sz w:val="24"/>
          <w:szCs w:val="24"/>
        </w:rPr>
        <w:t>SSETHASFOLLOWS:</w:t>
      </w:r>
    </w:p>
    <w:p w:rsidR="00F16361" w:rsidRDefault="00F16361">
      <w:pPr>
        <w:spacing w:before="16" w:line="260" w:lineRule="exact"/>
        <w:rPr>
          <w:sz w:val="26"/>
          <w:szCs w:val="26"/>
        </w:rPr>
      </w:pPr>
    </w:p>
    <w:p w:rsidR="00F16361" w:rsidRDefault="0047509A">
      <w:pPr>
        <w:ind w:left="100" w:right="80"/>
        <w:jc w:val="both"/>
        <w:rPr>
          <w:sz w:val="24"/>
          <w:szCs w:val="24"/>
        </w:rPr>
      </w:pPr>
      <w:r>
        <w:rPr>
          <w:sz w:val="24"/>
          <w:szCs w:val="24"/>
        </w:rPr>
        <w:t>1.      In t</w:t>
      </w:r>
      <w:r>
        <w:rPr>
          <w:spacing w:val="-1"/>
          <w:sz w:val="24"/>
          <w:szCs w:val="24"/>
        </w:rPr>
        <w:t>h</w:t>
      </w:r>
      <w:r>
        <w:rPr>
          <w:sz w:val="24"/>
          <w:szCs w:val="24"/>
        </w:rPr>
        <w:t>is Agree</w:t>
      </w:r>
      <w:r>
        <w:rPr>
          <w:spacing w:val="-2"/>
          <w:sz w:val="24"/>
          <w:szCs w:val="24"/>
        </w:rPr>
        <w:t>m</w:t>
      </w:r>
      <w:r>
        <w:rPr>
          <w:sz w:val="24"/>
          <w:szCs w:val="24"/>
        </w:rPr>
        <w:t>ent words and ex</w:t>
      </w:r>
      <w:r>
        <w:rPr>
          <w:spacing w:val="-1"/>
          <w:sz w:val="24"/>
          <w:szCs w:val="24"/>
        </w:rPr>
        <w:t>p</w:t>
      </w:r>
      <w:r>
        <w:rPr>
          <w:sz w:val="24"/>
          <w:szCs w:val="24"/>
        </w:rPr>
        <w:t>ressio</w:t>
      </w:r>
      <w:r>
        <w:rPr>
          <w:spacing w:val="-2"/>
          <w:sz w:val="24"/>
          <w:szCs w:val="24"/>
        </w:rPr>
        <w:t>n</w:t>
      </w:r>
      <w:r>
        <w:rPr>
          <w:sz w:val="24"/>
          <w:szCs w:val="24"/>
        </w:rPr>
        <w:t>s shall ha</w:t>
      </w:r>
      <w:r>
        <w:rPr>
          <w:spacing w:val="-1"/>
          <w:sz w:val="24"/>
          <w:szCs w:val="24"/>
        </w:rPr>
        <w:t>v</w:t>
      </w:r>
      <w:r>
        <w:rPr>
          <w:sz w:val="24"/>
          <w:szCs w:val="24"/>
        </w:rPr>
        <w:t>e the sa</w:t>
      </w:r>
      <w:r>
        <w:rPr>
          <w:spacing w:val="-2"/>
          <w:sz w:val="24"/>
          <w:szCs w:val="24"/>
        </w:rPr>
        <w:t>m</w:t>
      </w:r>
      <w:r>
        <w:rPr>
          <w:sz w:val="24"/>
          <w:szCs w:val="24"/>
        </w:rPr>
        <w:t xml:space="preserve">e </w:t>
      </w:r>
      <w:r>
        <w:rPr>
          <w:spacing w:val="-2"/>
          <w:sz w:val="24"/>
          <w:szCs w:val="24"/>
        </w:rPr>
        <w:t>m</w:t>
      </w:r>
      <w:r>
        <w:rPr>
          <w:sz w:val="24"/>
          <w:szCs w:val="24"/>
        </w:rPr>
        <w:t>e</w:t>
      </w:r>
      <w:r>
        <w:rPr>
          <w:spacing w:val="1"/>
          <w:sz w:val="24"/>
          <w:szCs w:val="24"/>
        </w:rPr>
        <w:t>a</w:t>
      </w:r>
      <w:r>
        <w:rPr>
          <w:sz w:val="24"/>
          <w:szCs w:val="24"/>
        </w:rPr>
        <w:t>nings as are respectively assigned to them</w:t>
      </w:r>
      <w:r w:rsidR="00AB0C67">
        <w:rPr>
          <w:sz w:val="24"/>
          <w:szCs w:val="24"/>
        </w:rPr>
        <w:t xml:space="preserve"> </w:t>
      </w:r>
      <w:r>
        <w:rPr>
          <w:sz w:val="24"/>
          <w:szCs w:val="24"/>
        </w:rPr>
        <w:t>in the Conditions of Contract referred to.</w:t>
      </w:r>
    </w:p>
    <w:p w:rsidR="00F16361" w:rsidRDefault="00F16361">
      <w:pPr>
        <w:spacing w:before="16" w:line="260" w:lineRule="exact"/>
        <w:rPr>
          <w:sz w:val="26"/>
          <w:szCs w:val="26"/>
        </w:rPr>
      </w:pPr>
    </w:p>
    <w:p w:rsidR="00F16361" w:rsidRDefault="0047509A">
      <w:pPr>
        <w:ind w:left="100" w:right="78"/>
        <w:jc w:val="both"/>
        <w:rPr>
          <w:sz w:val="24"/>
          <w:szCs w:val="24"/>
        </w:rPr>
      </w:pPr>
      <w:r>
        <w:rPr>
          <w:sz w:val="24"/>
          <w:szCs w:val="24"/>
        </w:rPr>
        <w:t>2.         Thefollowingdocu</w:t>
      </w:r>
      <w:r>
        <w:rPr>
          <w:spacing w:val="-2"/>
          <w:sz w:val="24"/>
          <w:szCs w:val="24"/>
        </w:rPr>
        <w:t>m</w:t>
      </w:r>
      <w:r>
        <w:rPr>
          <w:sz w:val="24"/>
          <w:szCs w:val="24"/>
        </w:rPr>
        <w:t>entsshallbedee</w:t>
      </w:r>
      <w:r>
        <w:rPr>
          <w:spacing w:val="-2"/>
          <w:sz w:val="24"/>
          <w:szCs w:val="24"/>
        </w:rPr>
        <w:t>m</w:t>
      </w:r>
      <w:r>
        <w:rPr>
          <w:sz w:val="24"/>
          <w:szCs w:val="24"/>
        </w:rPr>
        <w:t>edtoformandbe</w:t>
      </w:r>
      <w:r>
        <w:rPr>
          <w:spacing w:val="2"/>
          <w:sz w:val="24"/>
          <w:szCs w:val="24"/>
        </w:rPr>
        <w:t>r</w:t>
      </w:r>
      <w:r>
        <w:rPr>
          <w:sz w:val="24"/>
          <w:szCs w:val="24"/>
        </w:rPr>
        <w:t>eadandconstruedaspart of</w:t>
      </w:r>
      <w:r w:rsidR="00AB0C67">
        <w:rPr>
          <w:sz w:val="24"/>
          <w:szCs w:val="24"/>
        </w:rPr>
        <w:t xml:space="preserve"> </w:t>
      </w:r>
      <w:r>
        <w:rPr>
          <w:sz w:val="24"/>
          <w:szCs w:val="24"/>
        </w:rPr>
        <w:t>this Agr</w:t>
      </w:r>
      <w:r>
        <w:rPr>
          <w:spacing w:val="-1"/>
          <w:sz w:val="24"/>
          <w:szCs w:val="24"/>
        </w:rPr>
        <w:t>e</w:t>
      </w:r>
      <w:r>
        <w:rPr>
          <w:sz w:val="24"/>
          <w:szCs w:val="24"/>
        </w:rPr>
        <w:t>e</w:t>
      </w:r>
      <w:r>
        <w:rPr>
          <w:spacing w:val="-2"/>
          <w:sz w:val="24"/>
          <w:szCs w:val="24"/>
        </w:rPr>
        <w:t>m</w:t>
      </w:r>
      <w:r>
        <w:rPr>
          <w:sz w:val="24"/>
          <w:szCs w:val="24"/>
        </w:rPr>
        <w:t>ent, viz.:</w:t>
      </w:r>
    </w:p>
    <w:p w:rsidR="00F16361" w:rsidRDefault="0047509A">
      <w:pPr>
        <w:ind w:left="100" w:right="2387"/>
        <w:rPr>
          <w:sz w:val="24"/>
          <w:szCs w:val="24"/>
        </w:rPr>
      </w:pPr>
      <w:r>
        <w:rPr>
          <w:sz w:val="24"/>
          <w:szCs w:val="24"/>
        </w:rPr>
        <w:t xml:space="preserve">(a)      </w:t>
      </w:r>
      <w:proofErr w:type="gramStart"/>
      <w:r>
        <w:rPr>
          <w:sz w:val="24"/>
          <w:szCs w:val="24"/>
        </w:rPr>
        <w:t>the</w:t>
      </w:r>
      <w:proofErr w:type="gramEnd"/>
      <w:r>
        <w:rPr>
          <w:sz w:val="24"/>
          <w:szCs w:val="24"/>
        </w:rPr>
        <w:t xml:space="preserve"> Bid Fo</w:t>
      </w:r>
      <w:r>
        <w:rPr>
          <w:spacing w:val="-1"/>
          <w:sz w:val="24"/>
          <w:szCs w:val="24"/>
        </w:rPr>
        <w:t>r</w:t>
      </w:r>
      <w:r>
        <w:rPr>
          <w:sz w:val="24"/>
          <w:szCs w:val="24"/>
        </w:rPr>
        <w:t>m and the P</w:t>
      </w:r>
      <w:r>
        <w:rPr>
          <w:spacing w:val="-1"/>
          <w:sz w:val="24"/>
          <w:szCs w:val="24"/>
        </w:rPr>
        <w:t>r</w:t>
      </w:r>
      <w:r>
        <w:rPr>
          <w:sz w:val="24"/>
          <w:szCs w:val="24"/>
        </w:rPr>
        <w:t>ice Sched</w:t>
      </w:r>
      <w:r>
        <w:rPr>
          <w:spacing w:val="-1"/>
          <w:sz w:val="24"/>
          <w:szCs w:val="24"/>
        </w:rPr>
        <w:t>u</w:t>
      </w:r>
      <w:r>
        <w:rPr>
          <w:sz w:val="24"/>
          <w:szCs w:val="24"/>
        </w:rPr>
        <w:t>le</w:t>
      </w:r>
      <w:r w:rsidR="00AB0C67">
        <w:rPr>
          <w:sz w:val="24"/>
          <w:szCs w:val="24"/>
        </w:rPr>
        <w:t xml:space="preserve"> </w:t>
      </w:r>
      <w:r>
        <w:rPr>
          <w:sz w:val="24"/>
          <w:szCs w:val="24"/>
        </w:rPr>
        <w:t>sub</w:t>
      </w:r>
      <w:r>
        <w:rPr>
          <w:spacing w:val="-2"/>
          <w:sz w:val="24"/>
          <w:szCs w:val="24"/>
        </w:rPr>
        <w:t>m</w:t>
      </w:r>
      <w:r>
        <w:rPr>
          <w:sz w:val="24"/>
          <w:szCs w:val="24"/>
        </w:rPr>
        <w:t>itted by the Bidde</w:t>
      </w:r>
      <w:r>
        <w:rPr>
          <w:spacing w:val="-1"/>
          <w:sz w:val="24"/>
          <w:szCs w:val="24"/>
        </w:rPr>
        <w:t>r</w:t>
      </w:r>
      <w:r>
        <w:rPr>
          <w:sz w:val="24"/>
          <w:szCs w:val="24"/>
        </w:rPr>
        <w:t>; (b)      the Schedule of Require</w:t>
      </w:r>
      <w:r>
        <w:rPr>
          <w:spacing w:val="-2"/>
          <w:sz w:val="24"/>
          <w:szCs w:val="24"/>
        </w:rPr>
        <w:t>m</w:t>
      </w:r>
      <w:r>
        <w:rPr>
          <w:sz w:val="24"/>
          <w:szCs w:val="24"/>
        </w:rPr>
        <w:t>ents;</w:t>
      </w:r>
    </w:p>
    <w:p w:rsidR="00F16361" w:rsidRDefault="0047509A">
      <w:pPr>
        <w:ind w:left="100" w:right="5576"/>
        <w:jc w:val="both"/>
        <w:rPr>
          <w:sz w:val="24"/>
          <w:szCs w:val="24"/>
        </w:rPr>
      </w:pPr>
      <w:r>
        <w:rPr>
          <w:sz w:val="24"/>
          <w:szCs w:val="24"/>
        </w:rPr>
        <w:t xml:space="preserve">(c)      </w:t>
      </w:r>
      <w:proofErr w:type="gramStart"/>
      <w:r>
        <w:rPr>
          <w:sz w:val="24"/>
          <w:szCs w:val="24"/>
        </w:rPr>
        <w:t>the</w:t>
      </w:r>
      <w:proofErr w:type="gramEnd"/>
      <w:r>
        <w:rPr>
          <w:sz w:val="24"/>
          <w:szCs w:val="24"/>
        </w:rPr>
        <w:t xml:space="preserve"> Technical Specifications;</w:t>
      </w:r>
    </w:p>
    <w:p w:rsidR="00F16361" w:rsidRDefault="0047509A">
      <w:pPr>
        <w:ind w:left="100" w:right="4926"/>
        <w:jc w:val="both"/>
        <w:rPr>
          <w:sz w:val="24"/>
          <w:szCs w:val="24"/>
        </w:rPr>
      </w:pPr>
      <w:r>
        <w:rPr>
          <w:sz w:val="24"/>
          <w:szCs w:val="24"/>
        </w:rPr>
        <w:t xml:space="preserve">(d)      </w:t>
      </w:r>
      <w:proofErr w:type="gramStart"/>
      <w:r>
        <w:rPr>
          <w:sz w:val="24"/>
          <w:szCs w:val="24"/>
        </w:rPr>
        <w:t>the</w:t>
      </w:r>
      <w:proofErr w:type="gramEnd"/>
      <w:r>
        <w:rPr>
          <w:sz w:val="24"/>
          <w:szCs w:val="24"/>
        </w:rPr>
        <w:t xml:space="preserve"> General Conditions of Contract;</w:t>
      </w:r>
    </w:p>
    <w:p w:rsidR="00F16361" w:rsidRDefault="0047509A">
      <w:pPr>
        <w:ind w:left="100" w:right="4573"/>
        <w:jc w:val="both"/>
        <w:rPr>
          <w:sz w:val="24"/>
          <w:szCs w:val="24"/>
        </w:rPr>
      </w:pPr>
      <w:r>
        <w:rPr>
          <w:sz w:val="24"/>
          <w:szCs w:val="24"/>
        </w:rPr>
        <w:t xml:space="preserve">(e)      </w:t>
      </w:r>
      <w:proofErr w:type="gramStart"/>
      <w:r>
        <w:rPr>
          <w:sz w:val="24"/>
          <w:szCs w:val="24"/>
        </w:rPr>
        <w:t>the</w:t>
      </w:r>
      <w:proofErr w:type="gramEnd"/>
      <w:r w:rsidR="00AB0C67">
        <w:rPr>
          <w:sz w:val="24"/>
          <w:szCs w:val="24"/>
        </w:rPr>
        <w:t xml:space="preserve"> </w:t>
      </w:r>
      <w:r>
        <w:rPr>
          <w:sz w:val="24"/>
          <w:szCs w:val="24"/>
        </w:rPr>
        <w:t>Special</w:t>
      </w:r>
      <w:r w:rsidR="00AB0C67">
        <w:rPr>
          <w:sz w:val="24"/>
          <w:szCs w:val="24"/>
        </w:rPr>
        <w:t xml:space="preserve"> </w:t>
      </w:r>
      <w:r>
        <w:rPr>
          <w:sz w:val="24"/>
          <w:szCs w:val="24"/>
        </w:rPr>
        <w:t>Conditions</w:t>
      </w:r>
      <w:r w:rsidR="00AB0C67">
        <w:rPr>
          <w:sz w:val="24"/>
          <w:szCs w:val="24"/>
        </w:rPr>
        <w:t xml:space="preserve"> </w:t>
      </w:r>
      <w:r>
        <w:rPr>
          <w:sz w:val="24"/>
          <w:szCs w:val="24"/>
        </w:rPr>
        <w:t>of</w:t>
      </w:r>
      <w:r w:rsidR="00AB0C67">
        <w:rPr>
          <w:sz w:val="24"/>
          <w:szCs w:val="24"/>
        </w:rPr>
        <w:t xml:space="preserve"> </w:t>
      </w:r>
      <w:r>
        <w:rPr>
          <w:sz w:val="24"/>
          <w:szCs w:val="24"/>
        </w:rPr>
        <w:t>Contract;</w:t>
      </w:r>
      <w:r w:rsidR="00AB0C67">
        <w:rPr>
          <w:sz w:val="24"/>
          <w:szCs w:val="24"/>
        </w:rPr>
        <w:t xml:space="preserve"> </w:t>
      </w:r>
      <w:r>
        <w:rPr>
          <w:sz w:val="24"/>
          <w:szCs w:val="24"/>
        </w:rPr>
        <w:t>and</w:t>
      </w:r>
    </w:p>
    <w:p w:rsidR="00F16361" w:rsidRDefault="0047509A">
      <w:pPr>
        <w:ind w:left="100" w:right="3901"/>
        <w:jc w:val="both"/>
        <w:rPr>
          <w:sz w:val="24"/>
          <w:szCs w:val="24"/>
        </w:rPr>
      </w:pPr>
      <w:r>
        <w:rPr>
          <w:sz w:val="24"/>
          <w:szCs w:val="24"/>
        </w:rPr>
        <w:t xml:space="preserve">(f)        </w:t>
      </w:r>
      <w:proofErr w:type="gramStart"/>
      <w:r>
        <w:rPr>
          <w:sz w:val="24"/>
          <w:szCs w:val="24"/>
        </w:rPr>
        <w:t>the</w:t>
      </w:r>
      <w:proofErr w:type="gramEnd"/>
      <w:r>
        <w:rPr>
          <w:sz w:val="24"/>
          <w:szCs w:val="24"/>
        </w:rPr>
        <w:t xml:space="preserve"> Procuri</w:t>
      </w:r>
      <w:r>
        <w:rPr>
          <w:spacing w:val="-1"/>
          <w:sz w:val="24"/>
          <w:szCs w:val="24"/>
        </w:rPr>
        <w:t>n</w:t>
      </w:r>
      <w:r>
        <w:rPr>
          <w:sz w:val="24"/>
          <w:szCs w:val="24"/>
        </w:rPr>
        <w:t>g agency’s</w:t>
      </w:r>
      <w:r w:rsidR="00BC4CF1">
        <w:rPr>
          <w:sz w:val="24"/>
          <w:szCs w:val="24"/>
        </w:rPr>
        <w:t xml:space="preserve"> </w:t>
      </w:r>
      <w:r>
        <w:rPr>
          <w:sz w:val="24"/>
          <w:szCs w:val="24"/>
        </w:rPr>
        <w:t>Notification</w:t>
      </w:r>
      <w:r w:rsidR="00BC4CF1">
        <w:rPr>
          <w:sz w:val="24"/>
          <w:szCs w:val="24"/>
        </w:rPr>
        <w:t xml:space="preserve"> </w:t>
      </w:r>
      <w:r>
        <w:rPr>
          <w:sz w:val="24"/>
          <w:szCs w:val="24"/>
        </w:rPr>
        <w:t>of</w:t>
      </w:r>
      <w:r w:rsidR="00BC4CF1">
        <w:rPr>
          <w:sz w:val="24"/>
          <w:szCs w:val="24"/>
        </w:rPr>
        <w:t xml:space="preserve"> </w:t>
      </w:r>
      <w:r>
        <w:rPr>
          <w:sz w:val="24"/>
          <w:szCs w:val="24"/>
        </w:rPr>
        <w:t>Award.</w:t>
      </w:r>
    </w:p>
    <w:p w:rsidR="00F16361" w:rsidRDefault="00F16361">
      <w:pPr>
        <w:spacing w:before="16" w:line="260" w:lineRule="exact"/>
        <w:rPr>
          <w:sz w:val="26"/>
          <w:szCs w:val="26"/>
        </w:rPr>
      </w:pPr>
    </w:p>
    <w:p w:rsidR="00F16361" w:rsidRDefault="0047509A">
      <w:pPr>
        <w:ind w:left="100" w:right="78"/>
        <w:jc w:val="both"/>
        <w:rPr>
          <w:sz w:val="24"/>
          <w:szCs w:val="24"/>
        </w:rPr>
      </w:pPr>
      <w:r>
        <w:rPr>
          <w:sz w:val="24"/>
          <w:szCs w:val="24"/>
        </w:rPr>
        <w:t>3.         Inconsiderationofthepay</w:t>
      </w:r>
      <w:r>
        <w:rPr>
          <w:spacing w:val="-2"/>
          <w:sz w:val="24"/>
          <w:szCs w:val="24"/>
        </w:rPr>
        <w:t>m</w:t>
      </w:r>
      <w:r>
        <w:rPr>
          <w:sz w:val="24"/>
          <w:szCs w:val="24"/>
        </w:rPr>
        <w:t>entstobe</w:t>
      </w:r>
      <w:r>
        <w:rPr>
          <w:spacing w:val="-2"/>
          <w:sz w:val="24"/>
          <w:szCs w:val="24"/>
        </w:rPr>
        <w:t>m</w:t>
      </w:r>
      <w:r>
        <w:rPr>
          <w:sz w:val="24"/>
          <w:szCs w:val="24"/>
        </w:rPr>
        <w:t xml:space="preserve">adebytheProcuringagencytotheSupplier as hereinafter </w:t>
      </w:r>
      <w:r>
        <w:rPr>
          <w:spacing w:val="-2"/>
          <w:sz w:val="24"/>
          <w:szCs w:val="24"/>
        </w:rPr>
        <w:t>m</w:t>
      </w:r>
      <w:r>
        <w:rPr>
          <w:sz w:val="24"/>
          <w:szCs w:val="24"/>
        </w:rPr>
        <w:t xml:space="preserve">entioned, </w:t>
      </w:r>
      <w:proofErr w:type="gramStart"/>
      <w:r>
        <w:rPr>
          <w:sz w:val="24"/>
          <w:szCs w:val="24"/>
        </w:rPr>
        <w:t>the  Supplier</w:t>
      </w:r>
      <w:proofErr w:type="gramEnd"/>
      <w:r>
        <w:rPr>
          <w:sz w:val="24"/>
          <w:szCs w:val="24"/>
        </w:rPr>
        <w:t xml:space="preserve"> hereby cov</w:t>
      </w:r>
      <w:r>
        <w:rPr>
          <w:spacing w:val="-1"/>
          <w:sz w:val="24"/>
          <w:szCs w:val="24"/>
        </w:rPr>
        <w:t>e</w:t>
      </w:r>
      <w:r>
        <w:rPr>
          <w:sz w:val="24"/>
          <w:szCs w:val="24"/>
        </w:rPr>
        <w:t>nants  with  the  Procuring  agency  to providethegoodsandservicesandtore</w:t>
      </w:r>
      <w:r>
        <w:rPr>
          <w:spacing w:val="-2"/>
          <w:sz w:val="24"/>
          <w:szCs w:val="24"/>
        </w:rPr>
        <w:t>m</w:t>
      </w:r>
      <w:r>
        <w:rPr>
          <w:sz w:val="24"/>
          <w:szCs w:val="24"/>
        </w:rPr>
        <w:t>edydefectsthereininconfor</w:t>
      </w:r>
      <w:r>
        <w:rPr>
          <w:spacing w:val="-2"/>
          <w:sz w:val="24"/>
          <w:szCs w:val="24"/>
        </w:rPr>
        <w:t>m</w:t>
      </w:r>
      <w:r>
        <w:rPr>
          <w:sz w:val="24"/>
          <w:szCs w:val="24"/>
        </w:rPr>
        <w:t>ityinallrespects with the provisions of the Contract</w:t>
      </w:r>
    </w:p>
    <w:p w:rsidR="00F16361" w:rsidRDefault="00F16361">
      <w:pPr>
        <w:spacing w:before="16" w:line="260" w:lineRule="exact"/>
        <w:rPr>
          <w:sz w:val="26"/>
          <w:szCs w:val="26"/>
        </w:rPr>
      </w:pPr>
    </w:p>
    <w:p w:rsidR="00F16361" w:rsidRDefault="0047509A">
      <w:pPr>
        <w:ind w:left="100" w:right="77"/>
        <w:jc w:val="both"/>
        <w:rPr>
          <w:sz w:val="24"/>
          <w:szCs w:val="24"/>
        </w:rPr>
      </w:pPr>
      <w:r>
        <w:rPr>
          <w:sz w:val="24"/>
          <w:szCs w:val="24"/>
        </w:rPr>
        <w:t>4.         TheProcuringagencyherebycovenantstopaytheSupplierinconsiderationofthe provisionofthegoodsandserv</w:t>
      </w:r>
      <w:r>
        <w:rPr>
          <w:spacing w:val="-1"/>
          <w:sz w:val="24"/>
          <w:szCs w:val="24"/>
        </w:rPr>
        <w:t>i</w:t>
      </w:r>
      <w:r>
        <w:rPr>
          <w:sz w:val="24"/>
          <w:szCs w:val="24"/>
        </w:rPr>
        <w:t>cesandtheremedyingofdefectstherein</w:t>
      </w:r>
      <w:proofErr w:type="gramStart"/>
      <w:r>
        <w:rPr>
          <w:sz w:val="24"/>
          <w:szCs w:val="24"/>
        </w:rPr>
        <w:t>,the</w:t>
      </w:r>
      <w:proofErr w:type="gramEnd"/>
      <w:r w:rsidR="0072020A">
        <w:rPr>
          <w:sz w:val="24"/>
          <w:szCs w:val="24"/>
        </w:rPr>
        <w:t xml:space="preserve"> </w:t>
      </w:r>
      <w:r>
        <w:rPr>
          <w:sz w:val="24"/>
          <w:szCs w:val="24"/>
        </w:rPr>
        <w:t>Contract</w:t>
      </w:r>
      <w:r w:rsidR="0072020A">
        <w:rPr>
          <w:sz w:val="24"/>
          <w:szCs w:val="24"/>
        </w:rPr>
        <w:t xml:space="preserve"> </w:t>
      </w:r>
      <w:r>
        <w:rPr>
          <w:sz w:val="24"/>
          <w:szCs w:val="24"/>
        </w:rPr>
        <w:t>Price or</w:t>
      </w:r>
      <w:r w:rsidR="0072020A">
        <w:rPr>
          <w:sz w:val="24"/>
          <w:szCs w:val="24"/>
        </w:rPr>
        <w:t xml:space="preserve"> </w:t>
      </w:r>
      <w:r>
        <w:rPr>
          <w:sz w:val="24"/>
          <w:szCs w:val="24"/>
        </w:rPr>
        <w:t>such</w:t>
      </w:r>
      <w:r w:rsidR="0072020A">
        <w:rPr>
          <w:sz w:val="24"/>
          <w:szCs w:val="24"/>
        </w:rPr>
        <w:t xml:space="preserve"> </w:t>
      </w:r>
      <w:r>
        <w:rPr>
          <w:sz w:val="24"/>
          <w:szCs w:val="24"/>
        </w:rPr>
        <w:t>other</w:t>
      </w:r>
      <w:r w:rsidR="0072020A">
        <w:rPr>
          <w:sz w:val="24"/>
          <w:szCs w:val="24"/>
        </w:rPr>
        <w:t xml:space="preserve"> </w:t>
      </w:r>
      <w:r>
        <w:rPr>
          <w:sz w:val="24"/>
          <w:szCs w:val="24"/>
        </w:rPr>
        <w:t>sum</w:t>
      </w:r>
      <w:r w:rsidR="006D2561">
        <w:rPr>
          <w:sz w:val="24"/>
          <w:szCs w:val="24"/>
        </w:rPr>
        <w:t xml:space="preserve"> </w:t>
      </w:r>
      <w:r>
        <w:rPr>
          <w:sz w:val="24"/>
          <w:szCs w:val="24"/>
        </w:rPr>
        <w:t>as</w:t>
      </w:r>
      <w:r w:rsidR="0072020A">
        <w:rPr>
          <w:sz w:val="24"/>
          <w:szCs w:val="24"/>
        </w:rPr>
        <w:t xml:space="preserve"> </w:t>
      </w:r>
      <w:r>
        <w:rPr>
          <w:spacing w:val="-2"/>
          <w:sz w:val="24"/>
          <w:szCs w:val="24"/>
        </w:rPr>
        <w:t>m</w:t>
      </w:r>
      <w:r>
        <w:rPr>
          <w:spacing w:val="1"/>
          <w:sz w:val="24"/>
          <w:szCs w:val="24"/>
        </w:rPr>
        <w:t>a</w:t>
      </w:r>
      <w:r>
        <w:rPr>
          <w:sz w:val="24"/>
          <w:szCs w:val="24"/>
        </w:rPr>
        <w:t>y</w:t>
      </w:r>
      <w:r w:rsidR="0072020A">
        <w:rPr>
          <w:sz w:val="24"/>
          <w:szCs w:val="24"/>
        </w:rPr>
        <w:t xml:space="preserve"> </w:t>
      </w:r>
      <w:r>
        <w:rPr>
          <w:sz w:val="24"/>
          <w:szCs w:val="24"/>
        </w:rPr>
        <w:t>beco</w:t>
      </w:r>
      <w:r>
        <w:rPr>
          <w:spacing w:val="-2"/>
          <w:sz w:val="24"/>
          <w:szCs w:val="24"/>
        </w:rPr>
        <w:t>m</w:t>
      </w:r>
      <w:r>
        <w:rPr>
          <w:sz w:val="24"/>
          <w:szCs w:val="24"/>
        </w:rPr>
        <w:t>e</w:t>
      </w:r>
      <w:r w:rsidR="0072020A">
        <w:rPr>
          <w:sz w:val="24"/>
          <w:szCs w:val="24"/>
        </w:rPr>
        <w:t xml:space="preserve"> </w:t>
      </w:r>
      <w:r>
        <w:rPr>
          <w:sz w:val="24"/>
          <w:szCs w:val="24"/>
        </w:rPr>
        <w:t>payable</w:t>
      </w:r>
      <w:r w:rsidR="0072020A">
        <w:rPr>
          <w:sz w:val="24"/>
          <w:szCs w:val="24"/>
        </w:rPr>
        <w:t xml:space="preserve"> </w:t>
      </w:r>
      <w:r>
        <w:rPr>
          <w:sz w:val="24"/>
          <w:szCs w:val="24"/>
        </w:rPr>
        <w:t>under</w:t>
      </w:r>
      <w:r w:rsidR="0072020A">
        <w:rPr>
          <w:sz w:val="24"/>
          <w:szCs w:val="24"/>
        </w:rPr>
        <w:t xml:space="preserve"> </w:t>
      </w:r>
      <w:r>
        <w:rPr>
          <w:sz w:val="24"/>
          <w:szCs w:val="24"/>
        </w:rPr>
        <w:t>the</w:t>
      </w:r>
      <w:r w:rsidR="0072020A">
        <w:rPr>
          <w:sz w:val="24"/>
          <w:szCs w:val="24"/>
        </w:rPr>
        <w:t xml:space="preserve"> </w:t>
      </w:r>
      <w:r>
        <w:rPr>
          <w:sz w:val="24"/>
          <w:szCs w:val="24"/>
        </w:rPr>
        <w:t>provisions</w:t>
      </w:r>
      <w:r w:rsidR="0072020A">
        <w:rPr>
          <w:sz w:val="24"/>
          <w:szCs w:val="24"/>
        </w:rPr>
        <w:t xml:space="preserve"> </w:t>
      </w:r>
      <w:r>
        <w:rPr>
          <w:sz w:val="24"/>
          <w:szCs w:val="24"/>
        </w:rPr>
        <w:t>of</w:t>
      </w:r>
      <w:r w:rsidR="0072020A">
        <w:rPr>
          <w:sz w:val="24"/>
          <w:szCs w:val="24"/>
        </w:rPr>
        <w:t xml:space="preserve"> </w:t>
      </w:r>
      <w:r>
        <w:rPr>
          <w:sz w:val="24"/>
          <w:szCs w:val="24"/>
        </w:rPr>
        <w:t>the</w:t>
      </w:r>
      <w:r w:rsidR="0072020A">
        <w:rPr>
          <w:sz w:val="24"/>
          <w:szCs w:val="24"/>
        </w:rPr>
        <w:t xml:space="preserve"> </w:t>
      </w:r>
      <w:r>
        <w:rPr>
          <w:sz w:val="24"/>
          <w:szCs w:val="24"/>
        </w:rPr>
        <w:t>contract</w:t>
      </w:r>
      <w:r w:rsidR="0072020A">
        <w:rPr>
          <w:sz w:val="24"/>
          <w:szCs w:val="24"/>
        </w:rPr>
        <w:t xml:space="preserve"> </w:t>
      </w:r>
      <w:r>
        <w:rPr>
          <w:sz w:val="24"/>
          <w:szCs w:val="24"/>
        </w:rPr>
        <w:t>at</w:t>
      </w:r>
      <w:r w:rsidR="0072020A">
        <w:rPr>
          <w:sz w:val="24"/>
          <w:szCs w:val="24"/>
        </w:rPr>
        <w:t xml:space="preserve"> </w:t>
      </w:r>
      <w:r>
        <w:rPr>
          <w:sz w:val="24"/>
          <w:szCs w:val="24"/>
        </w:rPr>
        <w:t>the</w:t>
      </w:r>
      <w:r w:rsidR="0072020A">
        <w:rPr>
          <w:sz w:val="24"/>
          <w:szCs w:val="24"/>
        </w:rPr>
        <w:t xml:space="preserve"> </w:t>
      </w:r>
      <w:r>
        <w:rPr>
          <w:sz w:val="24"/>
          <w:szCs w:val="24"/>
        </w:rPr>
        <w:t>ti</w:t>
      </w:r>
      <w:r>
        <w:rPr>
          <w:spacing w:val="-2"/>
          <w:sz w:val="24"/>
          <w:szCs w:val="24"/>
        </w:rPr>
        <w:t>m</w:t>
      </w:r>
      <w:r>
        <w:rPr>
          <w:sz w:val="24"/>
          <w:szCs w:val="24"/>
        </w:rPr>
        <w:t xml:space="preserve">es and in the </w:t>
      </w:r>
      <w:r>
        <w:rPr>
          <w:spacing w:val="-2"/>
          <w:sz w:val="24"/>
          <w:szCs w:val="24"/>
        </w:rPr>
        <w:t>m</w:t>
      </w:r>
      <w:r>
        <w:rPr>
          <w:sz w:val="24"/>
          <w:szCs w:val="24"/>
        </w:rPr>
        <w:t>anner prescribed by the contract.</w:t>
      </w:r>
    </w:p>
    <w:p w:rsidR="00F16361" w:rsidRDefault="00F16361">
      <w:pPr>
        <w:spacing w:before="16" w:line="260" w:lineRule="exact"/>
        <w:rPr>
          <w:sz w:val="26"/>
          <w:szCs w:val="26"/>
        </w:rPr>
      </w:pPr>
    </w:p>
    <w:p w:rsidR="00F16361" w:rsidRDefault="0047509A">
      <w:pPr>
        <w:ind w:left="100" w:right="78"/>
        <w:jc w:val="both"/>
        <w:rPr>
          <w:sz w:val="24"/>
          <w:szCs w:val="24"/>
        </w:rPr>
      </w:pPr>
      <w:r>
        <w:rPr>
          <w:sz w:val="24"/>
          <w:szCs w:val="24"/>
        </w:rPr>
        <w:t>IN</w:t>
      </w:r>
      <w:r w:rsidR="009B438E">
        <w:rPr>
          <w:sz w:val="24"/>
          <w:szCs w:val="24"/>
        </w:rPr>
        <w:t xml:space="preserve"> </w:t>
      </w:r>
      <w:r>
        <w:rPr>
          <w:spacing w:val="-2"/>
          <w:sz w:val="24"/>
          <w:szCs w:val="24"/>
        </w:rPr>
        <w:t>W</w:t>
      </w:r>
      <w:r>
        <w:rPr>
          <w:sz w:val="24"/>
          <w:szCs w:val="24"/>
        </w:rPr>
        <w:t>ITNESS</w:t>
      </w:r>
      <w:r w:rsidR="009B438E">
        <w:rPr>
          <w:sz w:val="24"/>
          <w:szCs w:val="24"/>
        </w:rPr>
        <w:t xml:space="preserve"> </w:t>
      </w:r>
      <w:r>
        <w:rPr>
          <w:sz w:val="24"/>
          <w:szCs w:val="24"/>
        </w:rPr>
        <w:t>where</w:t>
      </w:r>
      <w:r w:rsidR="009B438E">
        <w:rPr>
          <w:sz w:val="24"/>
          <w:szCs w:val="24"/>
        </w:rPr>
        <w:t xml:space="preserve"> </w:t>
      </w:r>
      <w:r>
        <w:rPr>
          <w:sz w:val="24"/>
          <w:szCs w:val="24"/>
        </w:rPr>
        <w:t>of</w:t>
      </w:r>
      <w:r w:rsidR="009B438E">
        <w:rPr>
          <w:sz w:val="24"/>
          <w:szCs w:val="24"/>
        </w:rPr>
        <w:t xml:space="preserve"> </w:t>
      </w:r>
      <w:r>
        <w:rPr>
          <w:sz w:val="24"/>
          <w:szCs w:val="24"/>
        </w:rPr>
        <w:t>the</w:t>
      </w:r>
      <w:r w:rsidR="009B438E">
        <w:rPr>
          <w:sz w:val="24"/>
          <w:szCs w:val="24"/>
        </w:rPr>
        <w:t xml:space="preserve"> </w:t>
      </w:r>
      <w:r>
        <w:rPr>
          <w:sz w:val="24"/>
          <w:szCs w:val="24"/>
        </w:rPr>
        <w:t>parties here</w:t>
      </w:r>
      <w:r w:rsidR="009B438E">
        <w:rPr>
          <w:sz w:val="24"/>
          <w:szCs w:val="24"/>
        </w:rPr>
        <w:t xml:space="preserve"> </w:t>
      </w:r>
      <w:r>
        <w:rPr>
          <w:sz w:val="24"/>
          <w:szCs w:val="24"/>
        </w:rPr>
        <w:t>to</w:t>
      </w:r>
      <w:r w:rsidR="009B438E">
        <w:rPr>
          <w:sz w:val="24"/>
          <w:szCs w:val="24"/>
        </w:rPr>
        <w:t xml:space="preserve"> </w:t>
      </w:r>
      <w:r>
        <w:rPr>
          <w:sz w:val="24"/>
          <w:szCs w:val="24"/>
        </w:rPr>
        <w:t>ha</w:t>
      </w:r>
      <w:r>
        <w:rPr>
          <w:spacing w:val="-1"/>
          <w:sz w:val="24"/>
          <w:szCs w:val="24"/>
        </w:rPr>
        <w:t>v</w:t>
      </w:r>
      <w:r>
        <w:rPr>
          <w:sz w:val="24"/>
          <w:szCs w:val="24"/>
        </w:rPr>
        <w:t>e</w:t>
      </w:r>
      <w:r w:rsidR="009B438E">
        <w:rPr>
          <w:sz w:val="24"/>
          <w:szCs w:val="24"/>
        </w:rPr>
        <w:t xml:space="preserve"> </w:t>
      </w:r>
      <w:r>
        <w:rPr>
          <w:sz w:val="24"/>
          <w:szCs w:val="24"/>
        </w:rPr>
        <w:t>caused t</w:t>
      </w:r>
      <w:r>
        <w:rPr>
          <w:spacing w:val="-1"/>
          <w:sz w:val="24"/>
          <w:szCs w:val="24"/>
        </w:rPr>
        <w:t>h</w:t>
      </w:r>
      <w:r>
        <w:rPr>
          <w:sz w:val="24"/>
          <w:szCs w:val="24"/>
        </w:rPr>
        <w:t>is</w:t>
      </w:r>
      <w:r w:rsidR="009B438E">
        <w:rPr>
          <w:sz w:val="24"/>
          <w:szCs w:val="24"/>
        </w:rPr>
        <w:t xml:space="preserve"> </w:t>
      </w:r>
      <w:r>
        <w:rPr>
          <w:sz w:val="24"/>
          <w:szCs w:val="24"/>
        </w:rPr>
        <w:t>Agree</w:t>
      </w:r>
      <w:r>
        <w:rPr>
          <w:spacing w:val="-2"/>
          <w:sz w:val="24"/>
          <w:szCs w:val="24"/>
        </w:rPr>
        <w:t>m</w:t>
      </w:r>
      <w:r>
        <w:rPr>
          <w:sz w:val="24"/>
          <w:szCs w:val="24"/>
        </w:rPr>
        <w:t>ent</w:t>
      </w:r>
      <w:r w:rsidR="009B438E">
        <w:rPr>
          <w:sz w:val="24"/>
          <w:szCs w:val="24"/>
        </w:rPr>
        <w:t xml:space="preserve"> </w:t>
      </w:r>
      <w:r>
        <w:rPr>
          <w:sz w:val="24"/>
          <w:szCs w:val="24"/>
        </w:rPr>
        <w:t>to</w:t>
      </w:r>
      <w:r w:rsidR="009B438E">
        <w:rPr>
          <w:sz w:val="24"/>
          <w:szCs w:val="24"/>
        </w:rPr>
        <w:t xml:space="preserve"> </w:t>
      </w:r>
      <w:r>
        <w:rPr>
          <w:spacing w:val="-1"/>
          <w:sz w:val="24"/>
          <w:szCs w:val="24"/>
        </w:rPr>
        <w:t>b</w:t>
      </w:r>
      <w:r>
        <w:rPr>
          <w:sz w:val="24"/>
          <w:szCs w:val="24"/>
        </w:rPr>
        <w:t>e</w:t>
      </w:r>
      <w:r w:rsidR="009B438E">
        <w:rPr>
          <w:sz w:val="24"/>
          <w:szCs w:val="24"/>
        </w:rPr>
        <w:t xml:space="preserve"> </w:t>
      </w:r>
      <w:r>
        <w:rPr>
          <w:sz w:val="24"/>
          <w:szCs w:val="24"/>
        </w:rPr>
        <w:t>e</w:t>
      </w:r>
      <w:r>
        <w:rPr>
          <w:spacing w:val="-1"/>
          <w:sz w:val="24"/>
          <w:szCs w:val="24"/>
        </w:rPr>
        <w:t>x</w:t>
      </w:r>
      <w:r>
        <w:rPr>
          <w:sz w:val="24"/>
          <w:szCs w:val="24"/>
        </w:rPr>
        <w:t>ecuted</w:t>
      </w:r>
      <w:r w:rsidR="009B438E">
        <w:rPr>
          <w:sz w:val="24"/>
          <w:szCs w:val="24"/>
        </w:rPr>
        <w:t xml:space="preserve"> </w:t>
      </w:r>
      <w:r>
        <w:rPr>
          <w:sz w:val="24"/>
          <w:szCs w:val="24"/>
        </w:rPr>
        <w:t>in accorda</w:t>
      </w:r>
      <w:r>
        <w:rPr>
          <w:spacing w:val="-1"/>
          <w:sz w:val="24"/>
          <w:szCs w:val="24"/>
        </w:rPr>
        <w:t>n</w:t>
      </w:r>
      <w:r>
        <w:rPr>
          <w:sz w:val="24"/>
          <w:szCs w:val="24"/>
        </w:rPr>
        <w:t>ce with their respective la</w:t>
      </w:r>
      <w:r>
        <w:rPr>
          <w:spacing w:val="-2"/>
          <w:sz w:val="24"/>
          <w:szCs w:val="24"/>
        </w:rPr>
        <w:t>w</w:t>
      </w:r>
      <w:r>
        <w:rPr>
          <w:sz w:val="24"/>
          <w:szCs w:val="24"/>
        </w:rPr>
        <w:t>s t</w:t>
      </w:r>
      <w:r>
        <w:rPr>
          <w:spacing w:val="-1"/>
          <w:sz w:val="24"/>
          <w:szCs w:val="24"/>
        </w:rPr>
        <w:t>h</w:t>
      </w:r>
      <w:r>
        <w:rPr>
          <w:sz w:val="24"/>
          <w:szCs w:val="24"/>
        </w:rPr>
        <w:t>e day a</w:t>
      </w:r>
      <w:r>
        <w:rPr>
          <w:spacing w:val="-1"/>
          <w:sz w:val="24"/>
          <w:szCs w:val="24"/>
        </w:rPr>
        <w:t>n</w:t>
      </w:r>
      <w:r>
        <w:rPr>
          <w:sz w:val="24"/>
          <w:szCs w:val="24"/>
        </w:rPr>
        <w:t>d year first above writte</w:t>
      </w:r>
      <w:r>
        <w:rPr>
          <w:spacing w:val="-1"/>
          <w:sz w:val="24"/>
          <w:szCs w:val="24"/>
        </w:rPr>
        <w:t>n</w:t>
      </w:r>
      <w:r>
        <w:rPr>
          <w:sz w:val="24"/>
          <w:szCs w:val="24"/>
        </w:rPr>
        <w:t>.</w:t>
      </w:r>
    </w:p>
    <w:p w:rsidR="00F16361" w:rsidRDefault="00F16361">
      <w:pPr>
        <w:spacing w:before="16" w:line="260" w:lineRule="exact"/>
        <w:rPr>
          <w:sz w:val="26"/>
          <w:szCs w:val="26"/>
        </w:rPr>
      </w:pPr>
    </w:p>
    <w:p w:rsidR="00F16361" w:rsidRDefault="0047509A">
      <w:pPr>
        <w:ind w:left="100" w:right="80"/>
        <w:jc w:val="both"/>
        <w:rPr>
          <w:sz w:val="24"/>
          <w:szCs w:val="24"/>
        </w:rPr>
      </w:pPr>
      <w:r>
        <w:rPr>
          <w:sz w:val="24"/>
          <w:szCs w:val="24"/>
        </w:rPr>
        <w:t xml:space="preserve">Signed, sealed, delivered </w:t>
      </w:r>
      <w:proofErr w:type="gramStart"/>
      <w:r>
        <w:rPr>
          <w:sz w:val="24"/>
          <w:szCs w:val="24"/>
        </w:rPr>
        <w:t>by  the</w:t>
      </w:r>
      <w:proofErr w:type="gramEnd"/>
      <w:r>
        <w:rPr>
          <w:sz w:val="24"/>
          <w:szCs w:val="24"/>
        </w:rPr>
        <w:t xml:space="preserve"> (for the</w:t>
      </w:r>
      <w:r w:rsidR="00B92533">
        <w:rPr>
          <w:sz w:val="24"/>
          <w:szCs w:val="24"/>
        </w:rPr>
        <w:t xml:space="preserve"> </w:t>
      </w:r>
      <w:r>
        <w:rPr>
          <w:spacing w:val="-2"/>
          <w:sz w:val="24"/>
          <w:szCs w:val="24"/>
        </w:rPr>
        <w:t>P</w:t>
      </w:r>
      <w:r>
        <w:rPr>
          <w:sz w:val="24"/>
          <w:szCs w:val="24"/>
        </w:rPr>
        <w:t>rocuring agency)</w:t>
      </w:r>
    </w:p>
    <w:p w:rsidR="00F16361" w:rsidRDefault="00F16361">
      <w:pPr>
        <w:spacing w:before="5" w:line="180" w:lineRule="exact"/>
        <w:rPr>
          <w:sz w:val="19"/>
          <w:szCs w:val="19"/>
        </w:rPr>
      </w:pPr>
    </w:p>
    <w:p w:rsidR="00F16361" w:rsidRDefault="00F16361">
      <w:pPr>
        <w:spacing w:line="200" w:lineRule="exact"/>
      </w:pPr>
    </w:p>
    <w:p w:rsidR="00F16361" w:rsidRDefault="0047509A">
      <w:pPr>
        <w:ind w:left="100" w:right="337"/>
        <w:jc w:val="both"/>
        <w:rPr>
          <w:sz w:val="24"/>
          <w:szCs w:val="24"/>
        </w:rPr>
        <w:sectPr w:rsidR="00F16361">
          <w:type w:val="continuous"/>
          <w:pgSz w:w="12240" w:h="15840"/>
          <w:pgMar w:top="1480" w:right="1320" w:bottom="280" w:left="1700" w:header="720" w:footer="720" w:gutter="0"/>
          <w:cols w:space="720"/>
        </w:sectPr>
      </w:pPr>
      <w:r>
        <w:rPr>
          <w:sz w:val="24"/>
          <w:szCs w:val="24"/>
        </w:rPr>
        <w:t xml:space="preserve">Signed, sealed, delivered </w:t>
      </w:r>
      <w:proofErr w:type="gramStart"/>
      <w:r>
        <w:rPr>
          <w:sz w:val="24"/>
          <w:szCs w:val="24"/>
        </w:rPr>
        <w:t>by  the</w:t>
      </w:r>
      <w:proofErr w:type="gramEnd"/>
      <w:r>
        <w:rPr>
          <w:sz w:val="24"/>
          <w:szCs w:val="24"/>
        </w:rPr>
        <w:t xml:space="preserve"> (</w:t>
      </w:r>
      <w:r>
        <w:rPr>
          <w:spacing w:val="-1"/>
          <w:sz w:val="24"/>
          <w:szCs w:val="24"/>
        </w:rPr>
        <w:t>f</w:t>
      </w:r>
      <w:r>
        <w:rPr>
          <w:sz w:val="24"/>
          <w:szCs w:val="24"/>
        </w:rPr>
        <w:t>or the Su</w:t>
      </w:r>
      <w:r>
        <w:rPr>
          <w:spacing w:val="-1"/>
          <w:sz w:val="24"/>
          <w:szCs w:val="24"/>
        </w:rPr>
        <w:t>p</w:t>
      </w:r>
      <w:r>
        <w:rPr>
          <w:sz w:val="24"/>
          <w:szCs w:val="24"/>
        </w:rPr>
        <w:t>pli</w:t>
      </w:r>
      <w:r>
        <w:rPr>
          <w:spacing w:val="-1"/>
          <w:sz w:val="24"/>
          <w:szCs w:val="24"/>
        </w:rPr>
        <w:t>e</w:t>
      </w:r>
      <w:r>
        <w:rPr>
          <w:sz w:val="24"/>
          <w:szCs w:val="24"/>
        </w:rPr>
        <w:t>r)</w:t>
      </w:r>
    </w:p>
    <w:p w:rsidR="00F16361" w:rsidRDefault="00F16361">
      <w:pPr>
        <w:spacing w:before="3" w:line="240" w:lineRule="exact"/>
        <w:rPr>
          <w:sz w:val="24"/>
          <w:szCs w:val="24"/>
        </w:rPr>
      </w:pPr>
    </w:p>
    <w:p w:rsidR="00F16361" w:rsidRDefault="0047509A">
      <w:pPr>
        <w:spacing w:before="23"/>
        <w:ind w:left="2725" w:right="2726"/>
        <w:jc w:val="center"/>
        <w:rPr>
          <w:sz w:val="28"/>
          <w:szCs w:val="28"/>
        </w:rPr>
      </w:pPr>
      <w:proofErr w:type="gramStart"/>
      <w:r>
        <w:rPr>
          <w:b/>
          <w:sz w:val="28"/>
          <w:szCs w:val="28"/>
        </w:rPr>
        <w:t>4.Performance</w:t>
      </w:r>
      <w:proofErr w:type="gramEnd"/>
      <w:r w:rsidR="00415BED">
        <w:rPr>
          <w:b/>
          <w:sz w:val="28"/>
          <w:szCs w:val="28"/>
        </w:rPr>
        <w:t xml:space="preserve"> </w:t>
      </w:r>
      <w:r>
        <w:rPr>
          <w:b/>
          <w:spacing w:val="2"/>
          <w:sz w:val="28"/>
          <w:szCs w:val="28"/>
        </w:rPr>
        <w:t>S</w:t>
      </w:r>
      <w:r>
        <w:rPr>
          <w:b/>
          <w:spacing w:val="1"/>
          <w:sz w:val="28"/>
          <w:szCs w:val="28"/>
        </w:rPr>
        <w:t>e</w:t>
      </w:r>
      <w:r>
        <w:rPr>
          <w:b/>
          <w:sz w:val="28"/>
          <w:szCs w:val="28"/>
        </w:rPr>
        <w:t>curity</w:t>
      </w:r>
      <w:r w:rsidR="00415BED">
        <w:rPr>
          <w:b/>
          <w:sz w:val="28"/>
          <w:szCs w:val="28"/>
        </w:rPr>
        <w:t xml:space="preserve"> </w:t>
      </w:r>
      <w:r>
        <w:rPr>
          <w:b/>
          <w:w w:val="99"/>
          <w:sz w:val="28"/>
          <w:szCs w:val="28"/>
        </w:rPr>
        <w:t>Form</w:t>
      </w:r>
    </w:p>
    <w:p w:rsidR="00F16361" w:rsidRDefault="00F16361">
      <w:pPr>
        <w:spacing w:before="8" w:line="140" w:lineRule="exact"/>
        <w:rPr>
          <w:sz w:val="14"/>
          <w:szCs w:val="14"/>
        </w:rPr>
      </w:pPr>
    </w:p>
    <w:p w:rsidR="00F16361" w:rsidRDefault="00F16361">
      <w:pPr>
        <w:spacing w:line="200" w:lineRule="exact"/>
      </w:pPr>
    </w:p>
    <w:p w:rsidR="00F16361" w:rsidRDefault="00F16361">
      <w:pPr>
        <w:spacing w:line="200" w:lineRule="exact"/>
      </w:pPr>
    </w:p>
    <w:p w:rsidR="00F16361" w:rsidRDefault="0047509A">
      <w:pPr>
        <w:ind w:left="120"/>
      </w:pPr>
      <w:r>
        <w:rPr>
          <w:sz w:val="24"/>
          <w:szCs w:val="24"/>
        </w:rPr>
        <w:t xml:space="preserve">To:  </w:t>
      </w:r>
      <w:r>
        <w:rPr>
          <w:i/>
          <w:spacing w:val="-1"/>
        </w:rPr>
        <w:t>[</w:t>
      </w:r>
      <w:proofErr w:type="spellStart"/>
      <w:r>
        <w:rPr>
          <w:i/>
        </w:rPr>
        <w:t>nameofPro</w:t>
      </w:r>
      <w:r>
        <w:rPr>
          <w:i/>
          <w:spacing w:val="-1"/>
        </w:rPr>
        <w:t>c</w:t>
      </w:r>
      <w:r>
        <w:rPr>
          <w:i/>
        </w:rPr>
        <w:t>uri</w:t>
      </w:r>
      <w:r>
        <w:rPr>
          <w:i/>
          <w:spacing w:val="-1"/>
        </w:rPr>
        <w:t>n</w:t>
      </w:r>
      <w:r>
        <w:rPr>
          <w:i/>
        </w:rPr>
        <w:t>g</w:t>
      </w:r>
      <w:r>
        <w:rPr>
          <w:i/>
          <w:spacing w:val="-1"/>
        </w:rPr>
        <w:t>a</w:t>
      </w:r>
      <w:r>
        <w:rPr>
          <w:i/>
          <w:spacing w:val="1"/>
        </w:rPr>
        <w:t>g</w:t>
      </w:r>
      <w:r>
        <w:rPr>
          <w:i/>
          <w:spacing w:val="-1"/>
        </w:rPr>
        <w:t>e</w:t>
      </w:r>
      <w:r>
        <w:rPr>
          <w:i/>
          <w:spacing w:val="1"/>
        </w:rPr>
        <w:t>n</w:t>
      </w:r>
      <w:r>
        <w:rPr>
          <w:i/>
        </w:rPr>
        <w:t>c</w:t>
      </w:r>
      <w:r>
        <w:rPr>
          <w:i/>
          <w:spacing w:val="-3"/>
        </w:rPr>
        <w:t>y</w:t>
      </w:r>
      <w:proofErr w:type="spellEnd"/>
      <w:r>
        <w:rPr>
          <w:i/>
        </w:rPr>
        <w:t>]</w:t>
      </w:r>
    </w:p>
    <w:p w:rsidR="00F16361" w:rsidRDefault="00F16361">
      <w:pPr>
        <w:spacing w:before="16" w:line="260" w:lineRule="exact"/>
        <w:rPr>
          <w:sz w:val="26"/>
          <w:szCs w:val="26"/>
        </w:rPr>
      </w:pPr>
    </w:p>
    <w:p w:rsidR="00F16361" w:rsidRDefault="0047509A">
      <w:pPr>
        <w:spacing w:line="260" w:lineRule="exact"/>
        <w:ind w:left="120"/>
        <w:rPr>
          <w:sz w:val="24"/>
          <w:szCs w:val="24"/>
        </w:rPr>
        <w:sectPr w:rsidR="00F16361">
          <w:pgSz w:w="12240" w:h="15840"/>
          <w:pgMar w:top="1160" w:right="1320" w:bottom="280" w:left="1680" w:header="742" w:footer="0" w:gutter="0"/>
          <w:cols w:space="720"/>
        </w:sectPr>
      </w:pPr>
      <w:r>
        <w:rPr>
          <w:position w:val="-1"/>
          <w:sz w:val="24"/>
          <w:szCs w:val="24"/>
        </w:rPr>
        <w:t>WH</w:t>
      </w:r>
      <w:r>
        <w:rPr>
          <w:spacing w:val="1"/>
          <w:position w:val="-1"/>
          <w:sz w:val="24"/>
          <w:szCs w:val="24"/>
        </w:rPr>
        <w:t>E</w:t>
      </w:r>
      <w:r>
        <w:rPr>
          <w:position w:val="-1"/>
          <w:sz w:val="24"/>
          <w:szCs w:val="24"/>
        </w:rPr>
        <w:t>RE</w:t>
      </w:r>
      <w:r>
        <w:rPr>
          <w:spacing w:val="1"/>
          <w:position w:val="-1"/>
          <w:sz w:val="24"/>
          <w:szCs w:val="24"/>
        </w:rPr>
        <w:t>A</w:t>
      </w:r>
      <w:r>
        <w:rPr>
          <w:position w:val="-1"/>
          <w:sz w:val="24"/>
          <w:szCs w:val="24"/>
        </w:rPr>
        <w:t>S</w:t>
      </w:r>
      <w:r w:rsidR="00415BED">
        <w:rPr>
          <w:position w:val="-1"/>
          <w:sz w:val="24"/>
          <w:szCs w:val="24"/>
        </w:rPr>
        <w:t xml:space="preserve"> </w:t>
      </w:r>
      <w:r>
        <w:rPr>
          <w:i/>
          <w:spacing w:val="-1"/>
          <w:position w:val="-1"/>
        </w:rPr>
        <w:t>[</w:t>
      </w:r>
      <w:r>
        <w:rPr>
          <w:i/>
          <w:position w:val="-1"/>
        </w:rPr>
        <w:t>nameofS</w:t>
      </w:r>
      <w:r>
        <w:rPr>
          <w:i/>
          <w:spacing w:val="-1"/>
          <w:position w:val="-1"/>
        </w:rPr>
        <w:t>upp</w:t>
      </w:r>
      <w:r>
        <w:rPr>
          <w:i/>
          <w:position w:val="-1"/>
        </w:rPr>
        <w:t>lie</w:t>
      </w:r>
      <w:r>
        <w:rPr>
          <w:i/>
          <w:spacing w:val="-2"/>
          <w:position w:val="-1"/>
        </w:rPr>
        <w:t>r</w:t>
      </w:r>
      <w:proofErr w:type="gramStart"/>
      <w:r>
        <w:rPr>
          <w:i/>
          <w:position w:val="-1"/>
        </w:rPr>
        <w:t>]</w:t>
      </w:r>
      <w:r>
        <w:rPr>
          <w:position w:val="-1"/>
          <w:sz w:val="24"/>
          <w:szCs w:val="24"/>
        </w:rPr>
        <w:t>(</w:t>
      </w:r>
      <w:proofErr w:type="gramEnd"/>
      <w:r>
        <w:rPr>
          <w:position w:val="-1"/>
          <w:sz w:val="24"/>
          <w:szCs w:val="24"/>
        </w:rPr>
        <w:t>hereinaftercalled“theSuppli</w:t>
      </w:r>
      <w:r>
        <w:rPr>
          <w:spacing w:val="-1"/>
          <w:position w:val="-1"/>
          <w:sz w:val="24"/>
          <w:szCs w:val="24"/>
        </w:rPr>
        <w:t>e</w:t>
      </w:r>
      <w:r>
        <w:rPr>
          <w:position w:val="-1"/>
          <w:sz w:val="24"/>
          <w:szCs w:val="24"/>
        </w:rPr>
        <w:t>r”)hasundertaken,inpursuance</w:t>
      </w:r>
    </w:p>
    <w:p w:rsidR="00F16361" w:rsidRDefault="0047509A">
      <w:pPr>
        <w:tabs>
          <w:tab w:val="left" w:pos="7100"/>
        </w:tabs>
        <w:spacing w:before="5"/>
        <w:ind w:left="120" w:right="-61"/>
        <w:rPr>
          <w:sz w:val="24"/>
          <w:szCs w:val="24"/>
        </w:rPr>
      </w:pPr>
      <w:proofErr w:type="gramStart"/>
      <w:r>
        <w:rPr>
          <w:sz w:val="24"/>
          <w:szCs w:val="24"/>
        </w:rPr>
        <w:lastRenderedPageBreak/>
        <w:t>of</w:t>
      </w:r>
      <w:proofErr w:type="gramEnd"/>
      <w:r>
        <w:rPr>
          <w:sz w:val="24"/>
          <w:szCs w:val="24"/>
        </w:rPr>
        <w:t xml:space="preserve"> Contract</w:t>
      </w:r>
      <w:r w:rsidR="00D41F0C">
        <w:rPr>
          <w:sz w:val="24"/>
          <w:szCs w:val="24"/>
        </w:rPr>
        <w:t xml:space="preserve"> </w:t>
      </w:r>
      <w:r>
        <w:rPr>
          <w:sz w:val="24"/>
          <w:szCs w:val="24"/>
        </w:rPr>
        <w:t xml:space="preserve">No.   </w:t>
      </w:r>
      <w:r>
        <w:rPr>
          <w:i/>
          <w:spacing w:val="-1"/>
        </w:rPr>
        <w:t>[</w:t>
      </w:r>
      <w:proofErr w:type="gramStart"/>
      <w:r>
        <w:rPr>
          <w:i/>
        </w:rPr>
        <w:t>reference</w:t>
      </w:r>
      <w:proofErr w:type="gramEnd"/>
      <w:r>
        <w:rPr>
          <w:i/>
        </w:rPr>
        <w:t xml:space="preserve"> number  of the cont</w:t>
      </w:r>
      <w:r>
        <w:rPr>
          <w:i/>
          <w:spacing w:val="-1"/>
        </w:rPr>
        <w:t>r</w:t>
      </w:r>
      <w:r>
        <w:rPr>
          <w:i/>
          <w:spacing w:val="1"/>
        </w:rPr>
        <w:t>a</w:t>
      </w:r>
      <w:r>
        <w:rPr>
          <w:i/>
          <w:spacing w:val="-1"/>
        </w:rPr>
        <w:t>c</w:t>
      </w:r>
      <w:r>
        <w:rPr>
          <w:i/>
          <w:spacing w:val="-3"/>
        </w:rPr>
        <w:t>t</w:t>
      </w:r>
      <w:r>
        <w:rPr>
          <w:i/>
        </w:rPr>
        <w:t xml:space="preserve">] </w:t>
      </w:r>
      <w:r>
        <w:rPr>
          <w:sz w:val="24"/>
          <w:szCs w:val="24"/>
        </w:rPr>
        <w:t xml:space="preserve">dated </w:t>
      </w:r>
      <w:r>
        <w:rPr>
          <w:sz w:val="24"/>
          <w:szCs w:val="24"/>
          <w:u w:val="single" w:color="000000"/>
        </w:rPr>
        <w:tab/>
      </w:r>
    </w:p>
    <w:p w:rsidR="00F16361" w:rsidRDefault="0047509A">
      <w:pPr>
        <w:spacing w:line="260" w:lineRule="exact"/>
        <w:ind w:left="120"/>
        <w:rPr>
          <w:sz w:val="24"/>
          <w:szCs w:val="24"/>
        </w:rPr>
      </w:pPr>
      <w:r>
        <w:rPr>
          <w:i/>
          <w:position w:val="-1"/>
        </w:rPr>
        <w:t>[</w:t>
      </w:r>
      <w:proofErr w:type="spellStart"/>
      <w:proofErr w:type="gramStart"/>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1"/>
          <w:position w:val="-1"/>
        </w:rPr>
        <w:t>o</w:t>
      </w:r>
      <w:r>
        <w:rPr>
          <w:i/>
          <w:position w:val="-1"/>
        </w:rPr>
        <w:t>fg</w:t>
      </w:r>
      <w:r>
        <w:rPr>
          <w:i/>
          <w:spacing w:val="1"/>
          <w:position w:val="-1"/>
        </w:rPr>
        <w:t>o</w:t>
      </w:r>
      <w:r>
        <w:rPr>
          <w:i/>
          <w:position w:val="-1"/>
        </w:rPr>
        <w:t>o</w:t>
      </w:r>
      <w:r>
        <w:rPr>
          <w:i/>
          <w:spacing w:val="1"/>
          <w:position w:val="-1"/>
        </w:rPr>
        <w:t>d</w:t>
      </w:r>
      <w:r>
        <w:rPr>
          <w:i/>
          <w:position w:val="-1"/>
        </w:rPr>
        <w:t>sandservice</w:t>
      </w:r>
      <w:r>
        <w:rPr>
          <w:i/>
          <w:spacing w:val="-2"/>
          <w:position w:val="-1"/>
        </w:rPr>
        <w:t>s</w:t>
      </w:r>
      <w:proofErr w:type="spellEnd"/>
      <w:proofErr w:type="gramEnd"/>
      <w:r>
        <w:rPr>
          <w:i/>
          <w:position w:val="-1"/>
        </w:rPr>
        <w:t>]</w:t>
      </w:r>
      <w:r>
        <w:rPr>
          <w:i/>
          <w:spacing w:val="-1"/>
          <w:position w:val="-1"/>
          <w:sz w:val="24"/>
          <w:szCs w:val="24"/>
        </w:rPr>
        <w:t>(</w:t>
      </w:r>
      <w:proofErr w:type="gramStart"/>
      <w:r>
        <w:rPr>
          <w:position w:val="-1"/>
          <w:sz w:val="24"/>
          <w:szCs w:val="24"/>
        </w:rPr>
        <w:t>her</w:t>
      </w:r>
      <w:r>
        <w:rPr>
          <w:spacing w:val="-1"/>
          <w:position w:val="-1"/>
          <w:sz w:val="24"/>
          <w:szCs w:val="24"/>
        </w:rPr>
        <w:t>e</w:t>
      </w:r>
      <w:r>
        <w:rPr>
          <w:position w:val="-1"/>
          <w:sz w:val="24"/>
          <w:szCs w:val="24"/>
        </w:rPr>
        <w:t>i</w:t>
      </w:r>
      <w:r>
        <w:rPr>
          <w:spacing w:val="-1"/>
          <w:position w:val="-1"/>
          <w:sz w:val="24"/>
          <w:szCs w:val="24"/>
        </w:rPr>
        <w:t>n</w:t>
      </w:r>
      <w:r>
        <w:rPr>
          <w:position w:val="-1"/>
          <w:sz w:val="24"/>
          <w:szCs w:val="24"/>
        </w:rPr>
        <w:t>a</w:t>
      </w:r>
      <w:r>
        <w:rPr>
          <w:spacing w:val="-1"/>
          <w:position w:val="-1"/>
          <w:sz w:val="24"/>
          <w:szCs w:val="24"/>
        </w:rPr>
        <w:t>f</w:t>
      </w:r>
      <w:r>
        <w:rPr>
          <w:position w:val="-1"/>
          <w:sz w:val="24"/>
          <w:szCs w:val="24"/>
        </w:rPr>
        <w:t>ter</w:t>
      </w:r>
      <w:proofErr w:type="gramEnd"/>
      <w:r>
        <w:rPr>
          <w:position w:val="-1"/>
          <w:sz w:val="24"/>
          <w:szCs w:val="24"/>
        </w:rPr>
        <w:t xml:space="preserve"> c</w:t>
      </w:r>
      <w:r>
        <w:rPr>
          <w:spacing w:val="-1"/>
          <w:position w:val="-1"/>
          <w:sz w:val="24"/>
          <w:szCs w:val="24"/>
        </w:rPr>
        <w:t>a</w:t>
      </w:r>
      <w:r>
        <w:rPr>
          <w:position w:val="-1"/>
          <w:sz w:val="24"/>
          <w:szCs w:val="24"/>
        </w:rPr>
        <w:t>lled</w:t>
      </w:r>
      <w:r w:rsidR="00D41F0C">
        <w:rPr>
          <w:position w:val="-1"/>
          <w:sz w:val="24"/>
          <w:szCs w:val="24"/>
        </w:rPr>
        <w:t xml:space="preserve"> </w:t>
      </w:r>
      <w:r>
        <w:rPr>
          <w:position w:val="-1"/>
          <w:sz w:val="24"/>
          <w:szCs w:val="24"/>
        </w:rPr>
        <w:t>“the Contract”).</w:t>
      </w:r>
    </w:p>
    <w:p w:rsidR="00F16361" w:rsidRDefault="0047509A">
      <w:pPr>
        <w:tabs>
          <w:tab w:val="left" w:pos="820"/>
        </w:tabs>
        <w:spacing w:before="5"/>
        <w:ind w:right="-56"/>
        <w:rPr>
          <w:sz w:val="24"/>
          <w:szCs w:val="24"/>
        </w:rPr>
      </w:pPr>
      <w:r>
        <w:br w:type="column"/>
      </w:r>
      <w:r w:rsidR="00FB0F8B">
        <w:rPr>
          <w:sz w:val="24"/>
          <w:szCs w:val="24"/>
        </w:rPr>
        <w:lastRenderedPageBreak/>
        <w:t xml:space="preserve">20    </w:t>
      </w:r>
    </w:p>
    <w:p w:rsidR="00F16361" w:rsidRDefault="0047509A">
      <w:pPr>
        <w:spacing w:before="5"/>
        <w:rPr>
          <w:sz w:val="24"/>
          <w:szCs w:val="24"/>
        </w:rPr>
        <w:sectPr w:rsidR="00F16361">
          <w:type w:val="continuous"/>
          <w:pgSz w:w="12240" w:h="15840"/>
          <w:pgMar w:top="1480" w:right="1320" w:bottom="280" w:left="1680" w:header="720" w:footer="720" w:gutter="0"/>
          <w:cols w:num="3" w:space="720" w:equalWidth="0">
            <w:col w:w="7120" w:space="111"/>
            <w:col w:w="840" w:space="111"/>
            <w:col w:w="1058"/>
          </w:cols>
        </w:sectPr>
      </w:pPr>
      <w:r>
        <w:br w:type="column"/>
      </w:r>
      <w:r w:rsidR="00D41F0C">
        <w:rPr>
          <w:sz w:val="24"/>
          <w:szCs w:val="24"/>
        </w:rPr>
        <w:lastRenderedPageBreak/>
        <w:t>T</w:t>
      </w:r>
      <w:r>
        <w:rPr>
          <w:sz w:val="24"/>
          <w:szCs w:val="24"/>
        </w:rPr>
        <w:t>o</w:t>
      </w:r>
      <w:r w:rsidR="00D41F0C">
        <w:rPr>
          <w:sz w:val="24"/>
          <w:szCs w:val="24"/>
        </w:rPr>
        <w:t xml:space="preserve"> </w:t>
      </w:r>
      <w:r>
        <w:rPr>
          <w:sz w:val="24"/>
          <w:szCs w:val="24"/>
        </w:rPr>
        <w:t>supply</w:t>
      </w:r>
    </w:p>
    <w:p w:rsidR="00F16361" w:rsidRDefault="00F16361">
      <w:pPr>
        <w:spacing w:before="12" w:line="240" w:lineRule="exact"/>
        <w:rPr>
          <w:sz w:val="24"/>
          <w:szCs w:val="24"/>
        </w:rPr>
      </w:pPr>
    </w:p>
    <w:p w:rsidR="00F16361" w:rsidRDefault="0047509A">
      <w:pPr>
        <w:spacing w:before="29"/>
        <w:ind w:left="120" w:right="77"/>
        <w:jc w:val="both"/>
        <w:rPr>
          <w:sz w:val="24"/>
          <w:szCs w:val="24"/>
        </w:rPr>
      </w:pPr>
      <w:r>
        <w:rPr>
          <w:sz w:val="24"/>
          <w:szCs w:val="24"/>
        </w:rPr>
        <w:t>AND</w:t>
      </w:r>
      <w:r w:rsidR="00EF1991">
        <w:rPr>
          <w:sz w:val="24"/>
          <w:szCs w:val="24"/>
        </w:rPr>
        <w:t xml:space="preserve"> </w:t>
      </w:r>
      <w:r>
        <w:rPr>
          <w:sz w:val="24"/>
          <w:szCs w:val="24"/>
        </w:rPr>
        <w:t>WHERE</w:t>
      </w:r>
      <w:r w:rsidR="00EF1991">
        <w:rPr>
          <w:sz w:val="24"/>
          <w:szCs w:val="24"/>
        </w:rPr>
        <w:t xml:space="preserve"> </w:t>
      </w:r>
      <w:r>
        <w:rPr>
          <w:sz w:val="24"/>
          <w:szCs w:val="24"/>
        </w:rPr>
        <w:t>AS</w:t>
      </w:r>
      <w:r w:rsidR="00EF1991">
        <w:rPr>
          <w:sz w:val="24"/>
          <w:szCs w:val="24"/>
        </w:rPr>
        <w:t xml:space="preserve"> </w:t>
      </w:r>
      <w:r>
        <w:rPr>
          <w:sz w:val="24"/>
          <w:szCs w:val="24"/>
        </w:rPr>
        <w:t>it</w:t>
      </w:r>
      <w:r w:rsidR="00EF1991">
        <w:rPr>
          <w:sz w:val="24"/>
          <w:szCs w:val="24"/>
        </w:rPr>
        <w:t xml:space="preserve"> </w:t>
      </w:r>
      <w:r>
        <w:rPr>
          <w:sz w:val="24"/>
          <w:szCs w:val="24"/>
        </w:rPr>
        <w:t>has</w:t>
      </w:r>
      <w:r w:rsidR="00EF1991">
        <w:rPr>
          <w:sz w:val="24"/>
          <w:szCs w:val="24"/>
        </w:rPr>
        <w:t xml:space="preserve"> </w:t>
      </w:r>
      <w:r>
        <w:rPr>
          <w:sz w:val="24"/>
          <w:szCs w:val="24"/>
        </w:rPr>
        <w:t>been</w:t>
      </w:r>
      <w:r w:rsidR="00EF1991">
        <w:rPr>
          <w:sz w:val="24"/>
          <w:szCs w:val="24"/>
        </w:rPr>
        <w:t xml:space="preserve"> </w:t>
      </w:r>
      <w:r>
        <w:rPr>
          <w:sz w:val="24"/>
          <w:szCs w:val="24"/>
        </w:rPr>
        <w:t>stipulated</w:t>
      </w:r>
      <w:r w:rsidR="00EF1991">
        <w:rPr>
          <w:sz w:val="24"/>
          <w:szCs w:val="24"/>
        </w:rPr>
        <w:t xml:space="preserve"> </w:t>
      </w:r>
      <w:r>
        <w:rPr>
          <w:sz w:val="24"/>
          <w:szCs w:val="24"/>
        </w:rPr>
        <w:t>by</w:t>
      </w:r>
      <w:r w:rsidR="00EF1991">
        <w:rPr>
          <w:sz w:val="24"/>
          <w:szCs w:val="24"/>
        </w:rPr>
        <w:t xml:space="preserve"> </w:t>
      </w:r>
      <w:r>
        <w:rPr>
          <w:sz w:val="24"/>
          <w:szCs w:val="24"/>
        </w:rPr>
        <w:t>you</w:t>
      </w:r>
      <w:r w:rsidR="00EF1991">
        <w:rPr>
          <w:sz w:val="24"/>
          <w:szCs w:val="24"/>
        </w:rPr>
        <w:t xml:space="preserve"> </w:t>
      </w:r>
      <w:r>
        <w:rPr>
          <w:sz w:val="24"/>
          <w:szCs w:val="24"/>
        </w:rPr>
        <w:t>in the</w:t>
      </w:r>
      <w:r w:rsidR="00EF1991">
        <w:rPr>
          <w:sz w:val="24"/>
          <w:szCs w:val="24"/>
        </w:rPr>
        <w:t xml:space="preserve"> </w:t>
      </w:r>
      <w:r>
        <w:rPr>
          <w:sz w:val="24"/>
          <w:szCs w:val="24"/>
        </w:rPr>
        <w:t>said</w:t>
      </w:r>
      <w:r w:rsidR="00EF1991">
        <w:rPr>
          <w:sz w:val="24"/>
          <w:szCs w:val="24"/>
        </w:rPr>
        <w:t xml:space="preserve"> </w:t>
      </w:r>
      <w:r>
        <w:rPr>
          <w:sz w:val="24"/>
          <w:szCs w:val="24"/>
        </w:rPr>
        <w:t>Contract</w:t>
      </w:r>
      <w:r w:rsidR="00EF1991">
        <w:rPr>
          <w:sz w:val="24"/>
          <w:szCs w:val="24"/>
        </w:rPr>
        <w:t xml:space="preserve"> </w:t>
      </w:r>
      <w:r>
        <w:rPr>
          <w:sz w:val="24"/>
          <w:szCs w:val="24"/>
        </w:rPr>
        <w:t>that</w:t>
      </w:r>
      <w:r w:rsidR="00EF1991">
        <w:rPr>
          <w:sz w:val="24"/>
          <w:szCs w:val="24"/>
        </w:rPr>
        <w:t xml:space="preserve"> </w:t>
      </w:r>
      <w:r>
        <w:rPr>
          <w:sz w:val="24"/>
          <w:szCs w:val="24"/>
        </w:rPr>
        <w:t>the</w:t>
      </w:r>
      <w:r w:rsidR="00EF1991">
        <w:rPr>
          <w:sz w:val="24"/>
          <w:szCs w:val="24"/>
        </w:rPr>
        <w:t xml:space="preserve"> </w:t>
      </w:r>
      <w:r>
        <w:rPr>
          <w:sz w:val="24"/>
          <w:szCs w:val="24"/>
        </w:rPr>
        <w:t>Supplier</w:t>
      </w:r>
      <w:r w:rsidR="00EF1991">
        <w:rPr>
          <w:sz w:val="24"/>
          <w:szCs w:val="24"/>
        </w:rPr>
        <w:t xml:space="preserve"> </w:t>
      </w:r>
      <w:r>
        <w:rPr>
          <w:sz w:val="24"/>
          <w:szCs w:val="24"/>
        </w:rPr>
        <w:t>shall furnishyouwithabankguaranteebyareputa</w:t>
      </w:r>
      <w:r>
        <w:rPr>
          <w:spacing w:val="-2"/>
          <w:sz w:val="24"/>
          <w:szCs w:val="24"/>
        </w:rPr>
        <w:t>b</w:t>
      </w:r>
      <w:r>
        <w:rPr>
          <w:sz w:val="24"/>
          <w:szCs w:val="24"/>
        </w:rPr>
        <w:t>lebank</w:t>
      </w:r>
      <w:r>
        <w:rPr>
          <w:spacing w:val="-1"/>
          <w:sz w:val="24"/>
          <w:szCs w:val="24"/>
        </w:rPr>
        <w:t>f</w:t>
      </w:r>
      <w:r>
        <w:rPr>
          <w:sz w:val="24"/>
          <w:szCs w:val="24"/>
        </w:rPr>
        <w:t>orthesumspeci</w:t>
      </w:r>
      <w:r>
        <w:rPr>
          <w:spacing w:val="-1"/>
          <w:sz w:val="24"/>
          <w:szCs w:val="24"/>
        </w:rPr>
        <w:t>f</w:t>
      </w:r>
      <w:r>
        <w:rPr>
          <w:sz w:val="24"/>
          <w:szCs w:val="24"/>
        </w:rPr>
        <w:t>iedt</w:t>
      </w:r>
      <w:r>
        <w:rPr>
          <w:spacing w:val="-1"/>
          <w:sz w:val="24"/>
          <w:szCs w:val="24"/>
        </w:rPr>
        <w:t>h</w:t>
      </w:r>
      <w:r>
        <w:rPr>
          <w:sz w:val="24"/>
          <w:szCs w:val="24"/>
        </w:rPr>
        <w:t xml:space="preserve">ereinas security </w:t>
      </w:r>
      <w:r>
        <w:rPr>
          <w:spacing w:val="-1"/>
          <w:sz w:val="24"/>
          <w:szCs w:val="24"/>
        </w:rPr>
        <w:t>f</w:t>
      </w:r>
      <w:r>
        <w:rPr>
          <w:sz w:val="24"/>
          <w:szCs w:val="24"/>
        </w:rPr>
        <w:t>or co</w:t>
      </w:r>
      <w:r>
        <w:rPr>
          <w:spacing w:val="-2"/>
          <w:sz w:val="24"/>
          <w:szCs w:val="24"/>
        </w:rPr>
        <w:t>m</w:t>
      </w:r>
      <w:r>
        <w:rPr>
          <w:sz w:val="24"/>
          <w:szCs w:val="24"/>
        </w:rPr>
        <w:t>pliance with the S</w:t>
      </w:r>
      <w:r>
        <w:rPr>
          <w:spacing w:val="-1"/>
          <w:sz w:val="24"/>
          <w:szCs w:val="24"/>
        </w:rPr>
        <w:t>u</w:t>
      </w:r>
      <w:r>
        <w:rPr>
          <w:sz w:val="24"/>
          <w:szCs w:val="24"/>
        </w:rPr>
        <w:t>ppli</w:t>
      </w:r>
      <w:r>
        <w:rPr>
          <w:spacing w:val="-1"/>
          <w:sz w:val="24"/>
          <w:szCs w:val="24"/>
        </w:rPr>
        <w:t>e</w:t>
      </w:r>
      <w:r>
        <w:rPr>
          <w:sz w:val="24"/>
          <w:szCs w:val="24"/>
        </w:rPr>
        <w:t>r’s p</w:t>
      </w:r>
      <w:r>
        <w:rPr>
          <w:spacing w:val="-1"/>
          <w:sz w:val="24"/>
          <w:szCs w:val="24"/>
        </w:rPr>
        <w:t>e</w:t>
      </w:r>
      <w:r>
        <w:rPr>
          <w:sz w:val="24"/>
          <w:szCs w:val="24"/>
        </w:rPr>
        <w:t>r</w:t>
      </w:r>
      <w:r>
        <w:rPr>
          <w:spacing w:val="-1"/>
          <w:sz w:val="24"/>
          <w:szCs w:val="24"/>
        </w:rPr>
        <w:t>f</w:t>
      </w:r>
      <w:r>
        <w:rPr>
          <w:sz w:val="24"/>
          <w:szCs w:val="24"/>
        </w:rPr>
        <w:t>or</w:t>
      </w:r>
      <w:r>
        <w:rPr>
          <w:spacing w:val="-2"/>
          <w:sz w:val="24"/>
          <w:szCs w:val="24"/>
        </w:rPr>
        <w:t>m</w:t>
      </w:r>
      <w:r>
        <w:rPr>
          <w:sz w:val="24"/>
          <w:szCs w:val="24"/>
        </w:rPr>
        <w:t xml:space="preserve">ance obligations in </w:t>
      </w:r>
      <w:r>
        <w:rPr>
          <w:spacing w:val="-1"/>
          <w:sz w:val="24"/>
          <w:szCs w:val="24"/>
        </w:rPr>
        <w:t>a</w:t>
      </w:r>
      <w:r>
        <w:rPr>
          <w:sz w:val="24"/>
          <w:szCs w:val="24"/>
        </w:rPr>
        <w:t>ccordan</w:t>
      </w:r>
      <w:r>
        <w:rPr>
          <w:spacing w:val="-1"/>
          <w:sz w:val="24"/>
          <w:szCs w:val="24"/>
        </w:rPr>
        <w:t>c</w:t>
      </w:r>
      <w:r>
        <w:rPr>
          <w:sz w:val="24"/>
          <w:szCs w:val="24"/>
        </w:rPr>
        <w:t>e with t</w:t>
      </w:r>
      <w:r>
        <w:rPr>
          <w:spacing w:val="-1"/>
          <w:sz w:val="24"/>
          <w:szCs w:val="24"/>
        </w:rPr>
        <w:t>h</w:t>
      </w:r>
      <w:r>
        <w:rPr>
          <w:sz w:val="24"/>
          <w:szCs w:val="24"/>
        </w:rPr>
        <w:t>e Contract.</w:t>
      </w:r>
    </w:p>
    <w:p w:rsidR="00F16361" w:rsidRDefault="00F16361">
      <w:pPr>
        <w:spacing w:before="16" w:line="260" w:lineRule="exact"/>
        <w:rPr>
          <w:sz w:val="26"/>
          <w:szCs w:val="26"/>
        </w:rPr>
      </w:pPr>
    </w:p>
    <w:p w:rsidR="00F16361" w:rsidRDefault="0047509A">
      <w:pPr>
        <w:ind w:left="120" w:right="2617"/>
        <w:jc w:val="both"/>
        <w:rPr>
          <w:sz w:val="24"/>
          <w:szCs w:val="24"/>
        </w:rPr>
      </w:pPr>
      <w:r>
        <w:rPr>
          <w:sz w:val="24"/>
          <w:szCs w:val="24"/>
        </w:rPr>
        <w:t>AND WH</w:t>
      </w:r>
      <w:r>
        <w:rPr>
          <w:spacing w:val="1"/>
          <w:sz w:val="24"/>
          <w:szCs w:val="24"/>
        </w:rPr>
        <w:t>E</w:t>
      </w:r>
      <w:r>
        <w:rPr>
          <w:sz w:val="24"/>
          <w:szCs w:val="24"/>
        </w:rPr>
        <w:t xml:space="preserve">REAS we have agreed to give the </w:t>
      </w:r>
      <w:r>
        <w:rPr>
          <w:spacing w:val="-2"/>
          <w:sz w:val="24"/>
          <w:szCs w:val="24"/>
        </w:rPr>
        <w:t>S</w:t>
      </w:r>
      <w:r>
        <w:rPr>
          <w:sz w:val="24"/>
          <w:szCs w:val="24"/>
        </w:rPr>
        <w:t>upplier a guarantee:</w:t>
      </w:r>
    </w:p>
    <w:p w:rsidR="00F16361" w:rsidRDefault="00F16361">
      <w:pPr>
        <w:spacing w:before="16" w:line="260" w:lineRule="exact"/>
        <w:rPr>
          <w:sz w:val="26"/>
          <w:szCs w:val="26"/>
        </w:rPr>
      </w:pPr>
    </w:p>
    <w:p w:rsidR="00F16361" w:rsidRDefault="0047509A">
      <w:pPr>
        <w:ind w:left="120" w:right="78"/>
        <w:jc w:val="both"/>
        <w:rPr>
          <w:sz w:val="24"/>
          <w:szCs w:val="24"/>
        </w:rPr>
      </w:pPr>
      <w:r>
        <w:rPr>
          <w:sz w:val="24"/>
          <w:szCs w:val="24"/>
        </w:rPr>
        <w:t>THEREFORE</w:t>
      </w:r>
      <w:r w:rsidR="001A2B28">
        <w:rPr>
          <w:sz w:val="24"/>
          <w:szCs w:val="24"/>
        </w:rPr>
        <w:t xml:space="preserve"> </w:t>
      </w:r>
      <w:r>
        <w:rPr>
          <w:spacing w:val="-2"/>
          <w:sz w:val="24"/>
          <w:szCs w:val="24"/>
        </w:rPr>
        <w:t>W</w:t>
      </w:r>
      <w:r>
        <w:rPr>
          <w:sz w:val="24"/>
          <w:szCs w:val="24"/>
        </w:rPr>
        <w:t>E</w:t>
      </w:r>
      <w:r w:rsidR="001A2B28">
        <w:rPr>
          <w:sz w:val="24"/>
          <w:szCs w:val="24"/>
        </w:rPr>
        <w:t xml:space="preserve"> </w:t>
      </w:r>
      <w:r>
        <w:rPr>
          <w:sz w:val="24"/>
          <w:szCs w:val="24"/>
        </w:rPr>
        <w:t>hereby</w:t>
      </w:r>
      <w:r w:rsidR="001A2B28">
        <w:rPr>
          <w:sz w:val="24"/>
          <w:szCs w:val="24"/>
        </w:rPr>
        <w:t xml:space="preserve"> </w:t>
      </w:r>
      <w:r>
        <w:rPr>
          <w:sz w:val="24"/>
          <w:szCs w:val="24"/>
        </w:rPr>
        <w:t>affirm that</w:t>
      </w:r>
      <w:r w:rsidR="001A2B28">
        <w:rPr>
          <w:sz w:val="24"/>
          <w:szCs w:val="24"/>
        </w:rPr>
        <w:t xml:space="preserve"> </w:t>
      </w:r>
      <w:r>
        <w:rPr>
          <w:sz w:val="24"/>
          <w:szCs w:val="24"/>
        </w:rPr>
        <w:t>we</w:t>
      </w:r>
      <w:r w:rsidR="001A2B28">
        <w:rPr>
          <w:sz w:val="24"/>
          <w:szCs w:val="24"/>
        </w:rPr>
        <w:t xml:space="preserve"> </w:t>
      </w:r>
      <w:r>
        <w:rPr>
          <w:sz w:val="24"/>
          <w:szCs w:val="24"/>
        </w:rPr>
        <w:t>are</w:t>
      </w:r>
      <w:r w:rsidR="001A2B28">
        <w:rPr>
          <w:sz w:val="24"/>
          <w:szCs w:val="24"/>
        </w:rPr>
        <w:t xml:space="preserve"> </w:t>
      </w:r>
      <w:r w:rsidR="001A2B28">
        <w:rPr>
          <w:spacing w:val="-2"/>
          <w:sz w:val="24"/>
          <w:szCs w:val="24"/>
        </w:rPr>
        <w:t>G</w:t>
      </w:r>
      <w:r w:rsidR="001A2B28">
        <w:rPr>
          <w:sz w:val="24"/>
          <w:szCs w:val="24"/>
        </w:rPr>
        <w:t xml:space="preserve">uaranty </w:t>
      </w:r>
      <w:r>
        <w:rPr>
          <w:sz w:val="24"/>
          <w:szCs w:val="24"/>
        </w:rPr>
        <w:t>or</w:t>
      </w:r>
      <w:r w:rsidR="001A2B28">
        <w:rPr>
          <w:sz w:val="24"/>
          <w:szCs w:val="24"/>
        </w:rPr>
        <w:t xml:space="preserve"> </w:t>
      </w:r>
      <w:r>
        <w:rPr>
          <w:sz w:val="24"/>
          <w:szCs w:val="24"/>
        </w:rPr>
        <w:t>sand</w:t>
      </w:r>
      <w:r w:rsidR="001A2B28">
        <w:rPr>
          <w:sz w:val="24"/>
          <w:szCs w:val="24"/>
        </w:rPr>
        <w:t xml:space="preserve"> </w:t>
      </w:r>
      <w:r>
        <w:rPr>
          <w:sz w:val="24"/>
          <w:szCs w:val="24"/>
        </w:rPr>
        <w:t>responsible</w:t>
      </w:r>
      <w:r w:rsidR="001A2B28">
        <w:rPr>
          <w:sz w:val="24"/>
          <w:szCs w:val="24"/>
        </w:rPr>
        <w:t xml:space="preserve"> </w:t>
      </w:r>
      <w:r>
        <w:rPr>
          <w:sz w:val="24"/>
          <w:szCs w:val="24"/>
        </w:rPr>
        <w:t>to</w:t>
      </w:r>
      <w:r w:rsidR="001A2B28">
        <w:rPr>
          <w:sz w:val="24"/>
          <w:szCs w:val="24"/>
        </w:rPr>
        <w:t xml:space="preserve"> </w:t>
      </w:r>
      <w:r>
        <w:rPr>
          <w:sz w:val="24"/>
          <w:szCs w:val="24"/>
        </w:rPr>
        <w:t>you,</w:t>
      </w:r>
      <w:r w:rsidR="001A2B28">
        <w:rPr>
          <w:sz w:val="24"/>
          <w:szCs w:val="24"/>
        </w:rPr>
        <w:t xml:space="preserve"> </w:t>
      </w:r>
      <w:r>
        <w:rPr>
          <w:sz w:val="24"/>
          <w:szCs w:val="24"/>
        </w:rPr>
        <w:t>on</w:t>
      </w:r>
      <w:r w:rsidR="001A2B28">
        <w:rPr>
          <w:sz w:val="24"/>
          <w:szCs w:val="24"/>
        </w:rPr>
        <w:t xml:space="preserve"> </w:t>
      </w:r>
      <w:r>
        <w:rPr>
          <w:sz w:val="24"/>
          <w:szCs w:val="24"/>
        </w:rPr>
        <w:t>behalf</w:t>
      </w:r>
      <w:r w:rsidR="001A2B28">
        <w:rPr>
          <w:sz w:val="24"/>
          <w:szCs w:val="24"/>
        </w:rPr>
        <w:t xml:space="preserve"> </w:t>
      </w:r>
      <w:r>
        <w:rPr>
          <w:sz w:val="24"/>
          <w:szCs w:val="24"/>
        </w:rPr>
        <w:t>of the</w:t>
      </w:r>
      <w:r w:rsidR="001A2B28">
        <w:rPr>
          <w:sz w:val="24"/>
          <w:szCs w:val="24"/>
        </w:rPr>
        <w:t xml:space="preserve"> </w:t>
      </w:r>
      <w:r>
        <w:rPr>
          <w:sz w:val="24"/>
          <w:szCs w:val="24"/>
        </w:rPr>
        <w:t>Supplie</w:t>
      </w:r>
      <w:r>
        <w:rPr>
          <w:spacing w:val="-1"/>
          <w:sz w:val="24"/>
          <w:szCs w:val="24"/>
        </w:rPr>
        <w:t>r</w:t>
      </w:r>
      <w:r>
        <w:rPr>
          <w:sz w:val="24"/>
          <w:szCs w:val="24"/>
        </w:rPr>
        <w:t>,</w:t>
      </w:r>
      <w:r w:rsidR="001A2B28">
        <w:rPr>
          <w:sz w:val="24"/>
          <w:szCs w:val="24"/>
        </w:rPr>
        <w:t xml:space="preserve"> </w:t>
      </w:r>
      <w:proofErr w:type="spellStart"/>
      <w:r>
        <w:rPr>
          <w:sz w:val="24"/>
          <w:szCs w:val="24"/>
        </w:rPr>
        <w:t>upto</w:t>
      </w:r>
      <w:proofErr w:type="spellEnd"/>
      <w:r w:rsidR="001A2B28">
        <w:rPr>
          <w:sz w:val="24"/>
          <w:szCs w:val="24"/>
        </w:rPr>
        <w:t xml:space="preserve"> </w:t>
      </w:r>
      <w:r>
        <w:rPr>
          <w:sz w:val="24"/>
          <w:szCs w:val="24"/>
        </w:rPr>
        <w:t>a</w:t>
      </w:r>
      <w:r w:rsidR="001A2B28">
        <w:rPr>
          <w:sz w:val="24"/>
          <w:szCs w:val="24"/>
        </w:rPr>
        <w:t xml:space="preserve"> </w:t>
      </w:r>
      <w:r>
        <w:rPr>
          <w:sz w:val="24"/>
          <w:szCs w:val="24"/>
        </w:rPr>
        <w:t>total</w:t>
      </w:r>
      <w:r w:rsidR="001A2B28">
        <w:rPr>
          <w:sz w:val="24"/>
          <w:szCs w:val="24"/>
        </w:rPr>
        <w:t xml:space="preserve"> </w:t>
      </w:r>
      <w:proofErr w:type="gramStart"/>
      <w:r>
        <w:rPr>
          <w:sz w:val="24"/>
          <w:szCs w:val="24"/>
        </w:rPr>
        <w:t>of</w:t>
      </w:r>
      <w:r>
        <w:rPr>
          <w:i/>
          <w:spacing w:val="-1"/>
        </w:rPr>
        <w:t>[</w:t>
      </w:r>
      <w:proofErr w:type="spellStart"/>
      <w:proofErr w:type="gramEnd"/>
      <w:r>
        <w:rPr>
          <w:i/>
          <w:spacing w:val="1"/>
        </w:rPr>
        <w:t>a</w:t>
      </w:r>
      <w:r>
        <w:rPr>
          <w:i/>
        </w:rPr>
        <w:t>m</w:t>
      </w:r>
      <w:r>
        <w:rPr>
          <w:i/>
          <w:spacing w:val="-1"/>
        </w:rPr>
        <w:t>ou</w:t>
      </w:r>
      <w:r>
        <w:rPr>
          <w:i/>
          <w:spacing w:val="1"/>
        </w:rPr>
        <w:t>n</w:t>
      </w:r>
      <w:r>
        <w:rPr>
          <w:i/>
        </w:rPr>
        <w:t>tof</w:t>
      </w:r>
      <w:r>
        <w:rPr>
          <w:i/>
          <w:spacing w:val="-1"/>
        </w:rPr>
        <w:t>t</w:t>
      </w:r>
      <w:r>
        <w:rPr>
          <w:i/>
          <w:spacing w:val="1"/>
        </w:rPr>
        <w:t>h</w:t>
      </w:r>
      <w:r>
        <w:rPr>
          <w:i/>
        </w:rPr>
        <w:t>e</w:t>
      </w:r>
      <w:r>
        <w:rPr>
          <w:i/>
          <w:spacing w:val="-1"/>
        </w:rPr>
        <w:t>g</w:t>
      </w:r>
      <w:r>
        <w:rPr>
          <w:i/>
        </w:rPr>
        <w:t>ua</w:t>
      </w:r>
      <w:r>
        <w:rPr>
          <w:i/>
          <w:spacing w:val="-1"/>
        </w:rPr>
        <w:t>rant</w:t>
      </w:r>
      <w:r>
        <w:rPr>
          <w:i/>
        </w:rPr>
        <w:t>ee</w:t>
      </w:r>
      <w:r>
        <w:rPr>
          <w:i/>
          <w:spacing w:val="-1"/>
        </w:rPr>
        <w:t>i</w:t>
      </w:r>
      <w:r>
        <w:rPr>
          <w:i/>
        </w:rPr>
        <w:t>n</w:t>
      </w:r>
      <w:r>
        <w:rPr>
          <w:i/>
          <w:spacing w:val="-1"/>
        </w:rPr>
        <w:t>w</w:t>
      </w:r>
      <w:r>
        <w:rPr>
          <w:i/>
          <w:spacing w:val="1"/>
        </w:rPr>
        <w:t>o</w:t>
      </w:r>
      <w:r>
        <w:rPr>
          <w:i/>
        </w:rPr>
        <w:t>rds</w:t>
      </w:r>
      <w:r>
        <w:rPr>
          <w:i/>
          <w:spacing w:val="-1"/>
        </w:rPr>
        <w:t>a</w:t>
      </w:r>
      <w:r>
        <w:rPr>
          <w:i/>
        </w:rPr>
        <w:t>nd</w:t>
      </w:r>
      <w:r>
        <w:rPr>
          <w:i/>
          <w:spacing w:val="-1"/>
        </w:rPr>
        <w:t>fig</w:t>
      </w:r>
      <w:r>
        <w:rPr>
          <w:i/>
        </w:rPr>
        <w:t>ure</w:t>
      </w:r>
      <w:r>
        <w:rPr>
          <w:i/>
          <w:spacing w:val="-2"/>
        </w:rPr>
        <w:t>s</w:t>
      </w:r>
      <w:proofErr w:type="spellEnd"/>
      <w:r>
        <w:rPr>
          <w:i/>
          <w:spacing w:val="3"/>
        </w:rPr>
        <w:t>]</w:t>
      </w:r>
      <w:r>
        <w:rPr>
          <w:i/>
          <w:sz w:val="24"/>
          <w:szCs w:val="24"/>
        </w:rPr>
        <w:t>,</w:t>
      </w:r>
      <w:r>
        <w:rPr>
          <w:sz w:val="24"/>
          <w:szCs w:val="24"/>
        </w:rPr>
        <w:t>and</w:t>
      </w:r>
      <w:r w:rsidR="001A2B28">
        <w:rPr>
          <w:sz w:val="24"/>
          <w:szCs w:val="24"/>
        </w:rPr>
        <w:t xml:space="preserve"> </w:t>
      </w:r>
      <w:r>
        <w:rPr>
          <w:sz w:val="24"/>
          <w:szCs w:val="24"/>
        </w:rPr>
        <w:t>we</w:t>
      </w:r>
      <w:r w:rsidR="001A2B28">
        <w:rPr>
          <w:sz w:val="24"/>
          <w:szCs w:val="24"/>
        </w:rPr>
        <w:t xml:space="preserve"> </w:t>
      </w:r>
      <w:r>
        <w:rPr>
          <w:sz w:val="24"/>
          <w:szCs w:val="24"/>
        </w:rPr>
        <w:t>und</w:t>
      </w:r>
      <w:r>
        <w:rPr>
          <w:spacing w:val="1"/>
          <w:sz w:val="24"/>
          <w:szCs w:val="24"/>
        </w:rPr>
        <w:t>e</w:t>
      </w:r>
      <w:r>
        <w:rPr>
          <w:sz w:val="24"/>
          <w:szCs w:val="24"/>
        </w:rPr>
        <w:t>r</w:t>
      </w:r>
      <w:r w:rsidR="001A2B28">
        <w:rPr>
          <w:sz w:val="24"/>
          <w:szCs w:val="24"/>
        </w:rPr>
        <w:t xml:space="preserve"> </w:t>
      </w:r>
      <w:r>
        <w:rPr>
          <w:sz w:val="24"/>
          <w:szCs w:val="24"/>
        </w:rPr>
        <w:t>take</w:t>
      </w:r>
      <w:r w:rsidR="001A2B28">
        <w:rPr>
          <w:sz w:val="24"/>
          <w:szCs w:val="24"/>
        </w:rPr>
        <w:t xml:space="preserve"> </w:t>
      </w:r>
      <w:r>
        <w:rPr>
          <w:sz w:val="24"/>
          <w:szCs w:val="24"/>
        </w:rPr>
        <w:t>to pay</w:t>
      </w:r>
      <w:r w:rsidR="001A2B28">
        <w:rPr>
          <w:sz w:val="24"/>
          <w:szCs w:val="24"/>
        </w:rPr>
        <w:t xml:space="preserve"> </w:t>
      </w:r>
      <w:r>
        <w:rPr>
          <w:sz w:val="24"/>
          <w:szCs w:val="24"/>
        </w:rPr>
        <w:t>you,</w:t>
      </w:r>
      <w:r w:rsidR="001A2B28">
        <w:rPr>
          <w:sz w:val="24"/>
          <w:szCs w:val="24"/>
        </w:rPr>
        <w:t xml:space="preserve"> </w:t>
      </w:r>
      <w:r>
        <w:rPr>
          <w:sz w:val="24"/>
          <w:szCs w:val="24"/>
        </w:rPr>
        <w:t>upon</w:t>
      </w:r>
      <w:r w:rsidR="001A2B28">
        <w:rPr>
          <w:sz w:val="24"/>
          <w:szCs w:val="24"/>
        </w:rPr>
        <w:t xml:space="preserve"> </w:t>
      </w:r>
      <w:r>
        <w:rPr>
          <w:sz w:val="24"/>
          <w:szCs w:val="24"/>
        </w:rPr>
        <w:t>your</w:t>
      </w:r>
      <w:r w:rsidR="001A2B28">
        <w:rPr>
          <w:sz w:val="24"/>
          <w:szCs w:val="24"/>
        </w:rPr>
        <w:t xml:space="preserve"> </w:t>
      </w:r>
      <w:r>
        <w:rPr>
          <w:sz w:val="24"/>
          <w:szCs w:val="24"/>
        </w:rPr>
        <w:t>first</w:t>
      </w:r>
      <w:r w:rsidR="001A2B28">
        <w:rPr>
          <w:sz w:val="24"/>
          <w:szCs w:val="24"/>
        </w:rPr>
        <w:t xml:space="preserve"> </w:t>
      </w:r>
      <w:r>
        <w:rPr>
          <w:sz w:val="24"/>
          <w:szCs w:val="24"/>
        </w:rPr>
        <w:t>written</w:t>
      </w:r>
      <w:r w:rsidR="001A2B28">
        <w:rPr>
          <w:sz w:val="24"/>
          <w:szCs w:val="24"/>
        </w:rPr>
        <w:t xml:space="preserve"> </w:t>
      </w:r>
      <w:r>
        <w:rPr>
          <w:sz w:val="24"/>
          <w:szCs w:val="24"/>
        </w:rPr>
        <w:t>de</w:t>
      </w:r>
      <w:r>
        <w:rPr>
          <w:spacing w:val="-2"/>
          <w:sz w:val="24"/>
          <w:szCs w:val="24"/>
        </w:rPr>
        <w:t>m</w:t>
      </w:r>
      <w:r>
        <w:rPr>
          <w:sz w:val="24"/>
          <w:szCs w:val="24"/>
        </w:rPr>
        <w:t>and</w:t>
      </w:r>
      <w:r w:rsidR="001A2B28">
        <w:rPr>
          <w:sz w:val="24"/>
          <w:szCs w:val="24"/>
        </w:rPr>
        <w:t xml:space="preserve"> </w:t>
      </w:r>
      <w:r>
        <w:rPr>
          <w:sz w:val="24"/>
          <w:szCs w:val="24"/>
        </w:rPr>
        <w:t>declaring the</w:t>
      </w:r>
      <w:r w:rsidR="001A2B28">
        <w:rPr>
          <w:sz w:val="24"/>
          <w:szCs w:val="24"/>
        </w:rPr>
        <w:t xml:space="preserve"> </w:t>
      </w:r>
      <w:r>
        <w:rPr>
          <w:sz w:val="24"/>
          <w:szCs w:val="24"/>
        </w:rPr>
        <w:t>Supplier</w:t>
      </w:r>
      <w:r w:rsidR="001A2B28">
        <w:rPr>
          <w:sz w:val="24"/>
          <w:szCs w:val="24"/>
        </w:rPr>
        <w:t xml:space="preserve"> </w:t>
      </w:r>
      <w:r>
        <w:rPr>
          <w:sz w:val="24"/>
          <w:szCs w:val="24"/>
        </w:rPr>
        <w:t>to</w:t>
      </w:r>
      <w:r w:rsidR="001A2B28">
        <w:rPr>
          <w:sz w:val="24"/>
          <w:szCs w:val="24"/>
        </w:rPr>
        <w:t xml:space="preserve"> </w:t>
      </w:r>
      <w:r>
        <w:rPr>
          <w:sz w:val="24"/>
          <w:szCs w:val="24"/>
        </w:rPr>
        <w:t>be</w:t>
      </w:r>
      <w:r w:rsidR="001A2B28">
        <w:rPr>
          <w:sz w:val="24"/>
          <w:szCs w:val="24"/>
        </w:rPr>
        <w:t xml:space="preserve"> </w:t>
      </w:r>
      <w:r>
        <w:rPr>
          <w:sz w:val="24"/>
          <w:szCs w:val="24"/>
        </w:rPr>
        <w:t>in</w:t>
      </w:r>
      <w:r w:rsidR="001A2B28">
        <w:rPr>
          <w:sz w:val="24"/>
          <w:szCs w:val="24"/>
        </w:rPr>
        <w:t xml:space="preserve"> default under </w:t>
      </w:r>
      <w:r>
        <w:rPr>
          <w:sz w:val="24"/>
          <w:szCs w:val="24"/>
        </w:rPr>
        <w:t>the Contract</w:t>
      </w:r>
      <w:r w:rsidR="00005B3F">
        <w:rPr>
          <w:sz w:val="24"/>
          <w:szCs w:val="24"/>
        </w:rPr>
        <w:t xml:space="preserve"> </w:t>
      </w:r>
      <w:r>
        <w:rPr>
          <w:sz w:val="24"/>
          <w:szCs w:val="24"/>
        </w:rPr>
        <w:t>and</w:t>
      </w:r>
      <w:r w:rsidR="00005B3F">
        <w:rPr>
          <w:sz w:val="24"/>
          <w:szCs w:val="24"/>
        </w:rPr>
        <w:t xml:space="preserve"> </w:t>
      </w:r>
      <w:r>
        <w:rPr>
          <w:sz w:val="24"/>
          <w:szCs w:val="24"/>
        </w:rPr>
        <w:t>without cavil</w:t>
      </w:r>
      <w:r w:rsidR="00005B3F">
        <w:rPr>
          <w:sz w:val="24"/>
          <w:szCs w:val="24"/>
        </w:rPr>
        <w:t xml:space="preserve"> </w:t>
      </w:r>
      <w:r>
        <w:rPr>
          <w:sz w:val="24"/>
          <w:szCs w:val="24"/>
        </w:rPr>
        <w:t>or</w:t>
      </w:r>
      <w:r w:rsidR="00005B3F">
        <w:rPr>
          <w:sz w:val="24"/>
          <w:szCs w:val="24"/>
        </w:rPr>
        <w:t xml:space="preserve"> </w:t>
      </w:r>
      <w:r>
        <w:rPr>
          <w:sz w:val="24"/>
          <w:szCs w:val="24"/>
        </w:rPr>
        <w:t>argu</w:t>
      </w:r>
      <w:r>
        <w:rPr>
          <w:spacing w:val="-2"/>
          <w:sz w:val="24"/>
          <w:szCs w:val="24"/>
        </w:rPr>
        <w:t>m</w:t>
      </w:r>
      <w:r>
        <w:rPr>
          <w:sz w:val="24"/>
          <w:szCs w:val="24"/>
        </w:rPr>
        <w:t>ent,</w:t>
      </w:r>
      <w:r w:rsidR="00005B3F">
        <w:rPr>
          <w:sz w:val="24"/>
          <w:szCs w:val="24"/>
        </w:rPr>
        <w:t xml:space="preserve"> </w:t>
      </w:r>
      <w:r>
        <w:rPr>
          <w:sz w:val="24"/>
          <w:szCs w:val="24"/>
        </w:rPr>
        <w:t>any</w:t>
      </w:r>
      <w:r w:rsidR="00005B3F">
        <w:rPr>
          <w:sz w:val="24"/>
          <w:szCs w:val="24"/>
        </w:rPr>
        <w:t xml:space="preserve"> </w:t>
      </w:r>
      <w:r>
        <w:rPr>
          <w:sz w:val="24"/>
          <w:szCs w:val="24"/>
        </w:rPr>
        <w:t>sum or</w:t>
      </w:r>
      <w:r w:rsidR="00005B3F">
        <w:rPr>
          <w:sz w:val="24"/>
          <w:szCs w:val="24"/>
        </w:rPr>
        <w:t xml:space="preserve"> </w:t>
      </w:r>
      <w:r>
        <w:rPr>
          <w:sz w:val="24"/>
          <w:szCs w:val="24"/>
        </w:rPr>
        <w:t>su</w:t>
      </w:r>
      <w:r>
        <w:rPr>
          <w:spacing w:val="-2"/>
          <w:sz w:val="24"/>
          <w:szCs w:val="24"/>
        </w:rPr>
        <w:t>m</w:t>
      </w:r>
      <w:r>
        <w:rPr>
          <w:sz w:val="24"/>
          <w:szCs w:val="24"/>
        </w:rPr>
        <w:t>s</w:t>
      </w:r>
      <w:r w:rsidR="00005B3F">
        <w:rPr>
          <w:sz w:val="24"/>
          <w:szCs w:val="24"/>
        </w:rPr>
        <w:t xml:space="preserve"> </w:t>
      </w:r>
      <w:r>
        <w:rPr>
          <w:sz w:val="24"/>
          <w:szCs w:val="24"/>
        </w:rPr>
        <w:t>within</w:t>
      </w:r>
      <w:r w:rsidR="00005B3F">
        <w:rPr>
          <w:sz w:val="24"/>
          <w:szCs w:val="24"/>
        </w:rPr>
        <w:t xml:space="preserve"> </w:t>
      </w:r>
      <w:r>
        <w:rPr>
          <w:sz w:val="24"/>
          <w:szCs w:val="24"/>
        </w:rPr>
        <w:t>the</w:t>
      </w:r>
      <w:r w:rsidR="00005B3F">
        <w:rPr>
          <w:sz w:val="24"/>
          <w:szCs w:val="24"/>
        </w:rPr>
        <w:t xml:space="preserve"> </w:t>
      </w:r>
      <w:r>
        <w:rPr>
          <w:sz w:val="24"/>
          <w:szCs w:val="24"/>
        </w:rPr>
        <w:t>li</w:t>
      </w:r>
      <w:r>
        <w:rPr>
          <w:spacing w:val="-2"/>
          <w:sz w:val="24"/>
          <w:szCs w:val="24"/>
        </w:rPr>
        <w:t>m</w:t>
      </w:r>
      <w:r>
        <w:rPr>
          <w:sz w:val="24"/>
          <w:szCs w:val="24"/>
        </w:rPr>
        <w:t>it</w:t>
      </w:r>
      <w:r w:rsidR="00005B3F">
        <w:rPr>
          <w:sz w:val="24"/>
          <w:szCs w:val="24"/>
        </w:rPr>
        <w:t xml:space="preserve"> </w:t>
      </w:r>
      <w:r>
        <w:rPr>
          <w:sz w:val="24"/>
          <w:szCs w:val="24"/>
        </w:rPr>
        <w:t>so</w:t>
      </w:r>
      <w:r>
        <w:rPr>
          <w:i/>
          <w:spacing w:val="-1"/>
        </w:rPr>
        <w:t>[</w:t>
      </w:r>
      <w:r>
        <w:rPr>
          <w:i/>
          <w:spacing w:val="1"/>
        </w:rPr>
        <w:t>am</w:t>
      </w:r>
      <w:r>
        <w:rPr>
          <w:i/>
          <w:spacing w:val="-1"/>
        </w:rPr>
        <w:t>o</w:t>
      </w:r>
      <w:r>
        <w:rPr>
          <w:i/>
          <w:spacing w:val="1"/>
        </w:rPr>
        <w:t>un</w:t>
      </w:r>
      <w:r>
        <w:rPr>
          <w:i/>
        </w:rPr>
        <w:t xml:space="preserve">t </w:t>
      </w:r>
      <w:r>
        <w:rPr>
          <w:i/>
          <w:spacing w:val="1"/>
        </w:rPr>
        <w:t>o</w:t>
      </w:r>
      <w:r>
        <w:rPr>
          <w:i/>
        </w:rPr>
        <w:t xml:space="preserve">f </w:t>
      </w:r>
      <w:r>
        <w:rPr>
          <w:i/>
          <w:spacing w:val="-1"/>
        </w:rPr>
        <w:t>g</w:t>
      </w:r>
      <w:r>
        <w:rPr>
          <w:i/>
          <w:spacing w:val="1"/>
        </w:rPr>
        <w:t>u</w:t>
      </w:r>
      <w:r>
        <w:rPr>
          <w:i/>
          <w:spacing w:val="-1"/>
        </w:rPr>
        <w:t>a</w:t>
      </w:r>
      <w:r>
        <w:rPr>
          <w:i/>
        </w:rPr>
        <w:t xml:space="preserve">r- </w:t>
      </w:r>
      <w:proofErr w:type="spellStart"/>
      <w:r>
        <w:rPr>
          <w:i/>
        </w:rPr>
        <w:t>an</w:t>
      </w:r>
      <w:r>
        <w:rPr>
          <w:i/>
          <w:spacing w:val="-1"/>
        </w:rPr>
        <w:t>t</w:t>
      </w:r>
      <w:r>
        <w:rPr>
          <w:i/>
        </w:rPr>
        <w:t>e</w:t>
      </w:r>
      <w:r>
        <w:rPr>
          <w:i/>
          <w:spacing w:val="-3"/>
        </w:rPr>
        <w:t>e</w:t>
      </w:r>
      <w:proofErr w:type="spellEnd"/>
      <w:r>
        <w:rPr>
          <w:i/>
        </w:rPr>
        <w:t>]</w:t>
      </w:r>
      <w:r>
        <w:rPr>
          <w:sz w:val="24"/>
          <w:szCs w:val="24"/>
        </w:rPr>
        <w:t>as aforesaid, without</w:t>
      </w:r>
      <w:r w:rsidR="00005B3F">
        <w:rPr>
          <w:sz w:val="24"/>
          <w:szCs w:val="24"/>
        </w:rPr>
        <w:t xml:space="preserve"> </w:t>
      </w:r>
      <w:r>
        <w:rPr>
          <w:sz w:val="24"/>
          <w:szCs w:val="24"/>
        </w:rPr>
        <w:t>your needing to prove or to show grounds or reasons for your de</w:t>
      </w:r>
      <w:r>
        <w:rPr>
          <w:spacing w:val="-2"/>
          <w:sz w:val="24"/>
          <w:szCs w:val="24"/>
        </w:rPr>
        <w:t>m</w:t>
      </w:r>
      <w:r>
        <w:rPr>
          <w:sz w:val="24"/>
          <w:szCs w:val="24"/>
        </w:rPr>
        <w:t>and or the sum</w:t>
      </w:r>
      <w:r w:rsidR="00005B3F">
        <w:rPr>
          <w:sz w:val="24"/>
          <w:szCs w:val="24"/>
        </w:rPr>
        <w:t xml:space="preserve"> </w:t>
      </w:r>
      <w:r>
        <w:rPr>
          <w:sz w:val="24"/>
          <w:szCs w:val="24"/>
        </w:rPr>
        <w:t>spe</w:t>
      </w:r>
      <w:r>
        <w:rPr>
          <w:spacing w:val="2"/>
          <w:sz w:val="24"/>
          <w:szCs w:val="24"/>
        </w:rPr>
        <w:t>c</w:t>
      </w:r>
      <w:r>
        <w:rPr>
          <w:sz w:val="24"/>
          <w:szCs w:val="24"/>
        </w:rPr>
        <w:t>ified therein.</w:t>
      </w:r>
    </w:p>
    <w:p w:rsidR="00F16361" w:rsidRDefault="00F16361">
      <w:pPr>
        <w:spacing w:before="16" w:line="260" w:lineRule="exact"/>
        <w:rPr>
          <w:sz w:val="26"/>
          <w:szCs w:val="26"/>
        </w:rPr>
      </w:pPr>
    </w:p>
    <w:p w:rsidR="00F16361" w:rsidRDefault="00D74B2A">
      <w:pPr>
        <w:ind w:left="120" w:right="2564"/>
        <w:jc w:val="both"/>
        <w:rPr>
          <w:sz w:val="24"/>
          <w:szCs w:val="24"/>
        </w:rPr>
      </w:pPr>
      <w:r>
        <w:rPr>
          <w:noProof/>
        </w:rPr>
        <w:pict>
          <v:group id="Group 14" o:spid="_x0000_s1405" style="position:absolute;left:0;text-align:left;margin-left:126pt;margin-top:95.6pt;width:378pt;height:0;z-index:-251654144;mso-position-horizontal-relative:page" coordorigin="2520,1912"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">
            <v:shape id="Freeform 15" o:spid="_x0000_s1406" style="position:absolute;left:2520;top:1912;width:7560;height:0;visibility:visible;mso-wrap-style:square;v-text-anchor:top" coordsize="75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Em8UA&#10;AADbAAAADwAAAGRycy9kb3ducmV2LnhtbESPQWvCQBSE7wX/w/IKvUjdtIhIdBNioSAFwar0/Mw+&#10;k9Ds2zS7TdZ/7xYKHoeZ+YZZ58G0YqDeNZYVvMwSEMSl1Q1XCk7H9+clCOeRNbaWScGVHOTZ5GGN&#10;qbYjf9Jw8JWIEHYpKqi971IpXVmTQTezHXH0LrY36KPsK6l7HCPctPI1SRbSYMNxocaO3moqvw+/&#10;RsEx/GyKvTlPP6bVrgvbvSySr4tST4+hWIHwFPw9/N/eagXzBfx9iT9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cSbxQAAANsAAAAPAAAAAAAAAAAAAAAAAJgCAABkcnMv&#10;ZG93bnJldi54bWxQSwUGAAAAAAQABAD1AAAAigMAAAAA&#10;" path="m,l7560,e" filled="f" strokeweight=".7pt">
              <v:path arrowok="t" o:connecttype="custom" o:connectlocs="0,0;7560,0" o:connectangles="0,0"/>
            </v:shape>
            <w10:wrap anchorx="page"/>
          </v:group>
        </w:pict>
      </w:r>
      <w:r w:rsidR="0047509A">
        <w:rPr>
          <w:sz w:val="24"/>
          <w:szCs w:val="24"/>
        </w:rPr>
        <w:t>This guara</w:t>
      </w:r>
      <w:r w:rsidR="0047509A">
        <w:rPr>
          <w:spacing w:val="-1"/>
          <w:sz w:val="24"/>
          <w:szCs w:val="24"/>
        </w:rPr>
        <w:t>nt</w:t>
      </w:r>
      <w:r w:rsidR="0047509A">
        <w:rPr>
          <w:sz w:val="24"/>
          <w:szCs w:val="24"/>
        </w:rPr>
        <w:t xml:space="preserve">ee is valid </w:t>
      </w:r>
      <w:r w:rsidR="0047509A">
        <w:rPr>
          <w:spacing w:val="-1"/>
          <w:sz w:val="24"/>
          <w:szCs w:val="24"/>
        </w:rPr>
        <w:t>u</w:t>
      </w:r>
      <w:r w:rsidR="0047509A">
        <w:rPr>
          <w:sz w:val="24"/>
          <w:szCs w:val="24"/>
        </w:rPr>
        <w:t xml:space="preserve">ntil the day of </w:t>
      </w:r>
      <w:r w:rsidR="005413CF">
        <w:rPr>
          <w:sz w:val="24"/>
          <w:szCs w:val="24"/>
        </w:rPr>
        <w:t>20</w:t>
      </w:r>
      <w:r w:rsidR="0047509A">
        <w:rPr>
          <w:sz w:val="24"/>
          <w:szCs w:val="24"/>
        </w:rPr>
        <w:t>.</w:t>
      </w:r>
    </w:p>
    <w:p w:rsidR="00F16361" w:rsidRDefault="00F16361">
      <w:pPr>
        <w:spacing w:before="2" w:line="140" w:lineRule="exact"/>
        <w:rPr>
          <w:sz w:val="15"/>
          <w:szCs w:val="15"/>
        </w:rPr>
      </w:pPr>
    </w:p>
    <w:p w:rsidR="00F16361" w:rsidRDefault="00F16361">
      <w:pPr>
        <w:spacing w:line="200" w:lineRule="exact"/>
      </w:pPr>
    </w:p>
    <w:p w:rsidR="00F16361" w:rsidRDefault="00F16361">
      <w:pPr>
        <w:spacing w:line="200" w:lineRule="exact"/>
      </w:pPr>
    </w:p>
    <w:p w:rsidR="00F16361" w:rsidRDefault="0047509A">
      <w:pPr>
        <w:spacing w:line="260" w:lineRule="exact"/>
        <w:ind w:left="2869"/>
        <w:rPr>
          <w:sz w:val="24"/>
          <w:szCs w:val="24"/>
        </w:rPr>
      </w:pPr>
      <w:r>
        <w:rPr>
          <w:position w:val="-1"/>
          <w:sz w:val="24"/>
          <w:szCs w:val="24"/>
        </w:rPr>
        <w:t>Signature a</w:t>
      </w:r>
      <w:r>
        <w:rPr>
          <w:spacing w:val="-1"/>
          <w:position w:val="-1"/>
          <w:sz w:val="24"/>
          <w:szCs w:val="24"/>
        </w:rPr>
        <w:t>n</w:t>
      </w:r>
      <w:r>
        <w:rPr>
          <w:position w:val="-1"/>
          <w:sz w:val="24"/>
          <w:szCs w:val="24"/>
        </w:rPr>
        <w:t>d seal of the Guarantors</w:t>
      </w:r>
    </w:p>
    <w:p w:rsidR="00F16361" w:rsidRDefault="00F16361">
      <w:pPr>
        <w:spacing w:before="9" w:line="180" w:lineRule="exact"/>
        <w:rPr>
          <w:sz w:val="19"/>
          <w:szCs w:val="19"/>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D74B2A">
      <w:pPr>
        <w:spacing w:before="34"/>
        <w:ind w:left="840"/>
      </w:pPr>
      <w:r>
        <w:rPr>
          <w:noProof/>
        </w:rPr>
        <w:pict>
          <v:group id="Group 12" o:spid="_x0000_s1403" style="position:absolute;left:0;text-align:left;margin-left:126pt;margin-top:53.6pt;width:378pt;height:0;z-index:-251653120;mso-position-horizontal-relative:page" coordorigin="2520,1072"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">
            <v:shape id="Freeform 13" o:spid="_x0000_s1404" style="position:absolute;left:2520;top:1072;width:7560;height:0;visibility:visible;mso-wrap-style:square;v-text-anchor:top" coordsize="75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v/d8UA&#10;AADbAAAADwAAAGRycy9kb3ducmV2LnhtbESPQWvCQBSE7wX/w/IKvUizUaRIdJVYEEKhYI30/Mw+&#10;k9Ds2zS7xu2/7xYKHoeZ+YZZb4PpxEiDay0rmCUpCOLK6pZrBady/7wE4Tyyxs4yKfghB9vN5GGN&#10;mbY3/qDx6GsRIewyVNB432dSuqohgy6xPXH0LnYw6KMcaqkHvEW46eQ8TV+kwZbjQoM9vTZUfR2v&#10;RkEZvnf5wZynb9P6vQ/FQebp50Wpp8eQr0B4Cv4e/m8XWsFiAX9f4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y/93xQAAANsAAAAPAAAAAAAAAAAAAAAAAJgCAABkcnMv&#10;ZG93bnJldi54bWxQSwUGAAAAAAQABAD1AAAAigMAAAAA&#10;" path="m,l7560,e" filled="f" strokeweight=".7pt">
              <v:path arrowok="t" o:connecttype="custom" o:connectlocs="0,0;7560,0" o:connectangles="0,0"/>
            </v:shape>
            <w10:wrap anchorx="page"/>
          </v:group>
        </w:pict>
      </w:r>
      <w:r w:rsidR="0047509A">
        <w:rPr>
          <w:i/>
        </w:rPr>
        <w:t>[</w:t>
      </w:r>
      <w:proofErr w:type="spellStart"/>
      <w:proofErr w:type="gramStart"/>
      <w:r w:rsidR="0047509A">
        <w:rPr>
          <w:i/>
          <w:spacing w:val="1"/>
        </w:rPr>
        <w:t>nam</w:t>
      </w:r>
      <w:r w:rsidR="0047509A">
        <w:rPr>
          <w:i/>
        </w:rPr>
        <w:t>e</w:t>
      </w:r>
      <w:r w:rsidR="0047509A">
        <w:rPr>
          <w:i/>
          <w:spacing w:val="1"/>
        </w:rPr>
        <w:t>o</w:t>
      </w:r>
      <w:r w:rsidR="0047509A">
        <w:rPr>
          <w:i/>
        </w:rPr>
        <w:t>fb</w:t>
      </w:r>
      <w:r w:rsidR="0047509A">
        <w:rPr>
          <w:i/>
          <w:spacing w:val="1"/>
        </w:rPr>
        <w:t>an</w:t>
      </w:r>
      <w:r w:rsidR="0047509A">
        <w:rPr>
          <w:i/>
        </w:rPr>
        <w:t>k</w:t>
      </w:r>
      <w:r w:rsidR="0047509A">
        <w:rPr>
          <w:i/>
          <w:spacing w:val="1"/>
        </w:rPr>
        <w:t>o</w:t>
      </w:r>
      <w:r w:rsidR="0047509A">
        <w:rPr>
          <w:i/>
        </w:rPr>
        <w:t>r</w:t>
      </w:r>
      <w:proofErr w:type="spellEnd"/>
      <w:proofErr w:type="gramEnd"/>
      <w:r w:rsidR="0047509A">
        <w:rPr>
          <w:i/>
        </w:rPr>
        <w:t xml:space="preserve"> fina</w:t>
      </w:r>
      <w:r w:rsidR="0047509A">
        <w:rPr>
          <w:i/>
          <w:spacing w:val="1"/>
        </w:rPr>
        <w:t>n</w:t>
      </w:r>
      <w:r w:rsidR="0047509A">
        <w:rPr>
          <w:i/>
        </w:rPr>
        <w:t>ci</w:t>
      </w:r>
      <w:r w:rsidR="0047509A">
        <w:rPr>
          <w:i/>
          <w:spacing w:val="1"/>
        </w:rPr>
        <w:t>a</w:t>
      </w:r>
      <w:r w:rsidR="0047509A">
        <w:rPr>
          <w:i/>
        </w:rPr>
        <w:t>l i</w:t>
      </w:r>
      <w:r w:rsidR="0047509A">
        <w:rPr>
          <w:i/>
          <w:spacing w:val="1"/>
        </w:rPr>
        <w:t>n</w:t>
      </w:r>
      <w:r w:rsidR="0047509A">
        <w:rPr>
          <w:i/>
        </w:rPr>
        <w:t>stit</w:t>
      </w:r>
      <w:r w:rsidR="0047509A">
        <w:rPr>
          <w:i/>
          <w:spacing w:val="1"/>
        </w:rPr>
        <w:t>u</w:t>
      </w:r>
      <w:r w:rsidR="0047509A">
        <w:rPr>
          <w:i/>
        </w:rPr>
        <w:t>ti</w:t>
      </w:r>
      <w:r w:rsidR="0047509A">
        <w:rPr>
          <w:i/>
          <w:spacing w:val="1"/>
        </w:rPr>
        <w:t>o</w:t>
      </w:r>
      <w:r w:rsidR="0047509A">
        <w:rPr>
          <w:i/>
          <w:spacing w:val="-2"/>
        </w:rPr>
        <w:t>n</w:t>
      </w:r>
      <w:r w:rsidR="0047509A">
        <w:rPr>
          <w:i/>
        </w:rPr>
        <w:t>]</w:t>
      </w: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before="7" w:line="220" w:lineRule="exact"/>
        <w:rPr>
          <w:sz w:val="22"/>
          <w:szCs w:val="22"/>
        </w:rPr>
      </w:pPr>
    </w:p>
    <w:p w:rsidR="00F16361" w:rsidRDefault="00D74B2A">
      <w:pPr>
        <w:spacing w:line="220" w:lineRule="exact"/>
        <w:ind w:left="840"/>
      </w:pPr>
      <w:r>
        <w:rPr>
          <w:noProof/>
        </w:rPr>
        <w:pict>
          <v:group id="Group 10" o:spid="_x0000_s1401" style="position:absolute;left:0;text-align:left;margin-left:126pt;margin-top:51.95pt;width:378pt;height:0;z-index:-251652096;mso-position-horizontal-relative:page" coordorigin="2520,1039"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">
            <v:shape id="Freeform 11" o:spid="_x0000_s1402" style="position:absolute;left:2520;top:1039;width:7560;height:0;visibility:visible;mso-wrap-style:square;v-text-anchor:top" coordsize="75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7CmMMA&#10;AADbAAAADwAAAGRycy9kb3ducmV2LnhtbESP3YrCMBSE74V9h3CEvRFNFZGlGqUrCLIg+LN4fWyO&#10;bbE5qU1Ws29vBMHLYWa+YWaLYGpxo9ZVlhUMBwkI4tzqigsFv4dV/wuE88gaa8uk4J8cLOYfnRmm&#10;2t55R7e9L0SEsEtRQel9k0rp8pIMuoFtiKN3tq1BH2VbSN3iPcJNLUdJMpEGK44LJTa0LCm/7P+M&#10;gkO4fmdbc+r99IpNE9ZbmSXHs1Kf3ZBNQXgK/h1+tddawXgEzy/x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7CmMMAAADbAAAADwAAAAAAAAAAAAAAAACYAgAAZHJzL2Rv&#10;d25yZXYueG1sUEsFBgAAAAAEAAQA9QAAAIgDAAAAAA==&#10;" path="m,l7560,e" filled="f" strokeweight=".7pt">
              <v:path arrowok="t" o:connecttype="custom" o:connectlocs="0,0;7560,0" o:connectangles="0,0"/>
            </v:shape>
            <w10:wrap anchorx="page"/>
          </v:group>
        </w:pict>
      </w:r>
      <w:r w:rsidR="0047509A">
        <w:rPr>
          <w:i/>
          <w:spacing w:val="-1"/>
          <w:position w:val="-1"/>
        </w:rPr>
        <w:t>[</w:t>
      </w:r>
      <w:proofErr w:type="gramStart"/>
      <w:r w:rsidR="0047509A">
        <w:rPr>
          <w:i/>
          <w:position w:val="-1"/>
        </w:rPr>
        <w:t>addre</w:t>
      </w:r>
      <w:r w:rsidR="0047509A">
        <w:rPr>
          <w:i/>
          <w:spacing w:val="-1"/>
          <w:position w:val="-1"/>
        </w:rPr>
        <w:t>s</w:t>
      </w:r>
      <w:r w:rsidR="0047509A">
        <w:rPr>
          <w:i/>
          <w:spacing w:val="-2"/>
          <w:position w:val="-1"/>
        </w:rPr>
        <w:t>s</w:t>
      </w:r>
      <w:proofErr w:type="gramEnd"/>
      <w:r w:rsidR="0047509A">
        <w:rPr>
          <w:i/>
          <w:position w:val="-1"/>
        </w:rPr>
        <w:t>]</w:t>
      </w:r>
    </w:p>
    <w:p w:rsidR="00F16361" w:rsidRDefault="00F16361">
      <w:pPr>
        <w:spacing w:before="8" w:line="180" w:lineRule="exact"/>
        <w:rPr>
          <w:sz w:val="19"/>
          <w:szCs w:val="19"/>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47509A">
      <w:pPr>
        <w:spacing w:before="34"/>
        <w:ind w:left="840"/>
        <w:sectPr w:rsidR="00F16361">
          <w:type w:val="continuous"/>
          <w:pgSz w:w="12240" w:h="15840"/>
          <w:pgMar w:top="1480" w:right="1320" w:bottom="280" w:left="1680" w:header="720" w:footer="720" w:gutter="0"/>
          <w:cols w:space="720"/>
        </w:sectPr>
      </w:pPr>
      <w:r>
        <w:rPr>
          <w:i/>
          <w:spacing w:val="-1"/>
        </w:rPr>
        <w:t>[</w:t>
      </w:r>
      <w:proofErr w:type="gramStart"/>
      <w:r>
        <w:rPr>
          <w:i/>
          <w:spacing w:val="1"/>
        </w:rPr>
        <w:t>da</w:t>
      </w:r>
      <w:r>
        <w:rPr>
          <w:i/>
        </w:rPr>
        <w:t>t</w:t>
      </w:r>
      <w:r>
        <w:rPr>
          <w:i/>
          <w:spacing w:val="-3"/>
        </w:rPr>
        <w:t>e</w:t>
      </w:r>
      <w:proofErr w:type="gramEnd"/>
      <w:r>
        <w:rPr>
          <w:i/>
        </w:rPr>
        <w:t>]</w:t>
      </w:r>
    </w:p>
    <w:p w:rsidR="00F16361" w:rsidRDefault="00F16361">
      <w:pPr>
        <w:spacing w:before="3" w:line="240" w:lineRule="exact"/>
        <w:rPr>
          <w:sz w:val="24"/>
          <w:szCs w:val="24"/>
        </w:rPr>
      </w:pPr>
    </w:p>
    <w:p w:rsidR="00F16361" w:rsidRDefault="0047509A">
      <w:pPr>
        <w:spacing w:before="23"/>
        <w:ind w:left="2078" w:right="2081"/>
        <w:jc w:val="center"/>
        <w:rPr>
          <w:sz w:val="28"/>
          <w:szCs w:val="28"/>
        </w:rPr>
      </w:pPr>
      <w:proofErr w:type="gramStart"/>
      <w:r>
        <w:rPr>
          <w:b/>
          <w:sz w:val="28"/>
          <w:szCs w:val="28"/>
        </w:rPr>
        <w:t>5.Ba</w:t>
      </w:r>
      <w:r>
        <w:rPr>
          <w:b/>
          <w:spacing w:val="2"/>
          <w:sz w:val="28"/>
          <w:szCs w:val="28"/>
        </w:rPr>
        <w:t>n</w:t>
      </w:r>
      <w:r>
        <w:rPr>
          <w:b/>
          <w:sz w:val="28"/>
          <w:szCs w:val="28"/>
        </w:rPr>
        <w:t>k</w:t>
      </w:r>
      <w:proofErr w:type="gramEnd"/>
      <w:r w:rsidR="004145BA">
        <w:rPr>
          <w:b/>
          <w:sz w:val="28"/>
          <w:szCs w:val="28"/>
        </w:rPr>
        <w:t xml:space="preserve"> </w:t>
      </w:r>
      <w:r>
        <w:rPr>
          <w:b/>
          <w:sz w:val="28"/>
          <w:szCs w:val="28"/>
        </w:rPr>
        <w:t>Guarantee</w:t>
      </w:r>
      <w:r w:rsidR="004145BA">
        <w:rPr>
          <w:b/>
          <w:sz w:val="28"/>
          <w:szCs w:val="28"/>
        </w:rPr>
        <w:t xml:space="preserve"> </w:t>
      </w:r>
      <w:r>
        <w:rPr>
          <w:b/>
          <w:sz w:val="28"/>
          <w:szCs w:val="28"/>
        </w:rPr>
        <w:t>for</w:t>
      </w:r>
      <w:r w:rsidR="004145BA">
        <w:rPr>
          <w:b/>
          <w:sz w:val="28"/>
          <w:szCs w:val="28"/>
        </w:rPr>
        <w:t xml:space="preserve"> </w:t>
      </w:r>
      <w:r>
        <w:rPr>
          <w:b/>
          <w:sz w:val="28"/>
          <w:szCs w:val="28"/>
        </w:rPr>
        <w:t>Advance</w:t>
      </w:r>
      <w:r w:rsidR="004145BA">
        <w:rPr>
          <w:b/>
          <w:sz w:val="28"/>
          <w:szCs w:val="28"/>
        </w:rPr>
        <w:t xml:space="preserve"> </w:t>
      </w:r>
      <w:r>
        <w:rPr>
          <w:b/>
          <w:w w:val="99"/>
          <w:sz w:val="28"/>
          <w:szCs w:val="28"/>
        </w:rPr>
        <w:t>Pa</w:t>
      </w:r>
      <w:r>
        <w:rPr>
          <w:b/>
          <w:spacing w:val="2"/>
          <w:w w:val="99"/>
          <w:sz w:val="28"/>
          <w:szCs w:val="28"/>
        </w:rPr>
        <w:t>y</w:t>
      </w:r>
      <w:r>
        <w:rPr>
          <w:b/>
          <w:w w:val="99"/>
          <w:sz w:val="28"/>
          <w:szCs w:val="28"/>
        </w:rPr>
        <w:t>ment</w:t>
      </w:r>
    </w:p>
    <w:p w:rsidR="00F16361" w:rsidRDefault="00F16361">
      <w:pPr>
        <w:spacing w:before="8" w:line="140" w:lineRule="exact"/>
        <w:rPr>
          <w:sz w:val="14"/>
          <w:szCs w:val="14"/>
        </w:rPr>
      </w:pPr>
    </w:p>
    <w:p w:rsidR="00F16361" w:rsidRDefault="00F16361">
      <w:pPr>
        <w:spacing w:line="200" w:lineRule="exact"/>
      </w:pPr>
    </w:p>
    <w:p w:rsidR="00F16361" w:rsidRDefault="00F16361">
      <w:pPr>
        <w:spacing w:line="200" w:lineRule="exact"/>
      </w:pPr>
    </w:p>
    <w:p w:rsidR="00F16361" w:rsidRDefault="0047509A">
      <w:pPr>
        <w:spacing w:line="480" w:lineRule="auto"/>
        <w:ind w:left="120" w:right="6349"/>
      </w:pPr>
      <w:r>
        <w:rPr>
          <w:sz w:val="24"/>
          <w:szCs w:val="24"/>
        </w:rPr>
        <w:t xml:space="preserve">To:  </w:t>
      </w:r>
      <w:r>
        <w:rPr>
          <w:i/>
          <w:spacing w:val="-1"/>
        </w:rPr>
        <w:t>[</w:t>
      </w:r>
      <w:proofErr w:type="spellStart"/>
      <w:r>
        <w:rPr>
          <w:i/>
        </w:rPr>
        <w:t>nameofPro</w:t>
      </w:r>
      <w:r>
        <w:rPr>
          <w:i/>
          <w:spacing w:val="-1"/>
        </w:rPr>
        <w:t>c</w:t>
      </w:r>
      <w:r>
        <w:rPr>
          <w:i/>
        </w:rPr>
        <w:t>uri</w:t>
      </w:r>
      <w:r>
        <w:rPr>
          <w:i/>
          <w:spacing w:val="-1"/>
        </w:rPr>
        <w:t>n</w:t>
      </w:r>
      <w:r>
        <w:rPr>
          <w:i/>
        </w:rPr>
        <w:t>g</w:t>
      </w:r>
      <w:proofErr w:type="spellEnd"/>
      <w:r>
        <w:rPr>
          <w:i/>
        </w:rPr>
        <w:t xml:space="preserve"> </w:t>
      </w:r>
      <w:r>
        <w:rPr>
          <w:i/>
          <w:spacing w:val="-1"/>
        </w:rPr>
        <w:t>a</w:t>
      </w:r>
      <w:r>
        <w:rPr>
          <w:i/>
          <w:spacing w:val="1"/>
        </w:rPr>
        <w:t>g</w:t>
      </w:r>
      <w:r>
        <w:rPr>
          <w:i/>
          <w:spacing w:val="-1"/>
        </w:rPr>
        <w:t>e</w:t>
      </w:r>
      <w:r>
        <w:rPr>
          <w:i/>
          <w:spacing w:val="1"/>
        </w:rPr>
        <w:t>n</w:t>
      </w:r>
      <w:r>
        <w:rPr>
          <w:i/>
        </w:rPr>
        <w:t>c</w:t>
      </w:r>
      <w:r>
        <w:rPr>
          <w:i/>
          <w:spacing w:val="-3"/>
        </w:rPr>
        <w:t>y</w:t>
      </w:r>
      <w:r>
        <w:rPr>
          <w:i/>
        </w:rPr>
        <w:t xml:space="preserve">] </w:t>
      </w:r>
      <w:r>
        <w:rPr>
          <w:i/>
          <w:spacing w:val="-1"/>
        </w:rPr>
        <w:t>[</w:t>
      </w:r>
      <w:r>
        <w:rPr>
          <w:i/>
        </w:rPr>
        <w:t xml:space="preserve">name of </w:t>
      </w:r>
      <w:r>
        <w:rPr>
          <w:i/>
          <w:spacing w:val="-2"/>
        </w:rPr>
        <w:t>C</w:t>
      </w:r>
      <w:r>
        <w:rPr>
          <w:i/>
        </w:rPr>
        <w:t>on</w:t>
      </w:r>
      <w:r>
        <w:rPr>
          <w:i/>
          <w:spacing w:val="-2"/>
        </w:rPr>
        <w:t>t</w:t>
      </w:r>
      <w:r>
        <w:rPr>
          <w:i/>
        </w:rPr>
        <w:t>rac</w:t>
      </w:r>
      <w:r>
        <w:rPr>
          <w:i/>
          <w:spacing w:val="-3"/>
        </w:rPr>
        <w:t>t</w:t>
      </w:r>
      <w:r>
        <w:rPr>
          <w:i/>
        </w:rPr>
        <w:t>]</w:t>
      </w:r>
    </w:p>
    <w:p w:rsidR="00F16361" w:rsidRDefault="0047509A">
      <w:pPr>
        <w:spacing w:before="54"/>
        <w:ind w:left="120" w:right="6591"/>
        <w:jc w:val="both"/>
        <w:rPr>
          <w:sz w:val="24"/>
          <w:szCs w:val="24"/>
        </w:rPr>
      </w:pPr>
      <w:r>
        <w:rPr>
          <w:sz w:val="24"/>
          <w:szCs w:val="24"/>
        </w:rPr>
        <w:t>Gentle</w:t>
      </w:r>
      <w:r>
        <w:rPr>
          <w:spacing w:val="-2"/>
          <w:sz w:val="24"/>
          <w:szCs w:val="24"/>
        </w:rPr>
        <w:t>m</w:t>
      </w:r>
      <w:r>
        <w:rPr>
          <w:sz w:val="24"/>
          <w:szCs w:val="24"/>
        </w:rPr>
        <w:t>en and/or Ladies:</w:t>
      </w:r>
    </w:p>
    <w:p w:rsidR="00F16361" w:rsidRDefault="00F16361">
      <w:pPr>
        <w:spacing w:before="16" w:line="260" w:lineRule="exact"/>
        <w:rPr>
          <w:sz w:val="26"/>
          <w:szCs w:val="26"/>
        </w:rPr>
      </w:pPr>
    </w:p>
    <w:p w:rsidR="00F16361" w:rsidRDefault="0047509A">
      <w:pPr>
        <w:ind w:left="120" w:right="76"/>
        <w:jc w:val="both"/>
        <w:rPr>
          <w:sz w:val="24"/>
          <w:szCs w:val="24"/>
        </w:rPr>
      </w:pPr>
      <w:r>
        <w:rPr>
          <w:sz w:val="24"/>
          <w:szCs w:val="24"/>
        </w:rPr>
        <w:t>In accorda</w:t>
      </w:r>
      <w:r>
        <w:rPr>
          <w:spacing w:val="-1"/>
          <w:sz w:val="24"/>
          <w:szCs w:val="24"/>
        </w:rPr>
        <w:t>n</w:t>
      </w:r>
      <w:r>
        <w:rPr>
          <w:sz w:val="24"/>
          <w:szCs w:val="24"/>
        </w:rPr>
        <w:t>ce with the pay</w:t>
      </w:r>
      <w:r>
        <w:rPr>
          <w:spacing w:val="-2"/>
          <w:sz w:val="24"/>
          <w:szCs w:val="24"/>
        </w:rPr>
        <w:t>m</w:t>
      </w:r>
      <w:r>
        <w:rPr>
          <w:sz w:val="24"/>
          <w:szCs w:val="24"/>
        </w:rPr>
        <w:t>ent p</w:t>
      </w:r>
      <w:r>
        <w:rPr>
          <w:spacing w:val="2"/>
          <w:sz w:val="24"/>
          <w:szCs w:val="24"/>
        </w:rPr>
        <w:t>r</w:t>
      </w:r>
      <w:r>
        <w:rPr>
          <w:sz w:val="24"/>
          <w:szCs w:val="24"/>
        </w:rPr>
        <w:t>ovision in</w:t>
      </w:r>
      <w:r>
        <w:rPr>
          <w:spacing w:val="-1"/>
          <w:sz w:val="24"/>
          <w:szCs w:val="24"/>
        </w:rPr>
        <w:t>cl</w:t>
      </w:r>
      <w:r>
        <w:rPr>
          <w:sz w:val="24"/>
          <w:szCs w:val="24"/>
        </w:rPr>
        <w:t>uded in the Special Co</w:t>
      </w:r>
      <w:r>
        <w:rPr>
          <w:spacing w:val="-1"/>
          <w:sz w:val="24"/>
          <w:szCs w:val="24"/>
        </w:rPr>
        <w:t>n</w:t>
      </w:r>
      <w:r>
        <w:rPr>
          <w:sz w:val="24"/>
          <w:szCs w:val="24"/>
        </w:rPr>
        <w:t>ditions of Contra</w:t>
      </w:r>
      <w:r>
        <w:rPr>
          <w:spacing w:val="-1"/>
          <w:sz w:val="24"/>
          <w:szCs w:val="24"/>
        </w:rPr>
        <w:t>c</w:t>
      </w:r>
      <w:r>
        <w:rPr>
          <w:sz w:val="24"/>
          <w:szCs w:val="24"/>
        </w:rPr>
        <w:t>t, which a</w:t>
      </w:r>
      <w:r>
        <w:rPr>
          <w:spacing w:val="-2"/>
          <w:sz w:val="24"/>
          <w:szCs w:val="24"/>
        </w:rPr>
        <w:t>m</w:t>
      </w:r>
      <w:r>
        <w:rPr>
          <w:sz w:val="24"/>
          <w:szCs w:val="24"/>
        </w:rPr>
        <w:t>ends Clause 16 of the General Con</w:t>
      </w:r>
      <w:r>
        <w:rPr>
          <w:spacing w:val="-1"/>
          <w:sz w:val="24"/>
          <w:szCs w:val="24"/>
        </w:rPr>
        <w:t>d</w:t>
      </w:r>
      <w:r>
        <w:rPr>
          <w:sz w:val="24"/>
          <w:szCs w:val="24"/>
        </w:rPr>
        <w:t>itions of Contract to provide for advance pay</w:t>
      </w:r>
      <w:r>
        <w:rPr>
          <w:spacing w:val="-2"/>
          <w:sz w:val="24"/>
          <w:szCs w:val="24"/>
        </w:rPr>
        <w:t>m</w:t>
      </w:r>
      <w:r>
        <w:rPr>
          <w:sz w:val="24"/>
          <w:szCs w:val="24"/>
        </w:rPr>
        <w:t>ent,</w:t>
      </w:r>
      <w:r>
        <w:rPr>
          <w:i/>
          <w:spacing w:val="-1"/>
        </w:rPr>
        <w:t>[</w:t>
      </w:r>
      <w:r>
        <w:rPr>
          <w:i/>
        </w:rPr>
        <w:t>name a</w:t>
      </w:r>
      <w:r>
        <w:rPr>
          <w:i/>
          <w:spacing w:val="-1"/>
        </w:rPr>
        <w:t>n</w:t>
      </w:r>
      <w:r>
        <w:rPr>
          <w:i/>
        </w:rPr>
        <w:t>d a</w:t>
      </w:r>
      <w:r>
        <w:rPr>
          <w:i/>
          <w:spacing w:val="-1"/>
        </w:rPr>
        <w:t>d</w:t>
      </w:r>
      <w:r>
        <w:rPr>
          <w:i/>
        </w:rPr>
        <w:t>dr</w:t>
      </w:r>
      <w:r>
        <w:rPr>
          <w:i/>
          <w:spacing w:val="-1"/>
        </w:rPr>
        <w:t>e</w:t>
      </w:r>
      <w:r>
        <w:rPr>
          <w:i/>
        </w:rPr>
        <w:t>ssof</w:t>
      </w:r>
      <w:r>
        <w:rPr>
          <w:i/>
          <w:spacing w:val="-1"/>
        </w:rPr>
        <w:t>S</w:t>
      </w:r>
      <w:r>
        <w:rPr>
          <w:i/>
          <w:spacing w:val="1"/>
        </w:rPr>
        <w:t>u</w:t>
      </w:r>
      <w:r>
        <w:rPr>
          <w:i/>
          <w:spacing w:val="-1"/>
        </w:rPr>
        <w:t>p</w:t>
      </w:r>
      <w:r>
        <w:rPr>
          <w:i/>
          <w:spacing w:val="1"/>
        </w:rPr>
        <w:t>p</w:t>
      </w:r>
      <w:r>
        <w:rPr>
          <w:i/>
        </w:rPr>
        <w:t>lie</w:t>
      </w:r>
      <w:r>
        <w:rPr>
          <w:i/>
          <w:spacing w:val="-2"/>
        </w:rPr>
        <w:t>r</w:t>
      </w:r>
      <w:r>
        <w:rPr>
          <w:i/>
        </w:rPr>
        <w:t>]</w:t>
      </w:r>
      <w:r>
        <w:rPr>
          <w:sz w:val="24"/>
          <w:szCs w:val="24"/>
        </w:rPr>
        <w:t>(hereinaftercalled“theSupplie</w:t>
      </w:r>
      <w:r>
        <w:rPr>
          <w:spacing w:val="-1"/>
          <w:sz w:val="24"/>
          <w:szCs w:val="24"/>
        </w:rPr>
        <w:t>r</w:t>
      </w:r>
      <w:r>
        <w:rPr>
          <w:sz w:val="24"/>
          <w:szCs w:val="24"/>
        </w:rPr>
        <w:t>”)</w:t>
      </w:r>
      <w:r>
        <w:rPr>
          <w:spacing w:val="-1"/>
          <w:sz w:val="24"/>
          <w:szCs w:val="24"/>
        </w:rPr>
        <w:t>s</w:t>
      </w:r>
      <w:r>
        <w:rPr>
          <w:sz w:val="24"/>
          <w:szCs w:val="24"/>
        </w:rPr>
        <w:t>halldepositwitht</w:t>
      </w:r>
      <w:r>
        <w:rPr>
          <w:spacing w:val="-1"/>
          <w:sz w:val="24"/>
          <w:szCs w:val="24"/>
        </w:rPr>
        <w:t>h</w:t>
      </w:r>
      <w:r>
        <w:rPr>
          <w:sz w:val="24"/>
          <w:szCs w:val="24"/>
        </w:rPr>
        <w:t>e Procuring agency a bank guarantee to guaran</w:t>
      </w:r>
      <w:r>
        <w:rPr>
          <w:spacing w:val="-2"/>
          <w:sz w:val="24"/>
          <w:szCs w:val="24"/>
        </w:rPr>
        <w:t>t</w:t>
      </w:r>
      <w:r>
        <w:rPr>
          <w:sz w:val="24"/>
          <w:szCs w:val="24"/>
        </w:rPr>
        <w:t>ee its proper and faithful perfor</w:t>
      </w:r>
      <w:r>
        <w:rPr>
          <w:spacing w:val="-2"/>
          <w:sz w:val="24"/>
          <w:szCs w:val="24"/>
        </w:rPr>
        <w:t>m</w:t>
      </w:r>
      <w:r>
        <w:rPr>
          <w:sz w:val="24"/>
          <w:szCs w:val="24"/>
        </w:rPr>
        <w:t>ance under the said Clause of the Con</w:t>
      </w:r>
      <w:r>
        <w:rPr>
          <w:spacing w:val="1"/>
          <w:sz w:val="24"/>
          <w:szCs w:val="24"/>
        </w:rPr>
        <w:t>t</w:t>
      </w:r>
      <w:r>
        <w:rPr>
          <w:sz w:val="24"/>
          <w:szCs w:val="24"/>
        </w:rPr>
        <w:t xml:space="preserve">ract in an amount of </w:t>
      </w:r>
      <w:r>
        <w:rPr>
          <w:i/>
          <w:spacing w:val="-1"/>
        </w:rPr>
        <w:t>[</w:t>
      </w:r>
      <w:proofErr w:type="spellStart"/>
      <w:r>
        <w:rPr>
          <w:i/>
          <w:spacing w:val="1"/>
        </w:rPr>
        <w:t>a</w:t>
      </w:r>
      <w:r>
        <w:rPr>
          <w:i/>
        </w:rPr>
        <w:t>m</w:t>
      </w:r>
      <w:r>
        <w:rPr>
          <w:i/>
          <w:spacing w:val="-1"/>
        </w:rPr>
        <w:t>o</w:t>
      </w:r>
      <w:r>
        <w:rPr>
          <w:i/>
        </w:rPr>
        <w:t>untofg</w:t>
      </w:r>
      <w:r>
        <w:rPr>
          <w:i/>
          <w:spacing w:val="-1"/>
        </w:rPr>
        <w:t>u</w:t>
      </w:r>
      <w:r>
        <w:rPr>
          <w:i/>
        </w:rPr>
        <w:t>a</w:t>
      </w:r>
      <w:r>
        <w:rPr>
          <w:i/>
          <w:spacing w:val="-1"/>
        </w:rPr>
        <w:t>ra</w:t>
      </w:r>
      <w:r>
        <w:rPr>
          <w:i/>
          <w:spacing w:val="1"/>
        </w:rPr>
        <w:t>n</w:t>
      </w:r>
      <w:r>
        <w:rPr>
          <w:i/>
        </w:rPr>
        <w:t>teeinfi</w:t>
      </w:r>
      <w:r>
        <w:rPr>
          <w:i/>
          <w:spacing w:val="-1"/>
        </w:rPr>
        <w:t>g</w:t>
      </w:r>
      <w:r>
        <w:rPr>
          <w:i/>
        </w:rPr>
        <w:t>ures</w:t>
      </w:r>
      <w:proofErr w:type="spellEnd"/>
      <w:r>
        <w:rPr>
          <w:i/>
        </w:rPr>
        <w:t xml:space="preserve"> </w:t>
      </w:r>
      <w:r>
        <w:rPr>
          <w:i/>
          <w:spacing w:val="-1"/>
        </w:rPr>
        <w:t>a</w:t>
      </w:r>
      <w:r>
        <w:rPr>
          <w:i/>
          <w:spacing w:val="1"/>
        </w:rPr>
        <w:t>n</w:t>
      </w:r>
      <w:r>
        <w:rPr>
          <w:i/>
        </w:rPr>
        <w:t>d w</w:t>
      </w:r>
      <w:r>
        <w:rPr>
          <w:i/>
          <w:spacing w:val="1"/>
        </w:rPr>
        <w:t>o</w:t>
      </w:r>
      <w:r>
        <w:rPr>
          <w:i/>
          <w:spacing w:val="-1"/>
        </w:rPr>
        <w:t>r</w:t>
      </w:r>
      <w:r>
        <w:rPr>
          <w:i/>
          <w:spacing w:val="1"/>
        </w:rPr>
        <w:t>d</w:t>
      </w:r>
      <w:r>
        <w:rPr>
          <w:i/>
          <w:spacing w:val="-2"/>
        </w:rPr>
        <w:t>s</w:t>
      </w:r>
      <w:r>
        <w:rPr>
          <w:i/>
          <w:spacing w:val="3"/>
        </w:rPr>
        <w:t>]</w:t>
      </w:r>
      <w:r>
        <w:rPr>
          <w:sz w:val="24"/>
          <w:szCs w:val="24"/>
        </w:rPr>
        <w:t>.</w:t>
      </w:r>
    </w:p>
    <w:p w:rsidR="00F16361" w:rsidRDefault="00F16361">
      <w:pPr>
        <w:spacing w:before="16" w:line="260" w:lineRule="exact"/>
        <w:rPr>
          <w:sz w:val="26"/>
          <w:szCs w:val="26"/>
        </w:rPr>
      </w:pPr>
    </w:p>
    <w:p w:rsidR="00F16361" w:rsidRDefault="0047509A">
      <w:pPr>
        <w:ind w:left="120" w:right="76"/>
        <w:jc w:val="both"/>
        <w:rPr>
          <w:sz w:val="24"/>
          <w:szCs w:val="24"/>
        </w:rPr>
      </w:pPr>
      <w:r>
        <w:rPr>
          <w:sz w:val="24"/>
          <w:szCs w:val="24"/>
        </w:rPr>
        <w:t>We,</w:t>
      </w:r>
      <w:r w:rsidR="006C3060">
        <w:rPr>
          <w:sz w:val="24"/>
          <w:szCs w:val="24"/>
        </w:rPr>
        <w:t xml:space="preserve"> </w:t>
      </w:r>
      <w:proofErr w:type="gramStart"/>
      <w:r>
        <w:rPr>
          <w:sz w:val="24"/>
          <w:szCs w:val="24"/>
        </w:rPr>
        <w:t>the</w:t>
      </w:r>
      <w:r>
        <w:rPr>
          <w:i/>
          <w:spacing w:val="-1"/>
        </w:rPr>
        <w:t>[</w:t>
      </w:r>
      <w:proofErr w:type="gramEnd"/>
      <w:r>
        <w:rPr>
          <w:i/>
          <w:spacing w:val="1"/>
        </w:rPr>
        <w:t>b</w:t>
      </w:r>
      <w:r>
        <w:rPr>
          <w:i/>
          <w:spacing w:val="-1"/>
        </w:rPr>
        <w:t>a</w:t>
      </w:r>
      <w:r>
        <w:rPr>
          <w:i/>
          <w:spacing w:val="1"/>
        </w:rPr>
        <w:t>n</w:t>
      </w:r>
      <w:r>
        <w:rPr>
          <w:i/>
        </w:rPr>
        <w:t>k</w:t>
      </w:r>
      <w:r>
        <w:rPr>
          <w:i/>
          <w:spacing w:val="1"/>
        </w:rPr>
        <w:t xml:space="preserve"> </w:t>
      </w:r>
      <w:proofErr w:type="spellStart"/>
      <w:r>
        <w:rPr>
          <w:i/>
          <w:spacing w:val="1"/>
        </w:rPr>
        <w:t>o</w:t>
      </w:r>
      <w:r>
        <w:rPr>
          <w:i/>
        </w:rPr>
        <w:t>r</w:t>
      </w:r>
      <w:r>
        <w:rPr>
          <w:i/>
          <w:spacing w:val="-1"/>
        </w:rPr>
        <w:t>fina</w:t>
      </w:r>
      <w:r>
        <w:rPr>
          <w:i/>
          <w:spacing w:val="1"/>
        </w:rPr>
        <w:t>n</w:t>
      </w:r>
      <w:r>
        <w:rPr>
          <w:i/>
          <w:spacing w:val="-1"/>
        </w:rPr>
        <w:t>cia</w:t>
      </w:r>
      <w:r>
        <w:rPr>
          <w:i/>
        </w:rPr>
        <w:t>l</w:t>
      </w:r>
      <w:r>
        <w:rPr>
          <w:i/>
          <w:spacing w:val="-1"/>
        </w:rPr>
        <w:t>i</w:t>
      </w:r>
      <w:r>
        <w:rPr>
          <w:i/>
          <w:spacing w:val="1"/>
        </w:rPr>
        <w:t>n</w:t>
      </w:r>
      <w:r>
        <w:rPr>
          <w:i/>
          <w:spacing w:val="-1"/>
        </w:rPr>
        <w:t>stit</w:t>
      </w:r>
      <w:r>
        <w:rPr>
          <w:i/>
          <w:spacing w:val="1"/>
        </w:rPr>
        <w:t>u</w:t>
      </w:r>
      <w:r>
        <w:rPr>
          <w:i/>
          <w:spacing w:val="-1"/>
        </w:rPr>
        <w:t>ti</w:t>
      </w:r>
      <w:r>
        <w:rPr>
          <w:i/>
          <w:spacing w:val="1"/>
        </w:rPr>
        <w:t>o</w:t>
      </w:r>
      <w:r>
        <w:rPr>
          <w:i/>
          <w:spacing w:val="-2"/>
        </w:rPr>
        <w:t>n</w:t>
      </w:r>
      <w:proofErr w:type="spellEnd"/>
      <w:r>
        <w:rPr>
          <w:i/>
          <w:spacing w:val="4"/>
        </w:rPr>
        <w:t>]</w:t>
      </w:r>
      <w:r>
        <w:rPr>
          <w:sz w:val="24"/>
          <w:szCs w:val="24"/>
        </w:rPr>
        <w:t>,as</w:t>
      </w:r>
      <w:r w:rsidR="006C3060">
        <w:rPr>
          <w:sz w:val="24"/>
          <w:szCs w:val="24"/>
        </w:rPr>
        <w:t xml:space="preserve"> </w:t>
      </w:r>
      <w:r>
        <w:rPr>
          <w:sz w:val="24"/>
          <w:szCs w:val="24"/>
        </w:rPr>
        <w:t>instr</w:t>
      </w:r>
      <w:r>
        <w:rPr>
          <w:spacing w:val="-1"/>
          <w:sz w:val="24"/>
          <w:szCs w:val="24"/>
        </w:rPr>
        <w:t>u</w:t>
      </w:r>
      <w:r>
        <w:rPr>
          <w:sz w:val="24"/>
          <w:szCs w:val="24"/>
        </w:rPr>
        <w:t>ct</w:t>
      </w:r>
      <w:r>
        <w:rPr>
          <w:spacing w:val="-1"/>
          <w:sz w:val="24"/>
          <w:szCs w:val="24"/>
        </w:rPr>
        <w:t>e</w:t>
      </w:r>
      <w:r>
        <w:rPr>
          <w:sz w:val="24"/>
          <w:szCs w:val="24"/>
        </w:rPr>
        <w:t>d</w:t>
      </w:r>
      <w:r w:rsidR="006C3060">
        <w:rPr>
          <w:sz w:val="24"/>
          <w:szCs w:val="24"/>
        </w:rPr>
        <w:t xml:space="preserve"> </w:t>
      </w:r>
      <w:r>
        <w:rPr>
          <w:sz w:val="24"/>
          <w:szCs w:val="24"/>
        </w:rPr>
        <w:t>by</w:t>
      </w:r>
      <w:r w:rsidR="006C3060">
        <w:rPr>
          <w:sz w:val="24"/>
          <w:szCs w:val="24"/>
        </w:rPr>
        <w:t xml:space="preserve"> </w:t>
      </w:r>
      <w:r>
        <w:rPr>
          <w:sz w:val="24"/>
          <w:szCs w:val="24"/>
        </w:rPr>
        <w:t>the</w:t>
      </w:r>
      <w:r w:rsidR="006C3060">
        <w:rPr>
          <w:sz w:val="24"/>
          <w:szCs w:val="24"/>
        </w:rPr>
        <w:t xml:space="preserve"> </w:t>
      </w:r>
      <w:r>
        <w:rPr>
          <w:sz w:val="24"/>
          <w:szCs w:val="24"/>
        </w:rPr>
        <w:t>Suppli</w:t>
      </w:r>
      <w:r>
        <w:rPr>
          <w:spacing w:val="-1"/>
          <w:sz w:val="24"/>
          <w:szCs w:val="24"/>
        </w:rPr>
        <w:t>e</w:t>
      </w:r>
      <w:r>
        <w:rPr>
          <w:sz w:val="24"/>
          <w:szCs w:val="24"/>
        </w:rPr>
        <w:t>r,</w:t>
      </w:r>
      <w:r w:rsidR="006C3060">
        <w:rPr>
          <w:sz w:val="24"/>
          <w:szCs w:val="24"/>
        </w:rPr>
        <w:t xml:space="preserve"> </w:t>
      </w:r>
      <w:r>
        <w:rPr>
          <w:sz w:val="24"/>
          <w:szCs w:val="24"/>
        </w:rPr>
        <w:t>agree unconditi</w:t>
      </w:r>
      <w:r>
        <w:rPr>
          <w:spacing w:val="-1"/>
          <w:sz w:val="24"/>
          <w:szCs w:val="24"/>
        </w:rPr>
        <w:t>o</w:t>
      </w:r>
      <w:r>
        <w:rPr>
          <w:sz w:val="24"/>
          <w:szCs w:val="24"/>
        </w:rPr>
        <w:t>nally</w:t>
      </w:r>
      <w:r w:rsidR="006C3060">
        <w:rPr>
          <w:sz w:val="24"/>
          <w:szCs w:val="24"/>
        </w:rPr>
        <w:t xml:space="preserve"> </w:t>
      </w:r>
      <w:r>
        <w:rPr>
          <w:sz w:val="24"/>
          <w:szCs w:val="24"/>
        </w:rPr>
        <w:t>a</w:t>
      </w:r>
      <w:r>
        <w:rPr>
          <w:spacing w:val="-1"/>
          <w:sz w:val="24"/>
          <w:szCs w:val="24"/>
        </w:rPr>
        <w:t>n</w:t>
      </w:r>
      <w:r>
        <w:rPr>
          <w:sz w:val="24"/>
          <w:szCs w:val="24"/>
        </w:rPr>
        <w:t>d irrevocably</w:t>
      </w:r>
      <w:r w:rsidR="006C3060">
        <w:rPr>
          <w:sz w:val="24"/>
          <w:szCs w:val="24"/>
        </w:rPr>
        <w:t xml:space="preserve"> </w:t>
      </w:r>
      <w:r>
        <w:rPr>
          <w:sz w:val="24"/>
          <w:szCs w:val="24"/>
        </w:rPr>
        <w:t>to</w:t>
      </w:r>
      <w:r w:rsidR="006C3060">
        <w:rPr>
          <w:sz w:val="24"/>
          <w:szCs w:val="24"/>
        </w:rPr>
        <w:t xml:space="preserve"> </w:t>
      </w:r>
      <w:r>
        <w:rPr>
          <w:sz w:val="24"/>
          <w:szCs w:val="24"/>
        </w:rPr>
        <w:t>guarantee</w:t>
      </w:r>
      <w:r w:rsidR="006C3060">
        <w:rPr>
          <w:sz w:val="24"/>
          <w:szCs w:val="24"/>
        </w:rPr>
        <w:t xml:space="preserve"> </w:t>
      </w:r>
      <w:r>
        <w:rPr>
          <w:sz w:val="24"/>
          <w:szCs w:val="24"/>
        </w:rPr>
        <w:t>as</w:t>
      </w:r>
      <w:r w:rsidR="006C3060">
        <w:rPr>
          <w:sz w:val="24"/>
          <w:szCs w:val="24"/>
        </w:rPr>
        <w:t xml:space="preserve"> </w:t>
      </w:r>
      <w:r>
        <w:rPr>
          <w:sz w:val="24"/>
          <w:szCs w:val="24"/>
        </w:rPr>
        <w:t>pri</w:t>
      </w:r>
      <w:r>
        <w:rPr>
          <w:spacing w:val="-2"/>
          <w:sz w:val="24"/>
          <w:szCs w:val="24"/>
        </w:rPr>
        <w:t>m</w:t>
      </w:r>
      <w:r>
        <w:rPr>
          <w:sz w:val="24"/>
          <w:szCs w:val="24"/>
        </w:rPr>
        <w:t>ary</w:t>
      </w:r>
      <w:r w:rsidR="006C3060">
        <w:rPr>
          <w:sz w:val="24"/>
          <w:szCs w:val="24"/>
        </w:rPr>
        <w:t xml:space="preserve"> </w:t>
      </w:r>
      <w:r>
        <w:rPr>
          <w:sz w:val="24"/>
          <w:szCs w:val="24"/>
        </w:rPr>
        <w:t>obligator and</w:t>
      </w:r>
      <w:r w:rsidR="006C3060">
        <w:rPr>
          <w:sz w:val="24"/>
          <w:szCs w:val="24"/>
        </w:rPr>
        <w:t xml:space="preserve"> </w:t>
      </w:r>
      <w:r>
        <w:rPr>
          <w:sz w:val="24"/>
          <w:szCs w:val="24"/>
        </w:rPr>
        <w:t>not</w:t>
      </w:r>
      <w:r w:rsidR="006C3060">
        <w:rPr>
          <w:sz w:val="24"/>
          <w:szCs w:val="24"/>
        </w:rPr>
        <w:t xml:space="preserve"> </w:t>
      </w:r>
      <w:r>
        <w:rPr>
          <w:sz w:val="24"/>
          <w:szCs w:val="24"/>
        </w:rPr>
        <w:t>assure</w:t>
      </w:r>
      <w:r w:rsidR="006C3060">
        <w:rPr>
          <w:sz w:val="24"/>
          <w:szCs w:val="24"/>
        </w:rPr>
        <w:t xml:space="preserve"> </w:t>
      </w:r>
      <w:r>
        <w:rPr>
          <w:spacing w:val="-2"/>
          <w:sz w:val="24"/>
          <w:szCs w:val="24"/>
        </w:rPr>
        <w:t>m</w:t>
      </w:r>
      <w:r>
        <w:rPr>
          <w:sz w:val="24"/>
          <w:szCs w:val="24"/>
        </w:rPr>
        <w:t>erely,</w:t>
      </w:r>
      <w:r w:rsidR="006C3060">
        <w:rPr>
          <w:sz w:val="24"/>
          <w:szCs w:val="24"/>
        </w:rPr>
        <w:t xml:space="preserve"> </w:t>
      </w:r>
      <w:r>
        <w:rPr>
          <w:sz w:val="24"/>
          <w:szCs w:val="24"/>
        </w:rPr>
        <w:t>the</w:t>
      </w:r>
      <w:r w:rsidR="006C3060">
        <w:rPr>
          <w:sz w:val="24"/>
          <w:szCs w:val="24"/>
        </w:rPr>
        <w:t xml:space="preserve"> </w:t>
      </w:r>
      <w:r>
        <w:rPr>
          <w:sz w:val="24"/>
          <w:szCs w:val="24"/>
        </w:rPr>
        <w:t>pay</w:t>
      </w:r>
      <w:r>
        <w:rPr>
          <w:spacing w:val="-2"/>
          <w:sz w:val="24"/>
          <w:szCs w:val="24"/>
        </w:rPr>
        <w:t>m</w:t>
      </w:r>
      <w:r>
        <w:rPr>
          <w:sz w:val="24"/>
          <w:szCs w:val="24"/>
        </w:rPr>
        <w:t>ent</w:t>
      </w:r>
      <w:r w:rsidR="006C3060">
        <w:rPr>
          <w:sz w:val="24"/>
          <w:szCs w:val="24"/>
        </w:rPr>
        <w:t xml:space="preserve"> </w:t>
      </w:r>
      <w:r>
        <w:rPr>
          <w:sz w:val="24"/>
          <w:szCs w:val="24"/>
        </w:rPr>
        <w:t>to</w:t>
      </w:r>
      <w:r w:rsidR="006C3060">
        <w:rPr>
          <w:sz w:val="24"/>
          <w:szCs w:val="24"/>
        </w:rPr>
        <w:t xml:space="preserve"> </w:t>
      </w:r>
      <w:r>
        <w:rPr>
          <w:sz w:val="24"/>
          <w:szCs w:val="24"/>
        </w:rPr>
        <w:t>the Procuring agency on its first de</w:t>
      </w:r>
      <w:r>
        <w:rPr>
          <w:spacing w:val="-2"/>
          <w:sz w:val="24"/>
          <w:szCs w:val="24"/>
        </w:rPr>
        <w:t>m</w:t>
      </w:r>
      <w:r>
        <w:rPr>
          <w:sz w:val="24"/>
          <w:szCs w:val="24"/>
        </w:rPr>
        <w:t>and without w</w:t>
      </w:r>
      <w:r>
        <w:rPr>
          <w:spacing w:val="1"/>
          <w:sz w:val="24"/>
          <w:szCs w:val="24"/>
        </w:rPr>
        <w:t>h</w:t>
      </w:r>
      <w:r>
        <w:rPr>
          <w:sz w:val="24"/>
          <w:szCs w:val="24"/>
        </w:rPr>
        <w:t>atsoever right of objection on our part and withoutitsfirstclaimtotheSupp</w:t>
      </w:r>
      <w:r>
        <w:rPr>
          <w:spacing w:val="-2"/>
          <w:sz w:val="24"/>
          <w:szCs w:val="24"/>
        </w:rPr>
        <w:t>l</w:t>
      </w:r>
      <w:r>
        <w:rPr>
          <w:sz w:val="24"/>
          <w:szCs w:val="24"/>
        </w:rPr>
        <w:t>ier,inthea</w:t>
      </w:r>
      <w:r>
        <w:rPr>
          <w:spacing w:val="-2"/>
          <w:sz w:val="24"/>
          <w:szCs w:val="24"/>
        </w:rPr>
        <w:t>m</w:t>
      </w:r>
      <w:r>
        <w:rPr>
          <w:sz w:val="24"/>
          <w:szCs w:val="24"/>
        </w:rPr>
        <w:t>ountnotexceeding</w:t>
      </w:r>
      <w:r>
        <w:rPr>
          <w:i/>
          <w:spacing w:val="-1"/>
        </w:rPr>
        <w:t>[</w:t>
      </w:r>
      <w:r>
        <w:rPr>
          <w:i/>
          <w:spacing w:val="1"/>
        </w:rPr>
        <w:t>a</w:t>
      </w:r>
      <w:r>
        <w:rPr>
          <w:i/>
          <w:spacing w:val="-1"/>
        </w:rPr>
        <w:t>mo</w:t>
      </w:r>
      <w:r>
        <w:rPr>
          <w:i/>
        </w:rPr>
        <w:t xml:space="preserve">untof </w:t>
      </w:r>
      <w:proofErr w:type="spellStart"/>
      <w:r>
        <w:rPr>
          <w:i/>
        </w:rPr>
        <w:t>g</w:t>
      </w:r>
      <w:r>
        <w:rPr>
          <w:i/>
          <w:spacing w:val="-1"/>
        </w:rPr>
        <w:t>u</w:t>
      </w:r>
      <w:r>
        <w:rPr>
          <w:i/>
        </w:rPr>
        <w:t>a</w:t>
      </w:r>
      <w:r>
        <w:rPr>
          <w:i/>
          <w:spacing w:val="-1"/>
        </w:rPr>
        <w:t>ra</w:t>
      </w:r>
      <w:r>
        <w:rPr>
          <w:i/>
          <w:spacing w:val="1"/>
        </w:rPr>
        <w:t>n</w:t>
      </w:r>
      <w:r>
        <w:rPr>
          <w:i/>
        </w:rPr>
        <w:t>teeinfigures</w:t>
      </w:r>
      <w:proofErr w:type="spellEnd"/>
      <w:r>
        <w:rPr>
          <w:i/>
        </w:rPr>
        <w:t xml:space="preserve"> </w:t>
      </w:r>
      <w:proofErr w:type="spellStart"/>
      <w:r>
        <w:rPr>
          <w:i/>
          <w:spacing w:val="1"/>
        </w:rPr>
        <w:t>a</w:t>
      </w:r>
      <w:r>
        <w:rPr>
          <w:i/>
          <w:spacing w:val="-1"/>
        </w:rPr>
        <w:t>n</w:t>
      </w:r>
      <w:r>
        <w:rPr>
          <w:i/>
        </w:rPr>
        <w:t>d</w:t>
      </w:r>
      <w:r>
        <w:rPr>
          <w:i/>
          <w:spacing w:val="-2"/>
        </w:rPr>
        <w:t>w</w:t>
      </w:r>
      <w:r>
        <w:rPr>
          <w:i/>
          <w:spacing w:val="1"/>
        </w:rPr>
        <w:t>o</w:t>
      </w:r>
      <w:r>
        <w:rPr>
          <w:i/>
          <w:spacing w:val="-1"/>
        </w:rPr>
        <w:t>r</w:t>
      </w:r>
      <w:r>
        <w:rPr>
          <w:i/>
          <w:spacing w:val="1"/>
        </w:rPr>
        <w:t>d</w:t>
      </w:r>
      <w:r>
        <w:rPr>
          <w:i/>
          <w:spacing w:val="-2"/>
        </w:rPr>
        <w:t>s</w:t>
      </w:r>
      <w:proofErr w:type="spellEnd"/>
      <w:r>
        <w:rPr>
          <w:i/>
          <w:spacing w:val="4"/>
        </w:rPr>
        <w:t>]</w:t>
      </w:r>
      <w:r>
        <w:rPr>
          <w:sz w:val="24"/>
          <w:szCs w:val="24"/>
        </w:rPr>
        <w:t>.</w:t>
      </w:r>
    </w:p>
    <w:p w:rsidR="00F16361" w:rsidRDefault="00F16361">
      <w:pPr>
        <w:spacing w:before="16" w:line="260" w:lineRule="exact"/>
        <w:rPr>
          <w:sz w:val="26"/>
          <w:szCs w:val="26"/>
        </w:rPr>
      </w:pPr>
    </w:p>
    <w:p w:rsidR="00F16361" w:rsidRDefault="0047509A">
      <w:pPr>
        <w:ind w:left="120" w:right="78"/>
        <w:jc w:val="both"/>
        <w:rPr>
          <w:sz w:val="24"/>
          <w:szCs w:val="24"/>
        </w:rPr>
      </w:pPr>
      <w:r>
        <w:rPr>
          <w:sz w:val="24"/>
          <w:szCs w:val="24"/>
        </w:rPr>
        <w:t>We</w:t>
      </w:r>
      <w:r w:rsidR="006C3060">
        <w:rPr>
          <w:sz w:val="24"/>
          <w:szCs w:val="24"/>
        </w:rPr>
        <w:t xml:space="preserve"> further </w:t>
      </w:r>
      <w:proofErr w:type="spellStart"/>
      <w:r>
        <w:rPr>
          <w:sz w:val="24"/>
          <w:szCs w:val="24"/>
        </w:rPr>
        <w:t>ragreeth</w:t>
      </w:r>
      <w:proofErr w:type="spellEnd"/>
      <w:r w:rsidR="006C3060">
        <w:rPr>
          <w:sz w:val="24"/>
          <w:szCs w:val="24"/>
        </w:rPr>
        <w:t xml:space="preserve"> </w:t>
      </w:r>
      <w:r>
        <w:rPr>
          <w:sz w:val="24"/>
          <w:szCs w:val="24"/>
        </w:rPr>
        <w:t>at</w:t>
      </w:r>
      <w:r w:rsidR="006C3060">
        <w:rPr>
          <w:sz w:val="24"/>
          <w:szCs w:val="24"/>
        </w:rPr>
        <w:t xml:space="preserve"> </w:t>
      </w:r>
      <w:r>
        <w:rPr>
          <w:sz w:val="24"/>
          <w:szCs w:val="24"/>
        </w:rPr>
        <w:t>no</w:t>
      </w:r>
      <w:r w:rsidR="006C3060">
        <w:rPr>
          <w:sz w:val="24"/>
          <w:szCs w:val="24"/>
        </w:rPr>
        <w:t xml:space="preserve"> </w:t>
      </w:r>
      <w:r>
        <w:rPr>
          <w:sz w:val="24"/>
          <w:szCs w:val="24"/>
        </w:rPr>
        <w:t>change</w:t>
      </w:r>
      <w:r w:rsidR="006C3060">
        <w:rPr>
          <w:sz w:val="24"/>
          <w:szCs w:val="24"/>
        </w:rPr>
        <w:t xml:space="preserve"> </w:t>
      </w:r>
      <w:r>
        <w:rPr>
          <w:sz w:val="24"/>
          <w:szCs w:val="24"/>
        </w:rPr>
        <w:t>or</w:t>
      </w:r>
      <w:r w:rsidR="006C3060">
        <w:rPr>
          <w:sz w:val="24"/>
          <w:szCs w:val="24"/>
        </w:rPr>
        <w:t xml:space="preserve"> </w:t>
      </w:r>
      <w:r>
        <w:rPr>
          <w:sz w:val="24"/>
          <w:szCs w:val="24"/>
        </w:rPr>
        <w:t>addition</w:t>
      </w:r>
      <w:r w:rsidR="006C3060">
        <w:rPr>
          <w:sz w:val="24"/>
          <w:szCs w:val="24"/>
        </w:rPr>
        <w:t xml:space="preserve"> </w:t>
      </w:r>
      <w:r>
        <w:rPr>
          <w:sz w:val="24"/>
          <w:szCs w:val="24"/>
        </w:rPr>
        <w:t>to or</w:t>
      </w:r>
      <w:r w:rsidR="006C3060">
        <w:rPr>
          <w:sz w:val="24"/>
          <w:szCs w:val="24"/>
        </w:rPr>
        <w:t xml:space="preserve"> </w:t>
      </w:r>
      <w:r>
        <w:rPr>
          <w:sz w:val="24"/>
          <w:szCs w:val="24"/>
        </w:rPr>
        <w:t>other</w:t>
      </w:r>
      <w:r w:rsidR="006C3060">
        <w:rPr>
          <w:sz w:val="24"/>
          <w:szCs w:val="24"/>
        </w:rPr>
        <w:t xml:space="preserve"> </w:t>
      </w:r>
      <w:r>
        <w:rPr>
          <w:sz w:val="24"/>
          <w:szCs w:val="24"/>
        </w:rPr>
        <w:t>modification</w:t>
      </w:r>
      <w:r w:rsidR="006C3060">
        <w:rPr>
          <w:sz w:val="24"/>
          <w:szCs w:val="24"/>
        </w:rPr>
        <w:t xml:space="preserve"> </w:t>
      </w:r>
      <w:r>
        <w:rPr>
          <w:sz w:val="24"/>
          <w:szCs w:val="24"/>
        </w:rPr>
        <w:t>of</w:t>
      </w:r>
      <w:r w:rsidR="006C3060">
        <w:rPr>
          <w:sz w:val="24"/>
          <w:szCs w:val="24"/>
        </w:rPr>
        <w:t xml:space="preserve"> </w:t>
      </w:r>
      <w:r>
        <w:rPr>
          <w:sz w:val="24"/>
          <w:szCs w:val="24"/>
        </w:rPr>
        <w:t>the</w:t>
      </w:r>
      <w:r w:rsidR="006C3060">
        <w:rPr>
          <w:sz w:val="24"/>
          <w:szCs w:val="24"/>
        </w:rPr>
        <w:t xml:space="preserve"> </w:t>
      </w:r>
      <w:r>
        <w:rPr>
          <w:sz w:val="24"/>
          <w:szCs w:val="24"/>
        </w:rPr>
        <w:t>ter</w:t>
      </w:r>
      <w:r>
        <w:rPr>
          <w:spacing w:val="-2"/>
          <w:sz w:val="24"/>
          <w:szCs w:val="24"/>
        </w:rPr>
        <w:t>m</w:t>
      </w:r>
      <w:r w:rsidR="006C3060">
        <w:rPr>
          <w:spacing w:val="-2"/>
          <w:sz w:val="24"/>
          <w:szCs w:val="24"/>
        </w:rPr>
        <w:t xml:space="preserve"> </w:t>
      </w:r>
      <w:r>
        <w:rPr>
          <w:sz w:val="24"/>
          <w:szCs w:val="24"/>
        </w:rPr>
        <w:t>soft</w:t>
      </w:r>
      <w:r w:rsidR="006C3060">
        <w:rPr>
          <w:sz w:val="24"/>
          <w:szCs w:val="24"/>
        </w:rPr>
        <w:t xml:space="preserve"> </w:t>
      </w:r>
      <w:r>
        <w:rPr>
          <w:sz w:val="24"/>
          <w:szCs w:val="24"/>
        </w:rPr>
        <w:t>he Contracttobeperfor</w:t>
      </w:r>
      <w:r>
        <w:rPr>
          <w:spacing w:val="-2"/>
          <w:sz w:val="24"/>
          <w:szCs w:val="24"/>
        </w:rPr>
        <w:t>m</w:t>
      </w:r>
      <w:r>
        <w:rPr>
          <w:sz w:val="24"/>
          <w:szCs w:val="24"/>
        </w:rPr>
        <w:t>edthe</w:t>
      </w:r>
      <w:r>
        <w:rPr>
          <w:spacing w:val="1"/>
          <w:sz w:val="24"/>
          <w:szCs w:val="24"/>
        </w:rPr>
        <w:t>r</w:t>
      </w:r>
      <w:r>
        <w:rPr>
          <w:sz w:val="24"/>
          <w:szCs w:val="24"/>
        </w:rPr>
        <w:t>eunderorofanyoftheCon</w:t>
      </w:r>
      <w:r>
        <w:rPr>
          <w:spacing w:val="-2"/>
          <w:sz w:val="24"/>
          <w:szCs w:val="24"/>
        </w:rPr>
        <w:t>t</w:t>
      </w:r>
      <w:r>
        <w:rPr>
          <w:sz w:val="24"/>
          <w:szCs w:val="24"/>
        </w:rPr>
        <w:t>ractdocu</w:t>
      </w:r>
      <w:r>
        <w:rPr>
          <w:spacing w:val="-2"/>
          <w:sz w:val="24"/>
          <w:szCs w:val="24"/>
        </w:rPr>
        <w:t>m</w:t>
      </w:r>
      <w:r>
        <w:rPr>
          <w:sz w:val="24"/>
          <w:szCs w:val="24"/>
        </w:rPr>
        <w:t>entswhich</w:t>
      </w:r>
      <w:r>
        <w:rPr>
          <w:spacing w:val="-2"/>
          <w:sz w:val="24"/>
          <w:szCs w:val="24"/>
        </w:rPr>
        <w:t>m</w:t>
      </w:r>
      <w:r>
        <w:rPr>
          <w:sz w:val="24"/>
          <w:szCs w:val="24"/>
        </w:rPr>
        <w:t xml:space="preserve">aybe </w:t>
      </w:r>
      <w:r>
        <w:rPr>
          <w:spacing w:val="-2"/>
          <w:sz w:val="24"/>
          <w:szCs w:val="24"/>
        </w:rPr>
        <w:t>m</w:t>
      </w:r>
      <w:r>
        <w:rPr>
          <w:sz w:val="24"/>
          <w:szCs w:val="24"/>
        </w:rPr>
        <w:t>adebetw</w:t>
      </w:r>
      <w:r>
        <w:rPr>
          <w:spacing w:val="1"/>
          <w:sz w:val="24"/>
          <w:szCs w:val="24"/>
        </w:rPr>
        <w:t>e</w:t>
      </w:r>
      <w:r>
        <w:rPr>
          <w:sz w:val="24"/>
          <w:szCs w:val="24"/>
        </w:rPr>
        <w:t>entheProcuringagencyandthe</w:t>
      </w:r>
      <w:r>
        <w:rPr>
          <w:spacing w:val="-1"/>
          <w:sz w:val="24"/>
          <w:szCs w:val="24"/>
        </w:rPr>
        <w:t>S</w:t>
      </w:r>
      <w:r>
        <w:rPr>
          <w:sz w:val="24"/>
          <w:szCs w:val="24"/>
        </w:rPr>
        <w:t>up</w:t>
      </w:r>
      <w:r>
        <w:rPr>
          <w:spacing w:val="-1"/>
          <w:sz w:val="24"/>
          <w:szCs w:val="24"/>
        </w:rPr>
        <w:t>p</w:t>
      </w:r>
      <w:r>
        <w:rPr>
          <w:sz w:val="24"/>
          <w:szCs w:val="24"/>
        </w:rPr>
        <w:t>li</w:t>
      </w:r>
      <w:r>
        <w:rPr>
          <w:spacing w:val="-1"/>
          <w:sz w:val="24"/>
          <w:szCs w:val="24"/>
        </w:rPr>
        <w:t>e</w:t>
      </w:r>
      <w:r>
        <w:rPr>
          <w:sz w:val="24"/>
          <w:szCs w:val="24"/>
        </w:rPr>
        <w:t>r</w:t>
      </w:r>
      <w:proofErr w:type="gramStart"/>
      <w:r>
        <w:rPr>
          <w:sz w:val="24"/>
          <w:szCs w:val="24"/>
        </w:rPr>
        <w:t>,shallinanyw</w:t>
      </w:r>
      <w:r>
        <w:rPr>
          <w:spacing w:val="-1"/>
          <w:sz w:val="24"/>
          <w:szCs w:val="24"/>
        </w:rPr>
        <w:t>a</w:t>
      </w:r>
      <w:r>
        <w:rPr>
          <w:sz w:val="24"/>
          <w:szCs w:val="24"/>
        </w:rPr>
        <w:t>yreleaseusfrom</w:t>
      </w:r>
      <w:proofErr w:type="gramEnd"/>
      <w:r>
        <w:rPr>
          <w:sz w:val="24"/>
          <w:szCs w:val="24"/>
        </w:rPr>
        <w:t xml:space="preserve"> any lia</w:t>
      </w:r>
      <w:r>
        <w:rPr>
          <w:spacing w:val="-1"/>
          <w:sz w:val="24"/>
          <w:szCs w:val="24"/>
        </w:rPr>
        <w:t>b</w:t>
      </w:r>
      <w:r>
        <w:rPr>
          <w:sz w:val="24"/>
          <w:szCs w:val="24"/>
        </w:rPr>
        <w:t>ility</w:t>
      </w:r>
      <w:r w:rsidR="006C3060">
        <w:rPr>
          <w:sz w:val="24"/>
          <w:szCs w:val="24"/>
        </w:rPr>
        <w:t xml:space="preserve"> </w:t>
      </w:r>
      <w:r>
        <w:rPr>
          <w:sz w:val="24"/>
          <w:szCs w:val="24"/>
        </w:rPr>
        <w:t>un</w:t>
      </w:r>
      <w:r>
        <w:rPr>
          <w:spacing w:val="-1"/>
          <w:sz w:val="24"/>
          <w:szCs w:val="24"/>
        </w:rPr>
        <w:t>d</w:t>
      </w:r>
      <w:r>
        <w:rPr>
          <w:sz w:val="24"/>
          <w:szCs w:val="24"/>
        </w:rPr>
        <w:t>er</w:t>
      </w:r>
      <w:r w:rsidR="006C3060">
        <w:rPr>
          <w:sz w:val="24"/>
          <w:szCs w:val="24"/>
        </w:rPr>
        <w:t xml:space="preserve"> </w:t>
      </w:r>
      <w:r>
        <w:rPr>
          <w:sz w:val="24"/>
          <w:szCs w:val="24"/>
        </w:rPr>
        <w:t>t</w:t>
      </w:r>
      <w:r>
        <w:rPr>
          <w:spacing w:val="-1"/>
          <w:sz w:val="24"/>
          <w:szCs w:val="24"/>
        </w:rPr>
        <w:t>h</w:t>
      </w:r>
      <w:r>
        <w:rPr>
          <w:sz w:val="24"/>
          <w:szCs w:val="24"/>
        </w:rPr>
        <w:t>is</w:t>
      </w:r>
      <w:r w:rsidR="006C3060">
        <w:rPr>
          <w:sz w:val="24"/>
          <w:szCs w:val="24"/>
        </w:rPr>
        <w:t xml:space="preserve"> </w:t>
      </w:r>
      <w:r>
        <w:rPr>
          <w:sz w:val="24"/>
          <w:szCs w:val="24"/>
        </w:rPr>
        <w:t>gu</w:t>
      </w:r>
      <w:r>
        <w:rPr>
          <w:spacing w:val="-1"/>
          <w:sz w:val="24"/>
          <w:szCs w:val="24"/>
        </w:rPr>
        <w:t>ar</w:t>
      </w:r>
      <w:r>
        <w:rPr>
          <w:sz w:val="24"/>
          <w:szCs w:val="24"/>
        </w:rPr>
        <w:t>antee, and</w:t>
      </w:r>
      <w:r w:rsidR="006C3060">
        <w:rPr>
          <w:sz w:val="24"/>
          <w:szCs w:val="24"/>
        </w:rPr>
        <w:t xml:space="preserve"> </w:t>
      </w:r>
      <w:r>
        <w:rPr>
          <w:sz w:val="24"/>
          <w:szCs w:val="24"/>
        </w:rPr>
        <w:t>where</w:t>
      </w:r>
      <w:r w:rsidR="006C3060">
        <w:rPr>
          <w:sz w:val="24"/>
          <w:szCs w:val="24"/>
        </w:rPr>
        <w:t xml:space="preserve"> </w:t>
      </w:r>
      <w:r>
        <w:rPr>
          <w:sz w:val="24"/>
          <w:szCs w:val="24"/>
        </w:rPr>
        <w:t>by</w:t>
      </w:r>
      <w:r w:rsidR="006C3060">
        <w:rPr>
          <w:sz w:val="24"/>
          <w:szCs w:val="24"/>
        </w:rPr>
        <w:t xml:space="preserve"> </w:t>
      </w:r>
      <w:r>
        <w:rPr>
          <w:sz w:val="24"/>
          <w:szCs w:val="24"/>
        </w:rPr>
        <w:t>waive</w:t>
      </w:r>
      <w:r w:rsidR="006C3060">
        <w:rPr>
          <w:sz w:val="24"/>
          <w:szCs w:val="24"/>
        </w:rPr>
        <w:t xml:space="preserve"> </w:t>
      </w:r>
      <w:r>
        <w:rPr>
          <w:sz w:val="24"/>
          <w:szCs w:val="24"/>
        </w:rPr>
        <w:t>notice</w:t>
      </w:r>
      <w:r w:rsidR="006C3060">
        <w:rPr>
          <w:sz w:val="24"/>
          <w:szCs w:val="24"/>
        </w:rPr>
        <w:t xml:space="preserve"> </w:t>
      </w:r>
      <w:r>
        <w:rPr>
          <w:sz w:val="24"/>
          <w:szCs w:val="24"/>
        </w:rPr>
        <w:t>of</w:t>
      </w:r>
      <w:r w:rsidR="006C3060">
        <w:rPr>
          <w:sz w:val="24"/>
          <w:szCs w:val="24"/>
        </w:rPr>
        <w:t xml:space="preserve"> </w:t>
      </w:r>
      <w:r>
        <w:rPr>
          <w:spacing w:val="-1"/>
          <w:sz w:val="24"/>
          <w:szCs w:val="24"/>
        </w:rPr>
        <w:t>a</w:t>
      </w:r>
      <w:r>
        <w:rPr>
          <w:sz w:val="24"/>
          <w:szCs w:val="24"/>
        </w:rPr>
        <w:t>ny</w:t>
      </w:r>
      <w:r w:rsidR="006C3060">
        <w:rPr>
          <w:sz w:val="24"/>
          <w:szCs w:val="24"/>
        </w:rPr>
        <w:t xml:space="preserve"> </w:t>
      </w:r>
      <w:r>
        <w:rPr>
          <w:sz w:val="24"/>
          <w:szCs w:val="24"/>
        </w:rPr>
        <w:t>such</w:t>
      </w:r>
      <w:r w:rsidR="006C3060">
        <w:rPr>
          <w:sz w:val="24"/>
          <w:szCs w:val="24"/>
        </w:rPr>
        <w:t xml:space="preserve"> </w:t>
      </w:r>
      <w:r>
        <w:rPr>
          <w:sz w:val="24"/>
          <w:szCs w:val="24"/>
        </w:rPr>
        <w:t>change,</w:t>
      </w:r>
      <w:r w:rsidR="006C3060">
        <w:rPr>
          <w:sz w:val="24"/>
          <w:szCs w:val="24"/>
        </w:rPr>
        <w:t xml:space="preserve"> </w:t>
      </w:r>
      <w:r>
        <w:rPr>
          <w:sz w:val="24"/>
          <w:szCs w:val="24"/>
        </w:rPr>
        <w:t>addition,</w:t>
      </w:r>
      <w:r w:rsidR="006C3060">
        <w:rPr>
          <w:sz w:val="24"/>
          <w:szCs w:val="24"/>
        </w:rPr>
        <w:t xml:space="preserve"> </w:t>
      </w:r>
      <w:r>
        <w:rPr>
          <w:sz w:val="24"/>
          <w:szCs w:val="24"/>
        </w:rPr>
        <w:t>or modification.</w:t>
      </w:r>
    </w:p>
    <w:p w:rsidR="00F16361" w:rsidRDefault="00F16361">
      <w:pPr>
        <w:spacing w:before="15" w:line="260" w:lineRule="exact"/>
        <w:rPr>
          <w:sz w:val="26"/>
          <w:szCs w:val="26"/>
        </w:rPr>
      </w:pPr>
    </w:p>
    <w:p w:rsidR="00F16361" w:rsidRDefault="0047509A">
      <w:pPr>
        <w:ind w:left="120" w:right="79"/>
        <w:jc w:val="both"/>
        <w:rPr>
          <w:sz w:val="24"/>
          <w:szCs w:val="24"/>
        </w:rPr>
      </w:pPr>
      <w:r>
        <w:rPr>
          <w:sz w:val="24"/>
          <w:szCs w:val="24"/>
        </w:rPr>
        <w:t>This</w:t>
      </w:r>
      <w:r w:rsidR="006C3060">
        <w:rPr>
          <w:sz w:val="24"/>
          <w:szCs w:val="24"/>
        </w:rPr>
        <w:t xml:space="preserve"> </w:t>
      </w:r>
      <w:r>
        <w:rPr>
          <w:sz w:val="24"/>
          <w:szCs w:val="24"/>
        </w:rPr>
        <w:t>gua</w:t>
      </w:r>
      <w:r>
        <w:rPr>
          <w:spacing w:val="-1"/>
          <w:sz w:val="24"/>
          <w:szCs w:val="24"/>
        </w:rPr>
        <w:t>r</w:t>
      </w:r>
      <w:r>
        <w:rPr>
          <w:sz w:val="24"/>
          <w:szCs w:val="24"/>
        </w:rPr>
        <w:t>a</w:t>
      </w:r>
      <w:r>
        <w:rPr>
          <w:spacing w:val="-1"/>
          <w:sz w:val="24"/>
          <w:szCs w:val="24"/>
        </w:rPr>
        <w:t>n</w:t>
      </w:r>
      <w:r>
        <w:rPr>
          <w:spacing w:val="1"/>
          <w:sz w:val="24"/>
          <w:szCs w:val="24"/>
        </w:rPr>
        <w:t>t</w:t>
      </w:r>
      <w:r>
        <w:rPr>
          <w:sz w:val="24"/>
          <w:szCs w:val="24"/>
        </w:rPr>
        <w:t>ee</w:t>
      </w:r>
      <w:r w:rsidR="006C3060">
        <w:rPr>
          <w:sz w:val="24"/>
          <w:szCs w:val="24"/>
        </w:rPr>
        <w:t xml:space="preserve"> </w:t>
      </w:r>
      <w:r>
        <w:rPr>
          <w:sz w:val="24"/>
          <w:szCs w:val="24"/>
        </w:rPr>
        <w:t>s</w:t>
      </w:r>
      <w:r>
        <w:rPr>
          <w:spacing w:val="-1"/>
          <w:sz w:val="24"/>
          <w:szCs w:val="24"/>
        </w:rPr>
        <w:t>h</w:t>
      </w:r>
      <w:r>
        <w:rPr>
          <w:sz w:val="24"/>
          <w:szCs w:val="24"/>
        </w:rPr>
        <w:t>all</w:t>
      </w:r>
      <w:r w:rsidR="006C3060">
        <w:rPr>
          <w:sz w:val="24"/>
          <w:szCs w:val="24"/>
        </w:rPr>
        <w:t xml:space="preserve"> </w:t>
      </w:r>
      <w:r>
        <w:rPr>
          <w:sz w:val="24"/>
          <w:szCs w:val="24"/>
        </w:rPr>
        <w:t>r</w:t>
      </w:r>
      <w:r>
        <w:rPr>
          <w:spacing w:val="-1"/>
          <w:sz w:val="24"/>
          <w:szCs w:val="24"/>
        </w:rPr>
        <w:t>e</w:t>
      </w:r>
      <w:r>
        <w:rPr>
          <w:spacing w:val="-2"/>
          <w:sz w:val="24"/>
          <w:szCs w:val="24"/>
        </w:rPr>
        <w:t>m</w:t>
      </w:r>
      <w:r>
        <w:rPr>
          <w:sz w:val="24"/>
          <w:szCs w:val="24"/>
        </w:rPr>
        <w:t>ain</w:t>
      </w:r>
      <w:r w:rsidR="006C3060">
        <w:rPr>
          <w:sz w:val="24"/>
          <w:szCs w:val="24"/>
        </w:rPr>
        <w:t xml:space="preserve"> </w:t>
      </w:r>
      <w:r>
        <w:rPr>
          <w:sz w:val="24"/>
          <w:szCs w:val="24"/>
        </w:rPr>
        <w:t>valid</w:t>
      </w:r>
      <w:r w:rsidR="006C3060">
        <w:rPr>
          <w:sz w:val="24"/>
          <w:szCs w:val="24"/>
        </w:rPr>
        <w:t xml:space="preserve"> </w:t>
      </w:r>
      <w:r>
        <w:rPr>
          <w:sz w:val="24"/>
          <w:szCs w:val="24"/>
        </w:rPr>
        <w:t>and</w:t>
      </w:r>
      <w:r w:rsidR="006C3060">
        <w:rPr>
          <w:sz w:val="24"/>
          <w:szCs w:val="24"/>
        </w:rPr>
        <w:t xml:space="preserve"> </w:t>
      </w:r>
      <w:r>
        <w:rPr>
          <w:sz w:val="24"/>
          <w:szCs w:val="24"/>
        </w:rPr>
        <w:t>in</w:t>
      </w:r>
      <w:r w:rsidR="006C3060">
        <w:rPr>
          <w:sz w:val="24"/>
          <w:szCs w:val="24"/>
        </w:rPr>
        <w:t xml:space="preserve"> </w:t>
      </w:r>
      <w:r>
        <w:rPr>
          <w:spacing w:val="-1"/>
          <w:sz w:val="24"/>
          <w:szCs w:val="24"/>
        </w:rPr>
        <w:t>f</w:t>
      </w:r>
      <w:r>
        <w:rPr>
          <w:sz w:val="24"/>
          <w:szCs w:val="24"/>
        </w:rPr>
        <w:t>ull</w:t>
      </w:r>
      <w:r w:rsidR="006C3060">
        <w:rPr>
          <w:sz w:val="24"/>
          <w:szCs w:val="24"/>
        </w:rPr>
        <w:t xml:space="preserve"> </w:t>
      </w:r>
      <w:r>
        <w:rPr>
          <w:sz w:val="24"/>
          <w:szCs w:val="24"/>
        </w:rPr>
        <w:t>effect</w:t>
      </w:r>
      <w:r w:rsidR="006C3060">
        <w:rPr>
          <w:sz w:val="24"/>
          <w:szCs w:val="24"/>
        </w:rPr>
        <w:t xml:space="preserve"> </w:t>
      </w:r>
      <w:r>
        <w:rPr>
          <w:sz w:val="24"/>
          <w:szCs w:val="24"/>
        </w:rPr>
        <w:t>from the</w:t>
      </w:r>
      <w:r w:rsidR="006C3060">
        <w:rPr>
          <w:sz w:val="24"/>
          <w:szCs w:val="24"/>
        </w:rPr>
        <w:t xml:space="preserve"> </w:t>
      </w:r>
      <w:r>
        <w:rPr>
          <w:sz w:val="24"/>
          <w:szCs w:val="24"/>
        </w:rPr>
        <w:t>date</w:t>
      </w:r>
      <w:r w:rsidR="006C3060">
        <w:rPr>
          <w:sz w:val="24"/>
          <w:szCs w:val="24"/>
        </w:rPr>
        <w:t xml:space="preserve"> </w:t>
      </w:r>
      <w:r>
        <w:rPr>
          <w:sz w:val="24"/>
          <w:szCs w:val="24"/>
        </w:rPr>
        <w:t>of</w:t>
      </w:r>
      <w:r w:rsidR="006C3060">
        <w:rPr>
          <w:sz w:val="24"/>
          <w:szCs w:val="24"/>
        </w:rPr>
        <w:t xml:space="preserve"> </w:t>
      </w:r>
      <w:r>
        <w:rPr>
          <w:sz w:val="24"/>
          <w:szCs w:val="24"/>
        </w:rPr>
        <w:t>the</w:t>
      </w:r>
      <w:r w:rsidR="006C3060">
        <w:rPr>
          <w:sz w:val="24"/>
          <w:szCs w:val="24"/>
        </w:rPr>
        <w:t xml:space="preserve"> </w:t>
      </w:r>
      <w:r>
        <w:rPr>
          <w:sz w:val="24"/>
          <w:szCs w:val="24"/>
        </w:rPr>
        <w:t>advance</w:t>
      </w:r>
      <w:r w:rsidR="006C3060">
        <w:rPr>
          <w:sz w:val="24"/>
          <w:szCs w:val="24"/>
        </w:rPr>
        <w:t xml:space="preserve"> </w:t>
      </w:r>
      <w:r>
        <w:rPr>
          <w:sz w:val="24"/>
          <w:szCs w:val="24"/>
        </w:rPr>
        <w:t>pay</w:t>
      </w:r>
      <w:r>
        <w:rPr>
          <w:spacing w:val="-2"/>
          <w:sz w:val="24"/>
          <w:szCs w:val="24"/>
        </w:rPr>
        <w:t>m</w:t>
      </w:r>
      <w:r>
        <w:rPr>
          <w:sz w:val="24"/>
          <w:szCs w:val="24"/>
        </w:rPr>
        <w:t xml:space="preserve">ent received by the Supplier under the </w:t>
      </w:r>
      <w:r>
        <w:rPr>
          <w:spacing w:val="-2"/>
          <w:sz w:val="24"/>
          <w:szCs w:val="24"/>
        </w:rPr>
        <w:t>C</w:t>
      </w:r>
      <w:r>
        <w:rPr>
          <w:sz w:val="24"/>
          <w:szCs w:val="24"/>
        </w:rPr>
        <w:t xml:space="preserve">ontract </w:t>
      </w:r>
      <w:proofErr w:type="gramStart"/>
      <w:r>
        <w:rPr>
          <w:sz w:val="24"/>
          <w:szCs w:val="24"/>
        </w:rPr>
        <w:t>until</w:t>
      </w:r>
      <w:r>
        <w:rPr>
          <w:i/>
          <w:spacing w:val="-1"/>
        </w:rPr>
        <w:t>[</w:t>
      </w:r>
      <w:proofErr w:type="gramEnd"/>
      <w:r>
        <w:rPr>
          <w:i/>
          <w:spacing w:val="1"/>
        </w:rPr>
        <w:t>da</w:t>
      </w:r>
      <w:r>
        <w:rPr>
          <w:i/>
        </w:rPr>
        <w:t>t</w:t>
      </w:r>
      <w:r>
        <w:rPr>
          <w:i/>
          <w:spacing w:val="-3"/>
        </w:rPr>
        <w:t>e</w:t>
      </w:r>
      <w:r>
        <w:rPr>
          <w:i/>
          <w:spacing w:val="4"/>
        </w:rPr>
        <w:t>]</w:t>
      </w:r>
      <w:r>
        <w:rPr>
          <w:sz w:val="24"/>
          <w:szCs w:val="24"/>
        </w:rPr>
        <w:t>.</w:t>
      </w:r>
    </w:p>
    <w:p w:rsidR="00F16361" w:rsidRDefault="00F16361">
      <w:pPr>
        <w:spacing w:before="16" w:line="260" w:lineRule="exact"/>
        <w:rPr>
          <w:sz w:val="26"/>
          <w:szCs w:val="26"/>
        </w:rPr>
      </w:pPr>
    </w:p>
    <w:p w:rsidR="00F16361" w:rsidRDefault="00D74B2A">
      <w:pPr>
        <w:ind w:left="120" w:right="7924"/>
        <w:jc w:val="both"/>
        <w:rPr>
          <w:sz w:val="24"/>
          <w:szCs w:val="24"/>
        </w:rPr>
      </w:pPr>
      <w:r>
        <w:rPr>
          <w:noProof/>
        </w:rPr>
        <w:pict>
          <v:group id="Group 8" o:spid="_x0000_s1399" style="position:absolute;left:0;text-align:left;margin-left:126pt;margin-top:81.8pt;width:378pt;height:0;z-index:-251651072;mso-position-horizontal-relative:page" coordorigin="2520,1636"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">
            <v:shape id="Freeform 9" o:spid="_x0000_s1400" style="position:absolute;left:2520;top:1636;width:7560;height:0;visibility:visible;mso-wrap-style:square;v-text-anchor:top" coordsize="75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5dMIA&#10;AADbAAAADwAAAGRycy9kb3ducmV2LnhtbERPXWvCMBR9F/Yfwh3sRWa6ISKdUepgIILQVfH5rrm2&#10;Zc1NTTIb//3yMNjj4XyvNtH04kbOd5YVvMwyEMS11R03Ck7Hj+clCB+QNfaWScGdPGzWD5MV5tqO&#10;/Em3KjQihbDPUUEbwpBL6euWDPqZHYgTd7HOYEjQNVI7HFO46eVrli2kwY5TQ4sDvbdUf1c/RsEx&#10;XrdFab6m+2lzGOKulEV2vij19BiLNxCBYvgX/7l3WsE8rU9f0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8Pl0wgAAANsAAAAPAAAAAAAAAAAAAAAAAJgCAABkcnMvZG93&#10;bnJldi54bWxQSwUGAAAAAAQABAD1AAAAhwMAAAAA&#10;" path="m,l7560,e" filled="f" strokeweight=".7pt">
              <v:path arrowok="t" o:connecttype="custom" o:connectlocs="0,0;7560,0" o:connectangles="0,0"/>
            </v:shape>
            <w10:wrap anchorx="page"/>
          </v:group>
        </w:pict>
      </w:r>
      <w:r w:rsidR="0047509A">
        <w:rPr>
          <w:sz w:val="24"/>
          <w:szCs w:val="24"/>
        </w:rPr>
        <w:t>Yours truly,</w:t>
      </w:r>
    </w:p>
    <w:p w:rsidR="00F16361" w:rsidRDefault="00F16361">
      <w:pPr>
        <w:spacing w:before="16" w:line="260" w:lineRule="exact"/>
        <w:rPr>
          <w:sz w:val="26"/>
          <w:szCs w:val="26"/>
        </w:rPr>
      </w:pPr>
    </w:p>
    <w:p w:rsidR="00F16361" w:rsidRDefault="0047509A">
      <w:pPr>
        <w:spacing w:line="260" w:lineRule="exact"/>
        <w:ind w:left="2831" w:right="2833"/>
        <w:jc w:val="center"/>
        <w:rPr>
          <w:sz w:val="24"/>
          <w:szCs w:val="24"/>
        </w:rPr>
      </w:pPr>
      <w:r>
        <w:rPr>
          <w:position w:val="-1"/>
          <w:sz w:val="24"/>
          <w:szCs w:val="24"/>
        </w:rPr>
        <w:t>Signature a</w:t>
      </w:r>
      <w:r>
        <w:rPr>
          <w:spacing w:val="-1"/>
          <w:position w:val="-1"/>
          <w:sz w:val="24"/>
          <w:szCs w:val="24"/>
        </w:rPr>
        <w:t>n</w:t>
      </w:r>
      <w:r>
        <w:rPr>
          <w:position w:val="-1"/>
          <w:sz w:val="24"/>
          <w:szCs w:val="24"/>
        </w:rPr>
        <w:t>d seal of the Guarantors</w:t>
      </w:r>
    </w:p>
    <w:p w:rsidR="00F16361" w:rsidRDefault="00F16361">
      <w:pPr>
        <w:spacing w:before="9" w:line="180" w:lineRule="exact"/>
        <w:rPr>
          <w:sz w:val="19"/>
          <w:szCs w:val="19"/>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D74B2A">
      <w:pPr>
        <w:spacing w:before="34"/>
        <w:ind w:left="840"/>
      </w:pPr>
      <w:r>
        <w:rPr>
          <w:noProof/>
        </w:rPr>
        <w:pict>
          <v:group id="Group 6" o:spid="_x0000_s1397" style="position:absolute;left:0;text-align:left;margin-left:126pt;margin-top:53.65pt;width:378pt;height:0;z-index:-251650048;mso-position-horizontal-relative:page" coordorigin="2520,1073"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">
            <v:shape id="Freeform 7" o:spid="_x0000_s1398" style="position:absolute;left:2520;top:1073;width:7560;height:0;visibility:visible;mso-wrap-style:square;v-text-anchor:top" coordsize="75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CGD8IA&#10;AADbAAAADwAAAGRycy9kb3ducmV2LnhtbERPXWvCMBR9F/Yfwh3sRWa6CSKdUepgIILQVfH5rrm2&#10;Zc1NTTIb//3yMNjj4XyvNtH04kbOd5YVvMwyEMS11R03Ck7Hj+clCB+QNfaWScGdPGzWD5MV5tqO&#10;/Em3KjQihbDPUUEbwpBL6euWDPqZHYgTd7HOYEjQNVI7HFO46eVrli2kwY5TQ4sDvbdUf1c/RsEx&#10;XrdFab6m+2lzGOKulEV2vij19BiLNxCBYvgX/7l3WsE8jU1f0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gIYPwgAAANsAAAAPAAAAAAAAAAAAAAAAAJgCAABkcnMvZG93&#10;bnJldi54bWxQSwUGAAAAAAQABAD1AAAAhwMAAAAA&#10;" path="m,l7560,e" filled="f" strokeweight=".7pt">
              <v:path arrowok="t" o:connecttype="custom" o:connectlocs="0,0;7560,0" o:connectangles="0,0"/>
            </v:shape>
            <w10:wrap anchorx="page"/>
          </v:group>
        </w:pict>
      </w:r>
      <w:r w:rsidR="0047509A">
        <w:rPr>
          <w:i/>
        </w:rPr>
        <w:t>[</w:t>
      </w:r>
      <w:proofErr w:type="spellStart"/>
      <w:proofErr w:type="gramStart"/>
      <w:r w:rsidR="0047509A">
        <w:rPr>
          <w:i/>
          <w:spacing w:val="1"/>
        </w:rPr>
        <w:t>nam</w:t>
      </w:r>
      <w:r w:rsidR="0047509A">
        <w:rPr>
          <w:i/>
        </w:rPr>
        <w:t>e</w:t>
      </w:r>
      <w:r w:rsidR="0047509A">
        <w:rPr>
          <w:i/>
          <w:spacing w:val="1"/>
        </w:rPr>
        <w:t>o</w:t>
      </w:r>
      <w:r w:rsidR="0047509A">
        <w:rPr>
          <w:i/>
        </w:rPr>
        <w:t>fb</w:t>
      </w:r>
      <w:r w:rsidR="0047509A">
        <w:rPr>
          <w:i/>
          <w:spacing w:val="1"/>
        </w:rPr>
        <w:t>an</w:t>
      </w:r>
      <w:r w:rsidR="0047509A">
        <w:rPr>
          <w:i/>
        </w:rPr>
        <w:t>k</w:t>
      </w:r>
      <w:r w:rsidR="0047509A">
        <w:rPr>
          <w:i/>
          <w:spacing w:val="1"/>
        </w:rPr>
        <w:t>o</w:t>
      </w:r>
      <w:r w:rsidR="0047509A">
        <w:rPr>
          <w:i/>
        </w:rPr>
        <w:t>r</w:t>
      </w:r>
      <w:proofErr w:type="spellEnd"/>
      <w:proofErr w:type="gramEnd"/>
      <w:r w:rsidR="0047509A">
        <w:rPr>
          <w:i/>
        </w:rPr>
        <w:t xml:space="preserve"> fina</w:t>
      </w:r>
      <w:r w:rsidR="0047509A">
        <w:rPr>
          <w:i/>
          <w:spacing w:val="1"/>
        </w:rPr>
        <w:t>n</w:t>
      </w:r>
      <w:r w:rsidR="0047509A">
        <w:rPr>
          <w:i/>
        </w:rPr>
        <w:t>ci</w:t>
      </w:r>
      <w:r w:rsidR="0047509A">
        <w:rPr>
          <w:i/>
          <w:spacing w:val="1"/>
        </w:rPr>
        <w:t>a</w:t>
      </w:r>
      <w:r w:rsidR="0047509A">
        <w:rPr>
          <w:i/>
        </w:rPr>
        <w:t>l i</w:t>
      </w:r>
      <w:r w:rsidR="0047509A">
        <w:rPr>
          <w:i/>
          <w:spacing w:val="1"/>
        </w:rPr>
        <w:t>n</w:t>
      </w:r>
      <w:r w:rsidR="0047509A">
        <w:rPr>
          <w:i/>
        </w:rPr>
        <w:t>stit</w:t>
      </w:r>
      <w:r w:rsidR="0047509A">
        <w:rPr>
          <w:i/>
          <w:spacing w:val="1"/>
        </w:rPr>
        <w:t>u</w:t>
      </w:r>
      <w:r w:rsidR="0047509A">
        <w:rPr>
          <w:i/>
        </w:rPr>
        <w:t>ti</w:t>
      </w:r>
      <w:r w:rsidR="0047509A">
        <w:rPr>
          <w:i/>
          <w:spacing w:val="1"/>
        </w:rPr>
        <w:t>o</w:t>
      </w:r>
      <w:r w:rsidR="0047509A">
        <w:rPr>
          <w:i/>
          <w:spacing w:val="-2"/>
        </w:rPr>
        <w:t>n</w:t>
      </w:r>
      <w:r w:rsidR="0047509A">
        <w:rPr>
          <w:i/>
        </w:rPr>
        <w:t>]</w:t>
      </w: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before="8" w:line="220" w:lineRule="exact"/>
        <w:rPr>
          <w:sz w:val="22"/>
          <w:szCs w:val="22"/>
        </w:rPr>
      </w:pPr>
    </w:p>
    <w:p w:rsidR="00F16361" w:rsidRDefault="00D74B2A">
      <w:pPr>
        <w:spacing w:line="220" w:lineRule="exact"/>
        <w:ind w:left="840"/>
      </w:pPr>
      <w:r>
        <w:rPr>
          <w:noProof/>
        </w:rPr>
        <w:pict>
          <v:group id="Group 4" o:spid="_x0000_s1395" style="position:absolute;left:0;text-align:left;margin-left:126pt;margin-top:51.95pt;width:378pt;height:0;z-index:-251649024;mso-position-horizontal-relative:page" coordorigin="2520,1039"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">
            <v:shape id="Freeform 5" o:spid="_x0000_s1396" style="position:absolute;left:2520;top:1039;width:7560;height:0;visibility:visible;mso-wrap-style:square;v-text-anchor:top" coordsize="75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O35sUA&#10;AADbAAAADwAAAGRycy9kb3ducmV2LnhtbESPQWvCQBSE7wX/w/IKvUjdtIJIdBNioSAFwar0/Mw+&#10;k9Ds2zS7TdZ/7xYKHoeZ+YZZ58G0YqDeNZYVvMwSEMSl1Q1XCk7H9+clCOeRNbaWScGVHOTZ5GGN&#10;qbYjf9Jw8JWIEHYpKqi971IpXVmTQTezHXH0LrY36KPsK6l7HCPctPI1SRbSYMNxocaO3moqvw+/&#10;RsEx/GyKvTlPP6bVrgvbvSySr4tST4+hWIHwFPw9/N/eagXzBfx9iT9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U7fmxQAAANsAAAAPAAAAAAAAAAAAAAAAAJgCAABkcnMv&#10;ZG93bnJldi54bWxQSwUGAAAAAAQABAD1AAAAigMAAAAA&#10;" path="m,l7560,e" filled="f" strokeweight=".7pt">
              <v:path arrowok="t" o:connecttype="custom" o:connectlocs="0,0;7560,0" o:connectangles="0,0"/>
            </v:shape>
            <w10:wrap anchorx="page"/>
          </v:group>
        </w:pict>
      </w:r>
      <w:r w:rsidR="0047509A">
        <w:rPr>
          <w:i/>
          <w:spacing w:val="-1"/>
          <w:position w:val="-1"/>
        </w:rPr>
        <w:t>[</w:t>
      </w:r>
      <w:proofErr w:type="gramStart"/>
      <w:r w:rsidR="0047509A">
        <w:rPr>
          <w:i/>
          <w:position w:val="-1"/>
        </w:rPr>
        <w:t>addre</w:t>
      </w:r>
      <w:r w:rsidR="0047509A">
        <w:rPr>
          <w:i/>
          <w:spacing w:val="-1"/>
          <w:position w:val="-1"/>
        </w:rPr>
        <w:t>s</w:t>
      </w:r>
      <w:r w:rsidR="0047509A">
        <w:rPr>
          <w:i/>
          <w:spacing w:val="-2"/>
          <w:position w:val="-1"/>
        </w:rPr>
        <w:t>s</w:t>
      </w:r>
      <w:proofErr w:type="gramEnd"/>
      <w:r w:rsidR="0047509A">
        <w:rPr>
          <w:i/>
          <w:position w:val="-1"/>
        </w:rPr>
        <w:t>]</w:t>
      </w:r>
    </w:p>
    <w:p w:rsidR="00F16361" w:rsidRDefault="00F16361">
      <w:pPr>
        <w:spacing w:before="7" w:line="180" w:lineRule="exact"/>
        <w:rPr>
          <w:sz w:val="19"/>
          <w:szCs w:val="19"/>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47509A">
      <w:pPr>
        <w:spacing w:before="34"/>
        <w:ind w:left="840"/>
        <w:sectPr w:rsidR="00F16361">
          <w:pgSz w:w="12240" w:h="15840"/>
          <w:pgMar w:top="1160" w:right="1320" w:bottom="280" w:left="1680" w:header="742" w:footer="0" w:gutter="0"/>
          <w:cols w:space="720"/>
        </w:sectPr>
      </w:pPr>
      <w:r>
        <w:rPr>
          <w:i/>
          <w:spacing w:val="-1"/>
        </w:rPr>
        <w:t>[</w:t>
      </w:r>
      <w:proofErr w:type="gramStart"/>
      <w:r>
        <w:rPr>
          <w:i/>
          <w:spacing w:val="1"/>
        </w:rPr>
        <w:t>da</w:t>
      </w:r>
      <w:r>
        <w:rPr>
          <w:i/>
        </w:rPr>
        <w:t>t</w:t>
      </w:r>
      <w:r>
        <w:rPr>
          <w:i/>
          <w:spacing w:val="-3"/>
        </w:rPr>
        <w:t>e</w:t>
      </w:r>
      <w:proofErr w:type="gramEnd"/>
      <w:r>
        <w:rPr>
          <w:i/>
        </w:rPr>
        <w:t>]</w:t>
      </w:r>
    </w:p>
    <w:p w:rsidR="00F16361" w:rsidRDefault="00F16361">
      <w:pPr>
        <w:spacing w:before="3" w:line="240" w:lineRule="exact"/>
        <w:rPr>
          <w:sz w:val="24"/>
          <w:szCs w:val="24"/>
        </w:rPr>
      </w:pPr>
    </w:p>
    <w:p w:rsidR="00F16361" w:rsidRDefault="0047509A">
      <w:pPr>
        <w:spacing w:before="23"/>
        <w:ind w:left="2211" w:right="2213"/>
        <w:jc w:val="center"/>
        <w:rPr>
          <w:sz w:val="28"/>
          <w:szCs w:val="28"/>
        </w:rPr>
      </w:pPr>
      <w:proofErr w:type="gramStart"/>
      <w:r>
        <w:rPr>
          <w:b/>
          <w:sz w:val="28"/>
          <w:szCs w:val="28"/>
        </w:rPr>
        <w:t>6.Manufacturer’sAuthor</w:t>
      </w:r>
      <w:r>
        <w:rPr>
          <w:b/>
          <w:spacing w:val="2"/>
          <w:sz w:val="28"/>
          <w:szCs w:val="28"/>
        </w:rPr>
        <w:t>i</w:t>
      </w:r>
      <w:r>
        <w:rPr>
          <w:b/>
          <w:spacing w:val="-3"/>
          <w:sz w:val="28"/>
          <w:szCs w:val="28"/>
        </w:rPr>
        <w:t>z</w:t>
      </w:r>
      <w:r>
        <w:rPr>
          <w:b/>
          <w:spacing w:val="2"/>
          <w:sz w:val="28"/>
          <w:szCs w:val="28"/>
        </w:rPr>
        <w:t>a</w:t>
      </w:r>
      <w:r>
        <w:rPr>
          <w:b/>
          <w:sz w:val="28"/>
          <w:szCs w:val="28"/>
        </w:rPr>
        <w:t>tion</w:t>
      </w:r>
      <w:r>
        <w:rPr>
          <w:b/>
          <w:w w:val="99"/>
          <w:sz w:val="28"/>
          <w:szCs w:val="28"/>
        </w:rPr>
        <w:t>Form</w:t>
      </w:r>
      <w:proofErr w:type="gramEnd"/>
    </w:p>
    <w:p w:rsidR="00F16361" w:rsidRDefault="00F16361">
      <w:pPr>
        <w:spacing w:before="10" w:line="100" w:lineRule="exact"/>
        <w:rPr>
          <w:sz w:val="10"/>
          <w:szCs w:val="10"/>
        </w:rPr>
      </w:pPr>
    </w:p>
    <w:p w:rsidR="00F16361" w:rsidRDefault="0047509A">
      <w:pPr>
        <w:spacing w:line="820" w:lineRule="exact"/>
        <w:ind w:left="120" w:right="2105" w:firstLine="2027"/>
      </w:pPr>
      <w:proofErr w:type="gramStart"/>
      <w:r>
        <w:rPr>
          <w:sz w:val="24"/>
          <w:szCs w:val="24"/>
        </w:rPr>
        <w:t>[See Clause 13.3 (a) of the Instructions to Bidders.]</w:t>
      </w:r>
      <w:proofErr w:type="gramEnd"/>
      <w:r>
        <w:rPr>
          <w:sz w:val="24"/>
          <w:szCs w:val="24"/>
        </w:rPr>
        <w:t xml:space="preserve"> To:  </w:t>
      </w:r>
      <w:r>
        <w:rPr>
          <w:i/>
          <w:spacing w:val="-1"/>
        </w:rPr>
        <w:t>[</w:t>
      </w:r>
      <w:proofErr w:type="spellStart"/>
      <w:r>
        <w:rPr>
          <w:i/>
        </w:rPr>
        <w:t>nameoft</w:t>
      </w:r>
      <w:r>
        <w:rPr>
          <w:i/>
          <w:spacing w:val="1"/>
        </w:rPr>
        <w:t>h</w:t>
      </w:r>
      <w:r>
        <w:rPr>
          <w:i/>
        </w:rPr>
        <w:t>eP</w:t>
      </w:r>
      <w:r>
        <w:rPr>
          <w:i/>
          <w:spacing w:val="-1"/>
        </w:rPr>
        <w:t>r</w:t>
      </w:r>
      <w:r>
        <w:rPr>
          <w:i/>
        </w:rPr>
        <w:t>oc</w:t>
      </w:r>
      <w:r>
        <w:rPr>
          <w:i/>
          <w:spacing w:val="-1"/>
        </w:rPr>
        <w:t>u</w:t>
      </w:r>
      <w:r>
        <w:rPr>
          <w:i/>
        </w:rPr>
        <w:t>ri</w:t>
      </w:r>
      <w:r>
        <w:rPr>
          <w:i/>
          <w:spacing w:val="-1"/>
        </w:rPr>
        <w:t>n</w:t>
      </w:r>
      <w:r>
        <w:rPr>
          <w:i/>
        </w:rPr>
        <w:t>g</w:t>
      </w:r>
      <w:proofErr w:type="spellEnd"/>
      <w:r>
        <w:rPr>
          <w:i/>
        </w:rPr>
        <w:t xml:space="preserve"> ag</w:t>
      </w:r>
      <w:r>
        <w:rPr>
          <w:i/>
          <w:spacing w:val="-1"/>
        </w:rPr>
        <w:t>e</w:t>
      </w:r>
      <w:r>
        <w:rPr>
          <w:i/>
        </w:rPr>
        <w:t>nc</w:t>
      </w:r>
      <w:r>
        <w:rPr>
          <w:i/>
          <w:spacing w:val="-3"/>
        </w:rPr>
        <w:t>y</w:t>
      </w:r>
      <w:r>
        <w:rPr>
          <w:i/>
        </w:rPr>
        <w:t>]</w:t>
      </w:r>
    </w:p>
    <w:p w:rsidR="00F16361" w:rsidRDefault="00F16361">
      <w:pPr>
        <w:spacing w:before="2" w:line="160" w:lineRule="exact"/>
        <w:rPr>
          <w:sz w:val="16"/>
          <w:szCs w:val="16"/>
        </w:rPr>
      </w:pPr>
    </w:p>
    <w:p w:rsidR="00F16361" w:rsidRDefault="0047509A">
      <w:pPr>
        <w:ind w:left="120" w:right="76"/>
        <w:jc w:val="both"/>
        <w:rPr>
          <w:sz w:val="24"/>
          <w:szCs w:val="24"/>
        </w:rPr>
      </w:pPr>
      <w:r>
        <w:rPr>
          <w:sz w:val="24"/>
          <w:szCs w:val="24"/>
        </w:rPr>
        <w:t>WH</w:t>
      </w:r>
      <w:r>
        <w:rPr>
          <w:spacing w:val="1"/>
          <w:sz w:val="24"/>
          <w:szCs w:val="24"/>
        </w:rPr>
        <w:t>E</w:t>
      </w:r>
      <w:r>
        <w:rPr>
          <w:sz w:val="24"/>
          <w:szCs w:val="24"/>
        </w:rPr>
        <w:t>RE</w:t>
      </w:r>
      <w:r>
        <w:rPr>
          <w:spacing w:val="1"/>
          <w:sz w:val="24"/>
          <w:szCs w:val="24"/>
        </w:rPr>
        <w:t>A</w:t>
      </w:r>
      <w:r>
        <w:rPr>
          <w:sz w:val="24"/>
          <w:szCs w:val="24"/>
        </w:rPr>
        <w:t>S</w:t>
      </w:r>
      <w:r w:rsidR="00BC527F">
        <w:rPr>
          <w:sz w:val="24"/>
          <w:szCs w:val="24"/>
        </w:rPr>
        <w:t xml:space="preserve"> </w:t>
      </w:r>
      <w:r>
        <w:rPr>
          <w:i/>
          <w:spacing w:val="-1"/>
        </w:rPr>
        <w:t>[</w:t>
      </w:r>
      <w:proofErr w:type="spellStart"/>
      <w:r>
        <w:rPr>
          <w:i/>
        </w:rPr>
        <w:t>nameoftheManufacture</w:t>
      </w:r>
      <w:r>
        <w:rPr>
          <w:i/>
          <w:spacing w:val="-1"/>
        </w:rPr>
        <w:t>r</w:t>
      </w:r>
      <w:proofErr w:type="spellEnd"/>
      <w:r>
        <w:rPr>
          <w:i/>
        </w:rPr>
        <w:t xml:space="preserve">] </w:t>
      </w:r>
      <w:r>
        <w:rPr>
          <w:sz w:val="24"/>
          <w:szCs w:val="24"/>
        </w:rPr>
        <w:t>who</w:t>
      </w:r>
      <w:r w:rsidR="00B167AF">
        <w:rPr>
          <w:sz w:val="24"/>
          <w:szCs w:val="24"/>
        </w:rPr>
        <w:t xml:space="preserve"> </w:t>
      </w:r>
      <w:r>
        <w:rPr>
          <w:sz w:val="24"/>
          <w:szCs w:val="24"/>
        </w:rPr>
        <w:t>are</w:t>
      </w:r>
      <w:r w:rsidR="00B167AF">
        <w:rPr>
          <w:sz w:val="24"/>
          <w:szCs w:val="24"/>
        </w:rPr>
        <w:t xml:space="preserve"> </w:t>
      </w:r>
      <w:r>
        <w:rPr>
          <w:sz w:val="24"/>
          <w:szCs w:val="24"/>
        </w:rPr>
        <w:t>established</w:t>
      </w:r>
      <w:r w:rsidR="00B167AF">
        <w:rPr>
          <w:sz w:val="24"/>
          <w:szCs w:val="24"/>
        </w:rPr>
        <w:t xml:space="preserve"> </w:t>
      </w:r>
      <w:r>
        <w:rPr>
          <w:sz w:val="24"/>
          <w:szCs w:val="24"/>
        </w:rPr>
        <w:t>and</w:t>
      </w:r>
      <w:r w:rsidR="00B167AF">
        <w:rPr>
          <w:sz w:val="24"/>
          <w:szCs w:val="24"/>
        </w:rPr>
        <w:t xml:space="preserve"> </w:t>
      </w:r>
      <w:r>
        <w:rPr>
          <w:sz w:val="24"/>
          <w:szCs w:val="24"/>
        </w:rPr>
        <w:t>r</w:t>
      </w:r>
      <w:r>
        <w:rPr>
          <w:spacing w:val="-1"/>
          <w:sz w:val="24"/>
          <w:szCs w:val="24"/>
        </w:rPr>
        <w:t>e</w:t>
      </w:r>
      <w:r>
        <w:rPr>
          <w:sz w:val="24"/>
          <w:szCs w:val="24"/>
        </w:rPr>
        <w:t>putable</w:t>
      </w:r>
      <w:r w:rsidR="00B167AF">
        <w:rPr>
          <w:sz w:val="24"/>
          <w:szCs w:val="24"/>
        </w:rPr>
        <w:t xml:space="preserve"> </w:t>
      </w:r>
      <w:r>
        <w:rPr>
          <w:spacing w:val="-2"/>
          <w:sz w:val="24"/>
          <w:szCs w:val="24"/>
        </w:rPr>
        <w:t>m</w:t>
      </w:r>
      <w:r>
        <w:rPr>
          <w:sz w:val="24"/>
          <w:szCs w:val="24"/>
        </w:rPr>
        <w:t>anufacturer</w:t>
      </w:r>
      <w:r w:rsidR="00B167AF">
        <w:rPr>
          <w:sz w:val="24"/>
          <w:szCs w:val="24"/>
        </w:rPr>
        <w:t xml:space="preserve"> </w:t>
      </w:r>
      <w:r>
        <w:rPr>
          <w:sz w:val="24"/>
          <w:szCs w:val="24"/>
        </w:rPr>
        <w:t>so</w:t>
      </w:r>
    </w:p>
    <w:p w:rsidR="00F16361" w:rsidRDefault="0047509A">
      <w:pPr>
        <w:ind w:left="120" w:right="2441"/>
        <w:jc w:val="both"/>
      </w:pPr>
      <w:r>
        <w:rPr>
          <w:i/>
          <w:spacing w:val="-1"/>
        </w:rPr>
        <w:t>[</w:t>
      </w:r>
      <w:proofErr w:type="spellStart"/>
      <w:proofErr w:type="gramStart"/>
      <w:r>
        <w:rPr>
          <w:i/>
        </w:rPr>
        <w:t>name</w:t>
      </w:r>
      <w:r>
        <w:rPr>
          <w:i/>
          <w:spacing w:val="-1"/>
        </w:rPr>
        <w:t>a</w:t>
      </w:r>
      <w:r>
        <w:rPr>
          <w:i/>
        </w:rPr>
        <w:t>nd</w:t>
      </w:r>
      <w:proofErr w:type="spellEnd"/>
      <w:r>
        <w:rPr>
          <w:i/>
          <w:spacing w:val="-2"/>
        </w:rPr>
        <w:t>/</w:t>
      </w:r>
      <w:proofErr w:type="gramEnd"/>
      <w:r>
        <w:rPr>
          <w:i/>
        </w:rPr>
        <w:t>or descripti</w:t>
      </w:r>
      <w:r>
        <w:rPr>
          <w:i/>
          <w:spacing w:val="-1"/>
        </w:rPr>
        <w:t>o</w:t>
      </w:r>
      <w:r>
        <w:rPr>
          <w:i/>
        </w:rPr>
        <w:t xml:space="preserve">n of </w:t>
      </w:r>
      <w:r>
        <w:rPr>
          <w:i/>
          <w:spacing w:val="-2"/>
        </w:rPr>
        <w:t>t</w:t>
      </w:r>
      <w:r>
        <w:rPr>
          <w:i/>
          <w:spacing w:val="1"/>
        </w:rPr>
        <w:t>h</w:t>
      </w:r>
      <w:r>
        <w:rPr>
          <w:i/>
        </w:rPr>
        <w:t>e g</w:t>
      </w:r>
      <w:r>
        <w:rPr>
          <w:i/>
          <w:spacing w:val="-1"/>
        </w:rPr>
        <w:t>oo</w:t>
      </w:r>
      <w:r>
        <w:rPr>
          <w:i/>
          <w:spacing w:val="1"/>
        </w:rPr>
        <w:t>d</w:t>
      </w:r>
      <w:r>
        <w:rPr>
          <w:i/>
          <w:spacing w:val="-2"/>
        </w:rPr>
        <w:t>s</w:t>
      </w:r>
      <w:r>
        <w:rPr>
          <w:i/>
        </w:rPr>
        <w:t>]</w:t>
      </w:r>
      <w:r>
        <w:rPr>
          <w:sz w:val="24"/>
          <w:szCs w:val="24"/>
        </w:rPr>
        <w:t>having factories at</w:t>
      </w:r>
      <w:r>
        <w:rPr>
          <w:i/>
          <w:spacing w:val="-1"/>
        </w:rPr>
        <w:t>[</w:t>
      </w:r>
      <w:proofErr w:type="spellStart"/>
      <w:r>
        <w:rPr>
          <w:i/>
          <w:spacing w:val="1"/>
        </w:rPr>
        <w:t>a</w:t>
      </w:r>
      <w:r>
        <w:rPr>
          <w:i/>
        </w:rPr>
        <w:t>ddressoffactor</w:t>
      </w:r>
      <w:r>
        <w:rPr>
          <w:i/>
          <w:spacing w:val="-2"/>
        </w:rPr>
        <w:t>y</w:t>
      </w:r>
      <w:proofErr w:type="spellEnd"/>
      <w:r>
        <w:rPr>
          <w:i/>
        </w:rPr>
        <w:t>]</w:t>
      </w:r>
    </w:p>
    <w:p w:rsidR="00F16361" w:rsidRDefault="00F16361">
      <w:pPr>
        <w:spacing w:before="16" w:line="260" w:lineRule="exact"/>
        <w:rPr>
          <w:sz w:val="26"/>
          <w:szCs w:val="26"/>
        </w:rPr>
      </w:pPr>
    </w:p>
    <w:p w:rsidR="00F16361" w:rsidRDefault="00B167AF">
      <w:pPr>
        <w:ind w:left="120" w:right="78"/>
        <w:jc w:val="both"/>
        <w:rPr>
          <w:sz w:val="24"/>
          <w:szCs w:val="24"/>
        </w:rPr>
      </w:pPr>
      <w:r>
        <w:rPr>
          <w:sz w:val="24"/>
          <w:szCs w:val="24"/>
        </w:rPr>
        <w:t>D</w:t>
      </w:r>
      <w:r w:rsidR="0047509A">
        <w:rPr>
          <w:sz w:val="24"/>
          <w:szCs w:val="24"/>
        </w:rPr>
        <w:t>o</w:t>
      </w:r>
      <w:r>
        <w:rPr>
          <w:sz w:val="24"/>
          <w:szCs w:val="24"/>
        </w:rPr>
        <w:t xml:space="preserve"> </w:t>
      </w:r>
      <w:r w:rsidR="0047509A">
        <w:rPr>
          <w:sz w:val="24"/>
          <w:szCs w:val="24"/>
        </w:rPr>
        <w:t>hereby</w:t>
      </w:r>
      <w:r>
        <w:rPr>
          <w:sz w:val="24"/>
          <w:szCs w:val="24"/>
        </w:rPr>
        <w:t xml:space="preserve"> </w:t>
      </w:r>
      <w:proofErr w:type="gramStart"/>
      <w:r w:rsidR="0047509A">
        <w:rPr>
          <w:sz w:val="24"/>
          <w:szCs w:val="24"/>
        </w:rPr>
        <w:t>authorize</w:t>
      </w:r>
      <w:r w:rsidR="0047509A">
        <w:rPr>
          <w:i/>
          <w:spacing w:val="-1"/>
        </w:rPr>
        <w:t>[</w:t>
      </w:r>
      <w:proofErr w:type="spellStart"/>
      <w:proofErr w:type="gramEnd"/>
      <w:r w:rsidR="0047509A">
        <w:rPr>
          <w:i/>
          <w:spacing w:val="-1"/>
        </w:rPr>
        <w:t>na</w:t>
      </w:r>
      <w:r w:rsidR="0047509A">
        <w:rPr>
          <w:i/>
          <w:spacing w:val="1"/>
        </w:rPr>
        <w:t>m</w:t>
      </w:r>
      <w:r w:rsidR="0047509A">
        <w:rPr>
          <w:i/>
        </w:rPr>
        <w:t>e</w:t>
      </w:r>
      <w:r w:rsidR="0047509A">
        <w:rPr>
          <w:i/>
          <w:spacing w:val="-1"/>
        </w:rPr>
        <w:t>a</w:t>
      </w:r>
      <w:r w:rsidR="0047509A">
        <w:rPr>
          <w:i/>
        </w:rPr>
        <w:t>nd</w:t>
      </w:r>
      <w:proofErr w:type="spellEnd"/>
      <w:r w:rsidR="0047509A">
        <w:rPr>
          <w:i/>
        </w:rPr>
        <w:t xml:space="preserve"> </w:t>
      </w:r>
      <w:proofErr w:type="spellStart"/>
      <w:r w:rsidR="0047509A">
        <w:rPr>
          <w:i/>
          <w:spacing w:val="-1"/>
        </w:rPr>
        <w:t>a</w:t>
      </w:r>
      <w:r w:rsidR="0047509A">
        <w:rPr>
          <w:i/>
        </w:rPr>
        <w:t>ddr</w:t>
      </w:r>
      <w:r w:rsidR="0047509A">
        <w:rPr>
          <w:i/>
          <w:spacing w:val="-1"/>
        </w:rPr>
        <w:t>es</w:t>
      </w:r>
      <w:r w:rsidR="0047509A">
        <w:rPr>
          <w:i/>
        </w:rPr>
        <w:t>sofAg</w:t>
      </w:r>
      <w:r w:rsidR="0047509A">
        <w:rPr>
          <w:i/>
          <w:spacing w:val="-1"/>
        </w:rPr>
        <w:t>e</w:t>
      </w:r>
      <w:r w:rsidR="0047509A">
        <w:rPr>
          <w:i/>
          <w:spacing w:val="1"/>
        </w:rPr>
        <w:t>n</w:t>
      </w:r>
      <w:r w:rsidR="0047509A">
        <w:rPr>
          <w:i/>
          <w:spacing w:val="-3"/>
        </w:rPr>
        <w:t>t</w:t>
      </w:r>
      <w:proofErr w:type="spellEnd"/>
      <w:r w:rsidR="0047509A">
        <w:rPr>
          <w:i/>
        </w:rPr>
        <w:t>]</w:t>
      </w:r>
      <w:r>
        <w:rPr>
          <w:i/>
        </w:rPr>
        <w:t xml:space="preserve"> </w:t>
      </w:r>
      <w:r w:rsidR="0047509A">
        <w:rPr>
          <w:sz w:val="24"/>
          <w:szCs w:val="24"/>
        </w:rPr>
        <w:t>to</w:t>
      </w:r>
      <w:r>
        <w:rPr>
          <w:sz w:val="24"/>
          <w:szCs w:val="24"/>
        </w:rPr>
        <w:t xml:space="preserve"> </w:t>
      </w:r>
      <w:r w:rsidR="0047509A">
        <w:rPr>
          <w:sz w:val="24"/>
          <w:szCs w:val="24"/>
        </w:rPr>
        <w:t>sub</w:t>
      </w:r>
      <w:r w:rsidR="0047509A">
        <w:rPr>
          <w:spacing w:val="-2"/>
          <w:sz w:val="24"/>
          <w:szCs w:val="24"/>
        </w:rPr>
        <w:t>m</w:t>
      </w:r>
      <w:r w:rsidR="0047509A">
        <w:rPr>
          <w:sz w:val="24"/>
          <w:szCs w:val="24"/>
        </w:rPr>
        <w:t>it</w:t>
      </w:r>
      <w:r>
        <w:rPr>
          <w:sz w:val="24"/>
          <w:szCs w:val="24"/>
        </w:rPr>
        <w:t xml:space="preserve"> </w:t>
      </w:r>
      <w:proofErr w:type="spellStart"/>
      <w:r w:rsidR="0047509A">
        <w:rPr>
          <w:sz w:val="24"/>
          <w:szCs w:val="24"/>
        </w:rPr>
        <w:t>abid</w:t>
      </w:r>
      <w:proofErr w:type="spellEnd"/>
      <w:r w:rsidR="0047509A">
        <w:rPr>
          <w:sz w:val="24"/>
          <w:szCs w:val="24"/>
        </w:rPr>
        <w:t>,</w:t>
      </w:r>
      <w:r>
        <w:rPr>
          <w:sz w:val="24"/>
          <w:szCs w:val="24"/>
        </w:rPr>
        <w:t xml:space="preserve"> </w:t>
      </w:r>
      <w:r w:rsidR="0047509A">
        <w:rPr>
          <w:sz w:val="24"/>
          <w:szCs w:val="24"/>
        </w:rPr>
        <w:t>and</w:t>
      </w:r>
      <w:r>
        <w:rPr>
          <w:sz w:val="24"/>
          <w:szCs w:val="24"/>
        </w:rPr>
        <w:t xml:space="preserve"> </w:t>
      </w:r>
      <w:r w:rsidR="0047509A">
        <w:rPr>
          <w:sz w:val="24"/>
          <w:szCs w:val="24"/>
        </w:rPr>
        <w:t>s</w:t>
      </w:r>
      <w:r w:rsidR="0047509A">
        <w:rPr>
          <w:spacing w:val="-1"/>
          <w:sz w:val="24"/>
          <w:szCs w:val="24"/>
        </w:rPr>
        <w:t>u</w:t>
      </w:r>
      <w:r w:rsidR="0047509A">
        <w:rPr>
          <w:sz w:val="24"/>
          <w:szCs w:val="24"/>
        </w:rPr>
        <w:t>bsequently</w:t>
      </w:r>
      <w:r>
        <w:rPr>
          <w:sz w:val="24"/>
          <w:szCs w:val="24"/>
        </w:rPr>
        <w:t xml:space="preserve"> </w:t>
      </w:r>
      <w:r w:rsidR="0047509A">
        <w:rPr>
          <w:sz w:val="24"/>
          <w:szCs w:val="24"/>
        </w:rPr>
        <w:t>negotiate</w:t>
      </w:r>
      <w:r>
        <w:rPr>
          <w:sz w:val="24"/>
          <w:szCs w:val="24"/>
        </w:rPr>
        <w:t xml:space="preserve"> </w:t>
      </w:r>
      <w:r w:rsidR="0047509A">
        <w:rPr>
          <w:sz w:val="24"/>
          <w:szCs w:val="24"/>
        </w:rPr>
        <w:t>and sign</w:t>
      </w:r>
      <w:r>
        <w:rPr>
          <w:sz w:val="24"/>
          <w:szCs w:val="24"/>
        </w:rPr>
        <w:t xml:space="preserve"> </w:t>
      </w:r>
      <w:r w:rsidR="0047509A">
        <w:rPr>
          <w:sz w:val="24"/>
          <w:szCs w:val="24"/>
        </w:rPr>
        <w:t>the</w:t>
      </w:r>
      <w:r>
        <w:rPr>
          <w:sz w:val="24"/>
          <w:szCs w:val="24"/>
        </w:rPr>
        <w:t xml:space="preserve"> </w:t>
      </w:r>
      <w:r w:rsidR="0047509A">
        <w:rPr>
          <w:sz w:val="24"/>
          <w:szCs w:val="24"/>
        </w:rPr>
        <w:t>Contract</w:t>
      </w:r>
      <w:r>
        <w:rPr>
          <w:sz w:val="24"/>
          <w:szCs w:val="24"/>
        </w:rPr>
        <w:t xml:space="preserve"> </w:t>
      </w:r>
      <w:r w:rsidR="0047509A">
        <w:rPr>
          <w:sz w:val="24"/>
          <w:szCs w:val="24"/>
        </w:rPr>
        <w:t>with</w:t>
      </w:r>
      <w:r>
        <w:rPr>
          <w:sz w:val="24"/>
          <w:szCs w:val="24"/>
        </w:rPr>
        <w:t xml:space="preserve"> </w:t>
      </w:r>
      <w:r w:rsidR="0047509A">
        <w:rPr>
          <w:sz w:val="24"/>
          <w:szCs w:val="24"/>
        </w:rPr>
        <w:t>you</w:t>
      </w:r>
      <w:r>
        <w:rPr>
          <w:sz w:val="24"/>
          <w:szCs w:val="24"/>
        </w:rPr>
        <w:t xml:space="preserve"> </w:t>
      </w:r>
      <w:r w:rsidR="0047509A">
        <w:rPr>
          <w:sz w:val="24"/>
          <w:szCs w:val="24"/>
        </w:rPr>
        <w:t>against</w:t>
      </w:r>
      <w:r>
        <w:rPr>
          <w:sz w:val="24"/>
          <w:szCs w:val="24"/>
        </w:rPr>
        <w:t xml:space="preserve"> </w:t>
      </w:r>
      <w:r w:rsidR="0047509A">
        <w:rPr>
          <w:sz w:val="24"/>
          <w:szCs w:val="24"/>
        </w:rPr>
        <w:t>I</w:t>
      </w:r>
      <w:r w:rsidR="0047509A">
        <w:rPr>
          <w:spacing w:val="-1"/>
          <w:sz w:val="24"/>
          <w:szCs w:val="24"/>
        </w:rPr>
        <w:t>F</w:t>
      </w:r>
      <w:r w:rsidR="0047509A">
        <w:rPr>
          <w:sz w:val="24"/>
          <w:szCs w:val="24"/>
        </w:rPr>
        <w:t>B</w:t>
      </w:r>
      <w:r>
        <w:rPr>
          <w:sz w:val="24"/>
          <w:szCs w:val="24"/>
        </w:rPr>
        <w:t xml:space="preserve"> </w:t>
      </w:r>
      <w:r w:rsidR="0047509A">
        <w:rPr>
          <w:sz w:val="24"/>
          <w:szCs w:val="24"/>
        </w:rPr>
        <w:t xml:space="preserve">No. </w:t>
      </w:r>
      <w:r w:rsidR="0047509A">
        <w:rPr>
          <w:i/>
          <w:spacing w:val="-1"/>
        </w:rPr>
        <w:t>[</w:t>
      </w:r>
      <w:proofErr w:type="gramStart"/>
      <w:r w:rsidR="0047509A">
        <w:rPr>
          <w:i/>
        </w:rPr>
        <w:t>refe</w:t>
      </w:r>
      <w:r w:rsidR="0047509A">
        <w:rPr>
          <w:i/>
          <w:spacing w:val="1"/>
        </w:rPr>
        <w:t>r</w:t>
      </w:r>
      <w:r w:rsidR="0047509A">
        <w:rPr>
          <w:i/>
        </w:rPr>
        <w:t>ence</w:t>
      </w:r>
      <w:proofErr w:type="gramEnd"/>
      <w:r w:rsidR="0047509A">
        <w:rPr>
          <w:i/>
        </w:rPr>
        <w:t xml:space="preserve"> of the In</w:t>
      </w:r>
      <w:r w:rsidR="0047509A">
        <w:rPr>
          <w:i/>
          <w:spacing w:val="-1"/>
        </w:rPr>
        <w:t>v</w:t>
      </w:r>
      <w:r w:rsidR="0047509A">
        <w:rPr>
          <w:i/>
        </w:rPr>
        <w:t>itation to Bi</w:t>
      </w:r>
      <w:r w:rsidR="0047509A">
        <w:rPr>
          <w:i/>
          <w:spacing w:val="-2"/>
        </w:rPr>
        <w:t>d</w:t>
      </w:r>
      <w:r w:rsidR="0047509A">
        <w:rPr>
          <w:i/>
        </w:rPr>
        <w:t>]</w:t>
      </w:r>
      <w:r>
        <w:rPr>
          <w:i/>
        </w:rPr>
        <w:t xml:space="preserve"> </w:t>
      </w:r>
      <w:r w:rsidR="0047509A">
        <w:rPr>
          <w:sz w:val="24"/>
          <w:szCs w:val="24"/>
        </w:rPr>
        <w:t>for</w:t>
      </w:r>
      <w:r>
        <w:rPr>
          <w:sz w:val="24"/>
          <w:szCs w:val="24"/>
        </w:rPr>
        <w:t xml:space="preserve"> </w:t>
      </w:r>
      <w:r w:rsidR="0047509A">
        <w:rPr>
          <w:sz w:val="24"/>
          <w:szCs w:val="24"/>
        </w:rPr>
        <w:t>the</w:t>
      </w:r>
      <w:r>
        <w:rPr>
          <w:sz w:val="24"/>
          <w:szCs w:val="24"/>
        </w:rPr>
        <w:t xml:space="preserve"> </w:t>
      </w:r>
      <w:r w:rsidR="0047509A">
        <w:rPr>
          <w:sz w:val="24"/>
          <w:szCs w:val="24"/>
        </w:rPr>
        <w:t>above</w:t>
      </w:r>
      <w:r>
        <w:rPr>
          <w:sz w:val="24"/>
          <w:szCs w:val="24"/>
        </w:rPr>
        <w:t xml:space="preserve"> </w:t>
      </w:r>
      <w:r w:rsidR="0047509A">
        <w:rPr>
          <w:sz w:val="24"/>
          <w:szCs w:val="24"/>
        </w:rPr>
        <w:t xml:space="preserve">goods </w:t>
      </w:r>
      <w:r w:rsidR="0047509A">
        <w:rPr>
          <w:spacing w:val="-2"/>
          <w:sz w:val="24"/>
          <w:szCs w:val="24"/>
        </w:rPr>
        <w:t>m</w:t>
      </w:r>
      <w:r w:rsidR="0047509A">
        <w:rPr>
          <w:sz w:val="24"/>
          <w:szCs w:val="24"/>
        </w:rPr>
        <w:t>anufactured by us.</w:t>
      </w:r>
    </w:p>
    <w:p w:rsidR="00F16361" w:rsidRDefault="00F16361">
      <w:pPr>
        <w:spacing w:before="16" w:line="260" w:lineRule="exact"/>
        <w:rPr>
          <w:sz w:val="26"/>
          <w:szCs w:val="26"/>
        </w:rPr>
      </w:pPr>
    </w:p>
    <w:p w:rsidR="00F16361" w:rsidRDefault="00D74B2A">
      <w:pPr>
        <w:ind w:left="120" w:right="77"/>
        <w:jc w:val="both"/>
        <w:rPr>
          <w:sz w:val="24"/>
          <w:szCs w:val="24"/>
        </w:rPr>
      </w:pPr>
      <w:r>
        <w:rPr>
          <w:noProof/>
        </w:rPr>
        <w:pict>
          <v:group id="Group 2" o:spid="_x0000_s1393" style="position:absolute;left:0;text-align:left;margin-left:126pt;margin-top:109.4pt;width:378pt;height:0;z-index:-251648000;mso-position-horizontal-relative:page" coordorigin="2520,2188"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">
            <v:shape id="Freeform 3" o:spid="_x0000_s1394" style="position:absolute;left:2520;top:2188;width:7560;height:0;visibility:visible;mso-wrap-style:square;v-text-anchor:top" coordsize="75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2MCsQA&#10;AADbAAAADwAAAGRycy9kb3ducmV2LnhtbESPW2sCMRSE3wv9D+EU+iKatS0i60ZZhYIUCt7w+bg5&#10;e8HNybpJNf57Uyj0cZiZb5hsEUwrrtS7xrKC8SgBQVxY3XCl4LD/HE5BOI+ssbVMCu7kYDF/fsow&#10;1fbGW7rufCUihF2KCmrvu1RKV9Rk0I1sRxy90vYGfZR9JXWPtwg3rXxLkok02HBcqLGjVU3Fefdj&#10;FOzDZZlvzGnwNai+u7DeyDw5lkq9voR8BsJT8P/hv/ZaK3j/gN8v8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NjArEAAAA2wAAAA8AAAAAAAAAAAAAAAAAmAIAAGRycy9k&#10;b3ducmV2LnhtbFBLBQYAAAAABAAEAPUAAACJAwAAAAA=&#10;" path="m,l7560,e" filled="f" strokeweight=".7pt">
              <v:path arrowok="t" o:connecttype="custom" o:connectlocs="0,0;7560,0" o:connectangles="0,0"/>
            </v:shape>
            <w10:wrap anchorx="page"/>
          </v:group>
        </w:pict>
      </w:r>
      <w:r w:rsidR="0047509A">
        <w:rPr>
          <w:sz w:val="24"/>
          <w:szCs w:val="24"/>
        </w:rPr>
        <w:t>We  hereby  extend  our  full  guarantee  and  warr</w:t>
      </w:r>
      <w:r w:rsidR="0047509A">
        <w:rPr>
          <w:spacing w:val="-1"/>
          <w:sz w:val="24"/>
          <w:szCs w:val="24"/>
        </w:rPr>
        <w:t>a</w:t>
      </w:r>
      <w:r w:rsidR="0047509A">
        <w:rPr>
          <w:sz w:val="24"/>
          <w:szCs w:val="24"/>
        </w:rPr>
        <w:t>nty  as  per  Clause  15  of  the General Conditions</w:t>
      </w:r>
      <w:r w:rsidR="00B167AF">
        <w:rPr>
          <w:sz w:val="24"/>
          <w:szCs w:val="24"/>
        </w:rPr>
        <w:t xml:space="preserve"> </w:t>
      </w:r>
      <w:r w:rsidR="0047509A">
        <w:rPr>
          <w:sz w:val="24"/>
          <w:szCs w:val="24"/>
        </w:rPr>
        <w:t>of</w:t>
      </w:r>
      <w:r w:rsidR="00B167AF">
        <w:rPr>
          <w:sz w:val="24"/>
          <w:szCs w:val="24"/>
        </w:rPr>
        <w:t xml:space="preserve"> </w:t>
      </w:r>
      <w:r w:rsidR="0047509A">
        <w:rPr>
          <w:sz w:val="24"/>
          <w:szCs w:val="24"/>
        </w:rPr>
        <w:t>Contract</w:t>
      </w:r>
      <w:r w:rsidR="00B167AF">
        <w:rPr>
          <w:sz w:val="24"/>
          <w:szCs w:val="24"/>
        </w:rPr>
        <w:t xml:space="preserve"> </w:t>
      </w:r>
      <w:r w:rsidR="0047509A">
        <w:rPr>
          <w:sz w:val="24"/>
          <w:szCs w:val="24"/>
        </w:rPr>
        <w:t>for</w:t>
      </w:r>
      <w:r w:rsidR="00B167AF">
        <w:rPr>
          <w:sz w:val="24"/>
          <w:szCs w:val="24"/>
        </w:rPr>
        <w:t xml:space="preserve"> </w:t>
      </w:r>
      <w:r w:rsidR="0047509A">
        <w:rPr>
          <w:sz w:val="24"/>
          <w:szCs w:val="24"/>
        </w:rPr>
        <w:t>the</w:t>
      </w:r>
      <w:r w:rsidR="00B167AF">
        <w:rPr>
          <w:sz w:val="24"/>
          <w:szCs w:val="24"/>
        </w:rPr>
        <w:t xml:space="preserve"> </w:t>
      </w:r>
      <w:r w:rsidR="0047509A">
        <w:rPr>
          <w:sz w:val="24"/>
          <w:szCs w:val="24"/>
        </w:rPr>
        <w:t>goods</w:t>
      </w:r>
      <w:r w:rsidR="00B167AF">
        <w:rPr>
          <w:sz w:val="24"/>
          <w:szCs w:val="24"/>
        </w:rPr>
        <w:t xml:space="preserve"> </w:t>
      </w:r>
      <w:r w:rsidR="0047509A">
        <w:rPr>
          <w:sz w:val="24"/>
          <w:szCs w:val="24"/>
        </w:rPr>
        <w:t>offered</w:t>
      </w:r>
      <w:r w:rsidR="00B167AF">
        <w:rPr>
          <w:sz w:val="24"/>
          <w:szCs w:val="24"/>
        </w:rPr>
        <w:t xml:space="preserve"> </w:t>
      </w:r>
      <w:r w:rsidR="0047509A">
        <w:rPr>
          <w:sz w:val="24"/>
          <w:szCs w:val="24"/>
        </w:rPr>
        <w:t>for</w:t>
      </w:r>
      <w:r w:rsidR="00B167AF">
        <w:rPr>
          <w:sz w:val="24"/>
          <w:szCs w:val="24"/>
        </w:rPr>
        <w:t xml:space="preserve"> </w:t>
      </w:r>
      <w:r w:rsidR="0047509A">
        <w:rPr>
          <w:sz w:val="24"/>
          <w:szCs w:val="24"/>
        </w:rPr>
        <w:t>supply</w:t>
      </w:r>
      <w:r w:rsidR="00B167AF">
        <w:rPr>
          <w:sz w:val="24"/>
          <w:szCs w:val="24"/>
        </w:rPr>
        <w:t xml:space="preserve"> </w:t>
      </w:r>
      <w:r w:rsidR="0047509A">
        <w:rPr>
          <w:sz w:val="24"/>
          <w:szCs w:val="24"/>
        </w:rPr>
        <w:t>by</w:t>
      </w:r>
      <w:r w:rsidR="00B167AF">
        <w:rPr>
          <w:sz w:val="24"/>
          <w:szCs w:val="24"/>
        </w:rPr>
        <w:t xml:space="preserve"> </w:t>
      </w:r>
      <w:r w:rsidR="0047509A">
        <w:rPr>
          <w:sz w:val="24"/>
          <w:szCs w:val="24"/>
        </w:rPr>
        <w:t>the</w:t>
      </w:r>
      <w:r w:rsidR="00B167AF">
        <w:rPr>
          <w:sz w:val="24"/>
          <w:szCs w:val="24"/>
        </w:rPr>
        <w:t xml:space="preserve"> </w:t>
      </w:r>
      <w:r w:rsidR="0047509A">
        <w:rPr>
          <w:sz w:val="24"/>
          <w:szCs w:val="24"/>
        </w:rPr>
        <w:t>above</w:t>
      </w:r>
      <w:r w:rsidR="00B167AF">
        <w:rPr>
          <w:sz w:val="24"/>
          <w:szCs w:val="24"/>
        </w:rPr>
        <w:t xml:space="preserve"> </w:t>
      </w:r>
      <w:r w:rsidR="0047509A">
        <w:rPr>
          <w:sz w:val="24"/>
          <w:szCs w:val="24"/>
        </w:rPr>
        <w:t>firm ag</w:t>
      </w:r>
      <w:r w:rsidR="0047509A">
        <w:rPr>
          <w:spacing w:val="2"/>
          <w:sz w:val="24"/>
          <w:szCs w:val="24"/>
        </w:rPr>
        <w:t>a</w:t>
      </w:r>
      <w:r w:rsidR="0047509A">
        <w:rPr>
          <w:spacing w:val="1"/>
          <w:sz w:val="24"/>
          <w:szCs w:val="24"/>
        </w:rPr>
        <w:t>i</w:t>
      </w:r>
      <w:r w:rsidR="0047509A">
        <w:rPr>
          <w:sz w:val="24"/>
          <w:szCs w:val="24"/>
        </w:rPr>
        <w:t>nst</w:t>
      </w:r>
      <w:r w:rsidR="00B167AF">
        <w:rPr>
          <w:sz w:val="24"/>
          <w:szCs w:val="24"/>
        </w:rPr>
        <w:t xml:space="preserve"> </w:t>
      </w:r>
      <w:r w:rsidR="0047509A">
        <w:rPr>
          <w:sz w:val="24"/>
          <w:szCs w:val="24"/>
        </w:rPr>
        <w:t>this Invitation for Bids.</w:t>
      </w:r>
    </w:p>
    <w:p w:rsidR="00F16361" w:rsidRDefault="00F16361">
      <w:pPr>
        <w:spacing w:before="6" w:line="140" w:lineRule="exact"/>
        <w:rPr>
          <w:sz w:val="14"/>
          <w:szCs w:val="14"/>
        </w:rPr>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F16361">
      <w:pPr>
        <w:spacing w:line="200" w:lineRule="exact"/>
      </w:pPr>
    </w:p>
    <w:p w:rsidR="00F16361" w:rsidRDefault="0047509A">
      <w:pPr>
        <w:spacing w:before="34"/>
        <w:ind w:left="840"/>
      </w:pPr>
      <w:r>
        <w:rPr>
          <w:i/>
          <w:spacing w:val="-1"/>
        </w:rPr>
        <w:t>[</w:t>
      </w:r>
      <w:proofErr w:type="spellStart"/>
      <w:proofErr w:type="gramStart"/>
      <w:r>
        <w:rPr>
          <w:i/>
        </w:rPr>
        <w:t>signat</w:t>
      </w:r>
      <w:r>
        <w:rPr>
          <w:i/>
          <w:spacing w:val="-1"/>
        </w:rPr>
        <w:t>u</w:t>
      </w:r>
      <w:r>
        <w:rPr>
          <w:i/>
        </w:rPr>
        <w:t>ref</w:t>
      </w:r>
      <w:r>
        <w:rPr>
          <w:i/>
          <w:spacing w:val="1"/>
        </w:rPr>
        <w:t>o</w:t>
      </w:r>
      <w:r>
        <w:rPr>
          <w:i/>
        </w:rPr>
        <w:t>ra</w:t>
      </w:r>
      <w:r>
        <w:rPr>
          <w:i/>
          <w:spacing w:val="-1"/>
        </w:rPr>
        <w:t>n</w:t>
      </w:r>
      <w:r>
        <w:rPr>
          <w:i/>
        </w:rPr>
        <w:t>d</w:t>
      </w:r>
      <w:proofErr w:type="spellEnd"/>
      <w:proofErr w:type="gramEnd"/>
      <w:r>
        <w:rPr>
          <w:i/>
        </w:rPr>
        <w:t xml:space="preserve"> </w:t>
      </w:r>
      <w:r>
        <w:rPr>
          <w:i/>
          <w:spacing w:val="-1"/>
        </w:rPr>
        <w:t>o</w:t>
      </w:r>
      <w:r>
        <w:rPr>
          <w:i/>
        </w:rPr>
        <w:t xml:space="preserve">n </w:t>
      </w:r>
      <w:proofErr w:type="spellStart"/>
      <w:r>
        <w:rPr>
          <w:i/>
        </w:rPr>
        <w:t>be</w:t>
      </w:r>
      <w:r>
        <w:rPr>
          <w:i/>
          <w:spacing w:val="-1"/>
        </w:rPr>
        <w:t>h</w:t>
      </w:r>
      <w:r>
        <w:rPr>
          <w:i/>
          <w:spacing w:val="1"/>
        </w:rPr>
        <w:t>a</w:t>
      </w:r>
      <w:r>
        <w:rPr>
          <w:i/>
        </w:rPr>
        <w:t>lfof</w:t>
      </w:r>
      <w:proofErr w:type="spellEnd"/>
      <w:r>
        <w:rPr>
          <w:i/>
        </w:rPr>
        <w:t xml:space="preserve"> </w:t>
      </w:r>
      <w:r>
        <w:rPr>
          <w:i/>
          <w:spacing w:val="-1"/>
        </w:rPr>
        <w:t>M</w:t>
      </w:r>
      <w:r>
        <w:rPr>
          <w:i/>
          <w:spacing w:val="1"/>
        </w:rPr>
        <w:t>a</w:t>
      </w:r>
      <w:r>
        <w:rPr>
          <w:i/>
          <w:spacing w:val="-1"/>
        </w:rPr>
        <w:t>n</w:t>
      </w:r>
      <w:r>
        <w:rPr>
          <w:i/>
          <w:spacing w:val="1"/>
        </w:rPr>
        <w:t>u</w:t>
      </w:r>
      <w:r>
        <w:rPr>
          <w:i/>
        </w:rPr>
        <w:t>f</w:t>
      </w:r>
      <w:r>
        <w:rPr>
          <w:i/>
          <w:spacing w:val="1"/>
        </w:rPr>
        <w:t>a</w:t>
      </w:r>
      <w:r>
        <w:rPr>
          <w:i/>
        </w:rPr>
        <w:t>c</w:t>
      </w:r>
      <w:r>
        <w:rPr>
          <w:i/>
          <w:spacing w:val="-2"/>
        </w:rPr>
        <w:t>t</w:t>
      </w:r>
      <w:r>
        <w:rPr>
          <w:i/>
        </w:rPr>
        <w:t>u</w:t>
      </w:r>
      <w:r>
        <w:rPr>
          <w:i/>
          <w:spacing w:val="-1"/>
        </w:rPr>
        <w:t>r</w:t>
      </w:r>
      <w:r>
        <w:rPr>
          <w:i/>
        </w:rPr>
        <w:t>e</w:t>
      </w:r>
      <w:r>
        <w:rPr>
          <w:i/>
          <w:spacing w:val="-2"/>
        </w:rPr>
        <w:t>r</w:t>
      </w:r>
      <w:r>
        <w:rPr>
          <w:i/>
        </w:rPr>
        <w:t>]</w:t>
      </w:r>
    </w:p>
    <w:p w:rsidR="00F16361" w:rsidRDefault="00F16361">
      <w:pPr>
        <w:spacing w:line="200" w:lineRule="exact"/>
      </w:pPr>
    </w:p>
    <w:p w:rsidR="00F16361" w:rsidRDefault="00F16361">
      <w:pPr>
        <w:spacing w:line="200" w:lineRule="exact"/>
      </w:pPr>
    </w:p>
    <w:p w:rsidR="00F16361" w:rsidRDefault="00F16361">
      <w:pPr>
        <w:spacing w:before="11" w:line="260" w:lineRule="exact"/>
        <w:rPr>
          <w:sz w:val="26"/>
          <w:szCs w:val="26"/>
        </w:rPr>
      </w:pPr>
    </w:p>
    <w:p w:rsidR="00F16361" w:rsidRDefault="0047509A">
      <w:pPr>
        <w:ind w:left="840" w:right="78" w:hanging="720"/>
        <w:jc w:val="both"/>
        <w:rPr>
          <w:sz w:val="24"/>
          <w:szCs w:val="24"/>
        </w:rPr>
      </w:pPr>
      <w:r>
        <w:rPr>
          <w:i/>
          <w:sz w:val="24"/>
          <w:szCs w:val="24"/>
        </w:rPr>
        <w:t xml:space="preserve">Note:   </w:t>
      </w:r>
      <w:r>
        <w:rPr>
          <w:sz w:val="24"/>
          <w:szCs w:val="24"/>
        </w:rPr>
        <w:t>This</w:t>
      </w:r>
      <w:r w:rsidR="003211C0">
        <w:rPr>
          <w:sz w:val="24"/>
          <w:szCs w:val="24"/>
        </w:rPr>
        <w:t xml:space="preserve"> </w:t>
      </w:r>
      <w:r>
        <w:rPr>
          <w:sz w:val="24"/>
          <w:szCs w:val="24"/>
        </w:rPr>
        <w:t>letter</w:t>
      </w:r>
      <w:r w:rsidR="003211C0">
        <w:rPr>
          <w:sz w:val="24"/>
          <w:szCs w:val="24"/>
        </w:rPr>
        <w:t xml:space="preserve"> </w:t>
      </w:r>
      <w:r>
        <w:rPr>
          <w:sz w:val="24"/>
          <w:szCs w:val="24"/>
        </w:rPr>
        <w:t>of</w:t>
      </w:r>
      <w:r w:rsidR="003211C0">
        <w:rPr>
          <w:sz w:val="24"/>
          <w:szCs w:val="24"/>
        </w:rPr>
        <w:t xml:space="preserve"> </w:t>
      </w:r>
      <w:r>
        <w:rPr>
          <w:sz w:val="24"/>
          <w:szCs w:val="24"/>
        </w:rPr>
        <w:t>authority</w:t>
      </w:r>
      <w:r w:rsidR="003211C0">
        <w:rPr>
          <w:sz w:val="24"/>
          <w:szCs w:val="24"/>
        </w:rPr>
        <w:t xml:space="preserve"> </w:t>
      </w:r>
      <w:r>
        <w:rPr>
          <w:sz w:val="24"/>
          <w:szCs w:val="24"/>
        </w:rPr>
        <w:t>should</w:t>
      </w:r>
      <w:r w:rsidR="003211C0">
        <w:rPr>
          <w:sz w:val="24"/>
          <w:szCs w:val="24"/>
        </w:rPr>
        <w:t xml:space="preserve"> </w:t>
      </w:r>
      <w:r>
        <w:rPr>
          <w:sz w:val="24"/>
          <w:szCs w:val="24"/>
        </w:rPr>
        <w:t>be</w:t>
      </w:r>
      <w:r w:rsidR="003211C0">
        <w:rPr>
          <w:sz w:val="24"/>
          <w:szCs w:val="24"/>
        </w:rPr>
        <w:t xml:space="preserve"> </w:t>
      </w:r>
      <w:r>
        <w:rPr>
          <w:sz w:val="24"/>
          <w:szCs w:val="24"/>
        </w:rPr>
        <w:t>on</w:t>
      </w:r>
      <w:r w:rsidR="003211C0">
        <w:rPr>
          <w:sz w:val="24"/>
          <w:szCs w:val="24"/>
        </w:rPr>
        <w:t xml:space="preserve"> </w:t>
      </w:r>
      <w:r>
        <w:rPr>
          <w:sz w:val="24"/>
          <w:szCs w:val="24"/>
        </w:rPr>
        <w:t>the</w:t>
      </w:r>
      <w:r w:rsidR="003211C0">
        <w:rPr>
          <w:sz w:val="24"/>
          <w:szCs w:val="24"/>
        </w:rPr>
        <w:t xml:space="preserve"> </w:t>
      </w:r>
      <w:r>
        <w:rPr>
          <w:sz w:val="24"/>
          <w:szCs w:val="24"/>
        </w:rPr>
        <w:t>letter</w:t>
      </w:r>
      <w:r w:rsidR="003211C0">
        <w:rPr>
          <w:sz w:val="24"/>
          <w:szCs w:val="24"/>
        </w:rPr>
        <w:t xml:space="preserve"> </w:t>
      </w:r>
      <w:r>
        <w:rPr>
          <w:sz w:val="24"/>
          <w:szCs w:val="24"/>
        </w:rPr>
        <w:t>head</w:t>
      </w:r>
      <w:r w:rsidR="003211C0">
        <w:rPr>
          <w:sz w:val="24"/>
          <w:szCs w:val="24"/>
        </w:rPr>
        <w:t xml:space="preserve"> </w:t>
      </w:r>
      <w:r>
        <w:rPr>
          <w:sz w:val="24"/>
          <w:szCs w:val="24"/>
        </w:rPr>
        <w:t>of the</w:t>
      </w:r>
      <w:r w:rsidR="003211C0">
        <w:rPr>
          <w:sz w:val="24"/>
          <w:szCs w:val="24"/>
        </w:rPr>
        <w:t xml:space="preserve"> </w:t>
      </w:r>
      <w:r>
        <w:rPr>
          <w:sz w:val="24"/>
          <w:szCs w:val="24"/>
        </w:rPr>
        <w:t>Manufacturer</w:t>
      </w:r>
      <w:r w:rsidR="003211C0">
        <w:rPr>
          <w:sz w:val="24"/>
          <w:szCs w:val="24"/>
        </w:rPr>
        <w:t xml:space="preserve"> </w:t>
      </w:r>
      <w:r>
        <w:rPr>
          <w:sz w:val="24"/>
          <w:szCs w:val="24"/>
        </w:rPr>
        <w:t>and</w:t>
      </w:r>
      <w:r w:rsidR="003211C0">
        <w:rPr>
          <w:sz w:val="24"/>
          <w:szCs w:val="24"/>
        </w:rPr>
        <w:t xml:space="preserve"> </w:t>
      </w:r>
      <w:r>
        <w:rPr>
          <w:sz w:val="24"/>
          <w:szCs w:val="24"/>
        </w:rPr>
        <w:t>should</w:t>
      </w:r>
      <w:r w:rsidR="003211C0">
        <w:rPr>
          <w:sz w:val="24"/>
          <w:szCs w:val="24"/>
        </w:rPr>
        <w:t xml:space="preserve"> </w:t>
      </w:r>
      <w:r>
        <w:rPr>
          <w:sz w:val="24"/>
          <w:szCs w:val="24"/>
        </w:rPr>
        <w:t>be signed by a person co</w:t>
      </w:r>
      <w:r>
        <w:rPr>
          <w:spacing w:val="-2"/>
          <w:sz w:val="24"/>
          <w:szCs w:val="24"/>
        </w:rPr>
        <w:t>m</w:t>
      </w:r>
      <w:r>
        <w:rPr>
          <w:sz w:val="24"/>
          <w:szCs w:val="24"/>
        </w:rPr>
        <w:t>petent and having the power of att</w:t>
      </w:r>
      <w:r>
        <w:rPr>
          <w:spacing w:val="-1"/>
          <w:sz w:val="24"/>
          <w:szCs w:val="24"/>
        </w:rPr>
        <w:t>o</w:t>
      </w:r>
      <w:r>
        <w:rPr>
          <w:sz w:val="24"/>
          <w:szCs w:val="24"/>
        </w:rPr>
        <w:t>rney to bind the Manufacturer.  It should be i</w:t>
      </w:r>
      <w:r>
        <w:rPr>
          <w:spacing w:val="1"/>
          <w:sz w:val="24"/>
          <w:szCs w:val="24"/>
        </w:rPr>
        <w:t>n</w:t>
      </w:r>
      <w:r>
        <w:rPr>
          <w:sz w:val="24"/>
          <w:szCs w:val="24"/>
        </w:rPr>
        <w:t>cluded by the Bidder in its bid.</w:t>
      </w: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812145">
      <w:pPr>
        <w:ind w:left="840" w:right="78" w:hanging="720"/>
        <w:jc w:val="both"/>
        <w:rPr>
          <w:sz w:val="24"/>
          <w:szCs w:val="24"/>
        </w:rPr>
      </w:pPr>
    </w:p>
    <w:p w:rsidR="00812145" w:rsidRDefault="00D74B2A" w:rsidP="00812145">
      <w:pPr>
        <w:spacing w:line="200" w:lineRule="exact"/>
      </w:pPr>
      <w:r>
        <w:rPr>
          <w:noProof/>
        </w:rPr>
        <w:pict>
          <v:group id="Group 146" o:spid="_x0000_s1507" style="position:absolute;margin-left:70.1pt;margin-top:58.05pt;width:471.95pt;height:647.3pt;z-index:-251645952;mso-position-horizontal-relative:page;mso-position-vertical-relative:page" coordorigin="1402,1161" coordsize="9439,129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">
            <v:group id="Group 147" o:spid="_x0000_s1508" style="position:absolute;left:1412;top:1171;width:9419;height:367" coordorigin="1412,1171"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224" o:spid="_x0000_s1509" style="position:absolute;left:1412;top:1171;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2oRMEA&#10;AADcAAAADwAAAGRycy9kb3ducmV2LnhtbERP24rCMBB9F/yHMIJvmiquSm0UWVxY8EG8fMDQjL3Y&#10;TEoTbd2vNwuCb3M410k2nanEgxpXWFYwGUcgiFOrC84UXM4/oyUI55E1VpZJwZMcbNb9XoKxti0f&#10;6XHymQgh7GJUkHtfx1K6NCeDbmxr4sBdbWPQB9hkUjfYhnBTyWkUzaXBgkNDjjV955TeTnejoKPp&#10;3+yMy8PclntZ3tto92V2Sg0H3XYFwlPnP+K3+1eH+bMF/D8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NqETBAAAA3AAAAA8AAAAAAAAAAAAAAAAAmAIAAGRycy9kb3du&#10;cmV2LnhtbFBLBQYAAAAABAAEAPUAAACGAwAAAAA=&#10;" path="m,367r9419,l9419,,,,,367xe" stroked="f">
                <v:path arrowok="t" o:connecttype="custom" o:connectlocs="0,1538;9419,1538;9419,1171;0,1171;0,1538" o:connectangles="0,0,0,0,0"/>
              </v:shape>
              <v:group id="Group 148" o:spid="_x0000_s1510" style="position:absolute;left:1412;top:1538;width:9419;height:368" coordorigin="1412,1538" coordsize="9419,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223" o:spid="_x0000_s1511" style="position:absolute;left:1412;top:1538;width:9419;height:368;visibility:visible;mso-wrap-style:square;v-text-anchor:top" coordsize="94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m+cIA&#10;AADcAAAADwAAAGRycy9kb3ducmV2LnhtbERP22rCQBB9L/gPywi+6UaRElNX8YKgpS8aP2CanWZT&#10;s7Mhu2rs13cLQt/mcK4zX3a2FjdqfeVYwXiUgCAunK64VHDOd8MUhA/IGmvHpOBBHpaL3sscM+3u&#10;fKTbKZQihrDPUIEJocmk9IUhi37kGuLIfbnWYoiwLaVu8R7DbS0nSfIqLVYcGww2tDFUXE5Xq6D7&#10;XOeP8eQjzdNqh3z4+X63ZqvUoN+t3kAE6sK/+One6zh/OoO/Z+IF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b5wgAAANwAAAAPAAAAAAAAAAAAAAAAAJgCAABkcnMvZG93&#10;bnJldi54bWxQSwUGAAAAAAQABAD1AAAAhwMAAAAA&#10;" path="m,368r9419,l9419,,,,,368xe" stroked="f">
                  <v:path arrowok="t" o:connecttype="custom" o:connectlocs="0,1906;9419,1906;9419,1538;0,1538;0,1906" o:connectangles="0,0,0,0,0"/>
                </v:shape>
                <v:group id="Group 149" o:spid="_x0000_s1512" style="position:absolute;left:1412;top:1906;width:9419;height:367" coordorigin="1412,1906"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222" o:spid="_x0000_s1513" style="position:absolute;left:1412;top:1906;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EDdr4A&#10;AADcAAAADwAAAGRycy9kb3ducmV2LnhtbERPSwrCMBDdC94hjOBOU0VFqlFEFAQX4ucAQzO21WZS&#10;mmirpzeC4G4e7zvzZWMK8aTK5ZYVDPoRCOLE6pxTBZfztjcF4TyyxsIyKXiRg+Wi3ZpjrG3NR3qe&#10;fCpCCLsYFWTel7GULsnIoOvbkjhwV1sZ9AFWqdQV1iHcFHIYRRNpMOfQkGFJ64yS++lhFDQ0fI/O&#10;OD1M7G0vb4862ozNRqlup1nNQHhq/F/8c+90mD8ewPeZcIFcf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3xA3a+AAAA3AAAAA8AAAAAAAAAAAAAAAAAmAIAAGRycy9kb3ducmV2&#10;LnhtbFBLBQYAAAAABAAEAPUAAACDAwAAAAA=&#10;" path="m,367r9419,l9419,,,,,367xe" stroked="f">
                    <v:path arrowok="t" o:connecttype="custom" o:connectlocs="0,2273;9419,2273;9419,1906;0,1906;0,2273" o:connectangles="0,0,0,0,0"/>
                  </v:shape>
                  <v:group id="Group 150" o:spid="_x0000_s1514" style="position:absolute;left:1412;top:2273;width:9419;height:370" coordorigin="1412,2273"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Freeform 221" o:spid="_x0000_s1515" style="position:absolute;left:1412;top:2273;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utsQA&#10;AADcAAAADwAAAGRycy9kb3ducmV2LnhtbERPTWsCMRC9F/wPYQq9lJq1taJbo4jQInixWw8eh824&#10;WdxM1iS6239vhEJv83ifM1/2thFX8qF2rGA0zEAQl07XXCnY/3y+TEGEiKyxcUwKfinAcjF4mGOu&#10;XcffdC1iJVIIhxwVmBjbXMpQGrIYhq4lTtzReYsxQV9J7bFL4baRr1k2kRZrTg0GW1obKk/FxSq4&#10;PG/HvjhtqsPh/DUbmXYXJ65T6umxX32AiNTHf/Gfe6PT/Pc3uD+TLp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xLrbEAAAA3AAAAA8AAAAAAAAAAAAAAAAAmAIAAGRycy9k&#10;b3ducmV2LnhtbFBLBQYAAAAABAAEAPUAAACJAwAAAAA=&#10;" path="m,370r9419,l9419,,,,,370xe" stroked="f">
                      <v:path arrowok="t" o:connecttype="custom" o:connectlocs="0,2643;9419,2643;9419,2273;0,2273;0,2643" o:connectangles="0,0,0,0,0"/>
                    </v:shape>
                    <v:group id="Group 151" o:spid="_x0000_s1516" style="position:absolute;left:1412;top:2643;width:9419;height:367" coordorigin="1412,2643"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Freeform 220" o:spid="_x0000_s1517" style="position:absolute;left:1412;top:2643;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oFdcEA&#10;AADcAAAADwAAAGRycy9kb3ducmV2LnhtbERPzYrCMBC+L/gOYQRva6pYkWpaRBSEPSxrfYChGdtq&#10;MylNtHWffiMIe5uP73c22WAa8aDO1ZYVzKYRCOLC6ppLBef88LkC4TyyxsYyKXiSgywdfWww0bbn&#10;H3qcfClCCLsEFVTet4mUrqjIoJvaljhwF9sZ9AF2pdQd9iHcNHIeRUtpsObQUGFLu4qK2+luFAw0&#10;/13kuPpe2uuXvN77aB+bvVKT8bBdg/A0+H/x233UYX4cw+uZcIF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KBXXBAAAA3AAAAA8AAAAAAAAAAAAAAAAAmAIAAGRycy9kb3du&#10;cmV2LnhtbFBLBQYAAAAABAAEAPUAAACGAwAAAAA=&#10;" path="m,367r9419,l9419,,,,,367xe" stroked="f">
                        <v:path arrowok="t" o:connecttype="custom" o:connectlocs="0,3010;9419,3010;9419,2643;0,2643;0,3010" o:connectangles="0,0,0,0,0"/>
                      </v:shape>
                      <v:group id="Group 152" o:spid="_x0000_s1518" style="position:absolute;left:1412;top:3010;width:9419;height:367" coordorigin="1412,3010"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219" o:spid="_x0000_s1519" style="position:absolute;left:1412;top:3010;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cIA&#10;AADcAAAADwAAAGRycy9kb3ducmV2LnhtbERPzWrCQBC+F/oOyxS8NZuKUYlZpRQLgofS6AMM2TGJ&#10;ZmdDdk2iT+8Khd7m4/udbDOaRvTUudqygo8oBkFcWF1zqeB4+H5fgnAeWWNjmRTcyMFm/fqSYart&#10;wL/U574UIYRdigoq79tUSldUZNBFtiUO3Ml2Bn2AXSl1h0MIN42cxvFcGqw5NFTY0ldFxSW/GgUj&#10;Te+zAy5/5va8l+frEG8Ts1Vq8jZ+rkB4Gv2/+M+902F+soDnM+EC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VD6ZwgAAANwAAAAPAAAAAAAAAAAAAAAAAJgCAABkcnMvZG93&#10;bnJldi54bWxQSwUGAAAAAAQABAD1AAAAhwMAAAAA&#10;" path="m,367r9419,l9419,,,,,367xe" stroked="f">
                          <v:path arrowok="t" o:connecttype="custom" o:connectlocs="0,3377;9419,3377;9419,3010;0,3010;0,3377" o:connectangles="0,0,0,0,0"/>
                        </v:shape>
                        <v:group id="Group 153" o:spid="_x0000_s1520" style="position:absolute;left:1412;top:3377;width:9419;height:370" coordorigin="1412,3377"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218" o:spid="_x0000_s1521" style="position:absolute;left:1412;top:3377;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kZXMMA&#10;AADcAAAADwAAAGRycy9kb3ducmV2LnhtbERPTWsCMRC9F/ofwhS8lJpVqtStUURQBC+69uBx2Ew3&#10;i5vJNonu9t+bQsHbPN7nzJe9bcSNfKgdKxgNMxDEpdM1Vwq+Tpu3DxAhImtsHJOCXwqwXDw/zTHX&#10;ruMj3YpYiRTCIUcFJsY2lzKUhiyGoWuJE/ftvMWYoK+k9tilcNvIcZZNpcWaU4PBltaGyktxtQqu&#10;r/t3X1x21fn8s52NTHuIU9cpNXjpV58gIvXxIf5373SaP5nB3zPp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kZXMMAAADcAAAADwAAAAAAAAAAAAAAAACYAgAAZHJzL2Rv&#10;d25yZXYueG1sUEsFBgAAAAAEAAQA9QAAAIgDAAAAAA==&#10;" path="m,370r9419,l9419,,,,,370xe" stroked="f">
                            <v:path arrowok="t" o:connecttype="custom" o:connectlocs="0,3747;9419,3747;9419,3377;0,3377;0,3747" o:connectangles="0,0,0,0,0"/>
                          </v:shape>
                          <v:group id="_x0000_s1522" style="position:absolute;left:1412;top:3747;width:9419;height:367" coordorigin="1412,3747"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217" o:spid="_x0000_s1523" style="position:absolute;left:1412;top:3747;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3Jy8AA&#10;AADcAAAADwAAAGRycy9kb3ducmV2LnhtbERPzYrCMBC+C75DGMGbpopbpJoWERcWPCyrPsDQjG21&#10;mZQm2urTG0HY23x8v7POelOLO7WusqxgNo1AEOdWV1woOB2/J0sQziNrrC2Tggc5yNLhYI2Jth3/&#10;0f3gCxFC2CWooPS+SaR0eUkG3dQ2xIE729agD7AtpG6xC+GmlvMoiqXBikNDiQ1tS8qvh5tR0NP8&#10;uTji8je2l7283Lpo92V2So1H/WYFwlPv/8Uf948O8+MZvJ8JF8j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53Jy8AAAADcAAAADwAAAAAAAAAAAAAAAACYAgAAZHJzL2Rvd25y&#10;ZXYueG1sUEsFBgAAAAAEAAQA9QAAAIUDAAAAAA==&#10;" path="m,367r9419,l9419,,,,,367xe" stroked="f">
                              <v:path arrowok="t" o:connecttype="custom" o:connectlocs="0,4114;9419,4114;9419,3747;0,3747;0,4114" o:connectangles="0,0,0,0,0"/>
                            </v:shape>
                            <v:group id="Group 155" o:spid="_x0000_s1524" style="position:absolute;left:1412;top:4114;width:9419;height:367" coordorigin="1412,4114"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216" o:spid="_x0000_s1525" style="position:absolute;left:1412;top:4114;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yJ8IA&#10;AADcAAAADwAAAGRycy9kb3ducmV2LnhtbERPzWrCQBC+F3yHZQre6qZag0Q3QSSC0IOofYAhO02i&#10;2dmQXZPYp+8Khd7m4/udTTaaRvTUudqygvdZBIK4sLrmUsHXZf+2AuE8ssbGMil4kIMsnbxsMNF2&#10;4BP1Z1+KEMIuQQWV920ipSsqMuhmtiUO3LftDPoAu1LqDocQbho5j6JYGqw5NFTY0q6i4na+GwUj&#10;zX8+Lrg6xvb6Ka/3IcqXJldq+jpu1yA8jf5f/Oc+6DA/XsDzmXCB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InwgAAANwAAAAPAAAAAAAAAAAAAAAAAJgCAABkcnMvZG93&#10;bnJldi54bWxQSwUGAAAAAAQABAD1AAAAhwMAAAAA&#10;" path="m,367r9419,l9419,,,,,367xe" stroked="f">
                                <v:path arrowok="t" o:connecttype="custom" o:connectlocs="0,4481;9419,4481;9419,4114;0,4114;0,4481" o:connectangles="0,0,0,0,0"/>
                              </v:shape>
                              <v:group id="Group 156" o:spid="_x0000_s1526" style="position:absolute;left:1412;top:4481;width:9419;height:370" coordorigin="1412,4481"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215" o:spid="_x0000_s1527" style="position:absolute;left:1412;top:4481;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Z5MMA&#10;AADcAAAADwAAAGRycy9kb3ducmV2LnhtbERPTWsCMRC9C/6HMIVepGaVurRbo4hgEXrRbQ8eh810&#10;s7iZrEl0t/++KRS8zeN9znI92FbcyIfGsYLZNANBXDndcK3g63P39AIiRGSNrWNS8EMB1qvxaImF&#10;dj0f6VbGWqQQDgUqMDF2hZShMmQxTF1HnLhv5y3GBH0ttcc+hdtWzrMslxYbTg0GO9oaqs7l1Sq4&#10;Tj6efXne16fT5f11ZrpDzF2v1OPDsHkDEWmId/G/e6/T/HwBf8+kC+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Z5MMAAADcAAAADwAAAAAAAAAAAAAAAACYAgAAZHJzL2Rv&#10;d25yZXYueG1sUEsFBgAAAAAEAAQA9QAAAIgDAAAAAA==&#10;" path="m,370r9419,l9419,,,,,370xe" stroked="f">
                                  <v:path arrowok="t" o:connecttype="custom" o:connectlocs="0,4851;9419,4851;9419,4481;0,4481;0,4851" o:connectangles="0,0,0,0,0"/>
                                </v:shape>
                                <v:group id="Group 157" o:spid="_x0000_s1528" style="position:absolute;left:1412;top:4851;width:9419;height:368" coordorigin="1412,4851" coordsize="9419,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214" o:spid="_x0000_s1529" style="position:absolute;left:1412;top:4851;width:9419;height:368;visibility:visible;mso-wrap-style:square;v-text-anchor:top" coordsize="94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WLcMIA&#10;AADcAAAADwAAAGRycy9kb3ducmV2LnhtbERPzWrCQBC+C77DMkJvutGDhtRNaBWhLb3U9AHG7JiN&#10;ZmdDdquxT+8WCt7m4/uddTHYVlyo941jBfNZAoK4crrhWsF3uZumIHxA1tg6JgU38lDk49EaM+2u&#10;/EWXfahFDGGfoQITQpdJ6StDFv3MdcSRO7reYoiwr6Xu8RrDbSsXSbKUFhuODQY72hiqzvsfq2A4&#10;vJa3+eIzLdNmh/z+e/qwZqvU02R4eQYRaAgP8b/7Tcf5yxX8PRMv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xYtwwgAAANwAAAAPAAAAAAAAAAAAAAAAAJgCAABkcnMvZG93&#10;bnJldi54bWxQSwUGAAAAAAQABAD1AAAAhwMAAAAA&#10;" path="m,368r9419,l9419,,,,,368xe" stroked="f">
                                    <v:path arrowok="t" o:connecttype="custom" o:connectlocs="0,5219;9419,5219;9419,4851;0,4851;0,5219" o:connectangles="0,0,0,0,0"/>
                                  </v:shape>
                                  <v:group id="Group 158" o:spid="_x0000_s1530" style="position:absolute;left:1412;top:5219;width:9419;height:367" coordorigin="1412,5219"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213" o:spid="_x0000_s1531" style="position:absolute;left:1412;top:5219;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vFzcIA&#10;AADcAAAADwAAAGRycy9kb3ducmV2LnhtbERP22rCQBB9F/yHZQTfdNPQBhtdpZQUCj6I2g8YsmMS&#10;m50N2c3Ffr1bEHybw7nOZjeaWvTUusqygpdlBII4t7riQsHP+WuxAuE8ssbaMim4kYPddjrZYKrt&#10;wEfqT74QIYRdigpK75tUSpeXZNAtbUMcuIttDfoA20LqFocQbmoZR1EiDVYcGkps6LOk/PfUGQUj&#10;xX+vZ1wdEnvdy2s3RNmbyZSaz8aPNQhPo3+KH+5vHeYn7/D/TLh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68XNwgAAANwAAAAPAAAAAAAAAAAAAAAAAJgCAABkcnMvZG93&#10;bnJldi54bWxQSwUGAAAAAAQABAD1AAAAhwMAAAAA&#10;" path="m,367r9419,l9419,,,,,367xe" stroked="f">
                                      <v:path arrowok="t" o:connecttype="custom" o:connectlocs="0,5586;9419,5586;9419,5219;0,5219;0,5586" o:connectangles="0,0,0,0,0"/>
                                    </v:shape>
                                    <v:group id="Group 159" o:spid="_x0000_s1532" style="position:absolute;left:1412;top:5586;width:9419;height:370" coordorigin="1412,5586" coordsize="9419,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shape id="Freeform 212" o:spid="_x0000_s1533" style="position:absolute;left:1412;top:5586;width:9419;height:370;visibility:visible;mso-wrap-style:square;v-text-anchor:top" coordsize="9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pJOsMA&#10;AADcAAAADwAAAGRycy9kb3ducmV2LnhtbERPTWsCMRC9F/wPYQq9lJpdEVu3RikFi9BLu3rwOGzG&#10;zeJmsibRXf99Iwi9zeN9zmI12FZcyIfGsYJ8nIEgrpxuuFaw265f3kCEiKyxdUwKrhRgtRw9LLDQ&#10;rudfupSxFimEQ4EKTIxdIWWoDFkMY9cRJ+7gvMWYoK+l9tincNvKSZbNpMWGU4PBjj4NVcfybBWc&#10;n7+nvjxu6v3+9DXPTfcTZ65X6ulx+HgHEWmI/+K7e6PT/Nccbs+kC+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pJOsMAAADcAAAADwAAAAAAAAAAAAAAAACYAgAAZHJzL2Rv&#10;d25yZXYueG1sUEsFBgAAAAAEAAQA9QAAAIgDAAAAAA==&#10;" path="m,369r9419,l9419,,,,,369xe" stroked="f">
                                        <v:path arrowok="t" o:connecttype="custom" o:connectlocs="0,5955;9419,5955;9419,5586;0,5586;0,5955" o:connectangles="0,0,0,0,0"/>
                                      </v:shape>
                                      <v:group id="Group 160" o:spid="_x0000_s1534" style="position:absolute;left:1412;top:5955;width:9419;height:367" coordorigin="1412,5955"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Freeform 211" o:spid="_x0000_s1535" style="position:absolute;left:1412;top:5955;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k+sIA&#10;AADcAAAADwAAAGRycy9kb3ducmV2LnhtbERPzWrCQBC+F3yHZQq91U3VWomuIpKC4KGY+ABDdppE&#10;s7MhuyZpn94VBG/z8f3OajOYWnTUusqygo9xBII4t7riQsEp+35fgHAeWWNtmRT8kYPNevSywljb&#10;no/Upb4QIYRdjApK75tYSpeXZNCNbUMcuF/bGvQBtoXULfYh3NRyEkVzabDi0FBiQ7uS8kt6NQoG&#10;mvzPMlz8zO35IM/XPko+TaLU2+uwXYLwNPin+OHe6zD/awr3Z8IF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2mT6wgAAANwAAAAPAAAAAAAAAAAAAAAAAJgCAABkcnMvZG93&#10;bnJldi54bWxQSwUGAAAAAAQABAD1AAAAhwMAAAAA&#10;" path="m,368r9419,l9419,,,,,368xe" stroked="f">
                                          <v:path arrowok="t" o:connecttype="custom" o:connectlocs="0,6323;9419,6323;9419,5955;0,5955;0,6323" o:connectangles="0,0,0,0,0"/>
                                        </v:shape>
                                        <v:group id="Group 161" o:spid="_x0000_s1536" style="position:absolute;left:1412;top:6323;width:9419;height:367" coordorigin="1412,6323" coordsize="9419,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210" o:spid="_x0000_s1537" style="position:absolute;left:1412;top:6323;width:9419;height:367;visibility:visible;mso-wrap-style:square;v-text-anchor:top" coordsize="941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9ZFcIA&#10;AADcAAAADwAAAGRycy9kb3ducmV2LnhtbERPzWrCQBC+F/oOyxS8NZuKUYlZpRQLgofS6AMM2TGJ&#10;ZmdDdk2iT+8Khd7m4/udbDOaRvTUudqygo8oBkFcWF1zqeB4+H5fgnAeWWNjmRTcyMFm/fqSYart&#10;wL/U574UIYRdigoq79tUSldUZNBFtiUO3Ml2Bn2AXSl1h0MIN42cxvFcGqw5NFTY0ldFxSW/GgUj&#10;Te+zAy5/5va8l+frEG8Ts1Vq8jZ+rkB4Gv2/+M+902H+IoHnM+EC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f1kVwgAAANwAAAAPAAAAAAAAAAAAAAAAAJgCAABkcnMvZG93&#10;bnJldi54bWxQSwUGAAAAAAQABAD1AAAAhwMAAAAA&#10;" path="m,367r9419,l9419,,,,,367xe" stroked="f">
                                            <v:path arrowok="t" o:connecttype="custom" o:connectlocs="0,6690;9419,6690;9419,6323;0,6323;0,6690" o:connectangles="0,0,0,0,0"/>
                                          </v:shape>
                                          <v:group id="Group 162" o:spid="_x0000_s1538" style="position:absolute;left:1412;top:6690;width:9419;height:322" coordorigin="1412,6690"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shape id="Freeform 209" o:spid="_x0000_s1539" style="position:absolute;left:1412;top:6690;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xBOcIA&#10;AADcAAAADwAAAGRycy9kb3ducmV2LnhtbERPTWsCMRC9C/6HMAUvUrPtQWU1igit9iRuW89DMt0s&#10;bibbTapbf70RBG/zeJ8zX3auFidqQ+VZwcsoA0Gsvam4VPD1+fY8BREissHaMyn4pwDLRb83x9z4&#10;M+/pVMRSpBAOOSqwMTa5lEFbchhGviFO3I9vHcYE21KaFs8p3NXyNcvG0mHFqcFiQ2tL+lj8OQWb&#10;/cfK2Olvp9+/i91hcxnqoyalBk/dagYiUhcf4rt7a9L8yQRu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PEE5wgAAANwAAAAPAAAAAAAAAAAAAAAAAJgCAABkcnMvZG93&#10;bnJldi54bWxQSwUGAAAAAAQABAD1AAAAhwMAAAAA&#10;" path="m,321r9419,l9419,,,,,321xe" stroked="f">
                                              <v:path arrowok="t" o:connecttype="custom" o:connectlocs="0,7011;9419,7011;9419,6690;0,6690;0,7011" o:connectangles="0,0,0,0,0"/>
                                            </v:shape>
                                            <v:group id="_x0000_s1540" style="position:absolute;left:1412;top:7011;width:9419;height:324" coordorigin="1412,7011"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Freeform 208" o:spid="_x0000_s1541" style="position:absolute;left:1412;top:7011;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GOysQA&#10;AADcAAAADwAAAGRycy9kb3ducmV2LnhtbERPTWsCMRC9C/6HMEJvmq2Fdrs1ikqtHqTQtZfepsl0&#10;d3EzWZJU139vhEJv83ifM1v0thUn8qFxrOB+koEg1s40XCn4PGzGOYgQkQ22jknBhQIs5sPBDAvj&#10;zvxBpzJWIoVwKFBBHWNXSBl0TRbDxHXEiftx3mJM0FfSeDyncNvKaZY9SosNp4YaO1rXpI/lr1Wg&#10;v798OL7rh8Mm35b71SVUb6+5UnejfvkCIlIf/8V/7p1J85+e4fZMuk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xjsrEAAAA3AAAAA8AAAAAAAAAAAAAAAAAmAIAAGRycy9k&#10;b3ducmV2LnhtbFBLBQYAAAAABAAEAPUAAACJAwAAAAA=&#10;" path="m,324r9419,l9419,,,,,324xe" stroked="f">
                                                <v:path arrowok="t" o:connecttype="custom" o:connectlocs="0,7335;9419,7335;9419,7011;0,7011;0,7335" o:connectangles="0,0,0,0,0"/>
                                              </v:shape>
                                              <v:group id="Group 164" o:spid="_x0000_s1542" style="position:absolute;left:1412;top:7335;width:9419;height:322" coordorigin="1412,7335"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shape id="Freeform 207" o:spid="_x0000_s1543" style="position:absolute;left:1412;top:7335;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wM8cIA&#10;AADcAAAADwAAAGRycy9kb3ducmV2LnhtbERPTWsCMRC9F/ofwhS8iGbtQZbVKCK01pO4rZ6HZNws&#10;bibbTaqrv74pCL3N433OfNm7RlyoC7VnBZNxBoJYe1NzpeDr822UgwgR2WDjmRTcKMBy8fw0x8L4&#10;K+/pUsZKpBAOBSqwMbaFlEFbchjGviVO3Ml3DmOCXSVNh9cU7hr5mmVT6bDm1GCxpbUlfS5/nILN&#10;frsyNv/u9fuh3B0396E+a1Jq8NKvZiAi9fFf/HB/mDQ/n8DfM+kC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TAzxwgAAANwAAAAPAAAAAAAAAAAAAAAAAJgCAABkcnMvZG93&#10;bnJldi54bWxQSwUGAAAAAAQABAD1AAAAhwMAAAAA&#10;" path="m,322r9419,l9419,,,,,322xe" stroked="f">
                                                  <v:path arrowok="t" o:connecttype="custom" o:connectlocs="0,7657;9419,7657;9419,7335;0,7335;0,7657" o:connectangles="0,0,0,0,0"/>
                                                </v:shape>
                                                <v:group id="Group 165" o:spid="_x0000_s1544" style="position:absolute;left:1412;top:7657;width:9419;height:322" coordorigin="1412,7657"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Freeform 206" o:spid="_x0000_s1545" style="position:absolute;left:1412;top:7657;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I3HcMA&#10;AADcAAAADwAAAGRycy9kb3ducmV2LnhtbERPTWsCMRC9C/6HMEIvollbKMvWKCJY25O4tp6HZLpZ&#10;3EzWTarb/vpGKHibx/uc+bJ3jbhQF2rPCmbTDASx9qbmSsHHYTPJQYSIbLDxTAp+KMByMRzMsTD+&#10;ynu6lLESKYRDgQpsjG0hZdCWHIapb4kT9+U7hzHBrpKmw2sKd418zLJn6bDm1GCxpbUlfSq/nYLt&#10;/n1lbH7u9etnuTtuf8f6pEmph1G/egERqY938b/7zaT5+RPcnk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I3HcMAAADcAAAADwAAAAAAAAAAAAAAAACYAgAAZHJzL2Rv&#10;d25yZXYueG1sUEsFBgAAAAAEAAQA9QAAAIgDAAAAAA==&#10;" path="m,322r9419,l9419,,,,,322xe" stroked="f">
                                                    <v:path arrowok="t" o:connecttype="custom" o:connectlocs="0,7979;9419,7979;9419,7657;0,7657;0,7979" o:connectangles="0,0,0,0,0"/>
                                                  </v:shape>
                                                  <v:group id="Group 166" o:spid="_x0000_s1546" style="position:absolute;left:1412;top:7979;width:9419;height:322" coordorigin="1412,7979"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 id="Freeform 205" o:spid="_x0000_s1547" style="position:absolute;left:1412;top:7979;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cK8sMA&#10;AADcAAAADwAAAGRycy9kb3ducmV2LnhtbERPTWsCMRC9C/6HMEIvolkLLcvWKCJY25O4tp6HZLpZ&#10;3EzWTarb/vpGKHibx/uc+bJ3jbhQF2rPCmbTDASx9qbmSsHHYTPJQYSIbLDxTAp+KMByMRzMsTD+&#10;ynu6lLESKYRDgQpsjG0hZdCWHIapb4kT9+U7hzHBrpKmw2sKd418zLJn6bDm1GCxpbUlfSq/nYLt&#10;/n1lbH7u9etnuTtuf8f6pEmph1G/egERqY938b/7zaT5+RPcnk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cK8sMAAADcAAAADwAAAAAAAAAAAAAAAACYAgAAZHJzL2Rv&#10;d25yZXYueG1sUEsFBgAAAAAEAAQA9QAAAIgDAAAAAA==&#10;" path="m,321r9419,l9419,,,,,321xe" stroked="f">
                                                      <v:path arrowok="t" o:connecttype="custom" o:connectlocs="0,8300;9419,8300;9419,7979;0,7979;0,8300" o:connectangles="0,0,0,0,0"/>
                                                    </v:shape>
                                                    <v:group id="Group 167" o:spid="_x0000_s1548" style="position:absolute;left:1412;top:8300;width:9419;height:322" coordorigin="1412,8300"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204" o:spid="_x0000_s1549" style="position:absolute;left:1412;top:8300;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xHsMA&#10;AADcAAAADwAAAGRycy9kb3ducmV2LnhtbERPTWsCMRC9C/6HMEIvoll7aJetUUSwtidxbT0PyXSz&#10;uJmsm1S3/fWNUPA2j/c582XvGnGhLtSeFcymGQhi7U3NlYKPw2aSgwgR2WDjmRT8UIDlYjiYY2H8&#10;lfd0KWMlUgiHAhXYGNtCyqAtOQxT3xIn7st3DmOCXSVNh9cU7hr5mGVP0mHNqcFiS2tL+lR+OwXb&#10;/fvK2Pzc69fPcnfc/o71SZNSD6N+9QIiUh/v4n/3m0nz82e4PZMu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xHsMAAADcAAAADwAAAAAAAAAAAAAAAACYAgAAZHJzL2Rv&#10;d25yZXYueG1sUEsFBgAAAAAEAAQA9QAAAIgDAAAAAA==&#10;" path="m,322r9419,l9419,,,,,322xe" stroked="f">
                                                        <v:path arrowok="t" o:connecttype="custom" o:connectlocs="0,8622;9419,8622;9419,8300;0,8300;0,8622" o:connectangles="0,0,0,0,0"/>
                                                      </v:shape>
                                                      <v:group id="Group 168" o:spid="_x0000_s1550" style="position:absolute;left:1412;top:8622;width:9419;height:322" coordorigin="1412,8622"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203" o:spid="_x0000_s1551" style="position:absolute;left:1412;top:8622;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oA98MA&#10;AADcAAAADwAAAGRycy9kb3ducmV2LnhtbERPTWsCMRC9F/wPYQpeSs3WQ9muRhHBak/i2noekulm&#10;cTNZN1G3/fWmUPA2j/c503nvGnGhLtSeFbyMMhDE2puaKwWf+9VzDiJEZIONZ1LwQwHms8HDFAvj&#10;r7yjSxkrkUI4FKjAxtgWUgZtyWEY+ZY4cd++cxgT7CppOrymcNfIcZa9Soc1pwaLLS0t6WN5dgrW&#10;u4+Fsfmp1+9f5faw/n3SR01KDR/7xQREpD7exf/ujUnz8zf4eyZdI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oA98MAAADcAAAADwAAAAAAAAAAAAAAAACYAgAAZHJzL2Rv&#10;d25yZXYueG1sUEsFBgAAAAAEAAQA9QAAAIgDAAAAAA==&#10;" path="m,322r9419,l9419,,,,,322xe" stroked="f">
                                                          <v:path arrowok="t" o:connecttype="custom" o:connectlocs="0,8944;9419,8944;9419,8622;0,8622;0,8944" o:connectangles="0,0,0,0,0"/>
                                                        </v:shape>
                                                        <v:group id="Group 169" o:spid="_x0000_s1552" style="position:absolute;left:1412;top:8944;width:9419;height:324" coordorigin="1412,8944"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202" o:spid="_x0000_s1553" style="position:absolute;left:1412;top:8944;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tkNsMA&#10;AADcAAAADwAAAGRycy9kb3ducmV2LnhtbERPTWsCMRC9F/wPYYTealYLZbsapYraHorQ1Yu3MZnu&#10;Lm4mSxJ1/fdNodDbPN7nzBa9bcWVfGgcKxiPMhDE2pmGKwWH/eYpBxEissHWMSm4U4DFfPAww8K4&#10;G3/RtYyVSCEcClRQx9gVUgZdk8Uwch1x4r6dtxgT9JU0Hm8p3LZykmUv0mLDqaHGjlY16XN5sQr0&#10;6ejDeaef95v8vfxc3kO1XedKPQ77tymISH38F/+5P0ya/zqG32fSBX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tkNsMAAADcAAAADwAAAAAAAAAAAAAAAACYAgAAZHJzL2Rv&#10;d25yZXYueG1sUEsFBgAAAAAEAAQA9QAAAIgDAAAAAA==&#10;" path="m,324r9419,l9419,,,,,324xe" stroked="f">
                                                            <v:path arrowok="t" o:connecttype="custom" o:connectlocs="0,9268;9419,9268;9419,8944;0,8944;0,9268" o:connectangles="0,0,0,0,0"/>
                                                          </v:shape>
                                                          <v:group id="Group 170" o:spid="_x0000_s1554" style="position:absolute;left:1412;top:9268;width:9419;height:322" coordorigin="1412,9268"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201" o:spid="_x0000_s1555" style="position:absolute;left:1412;top:9268;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uhwMMA&#10;AADcAAAADwAAAGRycy9kb3ducmV2LnhtbERPS2sCMRC+F/ofwhR6KZptC6KrUaTg6yRu1fOQTDeL&#10;m8l2E3Xrr28KQm/z8T1nMutcLS7Uhsqzgtd+BoJYe1NxqWD/uegNQYSIbLD2TAp+KMBs+vgwwdz4&#10;K+/oUsRSpBAOOSqwMTa5lEFbchj6viFO3JdvHcYE21KaFq8p3NXyLcsG0mHFqcFiQx+W9Kk4OwWr&#10;3WZu7PC708tDsT2ubi/6pEmp56duPgYRqYv/4rt7bdL80Tv8PZMu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uhwMMAAADcAAAADwAAAAAAAAAAAAAAAACYAgAAZHJzL2Rv&#10;d25yZXYueG1sUEsFBgAAAAAEAAQA9QAAAIgDAAAAAA==&#10;" path="m,321r9419,l9419,,,,,321xe" stroked="f">
                                                              <v:path arrowok="t" o:connecttype="custom" o:connectlocs="0,9589;9419,9589;9419,9268;0,9268;0,9589" o:connectangles="0,0,0,0,0"/>
                                                            </v:shape>
                                                            <v:group id="Group 171" o:spid="_x0000_s1556" style="position:absolute;left:1412;top:9589;width:9419;height:322" coordorigin="1412,9589"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 id="Freeform 200" o:spid="_x0000_s1557" style="position:absolute;left:1412;top:9589;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6cL8MA&#10;AADcAAAADwAAAGRycy9kb3ducmV2LnhtbERPS2sCMRC+F/ofwhR6KZptoaKrUaTg6yRu1fOQTDeL&#10;m8l2E3Xrr28KQm/z8T1nMutcLS7Uhsqzgtd+BoJYe1NxqWD/uegNQYSIbLD2TAp+KMBs+vgwwdz4&#10;K+/oUsRSpBAOOSqwMTa5lEFbchj6viFO3JdvHcYE21KaFq8p3NXyLcsG0mHFqcFiQx+W9Kk4OwWr&#10;3WZu7PC708tDsT2ubi/6pEmp56duPgYRqYv/4rt7bdL80Tv8PZMu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6cL8MAAADcAAAADwAAAAAAAAAAAAAAAACYAgAAZHJzL2Rv&#10;d25yZXYueG1sUEsFBgAAAAAEAAQA9QAAAIgDAAAAAA==&#10;" path="m,322r9419,l9419,,,,,322xe" stroked="f">
                                                                <v:path arrowok="t" o:connecttype="custom" o:connectlocs="0,9911;9419,9911;9419,9589;0,9589;0,9911" o:connectangles="0,0,0,0,0"/>
                                                              </v:shape>
                                                              <v:group id="Group 172" o:spid="_x0000_s1558" style="position:absolute;left:1412;top:9911;width:9419;height:322" coordorigin="1412,9911"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199" o:spid="_x0000_s1559" style="position:absolute;left:1412;top:9911;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Cnw8MA&#10;AADcAAAADwAAAGRycy9kb3ducmV2LnhtbERPS2sCMRC+F/ofwhR6KZptD1VXo0jB10ncquchmW4W&#10;N5PtJurWX98UhN7m43vOZNa5WlyoDZVnBa/9DASx9qbiUsH+c9EbgggR2WDtmRT8UIDZ9PFhgrnx&#10;V97RpYilSCEcclRgY2xyKYO25DD0fUOcuC/fOowJtqU0LV5TuKvlW5a9S4cVpwaLDX1Y0qfi7BSs&#10;dpu5scPvTi8Pxfa4ur3okyalnp+6+RhEpC7+i+/utUnzRwP4eyZdIK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Cnw8MAAADcAAAADwAAAAAAAAAAAAAAAACYAgAAZHJzL2Rv&#10;d25yZXYueG1sUEsFBgAAAAAEAAQA9QAAAIgDAAAAAA==&#10;" path="m,322r9419,l9419,,,,,322xe" stroked="f">
                                                                  <v:path arrowok="t" o:connecttype="custom" o:connectlocs="0,10233;9419,10233;9419,9911;0,9911;0,10233" o:connectangles="0,0,0,0,0"/>
                                                                </v:shape>
                                                                <v:group id="Group 173" o:spid="_x0000_s1560" style="position:absolute;left:1412;top:10233;width:9419;height:322" coordorigin="1412,10233"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198" o:spid="_x0000_s1561" style="position:absolute;left:1412;top:10233;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OWKsIA&#10;AADcAAAADwAAAGRycy9kb3ducmV2LnhtbERPTWsCMRC9C/6HMAUvUrPtQXQ1igit9iRuW89DMt0s&#10;bibbTapbf70RBG/zeJ8zX3auFidqQ+VZwcsoA0Gsvam4VPD1+fY8AREissHaMyn4pwDLRb83x9z4&#10;M+/pVMRSpBAOOSqwMTa5lEFbchhGviFO3I9vHcYE21KaFs8p3NXyNcvG0mHFqcFiQ2tL+lj8OQWb&#10;/cfK2Mlvp9+/i91hcxnqoyalBk/dagYiUhcf4rt7a9L86RRu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45YqwgAAANwAAAAPAAAAAAAAAAAAAAAAAJgCAABkcnMvZG93&#10;bnJldi54bWxQSwUGAAAAAAQABAD1AAAAhwMAAAAA&#10;" path="m,321r9419,l9419,,,,,321xe" stroked="f">
                                                                    <v:path arrowok="t" o:connecttype="custom" o:connectlocs="0,10554;9419,10554;9419,10233;0,10233;0,10554" o:connectangles="0,0,0,0,0"/>
                                                                  </v:shape>
                                                                  <v:group id="Group 174" o:spid="_x0000_s1562" style="position:absolute;left:1412;top:10554;width:9419;height:322" coordorigin="1412,10554"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 id="Freeform 197" o:spid="_x0000_s1563" style="position:absolute;left:1412;top:10554;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pu18QA&#10;AADcAAAADwAAAGRycy9kb3ducmV2LnhtbESPQWsCMRSE74L/IbxCL0WzehBZjSIFtT2Ja+v5kTw3&#10;i5uXdZPqtr/eCAWPw8x8w8yXnavFldpQeVYwGmYgiLU3FZcKvg7rwRREiMgGa8+k4JcCLBf93hxz&#10;42+8p2sRS5EgHHJUYGNscimDtuQwDH1DnLyTbx3GJNtSmhZvCe5qOc6yiXRYcVqw2NC7JX0ufpyC&#10;7f5zZez00unNd7E7bv/e9FmTUq8v3WoGIlIXn+H/9odRMM5G8DiTj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6btfEAAAA3AAAAA8AAAAAAAAAAAAAAAAAmAIAAGRycy9k&#10;b3ducmV2LnhtbFBLBQYAAAAABAAEAPUAAACJAwAAAAA=&#10;" path="m,322r9419,l9419,,,,,322xe" stroked="f">
                                                                      <v:path arrowok="t" o:connecttype="custom" o:connectlocs="0,10876;9419,10876;9419,10554;0,10554;0,10876" o:connectangles="0,0,0,0,0"/>
                                                                    </v:shape>
                                                                    <v:group id="Group 175" o:spid="_x0000_s1564" style="position:absolute;left:1412;top:10876;width:9419;height:322" coordorigin="1412,10876"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196" o:spid="_x0000_s1565" style="position:absolute;left:1412;top:10876;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VO8QA&#10;AADcAAAADwAAAGRycy9kb3ducmV2LnhtbESPQWsCMRSE70L/Q3gFL1KzWiiyGkUKansqrtbzI3nd&#10;LG5e1k3Urb/eFAoeh5n5hpktOleLC7Wh8qxgNMxAEGtvKi4V7HerlwmIEJEN1p5JwS8FWMyfejPM&#10;jb/yli5FLEWCcMhRgY2xyaUM2pLDMPQNcfJ+fOswJtmW0rR4TXBXy3GWvUmHFacFiw29W9LH4uwU&#10;bLafS2Mnp06vv4uvw+Y20EdNSvWfu+UURKQuPsL/7Q+jYJy9wt+Zd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kVTvEAAAA3AAAAA8AAAAAAAAAAAAAAAAAmAIAAGRycy9k&#10;b3ducmV2LnhtbFBLBQYAAAAABAAEAPUAAACJAwAAAAA=&#10;" path="m,321r9419,l9419,,,,,321xe" stroked="f">
                                                                        <v:path arrowok="t" o:connecttype="custom" o:connectlocs="0,11197;9419,11197;9419,10876;0,10876;0,11197" o:connectangles="0,0,0,0,0"/>
                                                                      </v:shape>
                                                                      <v:group id="Group 176" o:spid="_x0000_s1566" style="position:absolute;left:1412;top:11197;width:9419;height:324" coordorigin="1412,11197"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195" o:spid="_x0000_s1567" style="position:absolute;left:1412;top:11197;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WzsUA&#10;AADcAAAADwAAAGRycy9kb3ducmV2LnhtbESPQWsCMRSE74L/IbxCb5qtxbJsjVJFqwcpdO2lt9fk&#10;dXdx87Ikqa7/3ggFj8PMfMPMFr1txYl8aBwreBpnIIi1Mw1XCr4Om1EOIkRkg61jUnChAIv5cDDD&#10;wrgzf9KpjJVIEA4FKqhj7Aopg67JYhi7jjh5v85bjEn6ShqP5wS3rZxk2Yu02HBaqLGjVU36WP5Z&#10;Bfrn24fjh34+bPJtuV9eQvW+zpV6fOjfXkFE6uM9/N/eGQWTbAq3M+k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5bOxQAAANwAAAAPAAAAAAAAAAAAAAAAAJgCAABkcnMv&#10;ZG93bnJldi54bWxQSwUGAAAAAAQABAD1AAAAigMAAAAA&#10;" path="m,324r9419,l9419,,,,,324xe" stroked="f">
                                                                          <v:path arrowok="t" o:connecttype="custom" o:connectlocs="0,11521;9419,11521;9419,11197;0,11197;0,11521" o:connectangles="0,0,0,0,0"/>
                                                                        </v:shape>
                                                                        <v:group id="Group 177" o:spid="_x0000_s1568" style="position:absolute;left:1412;top:11521;width:9419;height:322" coordorigin="1412,11521"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Freeform 194" o:spid="_x0000_s1569" style="position:absolute;left:1412;top:11521;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9TOMQA&#10;AADcAAAADwAAAGRycy9kb3ducmV2LnhtbESPQWsCMRSE70L/Q3gFL1KzemhlNYoU1PZUXK3nR/K6&#10;Wdy8rJuoW3+9KRQ8DjPzDTNbdK4WF2pD5VnBaJiBINbeVFwq2O9WLxMQISIbrD2Tgl8KsJg/9WaY&#10;G3/lLV2KWIoE4ZCjAhtjk0sZtCWHYegb4uT9+NZhTLItpWnxmuCuluMse5UOK04LFht6t6SPxdkp&#10;2Gw/l8ZOTp1efxdfh81toI+alOo/d8spiEhdfIT/2x9GwTh7g78z6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fUzjEAAAA3AAAAA8AAAAAAAAAAAAAAAAAmAIAAGRycy9k&#10;b3ducmV2LnhtbFBLBQYAAAAABAAEAPUAAACJAwAAAAA=&#10;" path="m,322r9419,l9419,,,,,322xe" stroked="f">
                                                                            <v:path arrowok="t" o:connecttype="custom" o:connectlocs="0,11843;9419,11843;9419,11521;0,11521;0,11843" o:connectangles="0,0,0,0,0"/>
                                                                          </v:shape>
                                                                          <v:group id="Group 178" o:spid="_x0000_s1570" style="position:absolute;left:1412;top:11843;width:9419;height:322" coordorigin="1412,11843"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 id="Freeform 193" o:spid="_x0000_s1571" style="position:absolute;left:1412;top:11843;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xi0cQA&#10;AADcAAAADwAAAGRycy9kb3ducmV2LnhtbESPQWsCMRSE7wX/Q3hCL0Wzeih2NYoI1vYkbtXzI3lu&#10;Fjcv6ybVbX+9KRQ8DjPzDTNbdK4WV2pD5VnBaJiBINbeVFwq2H+tBxMQISIbrD2Tgh8KsJj3nmaY&#10;G3/jHV2LWIoE4ZCjAhtjk0sZtCWHYegb4uSdfOswJtmW0rR4S3BXy3GWvUqHFacFiw2tLOlz8e0U&#10;bHafS2Mnl06/H4rtcfP7os+alHrud8spiEhdfIT/2x9GwTh7g78z6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MYtHEAAAA3AAAAA8AAAAAAAAAAAAAAAAAmAIAAGRycy9k&#10;b3ducmV2LnhtbFBLBQYAAAAABAAEAPUAAACJAwAAAAA=&#10;" path="m,322r9419,l9419,,,,,322xe" stroked="f">
                                                                              <v:path arrowok="t" o:connecttype="custom" o:connectlocs="0,12165;9419,12165;9419,11843;0,11843;0,12165" o:connectangles="0,0,0,0,0"/>
                                                                            </v:shape>
                                                                            <v:group id="Group 179" o:spid="_x0000_s1572" style="position:absolute;left:1412;top:12165;width:9419;height:322" coordorigin="1412,12165"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v:shape id="Freeform 192" o:spid="_x0000_s1573" style="position:absolute;left:1412;top:12165;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4CsQA&#10;AADcAAAADwAAAGRycy9kb3ducmV2LnhtbESPQWsCMRSE74L/ITyhl6LZ9VBkaxQRrO2puGrPj+S5&#10;Wdy8bDepbvvrjVDwOMzMN8x82btGXKgLtWcF+SQDQay9qblScNhvxjMQISIbbDyTgl8KsFwMB3Ms&#10;jL/yji5lrESCcChQgY2xLaQM2pLDMPEtcfJOvnMYk+wqaTq8Jrhr5DTLXqTDmtOCxZbWlvS5/HEK&#10;truPlbGz716/HcvPr+3fsz5rUupp1K9eQUTq4yP83343CqZ5Dvc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j+ArEAAAA3AAAAA8AAAAAAAAAAAAAAAAAmAIAAGRycy9k&#10;b3ducmV2LnhtbFBLBQYAAAAABAAEAPUAAACJAwAAAAA=&#10;" path="m,322r9419,l9419,,,,,322xe" stroked="f">
                                                                                <v:path arrowok="t" o:connecttype="custom" o:connectlocs="0,12487;9419,12487;9419,12165;0,12165;0,12487" o:connectangles="0,0,0,0,0"/>
                                                                              </v:shape>
                                                                              <v:group id="Group 180" o:spid="_x0000_s1574" style="position:absolute;left:1412;top:12487;width:9419;height:322" coordorigin="1412,12487"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191" o:spid="_x0000_s1575" style="position:absolute;left:1412;top:12487;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sQA&#10;AADcAAAADwAAAGRycy9kb3ducmV2LnhtbESPQWsCMRSE74X+h/AKXopmtVBkNYoIrfYkblvPj+S5&#10;Wdy8rJuoq7/eCIUeh5n5hpnOO1eLM7Wh8qxgOMhAEGtvKi4V/Hx/9McgQkQ2WHsmBVcKMJ89P00x&#10;N/7CWzoXsRQJwiFHBTbGJpcyaEsOw8A3xMnb+9ZhTLItpWnxkuCulqMse5cOK04LFhtaWtKH4uQU&#10;rLZfC2PHx05//hab3er2qg+alOq9dIsJiEhd/A//tddGwWj4B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9w+bEAAAA3AAAAA8AAAAAAAAAAAAAAAAAmAIAAGRycy9k&#10;b3ducmV2LnhtbFBLBQYAAAAABAAEAPUAAACJAwAAAAA=&#10;" path="m,321r9419,l9419,,,,,321xe" stroked="f">
                                                                                  <v:path arrowok="t" o:connecttype="custom" o:connectlocs="0,12808;9419,12808;9419,12487;0,12487;0,12808" o:connectangles="0,0,0,0,0"/>
                                                                                </v:shape>
                                                                                <v:group id="Group 181" o:spid="_x0000_s1576" style="position:absolute;left:1412;top:12808;width:9419;height:322" coordorigin="1412,12808"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190" o:spid="_x0000_s1577" style="position:absolute;left:1412;top:12808;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j+CcQA&#10;AADcAAAADwAAAGRycy9kb3ducmV2LnhtbESPQWsCMRSE74X+h/AKXopmFVpkNYoIrfYkblvPj+S5&#10;Wdy8rJuoq7/eCIUeh5n5hpnOO1eLM7Wh8qxgOMhAEGtvKi4V/Hx/9McgQkQ2WHsmBVcKMJ89P00x&#10;N/7CWzoXsRQJwiFHBTbGJpcyaEsOw8A3xMnb+9ZhTLItpWnxkuCulqMse5cOK04LFhtaWtKH4uQU&#10;rLZfC2PHx05//hab3er2qg+alOq9dIsJiEhd/A//tddGwWj4B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Y/gnEAAAA3AAAAA8AAAAAAAAAAAAAAAAAmAIAAGRycy9k&#10;b3ducmV2LnhtbFBLBQYAAAAABAAEAPUAAACJAwAAAAA=&#10;" path="m,322r9419,l9419,,,,,322xe" stroked="f">
                                                                                    <v:path arrowok="t" o:connecttype="custom" o:connectlocs="0,13130;9419,13130;9419,12808;0,12808;0,13130" o:connectangles="0,0,0,0,0"/>
                                                                                  </v:shape>
                                                                                  <v:group id="Group 182" o:spid="_x0000_s1578" style="position:absolute;left:1412;top:13130;width:9419;height:324" coordorigin="1412,13130" coordsize="9419,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189" o:spid="_x0000_s1579" style="position:absolute;left:1412;top:13130;width:9419;height:324;visibility:visible;mso-wrap-style:square;v-text-anchor:top" coordsize="9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7/8YA&#10;AADcAAAADwAAAGRycy9kb3ducmV2LnhtbESPQWsCMRSE74X+h/CE3mpWC3ZZjWJFaw+l4OrF2zN5&#10;7i5uXpYk1fXfN4VCj8PMfMPMFr1txZV8aBwrGA0zEMTamYYrBYf95jkHESKywdYxKbhTgMX88WGG&#10;hXE33tG1jJVIEA4FKqhj7Aopg67JYhi6jjh5Z+ctxiR9JY3HW4LbVo6zbCItNpwWauxoVZO+lN9W&#10;gT4dfbh86Zf9Jt+Wn2/3UL2vc6WeBv1yCiJSH//Df+0Po2A8eoXfM+kIy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g7/8YAAADcAAAADwAAAAAAAAAAAAAAAACYAgAAZHJz&#10;L2Rvd25yZXYueG1sUEsFBgAAAAAEAAQA9QAAAIsDAAAAAA==&#10;" path="m,324r9419,l9419,,,,,324xe" stroked="f">
                                                                                      <v:path arrowok="t" o:connecttype="custom" o:connectlocs="0,13454;9419,13454;9419,13130;0,13130;0,13454" o:connectangles="0,0,0,0,0"/>
                                                                                    </v:shape>
                                                                                    <v:group id="Group 183" o:spid="_x0000_s1580" style="position:absolute;left:1412;top:13454;width:9419;height:322" coordorigin="1412,13454"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188" o:spid="_x0000_s1581" style="position:absolute;left:1412;top:13454;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X0DMUA&#10;AADcAAAADwAAAGRycy9kb3ducmV2LnhtbESPQWsCMRSE7wX/Q3iFXkrN6qHY1SgiVOtJXFvPj+R1&#10;s7h52W6irv31RhA8DjPzDTOZda4WJ2pD5VnBoJ+BINbeVFwq+N59vo1AhIhssPZMCi4UYDbtPU0w&#10;N/7MWzoVsRQJwiFHBTbGJpcyaEsOQ983xMn79a3DmGRbStPiOcFdLYdZ9i4dVpwWLDa0sKQPxdEp&#10;WG3Xc2NHf51e/hSb/er/VR80KfXy3M3HICJ18RG+t7+MguHgA25n0hGQ0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fQMxQAAANwAAAAPAAAAAAAAAAAAAAAAAJgCAABkcnMv&#10;ZG93bnJldi54bWxQSwUGAAAAAAQABAD1AAAAigMAAAAA&#10;" path="m,322r9419,l9419,,,,,322xe" stroked="f">
                                                                                        <v:path arrowok="t" o:connecttype="custom" o:connectlocs="0,13776;9419,13776;9419,13454;0,13454;0,13776" o:connectangles="0,0,0,0,0"/>
                                                                                      </v:shape>
                                                                                      <v:group id="Group 184" o:spid="_x0000_s1582" style="position:absolute;left:1412;top:13776;width:9419;height:322" coordorigin="1412,13776" coordsize="9419,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shape id="Freeform 187" o:spid="_x0000_s1583" style="position:absolute;left:1412;top:13776;width:9419;height:322;visibility:visible;mso-wrap-style:square;v-text-anchor:top" coordsize="9419,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8yt8UA&#10;AADcAAAADwAAAGRycy9kb3ducmV2LnhtbESPQWsCMRSE74X+h/CEXopm3UOR7UYRodqeiqv2/Eie&#10;m8XNy7pJdfXXN4VCj8PMfMOUi8G14kJ9aDwrmE4yEMTam4ZrBfvd23gGIkRkg61nUnCjAIv540OJ&#10;hfFX3tKlirVIEA4FKrAxdoWUQVtyGCa+I07e0fcOY5J9LU2P1wR3rcyz7EU6bDgtWOxoZUmfqm+n&#10;YLP9WBo7Ow96fag+vzb3Z33SpNTTaFi+gog0xP/wX/vdKMjzKfyeSU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DzK3xQAAANwAAAAPAAAAAAAAAAAAAAAAAJgCAABkcnMv&#10;ZG93bnJldi54bWxQSwUGAAAAAAQABAD1AAAAigMAAAAA&#10;" path="m,321r9419,l9419,,,,,321xe" stroked="f">
                                                                                          <v:path arrowok="t" o:connecttype="custom" o:connectlocs="0,14097;9419,14097;9419,13776;0,13776;0,14097"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6" o:spid="_x0000_s1584" type="#_x0000_t75" style="position:absolute;left:1537;top:1210;width:5398;height:413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uoqHGAAAA3AAAAA8AAABkcnMvZG93bnJldi54bWxEj0FrwkAUhO8F/8PyhF5EN02xSHSVUFra&#10;Q0VMBT0+ss8kmH0bdrcx/fddQehxmJlvmNVmMK3oyfnGsoKnWQKCuLS64UrB4ft9ugDhA7LG1jIp&#10;+CUPm/XoYYWZtlfeU1+ESkQI+wwV1CF0mZS+rMmgn9mOOHpn6wyGKF0ltcNrhJtWpknyIg02HBdq&#10;7Oi1pvJS/BgFbr59K9tJ/nFOTl1+NLuvyXO/UOpxPORLEIGG8B++tz+1gjRN4XYmHgG5/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y6iocYAAADcAAAADwAAAAAAAAAAAAAA&#10;AACfAgAAZHJzL2Rvd25yZXYueG1sUEsFBgAAAAAEAAQA9wAAAJIDAAAAAA==&#10;" filled="t">
                                                                                          <v:imagedata r:id="rId43" o:title=""/>
                                                                                        </v:shape>
                                                                                        <v:shape id="Picture 185" o:spid="_x0000_s1585" type="#_x0000_t75" style="position:absolute;left:7215;top:1367;width:3530;height:39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VYl7HAAAA3AAAAA8AAABkcnMvZG93bnJldi54bWxEj09rwkAUxO+FfoflFXqrG9MiJbqKCIVC&#10;Bf/Ug94e2Wc2JPs2zW5j9NO7guBxmJnfMJNZb2vRUetLxwqGgwQEce50yYWC3e/X2ycIH5A11o5J&#10;wZk8zKbPTxPMtDvxhrptKESEsM9QgQmhyaT0uSGLfuAa4ugdXWsxRNkWUrd4inBbyzRJRtJiyXHB&#10;YEMLQ3m1/bcK1ofd/mNlzn+jZbVeXH64uyyrlVKvL/18DCJQHx7he/tbK0jTd7idiUdATq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hVYl7HAAAA3AAAAA8AAAAAAAAAAAAA&#10;AAAAnwIAAGRycy9kb3ducmV2LnhtbFBLBQYAAAAABAAEAPcAAACTAwAAAAA=&#10;" filled="t">
                                                                                          <v:imagedata r:id="rId44" o:title=""/>
                                                                                        </v:shape>
                                                                                      </v:group>
                                                                                    </v:group>
                                                                                  </v:group>
                                                                                </v:group>
                                                                              </v:group>
                                                                            </v:group>
                                                                          </v:group>
                                                                        </v:group>
                                                                      </v:group>
                                                                    </v:group>
                                                                  </v:group>
                                                                </v:group>
                                                              </v:group>
                                                            </v:group>
                                                          </v:group>
                                                        </v:group>
                                                      </v:group>
                                                    </v:group>
                                                  </v:group>
                                                </v:group>
                                              </v:group>
                                            </v:group>
                                          </v:group>
                                        </v:group>
                                      </v:group>
                                    </v:group>
                                  </v:group>
                                </v:group>
                              </v:group>
                            </v:group>
                          </v:group>
                        </v:group>
                      </v:group>
                    </v:group>
                  </v:group>
                </v:group>
              </v:group>
            </v:group>
            <w10:wrap anchorx="page" anchory="page"/>
          </v:group>
        </w:pict>
      </w: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before="18" w:line="260" w:lineRule="exact"/>
        <w:rPr>
          <w:sz w:val="26"/>
          <w:szCs w:val="26"/>
        </w:rPr>
      </w:pPr>
    </w:p>
    <w:p w:rsidR="00812145" w:rsidRDefault="00812145" w:rsidP="00812145">
      <w:pPr>
        <w:spacing w:before="18" w:line="360" w:lineRule="exact"/>
        <w:ind w:left="2157"/>
        <w:rPr>
          <w:sz w:val="32"/>
          <w:szCs w:val="32"/>
        </w:rPr>
      </w:pPr>
      <w:r>
        <w:rPr>
          <w:b/>
          <w:position w:val="-1"/>
          <w:sz w:val="32"/>
          <w:szCs w:val="32"/>
        </w:rPr>
        <w:t>STAND</w:t>
      </w:r>
      <w:r>
        <w:rPr>
          <w:b/>
          <w:spacing w:val="3"/>
          <w:position w:val="-1"/>
          <w:sz w:val="32"/>
          <w:szCs w:val="32"/>
        </w:rPr>
        <w:t>A</w:t>
      </w:r>
      <w:r>
        <w:rPr>
          <w:b/>
          <w:position w:val="-1"/>
          <w:sz w:val="32"/>
          <w:szCs w:val="32"/>
        </w:rPr>
        <w:t>RD</w:t>
      </w:r>
      <w:r>
        <w:rPr>
          <w:b/>
          <w:spacing w:val="-18"/>
          <w:position w:val="-1"/>
          <w:sz w:val="32"/>
          <w:szCs w:val="32"/>
        </w:rPr>
        <w:t xml:space="preserve"> </w:t>
      </w:r>
      <w:r>
        <w:rPr>
          <w:b/>
          <w:position w:val="-1"/>
          <w:sz w:val="32"/>
          <w:szCs w:val="32"/>
        </w:rPr>
        <w:t>BI</w:t>
      </w:r>
      <w:r>
        <w:rPr>
          <w:b/>
          <w:spacing w:val="3"/>
          <w:position w:val="-1"/>
          <w:sz w:val="32"/>
          <w:szCs w:val="32"/>
        </w:rPr>
        <w:t>D</w:t>
      </w:r>
      <w:r>
        <w:rPr>
          <w:b/>
          <w:position w:val="-1"/>
          <w:sz w:val="32"/>
          <w:szCs w:val="32"/>
        </w:rPr>
        <w:t>DING</w:t>
      </w:r>
      <w:r>
        <w:rPr>
          <w:b/>
          <w:spacing w:val="-13"/>
          <w:position w:val="-1"/>
          <w:sz w:val="32"/>
          <w:szCs w:val="32"/>
        </w:rPr>
        <w:t xml:space="preserve"> </w:t>
      </w:r>
      <w:r>
        <w:rPr>
          <w:b/>
          <w:spacing w:val="1"/>
          <w:position w:val="-1"/>
          <w:sz w:val="32"/>
          <w:szCs w:val="32"/>
        </w:rPr>
        <w:t>D</w:t>
      </w:r>
      <w:r>
        <w:rPr>
          <w:b/>
          <w:spacing w:val="-1"/>
          <w:position w:val="-1"/>
          <w:sz w:val="32"/>
          <w:szCs w:val="32"/>
        </w:rPr>
        <w:t>O</w:t>
      </w:r>
      <w:r>
        <w:rPr>
          <w:b/>
          <w:position w:val="-1"/>
          <w:sz w:val="32"/>
          <w:szCs w:val="32"/>
        </w:rPr>
        <w:t>CUM</w:t>
      </w:r>
      <w:r>
        <w:rPr>
          <w:b/>
          <w:spacing w:val="4"/>
          <w:position w:val="-1"/>
          <w:sz w:val="32"/>
          <w:szCs w:val="32"/>
        </w:rPr>
        <w:t>E</w:t>
      </w:r>
      <w:r>
        <w:rPr>
          <w:b/>
          <w:position w:val="-1"/>
          <w:sz w:val="32"/>
          <w:szCs w:val="32"/>
        </w:rPr>
        <w:t>NT</w:t>
      </w:r>
    </w:p>
    <w:p w:rsidR="00812145" w:rsidRDefault="00812145" w:rsidP="00812145">
      <w:pPr>
        <w:spacing w:before="8" w:line="140" w:lineRule="exact"/>
        <w:rPr>
          <w:sz w:val="15"/>
          <w:szCs w:val="15"/>
        </w:rPr>
      </w:pPr>
    </w:p>
    <w:p w:rsidR="00812145" w:rsidRDefault="00812145" w:rsidP="00812145">
      <w:pPr>
        <w:spacing w:line="200" w:lineRule="exact"/>
      </w:pPr>
    </w:p>
    <w:p w:rsidR="00812145" w:rsidRDefault="00812145" w:rsidP="00812145">
      <w:pPr>
        <w:spacing w:before="18" w:line="360" w:lineRule="exact"/>
        <w:ind w:left="2594"/>
        <w:rPr>
          <w:sz w:val="32"/>
          <w:szCs w:val="32"/>
        </w:rPr>
      </w:pPr>
      <w:r>
        <w:rPr>
          <w:b/>
          <w:position w:val="-1"/>
          <w:sz w:val="32"/>
          <w:szCs w:val="32"/>
        </w:rPr>
        <w:t>PROCUR</w:t>
      </w:r>
      <w:r>
        <w:rPr>
          <w:b/>
          <w:spacing w:val="1"/>
          <w:position w:val="-1"/>
          <w:sz w:val="32"/>
          <w:szCs w:val="32"/>
        </w:rPr>
        <w:t>EM</w:t>
      </w:r>
      <w:r>
        <w:rPr>
          <w:b/>
          <w:position w:val="-1"/>
          <w:sz w:val="32"/>
          <w:szCs w:val="32"/>
        </w:rPr>
        <w:t>E</w:t>
      </w:r>
      <w:r>
        <w:rPr>
          <w:b/>
          <w:spacing w:val="3"/>
          <w:position w:val="-1"/>
          <w:sz w:val="32"/>
          <w:szCs w:val="32"/>
        </w:rPr>
        <w:t>N</w:t>
      </w:r>
      <w:r>
        <w:rPr>
          <w:b/>
          <w:position w:val="-1"/>
          <w:sz w:val="32"/>
          <w:szCs w:val="32"/>
        </w:rPr>
        <w:t>T</w:t>
      </w:r>
      <w:r>
        <w:rPr>
          <w:b/>
          <w:spacing w:val="-25"/>
          <w:position w:val="-1"/>
          <w:sz w:val="32"/>
          <w:szCs w:val="32"/>
        </w:rPr>
        <w:t xml:space="preserve"> </w:t>
      </w:r>
      <w:r>
        <w:rPr>
          <w:b/>
          <w:spacing w:val="-1"/>
          <w:position w:val="-1"/>
          <w:sz w:val="32"/>
          <w:szCs w:val="32"/>
        </w:rPr>
        <w:t>O</w:t>
      </w:r>
      <w:r>
        <w:rPr>
          <w:b/>
          <w:position w:val="-1"/>
          <w:sz w:val="32"/>
          <w:szCs w:val="32"/>
        </w:rPr>
        <w:t>F</w:t>
      </w:r>
      <w:r>
        <w:rPr>
          <w:b/>
          <w:spacing w:val="-3"/>
          <w:position w:val="-1"/>
          <w:sz w:val="32"/>
          <w:szCs w:val="32"/>
        </w:rPr>
        <w:t xml:space="preserve"> </w:t>
      </w:r>
      <w:r>
        <w:rPr>
          <w:b/>
          <w:spacing w:val="2"/>
          <w:position w:val="-1"/>
          <w:sz w:val="32"/>
          <w:szCs w:val="32"/>
        </w:rPr>
        <w:t>W</w:t>
      </w:r>
      <w:r>
        <w:rPr>
          <w:b/>
          <w:spacing w:val="-1"/>
          <w:position w:val="-1"/>
          <w:sz w:val="32"/>
          <w:szCs w:val="32"/>
        </w:rPr>
        <w:t>O</w:t>
      </w:r>
      <w:r>
        <w:rPr>
          <w:b/>
          <w:spacing w:val="2"/>
          <w:position w:val="-1"/>
          <w:sz w:val="32"/>
          <w:szCs w:val="32"/>
        </w:rPr>
        <w:t>R</w:t>
      </w:r>
      <w:r>
        <w:rPr>
          <w:b/>
          <w:spacing w:val="-1"/>
          <w:position w:val="-1"/>
          <w:sz w:val="32"/>
          <w:szCs w:val="32"/>
        </w:rPr>
        <w:t>K</w:t>
      </w:r>
      <w:r>
        <w:rPr>
          <w:b/>
          <w:position w:val="-1"/>
          <w:sz w:val="32"/>
          <w:szCs w:val="32"/>
        </w:rPr>
        <w:t>S</w:t>
      </w:r>
    </w:p>
    <w:p w:rsidR="00812145" w:rsidRDefault="00812145" w:rsidP="00812145">
      <w:pPr>
        <w:spacing w:before="8" w:line="140" w:lineRule="exact"/>
        <w:rPr>
          <w:sz w:val="15"/>
          <w:szCs w:val="15"/>
        </w:rPr>
      </w:pPr>
    </w:p>
    <w:p w:rsidR="00812145" w:rsidRDefault="00812145" w:rsidP="00812145">
      <w:pPr>
        <w:spacing w:line="200" w:lineRule="exact"/>
      </w:pPr>
    </w:p>
    <w:p w:rsidR="00812145" w:rsidRDefault="00812145" w:rsidP="00812145">
      <w:pPr>
        <w:spacing w:before="18" w:line="360" w:lineRule="exact"/>
        <w:ind w:left="1641"/>
        <w:rPr>
          <w:sz w:val="32"/>
          <w:szCs w:val="32"/>
        </w:rPr>
      </w:pPr>
      <w:r>
        <w:rPr>
          <w:b/>
          <w:i/>
          <w:position w:val="-1"/>
          <w:sz w:val="32"/>
          <w:szCs w:val="32"/>
        </w:rPr>
        <w:t>(F</w:t>
      </w:r>
      <w:r>
        <w:rPr>
          <w:b/>
          <w:i/>
          <w:spacing w:val="1"/>
          <w:position w:val="-1"/>
          <w:sz w:val="32"/>
          <w:szCs w:val="32"/>
        </w:rPr>
        <w:t>o</w:t>
      </w:r>
      <w:r>
        <w:rPr>
          <w:b/>
          <w:i/>
          <w:position w:val="-1"/>
          <w:sz w:val="32"/>
          <w:szCs w:val="32"/>
        </w:rPr>
        <w:t>r</w:t>
      </w:r>
      <w:r>
        <w:rPr>
          <w:b/>
          <w:i/>
          <w:spacing w:val="-6"/>
          <w:position w:val="-1"/>
          <w:sz w:val="32"/>
          <w:szCs w:val="32"/>
        </w:rPr>
        <w:t xml:space="preserve"> </w:t>
      </w:r>
      <w:r>
        <w:rPr>
          <w:b/>
          <w:i/>
          <w:position w:val="-1"/>
          <w:sz w:val="32"/>
          <w:szCs w:val="32"/>
        </w:rPr>
        <w:t>C</w:t>
      </w:r>
      <w:r>
        <w:rPr>
          <w:b/>
          <w:i/>
          <w:spacing w:val="2"/>
          <w:position w:val="-1"/>
          <w:sz w:val="32"/>
          <w:szCs w:val="32"/>
        </w:rPr>
        <w:t>o</w:t>
      </w:r>
      <w:r>
        <w:rPr>
          <w:b/>
          <w:i/>
          <w:position w:val="-1"/>
          <w:sz w:val="32"/>
          <w:szCs w:val="32"/>
        </w:rPr>
        <w:t>ntr</w:t>
      </w:r>
      <w:r>
        <w:rPr>
          <w:b/>
          <w:i/>
          <w:spacing w:val="2"/>
          <w:position w:val="-1"/>
          <w:sz w:val="32"/>
          <w:szCs w:val="32"/>
        </w:rPr>
        <w:t>a</w:t>
      </w:r>
      <w:r>
        <w:rPr>
          <w:b/>
          <w:i/>
          <w:position w:val="-1"/>
          <w:sz w:val="32"/>
          <w:szCs w:val="32"/>
        </w:rPr>
        <w:t>cts</w:t>
      </w:r>
      <w:r>
        <w:rPr>
          <w:b/>
          <w:i/>
          <w:spacing w:val="-13"/>
          <w:position w:val="-1"/>
          <w:sz w:val="32"/>
          <w:szCs w:val="32"/>
        </w:rPr>
        <w:t xml:space="preserve"> </w:t>
      </w:r>
      <w:r>
        <w:rPr>
          <w:b/>
          <w:i/>
          <w:position w:val="-1"/>
          <w:sz w:val="32"/>
          <w:szCs w:val="32"/>
        </w:rPr>
        <w:t>C</w:t>
      </w:r>
      <w:r>
        <w:rPr>
          <w:b/>
          <w:i/>
          <w:spacing w:val="2"/>
          <w:position w:val="-1"/>
          <w:sz w:val="32"/>
          <w:szCs w:val="32"/>
        </w:rPr>
        <w:t>o</w:t>
      </w:r>
      <w:r>
        <w:rPr>
          <w:b/>
          <w:i/>
          <w:position w:val="-1"/>
          <w:sz w:val="32"/>
          <w:szCs w:val="32"/>
        </w:rPr>
        <w:t>sting</w:t>
      </w:r>
      <w:r>
        <w:rPr>
          <w:b/>
          <w:i/>
          <w:spacing w:val="-8"/>
          <w:position w:val="-1"/>
          <w:sz w:val="32"/>
          <w:szCs w:val="32"/>
        </w:rPr>
        <w:t xml:space="preserve"> </w:t>
      </w:r>
      <w:r>
        <w:rPr>
          <w:b/>
          <w:i/>
          <w:position w:val="-1"/>
          <w:sz w:val="32"/>
          <w:szCs w:val="32"/>
        </w:rPr>
        <w:t>up</w:t>
      </w:r>
      <w:r>
        <w:rPr>
          <w:b/>
          <w:i/>
          <w:spacing w:val="-1"/>
          <w:position w:val="-1"/>
          <w:sz w:val="32"/>
          <w:szCs w:val="32"/>
        </w:rPr>
        <w:t xml:space="preserve"> </w:t>
      </w:r>
      <w:r>
        <w:rPr>
          <w:b/>
          <w:i/>
          <w:position w:val="-1"/>
          <w:sz w:val="32"/>
          <w:szCs w:val="32"/>
        </w:rPr>
        <w:t>to</w:t>
      </w:r>
      <w:r>
        <w:rPr>
          <w:b/>
          <w:i/>
          <w:spacing w:val="-2"/>
          <w:position w:val="-1"/>
          <w:sz w:val="32"/>
          <w:szCs w:val="32"/>
        </w:rPr>
        <w:t xml:space="preserve"> </w:t>
      </w:r>
      <w:proofErr w:type="spellStart"/>
      <w:r>
        <w:rPr>
          <w:b/>
          <w:i/>
          <w:position w:val="-1"/>
          <w:sz w:val="32"/>
          <w:szCs w:val="32"/>
        </w:rPr>
        <w:t>Rs</w:t>
      </w:r>
      <w:proofErr w:type="spellEnd"/>
      <w:r>
        <w:rPr>
          <w:b/>
          <w:i/>
          <w:spacing w:val="-3"/>
          <w:position w:val="-1"/>
          <w:sz w:val="32"/>
          <w:szCs w:val="32"/>
        </w:rPr>
        <w:t xml:space="preserve"> 50.00</w:t>
      </w:r>
      <w:r>
        <w:rPr>
          <w:b/>
          <w:i/>
          <w:spacing w:val="-2"/>
          <w:position w:val="-1"/>
          <w:sz w:val="32"/>
          <w:szCs w:val="32"/>
        </w:rPr>
        <w:t xml:space="preserve"> </w:t>
      </w:r>
      <w:r>
        <w:rPr>
          <w:b/>
          <w:i/>
          <w:position w:val="-1"/>
          <w:sz w:val="32"/>
          <w:szCs w:val="32"/>
        </w:rPr>
        <w:t>MIL</w:t>
      </w:r>
      <w:r>
        <w:rPr>
          <w:b/>
          <w:i/>
          <w:spacing w:val="-1"/>
          <w:position w:val="-1"/>
          <w:sz w:val="32"/>
          <w:szCs w:val="32"/>
        </w:rPr>
        <w:t>L</w:t>
      </w:r>
      <w:r>
        <w:rPr>
          <w:b/>
          <w:i/>
          <w:spacing w:val="3"/>
          <w:position w:val="-1"/>
          <w:sz w:val="32"/>
          <w:szCs w:val="32"/>
        </w:rPr>
        <w:t>I</w:t>
      </w:r>
      <w:r>
        <w:rPr>
          <w:b/>
          <w:i/>
          <w:position w:val="-1"/>
          <w:sz w:val="32"/>
          <w:szCs w:val="32"/>
        </w:rPr>
        <w:t>ON)</w:t>
      </w: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line="200" w:lineRule="exact"/>
      </w:pPr>
    </w:p>
    <w:p w:rsidR="00812145" w:rsidRDefault="00812145" w:rsidP="00812145">
      <w:pPr>
        <w:spacing w:before="5" w:line="220" w:lineRule="exact"/>
        <w:rPr>
          <w:sz w:val="22"/>
          <w:szCs w:val="22"/>
        </w:rPr>
      </w:pPr>
    </w:p>
    <w:p w:rsidR="00812145" w:rsidRDefault="00812145" w:rsidP="003C0939">
      <w:pPr>
        <w:spacing w:before="28" w:line="320" w:lineRule="exact"/>
        <w:ind w:left="100" w:right="69" w:firstLine="720"/>
        <w:jc w:val="both"/>
        <w:rPr>
          <w:sz w:val="28"/>
          <w:szCs w:val="28"/>
        </w:rPr>
      </w:pPr>
      <w:r>
        <w:rPr>
          <w:b/>
          <w:i/>
          <w:sz w:val="28"/>
          <w:szCs w:val="28"/>
        </w:rPr>
        <w:t>S</w:t>
      </w:r>
      <w:r>
        <w:rPr>
          <w:b/>
          <w:i/>
          <w:spacing w:val="1"/>
          <w:sz w:val="28"/>
          <w:szCs w:val="28"/>
        </w:rPr>
        <w:t>ta</w:t>
      </w:r>
      <w:r>
        <w:rPr>
          <w:b/>
          <w:i/>
          <w:spacing w:val="-3"/>
          <w:sz w:val="28"/>
          <w:szCs w:val="28"/>
        </w:rPr>
        <w:t>n</w:t>
      </w:r>
      <w:r>
        <w:rPr>
          <w:b/>
          <w:i/>
          <w:spacing w:val="-1"/>
          <w:sz w:val="28"/>
          <w:szCs w:val="28"/>
        </w:rPr>
        <w:t>d</w:t>
      </w:r>
      <w:r>
        <w:rPr>
          <w:b/>
          <w:i/>
          <w:spacing w:val="1"/>
          <w:sz w:val="28"/>
          <w:szCs w:val="28"/>
        </w:rPr>
        <w:t>a</w:t>
      </w:r>
      <w:r>
        <w:rPr>
          <w:b/>
          <w:i/>
          <w:spacing w:val="-1"/>
          <w:sz w:val="28"/>
          <w:szCs w:val="28"/>
        </w:rPr>
        <w:t>r</w:t>
      </w:r>
      <w:r>
        <w:rPr>
          <w:b/>
          <w:i/>
          <w:sz w:val="28"/>
          <w:szCs w:val="28"/>
        </w:rPr>
        <w:t>d</w:t>
      </w:r>
      <w:r>
        <w:rPr>
          <w:b/>
          <w:i/>
          <w:spacing w:val="2"/>
          <w:sz w:val="28"/>
          <w:szCs w:val="28"/>
        </w:rPr>
        <w:t xml:space="preserve"> </w:t>
      </w:r>
      <w:r>
        <w:rPr>
          <w:b/>
          <w:i/>
          <w:sz w:val="28"/>
          <w:szCs w:val="28"/>
        </w:rPr>
        <w:t>B</w:t>
      </w:r>
      <w:r>
        <w:rPr>
          <w:b/>
          <w:i/>
          <w:spacing w:val="-1"/>
          <w:sz w:val="28"/>
          <w:szCs w:val="28"/>
        </w:rPr>
        <w:t>id</w:t>
      </w:r>
      <w:r>
        <w:rPr>
          <w:b/>
          <w:i/>
          <w:spacing w:val="1"/>
          <w:sz w:val="28"/>
          <w:szCs w:val="28"/>
        </w:rPr>
        <w:t>d</w:t>
      </w:r>
      <w:r>
        <w:rPr>
          <w:b/>
          <w:i/>
          <w:spacing w:val="-1"/>
          <w:sz w:val="28"/>
          <w:szCs w:val="28"/>
        </w:rPr>
        <w:t>i</w:t>
      </w:r>
      <w:r>
        <w:rPr>
          <w:b/>
          <w:i/>
          <w:sz w:val="28"/>
          <w:szCs w:val="28"/>
        </w:rPr>
        <w:t>ng</w:t>
      </w:r>
      <w:r>
        <w:rPr>
          <w:b/>
          <w:i/>
          <w:spacing w:val="2"/>
          <w:sz w:val="28"/>
          <w:szCs w:val="28"/>
        </w:rPr>
        <w:t xml:space="preserve"> </w:t>
      </w:r>
      <w:r>
        <w:rPr>
          <w:b/>
          <w:i/>
          <w:spacing w:val="-4"/>
          <w:sz w:val="28"/>
          <w:szCs w:val="28"/>
        </w:rPr>
        <w:t>D</w:t>
      </w:r>
      <w:r>
        <w:rPr>
          <w:b/>
          <w:i/>
          <w:spacing w:val="1"/>
          <w:sz w:val="28"/>
          <w:szCs w:val="28"/>
        </w:rPr>
        <w:t>o</w:t>
      </w:r>
      <w:r>
        <w:rPr>
          <w:b/>
          <w:i/>
          <w:sz w:val="28"/>
          <w:szCs w:val="28"/>
        </w:rPr>
        <w:t>c</w:t>
      </w:r>
      <w:r>
        <w:rPr>
          <w:b/>
          <w:i/>
          <w:spacing w:val="-5"/>
          <w:sz w:val="28"/>
          <w:szCs w:val="28"/>
        </w:rPr>
        <w:t>u</w:t>
      </w:r>
      <w:r>
        <w:rPr>
          <w:b/>
          <w:i/>
          <w:spacing w:val="4"/>
          <w:sz w:val="28"/>
          <w:szCs w:val="28"/>
        </w:rPr>
        <w:t>m</w:t>
      </w:r>
      <w:r>
        <w:rPr>
          <w:b/>
          <w:i/>
          <w:spacing w:val="-2"/>
          <w:sz w:val="28"/>
          <w:szCs w:val="28"/>
        </w:rPr>
        <w:t>e</w:t>
      </w:r>
      <w:r>
        <w:rPr>
          <w:b/>
          <w:i/>
          <w:sz w:val="28"/>
          <w:szCs w:val="28"/>
        </w:rPr>
        <w:t>nt</w:t>
      </w:r>
      <w:r>
        <w:rPr>
          <w:b/>
          <w:i/>
          <w:spacing w:val="6"/>
          <w:sz w:val="28"/>
          <w:szCs w:val="28"/>
        </w:rPr>
        <w:t xml:space="preserve"> </w:t>
      </w:r>
      <w:r>
        <w:rPr>
          <w:spacing w:val="-1"/>
          <w:sz w:val="28"/>
          <w:szCs w:val="28"/>
        </w:rPr>
        <w:t>i</w:t>
      </w:r>
      <w:r>
        <w:rPr>
          <w:sz w:val="28"/>
          <w:szCs w:val="28"/>
        </w:rPr>
        <w:t>s</w:t>
      </w:r>
      <w:r>
        <w:rPr>
          <w:spacing w:val="2"/>
          <w:sz w:val="28"/>
          <w:szCs w:val="28"/>
        </w:rPr>
        <w:t xml:space="preserve"> </w:t>
      </w:r>
      <w:r>
        <w:rPr>
          <w:spacing w:val="-1"/>
          <w:sz w:val="28"/>
          <w:szCs w:val="28"/>
        </w:rPr>
        <w:t>in</w:t>
      </w:r>
      <w:r>
        <w:rPr>
          <w:spacing w:val="1"/>
          <w:sz w:val="28"/>
          <w:szCs w:val="28"/>
        </w:rPr>
        <w:t>t</w:t>
      </w:r>
      <w:r>
        <w:rPr>
          <w:sz w:val="28"/>
          <w:szCs w:val="28"/>
        </w:rPr>
        <w:t>e</w:t>
      </w:r>
      <w:r>
        <w:rPr>
          <w:spacing w:val="-1"/>
          <w:sz w:val="28"/>
          <w:szCs w:val="28"/>
        </w:rPr>
        <w:t>n</w:t>
      </w:r>
      <w:r>
        <w:rPr>
          <w:spacing w:val="1"/>
          <w:sz w:val="28"/>
          <w:szCs w:val="28"/>
        </w:rPr>
        <w:t>d</w:t>
      </w:r>
      <w:r>
        <w:rPr>
          <w:spacing w:val="-2"/>
          <w:sz w:val="28"/>
          <w:szCs w:val="28"/>
        </w:rPr>
        <w:t>e</w:t>
      </w:r>
      <w:r>
        <w:rPr>
          <w:sz w:val="28"/>
          <w:szCs w:val="28"/>
        </w:rPr>
        <w:t>d as</w:t>
      </w:r>
      <w:r>
        <w:rPr>
          <w:spacing w:val="2"/>
          <w:sz w:val="28"/>
          <w:szCs w:val="28"/>
        </w:rPr>
        <w:t xml:space="preserve"> </w:t>
      </w:r>
      <w:r>
        <w:rPr>
          <w:sz w:val="28"/>
          <w:szCs w:val="28"/>
        </w:rPr>
        <w:t>a</w:t>
      </w:r>
      <w:r>
        <w:rPr>
          <w:spacing w:val="4"/>
          <w:sz w:val="28"/>
          <w:szCs w:val="28"/>
        </w:rPr>
        <w:t xml:space="preserve"> </w:t>
      </w:r>
      <w:r>
        <w:rPr>
          <w:spacing w:val="-5"/>
          <w:sz w:val="28"/>
          <w:szCs w:val="28"/>
        </w:rPr>
        <w:t>m</w:t>
      </w:r>
      <w:r>
        <w:rPr>
          <w:spacing w:val="1"/>
          <w:sz w:val="28"/>
          <w:szCs w:val="28"/>
        </w:rPr>
        <w:t>od</w:t>
      </w:r>
      <w:r>
        <w:rPr>
          <w:sz w:val="28"/>
          <w:szCs w:val="28"/>
        </w:rPr>
        <w:t>el</w:t>
      </w:r>
      <w:r>
        <w:rPr>
          <w:spacing w:val="2"/>
          <w:sz w:val="28"/>
          <w:szCs w:val="28"/>
        </w:rPr>
        <w:t xml:space="preserve"> </w:t>
      </w:r>
      <w:r>
        <w:rPr>
          <w:spacing w:val="-2"/>
          <w:sz w:val="28"/>
          <w:szCs w:val="28"/>
        </w:rPr>
        <w:t>f</w:t>
      </w:r>
      <w:r>
        <w:rPr>
          <w:spacing w:val="1"/>
          <w:sz w:val="28"/>
          <w:szCs w:val="28"/>
        </w:rPr>
        <w:t>o</w:t>
      </w:r>
      <w:r>
        <w:rPr>
          <w:sz w:val="28"/>
          <w:szCs w:val="28"/>
        </w:rPr>
        <w:t>r</w:t>
      </w:r>
      <w:r>
        <w:rPr>
          <w:spacing w:val="5"/>
          <w:sz w:val="28"/>
          <w:szCs w:val="28"/>
        </w:rPr>
        <w:t xml:space="preserve"> </w:t>
      </w:r>
      <w:r>
        <w:rPr>
          <w:spacing w:val="-2"/>
          <w:sz w:val="28"/>
          <w:szCs w:val="28"/>
        </w:rPr>
        <w:t>a</w:t>
      </w:r>
      <w:r>
        <w:rPr>
          <w:spacing w:val="-1"/>
          <w:sz w:val="28"/>
          <w:szCs w:val="28"/>
        </w:rPr>
        <w:t>d</w:t>
      </w:r>
      <w:r>
        <w:rPr>
          <w:spacing w:val="-3"/>
          <w:sz w:val="28"/>
          <w:szCs w:val="28"/>
        </w:rPr>
        <w:t>m</w:t>
      </w:r>
      <w:r>
        <w:rPr>
          <w:sz w:val="28"/>
          <w:szCs w:val="28"/>
        </w:rPr>
        <w:t>ea</w:t>
      </w:r>
      <w:r>
        <w:rPr>
          <w:spacing w:val="1"/>
          <w:sz w:val="28"/>
          <w:szCs w:val="28"/>
        </w:rPr>
        <w:t>su</w:t>
      </w:r>
      <w:r>
        <w:rPr>
          <w:sz w:val="28"/>
          <w:szCs w:val="28"/>
        </w:rPr>
        <w:t>re</w:t>
      </w:r>
      <w:r>
        <w:rPr>
          <w:spacing w:val="-5"/>
          <w:sz w:val="28"/>
          <w:szCs w:val="28"/>
        </w:rPr>
        <w:t>m</w:t>
      </w:r>
      <w:r>
        <w:rPr>
          <w:sz w:val="28"/>
          <w:szCs w:val="28"/>
        </w:rPr>
        <w:t>e</w:t>
      </w:r>
      <w:r>
        <w:rPr>
          <w:spacing w:val="1"/>
          <w:sz w:val="28"/>
          <w:szCs w:val="28"/>
        </w:rPr>
        <w:t>n</w:t>
      </w:r>
      <w:r>
        <w:rPr>
          <w:sz w:val="28"/>
          <w:szCs w:val="28"/>
        </w:rPr>
        <w:t>ts (Perc</w:t>
      </w:r>
      <w:r>
        <w:rPr>
          <w:spacing w:val="-2"/>
          <w:sz w:val="28"/>
          <w:szCs w:val="28"/>
        </w:rPr>
        <w:t>e</w:t>
      </w:r>
      <w:r>
        <w:rPr>
          <w:spacing w:val="1"/>
          <w:sz w:val="28"/>
          <w:szCs w:val="28"/>
        </w:rPr>
        <w:t>n</w:t>
      </w:r>
      <w:r>
        <w:rPr>
          <w:spacing w:val="-1"/>
          <w:sz w:val="28"/>
          <w:szCs w:val="28"/>
        </w:rPr>
        <w:t>t</w:t>
      </w:r>
      <w:r>
        <w:rPr>
          <w:sz w:val="28"/>
          <w:szCs w:val="28"/>
        </w:rPr>
        <w:t>a</w:t>
      </w:r>
      <w:r>
        <w:rPr>
          <w:spacing w:val="1"/>
          <w:sz w:val="28"/>
          <w:szCs w:val="28"/>
        </w:rPr>
        <w:t>g</w:t>
      </w:r>
      <w:r>
        <w:rPr>
          <w:sz w:val="28"/>
          <w:szCs w:val="28"/>
        </w:rPr>
        <w:t>e</w:t>
      </w:r>
      <w:r>
        <w:rPr>
          <w:spacing w:val="2"/>
          <w:sz w:val="28"/>
          <w:szCs w:val="28"/>
        </w:rPr>
        <w:t xml:space="preserve"> </w:t>
      </w:r>
      <w:r>
        <w:rPr>
          <w:spacing w:val="-3"/>
          <w:sz w:val="28"/>
          <w:szCs w:val="28"/>
        </w:rPr>
        <w:t>R</w:t>
      </w:r>
      <w:r>
        <w:rPr>
          <w:sz w:val="28"/>
          <w:szCs w:val="28"/>
        </w:rPr>
        <w:t>a</w:t>
      </w:r>
      <w:r>
        <w:rPr>
          <w:spacing w:val="1"/>
          <w:sz w:val="28"/>
          <w:szCs w:val="28"/>
        </w:rPr>
        <w:t>t</w:t>
      </w:r>
      <w:r>
        <w:rPr>
          <w:spacing w:val="-2"/>
          <w:sz w:val="28"/>
          <w:szCs w:val="28"/>
        </w:rPr>
        <w:t>e</w:t>
      </w:r>
      <w:r>
        <w:rPr>
          <w:sz w:val="28"/>
          <w:szCs w:val="28"/>
        </w:rPr>
        <w:t>/</w:t>
      </w:r>
      <w:r>
        <w:rPr>
          <w:spacing w:val="1"/>
          <w:sz w:val="28"/>
          <w:szCs w:val="28"/>
        </w:rPr>
        <w:t>u</w:t>
      </w:r>
      <w:r>
        <w:rPr>
          <w:spacing w:val="-1"/>
          <w:sz w:val="28"/>
          <w:szCs w:val="28"/>
        </w:rPr>
        <w:t>ni</w:t>
      </w:r>
      <w:r>
        <w:rPr>
          <w:sz w:val="28"/>
          <w:szCs w:val="28"/>
        </w:rPr>
        <w:t>t</w:t>
      </w:r>
      <w:r>
        <w:rPr>
          <w:spacing w:val="1"/>
          <w:sz w:val="28"/>
          <w:szCs w:val="28"/>
        </w:rPr>
        <w:t xml:space="preserve"> p</w:t>
      </w:r>
      <w:r>
        <w:rPr>
          <w:sz w:val="28"/>
          <w:szCs w:val="28"/>
        </w:rPr>
        <w:t>r</w:t>
      </w:r>
      <w:r>
        <w:rPr>
          <w:spacing w:val="-1"/>
          <w:sz w:val="28"/>
          <w:szCs w:val="28"/>
        </w:rPr>
        <w:t>i</w:t>
      </w:r>
      <w:r>
        <w:rPr>
          <w:sz w:val="28"/>
          <w:szCs w:val="28"/>
        </w:rPr>
        <w:t>ce</w:t>
      </w:r>
      <w:r>
        <w:rPr>
          <w:spacing w:val="4"/>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pacing w:val="-1"/>
          <w:sz w:val="28"/>
          <w:szCs w:val="28"/>
        </w:rPr>
        <w:t>u</w:t>
      </w:r>
      <w:r>
        <w:rPr>
          <w:spacing w:val="1"/>
          <w:sz w:val="28"/>
          <w:szCs w:val="28"/>
        </w:rPr>
        <w:t>n</w:t>
      </w:r>
      <w:r>
        <w:rPr>
          <w:spacing w:val="-1"/>
          <w:sz w:val="28"/>
          <w:szCs w:val="28"/>
        </w:rPr>
        <w:t>i</w:t>
      </w:r>
      <w:r>
        <w:rPr>
          <w:sz w:val="28"/>
          <w:szCs w:val="28"/>
        </w:rPr>
        <w:t>t</w:t>
      </w:r>
      <w:r>
        <w:rPr>
          <w:spacing w:val="3"/>
          <w:sz w:val="28"/>
          <w:szCs w:val="28"/>
        </w:rPr>
        <w:t xml:space="preserve"> </w:t>
      </w:r>
      <w:r>
        <w:rPr>
          <w:sz w:val="28"/>
          <w:szCs w:val="28"/>
        </w:rPr>
        <w:t>r</w:t>
      </w:r>
      <w:r>
        <w:rPr>
          <w:spacing w:val="-2"/>
          <w:sz w:val="28"/>
          <w:szCs w:val="28"/>
        </w:rPr>
        <w:t>a</w:t>
      </w:r>
      <w:r>
        <w:rPr>
          <w:spacing w:val="1"/>
          <w:sz w:val="28"/>
          <w:szCs w:val="28"/>
        </w:rPr>
        <w:t>t</w:t>
      </w:r>
      <w:r>
        <w:rPr>
          <w:spacing w:val="-2"/>
          <w:sz w:val="28"/>
          <w:szCs w:val="28"/>
        </w:rPr>
        <w:t>e</w:t>
      </w:r>
      <w:r>
        <w:rPr>
          <w:sz w:val="28"/>
          <w:szCs w:val="28"/>
        </w:rPr>
        <w:t>s</w:t>
      </w:r>
      <w:r>
        <w:rPr>
          <w:spacing w:val="3"/>
          <w:sz w:val="28"/>
          <w:szCs w:val="28"/>
        </w:rPr>
        <w:t xml:space="preserve"> </w:t>
      </w:r>
      <w:r>
        <w:rPr>
          <w:spacing w:val="-1"/>
          <w:sz w:val="28"/>
          <w:szCs w:val="28"/>
        </w:rPr>
        <w:t>i</w:t>
      </w:r>
      <w:r>
        <w:rPr>
          <w:sz w:val="28"/>
          <w:szCs w:val="28"/>
        </w:rPr>
        <w:t>n</w:t>
      </w:r>
      <w:r>
        <w:rPr>
          <w:spacing w:val="3"/>
          <w:sz w:val="28"/>
          <w:szCs w:val="28"/>
        </w:rPr>
        <w:t xml:space="preserve"> </w:t>
      </w:r>
      <w:r>
        <w:rPr>
          <w:sz w:val="28"/>
          <w:szCs w:val="28"/>
        </w:rPr>
        <w:t>a</w:t>
      </w:r>
      <w:r>
        <w:rPr>
          <w:spacing w:val="2"/>
          <w:sz w:val="28"/>
          <w:szCs w:val="28"/>
        </w:rPr>
        <w:t xml:space="preserve"> B</w:t>
      </w:r>
      <w:r>
        <w:rPr>
          <w:spacing w:val="-1"/>
          <w:sz w:val="28"/>
          <w:szCs w:val="28"/>
        </w:rPr>
        <w:t>il</w:t>
      </w:r>
      <w:r>
        <w:rPr>
          <w:sz w:val="28"/>
          <w:szCs w:val="28"/>
        </w:rPr>
        <w:t>l</w:t>
      </w:r>
      <w:r>
        <w:rPr>
          <w:spacing w:val="3"/>
          <w:sz w:val="28"/>
          <w:szCs w:val="28"/>
        </w:rPr>
        <w:t xml:space="preserve"> </w:t>
      </w:r>
      <w:r>
        <w:rPr>
          <w:spacing w:val="1"/>
          <w:sz w:val="28"/>
          <w:szCs w:val="28"/>
        </w:rPr>
        <w:t>o</w:t>
      </w:r>
      <w:r>
        <w:rPr>
          <w:sz w:val="28"/>
          <w:szCs w:val="28"/>
        </w:rPr>
        <w:t>f</w:t>
      </w:r>
      <w:r>
        <w:rPr>
          <w:spacing w:val="3"/>
          <w:sz w:val="28"/>
          <w:szCs w:val="28"/>
        </w:rPr>
        <w:t xml:space="preserve"> </w:t>
      </w:r>
      <w:r>
        <w:rPr>
          <w:spacing w:val="-4"/>
          <w:sz w:val="28"/>
          <w:szCs w:val="28"/>
        </w:rPr>
        <w:t>Q</w:t>
      </w:r>
      <w:r>
        <w:rPr>
          <w:spacing w:val="1"/>
          <w:sz w:val="28"/>
          <w:szCs w:val="28"/>
        </w:rPr>
        <w:t>u</w:t>
      </w:r>
      <w:r>
        <w:rPr>
          <w:sz w:val="28"/>
          <w:szCs w:val="28"/>
        </w:rPr>
        <w:t>a</w:t>
      </w:r>
      <w:r>
        <w:rPr>
          <w:spacing w:val="-1"/>
          <w:sz w:val="28"/>
          <w:szCs w:val="28"/>
        </w:rPr>
        <w:t>nt</w:t>
      </w:r>
      <w:r>
        <w:rPr>
          <w:spacing w:val="1"/>
          <w:sz w:val="28"/>
          <w:szCs w:val="28"/>
        </w:rPr>
        <w:t>i</w:t>
      </w:r>
      <w:r>
        <w:rPr>
          <w:spacing w:val="-1"/>
          <w:sz w:val="28"/>
          <w:szCs w:val="28"/>
        </w:rPr>
        <w:t>t</w:t>
      </w:r>
      <w:r>
        <w:rPr>
          <w:spacing w:val="1"/>
          <w:sz w:val="28"/>
          <w:szCs w:val="28"/>
        </w:rPr>
        <w:t>i</w:t>
      </w:r>
      <w:r>
        <w:rPr>
          <w:spacing w:val="-2"/>
          <w:sz w:val="28"/>
          <w:szCs w:val="28"/>
        </w:rPr>
        <w:t>e</w:t>
      </w:r>
      <w:r>
        <w:rPr>
          <w:spacing w:val="-1"/>
          <w:sz w:val="28"/>
          <w:szCs w:val="28"/>
        </w:rPr>
        <w:t>s</w:t>
      </w:r>
      <w:r>
        <w:rPr>
          <w:sz w:val="28"/>
          <w:szCs w:val="28"/>
        </w:rPr>
        <w:t>)</w:t>
      </w:r>
      <w:r>
        <w:rPr>
          <w:spacing w:val="2"/>
          <w:sz w:val="28"/>
          <w:szCs w:val="28"/>
        </w:rPr>
        <w:t xml:space="preserve"> </w:t>
      </w:r>
      <w:r>
        <w:rPr>
          <w:spacing w:val="1"/>
          <w:sz w:val="28"/>
          <w:szCs w:val="28"/>
        </w:rPr>
        <w:t>t</w:t>
      </w:r>
      <w:r>
        <w:rPr>
          <w:spacing w:val="-4"/>
          <w:sz w:val="28"/>
          <w:szCs w:val="28"/>
        </w:rPr>
        <w:t>y</w:t>
      </w:r>
      <w:r>
        <w:rPr>
          <w:spacing w:val="1"/>
          <w:sz w:val="28"/>
          <w:szCs w:val="28"/>
        </w:rPr>
        <w:t>p</w:t>
      </w:r>
      <w:r>
        <w:rPr>
          <w:sz w:val="28"/>
          <w:szCs w:val="28"/>
        </w:rPr>
        <w:t>es</w:t>
      </w:r>
      <w:r>
        <w:rPr>
          <w:spacing w:val="3"/>
          <w:sz w:val="28"/>
          <w:szCs w:val="28"/>
        </w:rPr>
        <w:t xml:space="preserve"> </w:t>
      </w:r>
      <w:r>
        <w:rPr>
          <w:spacing w:val="1"/>
          <w:sz w:val="28"/>
          <w:szCs w:val="28"/>
        </w:rPr>
        <w:t>o</w:t>
      </w:r>
      <w:r>
        <w:rPr>
          <w:sz w:val="28"/>
          <w:szCs w:val="28"/>
        </w:rPr>
        <w:t>f c</w:t>
      </w:r>
      <w:r>
        <w:rPr>
          <w:spacing w:val="-1"/>
          <w:sz w:val="28"/>
          <w:szCs w:val="28"/>
        </w:rPr>
        <w:t>o</w:t>
      </w:r>
      <w:r>
        <w:rPr>
          <w:spacing w:val="1"/>
          <w:sz w:val="28"/>
          <w:szCs w:val="28"/>
        </w:rPr>
        <w:t>n</w:t>
      </w:r>
      <w:r>
        <w:rPr>
          <w:spacing w:val="-1"/>
          <w:sz w:val="28"/>
          <w:szCs w:val="28"/>
        </w:rPr>
        <w:t>t</w:t>
      </w:r>
      <w:r>
        <w:rPr>
          <w:sz w:val="28"/>
          <w:szCs w:val="28"/>
        </w:rPr>
        <w:t>ra</w:t>
      </w:r>
      <w:r>
        <w:rPr>
          <w:spacing w:val="-2"/>
          <w:sz w:val="28"/>
          <w:szCs w:val="28"/>
        </w:rPr>
        <w:t>c</w:t>
      </w:r>
      <w:r>
        <w:rPr>
          <w:spacing w:val="5"/>
          <w:sz w:val="28"/>
          <w:szCs w:val="28"/>
        </w:rPr>
        <w:t>t</w:t>
      </w:r>
      <w:r>
        <w:rPr>
          <w:sz w:val="28"/>
          <w:szCs w:val="28"/>
        </w:rPr>
        <w:t xml:space="preserve">. </w:t>
      </w:r>
      <w:r>
        <w:rPr>
          <w:spacing w:val="-1"/>
          <w:sz w:val="28"/>
          <w:szCs w:val="28"/>
        </w:rPr>
        <w:t>T</w:t>
      </w:r>
      <w:r>
        <w:rPr>
          <w:spacing w:val="1"/>
          <w:sz w:val="28"/>
          <w:szCs w:val="28"/>
        </w:rPr>
        <w:t>h</w:t>
      </w:r>
      <w:r>
        <w:rPr>
          <w:sz w:val="28"/>
          <w:szCs w:val="28"/>
        </w:rPr>
        <w:t xml:space="preserve">e </w:t>
      </w:r>
      <w:r>
        <w:rPr>
          <w:spacing w:val="-5"/>
          <w:sz w:val="28"/>
          <w:szCs w:val="28"/>
        </w:rPr>
        <w:t>m</w:t>
      </w:r>
      <w:r>
        <w:rPr>
          <w:sz w:val="28"/>
          <w:szCs w:val="28"/>
        </w:rPr>
        <w:t>a</w:t>
      </w:r>
      <w:r>
        <w:rPr>
          <w:spacing w:val="1"/>
          <w:sz w:val="28"/>
          <w:szCs w:val="28"/>
        </w:rPr>
        <w:t>i</w:t>
      </w:r>
      <w:r>
        <w:rPr>
          <w:sz w:val="28"/>
          <w:szCs w:val="28"/>
        </w:rPr>
        <w:t>n</w:t>
      </w:r>
      <w:r>
        <w:rPr>
          <w:spacing w:val="1"/>
          <w:sz w:val="28"/>
          <w:szCs w:val="28"/>
        </w:rPr>
        <w:t xml:space="preserve"> </w:t>
      </w:r>
      <w:r>
        <w:rPr>
          <w:sz w:val="28"/>
          <w:szCs w:val="28"/>
        </w:rPr>
        <w:t>text re</w:t>
      </w:r>
      <w:r>
        <w:rPr>
          <w:spacing w:val="-2"/>
          <w:sz w:val="28"/>
          <w:szCs w:val="28"/>
        </w:rPr>
        <w:t>f</w:t>
      </w:r>
      <w:r>
        <w:rPr>
          <w:sz w:val="28"/>
          <w:szCs w:val="28"/>
        </w:rPr>
        <w:t>ers</w:t>
      </w:r>
      <w:r>
        <w:rPr>
          <w:spacing w:val="-2"/>
          <w:sz w:val="28"/>
          <w:szCs w:val="28"/>
        </w:rPr>
        <w:t xml:space="preserve"> </w:t>
      </w:r>
      <w:r>
        <w:rPr>
          <w:spacing w:val="-1"/>
          <w:sz w:val="28"/>
          <w:szCs w:val="28"/>
        </w:rPr>
        <w:t>t</w:t>
      </w:r>
      <w:r>
        <w:rPr>
          <w:sz w:val="28"/>
          <w:szCs w:val="28"/>
        </w:rPr>
        <w:t>o</w:t>
      </w:r>
      <w:r>
        <w:rPr>
          <w:spacing w:val="1"/>
          <w:sz w:val="28"/>
          <w:szCs w:val="28"/>
        </w:rPr>
        <w:t xml:space="preserve"> </w:t>
      </w:r>
      <w:r>
        <w:rPr>
          <w:sz w:val="28"/>
          <w:szCs w:val="28"/>
        </w:rPr>
        <w:t>ad</w:t>
      </w:r>
      <w:r>
        <w:rPr>
          <w:spacing w:val="-4"/>
          <w:sz w:val="28"/>
          <w:szCs w:val="28"/>
        </w:rPr>
        <w:t>m</w:t>
      </w:r>
      <w:r>
        <w:rPr>
          <w:sz w:val="28"/>
          <w:szCs w:val="28"/>
        </w:rPr>
        <w:t>ea</w:t>
      </w:r>
      <w:r>
        <w:rPr>
          <w:spacing w:val="1"/>
          <w:sz w:val="28"/>
          <w:szCs w:val="28"/>
        </w:rPr>
        <w:t>su</w:t>
      </w:r>
      <w:r>
        <w:rPr>
          <w:spacing w:val="-2"/>
          <w:sz w:val="28"/>
          <w:szCs w:val="28"/>
        </w:rPr>
        <w:t>r</w:t>
      </w:r>
      <w:r>
        <w:rPr>
          <w:sz w:val="28"/>
          <w:szCs w:val="28"/>
        </w:rPr>
        <w:t>e</w:t>
      </w:r>
      <w:r>
        <w:rPr>
          <w:spacing w:val="-5"/>
          <w:sz w:val="28"/>
          <w:szCs w:val="28"/>
        </w:rPr>
        <w:t>m</w:t>
      </w:r>
      <w:r>
        <w:rPr>
          <w:sz w:val="28"/>
          <w:szCs w:val="28"/>
        </w:rPr>
        <w:t>e</w:t>
      </w:r>
      <w:r>
        <w:rPr>
          <w:spacing w:val="1"/>
          <w:sz w:val="28"/>
          <w:szCs w:val="28"/>
        </w:rPr>
        <w:t>n</w:t>
      </w:r>
      <w:r>
        <w:rPr>
          <w:spacing w:val="4"/>
          <w:sz w:val="28"/>
          <w:szCs w:val="28"/>
        </w:rPr>
        <w:t>t</w:t>
      </w:r>
      <w:r>
        <w:rPr>
          <w:sz w:val="28"/>
          <w:szCs w:val="28"/>
        </w:rPr>
        <w:t>s</w:t>
      </w:r>
      <w:r>
        <w:rPr>
          <w:spacing w:val="1"/>
          <w:sz w:val="28"/>
          <w:szCs w:val="28"/>
        </w:rPr>
        <w:t xml:space="preserve"> </w:t>
      </w:r>
      <w:r>
        <w:rPr>
          <w:spacing w:val="-2"/>
          <w:sz w:val="28"/>
          <w:szCs w:val="28"/>
        </w:rPr>
        <w:t>c</w:t>
      </w:r>
      <w:r>
        <w:rPr>
          <w:spacing w:val="-1"/>
          <w:sz w:val="28"/>
          <w:szCs w:val="28"/>
        </w:rPr>
        <w:t>o</w:t>
      </w:r>
      <w:r>
        <w:rPr>
          <w:spacing w:val="1"/>
          <w:sz w:val="28"/>
          <w:szCs w:val="28"/>
        </w:rPr>
        <w:t>nt</w:t>
      </w:r>
      <w:r>
        <w:rPr>
          <w:spacing w:val="-2"/>
          <w:sz w:val="28"/>
          <w:szCs w:val="28"/>
        </w:rPr>
        <w:t>r</w:t>
      </w:r>
      <w:r>
        <w:rPr>
          <w:sz w:val="28"/>
          <w:szCs w:val="28"/>
        </w:rPr>
        <w:t>ac</w:t>
      </w:r>
      <w:r>
        <w:rPr>
          <w:spacing w:val="-1"/>
          <w:sz w:val="28"/>
          <w:szCs w:val="28"/>
        </w:rPr>
        <w:t>t</w:t>
      </w:r>
      <w:r>
        <w:rPr>
          <w:spacing w:val="1"/>
          <w:sz w:val="28"/>
          <w:szCs w:val="28"/>
        </w:rPr>
        <w:t>s</w:t>
      </w:r>
      <w:r>
        <w:rPr>
          <w:sz w:val="28"/>
          <w:szCs w:val="28"/>
        </w:rPr>
        <w:t>.</w:t>
      </w:r>
    </w:p>
    <w:p w:rsidR="003C0939" w:rsidRDefault="003C0939" w:rsidP="003C0939">
      <w:pPr>
        <w:spacing w:before="28" w:line="320" w:lineRule="exact"/>
        <w:ind w:left="100" w:right="69" w:firstLine="720"/>
        <w:jc w:val="both"/>
        <w:rPr>
          <w:sz w:val="28"/>
          <w:szCs w:val="28"/>
        </w:rPr>
        <w:sectPr w:rsidR="003C0939">
          <w:pgSz w:w="12240" w:h="15840"/>
          <w:pgMar w:top="1480" w:right="1320" w:bottom="280" w:left="1340" w:header="720" w:footer="720" w:gutter="0"/>
          <w:cols w:space="720"/>
        </w:sectPr>
      </w:pPr>
    </w:p>
    <w:p w:rsidR="00A7336F" w:rsidRDefault="00A7336F" w:rsidP="003C0939">
      <w:pPr>
        <w:ind w:right="78"/>
        <w:jc w:val="both"/>
        <w:rPr>
          <w:sz w:val="24"/>
          <w:szCs w:val="24"/>
        </w:rPr>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before="18" w:line="260" w:lineRule="exact"/>
        <w:rPr>
          <w:sz w:val="26"/>
          <w:szCs w:val="26"/>
        </w:rPr>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p w:rsidR="00A7336F" w:rsidRDefault="00A7336F" w:rsidP="00A7336F">
      <w:pPr>
        <w:spacing w:line="200" w:lineRule="exact"/>
      </w:pPr>
    </w:p>
    <w:sectPr w:rsidR="00A7336F" w:rsidSect="00A71151">
      <w:headerReference w:type="default" r:id="rId45"/>
      <w:pgSz w:w="12240" w:h="15840"/>
      <w:pgMar w:top="1160" w:right="1320" w:bottom="280" w:left="1680" w:header="742" w:footer="0" w:gutter="0"/>
      <w:pgNumType w:start="3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D0E" w:rsidRDefault="001D4D0E">
      <w:r>
        <w:separator/>
      </w:r>
    </w:p>
  </w:endnote>
  <w:endnote w:type="continuationSeparator" w:id="0">
    <w:p w:rsidR="001D4D0E" w:rsidRDefault="001D4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Gisha">
    <w:altName w:val="Lucida Sans Unicode"/>
    <w:charset w:val="00"/>
    <w:family w:val="swiss"/>
    <w:pitch w:val="variable"/>
    <w:sig w:usb0="80000807" w:usb1="40000042"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D0E" w:rsidRDefault="001D4D0E">
      <w:r>
        <w:separator/>
      </w:r>
    </w:p>
  </w:footnote>
  <w:footnote w:type="continuationSeparator" w:id="0">
    <w:p w:rsidR="001D4D0E" w:rsidRDefault="001D4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20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32" o:spid="_x0000_s4126" type="#_x0000_t202" style="position:absolute;margin-left:89pt;margin-top:36.1pt;width:452.95pt;height:12pt;z-index:-2717;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GirwIAAKs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" filled="f" stroked="f">
          <v:textbox inset="0,0,0,0">
            <w:txbxContent>
              <w:p w:rsidR="00A7336F" w:rsidRDefault="009940CD">
                <w:pPr>
                  <w:spacing w:line="220" w:lineRule="exact"/>
                  <w:ind w:left="20"/>
                </w:pPr>
                <w:r>
                  <w:fldChar w:fldCharType="begin"/>
                </w:r>
                <w:r w:rsidR="00A7336F">
                  <w:rPr>
                    <w:u w:val="single" w:color="000000"/>
                  </w:rPr>
                  <w:instrText xml:space="preserve"> PAGE </w:instrText>
                </w:r>
                <w:r>
                  <w:fldChar w:fldCharType="separate"/>
                </w:r>
                <w:r w:rsidR="00D74B2A">
                  <w:rPr>
                    <w:noProof/>
                    <w:u w:val="single" w:color="000000"/>
                  </w:rPr>
                  <w:t>3</w:t>
                </w:r>
                <w:r>
                  <w:fldChar w:fldCharType="end"/>
                </w:r>
              </w:p>
            </w:txbxContent>
          </v:textbox>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18" o:spid="_x0000_s4112" type="#_x0000_t202" style="position:absolute;margin-left:89pt;margin-top:36.1pt;width:452.95pt;height:12pt;z-index:-270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" filled="f" stroked="f">
          <v:textbox inset="0,0,0,0">
            <w:txbxContent>
              <w:p w:rsidR="00A7336F" w:rsidRDefault="009940CD">
                <w:pPr>
                  <w:spacing w:line="220" w:lineRule="exact"/>
                  <w:ind w:left="20"/>
                </w:pPr>
                <w:r>
                  <w:fldChar w:fldCharType="begin"/>
                </w:r>
                <w:r w:rsidR="00A7336F">
                  <w:rPr>
                    <w:u w:val="single" w:color="000000"/>
                  </w:rPr>
                  <w:instrText xml:space="preserve"> PAGE </w:instrText>
                </w:r>
                <w:r>
                  <w:fldChar w:fldCharType="separate"/>
                </w:r>
                <w:r w:rsidR="00D74B2A">
                  <w:rPr>
                    <w:noProof/>
                    <w:u w:val="single" w:color="000000"/>
                  </w:rPr>
                  <w:t>1</w:t>
                </w:r>
                <w:r>
                  <w:fldChar w:fldCharType="end"/>
                </w:r>
              </w:p>
            </w:txbxContent>
          </v:textbox>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15" o:spid="_x0000_s4111" type="#_x0000_t202" style="position:absolute;margin-left:89pt;margin-top:36.1pt;width:452.95pt;height:12pt;z-index:-2703;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" filled="f" stroked="f">
          <v:textbox inset="0,0,0,0">
            <w:txbxContent>
              <w:p w:rsidR="00A7336F" w:rsidRDefault="009940CD">
                <w:pPr>
                  <w:spacing w:line="220" w:lineRule="exact"/>
                  <w:ind w:left="20"/>
                </w:pPr>
                <w:r>
                  <w:fldChar w:fldCharType="begin"/>
                </w:r>
                <w:r w:rsidR="00A7336F">
                  <w:rPr>
                    <w:u w:val="single" w:color="000000"/>
                  </w:rPr>
                  <w:instrText xml:space="preserve"> PAGE </w:instrText>
                </w:r>
                <w:r>
                  <w:fldChar w:fldCharType="separate"/>
                </w:r>
                <w:r w:rsidR="00D74B2A">
                  <w:rPr>
                    <w:noProof/>
                    <w:u w:val="single" w:color="000000"/>
                  </w:rPr>
                  <w:t>4</w:t>
                </w:r>
                <w:r>
                  <w:fldChar w:fldCharType="end"/>
                </w:r>
              </w:p>
            </w:txbxContent>
          </v:textbox>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14" o:spid="_x0000_s4110" type="#_x0000_t202" style="position:absolute;margin-left:89pt;margin-top:36.1pt;width:453.05pt;height:12pt;z-index:-270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" filled="f" stroked="f">
          <v:textbox inset="0,0,0,0">
            <w:txbxContent>
              <w:p w:rsidR="00A7336F" w:rsidRDefault="00A7336F">
                <w:pPr>
                  <w:spacing w:line="220" w:lineRule="exact"/>
                  <w:ind w:left="20"/>
                </w:pPr>
                <w:r>
                  <w:rPr>
                    <w:u w:val="single" w:color="000000"/>
                  </w:rPr>
                  <w:t xml:space="preserve">Part </w:t>
                </w:r>
                <w:r>
                  <w:rPr>
                    <w:spacing w:val="-1"/>
                    <w:u w:val="single" w:color="000000"/>
                  </w:rPr>
                  <w:t>T</w:t>
                </w:r>
                <w:r>
                  <w:rPr>
                    <w:u w:val="single" w:color="000000"/>
                  </w:rPr>
                  <w:t xml:space="preserve">wo - </w:t>
                </w:r>
                <w:proofErr w:type="spellStart"/>
                <w:r>
                  <w:rPr>
                    <w:u w:val="single" w:color="000000"/>
                  </w:rPr>
                  <w:t>Se</w:t>
                </w:r>
                <w:r>
                  <w:rPr>
                    <w:spacing w:val="-1"/>
                    <w:u w:val="single" w:color="000000"/>
                  </w:rPr>
                  <w:t>c</w:t>
                </w:r>
                <w:r>
                  <w:rPr>
                    <w:u w:val="single" w:color="000000"/>
                  </w:rPr>
                  <w:t>tionII</w:t>
                </w:r>
                <w:proofErr w:type="spellEnd"/>
                <w:r>
                  <w:rPr>
                    <w:u w:val="single" w:color="000000"/>
                  </w:rPr>
                  <w:t>.  Bid D</w:t>
                </w:r>
                <w:r>
                  <w:rPr>
                    <w:spacing w:val="-1"/>
                    <w:u w:val="single" w:color="000000"/>
                  </w:rPr>
                  <w:t>a</w:t>
                </w:r>
                <w:r>
                  <w:rPr>
                    <w:u w:val="single" w:color="000000"/>
                  </w:rPr>
                  <w:t xml:space="preserve">ta Sheet                                                                                                                   </w:t>
                </w:r>
                <w:r w:rsidR="009940CD">
                  <w:fldChar w:fldCharType="begin"/>
                </w:r>
                <w:r>
                  <w:rPr>
                    <w:u w:val="single" w:color="000000"/>
                  </w:rPr>
                  <w:instrText xml:space="preserve"> PAGE </w:instrText>
                </w:r>
                <w:r w:rsidR="009940CD">
                  <w:fldChar w:fldCharType="separate"/>
                </w:r>
                <w:r w:rsidR="00D74B2A">
                  <w:rPr>
                    <w:noProof/>
                    <w:u w:val="single" w:color="000000"/>
                  </w:rPr>
                  <w:t>7</w:t>
                </w:r>
                <w:r w:rsidR="009940CD">
                  <w:fldChar w:fldCharType="end"/>
                </w:r>
              </w:p>
            </w:txbxContent>
          </v:textbox>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13" o:spid="_x0000_s4109" type="#_x0000_t202" style="position:absolute;margin-left:89pt;margin-top:36.1pt;width:452.95pt;height:12pt;z-index:-270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" filled="f" stroked="f">
          <v:textbox inset="0,0,0,0">
            <w:txbxContent>
              <w:p w:rsidR="00A7336F" w:rsidRDefault="009940CD">
                <w:pPr>
                  <w:spacing w:line="220" w:lineRule="exact"/>
                  <w:ind w:left="20"/>
                </w:pPr>
                <w:r>
                  <w:fldChar w:fldCharType="begin"/>
                </w:r>
                <w:r w:rsidR="00A7336F">
                  <w:rPr>
                    <w:u w:val="single" w:color="000000"/>
                  </w:rPr>
                  <w:instrText xml:space="preserve"> PAGE </w:instrText>
                </w:r>
                <w:r>
                  <w:fldChar w:fldCharType="separate"/>
                </w:r>
                <w:r w:rsidR="00D74B2A">
                  <w:rPr>
                    <w:noProof/>
                    <w:u w:val="single" w:color="000000"/>
                  </w:rPr>
                  <w:t>10</w:t>
                </w:r>
                <w:r>
                  <w:fldChar w:fldCharType="end"/>
                </w:r>
              </w:p>
            </w:txbxContent>
          </v:textbox>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12" o:spid="_x0000_s4108" type="#_x0000_t202" style="position:absolute;margin-left:89pt;margin-top:36.1pt;width:453.05pt;height:12pt;z-index:-27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" filled="f" stroked="f">
          <v:textbox inset="0,0,0,0">
            <w:txbxContent>
              <w:p w:rsidR="00A7336F" w:rsidRDefault="00A7336F">
                <w:pPr>
                  <w:spacing w:line="220" w:lineRule="exact"/>
                  <w:ind w:left="20"/>
                </w:pPr>
                <w:r>
                  <w:rPr>
                    <w:u w:val="single" w:color="000000"/>
                  </w:rPr>
                  <w:t>Part</w:t>
                </w:r>
                <w:r>
                  <w:rPr>
                    <w:spacing w:val="-1"/>
                    <w:u w:val="single" w:color="000000"/>
                  </w:rPr>
                  <w:t xml:space="preserve"> T</w:t>
                </w:r>
                <w:r>
                  <w:rPr>
                    <w:u w:val="single" w:color="000000"/>
                  </w:rPr>
                  <w:t xml:space="preserve">wo - </w:t>
                </w:r>
                <w:proofErr w:type="spellStart"/>
                <w:r>
                  <w:rPr>
                    <w:u w:val="single" w:color="000000"/>
                  </w:rPr>
                  <w:t>Se</w:t>
                </w:r>
                <w:r>
                  <w:rPr>
                    <w:spacing w:val="-1"/>
                    <w:u w:val="single" w:color="000000"/>
                  </w:rPr>
                  <w:t>cti</w:t>
                </w:r>
                <w:r>
                  <w:rPr>
                    <w:u w:val="single" w:color="000000"/>
                  </w:rPr>
                  <w:t>onI</w:t>
                </w:r>
                <w:r>
                  <w:rPr>
                    <w:spacing w:val="-1"/>
                    <w:u w:val="single" w:color="000000"/>
                  </w:rPr>
                  <w:t>I</w:t>
                </w:r>
                <w:r>
                  <w:rPr>
                    <w:u w:val="single" w:color="000000"/>
                  </w:rPr>
                  <w:t>I.</w:t>
                </w:r>
                <w:r>
                  <w:rPr>
                    <w:spacing w:val="-1"/>
                    <w:u w:val="single" w:color="000000"/>
                  </w:rPr>
                  <w:t>S</w:t>
                </w:r>
                <w:r>
                  <w:rPr>
                    <w:spacing w:val="1"/>
                    <w:u w:val="single" w:color="000000"/>
                  </w:rPr>
                  <w:t>p</w:t>
                </w:r>
                <w:r>
                  <w:rPr>
                    <w:u w:val="single" w:color="000000"/>
                  </w:rPr>
                  <w:t>ec</w:t>
                </w:r>
                <w:r>
                  <w:rPr>
                    <w:spacing w:val="-1"/>
                    <w:u w:val="single" w:color="000000"/>
                  </w:rPr>
                  <w:t>i</w:t>
                </w:r>
                <w:r>
                  <w:rPr>
                    <w:u w:val="single" w:color="000000"/>
                  </w:rPr>
                  <w:t>al</w:t>
                </w:r>
                <w:proofErr w:type="spellEnd"/>
                <w:r>
                  <w:rPr>
                    <w:spacing w:val="-1"/>
                    <w:u w:val="single" w:color="000000"/>
                  </w:rPr>
                  <w:t xml:space="preserve"> C</w:t>
                </w:r>
                <w:r>
                  <w:rPr>
                    <w:spacing w:val="1"/>
                    <w:u w:val="single" w:color="000000"/>
                  </w:rPr>
                  <w:t>o</w:t>
                </w:r>
                <w:r>
                  <w:rPr>
                    <w:spacing w:val="-1"/>
                    <w:u w:val="single" w:color="000000"/>
                  </w:rPr>
                  <w:t>n</w:t>
                </w:r>
                <w:r>
                  <w:rPr>
                    <w:spacing w:val="1"/>
                    <w:u w:val="single" w:color="000000"/>
                  </w:rPr>
                  <w:t>d</w:t>
                </w:r>
                <w:r>
                  <w:rPr>
                    <w:spacing w:val="-1"/>
                    <w:u w:val="single" w:color="000000"/>
                  </w:rPr>
                  <w:t>iti</w:t>
                </w:r>
                <w:r>
                  <w:rPr>
                    <w:u w:val="single" w:color="000000"/>
                  </w:rPr>
                  <w:t>ons</w:t>
                </w:r>
                <w:r>
                  <w:rPr>
                    <w:spacing w:val="-1"/>
                    <w:u w:val="single" w:color="000000"/>
                  </w:rPr>
                  <w:t xml:space="preserve"> </w:t>
                </w:r>
                <w:proofErr w:type="spellStart"/>
                <w:r>
                  <w:rPr>
                    <w:spacing w:val="-1"/>
                    <w:u w:val="single" w:color="000000"/>
                  </w:rPr>
                  <w:t>o</w:t>
                </w:r>
                <w:r>
                  <w:rPr>
                    <w:u w:val="single" w:color="000000"/>
                  </w:rPr>
                  <w:t>f</w:t>
                </w:r>
                <w:r>
                  <w:rPr>
                    <w:spacing w:val="-1"/>
                    <w:u w:val="single" w:color="000000"/>
                  </w:rPr>
                  <w:t>Co</w:t>
                </w:r>
                <w:r>
                  <w:rPr>
                    <w:u w:val="single" w:color="000000"/>
                  </w:rPr>
                  <w:t>n</w:t>
                </w:r>
                <w:r>
                  <w:rPr>
                    <w:spacing w:val="-1"/>
                    <w:u w:val="single" w:color="000000"/>
                  </w:rPr>
                  <w:t>t</w:t>
                </w:r>
                <w:r>
                  <w:rPr>
                    <w:u w:val="single" w:color="000000"/>
                  </w:rPr>
                  <w:t>ract</w:t>
                </w:r>
                <w:proofErr w:type="spellEnd"/>
                <w:r>
                  <w:rPr>
                    <w:u w:val="single" w:color="000000"/>
                  </w:rPr>
                  <w:t xml:space="preserve">                                                                                       </w:t>
                </w:r>
                <w:r w:rsidR="009940CD">
                  <w:fldChar w:fldCharType="begin"/>
                </w:r>
                <w:r>
                  <w:rPr>
                    <w:u w:val="single" w:color="000000"/>
                  </w:rPr>
                  <w:instrText xml:space="preserve"> PAGE </w:instrText>
                </w:r>
                <w:r w:rsidR="009940CD">
                  <w:fldChar w:fldCharType="separate"/>
                </w:r>
                <w:r w:rsidR="00D74B2A">
                  <w:rPr>
                    <w:noProof/>
                    <w:u w:val="single" w:color="000000"/>
                  </w:rPr>
                  <w:t>10</w:t>
                </w:r>
                <w:r w:rsidR="009940CD">
                  <w:fldChar w:fldCharType="end"/>
                </w:r>
              </w:p>
            </w:txbxContent>
          </v:textbox>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11" o:spid="_x0000_s4107" type="#_x0000_t202" style="position:absolute;margin-left:89pt;margin-top:36.1pt;width:453pt;height:12pt;z-index:-2699;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" filled="f" stroked="f">
          <v:textbox inset="0,0,0,0">
            <w:txbxContent>
              <w:p w:rsidR="00A7336F" w:rsidRDefault="009940CD">
                <w:pPr>
                  <w:spacing w:line="220" w:lineRule="exact"/>
                  <w:ind w:left="20"/>
                </w:pPr>
                <w:r>
                  <w:fldChar w:fldCharType="begin"/>
                </w:r>
                <w:r w:rsidR="00A7336F">
                  <w:rPr>
                    <w:u w:val="single" w:color="000000"/>
                  </w:rPr>
                  <w:instrText xml:space="preserve"> PAGE </w:instrText>
                </w:r>
                <w:r>
                  <w:fldChar w:fldCharType="separate"/>
                </w:r>
                <w:r w:rsidR="00D74B2A">
                  <w:rPr>
                    <w:noProof/>
                    <w:u w:val="single" w:color="000000"/>
                  </w:rPr>
                  <w:t>16</w:t>
                </w:r>
                <w:r>
                  <w:fldChar w:fldCharType="end"/>
                </w:r>
              </w:p>
            </w:txbxContent>
          </v:textbox>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10" o:spid="_x0000_s4106" type="#_x0000_t202" style="position:absolute;margin-left:89pt;margin-top:36.1pt;width:453.05pt;height:12pt;z-index:-269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" filled="f" stroked="f">
          <v:textbox inset="0,0,0,0">
            <w:txbxContent>
              <w:p w:rsidR="00A7336F" w:rsidRDefault="00A7336F">
                <w:pPr>
                  <w:spacing w:line="220" w:lineRule="exact"/>
                  <w:ind w:left="20"/>
                </w:pPr>
                <w:proofErr w:type="gramStart"/>
                <w:r>
                  <w:rPr>
                    <w:u w:val="single" w:color="000000"/>
                  </w:rPr>
                  <w:t>Part</w:t>
                </w:r>
                <w:r>
                  <w:rPr>
                    <w:spacing w:val="-1"/>
                    <w:u w:val="single" w:color="000000"/>
                  </w:rPr>
                  <w:t xml:space="preserve"> T</w:t>
                </w:r>
                <w:r>
                  <w:rPr>
                    <w:u w:val="single" w:color="000000"/>
                  </w:rPr>
                  <w:t>wo-</w:t>
                </w:r>
                <w:proofErr w:type="spellStart"/>
                <w:r>
                  <w:rPr>
                    <w:u w:val="single" w:color="000000"/>
                  </w:rPr>
                  <w:t>Se</w:t>
                </w:r>
                <w:r>
                  <w:rPr>
                    <w:spacing w:val="-1"/>
                    <w:u w:val="single" w:color="000000"/>
                  </w:rPr>
                  <w:t>c</w:t>
                </w:r>
                <w:r>
                  <w:rPr>
                    <w:u w:val="single" w:color="000000"/>
                  </w:rPr>
                  <w:t>tionI</w:t>
                </w:r>
                <w:r>
                  <w:rPr>
                    <w:spacing w:val="-1"/>
                    <w:u w:val="single" w:color="000000"/>
                  </w:rPr>
                  <w:t>V</w:t>
                </w:r>
                <w:proofErr w:type="spellEnd"/>
                <w:r>
                  <w:rPr>
                    <w:u w:val="single" w:color="000000"/>
                  </w:rPr>
                  <w:t>.</w:t>
                </w:r>
                <w:proofErr w:type="gramEnd"/>
                <w:r>
                  <w:rPr>
                    <w:u w:val="single" w:color="000000"/>
                  </w:rPr>
                  <w:t xml:space="preserve">  Sch</w:t>
                </w:r>
                <w:r>
                  <w:rPr>
                    <w:spacing w:val="-1"/>
                    <w:u w:val="single" w:color="000000"/>
                  </w:rPr>
                  <w:t>ed</w:t>
                </w:r>
                <w:r>
                  <w:rPr>
                    <w:spacing w:val="1"/>
                    <w:u w:val="single" w:color="000000"/>
                  </w:rPr>
                  <w:t>u</w:t>
                </w:r>
                <w:r>
                  <w:rPr>
                    <w:u w:val="single" w:color="000000"/>
                  </w:rPr>
                  <w:t xml:space="preserve">le </w:t>
                </w:r>
                <w:proofErr w:type="spellStart"/>
                <w:r>
                  <w:rPr>
                    <w:spacing w:val="-1"/>
                    <w:u w:val="single" w:color="000000"/>
                  </w:rPr>
                  <w:t>o</w:t>
                </w:r>
                <w:r>
                  <w:rPr>
                    <w:u w:val="single" w:color="000000"/>
                  </w:rPr>
                  <w:t>fR</w:t>
                </w:r>
                <w:r>
                  <w:rPr>
                    <w:spacing w:val="-1"/>
                    <w:u w:val="single" w:color="000000"/>
                  </w:rPr>
                  <w:t>e</w:t>
                </w:r>
                <w:r>
                  <w:rPr>
                    <w:u w:val="single" w:color="000000"/>
                  </w:rPr>
                  <w:t>qu</w:t>
                </w:r>
                <w:r>
                  <w:rPr>
                    <w:spacing w:val="-2"/>
                    <w:u w:val="single" w:color="000000"/>
                  </w:rPr>
                  <w:t>i</w:t>
                </w:r>
                <w:r>
                  <w:rPr>
                    <w:u w:val="single" w:color="000000"/>
                  </w:rPr>
                  <w:t>r</w:t>
                </w:r>
                <w:r>
                  <w:rPr>
                    <w:spacing w:val="-1"/>
                    <w:u w:val="single" w:color="000000"/>
                  </w:rPr>
                  <w:t>em</w:t>
                </w:r>
                <w:r>
                  <w:rPr>
                    <w:u w:val="single" w:color="000000"/>
                  </w:rPr>
                  <w:t>ents</w:t>
                </w:r>
                <w:proofErr w:type="spellEnd"/>
                <w:r>
                  <w:rPr>
                    <w:u w:val="single" w:color="000000"/>
                  </w:rPr>
                  <w:t xml:space="preserve">                                                                                              </w:t>
                </w:r>
                <w:r w:rsidR="009940CD">
                  <w:fldChar w:fldCharType="begin"/>
                </w:r>
                <w:r>
                  <w:rPr>
                    <w:u w:val="single" w:color="000000"/>
                  </w:rPr>
                  <w:instrText xml:space="preserve"> PAGE </w:instrText>
                </w:r>
                <w:r w:rsidR="009940CD">
                  <w:fldChar w:fldCharType="separate"/>
                </w:r>
                <w:r w:rsidR="00D74B2A">
                  <w:rPr>
                    <w:noProof/>
                    <w:u w:val="single" w:color="000000"/>
                  </w:rPr>
                  <w:t>17</w:t>
                </w:r>
                <w:r w:rsidR="009940CD">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group id="Group 30" o:spid="_x0000_s4124" style="position:absolute;margin-left:88.5pt;margin-top:48.9pt;width:453pt;height:0;z-index:-2716;mso-position-horizontal-relative:page;mso-position-vertical-relative:page" coordorigin="1770,978" coordsize="9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">
          <v:shape id="Freeform 31" o:spid="_x0000_s4125" style="position:absolute;left:1770;top:978;width:9060;height:0;visibility:visible;mso-wrap-style:square;v-text-anchor:top" coordsize="90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glcIA&#10;AADbAAAADwAAAGRycy9kb3ducmV2LnhtbESPwWrDMBBE74X8g9hAb43sFkLqRDZ2oBB6i1tyXqyN&#10;bWKtjKTY7t9XhUCPw8y8YQ7FYgYxkfO9ZQXpJgFB3Fjdc6vg++vjZQfCB2SNg2VS8EMeinz1dMBM&#10;25nPNNWhFRHCPkMFXQhjJqVvOjLoN3Ykjt7VOoMhStdK7XCOcDPI1yTZSoM9x4UORzp21Nzqu1Hg&#10;LlxV99NnKOfLu77efFknU6vU83op9yACLeE//GiftIK3FP6+xB8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KyCVwgAAANsAAAAPAAAAAAAAAAAAAAAAAJgCAABkcnMvZG93&#10;bnJldi54bWxQSwUGAAAAAAQABAD1AAAAhwMAAAAA&#10;" path="m,l9060,e" filled="f" strokeweight=".82pt">
            <v:path arrowok="t" o:connecttype="custom" o:connectlocs="0,0;9060,0" o:connectangles="0,0"/>
          </v:shape>
          <w10:wrap anchorx="page" anchory="page"/>
        </v:group>
      </w:pict>
    </w:r>
    <w:r>
      <w:rPr>
        <w:noProof/>
      </w:rPr>
      <w:pict>
        <v:shapetype id="_x0000_t202" coordsize="21600,21600" o:spt="202" path="m,l,21600r21600,l21600,xe">
          <v:stroke joinstyle="miter"/>
          <v:path gradientshapeok="t" o:connecttype="rect"/>
        </v:shapetype>
        <v:shape id="Text Box 29" o:spid="_x0000_s4123" type="#_x0000_t202" style="position:absolute;margin-left:89pt;margin-top:36.2pt;width:177.65pt;height:12pt;z-index:-2715;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" filled="f" stroked="f">
          <v:textbox inset="0,0,0,0">
            <w:txbxContent>
              <w:p w:rsidR="00A7336F" w:rsidRDefault="00A7336F">
                <w:pPr>
                  <w:spacing w:line="220" w:lineRule="exact"/>
                  <w:ind w:left="20" w:right="-30"/>
                </w:pPr>
                <w:proofErr w:type="spellStart"/>
                <w:r>
                  <w:t>PartOne</w:t>
                </w:r>
                <w:proofErr w:type="spellEnd"/>
                <w:r>
                  <w:t xml:space="preserve">- Section I. </w:t>
                </w:r>
                <w:proofErr w:type="spellStart"/>
                <w:r>
                  <w:rPr>
                    <w:spacing w:val="-1"/>
                  </w:rPr>
                  <w:t>I</w:t>
                </w:r>
                <w:r>
                  <w:rPr>
                    <w:spacing w:val="1"/>
                  </w:rPr>
                  <w:t>n</w:t>
                </w:r>
                <w:r>
                  <w:t>st</w:t>
                </w:r>
                <w:r>
                  <w:rPr>
                    <w:spacing w:val="-1"/>
                  </w:rPr>
                  <w:t>r</w:t>
                </w:r>
                <w:r>
                  <w:rPr>
                    <w:spacing w:val="1"/>
                  </w:rPr>
                  <w:t>u</w:t>
                </w:r>
                <w:r>
                  <w:t>ctionsto</w:t>
                </w:r>
                <w:proofErr w:type="spellEnd"/>
                <w:r>
                  <w:t xml:space="preserve"> Bidd</w:t>
                </w:r>
                <w:r>
                  <w:rPr>
                    <w:spacing w:val="-1"/>
                  </w:rPr>
                  <w:t>e</w:t>
                </w:r>
                <w:r>
                  <w:t>rs</w:t>
                </w:r>
              </w:p>
            </w:txbxContent>
          </v:textbox>
          <w10:wrap anchorx="page" anchory="page"/>
        </v:shape>
      </w:pict>
    </w:r>
    <w:r>
      <w:rPr>
        <w:noProof/>
      </w:rPr>
      <w:pict>
        <v:shape id="Text Box 28" o:spid="_x0000_s4122" type="#_x0000_t202" style="position:absolute;margin-left:514.95pt;margin-top:36.2pt;width:9pt;height:12pt;z-index:-271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wLhrgIAALE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" filled="f" stroked="f">
          <v:textbox inset="0,0,0,0">
            <w:txbxContent>
              <w:p w:rsidR="00A7336F" w:rsidRDefault="00D74B2A">
                <w:pPr>
                  <w:spacing w:line="220" w:lineRule="exact"/>
                  <w:ind w:left="40"/>
                </w:pPr>
                <w:r>
                  <w:fldChar w:fldCharType="begin"/>
                </w:r>
                <w:r>
                  <w:instrText xml:space="preserve"> PAGE </w:instrText>
                </w:r>
                <w:r>
                  <w:fldChar w:fldCharType="separate"/>
                </w:r>
                <w:r>
                  <w:rPr>
                    <w:noProof/>
                  </w:rPr>
                  <w:t>9</w:t>
                </w:r>
                <w:r>
                  <w:rPr>
                    <w:noProof/>
                  </w:rPr>
                  <w:fldChar w:fldCharType="end"/>
                </w:r>
              </w:p>
            </w:txbxContent>
          </v:textbox>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9" o:spid="_x0000_s4105" type="#_x0000_t202" style="position:absolute;margin-left:89pt;margin-top:36.1pt;width:453pt;height:12pt;z-index:-2697;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" filled="f" stroked="f">
          <v:textbox inset="0,0,0,0">
            <w:txbxContent>
              <w:p w:rsidR="00A7336F" w:rsidRDefault="009940CD">
                <w:pPr>
                  <w:spacing w:line="220" w:lineRule="exact"/>
                  <w:ind w:left="20"/>
                </w:pPr>
                <w:r>
                  <w:fldChar w:fldCharType="begin"/>
                </w:r>
                <w:r w:rsidR="00A7336F">
                  <w:rPr>
                    <w:u w:val="single" w:color="000000"/>
                  </w:rPr>
                  <w:instrText xml:space="preserve"> PAGE </w:instrText>
                </w:r>
                <w:r>
                  <w:fldChar w:fldCharType="separate"/>
                </w:r>
                <w:r w:rsidR="00D74B2A">
                  <w:rPr>
                    <w:noProof/>
                    <w:u w:val="single" w:color="000000"/>
                  </w:rPr>
                  <w:t>18</w:t>
                </w:r>
                <w:r>
                  <w:fldChar w:fldCharType="end"/>
                </w:r>
              </w:p>
            </w:txbxContent>
          </v:textbox>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8" o:spid="_x0000_s4104" type="#_x0000_t202" style="position:absolute;margin-left:89pt;margin-top:36.1pt;width:453.05pt;height:12pt;z-index:-26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" filled="f" stroked="f">
          <v:textbox inset="0,0,0,0">
            <w:txbxContent>
              <w:p w:rsidR="00A7336F" w:rsidRDefault="00A7336F">
                <w:pPr>
                  <w:spacing w:line="220" w:lineRule="exact"/>
                  <w:ind w:left="20"/>
                </w:pPr>
                <w:r>
                  <w:rPr>
                    <w:u w:val="single" w:color="000000"/>
                  </w:rPr>
                  <w:t>Part</w:t>
                </w:r>
                <w:r>
                  <w:rPr>
                    <w:spacing w:val="-1"/>
                    <w:u w:val="single" w:color="000000"/>
                  </w:rPr>
                  <w:t xml:space="preserve"> T</w:t>
                </w:r>
                <w:r>
                  <w:rPr>
                    <w:u w:val="single" w:color="000000"/>
                  </w:rPr>
                  <w:t xml:space="preserve">wo - </w:t>
                </w:r>
                <w:proofErr w:type="spellStart"/>
                <w:r>
                  <w:rPr>
                    <w:u w:val="single" w:color="000000"/>
                  </w:rPr>
                  <w:t>Se</w:t>
                </w:r>
                <w:r>
                  <w:rPr>
                    <w:spacing w:val="-1"/>
                    <w:u w:val="single" w:color="000000"/>
                  </w:rPr>
                  <w:t>cti</w:t>
                </w:r>
                <w:r>
                  <w:rPr>
                    <w:u w:val="single" w:color="000000"/>
                  </w:rPr>
                  <w:t>onV.Te</w:t>
                </w:r>
                <w:r>
                  <w:rPr>
                    <w:spacing w:val="-1"/>
                    <w:u w:val="single" w:color="000000"/>
                  </w:rPr>
                  <w:t>c</w:t>
                </w:r>
                <w:r>
                  <w:rPr>
                    <w:u w:val="single" w:color="000000"/>
                  </w:rPr>
                  <w:t>hn</w:t>
                </w:r>
                <w:r>
                  <w:rPr>
                    <w:spacing w:val="-2"/>
                    <w:u w:val="single" w:color="000000"/>
                  </w:rPr>
                  <w:t>i</w:t>
                </w:r>
                <w:r>
                  <w:rPr>
                    <w:u w:val="single" w:color="000000"/>
                  </w:rPr>
                  <w:t>calSpec</w:t>
                </w:r>
                <w:r>
                  <w:rPr>
                    <w:spacing w:val="-1"/>
                    <w:u w:val="single" w:color="000000"/>
                  </w:rPr>
                  <w:t>i</w:t>
                </w:r>
                <w:r>
                  <w:rPr>
                    <w:u w:val="single" w:color="000000"/>
                  </w:rPr>
                  <w:t>f</w:t>
                </w:r>
                <w:r>
                  <w:rPr>
                    <w:spacing w:val="-1"/>
                    <w:u w:val="single" w:color="000000"/>
                  </w:rPr>
                  <w:t>i</w:t>
                </w:r>
                <w:r>
                  <w:rPr>
                    <w:u w:val="single" w:color="000000"/>
                  </w:rPr>
                  <w:t>ca</w:t>
                </w:r>
                <w:r>
                  <w:rPr>
                    <w:spacing w:val="-1"/>
                    <w:u w:val="single" w:color="000000"/>
                  </w:rPr>
                  <w:t>ti</w:t>
                </w:r>
                <w:r>
                  <w:rPr>
                    <w:u w:val="single" w:color="000000"/>
                  </w:rPr>
                  <w:t>ons</w:t>
                </w:r>
                <w:proofErr w:type="spellEnd"/>
                <w:r>
                  <w:rPr>
                    <w:u w:val="single" w:color="000000"/>
                  </w:rPr>
                  <w:t xml:space="preserve">                                                                                                  </w:t>
                </w:r>
                <w:r w:rsidR="009940CD">
                  <w:fldChar w:fldCharType="begin"/>
                </w:r>
                <w:r>
                  <w:rPr>
                    <w:u w:val="single" w:color="000000"/>
                  </w:rPr>
                  <w:instrText xml:space="preserve"> PAGE </w:instrText>
                </w:r>
                <w:r w:rsidR="009940CD">
                  <w:fldChar w:fldCharType="separate"/>
                </w:r>
                <w:r w:rsidR="00D74B2A">
                  <w:rPr>
                    <w:noProof/>
                    <w:u w:val="single" w:color="000000"/>
                  </w:rPr>
                  <w:t>19</w:t>
                </w:r>
                <w:r w:rsidR="009940CD">
                  <w:fldChar w:fldCharType="end"/>
                </w:r>
              </w:p>
            </w:txbxContent>
          </v:textbox>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7" o:spid="_x0000_s4103" type="#_x0000_t202" style="position:absolute;margin-left:89pt;margin-top:36.1pt;width:453pt;height:12pt;z-index:-2695;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" filled="f" stroked="f">
          <v:textbox inset="0,0,0,0">
            <w:txbxContent>
              <w:p w:rsidR="00A7336F" w:rsidRDefault="009940CD">
                <w:pPr>
                  <w:spacing w:line="220" w:lineRule="exact"/>
                  <w:ind w:left="20"/>
                </w:pPr>
                <w:r>
                  <w:fldChar w:fldCharType="begin"/>
                </w:r>
                <w:r w:rsidR="00A7336F">
                  <w:rPr>
                    <w:u w:val="single" w:color="000000"/>
                  </w:rPr>
                  <w:instrText xml:space="preserve"> PAGE </w:instrText>
                </w:r>
                <w:r>
                  <w:fldChar w:fldCharType="separate"/>
                </w:r>
                <w:r w:rsidR="00D74B2A">
                  <w:rPr>
                    <w:noProof/>
                    <w:u w:val="single" w:color="000000"/>
                  </w:rPr>
                  <w:t>21</w:t>
                </w:r>
                <w:r>
                  <w:fldChar w:fldCharType="end"/>
                </w:r>
              </w:p>
            </w:txbxContent>
          </v:textbox>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5" o:spid="_x0000_s4101" type="#_x0000_t202" style="position:absolute;margin-left:527.9pt;margin-top:36.1pt;width:14.05pt;height:12pt;z-index:-2693;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" filled="f" stroked="f">
          <v:textbox inset="0,0,0,0">
            <w:txbxContent>
              <w:p w:rsidR="00A7336F" w:rsidRDefault="00D74B2A">
                <w:pPr>
                  <w:spacing w:line="220" w:lineRule="exact"/>
                  <w:ind w:left="40"/>
                </w:pPr>
                <w:r>
                  <w:fldChar w:fldCharType="begin"/>
                </w:r>
                <w:r>
                  <w:instrText xml:space="preserve"> PAGE </w:instrText>
                </w:r>
                <w:r>
                  <w:fldChar w:fldCharType="separate"/>
                </w:r>
                <w:r>
                  <w:rPr>
                    <w:noProof/>
                  </w:rPr>
                  <w:t>29</w:t>
                </w:r>
                <w:r>
                  <w:rPr>
                    <w:noProof/>
                  </w:rPr>
                  <w:fldChar w:fldCharType="end"/>
                </w:r>
                <w:r>
                  <w:fldChar w:fldCharType="begin"/>
                </w:r>
                <w:r>
                  <w:instrText xml:space="preserve"> PAGE </w:instrText>
                </w:r>
                <w:r>
                  <w:fldChar w:fldCharType="separate"/>
                </w:r>
                <w:r>
                  <w:rPr>
                    <w:noProof/>
                  </w:rPr>
                  <w:t>29</w:t>
                </w:r>
                <w:r>
                  <w:rPr>
                    <w:noProof/>
                  </w:rPr>
                  <w:fldChar w:fldCharType="end"/>
                </w:r>
              </w:p>
            </w:txbxContent>
          </v:textbox>
          <w10:wrap anchorx="page" anchory="page"/>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2" o:spid="_x0000_s4098" type="#_x0000_t202" style="position:absolute;margin-left:527.9pt;margin-top:36.1pt;width:14.05pt;height:12pt;z-index:-269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" filled="f" stroked="f">
          <v:textbox inset="0,0,0,0">
            <w:txbxContent>
              <w:p w:rsidR="00A7336F" w:rsidRDefault="00D74B2A">
                <w:pPr>
                  <w:spacing w:line="220" w:lineRule="exact"/>
                  <w:ind w:left="40"/>
                </w:pPr>
                <w:r>
                  <w:fldChar w:fldCharType="begin"/>
                </w:r>
                <w:r>
                  <w:instrText xml:space="preserve"> PAGE </w:instrText>
                </w:r>
                <w:r>
                  <w:fldChar w:fldCharType="separate"/>
                </w:r>
                <w:r>
                  <w:rPr>
                    <w:noProof/>
                  </w:rPr>
                  <w:t>30</w:t>
                </w:r>
                <w:r>
                  <w:rPr>
                    <w:noProof/>
                  </w:rPr>
                  <w:fldChar w:fldCharType="end"/>
                </w:r>
                <w:r>
                  <w:fldChar w:fldCharType="begin"/>
                </w:r>
                <w:r>
                  <w:instrText xml:space="preserve"> PAGE </w:instrText>
                </w:r>
                <w:r>
                  <w:fldChar w:fldCharType="separate"/>
                </w:r>
                <w:r>
                  <w:rPr>
                    <w:noProof/>
                  </w:rPr>
                  <w:t>30</w:t>
                </w:r>
                <w:r>
                  <w:rPr>
                    <w:noProof/>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group id="Group 26" o:spid="_x0000_s4120" style="position:absolute;margin-left:88.5pt;margin-top:48.9pt;width:453pt;height:0;z-index:-2713;mso-position-horizontal-relative:page;mso-position-vertical-relative:page" coordorigin="1770,978" coordsize="9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">
          <v:shape id="Freeform 27" o:spid="_x0000_s4121" style="position:absolute;left:1770;top:978;width:9060;height:0;visibility:visible;mso-wrap-style:square;v-text-anchor:top" coordsize="90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eLp8EA&#10;AADbAAAADwAAAGRycy9kb3ducmV2LnhtbESPQYvCMBSE74L/ITzBm031sLrVKHVhQbzZXTw/mmdb&#10;bF5KEtvuvzeCsMdhZr5hdofRtKIn5xvLCpZJCoK4tLrhSsHvz/diA8IHZI2tZVLwRx4O++lkh5m2&#10;A1+oL0IlIoR9hgrqELpMSl/WZNAntiOO3s06gyFKV0ntcIhw08pVmn5Igw3HhRo7+qqpvBcPo8Bd&#10;+Xh8nM4hH66f+nb3eZH2lVLz2ZhvQQQaw3/43T5pBas1vL7EHyD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Xi6fBAAAA2wAAAA8AAAAAAAAAAAAAAAAAmAIAAGRycy9kb3du&#10;cmV2LnhtbFBLBQYAAAAABAAEAPUAAACGAwAAAAA=&#10;" path="m,l9060,e" filled="f" strokeweight=".82pt">
            <v:path arrowok="t" o:connecttype="custom" o:connectlocs="0,0;9060,0" o:connectangles="0,0"/>
          </v:shape>
          <w10:wrap anchorx="page" anchory="page"/>
        </v:group>
      </w:pict>
    </w:r>
    <w:r>
      <w:rPr>
        <w:noProof/>
      </w:rPr>
      <w:pict>
        <v:shapetype id="_x0000_t202" coordsize="21600,21600" o:spt="202" path="m,l,21600r21600,l21600,xe">
          <v:stroke joinstyle="miter"/>
          <v:path gradientshapeok="t" o:connecttype="rect"/>
        </v:shapetype>
        <v:shape id="Text Box 25" o:spid="_x0000_s4119" type="#_x0000_t202" style="position:absolute;margin-left:89pt;margin-top:36.2pt;width:177.65pt;height:12pt;z-index:-27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" filled="f" stroked="f">
          <v:textbox inset="0,0,0,0">
            <w:txbxContent>
              <w:p w:rsidR="00A7336F" w:rsidRDefault="00A7336F">
                <w:pPr>
                  <w:spacing w:line="220" w:lineRule="exact"/>
                  <w:ind w:left="20" w:right="-30"/>
                </w:pPr>
                <w:proofErr w:type="spellStart"/>
                <w:r>
                  <w:t>PartOne</w:t>
                </w:r>
                <w:proofErr w:type="spellEnd"/>
                <w:r>
                  <w:t xml:space="preserve">- Section I. </w:t>
                </w:r>
                <w:proofErr w:type="spellStart"/>
                <w:r>
                  <w:rPr>
                    <w:spacing w:val="-1"/>
                  </w:rPr>
                  <w:t>I</w:t>
                </w:r>
                <w:r>
                  <w:rPr>
                    <w:spacing w:val="1"/>
                  </w:rPr>
                  <w:t>n</w:t>
                </w:r>
                <w:r>
                  <w:t>st</w:t>
                </w:r>
                <w:r>
                  <w:rPr>
                    <w:spacing w:val="-1"/>
                  </w:rPr>
                  <w:t>r</w:t>
                </w:r>
                <w:r>
                  <w:rPr>
                    <w:spacing w:val="1"/>
                  </w:rPr>
                  <w:t>u</w:t>
                </w:r>
                <w:r>
                  <w:t>ctionsto</w:t>
                </w:r>
                <w:proofErr w:type="spellEnd"/>
                <w:r>
                  <w:t xml:space="preserve"> Bidd</w:t>
                </w:r>
                <w:r>
                  <w:rPr>
                    <w:spacing w:val="-1"/>
                  </w:rPr>
                  <w:t>e</w:t>
                </w:r>
                <w:r>
                  <w:t>rs</w:t>
                </w:r>
              </w:p>
            </w:txbxContent>
          </v:textbox>
          <w10:wrap anchorx="page" anchory="page"/>
        </v:shape>
      </w:pict>
    </w:r>
    <w:r>
      <w:rPr>
        <w:noProof/>
      </w:rPr>
      <w:pict>
        <v:shape id="Text Box 24" o:spid="_x0000_s4118" type="#_x0000_t202" style="position:absolute;margin-left:514pt;margin-top:36.2pt;width:14.05pt;height:12pt;z-index:-271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" filled="f" stroked="f">
          <v:textbox inset="0,0,0,0">
            <w:txbxContent>
              <w:p w:rsidR="00A7336F" w:rsidRDefault="00D74B2A">
                <w:pPr>
                  <w:spacing w:line="220" w:lineRule="exact"/>
                  <w:ind w:left="40"/>
                </w:pPr>
                <w:r>
                  <w:fldChar w:fldCharType="begin"/>
                </w:r>
                <w:r>
                  <w:instrText xml:space="preserve"> PAGE </w:instrText>
                </w:r>
                <w:r>
                  <w:fldChar w:fldCharType="separate"/>
                </w:r>
                <w:r>
                  <w:rPr>
                    <w:noProof/>
                  </w:rPr>
                  <w:t>19</w:t>
                </w:r>
                <w:r>
                  <w:rPr>
                    <w:noProof/>
                  </w:rPr>
                  <w:fldChar w:fldCharType="end"/>
                </w:r>
                <w:r>
                  <w:fldChar w:fldCharType="begin"/>
                </w:r>
                <w:r>
                  <w:instrText xml:space="preserve"> PAGE </w:instrText>
                </w:r>
                <w:r>
                  <w:fldChar w:fldCharType="separate"/>
                </w:r>
                <w:r>
                  <w:rPr>
                    <w:noProof/>
                  </w:rPr>
                  <w:t>19</w:t>
                </w:r>
                <w:r>
                  <w:rPr>
                    <w:noProof/>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group id="Group 22" o:spid="_x0000_s4116" style="position:absolute;margin-left:88.5pt;margin-top:48.9pt;width:453pt;height:0;z-index:-2710;mso-position-horizontal-relative:page;mso-position-vertical-relative:page" coordorigin="1770,978" coordsize="9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">
          <v:shape id="Freeform 23" o:spid="_x0000_s4117" style="position:absolute;left:1770;top:978;width:9060;height:0;visibility:visible;mso-wrap-style:square;v-text-anchor:top" coordsize="90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yNpMEA&#10;AADbAAAADwAAAGRycy9kb3ducmV2LnhtbESPQYvCMBSE74L/ITzBm011QdxqlLqwIN7sLp4fzbMt&#10;Ni8liW333xtB2OMwM98wu8NoWtGT841lBcskBUFcWt1wpeD353uxAeEDssbWMin4Iw+H/XSyw0zb&#10;gS/UF6ESEcI+QwV1CF0mpS9rMugT2xFH72adwRClq6R2OES4aeUqTdfSYMNxocaOvmoq78XDKHBX&#10;Ph4fp3PIh+unvt19XqR9pdR8NuZbEIHG8B9+t09aweoDXl/iD5D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sjaTBAAAA2wAAAA8AAAAAAAAAAAAAAAAAmAIAAGRycy9kb3du&#10;cmV2LnhtbFBLBQYAAAAABAAEAPUAAACGAwAAAAA=&#10;" path="m,l9060,e" filled="f" strokeweight=".82pt">
            <v:path arrowok="t" o:connecttype="custom" o:connectlocs="0,0;9060,0" o:connectangles="0,0"/>
          </v:shape>
          <w10:wrap anchorx="page" anchory="page"/>
        </v:group>
      </w:pict>
    </w:r>
    <w:r>
      <w:rPr>
        <w:noProof/>
      </w:rPr>
      <w:pict>
        <v:shapetype id="_x0000_t202" coordsize="21600,21600" o:spt="202" path="m,l,21600r21600,l21600,xe">
          <v:stroke joinstyle="miter"/>
          <v:path gradientshapeok="t" o:connecttype="rect"/>
        </v:shapetype>
        <v:shape id="Text Box 21" o:spid="_x0000_s4115" type="#_x0000_t202" style="position:absolute;margin-left:89pt;margin-top:36.2pt;width:177.65pt;height:12pt;z-index:-2709;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" filled="f" stroked="f">
          <v:textbox inset="0,0,0,0">
            <w:txbxContent>
              <w:p w:rsidR="00A7336F" w:rsidRDefault="00A7336F">
                <w:pPr>
                  <w:spacing w:line="220" w:lineRule="exact"/>
                  <w:ind w:left="20" w:right="-30"/>
                </w:pPr>
                <w:proofErr w:type="spellStart"/>
                <w:r>
                  <w:t>PartOne</w:t>
                </w:r>
                <w:proofErr w:type="spellEnd"/>
                <w:r>
                  <w:t xml:space="preserve">- Section I. </w:t>
                </w:r>
                <w:proofErr w:type="spellStart"/>
                <w:r>
                  <w:rPr>
                    <w:spacing w:val="-1"/>
                  </w:rPr>
                  <w:t>I</w:t>
                </w:r>
                <w:r>
                  <w:rPr>
                    <w:spacing w:val="1"/>
                  </w:rPr>
                  <w:t>n</w:t>
                </w:r>
                <w:r>
                  <w:t>st</w:t>
                </w:r>
                <w:r>
                  <w:rPr>
                    <w:spacing w:val="-1"/>
                  </w:rPr>
                  <w:t>r</w:t>
                </w:r>
                <w:r>
                  <w:rPr>
                    <w:spacing w:val="1"/>
                  </w:rPr>
                  <w:t>u</w:t>
                </w:r>
                <w:r>
                  <w:t>ctionsto</w:t>
                </w:r>
                <w:proofErr w:type="spellEnd"/>
                <w:r>
                  <w:t xml:space="preserve"> Bidd</w:t>
                </w:r>
                <w:r>
                  <w:rPr>
                    <w:spacing w:val="-1"/>
                  </w:rPr>
                  <w:t>e</w:t>
                </w:r>
                <w:r>
                  <w:t>rs</w:t>
                </w:r>
              </w:p>
            </w:txbxContent>
          </v:textbox>
          <w10:wrap anchorx="page" anchory="page"/>
        </v:shape>
      </w:pict>
    </w:r>
    <w:r>
      <w:rPr>
        <w:noProof/>
      </w:rPr>
      <w:pict>
        <v:shape id="Text Box 20" o:spid="_x0000_s4114" type="#_x0000_t202" style="position:absolute;margin-left:514pt;margin-top:36.2pt;width:14.05pt;height:12pt;z-index:-27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" filled="f" stroked="f">
          <v:textbox inset="0,0,0,0">
            <w:txbxContent>
              <w:p w:rsidR="00A7336F" w:rsidRDefault="00D74B2A">
                <w:pPr>
                  <w:spacing w:line="220" w:lineRule="exact"/>
                  <w:ind w:left="40"/>
                </w:pPr>
                <w:r>
                  <w:fldChar w:fldCharType="begin"/>
                </w:r>
                <w:r>
                  <w:instrText xml:space="preserve"> PAGE </w:instrText>
                </w:r>
                <w:r>
                  <w:fldChar w:fldCharType="separate"/>
                </w:r>
                <w:r>
                  <w:rPr>
                    <w:noProof/>
                  </w:rPr>
                  <w:t>20</w:t>
                </w:r>
                <w:r>
                  <w:rPr>
                    <w:noProof/>
                  </w:rPr>
                  <w:fldChar w:fldCharType="end"/>
                </w:r>
                <w:r>
                  <w:fldChar w:fldCharType="begin"/>
                </w:r>
                <w:r>
                  <w:instrText xml:space="preserve"> PAGE </w:instrText>
                </w:r>
                <w:r>
                  <w:fldChar w:fldCharType="separate"/>
                </w:r>
                <w:r>
                  <w:rPr>
                    <w:noProof/>
                  </w:rPr>
                  <w:t>20</w:t>
                </w:r>
                <w:r>
                  <w:rPr>
                    <w:noProof/>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D74B2A">
    <w:pPr>
      <w:spacing w:line="200" w:lineRule="exact"/>
    </w:pPr>
    <w:r>
      <w:rPr>
        <w:noProof/>
      </w:rPr>
      <w:pict>
        <v:shapetype id="_x0000_t202" coordsize="21600,21600" o:spt="202" path="m,l,21600r21600,l21600,xe">
          <v:stroke joinstyle="miter"/>
          <v:path gradientshapeok="t" o:connecttype="rect"/>
        </v:shapetype>
        <v:shape id="Text Box 19" o:spid="_x0000_s4113" type="#_x0000_t202" style="position:absolute;margin-left:89pt;margin-top:36.1pt;width:452pt;height:12pt;z-index:-2707;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" filled="f" stroked="f">
          <v:textbox inset="0,0,0,0">
            <w:txbxContent>
              <w:p w:rsidR="00A7336F" w:rsidRDefault="00A7336F">
                <w:pPr>
                  <w:spacing w:line="220" w:lineRule="exact"/>
                  <w:ind w:left="20" w:right="-30"/>
                </w:pPr>
                <w:r>
                  <w:rPr>
                    <w:spacing w:val="1"/>
                    <w:u w:val="single" w:color="000000"/>
                  </w:rPr>
                  <w:t>21</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6F" w:rsidRDefault="00A7336F">
    <w:pPr>
      <w:spacing w:line="0" w:lineRule="atLeast"/>
      <w:rPr>
        <w:sz w:val="0"/>
        <w:sz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E4503"/>
    <w:multiLevelType w:val="hybridMultilevel"/>
    <w:tmpl w:val="225C77D8"/>
    <w:lvl w:ilvl="0" w:tplc="358A72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E436B6"/>
    <w:multiLevelType w:val="hybridMultilevel"/>
    <w:tmpl w:val="50CAC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AC465E"/>
    <w:multiLevelType w:val="multilevel"/>
    <w:tmpl w:val="68A2A16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nsid w:val="33336C87"/>
    <w:multiLevelType w:val="hybridMultilevel"/>
    <w:tmpl w:val="1A660906"/>
    <w:lvl w:ilvl="0" w:tplc="1B3626F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8E30ACB"/>
    <w:multiLevelType w:val="hybridMultilevel"/>
    <w:tmpl w:val="225C77D8"/>
    <w:lvl w:ilvl="0" w:tplc="358A72D8">
      <w:start w:val="1"/>
      <w:numFmt w:val="lowerRoman"/>
      <w:lvlText w:val="%1)"/>
      <w:lvlJc w:val="left"/>
      <w:pPr>
        <w:ind w:left="1149" w:hanging="72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5">
    <w:nsid w:val="525B3D16"/>
    <w:multiLevelType w:val="hybridMultilevel"/>
    <w:tmpl w:val="8A626338"/>
    <w:lvl w:ilvl="0" w:tplc="04090001">
      <w:start w:val="1"/>
      <w:numFmt w:val="bullet"/>
      <w:lvlText w:val=""/>
      <w:lvlJc w:val="left"/>
      <w:pPr>
        <w:ind w:left="1360" w:hanging="360"/>
      </w:pPr>
      <w:rPr>
        <w:rFonts w:ascii="Symbol" w:hAnsi="Symbol" w:hint="default"/>
      </w:rPr>
    </w:lvl>
    <w:lvl w:ilvl="1" w:tplc="04090003" w:tentative="1">
      <w:start w:val="1"/>
      <w:numFmt w:val="bullet"/>
      <w:lvlText w:val="o"/>
      <w:lvlJc w:val="left"/>
      <w:pPr>
        <w:ind w:left="2080" w:hanging="360"/>
      </w:pPr>
      <w:rPr>
        <w:rFonts w:ascii="Courier New" w:hAnsi="Courier New" w:cs="Courier New" w:hint="default"/>
      </w:rPr>
    </w:lvl>
    <w:lvl w:ilvl="2" w:tplc="04090005" w:tentative="1">
      <w:start w:val="1"/>
      <w:numFmt w:val="bullet"/>
      <w:lvlText w:val=""/>
      <w:lvlJc w:val="left"/>
      <w:pPr>
        <w:ind w:left="2800" w:hanging="360"/>
      </w:pPr>
      <w:rPr>
        <w:rFonts w:ascii="Wingdings" w:hAnsi="Wingdings" w:hint="default"/>
      </w:rPr>
    </w:lvl>
    <w:lvl w:ilvl="3" w:tplc="04090001" w:tentative="1">
      <w:start w:val="1"/>
      <w:numFmt w:val="bullet"/>
      <w:lvlText w:val=""/>
      <w:lvlJc w:val="left"/>
      <w:pPr>
        <w:ind w:left="3520" w:hanging="360"/>
      </w:pPr>
      <w:rPr>
        <w:rFonts w:ascii="Symbol" w:hAnsi="Symbol" w:hint="default"/>
      </w:rPr>
    </w:lvl>
    <w:lvl w:ilvl="4" w:tplc="04090003" w:tentative="1">
      <w:start w:val="1"/>
      <w:numFmt w:val="bullet"/>
      <w:lvlText w:val="o"/>
      <w:lvlJc w:val="left"/>
      <w:pPr>
        <w:ind w:left="4240" w:hanging="360"/>
      </w:pPr>
      <w:rPr>
        <w:rFonts w:ascii="Courier New" w:hAnsi="Courier New" w:cs="Courier New" w:hint="default"/>
      </w:rPr>
    </w:lvl>
    <w:lvl w:ilvl="5" w:tplc="04090005" w:tentative="1">
      <w:start w:val="1"/>
      <w:numFmt w:val="bullet"/>
      <w:lvlText w:val=""/>
      <w:lvlJc w:val="left"/>
      <w:pPr>
        <w:ind w:left="4960" w:hanging="360"/>
      </w:pPr>
      <w:rPr>
        <w:rFonts w:ascii="Wingdings" w:hAnsi="Wingdings" w:hint="default"/>
      </w:rPr>
    </w:lvl>
    <w:lvl w:ilvl="6" w:tplc="04090001" w:tentative="1">
      <w:start w:val="1"/>
      <w:numFmt w:val="bullet"/>
      <w:lvlText w:val=""/>
      <w:lvlJc w:val="left"/>
      <w:pPr>
        <w:ind w:left="5680" w:hanging="360"/>
      </w:pPr>
      <w:rPr>
        <w:rFonts w:ascii="Symbol" w:hAnsi="Symbol" w:hint="default"/>
      </w:rPr>
    </w:lvl>
    <w:lvl w:ilvl="7" w:tplc="04090003" w:tentative="1">
      <w:start w:val="1"/>
      <w:numFmt w:val="bullet"/>
      <w:lvlText w:val="o"/>
      <w:lvlJc w:val="left"/>
      <w:pPr>
        <w:ind w:left="6400" w:hanging="360"/>
      </w:pPr>
      <w:rPr>
        <w:rFonts w:ascii="Courier New" w:hAnsi="Courier New" w:cs="Courier New" w:hint="default"/>
      </w:rPr>
    </w:lvl>
    <w:lvl w:ilvl="8" w:tplc="04090005" w:tentative="1">
      <w:start w:val="1"/>
      <w:numFmt w:val="bullet"/>
      <w:lvlText w:val=""/>
      <w:lvlJc w:val="left"/>
      <w:pPr>
        <w:ind w:left="7120" w:hanging="360"/>
      </w:pPr>
      <w:rPr>
        <w:rFonts w:ascii="Wingdings" w:hAnsi="Wingdings" w:hint="default"/>
      </w:rPr>
    </w:lvl>
  </w:abstractNum>
  <w:abstractNum w:abstractNumId="6">
    <w:nsid w:val="601C646A"/>
    <w:multiLevelType w:val="hybridMultilevel"/>
    <w:tmpl w:val="225C77D8"/>
    <w:lvl w:ilvl="0" w:tplc="358A72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76B1DB0"/>
    <w:multiLevelType w:val="hybridMultilevel"/>
    <w:tmpl w:val="F3C45C8C"/>
    <w:lvl w:ilvl="0" w:tplc="0562CDCA">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6"/>
  </w:num>
  <w:num w:numId="3">
    <w:abstractNumId w:val="3"/>
  </w:num>
  <w:num w:numId="4">
    <w:abstractNumId w:val="7"/>
  </w:num>
  <w:num w:numId="5">
    <w:abstractNumId w:val="0"/>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144"/>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F16361"/>
    <w:rsid w:val="00003FB8"/>
    <w:rsid w:val="00005B3F"/>
    <w:rsid w:val="000062AA"/>
    <w:rsid w:val="00006840"/>
    <w:rsid w:val="00017369"/>
    <w:rsid w:val="00024B43"/>
    <w:rsid w:val="00025509"/>
    <w:rsid w:val="00055FA7"/>
    <w:rsid w:val="00057AF7"/>
    <w:rsid w:val="0006005C"/>
    <w:rsid w:val="000760A4"/>
    <w:rsid w:val="000767B4"/>
    <w:rsid w:val="000800F2"/>
    <w:rsid w:val="0008224E"/>
    <w:rsid w:val="000841E1"/>
    <w:rsid w:val="000A24EC"/>
    <w:rsid w:val="000A60DB"/>
    <w:rsid w:val="000A77AE"/>
    <w:rsid w:val="000B1427"/>
    <w:rsid w:val="000B205C"/>
    <w:rsid w:val="000B251D"/>
    <w:rsid w:val="000B6D91"/>
    <w:rsid w:val="000C0A6D"/>
    <w:rsid w:val="000C0EBC"/>
    <w:rsid w:val="000C59B8"/>
    <w:rsid w:val="000D2B31"/>
    <w:rsid w:val="000D4FCC"/>
    <w:rsid w:val="000D5754"/>
    <w:rsid w:val="000D5F8A"/>
    <w:rsid w:val="000D7BE1"/>
    <w:rsid w:val="000F092C"/>
    <w:rsid w:val="00116CC0"/>
    <w:rsid w:val="00117AFC"/>
    <w:rsid w:val="00123993"/>
    <w:rsid w:val="001346F2"/>
    <w:rsid w:val="00142B5D"/>
    <w:rsid w:val="001431CA"/>
    <w:rsid w:val="0014429C"/>
    <w:rsid w:val="00154F23"/>
    <w:rsid w:val="0016410E"/>
    <w:rsid w:val="001713F7"/>
    <w:rsid w:val="00171DB0"/>
    <w:rsid w:val="00183278"/>
    <w:rsid w:val="00197B95"/>
    <w:rsid w:val="001A2B28"/>
    <w:rsid w:val="001A490B"/>
    <w:rsid w:val="001A6859"/>
    <w:rsid w:val="001B43C9"/>
    <w:rsid w:val="001C2FEB"/>
    <w:rsid w:val="001C5A34"/>
    <w:rsid w:val="001C617D"/>
    <w:rsid w:val="001D4D0E"/>
    <w:rsid w:val="001D6DB1"/>
    <w:rsid w:val="001E09C6"/>
    <w:rsid w:val="001E0CDE"/>
    <w:rsid w:val="001E0EC7"/>
    <w:rsid w:val="001E1814"/>
    <w:rsid w:val="001F1B45"/>
    <w:rsid w:val="001F3C40"/>
    <w:rsid w:val="001F6C3B"/>
    <w:rsid w:val="00204646"/>
    <w:rsid w:val="002270D1"/>
    <w:rsid w:val="00230D2C"/>
    <w:rsid w:val="00233F96"/>
    <w:rsid w:val="0024334B"/>
    <w:rsid w:val="002440EF"/>
    <w:rsid w:val="00244733"/>
    <w:rsid w:val="0024521C"/>
    <w:rsid w:val="002470F8"/>
    <w:rsid w:val="00247A18"/>
    <w:rsid w:val="00250BD2"/>
    <w:rsid w:val="002521A2"/>
    <w:rsid w:val="0025341B"/>
    <w:rsid w:val="002579B8"/>
    <w:rsid w:val="00260E5C"/>
    <w:rsid w:val="00264AFE"/>
    <w:rsid w:val="00270063"/>
    <w:rsid w:val="00272C8C"/>
    <w:rsid w:val="002812B3"/>
    <w:rsid w:val="00282786"/>
    <w:rsid w:val="002914C2"/>
    <w:rsid w:val="002A1150"/>
    <w:rsid w:val="002B3D73"/>
    <w:rsid w:val="002D5741"/>
    <w:rsid w:val="002D5DE1"/>
    <w:rsid w:val="002E3E15"/>
    <w:rsid w:val="002E54B9"/>
    <w:rsid w:val="002E738F"/>
    <w:rsid w:val="002F00AE"/>
    <w:rsid w:val="002F55BB"/>
    <w:rsid w:val="003025AD"/>
    <w:rsid w:val="00302647"/>
    <w:rsid w:val="00312C5B"/>
    <w:rsid w:val="0031542E"/>
    <w:rsid w:val="003211C0"/>
    <w:rsid w:val="00321A3A"/>
    <w:rsid w:val="00324471"/>
    <w:rsid w:val="00324506"/>
    <w:rsid w:val="003249A9"/>
    <w:rsid w:val="00327220"/>
    <w:rsid w:val="003321A3"/>
    <w:rsid w:val="003401FA"/>
    <w:rsid w:val="00342C4C"/>
    <w:rsid w:val="00351FBE"/>
    <w:rsid w:val="003536A6"/>
    <w:rsid w:val="0035606D"/>
    <w:rsid w:val="0036014F"/>
    <w:rsid w:val="003602AF"/>
    <w:rsid w:val="00362299"/>
    <w:rsid w:val="00365C95"/>
    <w:rsid w:val="0037018A"/>
    <w:rsid w:val="00370956"/>
    <w:rsid w:val="00387D19"/>
    <w:rsid w:val="003922FB"/>
    <w:rsid w:val="00395922"/>
    <w:rsid w:val="003A0C53"/>
    <w:rsid w:val="003A560E"/>
    <w:rsid w:val="003B4D4C"/>
    <w:rsid w:val="003B6C8B"/>
    <w:rsid w:val="003C0939"/>
    <w:rsid w:val="003C2DE1"/>
    <w:rsid w:val="003C4BA0"/>
    <w:rsid w:val="003D6B10"/>
    <w:rsid w:val="003E3AF3"/>
    <w:rsid w:val="003E61A8"/>
    <w:rsid w:val="003E7B09"/>
    <w:rsid w:val="003F4FF9"/>
    <w:rsid w:val="00402ABB"/>
    <w:rsid w:val="00412BBA"/>
    <w:rsid w:val="00413DC3"/>
    <w:rsid w:val="004145BA"/>
    <w:rsid w:val="00415BED"/>
    <w:rsid w:val="00435DE7"/>
    <w:rsid w:val="00443FC1"/>
    <w:rsid w:val="0044656C"/>
    <w:rsid w:val="00454CCE"/>
    <w:rsid w:val="004704F9"/>
    <w:rsid w:val="0047509A"/>
    <w:rsid w:val="004850B0"/>
    <w:rsid w:val="0049252D"/>
    <w:rsid w:val="00492F1E"/>
    <w:rsid w:val="004B39C3"/>
    <w:rsid w:val="004B52B2"/>
    <w:rsid w:val="004D2528"/>
    <w:rsid w:val="004E2ACB"/>
    <w:rsid w:val="004E4D64"/>
    <w:rsid w:val="004F5446"/>
    <w:rsid w:val="004F751D"/>
    <w:rsid w:val="00506080"/>
    <w:rsid w:val="00511FF8"/>
    <w:rsid w:val="00514E00"/>
    <w:rsid w:val="0052184D"/>
    <w:rsid w:val="00524928"/>
    <w:rsid w:val="005306A7"/>
    <w:rsid w:val="005413CF"/>
    <w:rsid w:val="00546F60"/>
    <w:rsid w:val="00554FA8"/>
    <w:rsid w:val="0055751D"/>
    <w:rsid w:val="00563015"/>
    <w:rsid w:val="00571718"/>
    <w:rsid w:val="00577343"/>
    <w:rsid w:val="005839E2"/>
    <w:rsid w:val="005927E5"/>
    <w:rsid w:val="00594882"/>
    <w:rsid w:val="005A2A32"/>
    <w:rsid w:val="005A70ED"/>
    <w:rsid w:val="005B0A98"/>
    <w:rsid w:val="005C37BE"/>
    <w:rsid w:val="005D5214"/>
    <w:rsid w:val="005D720D"/>
    <w:rsid w:val="005E2790"/>
    <w:rsid w:val="005E29B5"/>
    <w:rsid w:val="005E4AC5"/>
    <w:rsid w:val="005F0094"/>
    <w:rsid w:val="006035A4"/>
    <w:rsid w:val="00605F77"/>
    <w:rsid w:val="00606986"/>
    <w:rsid w:val="00606ECA"/>
    <w:rsid w:val="00612838"/>
    <w:rsid w:val="00622A17"/>
    <w:rsid w:val="006371EA"/>
    <w:rsid w:val="0064076E"/>
    <w:rsid w:val="0064370A"/>
    <w:rsid w:val="00645641"/>
    <w:rsid w:val="00645B84"/>
    <w:rsid w:val="00647FC1"/>
    <w:rsid w:val="006549E9"/>
    <w:rsid w:val="006566CF"/>
    <w:rsid w:val="00657EBE"/>
    <w:rsid w:val="0066189B"/>
    <w:rsid w:val="00661931"/>
    <w:rsid w:val="00666A6F"/>
    <w:rsid w:val="0067033C"/>
    <w:rsid w:val="00673955"/>
    <w:rsid w:val="0067528C"/>
    <w:rsid w:val="00680F53"/>
    <w:rsid w:val="006822A5"/>
    <w:rsid w:val="0068297C"/>
    <w:rsid w:val="00685F26"/>
    <w:rsid w:val="00687368"/>
    <w:rsid w:val="00687D1E"/>
    <w:rsid w:val="00692DAC"/>
    <w:rsid w:val="0069464B"/>
    <w:rsid w:val="006946BB"/>
    <w:rsid w:val="00697852"/>
    <w:rsid w:val="006A1FDD"/>
    <w:rsid w:val="006A3782"/>
    <w:rsid w:val="006A502B"/>
    <w:rsid w:val="006B2738"/>
    <w:rsid w:val="006C3060"/>
    <w:rsid w:val="006D0685"/>
    <w:rsid w:val="006D2561"/>
    <w:rsid w:val="006E52C9"/>
    <w:rsid w:val="006F285C"/>
    <w:rsid w:val="0072020A"/>
    <w:rsid w:val="007317B1"/>
    <w:rsid w:val="00741E6A"/>
    <w:rsid w:val="007458C2"/>
    <w:rsid w:val="007538BE"/>
    <w:rsid w:val="0076185C"/>
    <w:rsid w:val="007678F1"/>
    <w:rsid w:val="00785B1C"/>
    <w:rsid w:val="00787C15"/>
    <w:rsid w:val="00792B22"/>
    <w:rsid w:val="007957EA"/>
    <w:rsid w:val="007A278C"/>
    <w:rsid w:val="007A3DBA"/>
    <w:rsid w:val="007A74E6"/>
    <w:rsid w:val="007B104A"/>
    <w:rsid w:val="007B4B8F"/>
    <w:rsid w:val="007B6BF1"/>
    <w:rsid w:val="007C16A6"/>
    <w:rsid w:val="007D3672"/>
    <w:rsid w:val="007E2FC0"/>
    <w:rsid w:val="007F4CC7"/>
    <w:rsid w:val="00812145"/>
    <w:rsid w:val="00820849"/>
    <w:rsid w:val="00821396"/>
    <w:rsid w:val="008307FA"/>
    <w:rsid w:val="00836953"/>
    <w:rsid w:val="00843E13"/>
    <w:rsid w:val="00850383"/>
    <w:rsid w:val="008719F5"/>
    <w:rsid w:val="008801E9"/>
    <w:rsid w:val="008826DB"/>
    <w:rsid w:val="00895DBA"/>
    <w:rsid w:val="00897810"/>
    <w:rsid w:val="008A06F1"/>
    <w:rsid w:val="008F00D2"/>
    <w:rsid w:val="008F5AF0"/>
    <w:rsid w:val="00902B01"/>
    <w:rsid w:val="0091059A"/>
    <w:rsid w:val="00914FD7"/>
    <w:rsid w:val="00921894"/>
    <w:rsid w:val="009312B4"/>
    <w:rsid w:val="00935491"/>
    <w:rsid w:val="009357B5"/>
    <w:rsid w:val="00942131"/>
    <w:rsid w:val="00963B00"/>
    <w:rsid w:val="00965779"/>
    <w:rsid w:val="00972DD5"/>
    <w:rsid w:val="009779F2"/>
    <w:rsid w:val="00981C33"/>
    <w:rsid w:val="00983AE9"/>
    <w:rsid w:val="00990C5E"/>
    <w:rsid w:val="009940CD"/>
    <w:rsid w:val="009A0038"/>
    <w:rsid w:val="009A7AE4"/>
    <w:rsid w:val="009B088E"/>
    <w:rsid w:val="009B0F45"/>
    <w:rsid w:val="009B438E"/>
    <w:rsid w:val="009B6FC4"/>
    <w:rsid w:val="009C04F9"/>
    <w:rsid w:val="009C6233"/>
    <w:rsid w:val="009D5CAF"/>
    <w:rsid w:val="009D63BD"/>
    <w:rsid w:val="009E37F9"/>
    <w:rsid w:val="009F1C11"/>
    <w:rsid w:val="00A027DA"/>
    <w:rsid w:val="00A273C0"/>
    <w:rsid w:val="00A3362D"/>
    <w:rsid w:val="00A34489"/>
    <w:rsid w:val="00A366BF"/>
    <w:rsid w:val="00A37131"/>
    <w:rsid w:val="00A41C6D"/>
    <w:rsid w:val="00A602C5"/>
    <w:rsid w:val="00A605A6"/>
    <w:rsid w:val="00A65579"/>
    <w:rsid w:val="00A664AF"/>
    <w:rsid w:val="00A67823"/>
    <w:rsid w:val="00A71151"/>
    <w:rsid w:val="00A7336F"/>
    <w:rsid w:val="00A82CA6"/>
    <w:rsid w:val="00A90DB7"/>
    <w:rsid w:val="00AA5E9F"/>
    <w:rsid w:val="00AA6FFB"/>
    <w:rsid w:val="00AB0C67"/>
    <w:rsid w:val="00AC4261"/>
    <w:rsid w:val="00AD21D2"/>
    <w:rsid w:val="00AE0E01"/>
    <w:rsid w:val="00AE3950"/>
    <w:rsid w:val="00AF2C03"/>
    <w:rsid w:val="00B0486B"/>
    <w:rsid w:val="00B167AF"/>
    <w:rsid w:val="00B16B3C"/>
    <w:rsid w:val="00B212F3"/>
    <w:rsid w:val="00B358F1"/>
    <w:rsid w:val="00B51F4E"/>
    <w:rsid w:val="00B52E35"/>
    <w:rsid w:val="00B55013"/>
    <w:rsid w:val="00B552B0"/>
    <w:rsid w:val="00B60EC3"/>
    <w:rsid w:val="00B6516A"/>
    <w:rsid w:val="00B727A2"/>
    <w:rsid w:val="00B72EBB"/>
    <w:rsid w:val="00B761CF"/>
    <w:rsid w:val="00B76A6F"/>
    <w:rsid w:val="00B802EF"/>
    <w:rsid w:val="00B8532A"/>
    <w:rsid w:val="00B92533"/>
    <w:rsid w:val="00BC4CF1"/>
    <w:rsid w:val="00BC527F"/>
    <w:rsid w:val="00BD25B9"/>
    <w:rsid w:val="00BE364A"/>
    <w:rsid w:val="00BE42FF"/>
    <w:rsid w:val="00BF2087"/>
    <w:rsid w:val="00BF2F1D"/>
    <w:rsid w:val="00BF41CB"/>
    <w:rsid w:val="00BF63D0"/>
    <w:rsid w:val="00C109BE"/>
    <w:rsid w:val="00C1234A"/>
    <w:rsid w:val="00C15707"/>
    <w:rsid w:val="00C167D7"/>
    <w:rsid w:val="00C171EF"/>
    <w:rsid w:val="00C240B8"/>
    <w:rsid w:val="00C25BD2"/>
    <w:rsid w:val="00C33F78"/>
    <w:rsid w:val="00C35643"/>
    <w:rsid w:val="00C41242"/>
    <w:rsid w:val="00C437C9"/>
    <w:rsid w:val="00C46911"/>
    <w:rsid w:val="00C53309"/>
    <w:rsid w:val="00C6185C"/>
    <w:rsid w:val="00C7320D"/>
    <w:rsid w:val="00C74A91"/>
    <w:rsid w:val="00C75D82"/>
    <w:rsid w:val="00C92DF4"/>
    <w:rsid w:val="00CA18E4"/>
    <w:rsid w:val="00CB5DE4"/>
    <w:rsid w:val="00CB61F2"/>
    <w:rsid w:val="00CB62F6"/>
    <w:rsid w:val="00CC19BF"/>
    <w:rsid w:val="00CC76BB"/>
    <w:rsid w:val="00CE1383"/>
    <w:rsid w:val="00CE1399"/>
    <w:rsid w:val="00D029D0"/>
    <w:rsid w:val="00D07227"/>
    <w:rsid w:val="00D115E7"/>
    <w:rsid w:val="00D13736"/>
    <w:rsid w:val="00D26A31"/>
    <w:rsid w:val="00D30FBB"/>
    <w:rsid w:val="00D32396"/>
    <w:rsid w:val="00D3486E"/>
    <w:rsid w:val="00D411A9"/>
    <w:rsid w:val="00D41F0C"/>
    <w:rsid w:val="00D466FF"/>
    <w:rsid w:val="00D50031"/>
    <w:rsid w:val="00D52910"/>
    <w:rsid w:val="00D62C91"/>
    <w:rsid w:val="00D72244"/>
    <w:rsid w:val="00D74B2A"/>
    <w:rsid w:val="00D77D49"/>
    <w:rsid w:val="00D824C9"/>
    <w:rsid w:val="00D828A6"/>
    <w:rsid w:val="00D82913"/>
    <w:rsid w:val="00D90E8A"/>
    <w:rsid w:val="00DA6B0B"/>
    <w:rsid w:val="00DB69F7"/>
    <w:rsid w:val="00DD5904"/>
    <w:rsid w:val="00DF5C37"/>
    <w:rsid w:val="00E009FB"/>
    <w:rsid w:val="00E02516"/>
    <w:rsid w:val="00E02617"/>
    <w:rsid w:val="00E03D6F"/>
    <w:rsid w:val="00E07F79"/>
    <w:rsid w:val="00E11DBA"/>
    <w:rsid w:val="00E1464E"/>
    <w:rsid w:val="00E25B0A"/>
    <w:rsid w:val="00E344F7"/>
    <w:rsid w:val="00E35604"/>
    <w:rsid w:val="00E36F5A"/>
    <w:rsid w:val="00E45AA2"/>
    <w:rsid w:val="00E560E7"/>
    <w:rsid w:val="00E702C9"/>
    <w:rsid w:val="00E7081A"/>
    <w:rsid w:val="00E724BD"/>
    <w:rsid w:val="00E73855"/>
    <w:rsid w:val="00E8636B"/>
    <w:rsid w:val="00E91593"/>
    <w:rsid w:val="00E9396D"/>
    <w:rsid w:val="00E95E2A"/>
    <w:rsid w:val="00EB066C"/>
    <w:rsid w:val="00EB155A"/>
    <w:rsid w:val="00EB3EC1"/>
    <w:rsid w:val="00EB5577"/>
    <w:rsid w:val="00EE433E"/>
    <w:rsid w:val="00EE6E3D"/>
    <w:rsid w:val="00EF1991"/>
    <w:rsid w:val="00EF3D79"/>
    <w:rsid w:val="00EF4A63"/>
    <w:rsid w:val="00EF5D58"/>
    <w:rsid w:val="00F057A1"/>
    <w:rsid w:val="00F10E0E"/>
    <w:rsid w:val="00F131FC"/>
    <w:rsid w:val="00F15C7E"/>
    <w:rsid w:val="00F16361"/>
    <w:rsid w:val="00F22C6E"/>
    <w:rsid w:val="00F22C76"/>
    <w:rsid w:val="00F26251"/>
    <w:rsid w:val="00F549CC"/>
    <w:rsid w:val="00F600C7"/>
    <w:rsid w:val="00F625D2"/>
    <w:rsid w:val="00F6342D"/>
    <w:rsid w:val="00F6638E"/>
    <w:rsid w:val="00F679FB"/>
    <w:rsid w:val="00F91826"/>
    <w:rsid w:val="00F94C4C"/>
    <w:rsid w:val="00FA2A48"/>
    <w:rsid w:val="00FA2DB2"/>
    <w:rsid w:val="00FB0F8B"/>
    <w:rsid w:val="00FB41FB"/>
    <w:rsid w:val="00FB43B5"/>
    <w:rsid w:val="00FC4BCB"/>
    <w:rsid w:val="00FC56B4"/>
    <w:rsid w:val="00FD1E33"/>
    <w:rsid w:val="00FD7267"/>
    <w:rsid w:val="00FF758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1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267"/>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C4BA0"/>
    <w:pPr>
      <w:tabs>
        <w:tab w:val="center" w:pos="4680"/>
        <w:tab w:val="right" w:pos="9360"/>
      </w:tabs>
    </w:pPr>
  </w:style>
  <w:style w:type="character" w:customStyle="1" w:styleId="HeaderChar">
    <w:name w:val="Header Char"/>
    <w:basedOn w:val="DefaultParagraphFont"/>
    <w:link w:val="Header"/>
    <w:uiPriority w:val="99"/>
    <w:rsid w:val="003C4BA0"/>
  </w:style>
  <w:style w:type="paragraph" w:styleId="Footer">
    <w:name w:val="footer"/>
    <w:basedOn w:val="Normal"/>
    <w:link w:val="FooterChar"/>
    <w:uiPriority w:val="99"/>
    <w:unhideWhenUsed/>
    <w:rsid w:val="003C4BA0"/>
    <w:pPr>
      <w:tabs>
        <w:tab w:val="center" w:pos="4680"/>
        <w:tab w:val="right" w:pos="9360"/>
      </w:tabs>
    </w:pPr>
  </w:style>
  <w:style w:type="character" w:customStyle="1" w:styleId="FooterChar">
    <w:name w:val="Footer Char"/>
    <w:basedOn w:val="DefaultParagraphFont"/>
    <w:link w:val="Footer"/>
    <w:uiPriority w:val="99"/>
    <w:rsid w:val="003C4BA0"/>
  </w:style>
  <w:style w:type="character" w:styleId="Hyperlink">
    <w:name w:val="Hyperlink"/>
    <w:basedOn w:val="DefaultParagraphFont"/>
    <w:rsid w:val="00D72244"/>
    <w:rPr>
      <w:color w:val="0000FF"/>
      <w:u w:val="single"/>
    </w:rPr>
  </w:style>
  <w:style w:type="paragraph" w:styleId="ListParagraph">
    <w:name w:val="List Paragraph"/>
    <w:basedOn w:val="Normal"/>
    <w:uiPriority w:val="34"/>
    <w:qFormat/>
    <w:rsid w:val="00D72244"/>
    <w:pPr>
      <w:ind w:left="720"/>
    </w:pPr>
    <w:rPr>
      <w:sz w:val="24"/>
      <w:szCs w:val="24"/>
    </w:rPr>
  </w:style>
  <w:style w:type="paragraph" w:styleId="NormalWeb">
    <w:name w:val="Normal (Web)"/>
    <w:basedOn w:val="Normal"/>
    <w:uiPriority w:val="99"/>
    <w:semiHidden/>
    <w:unhideWhenUsed/>
    <w:rsid w:val="00D72244"/>
    <w:pPr>
      <w:spacing w:before="100" w:beforeAutospacing="1" w:after="100" w:afterAutospacing="1"/>
    </w:pPr>
    <w:rPr>
      <w:rFonts w:eastAsiaTheme="minorEastAsia"/>
      <w:sz w:val="24"/>
      <w:szCs w:val="24"/>
    </w:rPr>
  </w:style>
  <w:style w:type="paragraph" w:customStyle="1" w:styleId="Level1">
    <w:name w:val="Level 1"/>
    <w:basedOn w:val="Normal"/>
    <w:rsid w:val="00D72244"/>
    <w:pPr>
      <w:widowControl w:val="0"/>
      <w:overflowPunct w:val="0"/>
      <w:autoSpaceDE w:val="0"/>
      <w:autoSpaceDN w:val="0"/>
      <w:adjustRightInd w:val="0"/>
      <w:ind w:left="358" w:hanging="358"/>
      <w:textAlignment w:val="baseline"/>
    </w:pPr>
    <w:rPr>
      <w:rFonts w:ascii="Arial" w:hAnsi="Arial"/>
      <w:sz w:val="24"/>
    </w:rPr>
  </w:style>
  <w:style w:type="paragraph" w:styleId="BalloonText">
    <w:name w:val="Balloon Text"/>
    <w:basedOn w:val="Normal"/>
    <w:link w:val="BalloonTextChar"/>
    <w:uiPriority w:val="99"/>
    <w:semiHidden/>
    <w:unhideWhenUsed/>
    <w:rsid w:val="003245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450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358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0.xm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5.xml"/><Relationship Id="rId42" Type="http://schemas.openxmlformats.org/officeDocument/2006/relationships/header" Target="header33.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4.xml"/><Relationship Id="rId38" Type="http://schemas.openxmlformats.org/officeDocument/2006/relationships/header" Target="header2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image" Target="media/image1.png"/><Relationship Id="rId41" Type="http://schemas.openxmlformats.org/officeDocument/2006/relationships/header" Target="header3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header" Target="header34.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7.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2.xml"/><Relationship Id="rId44"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FEA9E-A1A0-4A57-AF04-D36C0FAEB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61</Pages>
  <Words>15915</Words>
  <Characters>90722</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6</cp:revision>
  <cp:lastPrinted>2016-02-27T06:47:00Z</cp:lastPrinted>
  <dcterms:created xsi:type="dcterms:W3CDTF">2015-02-11T20:45:00Z</dcterms:created>
  <dcterms:modified xsi:type="dcterms:W3CDTF">2016-02-27T06:54:00Z</dcterms:modified>
</cp:coreProperties>
</file>