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CA" w:rsidRDefault="00B63CCA">
      <w:pPr>
        <w:spacing w:before="6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C31FA8" w:rsidRDefault="00C31FA8">
      <w:pPr>
        <w:ind w:left="1321" w:right="1347"/>
        <w:jc w:val="center"/>
        <w:rPr>
          <w:rFonts w:ascii="Arial Black" w:eastAsia="Arial Black" w:hAnsi="Arial Black" w:cs="Arial Black"/>
          <w:b/>
          <w:sz w:val="56"/>
          <w:szCs w:val="56"/>
        </w:rPr>
      </w:pPr>
    </w:p>
    <w:p w:rsidR="00C31FA8" w:rsidRDefault="00C31FA8">
      <w:pPr>
        <w:ind w:left="1321" w:right="1347"/>
        <w:jc w:val="center"/>
        <w:rPr>
          <w:rFonts w:ascii="Arial Black" w:eastAsia="Arial Black" w:hAnsi="Arial Black" w:cs="Arial Black"/>
          <w:b/>
          <w:sz w:val="56"/>
          <w:szCs w:val="56"/>
        </w:rPr>
      </w:pPr>
    </w:p>
    <w:p w:rsidR="00C31FA8" w:rsidRDefault="00C31FA8">
      <w:pPr>
        <w:ind w:left="1321" w:right="1347"/>
        <w:jc w:val="center"/>
        <w:rPr>
          <w:rFonts w:ascii="Arial Black" w:eastAsia="Arial Black" w:hAnsi="Arial Black" w:cs="Arial Black"/>
          <w:b/>
          <w:sz w:val="56"/>
          <w:szCs w:val="56"/>
        </w:rPr>
      </w:pPr>
    </w:p>
    <w:p w:rsidR="00C31FA8" w:rsidRDefault="00C31FA8">
      <w:pPr>
        <w:ind w:left="1321" w:right="1347"/>
        <w:jc w:val="center"/>
        <w:rPr>
          <w:rFonts w:ascii="Arial Black" w:eastAsia="Arial Black" w:hAnsi="Arial Black" w:cs="Arial Black"/>
          <w:b/>
          <w:sz w:val="56"/>
          <w:szCs w:val="56"/>
        </w:rPr>
      </w:pPr>
    </w:p>
    <w:p w:rsidR="00C31FA8" w:rsidRDefault="00C31FA8">
      <w:pPr>
        <w:ind w:left="1321" w:right="1347"/>
        <w:jc w:val="center"/>
        <w:rPr>
          <w:rFonts w:ascii="Arial Black" w:eastAsia="Arial Black" w:hAnsi="Arial Black" w:cs="Arial Black"/>
          <w:b/>
          <w:sz w:val="56"/>
          <w:szCs w:val="56"/>
        </w:rPr>
      </w:pPr>
    </w:p>
    <w:p w:rsidR="00B63CCA" w:rsidRPr="00C31FA8" w:rsidRDefault="00D5443E">
      <w:pPr>
        <w:ind w:left="1321" w:right="1347"/>
        <w:jc w:val="center"/>
        <w:rPr>
          <w:rFonts w:ascii="Arial Black" w:eastAsia="Arial Black" w:hAnsi="Arial Black" w:cs="Arial Black"/>
          <w:sz w:val="56"/>
          <w:szCs w:val="56"/>
          <w:u w:val="single"/>
        </w:rPr>
      </w:pPr>
      <w:r w:rsidRPr="00C31FA8">
        <w:rPr>
          <w:rFonts w:ascii="Arial Black" w:eastAsia="Arial Black" w:hAnsi="Arial Black" w:cs="Arial Black"/>
          <w:b/>
          <w:sz w:val="56"/>
          <w:szCs w:val="56"/>
          <w:u w:val="single"/>
        </w:rPr>
        <w:t>BIDD</w:t>
      </w:r>
      <w:r w:rsidRPr="00C31FA8">
        <w:rPr>
          <w:rFonts w:ascii="Arial Black" w:eastAsia="Arial Black" w:hAnsi="Arial Black" w:cs="Arial Black"/>
          <w:b/>
          <w:spacing w:val="2"/>
          <w:sz w:val="56"/>
          <w:szCs w:val="56"/>
          <w:u w:val="single"/>
        </w:rPr>
        <w:t>IN</w:t>
      </w:r>
      <w:r w:rsidRPr="00C31FA8">
        <w:rPr>
          <w:rFonts w:ascii="Arial Black" w:eastAsia="Arial Black" w:hAnsi="Arial Black" w:cs="Arial Black"/>
          <w:b/>
          <w:sz w:val="56"/>
          <w:szCs w:val="56"/>
          <w:u w:val="single"/>
        </w:rPr>
        <w:t>G</w:t>
      </w:r>
      <w:r w:rsidRPr="00C31FA8">
        <w:rPr>
          <w:rFonts w:ascii="Arial Black" w:eastAsia="Arial Black" w:hAnsi="Arial Black" w:cs="Arial Black"/>
          <w:b/>
          <w:spacing w:val="-27"/>
          <w:sz w:val="56"/>
          <w:szCs w:val="56"/>
          <w:u w:val="single"/>
        </w:rPr>
        <w:t xml:space="preserve"> </w:t>
      </w:r>
      <w:r w:rsidRPr="00C31FA8">
        <w:rPr>
          <w:rFonts w:ascii="Arial Black" w:eastAsia="Arial Black" w:hAnsi="Arial Black" w:cs="Arial Black"/>
          <w:b/>
          <w:w w:val="99"/>
          <w:sz w:val="56"/>
          <w:szCs w:val="56"/>
          <w:u w:val="single"/>
        </w:rPr>
        <w:t>D</w:t>
      </w:r>
      <w:r w:rsidRPr="00C31FA8">
        <w:rPr>
          <w:rFonts w:ascii="Arial Black" w:eastAsia="Arial Black" w:hAnsi="Arial Black" w:cs="Arial Black"/>
          <w:b/>
          <w:spacing w:val="2"/>
          <w:w w:val="99"/>
          <w:sz w:val="56"/>
          <w:szCs w:val="56"/>
          <w:u w:val="single"/>
        </w:rPr>
        <w:t>O</w:t>
      </w:r>
      <w:r w:rsidRPr="00C31FA8">
        <w:rPr>
          <w:rFonts w:ascii="Arial Black" w:eastAsia="Arial Black" w:hAnsi="Arial Black" w:cs="Arial Black"/>
          <w:b/>
          <w:spacing w:val="1"/>
          <w:w w:val="99"/>
          <w:sz w:val="56"/>
          <w:szCs w:val="56"/>
          <w:u w:val="single"/>
        </w:rPr>
        <w:t>C</w:t>
      </w:r>
      <w:r w:rsidRPr="00C31FA8">
        <w:rPr>
          <w:rFonts w:ascii="Arial Black" w:eastAsia="Arial Black" w:hAnsi="Arial Black" w:cs="Arial Black"/>
          <w:b/>
          <w:w w:val="99"/>
          <w:sz w:val="56"/>
          <w:szCs w:val="56"/>
          <w:u w:val="single"/>
        </w:rPr>
        <w:t>UM</w:t>
      </w:r>
      <w:r w:rsidRPr="00C31FA8">
        <w:rPr>
          <w:rFonts w:ascii="Arial Black" w:eastAsia="Arial Black" w:hAnsi="Arial Black" w:cs="Arial Black"/>
          <w:b/>
          <w:spacing w:val="1"/>
          <w:w w:val="99"/>
          <w:sz w:val="56"/>
          <w:szCs w:val="56"/>
          <w:u w:val="single"/>
        </w:rPr>
        <w:t>E</w:t>
      </w:r>
      <w:r w:rsidRPr="00C31FA8">
        <w:rPr>
          <w:rFonts w:ascii="Arial Black" w:eastAsia="Arial Black" w:hAnsi="Arial Black" w:cs="Arial Black"/>
          <w:b/>
          <w:w w:val="99"/>
          <w:sz w:val="56"/>
          <w:szCs w:val="56"/>
          <w:u w:val="single"/>
        </w:rPr>
        <w:t>NT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B63CCA">
      <w:pPr>
        <w:spacing w:line="200" w:lineRule="exact"/>
      </w:pPr>
    </w:p>
    <w:p w:rsidR="00B63CCA" w:rsidRPr="00C31FA8" w:rsidRDefault="00C31FA8" w:rsidP="00C31FA8">
      <w:pPr>
        <w:spacing w:after="240" w:line="276" w:lineRule="auto"/>
        <w:jc w:val="center"/>
        <w:rPr>
          <w:sz w:val="54"/>
          <w:szCs w:val="54"/>
        </w:rPr>
      </w:pPr>
      <w:r w:rsidRPr="00C31FA8">
        <w:rPr>
          <w:sz w:val="54"/>
          <w:szCs w:val="54"/>
        </w:rPr>
        <w:t>IMPROVEMENT OF ROAD FROM KARAN KHAN SHORO TO JAMSHORO MAIN ROAD UNION COUNCIL NO.4 MILE 0/0-0/3</w:t>
      </w:r>
      <w:r>
        <w:rPr>
          <w:sz w:val="54"/>
          <w:szCs w:val="54"/>
        </w:rPr>
        <w:t>,</w:t>
      </w:r>
      <w:r w:rsidRPr="00C31FA8">
        <w:rPr>
          <w:sz w:val="54"/>
          <w:szCs w:val="54"/>
        </w:rPr>
        <w:t xml:space="preserve"> 330FT (PS-47) TALUKA QASIMABAD (STREET POLES / SOLAR SYSTEM).</w:t>
      </w:r>
    </w:p>
    <w:p w:rsidR="00B63CCA" w:rsidRDefault="00B63CCA" w:rsidP="00C31FA8">
      <w:pPr>
        <w:spacing w:after="240"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ind w:left="716" w:right="742"/>
        <w:jc w:val="center"/>
        <w:rPr>
          <w:rFonts w:ascii="Arial Black" w:eastAsia="Arial Black" w:hAnsi="Arial Black" w:cs="Arial Black"/>
          <w:sz w:val="56"/>
          <w:szCs w:val="56"/>
        </w:rPr>
        <w:sectPr w:rsidR="00B63CCA">
          <w:footerReference w:type="default" r:id="rId7"/>
          <w:pgSz w:w="12240" w:h="15840"/>
          <w:pgMar w:top="680" w:right="1480" w:bottom="280" w:left="1500" w:header="0" w:footer="966" w:gutter="0"/>
          <w:cols w:space="720"/>
        </w:sectPr>
      </w:pPr>
    </w:p>
    <w:p w:rsidR="00B63CCA" w:rsidRDefault="00D5443E">
      <w:pPr>
        <w:spacing w:before="69"/>
        <w:ind w:left="4169" w:right="4168"/>
        <w:jc w:val="center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color w:val="365F91"/>
          <w:sz w:val="28"/>
          <w:szCs w:val="28"/>
        </w:rPr>
        <w:lastRenderedPageBreak/>
        <w:t>Co</w:t>
      </w:r>
      <w:r>
        <w:rPr>
          <w:rFonts w:ascii="Cambria" w:eastAsia="Cambria" w:hAnsi="Cambria" w:cs="Cambria"/>
          <w:b/>
          <w:color w:val="365F91"/>
          <w:spacing w:val="-2"/>
          <w:sz w:val="28"/>
          <w:szCs w:val="28"/>
        </w:rPr>
        <w:t>n</w:t>
      </w:r>
      <w:r>
        <w:rPr>
          <w:rFonts w:ascii="Cambria" w:eastAsia="Cambria" w:hAnsi="Cambria" w:cs="Cambria"/>
          <w:b/>
          <w:color w:val="365F91"/>
          <w:sz w:val="28"/>
          <w:szCs w:val="28"/>
        </w:rPr>
        <w:t>te</w:t>
      </w:r>
      <w:r>
        <w:rPr>
          <w:rFonts w:ascii="Cambria" w:eastAsia="Cambria" w:hAnsi="Cambria" w:cs="Cambria"/>
          <w:b/>
          <w:color w:val="365F91"/>
          <w:spacing w:val="-1"/>
          <w:sz w:val="28"/>
          <w:szCs w:val="28"/>
        </w:rPr>
        <w:t>n</w:t>
      </w:r>
      <w:r>
        <w:rPr>
          <w:rFonts w:ascii="Cambria" w:eastAsia="Cambria" w:hAnsi="Cambria" w:cs="Cambria"/>
          <w:b/>
          <w:color w:val="365F91"/>
          <w:sz w:val="28"/>
          <w:szCs w:val="28"/>
        </w:rPr>
        <w:t>ts</w:t>
      </w:r>
    </w:p>
    <w:p w:rsidR="00B63CCA" w:rsidRDefault="00D5443E">
      <w:pPr>
        <w:spacing w:before="50"/>
        <w:ind w:left="64" w:right="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TATION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FOR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64" w:right="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STRUCTIO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DD</w:t>
      </w:r>
      <w:r>
        <w:rPr>
          <w:rFonts w:ascii="Calibri" w:eastAsia="Calibri" w:hAnsi="Calibri" w:cs="Calibri"/>
          <w:spacing w:val="-2"/>
          <w:sz w:val="22"/>
          <w:szCs w:val="22"/>
        </w:rPr>
        <w:t>ER</w:t>
      </w:r>
      <w:r>
        <w:rPr>
          <w:rFonts w:ascii="Calibri" w:eastAsia="Calibri" w:hAnsi="Calibri" w:cs="Calibri"/>
          <w:sz w:val="22"/>
          <w:szCs w:val="22"/>
        </w:rPr>
        <w:t>S 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3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STRUCTIO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DD</w:t>
      </w:r>
      <w:r>
        <w:rPr>
          <w:rFonts w:ascii="Calibri" w:eastAsia="Calibri" w:hAnsi="Calibri" w:cs="Calibri"/>
          <w:spacing w:val="-2"/>
          <w:sz w:val="22"/>
          <w:szCs w:val="22"/>
        </w:rPr>
        <w:t>ER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GENER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F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.2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rce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F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pacing w:val="5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le Bi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8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B.        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UM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cuments</w:t>
      </w:r>
      <w:r>
        <w:rPr>
          <w:rFonts w:ascii="Calibri" w:eastAsia="Calibri" w:hAnsi="Calibri" w:cs="Calibri"/>
          <w:spacing w:val="-2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ficat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dm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Rules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7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C.    </w:t>
      </w:r>
      <w:r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TION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5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9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ff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cien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9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es,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ency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 Bid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5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-4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er’s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-2"/>
          <w:sz w:val="22"/>
          <w:szCs w:val="22"/>
        </w:rPr>
        <w:t>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ficati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lish</w:t>
      </w:r>
      <w:r>
        <w:rPr>
          <w:rFonts w:ascii="Calibri" w:eastAsia="Calibri" w:hAnsi="Calibri" w:cs="Calibri"/>
          <w:spacing w:val="-4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’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Bid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ecuri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7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Val</w:t>
      </w:r>
      <w:r>
        <w:rPr>
          <w:rFonts w:ascii="Calibri" w:eastAsia="Calibri" w:hAnsi="Calibri" w:cs="Calibri"/>
          <w:spacing w:val="-1"/>
          <w:sz w:val="22"/>
          <w:szCs w:val="22"/>
        </w:rPr>
        <w:t>id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ission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9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.        </w:t>
      </w:r>
      <w:r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BMI</w:t>
      </w:r>
      <w:r>
        <w:rPr>
          <w:rFonts w:ascii="Calibri" w:eastAsia="Calibri" w:hAnsi="Calibri" w:cs="Calibri"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8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rawal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8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E.    </w:t>
      </w:r>
      <w:r>
        <w:rPr>
          <w:rFonts w:ascii="Calibri" w:eastAsia="Calibri" w:hAnsi="Calibri" w:cs="Calibri"/>
          <w:spacing w:val="3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EV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TION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9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  <w:sectPr w:rsidR="00B63CCA">
          <w:pgSz w:w="12240" w:h="15840"/>
          <w:pgMar w:top="1040" w:right="1340" w:bottom="280" w:left="1340" w:header="0" w:footer="966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, Clar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fic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les </w:t>
      </w:r>
      <w:r>
        <w:rPr>
          <w:rFonts w:ascii="Calibri" w:eastAsia="Calibri" w:hAnsi="Calibri" w:cs="Calibri"/>
          <w:spacing w:val="-1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43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9</w:t>
      </w:r>
    </w:p>
    <w:p w:rsidR="00B63CCA" w:rsidRDefault="00D5443E">
      <w:pPr>
        <w:spacing w:before="61"/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tial</w:t>
      </w:r>
      <w:r>
        <w:rPr>
          <w:rFonts w:ascii="Calibri" w:eastAsia="Calibri" w:hAnsi="Calibri" w:cs="Calibri"/>
          <w:spacing w:val="-1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11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 xml:space="preserve">.    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AW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RAC</w:t>
      </w:r>
      <w:r>
        <w:rPr>
          <w:rFonts w:ascii="Calibri" w:eastAsia="Calibri" w:hAnsi="Calibri" w:cs="Calibri"/>
          <w:spacing w:val="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11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Qu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lifi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8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11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ward Cr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eria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enc</w:t>
      </w:r>
      <w:r>
        <w:rPr>
          <w:rFonts w:ascii="Calibri" w:eastAsia="Calibri" w:hAnsi="Calibri" w:cs="Calibri"/>
          <w:spacing w:val="2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s 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tific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ward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Secur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IB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egr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13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14</w:t>
      </w:r>
    </w:p>
    <w:p w:rsidR="00B63CCA" w:rsidRDefault="00B63CCA">
      <w:pPr>
        <w:spacing w:before="18" w:line="220" w:lineRule="exact"/>
        <w:rPr>
          <w:sz w:val="22"/>
          <w:szCs w:val="22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.13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 xml:space="preserve">ar </w:t>
      </w:r>
      <w:r>
        <w:rPr>
          <w:rFonts w:ascii="Calibri" w:eastAsia="Calibri" w:hAnsi="Calibri" w:cs="Calibri"/>
          <w:spacing w:val="-1"/>
          <w:sz w:val="22"/>
          <w:szCs w:val="22"/>
        </w:rPr>
        <w:t>Hom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Sy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 and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Each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lla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</w:p>
    <w:p w:rsidR="00B63CCA" w:rsidRDefault="00D5443E">
      <w:pPr>
        <w:spacing w:before="44"/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ises</w:t>
      </w:r>
      <w:r>
        <w:rPr>
          <w:rFonts w:ascii="Calibri" w:eastAsia="Calibri" w:hAnsi="Calibri" w:cs="Calibri"/>
          <w:spacing w:val="-3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19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OF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ES TO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21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BID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ETT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</w:t>
      </w: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ER)</w:t>
      </w:r>
      <w:r>
        <w:rPr>
          <w:rFonts w:ascii="Calibri" w:eastAsia="Calibri" w:hAnsi="Calibri" w:cs="Calibri"/>
          <w:spacing w:val="-3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ULE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OF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 Gene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.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bb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25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. Ra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. Bid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rices</w:t>
      </w:r>
      <w:r>
        <w:rPr>
          <w:rFonts w:ascii="Calibri" w:eastAsia="Calibri" w:hAnsi="Calibri" w:cs="Calibri"/>
          <w:spacing w:val="-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isi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S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 and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</w:t>
      </w:r>
      <w:r>
        <w:rPr>
          <w:rFonts w:ascii="Calibri" w:eastAsia="Calibri" w:hAnsi="Calibri" w:cs="Calibri"/>
          <w:spacing w:val="-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MM</w:t>
      </w:r>
      <w:r>
        <w:rPr>
          <w:rFonts w:ascii="Calibri" w:eastAsia="Calibri" w:hAnsi="Calibri" w:cs="Calibri"/>
          <w:sz w:val="22"/>
          <w:szCs w:val="22"/>
        </w:rPr>
        <w:t>ARY OF 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RICES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.    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rice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Sche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2"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B.    </w:t>
      </w:r>
      <w:r>
        <w:rPr>
          <w:rFonts w:ascii="Calibri" w:eastAsia="Calibri" w:hAnsi="Calibri" w:cs="Calibri"/>
          <w:spacing w:val="1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rice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Sche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re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B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IC WO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KS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29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4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OS</w:t>
      </w:r>
      <w:r>
        <w:rPr>
          <w:rFonts w:ascii="Calibri" w:eastAsia="Calibri" w:hAnsi="Calibri" w:cs="Calibri"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ROGR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OF 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OR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4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2"/>
          <w:sz w:val="22"/>
          <w:szCs w:val="22"/>
        </w:rPr>
        <w:t>ET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OD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RFO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G </w:t>
      </w:r>
      <w:r>
        <w:rPr>
          <w:rFonts w:ascii="Calibri" w:eastAsia="Calibri" w:hAnsi="Calibri" w:cs="Calibri"/>
          <w:spacing w:val="-2"/>
          <w:sz w:val="22"/>
          <w:szCs w:val="22"/>
        </w:rPr>
        <w:t>WO</w:t>
      </w:r>
      <w:r>
        <w:rPr>
          <w:rFonts w:ascii="Calibri" w:eastAsia="Calibri" w:hAnsi="Calibri" w:cs="Calibri"/>
          <w:sz w:val="22"/>
          <w:szCs w:val="22"/>
        </w:rPr>
        <w:t>RKS</w:t>
      </w:r>
      <w:r>
        <w:rPr>
          <w:rFonts w:ascii="Calibri" w:eastAsia="Calibri" w:hAnsi="Calibri" w:cs="Calibri"/>
          <w:spacing w:val="-2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33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EGRITY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rFonts w:ascii="Calibri" w:eastAsia="Calibri" w:hAnsi="Calibri" w:cs="Calibri"/>
          <w:sz w:val="22"/>
          <w:szCs w:val="22"/>
        </w:rPr>
        <w:sectPr w:rsidR="00B63CCA">
          <w:footerReference w:type="default" r:id="rId8"/>
          <w:pgSz w:w="12240" w:h="15840"/>
          <w:pgMar w:top="720" w:right="1340" w:bottom="280" w:left="1340" w:header="0" w:footer="104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&amp;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36</w:t>
      </w:r>
    </w:p>
    <w:p w:rsidR="00B63CCA" w:rsidRDefault="00D5443E">
      <w:pPr>
        <w:spacing w:before="61"/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4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ROCURI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AGE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39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GI</w:t>
      </w:r>
      <w:r>
        <w:rPr>
          <w:rFonts w:ascii="Calibri" w:eastAsia="Calibri" w:hAnsi="Calibri" w:cs="Calibri"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R’S</w:t>
      </w:r>
      <w:r>
        <w:rPr>
          <w:rFonts w:ascii="Calibri" w:eastAsia="Calibri" w:hAnsi="Calibri" w:cs="Calibri"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URI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AGE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CY’S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RESE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VES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39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CONTR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CTO</w:t>
      </w:r>
      <w:r>
        <w:rPr>
          <w:rFonts w:ascii="Calibri" w:eastAsia="Calibri" w:hAnsi="Calibri" w:cs="Calibri"/>
          <w:spacing w:val="10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40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CONTRA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40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ROC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AGE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’S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KS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41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C</w:t>
      </w:r>
      <w:r>
        <w:rPr>
          <w:rFonts w:ascii="Calibri" w:eastAsia="Calibri" w:hAnsi="Calibri" w:cs="Calibri"/>
          <w:spacing w:val="-2"/>
          <w:sz w:val="22"/>
          <w:szCs w:val="22"/>
        </w:rPr>
        <w:t>OM</w:t>
      </w:r>
      <w:r>
        <w:rPr>
          <w:rFonts w:ascii="Calibri" w:eastAsia="Calibri" w:hAnsi="Calibri" w:cs="Calibri"/>
          <w:spacing w:val="1"/>
          <w:sz w:val="22"/>
          <w:szCs w:val="22"/>
        </w:rPr>
        <w:t>PL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TION</w:t>
      </w:r>
      <w:r>
        <w:rPr>
          <w:rFonts w:ascii="Calibri" w:eastAsia="Calibri" w:hAnsi="Calibri" w:cs="Calibri"/>
          <w:spacing w:val="-3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   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G-OV</w:t>
      </w:r>
      <w:r>
        <w:rPr>
          <w:rFonts w:ascii="Calibri" w:eastAsia="Calibri" w:hAnsi="Calibri" w:cs="Calibri"/>
          <w:spacing w:val="-2"/>
          <w:sz w:val="22"/>
          <w:szCs w:val="22"/>
        </w:rPr>
        <w:t>ER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42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.  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EFE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43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  V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43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RICE A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................................</w:t>
      </w:r>
      <w:r>
        <w:rPr>
          <w:rFonts w:ascii="Calibri" w:eastAsia="Calibri" w:hAnsi="Calibri" w:cs="Calibri"/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46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KS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ITIES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 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48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RES</w:t>
      </w:r>
      <w:r>
        <w:rPr>
          <w:rFonts w:ascii="Calibri" w:eastAsia="Calibri" w:hAnsi="Calibri" w:cs="Calibri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UTION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OF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TES</w:t>
      </w:r>
      <w:r>
        <w:rPr>
          <w:rFonts w:ascii="Calibri" w:eastAsia="Calibri" w:hAnsi="Calibri" w:cs="Calibri"/>
          <w:spacing w:val="-3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48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TEGR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49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TRACT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6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5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54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BID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SECUR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3"/>
          <w:sz w:val="22"/>
          <w:szCs w:val="22"/>
        </w:rPr>
        <w:t>B</w:t>
      </w:r>
      <w:r>
        <w:rPr>
          <w:sz w:val="22"/>
          <w:szCs w:val="22"/>
        </w:rPr>
        <w:t>ank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uar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e)</w:t>
      </w:r>
      <w:r>
        <w:rPr>
          <w:spacing w:val="-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</w:t>
      </w:r>
      <w:r>
        <w:rPr>
          <w:rFonts w:ascii="Calibri" w:eastAsia="Calibri" w:hAnsi="Calibri" w:cs="Calibri"/>
          <w:spacing w:val="-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55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OF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ERFO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ECURITY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Ba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e)</w:t>
      </w:r>
      <w:r>
        <w:rPr>
          <w:rFonts w:ascii="Calibri" w:eastAsia="Calibri" w:hAnsi="Calibri" w:cs="Calibri"/>
          <w:spacing w:val="-1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57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 CO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RACT 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6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</w:t>
      </w:r>
      <w:r>
        <w:rPr>
          <w:rFonts w:ascii="Calibri" w:eastAsia="Calibri" w:hAnsi="Calibri" w:cs="Calibri"/>
          <w:spacing w:val="-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59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OBI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IZ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TION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GU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TEE</w:t>
      </w:r>
      <w:r>
        <w:rPr>
          <w:rFonts w:ascii="Calibri" w:eastAsia="Calibri" w:hAnsi="Calibri" w:cs="Calibri"/>
          <w:spacing w:val="-1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61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321"/>
        <w:rPr>
          <w:rFonts w:ascii="Calibri" w:eastAsia="Calibri" w:hAnsi="Calibri" w:cs="Calibri"/>
          <w:sz w:val="22"/>
          <w:szCs w:val="22"/>
        </w:rPr>
        <w:sectPr w:rsidR="00B63CCA">
          <w:footerReference w:type="default" r:id="rId9"/>
          <w:pgSz w:w="12240" w:h="15840"/>
          <w:pgMar w:top="720" w:right="1340" w:bottom="280" w:left="1340" w:header="0" w:footer="104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TURE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FOR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CUR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ADV</w:t>
      </w:r>
      <w:r>
        <w:rPr>
          <w:rFonts w:ascii="Calibri" w:eastAsia="Calibri" w:hAnsi="Calibri" w:cs="Calibri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sz w:val="22"/>
          <w:szCs w:val="22"/>
        </w:rPr>
        <w:t>CES</w:t>
      </w:r>
      <w:r>
        <w:rPr>
          <w:rFonts w:ascii="Calibri" w:eastAsia="Calibri" w:hAnsi="Calibri" w:cs="Calibri"/>
          <w:spacing w:val="-1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4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...............................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...</w:t>
      </w:r>
      <w:r>
        <w:rPr>
          <w:rFonts w:ascii="Calibri" w:eastAsia="Calibri" w:hAnsi="Calibri" w:cs="Calibri"/>
          <w:spacing w:val="-2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63</w:t>
      </w:r>
    </w:p>
    <w:p w:rsidR="00B63CCA" w:rsidRDefault="00B63CCA">
      <w:pPr>
        <w:spacing w:before="7" w:line="240" w:lineRule="exact"/>
        <w:rPr>
          <w:sz w:val="24"/>
          <w:szCs w:val="24"/>
        </w:rPr>
      </w:pPr>
    </w:p>
    <w:p w:rsidR="00B63CCA" w:rsidRDefault="00D5443E">
      <w:pPr>
        <w:spacing w:before="62"/>
        <w:ind w:left="1466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b/>
          <w:spacing w:val="-1"/>
          <w:sz w:val="32"/>
          <w:szCs w:val="32"/>
        </w:rPr>
        <w:t>I</w:t>
      </w:r>
      <w:r>
        <w:rPr>
          <w:rFonts w:ascii="Cambria" w:eastAsia="Cambria" w:hAnsi="Cambria" w:cs="Cambria"/>
          <w:b/>
          <w:spacing w:val="1"/>
          <w:sz w:val="32"/>
          <w:szCs w:val="32"/>
        </w:rPr>
        <w:t>N</w:t>
      </w:r>
      <w:r>
        <w:rPr>
          <w:rFonts w:ascii="Cambria" w:eastAsia="Cambria" w:hAnsi="Cambria" w:cs="Cambria"/>
          <w:b/>
          <w:spacing w:val="-5"/>
          <w:sz w:val="32"/>
          <w:szCs w:val="32"/>
        </w:rPr>
        <w:t>S</w:t>
      </w:r>
      <w:r>
        <w:rPr>
          <w:rFonts w:ascii="Cambria" w:eastAsia="Cambria" w:hAnsi="Cambria" w:cs="Cambria"/>
          <w:b/>
          <w:sz w:val="32"/>
          <w:szCs w:val="32"/>
        </w:rPr>
        <w:t>T</w:t>
      </w:r>
      <w:r>
        <w:rPr>
          <w:rFonts w:ascii="Cambria" w:eastAsia="Cambria" w:hAnsi="Cambria" w:cs="Cambria"/>
          <w:b/>
          <w:spacing w:val="-10"/>
          <w:sz w:val="32"/>
          <w:szCs w:val="32"/>
        </w:rPr>
        <w:t>R</w:t>
      </w:r>
      <w:r>
        <w:rPr>
          <w:rFonts w:ascii="Cambria" w:eastAsia="Cambria" w:hAnsi="Cambria" w:cs="Cambria"/>
          <w:b/>
          <w:spacing w:val="-5"/>
          <w:sz w:val="32"/>
          <w:szCs w:val="32"/>
        </w:rPr>
        <w:t>U</w:t>
      </w:r>
      <w:r>
        <w:rPr>
          <w:rFonts w:ascii="Cambria" w:eastAsia="Cambria" w:hAnsi="Cambria" w:cs="Cambria"/>
          <w:b/>
          <w:sz w:val="32"/>
          <w:szCs w:val="32"/>
        </w:rPr>
        <w:t>C</w:t>
      </w:r>
      <w:r>
        <w:rPr>
          <w:rFonts w:ascii="Cambria" w:eastAsia="Cambria" w:hAnsi="Cambria" w:cs="Cambria"/>
          <w:b/>
          <w:spacing w:val="1"/>
          <w:sz w:val="32"/>
          <w:szCs w:val="32"/>
        </w:rPr>
        <w:t>T</w:t>
      </w:r>
      <w:r>
        <w:rPr>
          <w:rFonts w:ascii="Cambria" w:eastAsia="Cambria" w:hAnsi="Cambria" w:cs="Cambria"/>
          <w:b/>
          <w:spacing w:val="-1"/>
          <w:sz w:val="32"/>
          <w:szCs w:val="32"/>
        </w:rPr>
        <w:t>I</w:t>
      </w:r>
      <w:r>
        <w:rPr>
          <w:rFonts w:ascii="Cambria" w:eastAsia="Cambria" w:hAnsi="Cambria" w:cs="Cambria"/>
          <w:b/>
          <w:spacing w:val="1"/>
          <w:sz w:val="32"/>
          <w:szCs w:val="32"/>
        </w:rPr>
        <w:t>O</w:t>
      </w:r>
      <w:r>
        <w:rPr>
          <w:rFonts w:ascii="Cambria" w:eastAsia="Cambria" w:hAnsi="Cambria" w:cs="Cambria"/>
          <w:b/>
          <w:sz w:val="32"/>
          <w:szCs w:val="32"/>
        </w:rPr>
        <w:t>NS</w:t>
      </w:r>
      <w:r>
        <w:rPr>
          <w:rFonts w:ascii="Cambria" w:eastAsia="Cambria" w:hAnsi="Cambria" w:cs="Cambria"/>
          <w:b/>
          <w:spacing w:val="-18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10"/>
          <w:sz w:val="32"/>
          <w:szCs w:val="32"/>
        </w:rPr>
        <w:t>T</w:t>
      </w:r>
      <w:r>
        <w:rPr>
          <w:rFonts w:ascii="Cambria" w:eastAsia="Cambria" w:hAnsi="Cambria" w:cs="Cambria"/>
          <w:b/>
          <w:sz w:val="32"/>
          <w:szCs w:val="32"/>
        </w:rPr>
        <w:t>O</w:t>
      </w:r>
      <w:r>
        <w:rPr>
          <w:rFonts w:ascii="Cambria" w:eastAsia="Cambria" w:hAnsi="Cambria" w:cs="Cambria"/>
          <w:b/>
          <w:spacing w:val="-4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z w:val="32"/>
          <w:szCs w:val="32"/>
        </w:rPr>
        <w:t>BIDDE</w:t>
      </w:r>
      <w:r>
        <w:rPr>
          <w:rFonts w:ascii="Cambria" w:eastAsia="Cambria" w:hAnsi="Cambria" w:cs="Cambria"/>
          <w:b/>
          <w:spacing w:val="-1"/>
          <w:sz w:val="32"/>
          <w:szCs w:val="32"/>
        </w:rPr>
        <w:t>R</w:t>
      </w:r>
      <w:r>
        <w:rPr>
          <w:rFonts w:ascii="Cambria" w:eastAsia="Cambria" w:hAnsi="Cambria" w:cs="Cambria"/>
          <w:b/>
          <w:sz w:val="32"/>
          <w:szCs w:val="32"/>
        </w:rPr>
        <w:t>S</w:t>
      </w:r>
      <w:r>
        <w:rPr>
          <w:rFonts w:ascii="Cambria" w:eastAsia="Cambria" w:hAnsi="Cambria" w:cs="Cambria"/>
          <w:b/>
          <w:spacing w:val="-1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z w:val="32"/>
          <w:szCs w:val="32"/>
        </w:rPr>
        <w:t>&amp;</w:t>
      </w:r>
      <w:r>
        <w:rPr>
          <w:rFonts w:ascii="Cambria" w:eastAsia="Cambria" w:hAnsi="Cambria" w:cs="Cambria"/>
          <w:b/>
          <w:spacing w:val="-2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3"/>
          <w:sz w:val="32"/>
          <w:szCs w:val="32"/>
        </w:rPr>
        <w:t>B</w:t>
      </w:r>
      <w:r>
        <w:rPr>
          <w:rFonts w:ascii="Cambria" w:eastAsia="Cambria" w:hAnsi="Cambria" w:cs="Cambria"/>
          <w:b/>
          <w:spacing w:val="-1"/>
          <w:sz w:val="32"/>
          <w:szCs w:val="32"/>
        </w:rPr>
        <w:t>I</w:t>
      </w:r>
      <w:r>
        <w:rPr>
          <w:rFonts w:ascii="Cambria" w:eastAsia="Cambria" w:hAnsi="Cambria" w:cs="Cambria"/>
          <w:b/>
          <w:sz w:val="32"/>
          <w:szCs w:val="32"/>
        </w:rPr>
        <w:t>D</w:t>
      </w:r>
      <w:r>
        <w:rPr>
          <w:rFonts w:ascii="Cambria" w:eastAsia="Cambria" w:hAnsi="Cambria" w:cs="Cambria"/>
          <w:b/>
          <w:spacing w:val="1"/>
          <w:sz w:val="32"/>
          <w:szCs w:val="32"/>
        </w:rPr>
        <w:t>DI</w:t>
      </w:r>
      <w:r>
        <w:rPr>
          <w:rFonts w:ascii="Cambria" w:eastAsia="Cambria" w:hAnsi="Cambria" w:cs="Cambria"/>
          <w:b/>
          <w:sz w:val="32"/>
          <w:szCs w:val="32"/>
        </w:rPr>
        <w:t>NG</w:t>
      </w:r>
      <w:r>
        <w:rPr>
          <w:rFonts w:ascii="Cambria" w:eastAsia="Cambria" w:hAnsi="Cambria" w:cs="Cambria"/>
          <w:b/>
          <w:spacing w:val="-15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11"/>
          <w:sz w:val="32"/>
          <w:szCs w:val="32"/>
        </w:rPr>
        <w:t>D</w:t>
      </w:r>
      <w:r>
        <w:rPr>
          <w:rFonts w:ascii="Cambria" w:eastAsia="Cambria" w:hAnsi="Cambria" w:cs="Cambria"/>
          <w:b/>
          <w:spacing w:val="-23"/>
          <w:sz w:val="32"/>
          <w:szCs w:val="32"/>
        </w:rPr>
        <w:t>A</w:t>
      </w:r>
      <w:r>
        <w:rPr>
          <w:rFonts w:ascii="Cambria" w:eastAsia="Cambria" w:hAnsi="Cambria" w:cs="Cambria"/>
          <w:b/>
          <w:spacing w:val="-36"/>
          <w:sz w:val="32"/>
          <w:szCs w:val="32"/>
        </w:rPr>
        <w:t>T</w:t>
      </w:r>
      <w:r>
        <w:rPr>
          <w:rFonts w:ascii="Cambria" w:eastAsia="Cambria" w:hAnsi="Cambria" w:cs="Cambria"/>
          <w:b/>
          <w:sz w:val="32"/>
          <w:szCs w:val="32"/>
        </w:rPr>
        <w:t>A</w:t>
      </w:r>
    </w:p>
    <w:p w:rsidR="00B63CCA" w:rsidRDefault="00B63CCA">
      <w:pPr>
        <w:spacing w:before="2" w:line="180" w:lineRule="exact"/>
        <w:rPr>
          <w:sz w:val="19"/>
          <w:szCs w:val="19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to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63CCA" w:rsidRDefault="00D5443E">
      <w:pPr>
        <w:spacing w:line="260" w:lineRule="exact"/>
        <w:ind w:left="820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B63CCA" w:rsidRDefault="00D5443E">
      <w:pPr>
        <w:ind w:left="100" w:right="81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 opening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 and on 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 w:rsidP="00F2623A">
      <w:pPr>
        <w:ind w:left="100" w:right="75" w:firstLine="720"/>
        <w:rPr>
          <w:sz w:val="24"/>
          <w:szCs w:val="24"/>
        </w:rPr>
        <w:sectPr w:rsidR="00B63CCA">
          <w:footerReference w:type="default" r:id="rId10"/>
          <w:pgSz w:w="12240" w:h="15840"/>
          <w:pgMar w:top="1280" w:right="1320" w:bottom="280" w:left="1340" w:header="0" w:footer="902" w:gutter="0"/>
          <w:cols w:space="720"/>
        </w:sectPr>
      </w:pPr>
      <w:r>
        <w:rPr>
          <w:sz w:val="24"/>
          <w:szCs w:val="24"/>
        </w:rPr>
        <w:t>Matt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iate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Condi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Data.</w:t>
      </w:r>
    </w:p>
    <w:p w:rsidR="00B63CCA" w:rsidRDefault="00D5443E">
      <w:pPr>
        <w:spacing w:before="60"/>
        <w:ind w:left="100" w:right="5948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S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R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IONS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TO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BI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DD</w:t>
      </w:r>
      <w:r>
        <w:rPr>
          <w:rFonts w:ascii="Cambria" w:eastAsia="Cambria" w:hAnsi="Cambria" w:cs="Cambria"/>
          <w:b/>
          <w:i/>
          <w:sz w:val="28"/>
          <w:szCs w:val="28"/>
        </w:rPr>
        <w:t>ERS</w:t>
      </w:r>
    </w:p>
    <w:p w:rsidR="00B63CCA" w:rsidRDefault="00B63CCA">
      <w:pPr>
        <w:spacing w:before="9"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:  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 xml:space="preserve">se 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I</w:t>
      </w:r>
      <w:r>
        <w:rPr>
          <w:i/>
          <w:spacing w:val="-3"/>
          <w:sz w:val="24"/>
          <w:szCs w:val="24"/>
        </w:rPr>
        <w:t>n</w:t>
      </w:r>
      <w:r>
        <w:rPr>
          <w:i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ru</w:t>
      </w:r>
      <w:r>
        <w:rPr>
          <w:i/>
          <w:spacing w:val="-3"/>
          <w:sz w:val="24"/>
          <w:szCs w:val="24"/>
        </w:rPr>
        <w:t>c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io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 xml:space="preserve">s 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o 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Bi</w:t>
      </w:r>
      <w:r>
        <w:rPr>
          <w:i/>
          <w:spacing w:val="-2"/>
          <w:sz w:val="24"/>
          <w:szCs w:val="24"/>
        </w:rPr>
        <w:t>d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 xml:space="preserve">s 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B</w:t>
      </w:r>
      <w:r>
        <w:rPr>
          <w:i/>
          <w:sz w:val="24"/>
          <w:szCs w:val="24"/>
        </w:rPr>
        <w:t xml:space="preserve">) </w:t>
      </w:r>
      <w:r>
        <w:rPr>
          <w:i/>
          <w:spacing w:val="30"/>
          <w:sz w:val="24"/>
          <w:szCs w:val="24"/>
        </w:rPr>
        <w:t xml:space="preserve"> </w:t>
      </w:r>
      <w:r>
        <w:rPr>
          <w:i/>
          <w:sz w:val="24"/>
          <w:szCs w:val="24"/>
        </w:rPr>
        <w:t>alo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 xml:space="preserve">g 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wit</w:t>
      </w:r>
      <w:r>
        <w:rPr>
          <w:i/>
          <w:sz w:val="24"/>
          <w:szCs w:val="24"/>
        </w:rPr>
        <w:t xml:space="preserve">h 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>d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 xml:space="preserve">g 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>a</w:t>
      </w:r>
      <w:r>
        <w:rPr>
          <w:i/>
          <w:sz w:val="24"/>
          <w:szCs w:val="24"/>
        </w:rPr>
        <w:t xml:space="preserve">ta 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w</w:t>
      </w:r>
      <w:r>
        <w:rPr>
          <w:i/>
          <w:spacing w:val="-2"/>
          <w:sz w:val="24"/>
          <w:szCs w:val="24"/>
        </w:rPr>
        <w:t>il</w:t>
      </w:r>
      <w:r>
        <w:rPr>
          <w:i/>
          <w:sz w:val="24"/>
          <w:szCs w:val="24"/>
        </w:rPr>
        <w:t xml:space="preserve">l 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 xml:space="preserve">ot 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30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 xml:space="preserve">rt 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</w:p>
    <w:p w:rsidR="00B63CCA" w:rsidRDefault="00D5443E">
      <w:pPr>
        <w:ind w:left="100" w:right="3052"/>
        <w:jc w:val="both"/>
        <w:rPr>
          <w:sz w:val="24"/>
          <w:szCs w:val="24"/>
        </w:rPr>
      </w:pPr>
      <w:r>
        <w:rPr>
          <w:i/>
          <w:sz w:val="24"/>
          <w:szCs w:val="24"/>
        </w:rPr>
        <w:t>C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n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ra</w:t>
      </w:r>
      <w:r>
        <w:rPr>
          <w:i/>
          <w:spacing w:val="-3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w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ll</w:t>
      </w:r>
      <w:r>
        <w:rPr>
          <w:i/>
          <w:spacing w:val="-1"/>
          <w:sz w:val="24"/>
          <w:szCs w:val="24"/>
        </w:rPr>
        <w:t xml:space="preserve"> ce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se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o </w:t>
      </w:r>
      <w:r>
        <w:rPr>
          <w:i/>
          <w:spacing w:val="-2"/>
          <w:sz w:val="24"/>
          <w:szCs w:val="24"/>
        </w:rPr>
        <w:t>h</w:t>
      </w:r>
      <w:r>
        <w:rPr>
          <w:i/>
          <w:spacing w:val="1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C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n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ra</w:t>
      </w:r>
      <w:r>
        <w:rPr>
          <w:i/>
          <w:spacing w:val="-3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2"/>
          <w:sz w:val="24"/>
          <w:szCs w:val="24"/>
        </w:rPr>
        <w:t xml:space="preserve"> s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g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96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9" w:line="200" w:lineRule="exact"/>
      </w:pPr>
    </w:p>
    <w:p w:rsidR="00B63CCA" w:rsidRDefault="00D5443E">
      <w:pPr>
        <w:ind w:left="100" w:right="5685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 S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" w:line="280" w:lineRule="exact"/>
        <w:rPr>
          <w:sz w:val="28"/>
          <w:szCs w:val="28"/>
        </w:rPr>
      </w:pPr>
    </w:p>
    <w:p w:rsidR="00B63CCA" w:rsidRDefault="00D5443E">
      <w:pPr>
        <w:ind w:left="100" w:right="780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1.1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63CCA" w:rsidRDefault="00D5443E">
      <w:pPr>
        <w:spacing w:before="96" w:line="276" w:lineRule="auto"/>
        <w:ind w:left="10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4"/>
          <w:sz w:val="24"/>
          <w:szCs w:val="24"/>
        </w:rPr>
        <w:t>y</w:t>
      </w:r>
      <w:r>
        <w:rPr>
          <w:sz w:val="24"/>
          <w:szCs w:val="24"/>
        </w:rPr>
        <w:t>) 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ks).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spacing w:line="275" w:lineRule="auto"/>
        <w:ind w:left="100" w:right="154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quo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k.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co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ial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rk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sive.</w:t>
      </w:r>
    </w:p>
    <w:p w:rsidR="00B63CCA" w:rsidRDefault="00B63CCA">
      <w:pPr>
        <w:spacing w:before="6" w:line="240" w:lineRule="exact"/>
        <w:rPr>
          <w:sz w:val="24"/>
          <w:szCs w:val="24"/>
        </w:rPr>
      </w:pPr>
    </w:p>
    <w:p w:rsidR="00B63CCA" w:rsidRDefault="00D5443E">
      <w:pPr>
        <w:ind w:left="100" w:right="741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63CCA" w:rsidRPr="000053B6" w:rsidRDefault="00D5443E" w:rsidP="000053B6">
      <w:pPr>
        <w:spacing w:before="98"/>
        <w:ind w:left="100" w:right="467"/>
        <w:jc w:val="both"/>
        <w:rPr>
          <w:spacing w:val="2"/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 Sindh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 w:rsidR="000053B6" w:rsidRPr="00D0189B">
        <w:rPr>
          <w:i/>
          <w:iCs/>
          <w:spacing w:val="2"/>
          <w:sz w:val="24"/>
          <w:szCs w:val="24"/>
        </w:rPr>
        <w:t>Community Development Programme for Sustainable Development Goals 2015-16</w:t>
      </w:r>
    </w:p>
    <w:p w:rsidR="00B63CCA" w:rsidRDefault="00B63CCA">
      <w:pPr>
        <w:spacing w:before="3" w:line="280" w:lineRule="exact"/>
        <w:rPr>
          <w:sz w:val="28"/>
          <w:szCs w:val="28"/>
        </w:rPr>
      </w:pPr>
    </w:p>
    <w:p w:rsidR="00B63CCA" w:rsidRDefault="00D5443E">
      <w:pPr>
        <w:ind w:left="100" w:right="7304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.2 E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63CCA" w:rsidRDefault="00D5443E">
      <w:pPr>
        <w:spacing w:before="96"/>
        <w:ind w:left="100" w:right="50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irms 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m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in the bidding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7347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.3 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63CCA" w:rsidRDefault="00D5443E">
      <w:pPr>
        <w:spacing w:before="98" w:line="275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bid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 outcome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B63CCA" w:rsidRDefault="00D5443E">
      <w:pPr>
        <w:spacing w:before="22" w:line="560" w:lineRule="exact"/>
        <w:ind w:left="100" w:right="5688"/>
        <w:rPr>
          <w:sz w:val="24"/>
          <w:szCs w:val="24"/>
        </w:rPr>
      </w:pPr>
      <w:r>
        <w:rPr>
          <w:b/>
          <w:sz w:val="24"/>
          <w:szCs w:val="24"/>
        </w:rPr>
        <w:t xml:space="preserve">B.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TS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.4 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D5443E">
      <w:pPr>
        <w:spacing w:before="33"/>
        <w:ind w:left="100" w:right="197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ids,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nts 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 sta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rea</w:t>
      </w:r>
      <w:r>
        <w:rPr>
          <w:sz w:val="24"/>
          <w:szCs w:val="24"/>
        </w:rPr>
        <w:t>d 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ndum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ssued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.6.1.</w:t>
      </w:r>
    </w:p>
    <w:p w:rsidR="00B63CCA" w:rsidRDefault="00B63CCA">
      <w:pPr>
        <w:spacing w:before="7" w:line="180" w:lineRule="exact"/>
        <w:rPr>
          <w:sz w:val="19"/>
          <w:szCs w:val="19"/>
        </w:rPr>
      </w:pPr>
    </w:p>
    <w:p w:rsidR="00B63CCA" w:rsidRDefault="00D5443E">
      <w:pPr>
        <w:ind w:left="100" w:right="542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63CCA" w:rsidRDefault="00D5443E">
      <w:pPr>
        <w:spacing w:before="41"/>
        <w:ind w:left="100" w:right="34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dules 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63CCA" w:rsidRDefault="00D5443E">
      <w:pPr>
        <w:spacing w:before="43"/>
        <w:ind w:left="100" w:right="546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comp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63CCA" w:rsidRDefault="00D5443E">
      <w:pPr>
        <w:spacing w:before="41" w:line="275" w:lineRule="auto"/>
        <w:ind w:left="266" w:right="3168" w:firstLine="6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s/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 xml:space="preserve">). ii.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fic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63CCA" w:rsidRDefault="00D5443E">
      <w:pPr>
        <w:tabs>
          <w:tab w:val="left" w:pos="740"/>
          <w:tab w:val="left" w:pos="820"/>
        </w:tabs>
        <w:spacing w:before="1" w:line="276" w:lineRule="auto"/>
        <w:ind w:left="213" w:right="4620" w:hanging="12"/>
        <w:rPr>
          <w:sz w:val="24"/>
          <w:szCs w:val="24"/>
        </w:rPr>
        <w:sectPr w:rsidR="00B63CCA">
          <w:pgSz w:w="12240" w:h="15840"/>
          <w:pgMar w:top="960" w:right="1320" w:bottom="280" w:left="1340" w:header="0" w:footer="902" w:gutter="0"/>
          <w:cols w:space="720"/>
        </w:sectPr>
      </w:pPr>
      <w:r>
        <w:rPr>
          <w:sz w:val="24"/>
          <w:szCs w:val="24"/>
        </w:rPr>
        <w:t>iii.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iv.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: Method of 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v.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E: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B63CCA" w:rsidRDefault="00D5443E">
      <w:pPr>
        <w:spacing w:before="76"/>
        <w:ind w:left="100" w:right="535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 w:right="76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ms:</w:t>
      </w:r>
    </w:p>
    <w:p w:rsidR="00B63CCA" w:rsidRDefault="00D5443E">
      <w:pPr>
        <w:ind w:left="333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63CCA" w:rsidRDefault="00D5443E">
      <w:pPr>
        <w:ind w:left="266"/>
        <w:rPr>
          <w:sz w:val="24"/>
          <w:szCs w:val="24"/>
        </w:rPr>
      </w:pPr>
      <w:r>
        <w:rPr>
          <w:sz w:val="24"/>
          <w:szCs w:val="24"/>
        </w:rPr>
        <w:t xml:space="preserve">ii.  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63CCA" w:rsidRDefault="00D5443E">
      <w:pPr>
        <w:ind w:left="201"/>
        <w:rPr>
          <w:sz w:val="24"/>
          <w:szCs w:val="24"/>
        </w:rPr>
      </w:pPr>
      <w:r>
        <w:rPr>
          <w:sz w:val="24"/>
          <w:szCs w:val="24"/>
        </w:rPr>
        <w:t xml:space="preserve">iii.   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ment;</w:t>
      </w:r>
    </w:p>
    <w:p w:rsidR="00B63CCA" w:rsidRDefault="00D5443E">
      <w:pPr>
        <w:spacing w:before="2"/>
        <w:ind w:left="213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ind w:left="100" w:right="7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ind w:left="100" w:right="7596"/>
        <w:jc w:val="both"/>
        <w:rPr>
          <w:sz w:val="24"/>
          <w:szCs w:val="24"/>
        </w:rPr>
      </w:pPr>
      <w:r>
        <w:rPr>
          <w:sz w:val="24"/>
          <w:szCs w:val="24"/>
        </w:rPr>
        <w:t>6.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</w:p>
    <w:p w:rsidR="00B63CCA" w:rsidRDefault="00B63CCA">
      <w:pPr>
        <w:spacing w:before="5" w:line="240" w:lineRule="exact"/>
        <w:rPr>
          <w:sz w:val="24"/>
          <w:szCs w:val="24"/>
        </w:rPr>
      </w:pPr>
    </w:p>
    <w:p w:rsidR="00B63CCA" w:rsidRDefault="00D5443E">
      <w:pPr>
        <w:ind w:left="100" w:right="5305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.5</w:t>
      </w:r>
      <w:r>
        <w:rPr>
          <w:b/>
          <w:sz w:val="24"/>
          <w:szCs w:val="24"/>
        </w:rPr>
        <w:t xml:space="preserve"> 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D5443E">
      <w:pPr>
        <w:spacing w:before="96"/>
        <w:ind w:left="100" w:right="185"/>
        <w:rPr>
          <w:sz w:val="24"/>
          <w:szCs w:val="24"/>
        </w:rPr>
      </w:pPr>
      <w:r>
        <w:rPr>
          <w:sz w:val="24"/>
          <w:szCs w:val="24"/>
        </w:rPr>
        <w:t>5.1 A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s)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not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r/Pro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‗</w:t>
      </w:r>
      <w:r>
        <w:rPr>
          <w:sz w:val="24"/>
          <w:szCs w:val="24"/>
        </w:rPr>
        <w:t xml:space="preserve">s/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w w:val="66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spacing w:line="276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esp</w:t>
      </w:r>
      <w:r>
        <w:rPr>
          <w:sz w:val="24"/>
          <w:szCs w:val="24"/>
        </w:rPr>
        <w:t>ond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 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wit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len</w:t>
      </w:r>
      <w:r>
        <w:rPr>
          <w:spacing w:val="-3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s,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ived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st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(</w:t>
      </w:r>
      <w:r>
        <w:rPr>
          <w:spacing w:val="-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>3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).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292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.6 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-1"/>
          <w:sz w:val="24"/>
          <w:szCs w:val="24"/>
        </w:rPr>
        <w:t>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22(2)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&amp; 2</w:t>
      </w:r>
      <w:r>
        <w:rPr>
          <w:b/>
          <w:spacing w:val="-1"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:rsidR="00B63CCA" w:rsidRDefault="00D5443E">
      <w:pPr>
        <w:spacing w:before="98"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5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 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mod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 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B63CCA" w:rsidRDefault="00B63CCA">
      <w:pPr>
        <w:spacing w:before="10" w:line="180" w:lineRule="exact"/>
        <w:rPr>
          <w:sz w:val="19"/>
          <w:szCs w:val="19"/>
        </w:rPr>
      </w:pPr>
    </w:p>
    <w:p w:rsidR="00B63CCA" w:rsidRDefault="00D5443E">
      <w:pPr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suant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</w:p>
    <w:p w:rsidR="00B63CCA" w:rsidRDefault="00D5443E">
      <w:pPr>
        <w:spacing w:before="41"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ge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7" w:line="180" w:lineRule="exact"/>
        <w:rPr>
          <w:sz w:val="19"/>
          <w:szCs w:val="19"/>
        </w:rPr>
      </w:pPr>
    </w:p>
    <w:p w:rsidR="00B63CCA" w:rsidRDefault="00D5443E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take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7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B63CCA" w:rsidRDefault="00D5443E">
      <w:pPr>
        <w:spacing w:before="20" w:line="560" w:lineRule="exact"/>
        <w:ind w:left="100" w:right="5946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>IDS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.7 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63CCA" w:rsidRDefault="00D5443E">
      <w:pPr>
        <w:spacing w:before="35"/>
        <w:ind w:left="100" w:right="557"/>
        <w:jc w:val="both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All docum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ta</w:t>
      </w:r>
      <w:r>
        <w:rPr>
          <w:rFonts w:ascii="Arial" w:eastAsia="Arial" w:hAnsi="Arial" w:cs="Arial"/>
          <w:sz w:val="24"/>
          <w:szCs w:val="24"/>
        </w:rPr>
        <w:t>.</w:t>
      </w:r>
    </w:p>
    <w:p w:rsidR="00B63CCA" w:rsidRDefault="00B63CCA">
      <w:pPr>
        <w:spacing w:before="5" w:line="240" w:lineRule="exact"/>
        <w:rPr>
          <w:sz w:val="24"/>
          <w:szCs w:val="24"/>
        </w:rPr>
      </w:pPr>
    </w:p>
    <w:p w:rsidR="00B63CCA" w:rsidRDefault="00D5443E">
      <w:pPr>
        <w:ind w:left="100" w:right="5730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.8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 the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63CCA" w:rsidRDefault="00D5443E">
      <w:pPr>
        <w:spacing w:before="96"/>
        <w:ind w:left="100" w:right="3104"/>
        <w:jc w:val="both"/>
        <w:rPr>
          <w:sz w:val="24"/>
          <w:szCs w:val="24"/>
        </w:rPr>
      </w:pPr>
      <w:r>
        <w:rPr>
          <w:sz w:val="24"/>
          <w:szCs w:val="24"/>
        </w:rPr>
        <w:t>8.1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</w:t>
      </w:r>
      <w:r>
        <w:rPr>
          <w:spacing w:val="1"/>
          <w:sz w:val="24"/>
          <w:szCs w:val="24"/>
        </w:rPr>
        <w:t>it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63CCA" w:rsidRDefault="00D5443E">
      <w:pPr>
        <w:spacing w:before="43"/>
        <w:ind w:left="333"/>
        <w:rPr>
          <w:sz w:val="24"/>
          <w:szCs w:val="24"/>
        </w:rPr>
      </w:pPr>
      <w:r>
        <w:rPr>
          <w:sz w:val="24"/>
          <w:szCs w:val="24"/>
        </w:rPr>
        <w:t>i.     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fer /Cove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63CCA" w:rsidRDefault="00D5443E">
      <w:pPr>
        <w:spacing w:before="41"/>
        <w:ind w:left="266"/>
        <w:rPr>
          <w:sz w:val="24"/>
          <w:szCs w:val="24"/>
        </w:rPr>
      </w:pPr>
      <w:r>
        <w:rPr>
          <w:sz w:val="24"/>
          <w:szCs w:val="24"/>
        </w:rPr>
        <w:t xml:space="preserve">ii.  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filled,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led,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.14.3.</w:t>
      </w:r>
    </w:p>
    <w:p w:rsidR="00B63CCA" w:rsidRDefault="00D5443E">
      <w:pPr>
        <w:tabs>
          <w:tab w:val="left" w:pos="820"/>
        </w:tabs>
        <w:spacing w:before="40" w:line="275" w:lineRule="auto"/>
        <w:ind w:left="820" w:right="473" w:hanging="619"/>
        <w:rPr>
          <w:sz w:val="24"/>
          <w:szCs w:val="24"/>
        </w:rPr>
      </w:pPr>
      <w:r>
        <w:rPr>
          <w:sz w:val="24"/>
          <w:szCs w:val="24"/>
        </w:rPr>
        <w:t>iii.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A to E) 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B.14.3.</w:t>
      </w:r>
    </w:p>
    <w:p w:rsidR="00B63CCA" w:rsidRDefault="00D5443E">
      <w:pPr>
        <w:spacing w:before="4"/>
        <w:ind w:left="213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z w:val="24"/>
          <w:szCs w:val="24"/>
        </w:rPr>
        <w:t xml:space="preserve">iv.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</w:t>
      </w:r>
    </w:p>
    <w:p w:rsidR="00B63CCA" w:rsidRDefault="00D5443E">
      <w:pPr>
        <w:spacing w:before="76"/>
        <w:ind w:left="2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v.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14.5.</w:t>
      </w:r>
    </w:p>
    <w:p w:rsidR="00B63CCA" w:rsidRDefault="00D5443E">
      <w:pPr>
        <w:spacing w:before="41" w:line="277" w:lineRule="auto"/>
        <w:ind w:left="146" w:right="3040" w:firstLine="67"/>
        <w:rPr>
          <w:sz w:val="24"/>
          <w:szCs w:val="24"/>
        </w:rPr>
      </w:pPr>
      <w:r>
        <w:rPr>
          <w:sz w:val="24"/>
          <w:szCs w:val="24"/>
        </w:rPr>
        <w:t>vi.    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 xml:space="preserve">(c) &amp;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B.11 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.12.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 w:right="7077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.9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ici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63CCA" w:rsidRDefault="00D5443E">
      <w:pPr>
        <w:spacing w:before="96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9.1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 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tness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 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 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of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quoted/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spacing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9.2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458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.10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s, Cu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63CCA" w:rsidRDefault="00D5443E">
      <w:pPr>
        <w:spacing w:before="98" w:line="276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ica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ge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or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 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tes/unit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quot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view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3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z w:val="24"/>
          <w:szCs w:val="24"/>
        </w:rPr>
        <w:t xml:space="preserve">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</w:t>
      </w:r>
      <w:r>
        <w:rPr>
          <w:spacing w:val="-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‗s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10.3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ge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bove or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rates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10.4</w:t>
      </w:r>
      <w:r>
        <w:rPr>
          <w:spacing w:val="5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63CCA" w:rsidRDefault="00B63CCA">
      <w:pPr>
        <w:spacing w:before="6" w:line="240" w:lineRule="exact"/>
        <w:rPr>
          <w:sz w:val="24"/>
          <w:szCs w:val="24"/>
        </w:rPr>
      </w:pPr>
    </w:p>
    <w:p w:rsidR="00B63CCA" w:rsidRDefault="00D5443E">
      <w:pPr>
        <w:ind w:left="100" w:right="2392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.11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Establ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r</w:t>
      </w:r>
      <w:r>
        <w:rPr>
          <w:b/>
          <w:sz w:val="24"/>
          <w:szCs w:val="24"/>
        </w:rPr>
        <w:t>’s Elig</w:t>
      </w:r>
      <w:r>
        <w:rPr>
          <w:b/>
          <w:spacing w:val="1"/>
          <w:sz w:val="24"/>
          <w:szCs w:val="24"/>
        </w:rPr>
        <w:t>ib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l</w:t>
      </w:r>
      <w:r>
        <w:rPr>
          <w:b/>
          <w:sz w:val="24"/>
          <w:szCs w:val="24"/>
        </w:rPr>
        <w:t>ity and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ifica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D5443E">
      <w:pPr>
        <w:spacing w:before="98"/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suant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B63CCA" w:rsidRDefault="00D5443E">
      <w:pPr>
        <w:spacing w:before="41"/>
        <w:ind w:left="100" w:right="2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w w:val="94"/>
          <w:sz w:val="24"/>
          <w:szCs w:val="24"/>
        </w:rPr>
        <w:t>bidd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r</w:t>
      </w:r>
      <w:r>
        <w:rPr>
          <w:spacing w:val="-1"/>
          <w:w w:val="94"/>
          <w:sz w:val="24"/>
          <w:szCs w:val="24"/>
        </w:rPr>
        <w:t>‗</w:t>
      </w:r>
      <w:r>
        <w:rPr>
          <w:w w:val="94"/>
          <w:sz w:val="24"/>
          <w:szCs w:val="24"/>
        </w:rPr>
        <w:t>s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 and its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to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z w:val="24"/>
          <w:szCs w:val="24"/>
        </w:rPr>
        <w:t xml:space="preserve"> its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pted.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posse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Cri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100" w:right="1930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.12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Establ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-1"/>
          <w:sz w:val="24"/>
          <w:szCs w:val="24"/>
        </w:rPr>
        <w:t>rk</w:t>
      </w:r>
      <w:r>
        <w:rPr>
          <w:b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’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2"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to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D5443E">
      <w:pPr>
        <w:spacing w:before="96" w:line="276" w:lineRule="auto"/>
        <w:ind w:left="100" w:right="77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z w:val="24"/>
          <w:szCs w:val="24"/>
        </w:rPr>
        <w:t>12.1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wo</w:t>
      </w:r>
      <w:r>
        <w:rPr>
          <w:spacing w:val="-1"/>
          <w:w w:val="93"/>
          <w:sz w:val="24"/>
          <w:szCs w:val="24"/>
        </w:rPr>
        <w:t>r</w:t>
      </w:r>
      <w:r>
        <w:rPr>
          <w:w w:val="93"/>
          <w:sz w:val="24"/>
          <w:szCs w:val="24"/>
        </w:rPr>
        <w:t>ks‗</w:t>
      </w:r>
      <w:r>
        <w:rPr>
          <w:spacing w:val="14"/>
          <w:w w:val="9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 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D5443E">
      <w:pPr>
        <w:spacing w:before="76" w:line="276" w:lineRule="auto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12.2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tal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Tec</w:t>
      </w:r>
      <w:r>
        <w:rPr>
          <w:sz w:val="24"/>
          <w:szCs w:val="24"/>
        </w:rPr>
        <w:t>hni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not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755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.13 Bid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63CCA" w:rsidRDefault="00D5443E">
      <w:pPr>
        <w:spacing w:before="98" w:line="276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13.1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or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nt 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ipu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 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Cal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/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’s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order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z w:val="24"/>
          <w:szCs w:val="24"/>
        </w:rPr>
        <w:t>Guarantee</w:t>
      </w:r>
      <w:r>
        <w:rPr>
          <w:i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(2</w:t>
      </w:r>
      <w:r>
        <w:rPr>
          <w:spacing w:val="1"/>
          <w:sz w:val="24"/>
          <w:szCs w:val="24"/>
        </w:rPr>
        <w:t>8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14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y</w:t>
      </w:r>
      <w:r>
        <w:rPr>
          <w:i/>
          <w:spacing w:val="13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3"/>
          <w:sz w:val="24"/>
          <w:szCs w:val="24"/>
        </w:rPr>
        <w:t xml:space="preserve"> </w:t>
      </w:r>
      <w:r>
        <w:rPr>
          <w:i/>
          <w:sz w:val="24"/>
          <w:szCs w:val="24"/>
        </w:rPr>
        <w:t>2.5%</w:t>
      </w:r>
      <w:r>
        <w:rPr>
          <w:i/>
          <w:spacing w:val="13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4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p</w:t>
      </w:r>
      <w:r>
        <w:rPr>
          <w:i/>
          <w:sz w:val="24"/>
          <w:szCs w:val="24"/>
        </w:rPr>
        <w:t>ric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14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SPP</w:t>
      </w:r>
      <w:r>
        <w:rPr>
          <w:i/>
          <w:spacing w:val="14"/>
          <w:sz w:val="24"/>
          <w:szCs w:val="24"/>
        </w:rPr>
        <w:t xml:space="preserve"> </w:t>
      </w:r>
      <w:r>
        <w:rPr>
          <w:i/>
          <w:sz w:val="24"/>
          <w:szCs w:val="24"/>
        </w:rPr>
        <w:t>Rule</w:t>
      </w:r>
    </w:p>
    <w:p w:rsidR="00B63CCA" w:rsidRDefault="00D5443E">
      <w:pPr>
        <w:spacing w:before="1"/>
        <w:ind w:left="100" w:right="9065"/>
        <w:jc w:val="both"/>
        <w:rPr>
          <w:sz w:val="24"/>
          <w:szCs w:val="24"/>
        </w:rPr>
      </w:pPr>
      <w:r>
        <w:rPr>
          <w:i/>
          <w:sz w:val="24"/>
          <w:szCs w:val="24"/>
        </w:rPr>
        <w:t>37</w:t>
      </w:r>
      <w:r>
        <w:rPr>
          <w:spacing w:val="-1"/>
          <w:sz w:val="24"/>
          <w:szCs w:val="24"/>
        </w:rPr>
        <w:t>).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 w:right="84"/>
        <w:jc w:val="both"/>
        <w:rPr>
          <w:sz w:val="24"/>
          <w:szCs w:val="24"/>
        </w:rPr>
      </w:pPr>
      <w:r>
        <w:rPr>
          <w:sz w:val="24"/>
          <w:szCs w:val="24"/>
        </w:rPr>
        <w:t>13.2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B63CCA" w:rsidRDefault="00D5443E">
      <w:pPr>
        <w:spacing w:before="41"/>
        <w:ind w:left="100" w:right="6852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spacing w:line="275" w:lineRule="auto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13.3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unsu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before="1" w:line="200" w:lineRule="exact"/>
      </w:pPr>
    </w:p>
    <w:p w:rsidR="00B63CCA" w:rsidRDefault="00D5443E">
      <w:pPr>
        <w:spacing w:line="277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37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B63CCA">
      <w:pPr>
        <w:spacing w:before="8" w:line="180" w:lineRule="exact"/>
        <w:rPr>
          <w:sz w:val="19"/>
          <w:szCs w:val="19"/>
        </w:rPr>
      </w:pPr>
    </w:p>
    <w:p w:rsidR="00B63CCA" w:rsidRDefault="00D5443E">
      <w:pPr>
        <w:ind w:left="100" w:right="5616"/>
        <w:jc w:val="both"/>
        <w:rPr>
          <w:sz w:val="24"/>
          <w:szCs w:val="24"/>
        </w:rPr>
      </w:pPr>
      <w:r>
        <w:rPr>
          <w:sz w:val="24"/>
          <w:szCs w:val="24"/>
        </w:rPr>
        <w:t>13.5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46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if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valid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B63CCA" w:rsidRDefault="00D5443E">
      <w:pPr>
        <w:spacing w:before="41"/>
        <w:ind w:left="4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purs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0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16.4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(b)</w:t>
      </w:r>
    </w:p>
    <w:p w:rsidR="00B63CCA" w:rsidRDefault="00D5443E">
      <w:pPr>
        <w:spacing w:before="41"/>
        <w:ind w:left="820"/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B63CCA" w:rsidRDefault="00D5443E">
      <w:pPr>
        <w:spacing w:before="43"/>
        <w:ind w:left="46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within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to:</w:t>
      </w:r>
    </w:p>
    <w:p w:rsidR="00B63CCA" w:rsidRDefault="00D5443E">
      <w:pPr>
        <w:spacing w:before="41" w:line="275" w:lineRule="auto"/>
        <w:ind w:left="986" w:right="3703" w:firstLine="67"/>
        <w:rPr>
          <w:sz w:val="24"/>
          <w:szCs w:val="24"/>
        </w:rPr>
      </w:pPr>
      <w:r>
        <w:rPr>
          <w:sz w:val="24"/>
          <w:szCs w:val="24"/>
        </w:rPr>
        <w:t>i.     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 ii.     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ment.</w:t>
      </w:r>
    </w:p>
    <w:p w:rsidR="00B63CCA" w:rsidRDefault="00B63CCA">
      <w:pPr>
        <w:spacing w:before="6" w:line="240" w:lineRule="exact"/>
        <w:rPr>
          <w:sz w:val="24"/>
          <w:szCs w:val="24"/>
        </w:rPr>
      </w:pPr>
    </w:p>
    <w:p w:rsidR="00B63CCA" w:rsidRDefault="00D5443E">
      <w:pPr>
        <w:ind w:left="100" w:right="3086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.14 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ity </w:t>
      </w:r>
      <w:r>
        <w:rPr>
          <w:b/>
          <w:spacing w:val="-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63CCA" w:rsidRDefault="00D5443E">
      <w:pPr>
        <w:spacing w:before="98" w:line="275" w:lineRule="auto"/>
        <w:ind w:left="100" w:right="84"/>
        <w:jc w:val="both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2"/>
          <w:sz w:val="24"/>
          <w:szCs w:val="24"/>
        </w:rPr>
        <w:t xml:space="preserve">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63CCA" w:rsidRDefault="00B63CCA">
      <w:pPr>
        <w:spacing w:before="1" w:line="200" w:lineRule="exact"/>
      </w:pPr>
    </w:p>
    <w:p w:rsidR="00B63CCA" w:rsidRDefault="00D5443E">
      <w:pPr>
        <w:spacing w:line="276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pacing w:val="2"/>
          <w:sz w:val="24"/>
          <w:szCs w:val="24"/>
        </w:rPr>
        <w:t>2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riod.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</w:t>
      </w:r>
      <w:r>
        <w:rPr>
          <w:spacing w:val="3"/>
          <w:w w:val="95"/>
          <w:sz w:val="24"/>
          <w:szCs w:val="24"/>
        </w:rPr>
        <w:t>d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rs‗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 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wit</w:t>
      </w:r>
      <w:r>
        <w:rPr>
          <w:spacing w:val="3"/>
          <w:sz w:val="24"/>
          <w:szCs w:val="24"/>
        </w:rPr>
        <w:t>h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B.13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</w:p>
    <w:p w:rsidR="00B63CCA" w:rsidRDefault="00D5443E">
      <w:pPr>
        <w:ind w:left="100" w:right="9064"/>
        <w:jc w:val="both"/>
        <w:rPr>
          <w:sz w:val="24"/>
          <w:szCs w:val="24"/>
        </w:rPr>
      </w:pPr>
      <w:r>
        <w:rPr>
          <w:sz w:val="24"/>
          <w:szCs w:val="24"/>
        </w:rPr>
        <w:t>38).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 w:right="30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14.3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be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spacing w:line="275" w:lineRule="auto"/>
        <w:ind w:left="100" w:right="78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z w:val="24"/>
          <w:szCs w:val="24"/>
        </w:rPr>
        <w:t>14.4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up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blanks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be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 ful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ied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h, the bid 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re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ted.</w:t>
      </w:r>
    </w:p>
    <w:p w:rsidR="00B63CCA" w:rsidRDefault="00D5443E">
      <w:pPr>
        <w:spacing w:before="76" w:line="275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14.5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 bid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opies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.8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-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spacing w:before="4"/>
        <w:ind w:left="100" w:right="480"/>
        <w:jc w:val="both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COPY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 ap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dis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them,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14.6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 ink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7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hotostats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z w:val="24"/>
          <w:szCs w:val="24"/>
        </w:rPr>
        <w:t xml:space="preserve"> 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B63CCA" w:rsidRDefault="00B63CCA">
      <w:pPr>
        <w:spacing w:before="3" w:line="200" w:lineRule="exact"/>
      </w:pPr>
    </w:p>
    <w:p w:rsidR="00B63CCA" w:rsidRDefault="00D5443E">
      <w:pPr>
        <w:ind w:left="100" w:right="85"/>
        <w:jc w:val="both"/>
        <w:rPr>
          <w:sz w:val="24"/>
          <w:szCs w:val="24"/>
        </w:rPr>
      </w:pPr>
      <w:r>
        <w:rPr>
          <w:sz w:val="24"/>
          <w:szCs w:val="24"/>
        </w:rPr>
        <w:t>14.7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B63CCA" w:rsidRDefault="00D5443E">
      <w:pPr>
        <w:spacing w:before="41"/>
        <w:ind w:left="100" w:right="618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6" w:line="280" w:lineRule="exact"/>
        <w:rPr>
          <w:sz w:val="28"/>
          <w:szCs w:val="28"/>
        </w:rPr>
      </w:pPr>
    </w:p>
    <w:p w:rsidR="00B63CCA" w:rsidRDefault="00D5443E">
      <w:pPr>
        <w:ind w:left="100" w:right="633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UBMI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63CCA" w:rsidRDefault="00B63CCA">
      <w:pPr>
        <w:spacing w:before="1" w:line="280" w:lineRule="exact"/>
        <w:rPr>
          <w:sz w:val="28"/>
          <w:szCs w:val="28"/>
        </w:rPr>
      </w:pPr>
    </w:p>
    <w:p w:rsidR="00B63CCA" w:rsidRDefault="00D5443E">
      <w:pPr>
        <w:ind w:left="100" w:right="2553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.15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With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63CCA" w:rsidRDefault="00D5443E">
      <w:pPr>
        <w:spacing w:before="98" w:line="275" w:lineRule="auto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 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te stipulat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in.</w:t>
      </w:r>
    </w:p>
    <w:p w:rsidR="00B63CCA" w:rsidRDefault="00B63CCA">
      <w:pPr>
        <w:spacing w:before="1" w:line="200" w:lineRule="exact"/>
      </w:pPr>
    </w:p>
    <w:p w:rsidR="00B63CCA" w:rsidRDefault="00D5443E">
      <w:pPr>
        <w:ind w:left="100" w:right="5479"/>
        <w:jc w:val="both"/>
        <w:rPr>
          <w:sz w:val="24"/>
          <w:szCs w:val="24"/>
        </w:rPr>
      </w:pPr>
      <w:r>
        <w:rPr>
          <w:sz w:val="24"/>
          <w:szCs w:val="24"/>
        </w:rPr>
        <w:t>15.2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shall: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422" w:right="786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z w:val="24"/>
          <w:szCs w:val="24"/>
        </w:rPr>
        <w:t xml:space="preserve">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ta;</w:t>
      </w:r>
    </w:p>
    <w:p w:rsidR="00B63CCA" w:rsidRDefault="00D5443E">
      <w:pPr>
        <w:spacing w:before="41"/>
        <w:ind w:left="4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iden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number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spacing w:before="43"/>
        <w:ind w:left="782" w:right="6912"/>
        <w:jc w:val="center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spacing w:before="41" w:line="275" w:lineRule="auto"/>
        <w:ind w:left="820" w:right="7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rning not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63CCA" w:rsidRDefault="00D5443E">
      <w:pPr>
        <w:spacing w:before="2" w:line="276" w:lineRule="auto"/>
        <w:ind w:left="820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identifi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15.2,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inner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D5443E">
      <w:pPr>
        <w:spacing w:line="275" w:lineRule="auto"/>
        <w:ind w:left="820" w:right="8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mispla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matu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63CCA" w:rsidRDefault="00B63CCA">
      <w:pPr>
        <w:spacing w:before="3" w:line="200" w:lineRule="exact"/>
      </w:pPr>
    </w:p>
    <w:p w:rsidR="00B63CCA" w:rsidRDefault="00D5443E">
      <w:pPr>
        <w:ind w:left="100" w:right="14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15.3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 tel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tel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side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 w:right="331"/>
        <w:jc w:val="both"/>
        <w:rPr>
          <w:sz w:val="24"/>
          <w:szCs w:val="24"/>
        </w:rPr>
      </w:pPr>
      <w:r>
        <w:rPr>
          <w:sz w:val="24"/>
          <w:szCs w:val="24"/>
        </w:rPr>
        <w:t>15.4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ived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 w:right="4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15.5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A</w:t>
      </w:r>
      <w:r>
        <w:rPr>
          <w:spacing w:val="4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 bids.</w:t>
      </w:r>
    </w:p>
    <w:p w:rsidR="00B63CCA" w:rsidRDefault="00B63CCA">
      <w:pPr>
        <w:spacing w:before="2" w:line="200" w:lineRule="exact"/>
      </w:pPr>
    </w:p>
    <w:p w:rsidR="00B63CCA" w:rsidRDefault="00D5443E" w:rsidP="007866FF">
      <w:pPr>
        <w:spacing w:line="275" w:lineRule="auto"/>
        <w:ind w:left="100" w:right="76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z w:val="24"/>
          <w:szCs w:val="24"/>
        </w:rPr>
        <w:t>15.6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B.13.5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B63CCA" w:rsidRDefault="00D5443E">
      <w:pPr>
        <w:spacing w:before="59"/>
        <w:ind w:left="100" w:right="4852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E.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2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63CCA" w:rsidRDefault="00B63CCA">
      <w:pPr>
        <w:spacing w:before="3" w:line="280" w:lineRule="exact"/>
        <w:rPr>
          <w:sz w:val="28"/>
          <w:szCs w:val="28"/>
        </w:rPr>
      </w:pPr>
    </w:p>
    <w:p w:rsidR="00B63CCA" w:rsidRDefault="00D5443E">
      <w:pPr>
        <w:ind w:left="100" w:right="197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.16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 Cl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 41, 42 &amp; </w:t>
      </w:r>
      <w:r>
        <w:rPr>
          <w:b/>
          <w:spacing w:val="2"/>
          <w:sz w:val="24"/>
          <w:szCs w:val="24"/>
        </w:rPr>
        <w:t>4</w:t>
      </w:r>
      <w:r>
        <w:rPr>
          <w:b/>
          <w:sz w:val="24"/>
          <w:szCs w:val="24"/>
        </w:rPr>
        <w:t>3)</w:t>
      </w:r>
    </w:p>
    <w:p w:rsidR="00B63CCA" w:rsidRDefault="00D5443E">
      <w:pPr>
        <w:spacing w:before="99" w:line="275" w:lineRule="auto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16.1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</w:t>
      </w:r>
      <w:r>
        <w:rPr>
          <w:spacing w:val="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s‗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attend,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me,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1" w:line="200" w:lineRule="exact"/>
      </w:pPr>
    </w:p>
    <w:p w:rsidR="00B63CCA" w:rsidRDefault="00D5443E">
      <w:pPr>
        <w:spacing w:line="276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</w:t>
      </w:r>
      <w:r>
        <w:rPr>
          <w:spacing w:val="-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‗s</w:t>
      </w:r>
      <w:r>
        <w:rPr>
          <w:spacing w:val="1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discou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nutes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 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discount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hich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B63CCA" w:rsidRDefault="00B63CCA">
      <w:pPr>
        <w:spacing w:before="4" w:line="200" w:lineRule="exact"/>
      </w:pPr>
    </w:p>
    <w:p w:rsidR="00B63CCA" w:rsidRDefault="00D5443E">
      <w:pPr>
        <w:spacing w:line="275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16.3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r/Pro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5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onse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 of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43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6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16.4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.16.7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16.9,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r/Pro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uc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ponsive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lis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00" w:lineRule="exact"/>
      </w:pPr>
    </w:p>
    <w:p w:rsidR="00B63CCA" w:rsidRDefault="00D5443E">
      <w:pPr>
        <w:ind w:left="100" w:right="3443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hmetic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00" w:right="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obta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disc</w:t>
      </w:r>
      <w:r>
        <w:rPr>
          <w:spacing w:val="-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tal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Sc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63CCA" w:rsidRDefault="00B63CCA">
      <w:pPr>
        <w:spacing w:before="3" w:line="200" w:lineRule="exact"/>
      </w:pPr>
    </w:p>
    <w:p w:rsidR="00B63CCA" w:rsidRDefault="00D5443E">
      <w:pPr>
        <w:ind w:left="100" w:right="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4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63CCA" w:rsidRDefault="00D5443E">
      <w:pPr>
        <w:spacing w:before="41"/>
        <w:ind w:left="100" w:right="770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16.5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"/>
          <w:sz w:val="24"/>
          <w:szCs w:val="24"/>
        </w:rPr>
        <w:t>n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rmi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16.6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</w:t>
      </w:r>
      <w:r>
        <w:rPr>
          <w:spacing w:val="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)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not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ranking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63CCA" w:rsidRDefault="00B63CCA">
      <w:pPr>
        <w:spacing w:before="5" w:line="200" w:lineRule="exact"/>
      </w:pPr>
    </w:p>
    <w:p w:rsidR="00B63CCA" w:rsidRDefault="00D5443E">
      <w:pPr>
        <w:ind w:left="100" w:right="5136"/>
        <w:jc w:val="both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). </w:t>
      </w:r>
      <w:r>
        <w:rPr>
          <w:b/>
          <w:spacing w:val="-2"/>
          <w:sz w:val="24"/>
          <w:szCs w:val="24"/>
        </w:rPr>
        <w:t>M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jor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ate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)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:</w:t>
      </w:r>
      <w:r>
        <w:rPr>
          <w:b/>
          <w:sz w:val="24"/>
          <w:szCs w:val="24"/>
        </w:rPr>
        <w:t>-</w:t>
      </w:r>
    </w:p>
    <w:p w:rsidR="00B63CCA" w:rsidRDefault="00D5443E">
      <w:pPr>
        <w:spacing w:line="260" w:lineRule="exact"/>
        <w:ind w:left="333"/>
        <w:rPr>
          <w:sz w:val="24"/>
          <w:szCs w:val="24"/>
        </w:rPr>
        <w:sectPr w:rsidR="00B63CCA">
          <w:pgSz w:w="12240" w:h="15840"/>
          <w:pgMar w:top="720" w:right="1320" w:bottom="280" w:left="1340" w:header="0" w:footer="902" w:gutter="0"/>
          <w:cols w:space="720"/>
        </w:sectPr>
      </w:pPr>
      <w:r>
        <w:rPr>
          <w:sz w:val="24"/>
          <w:szCs w:val="24"/>
        </w:rPr>
        <w:t>i.     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63CCA" w:rsidRDefault="00D5443E">
      <w:pPr>
        <w:spacing w:before="74"/>
        <w:ind w:left="286"/>
        <w:rPr>
          <w:sz w:val="24"/>
          <w:szCs w:val="24"/>
        </w:rPr>
      </w:pPr>
      <w:r>
        <w:rPr>
          <w:sz w:val="24"/>
          <w:szCs w:val="24"/>
        </w:rPr>
        <w:lastRenderedPageBreak/>
        <w:t>ii.      is 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B63CCA" w:rsidRDefault="00D5443E">
      <w:pPr>
        <w:ind w:left="221"/>
        <w:rPr>
          <w:sz w:val="24"/>
          <w:szCs w:val="24"/>
        </w:rPr>
      </w:pPr>
      <w:r>
        <w:rPr>
          <w:sz w:val="24"/>
          <w:szCs w:val="24"/>
        </w:rPr>
        <w:t xml:space="preserve">iii.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r;</w:t>
      </w:r>
    </w:p>
    <w:p w:rsidR="00B63CCA" w:rsidRDefault="00D5443E">
      <w:pPr>
        <w:ind w:left="233"/>
        <w:rPr>
          <w:sz w:val="24"/>
          <w:szCs w:val="24"/>
        </w:rPr>
      </w:pPr>
      <w:r>
        <w:rPr>
          <w:sz w:val="24"/>
          <w:szCs w:val="24"/>
        </w:rPr>
        <w:t>iv.     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 to sp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B63CCA" w:rsidRDefault="00D5443E">
      <w:pPr>
        <w:ind w:left="300"/>
        <w:rPr>
          <w:sz w:val="24"/>
          <w:szCs w:val="24"/>
        </w:rPr>
      </w:pPr>
      <w:r>
        <w:rPr>
          <w:sz w:val="24"/>
          <w:szCs w:val="24"/>
        </w:rPr>
        <w:t>v.     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comp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stones/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ments;</w:t>
      </w:r>
    </w:p>
    <w:p w:rsidR="00B63CCA" w:rsidRDefault="00D5443E">
      <w:pPr>
        <w:ind w:left="233"/>
        <w:rPr>
          <w:sz w:val="24"/>
          <w:szCs w:val="24"/>
        </w:rPr>
      </w:pPr>
      <w:r>
        <w:rPr>
          <w:sz w:val="24"/>
          <w:szCs w:val="24"/>
        </w:rPr>
        <w:t>vi.      sub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sp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uments;</w:t>
      </w:r>
    </w:p>
    <w:p w:rsidR="00B63CCA" w:rsidRDefault="00D5443E">
      <w:pPr>
        <w:ind w:left="166" w:right="83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tant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63CCA" w:rsidRDefault="00D5443E">
      <w:pPr>
        <w:ind w:left="840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uments,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63CCA" w:rsidRDefault="00D5443E">
      <w:pPr>
        <w:ind w:left="840" w:right="83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i.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taking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dispute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pro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s;</w:t>
      </w:r>
    </w:p>
    <w:p w:rsidR="00B63CCA" w:rsidRDefault="00D5443E">
      <w:pPr>
        <w:ind w:left="233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dev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is 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B63CCA" w:rsidRDefault="00D5443E">
      <w:pPr>
        <w:ind w:left="1560" w:right="79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stanti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63CCA" w:rsidRDefault="00D5443E">
      <w:pPr>
        <w:spacing w:before="2" w:line="275" w:lineRule="auto"/>
        <w:ind w:left="1560" w:right="76" w:hanging="360"/>
        <w:rPr>
          <w:sz w:val="24"/>
          <w:szCs w:val="24"/>
        </w:rPr>
      </w:pPr>
      <w:r>
        <w:rPr>
          <w:sz w:val="24"/>
          <w:szCs w:val="24"/>
        </w:rPr>
        <w:t>b.   Adoption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unfair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pos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 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63CCA" w:rsidRDefault="00B63CCA">
      <w:pPr>
        <w:spacing w:before="8" w:line="200" w:lineRule="exact"/>
      </w:pPr>
    </w:p>
    <w:p w:rsidR="00B63CCA" w:rsidRDefault="00D5443E">
      <w:pPr>
        <w:ind w:left="120" w:right="72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(B)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20" w:lineRule="exact"/>
        <w:rPr>
          <w:sz w:val="22"/>
          <w:szCs w:val="22"/>
        </w:rPr>
      </w:pPr>
    </w:p>
    <w:p w:rsidR="00B63CCA" w:rsidRDefault="00D5443E">
      <w:pPr>
        <w:spacing w:line="276" w:lineRule="auto"/>
        <w:ind w:left="120" w:right="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monet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 This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ss.</w:t>
      </w:r>
    </w:p>
    <w:p w:rsidR="00B63CCA" w:rsidRDefault="00B63CCA">
      <w:pPr>
        <w:spacing w:before="2" w:line="200" w:lineRule="exact"/>
      </w:pPr>
    </w:p>
    <w:p w:rsidR="00B63CCA" w:rsidRDefault="00D5443E">
      <w:pPr>
        <w:spacing w:line="275" w:lineRule="auto"/>
        <w:ind w:left="120" w:right="76"/>
        <w:jc w:val="both"/>
        <w:rPr>
          <w:sz w:val="24"/>
          <w:szCs w:val="24"/>
        </w:rPr>
      </w:pPr>
      <w:r>
        <w:rPr>
          <w:sz w:val="24"/>
          <w:szCs w:val="24"/>
        </w:rPr>
        <w:t>16.7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er/Pro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vious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purs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.16.4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16.6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ope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rks.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 below.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6" w:lineRule="auto"/>
        <w:ind w:left="120" w:right="79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ical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: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e</w:t>
      </w:r>
      <w:r>
        <w:rPr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‗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 with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bid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z w:val="24"/>
          <w:szCs w:val="24"/>
        </w:rPr>
        <w:t xml:space="preserve"> with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the bid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rk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also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vie</w:t>
      </w:r>
      <w:r>
        <w:rPr>
          <w:spacing w:val="1"/>
          <w:sz w:val="24"/>
          <w:szCs w:val="24"/>
        </w:rPr>
        <w:t>we</w:t>
      </w:r>
      <w:r>
        <w:rPr>
          <w:sz w:val="24"/>
          <w:szCs w:val="24"/>
        </w:rPr>
        <w:t>d.</w:t>
      </w:r>
    </w:p>
    <w:p w:rsidR="00B63CCA" w:rsidRDefault="00B63CCA">
      <w:pPr>
        <w:spacing w:line="200" w:lineRule="exact"/>
      </w:pPr>
    </w:p>
    <w:p w:rsidR="00B63CCA" w:rsidRDefault="00D5443E">
      <w:pPr>
        <w:ind w:left="120" w:right="7045"/>
        <w:jc w:val="both"/>
        <w:rPr>
          <w:sz w:val="24"/>
          <w:szCs w:val="24"/>
        </w:rPr>
      </w:pPr>
      <w:r>
        <w:rPr>
          <w:sz w:val="24"/>
          <w:szCs w:val="24"/>
        </w:rPr>
        <w:t>16.8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20" w:right="7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r/Pro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ments) in the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to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63CCA" w:rsidRDefault="00B63CCA">
      <w:pPr>
        <w:spacing w:before="10" w:line="180" w:lineRule="exact"/>
        <w:rPr>
          <w:sz w:val="19"/>
          <w:szCs w:val="19"/>
        </w:rPr>
      </w:pPr>
    </w:p>
    <w:p w:rsidR="00B63CCA" w:rsidRDefault="00D5443E">
      <w:pPr>
        <w:ind w:left="353"/>
        <w:rPr>
          <w:sz w:val="24"/>
          <w:szCs w:val="24"/>
        </w:rPr>
      </w:pPr>
      <w:r>
        <w:rPr>
          <w:sz w:val="24"/>
          <w:szCs w:val="24"/>
        </w:rPr>
        <w:t>i.      making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purs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.16.4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63CCA" w:rsidRDefault="00D5443E">
      <w:pPr>
        <w:tabs>
          <w:tab w:val="left" w:pos="840"/>
        </w:tabs>
        <w:spacing w:before="41" w:line="277" w:lineRule="auto"/>
        <w:ind w:left="840" w:right="77" w:hanging="554"/>
        <w:rPr>
          <w:sz w:val="24"/>
          <w:szCs w:val="24"/>
        </w:rPr>
      </w:pPr>
      <w:r>
        <w:rPr>
          <w:sz w:val="24"/>
          <w:szCs w:val="24"/>
        </w:rPr>
        <w:t>ii.</w:t>
      </w:r>
      <w:r>
        <w:rPr>
          <w:sz w:val="24"/>
          <w:szCs w:val="24"/>
        </w:rPr>
        <w:tab/>
        <w:t>discount,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63CCA" w:rsidRDefault="00D5443E">
      <w:pPr>
        <w:spacing w:line="260" w:lineRule="exact"/>
        <w:ind w:left="221"/>
        <w:rPr>
          <w:sz w:val="24"/>
          <w:szCs w:val="24"/>
        </w:rPr>
      </w:pPr>
      <w:r>
        <w:rPr>
          <w:sz w:val="24"/>
          <w:szCs w:val="24"/>
        </w:rPr>
        <w:t xml:space="preserve">iii.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tingenci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b/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63CCA" w:rsidRDefault="00D5443E">
      <w:pPr>
        <w:spacing w:before="41"/>
        <w:ind w:left="840"/>
        <w:rPr>
          <w:sz w:val="24"/>
          <w:szCs w:val="24"/>
        </w:rPr>
        <w:sectPr w:rsidR="00B63CCA">
          <w:pgSz w:w="12240" w:h="15840"/>
          <w:pgMar w:top="700" w:right="1320" w:bottom="280" w:left="1320" w:header="0" w:footer="902" w:gutter="0"/>
          <w:cols w:space="720"/>
        </w:sect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y</w:t>
      </w:r>
      <w:r>
        <w:rPr>
          <w:sz w:val="24"/>
          <w:szCs w:val="24"/>
        </w:rPr>
        <w:t>, but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D5443E">
      <w:pPr>
        <w:spacing w:before="59"/>
        <w:ind w:left="100" w:right="6155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.17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ss to be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3"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tial</w:t>
      </w:r>
    </w:p>
    <w:p w:rsidR="00B63CCA" w:rsidRDefault="00D5443E">
      <w:pPr>
        <w:spacing w:before="98"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tofo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r/Pr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matter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(0</w:t>
      </w:r>
      <w:r>
        <w:rPr>
          <w:spacing w:val="1"/>
          <w:sz w:val="24"/>
          <w:szCs w:val="24"/>
        </w:rPr>
        <w:t>7</w:t>
      </w:r>
      <w:r>
        <w:rPr>
          <w:sz w:val="24"/>
          <w:szCs w:val="24"/>
        </w:rPr>
        <w:t>) 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45).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include 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discounted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B63CCA">
      <w:pPr>
        <w:spacing w:before="10" w:line="180" w:lineRule="exact"/>
        <w:rPr>
          <w:sz w:val="19"/>
          <w:szCs w:val="19"/>
        </w:rPr>
      </w:pPr>
    </w:p>
    <w:p w:rsidR="00B63CCA" w:rsidRDefault="00D5443E">
      <w:pPr>
        <w:spacing w:line="276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17.2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r/Pro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result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ge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ritten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ssal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 32.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ing 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ot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 su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63CCA" w:rsidRDefault="00B63CCA">
      <w:pPr>
        <w:spacing w:before="2"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17.3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“Co</w:t>
      </w:r>
      <w:r>
        <w:rPr>
          <w:b/>
          <w:spacing w:val="-1"/>
          <w:sz w:val="24"/>
          <w:szCs w:val="24"/>
        </w:rPr>
        <w:t>rr</w:t>
      </w:r>
      <w:r>
        <w:rPr>
          <w:b/>
          <w:spacing w:val="1"/>
          <w:sz w:val="24"/>
          <w:szCs w:val="24"/>
        </w:rPr>
        <w:t>up</w:t>
      </w:r>
      <w:r>
        <w:rPr>
          <w:b/>
          <w:sz w:val="24"/>
          <w:szCs w:val="24"/>
        </w:rPr>
        <w:t>t</w:t>
      </w:r>
      <w:r>
        <w:rPr>
          <w:b/>
          <w:spacing w:val="4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50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omb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63CCA" w:rsidRDefault="00B63CCA">
      <w:pPr>
        <w:spacing w:before="3" w:line="200" w:lineRule="exact"/>
      </w:pPr>
    </w:p>
    <w:p w:rsidR="00B63CCA" w:rsidRDefault="00D5443E">
      <w:pPr>
        <w:tabs>
          <w:tab w:val="left" w:pos="820"/>
        </w:tabs>
        <w:spacing w:line="275" w:lineRule="auto"/>
        <w:ind w:left="820" w:right="79" w:hanging="487"/>
        <w:jc w:val="both"/>
        <w:rPr>
          <w:sz w:val="24"/>
          <w:szCs w:val="24"/>
        </w:rPr>
      </w:pPr>
      <w:r>
        <w:rPr>
          <w:sz w:val="24"/>
          <w:szCs w:val="24"/>
        </w:rPr>
        <w:t>i.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“Co</w:t>
      </w:r>
      <w:r>
        <w:rPr>
          <w:b/>
          <w:spacing w:val="-1"/>
          <w:sz w:val="24"/>
          <w:szCs w:val="24"/>
        </w:rPr>
        <w:t>erc</w:t>
      </w:r>
      <w:r>
        <w:rPr>
          <w:b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v</w:t>
      </w:r>
      <w:r>
        <w:rPr>
          <w:b/>
          <w:sz w:val="24"/>
          <w:szCs w:val="24"/>
        </w:rPr>
        <w:t>e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e”</w:t>
      </w:r>
      <w:r>
        <w:rPr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or to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loss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63CCA" w:rsidRDefault="00D5443E">
      <w:pPr>
        <w:tabs>
          <w:tab w:val="left" w:pos="820"/>
        </w:tabs>
        <w:spacing w:before="4" w:line="275" w:lineRule="auto"/>
        <w:ind w:left="820" w:right="79" w:hanging="554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“Coll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sive </w:t>
      </w:r>
      <w:r>
        <w:rPr>
          <w:b/>
          <w:spacing w:val="14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e” </w:t>
      </w:r>
      <w:r>
        <w:rPr>
          <w:b/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rties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ss  or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to 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without  the 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dge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 for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ful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</w:t>
      </w:r>
    </w:p>
    <w:p w:rsidR="00B63CCA" w:rsidRDefault="00D5443E">
      <w:pPr>
        <w:tabs>
          <w:tab w:val="left" w:pos="820"/>
        </w:tabs>
        <w:spacing w:before="4" w:line="275" w:lineRule="auto"/>
        <w:ind w:left="820" w:right="83" w:hanging="619"/>
        <w:jc w:val="both"/>
        <w:rPr>
          <w:sz w:val="24"/>
          <w:szCs w:val="24"/>
        </w:rPr>
      </w:pPr>
      <w:r>
        <w:rPr>
          <w:sz w:val="24"/>
          <w:szCs w:val="24"/>
        </w:rPr>
        <w:t>iii.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“Co</w:t>
      </w:r>
      <w:r>
        <w:rPr>
          <w:b/>
          <w:spacing w:val="-1"/>
          <w:sz w:val="24"/>
          <w:szCs w:val="24"/>
        </w:rPr>
        <w:t>rr</w:t>
      </w:r>
      <w:r>
        <w:rPr>
          <w:b/>
          <w:spacing w:val="1"/>
          <w:sz w:val="24"/>
          <w:szCs w:val="24"/>
        </w:rPr>
        <w:t>up</w:t>
      </w:r>
      <w:r>
        <w:rPr>
          <w:b/>
          <w:sz w:val="24"/>
          <w:szCs w:val="24"/>
        </w:rPr>
        <w:t xml:space="preserve">t 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” </w:t>
      </w:r>
      <w:r>
        <w:rPr>
          <w:b/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to 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ts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ful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</w:t>
      </w:r>
    </w:p>
    <w:p w:rsidR="00B63CCA" w:rsidRDefault="00D5443E">
      <w:pPr>
        <w:tabs>
          <w:tab w:val="left" w:pos="820"/>
        </w:tabs>
        <w:spacing w:before="1" w:line="276" w:lineRule="auto"/>
        <w:ind w:left="820" w:right="81" w:hanging="607"/>
        <w:jc w:val="both"/>
        <w:rPr>
          <w:sz w:val="24"/>
          <w:szCs w:val="24"/>
        </w:rPr>
      </w:pPr>
      <w:r>
        <w:rPr>
          <w:sz w:val="24"/>
          <w:szCs w:val="24"/>
        </w:rPr>
        <w:t>iv.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3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ntation,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that knowin</w:t>
      </w:r>
      <w:r>
        <w:rPr>
          <w:spacing w:val="-2"/>
          <w:sz w:val="24"/>
          <w:szCs w:val="24"/>
        </w:rPr>
        <w:t>g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kless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obta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fit or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 an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B63CCA" w:rsidRDefault="00D5443E">
      <w:pPr>
        <w:tabs>
          <w:tab w:val="left" w:pos="820"/>
        </w:tabs>
        <w:spacing w:line="276" w:lineRule="auto"/>
        <w:ind w:left="820" w:right="80" w:hanging="540"/>
        <w:jc w:val="both"/>
        <w:rPr>
          <w:sz w:val="24"/>
          <w:szCs w:val="24"/>
        </w:rPr>
      </w:pPr>
      <w:r>
        <w:rPr>
          <w:sz w:val="24"/>
          <w:szCs w:val="24"/>
        </w:rPr>
        <w:t>v.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tive</w:t>
      </w:r>
      <w:r>
        <w:rPr>
          <w:b/>
          <w:spacing w:val="39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”</w:t>
      </w:r>
      <w:r>
        <w:rPr>
          <w:b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tening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icip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making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rupt, 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udulent,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idating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disclos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z w:val="24"/>
          <w:szCs w:val="24"/>
        </w:rPr>
        <w:t xml:space="preserve">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hts provided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ules</w:t>
      </w:r>
    </w:p>
    <w:p w:rsidR="00B63CCA" w:rsidRDefault="00D5443E">
      <w:pPr>
        <w:spacing w:before="22" w:line="560" w:lineRule="exact"/>
        <w:ind w:left="100" w:right="5959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CT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.18.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ost 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if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63CCA" w:rsidRDefault="00D5443E">
      <w:pPr>
        <w:spacing w:before="36"/>
        <w:ind w:left="100" w:right="85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spacing w:before="41"/>
        <w:ind w:left="100" w:right="85"/>
        <w:jc w:val="both"/>
        <w:rPr>
          <w:sz w:val="24"/>
          <w:szCs w:val="24"/>
        </w:rPr>
        <w:sectPr w:rsidR="00B63CCA">
          <w:pgSz w:w="12240" w:h="15840"/>
          <w:pgMar w:top="720" w:right="1320" w:bottom="280" w:left="1340" w:header="0" w:footer="902" w:gutter="0"/>
          <w:cols w:space="720"/>
        </w:sectPr>
      </w:pPr>
      <w:r>
        <w:rPr>
          <w:i/>
          <w:sz w:val="24"/>
          <w:szCs w:val="24"/>
        </w:rPr>
        <w:t>prima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B63CCA" w:rsidRDefault="00D5443E">
      <w:pPr>
        <w:spacing w:before="76" w:line="275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ot: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laid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18.2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take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w w:val="95"/>
          <w:sz w:val="24"/>
          <w:szCs w:val="24"/>
        </w:rPr>
        <w:t>bidde</w:t>
      </w:r>
      <w:r>
        <w:rPr>
          <w:spacing w:val="-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‗s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ies.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s‗q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such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63CCA" w:rsidRDefault="00B63CCA">
      <w:pPr>
        <w:spacing w:before="8" w:line="240" w:lineRule="exact"/>
        <w:rPr>
          <w:sz w:val="24"/>
          <w:szCs w:val="24"/>
        </w:rPr>
      </w:pPr>
    </w:p>
    <w:p w:rsidR="00B63CCA" w:rsidRDefault="00D5443E">
      <w:pPr>
        <w:ind w:left="100" w:right="4263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.19 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ia &amp;</w:t>
      </w:r>
      <w:r>
        <w:rPr>
          <w:b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B63CCA" w:rsidRDefault="00D5443E">
      <w:pPr>
        <w:spacing w:before="96" w:line="276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19.1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sive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B63CCA" w:rsidRDefault="00B63CCA">
      <w:pPr>
        <w:spacing w:before="10" w:line="180" w:lineRule="exact"/>
        <w:rPr>
          <w:sz w:val="19"/>
          <w:szCs w:val="19"/>
        </w:rPr>
      </w:pPr>
    </w:p>
    <w:p w:rsidR="00B63CCA" w:rsidRDefault="00D5443E">
      <w:pPr>
        <w:spacing w:line="276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Notwithstanding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B.19.1,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inc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4"/>
          <w:w w:val="95"/>
          <w:sz w:val="24"/>
          <w:szCs w:val="24"/>
        </w:rPr>
        <w:t>c</w:t>
      </w:r>
      <w:r>
        <w:rPr>
          <w:spacing w:val="-5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1"/>
          <w:w w:val="9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ted, 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a bid, without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s.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 of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25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3069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.20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 Sig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63CCA" w:rsidRDefault="00D5443E">
      <w:pPr>
        <w:spacing w:before="98" w:line="276" w:lineRule="auto"/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ssful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(</w:t>
      </w:r>
      <w:r>
        <w:rPr>
          <w:spacing w:val="1"/>
          <w:w w:val="44"/>
          <w:sz w:val="24"/>
          <w:szCs w:val="24"/>
        </w:rPr>
        <w:t>―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pacing w:val="-1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z w:val="24"/>
          <w:szCs w:val="24"/>
        </w:rPr>
        <w:t>bid has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(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49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spacing w:line="276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20.2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ptab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ment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the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rties.</w:t>
      </w:r>
    </w:p>
    <w:p w:rsidR="00B63CCA" w:rsidRDefault="00B63CCA">
      <w:pPr>
        <w:spacing w:before="2" w:line="200" w:lineRule="exact"/>
      </w:pPr>
    </w:p>
    <w:p w:rsidR="00B63CCA" w:rsidRDefault="00D5443E">
      <w:pPr>
        <w:spacing w:line="275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tamp</w:t>
      </w:r>
      <w:r>
        <w:rPr>
          <w:spacing w:val="2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1899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(upd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me)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shall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</w:t>
      </w:r>
      <w:r>
        <w:rPr>
          <w:spacing w:val="1"/>
          <w:sz w:val="24"/>
          <w:szCs w:val="24"/>
        </w:rPr>
        <w:t>7</w:t>
      </w:r>
      <w:r>
        <w:rPr>
          <w:sz w:val="24"/>
          <w:szCs w:val="24"/>
        </w:rPr>
        <w:t>)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ssful 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 Pr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6" w:line="240" w:lineRule="exact"/>
        <w:rPr>
          <w:sz w:val="24"/>
          <w:szCs w:val="24"/>
        </w:rPr>
      </w:pPr>
    </w:p>
    <w:p w:rsidR="00B63CCA" w:rsidRDefault="00D5443E">
      <w:pPr>
        <w:ind w:left="100" w:right="6587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.21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cu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63CCA" w:rsidRDefault="00D5443E" w:rsidP="00B02339">
      <w:pPr>
        <w:spacing w:before="98" w:line="275" w:lineRule="auto"/>
        <w:ind w:left="100" w:right="82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z w:val="24"/>
          <w:szCs w:val="24"/>
        </w:rPr>
        <w:t>21.1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ssful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rnish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>4</w:t>
      </w:r>
      <w:r>
        <w:rPr>
          <w:sz w:val="24"/>
          <w:szCs w:val="24"/>
        </w:rPr>
        <w:t>) 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B63CCA" w:rsidRDefault="00D5443E">
      <w:pPr>
        <w:spacing w:before="76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21.2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7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B.20.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&amp;</w:t>
      </w:r>
    </w:p>
    <w:p w:rsidR="00B63CCA" w:rsidRDefault="00D5443E">
      <w:pPr>
        <w:spacing w:before="41" w:line="277" w:lineRule="auto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21.1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Clau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su</w:t>
      </w:r>
      <w:r>
        <w:rPr>
          <w:spacing w:val="5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6" w:line="180" w:lineRule="exact"/>
        <w:rPr>
          <w:sz w:val="19"/>
          <w:szCs w:val="19"/>
        </w:rPr>
      </w:pPr>
    </w:p>
    <w:p w:rsidR="00B63CCA" w:rsidRDefault="00D5443E">
      <w:pPr>
        <w:spacing w:line="276" w:lineRule="auto"/>
        <w:ind w:left="100" w:right="80"/>
        <w:jc w:val="both"/>
        <w:rPr>
          <w:sz w:val="23"/>
          <w:szCs w:val="23"/>
        </w:rPr>
      </w:pPr>
      <w:r>
        <w:rPr>
          <w:sz w:val="23"/>
          <w:szCs w:val="23"/>
        </w:rPr>
        <w:t>21.3</w:t>
      </w:r>
      <w:r>
        <w:rPr>
          <w:spacing w:val="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</w:t>
      </w:r>
      <w:r>
        <w:rPr>
          <w:sz w:val="23"/>
          <w:szCs w:val="23"/>
        </w:rPr>
        <w:t>ubli</w:t>
      </w:r>
      <w:r>
        <w:rPr>
          <w:spacing w:val="1"/>
          <w:sz w:val="23"/>
          <w:szCs w:val="23"/>
        </w:rPr>
        <w:t>c</w:t>
      </w:r>
      <w:r>
        <w:rPr>
          <w:spacing w:val="-2"/>
          <w:sz w:val="23"/>
          <w:szCs w:val="23"/>
        </w:rPr>
        <w:t>a</w:t>
      </w:r>
      <w:r>
        <w:rPr>
          <w:sz w:val="23"/>
          <w:szCs w:val="23"/>
        </w:rPr>
        <w:t>tion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 xml:space="preserve">of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pacing w:val="-2"/>
          <w:sz w:val="23"/>
          <w:szCs w:val="23"/>
        </w:rPr>
        <w:t>t</w:t>
      </w:r>
      <w:r>
        <w:rPr>
          <w:sz w:val="23"/>
          <w:szCs w:val="23"/>
        </w:rPr>
        <w:t>:</w:t>
      </w:r>
      <w:r>
        <w:rPr>
          <w:spacing w:val="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ithin</w:t>
      </w:r>
      <w:r>
        <w:rPr>
          <w:spacing w:val="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>d</w:t>
      </w:r>
      <w:r>
        <w:rPr>
          <w:spacing w:val="1"/>
          <w:sz w:val="23"/>
          <w:szCs w:val="23"/>
        </w:rPr>
        <w:t>a</w:t>
      </w:r>
      <w:r>
        <w:rPr>
          <w:spacing w:val="-2"/>
          <w:sz w:val="23"/>
          <w:szCs w:val="23"/>
        </w:rPr>
        <w:t>y</w:t>
      </w:r>
      <w:r>
        <w:rPr>
          <w:sz w:val="23"/>
          <w:szCs w:val="23"/>
        </w:rPr>
        <w:t>s</w:t>
      </w:r>
      <w:r>
        <w:rPr>
          <w:spacing w:val="2"/>
          <w:sz w:val="23"/>
          <w:szCs w:val="23"/>
        </w:rPr>
        <w:t xml:space="preserve"> o</w:t>
      </w:r>
      <w:r>
        <w:rPr>
          <w:sz w:val="23"/>
          <w:szCs w:val="23"/>
        </w:rPr>
        <w:t>f the</w:t>
      </w:r>
      <w:r>
        <w:rPr>
          <w:spacing w:val="4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ont</w:t>
      </w:r>
      <w:r>
        <w:rPr>
          <w:spacing w:val="-2"/>
          <w:sz w:val="23"/>
          <w:szCs w:val="23"/>
        </w:rPr>
        <w:t>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t,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>t</w:t>
      </w:r>
      <w:r>
        <w:rPr>
          <w:spacing w:val="-2"/>
          <w:sz w:val="23"/>
          <w:szCs w:val="23"/>
        </w:rPr>
        <w:t>h</w:t>
      </w:r>
      <w:r>
        <w:rPr>
          <w:sz w:val="23"/>
          <w:szCs w:val="23"/>
        </w:rPr>
        <w:t>e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</w:t>
      </w:r>
      <w:r>
        <w:rPr>
          <w:spacing w:val="-2"/>
          <w:sz w:val="23"/>
          <w:szCs w:val="23"/>
        </w:rPr>
        <w:t>r</w:t>
      </w:r>
      <w:r>
        <w:rPr>
          <w:sz w:val="23"/>
          <w:szCs w:val="23"/>
        </w:rPr>
        <w:t xml:space="preserve">ing </w:t>
      </w:r>
      <w:r>
        <w:rPr>
          <w:spacing w:val="1"/>
          <w:sz w:val="23"/>
          <w:szCs w:val="23"/>
        </w:rPr>
        <w:t>a</w:t>
      </w:r>
      <w:r>
        <w:rPr>
          <w:spacing w:val="-2"/>
          <w:sz w:val="23"/>
          <w:szCs w:val="23"/>
        </w:rPr>
        <w:t>g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 xml:space="preserve">y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ll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publi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</w:t>
      </w:r>
      <w:r>
        <w:rPr>
          <w:spacing w:val="-2"/>
          <w:sz w:val="23"/>
          <w:szCs w:val="23"/>
        </w:rPr>
        <w:t>h</w:t>
      </w:r>
      <w:r>
        <w:rPr>
          <w:sz w:val="23"/>
          <w:szCs w:val="23"/>
        </w:rPr>
        <w:t>e</w:t>
      </w:r>
      <w:r>
        <w:rPr>
          <w:spacing w:val="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pacing w:val="-2"/>
          <w:sz w:val="23"/>
          <w:szCs w:val="23"/>
        </w:rPr>
        <w:t>i</w:t>
      </w:r>
      <w:r>
        <w:rPr>
          <w:sz w:val="23"/>
          <w:szCs w:val="23"/>
        </w:rPr>
        <w:t>te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</w:t>
      </w:r>
      <w:r>
        <w:rPr>
          <w:spacing w:val="-2"/>
          <w:sz w:val="23"/>
          <w:szCs w:val="23"/>
        </w:rPr>
        <w:t>h</w:t>
      </w:r>
      <w:r>
        <w:rPr>
          <w:sz w:val="23"/>
          <w:szCs w:val="23"/>
        </w:rPr>
        <w:t>e</w:t>
      </w:r>
      <w:r>
        <w:rPr>
          <w:spacing w:val="5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pacing w:val="-2"/>
          <w:sz w:val="23"/>
          <w:szCs w:val="23"/>
        </w:rPr>
        <w:t>u</w:t>
      </w:r>
      <w:r>
        <w:rPr>
          <w:sz w:val="23"/>
          <w:szCs w:val="23"/>
        </w:rPr>
        <w:t>thor</w:t>
      </w:r>
      <w:r>
        <w:rPr>
          <w:spacing w:val="-2"/>
          <w:sz w:val="23"/>
          <w:szCs w:val="23"/>
        </w:rPr>
        <w:t>i</w:t>
      </w:r>
      <w:r>
        <w:rPr>
          <w:sz w:val="23"/>
          <w:szCs w:val="23"/>
        </w:rPr>
        <w:t>ty</w:t>
      </w:r>
      <w:r>
        <w:rPr>
          <w:spacing w:val="2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its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n</w:t>
      </w:r>
      <w:r>
        <w:rPr>
          <w:spacing w:val="5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</w:t>
      </w:r>
      <w:r>
        <w:rPr>
          <w:spacing w:val="-2"/>
          <w:sz w:val="23"/>
          <w:szCs w:val="23"/>
        </w:rPr>
        <w:t>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,</w:t>
      </w:r>
      <w:r>
        <w:rPr>
          <w:spacing w:val="13"/>
          <w:sz w:val="23"/>
          <w:szCs w:val="23"/>
        </w:rPr>
        <w:t xml:space="preserve"> </w:t>
      </w:r>
      <w:r>
        <w:rPr>
          <w:sz w:val="23"/>
          <w:szCs w:val="23"/>
        </w:rPr>
        <w:t>if</w:t>
      </w:r>
      <w:r>
        <w:rPr>
          <w:spacing w:val="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a</w:t>
      </w:r>
      <w:r>
        <w:rPr>
          <w:spacing w:val="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</w:t>
      </w:r>
      <w:r>
        <w:rPr>
          <w:spacing w:val="-2"/>
          <w:sz w:val="23"/>
          <w:szCs w:val="23"/>
        </w:rPr>
        <w:t>t</w:t>
      </w:r>
      <w:r>
        <w:rPr>
          <w:sz w:val="23"/>
          <w:szCs w:val="23"/>
        </w:rPr>
        <w:t>e</w:t>
      </w:r>
      <w:r>
        <w:rPr>
          <w:spacing w:val="3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xi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</w:t>
      </w:r>
      <w:r>
        <w:rPr>
          <w:spacing w:val="-3"/>
          <w:sz w:val="23"/>
          <w:szCs w:val="23"/>
        </w:rPr>
        <w:t>s</w:t>
      </w:r>
      <w:r>
        <w:rPr>
          <w:sz w:val="23"/>
          <w:szCs w:val="23"/>
        </w:rPr>
        <w:t>, the</w:t>
      </w:r>
      <w:r>
        <w:rPr>
          <w:spacing w:val="5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r</w:t>
      </w:r>
      <w:r>
        <w:rPr>
          <w:spacing w:val="1"/>
          <w:sz w:val="23"/>
          <w:szCs w:val="23"/>
        </w:rPr>
        <w:t>e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ults of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bid</w:t>
      </w:r>
      <w:r>
        <w:rPr>
          <w:spacing w:val="-2"/>
          <w:sz w:val="23"/>
          <w:szCs w:val="23"/>
        </w:rPr>
        <w:t>d</w:t>
      </w:r>
      <w:r>
        <w:rPr>
          <w:sz w:val="23"/>
          <w:szCs w:val="23"/>
        </w:rPr>
        <w:t>ing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ce</w:t>
      </w:r>
      <w:r>
        <w:rPr>
          <w:spacing w:val="-1"/>
          <w:sz w:val="23"/>
          <w:szCs w:val="23"/>
        </w:rPr>
        <w:t>ss</w:t>
      </w:r>
      <w:r>
        <w:rPr>
          <w:sz w:val="23"/>
          <w:szCs w:val="23"/>
        </w:rPr>
        <w:t>,</w:t>
      </w:r>
      <w:r>
        <w:rPr>
          <w:spacing w:val="4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i</w:t>
      </w:r>
      <w:r>
        <w:rPr>
          <w:sz w:val="23"/>
          <w:szCs w:val="23"/>
        </w:rPr>
        <w:t>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</w:t>
      </w:r>
      <w:r>
        <w:rPr>
          <w:spacing w:val="-2"/>
          <w:sz w:val="23"/>
          <w:szCs w:val="23"/>
        </w:rPr>
        <w:t>t</w:t>
      </w:r>
      <w:r>
        <w:rPr>
          <w:sz w:val="23"/>
          <w:szCs w:val="23"/>
        </w:rPr>
        <w:t>if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</w:t>
      </w:r>
      <w:r>
        <w:rPr>
          <w:spacing w:val="2"/>
          <w:sz w:val="23"/>
          <w:szCs w:val="23"/>
        </w:rPr>
        <w:t>n</w:t>
      </w:r>
      <w:r>
        <w:rPr>
          <w:sz w:val="23"/>
          <w:szCs w:val="23"/>
        </w:rPr>
        <w:t>g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4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bi</w:t>
      </w:r>
      <w:r>
        <w:rPr>
          <w:sz w:val="23"/>
          <w:szCs w:val="23"/>
        </w:rPr>
        <w:t>d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throu</w:t>
      </w:r>
      <w:r>
        <w:rPr>
          <w:spacing w:val="-2"/>
          <w:sz w:val="23"/>
          <w:szCs w:val="23"/>
        </w:rPr>
        <w:t>g</w:t>
      </w:r>
      <w:r>
        <w:rPr>
          <w:sz w:val="23"/>
          <w:szCs w:val="23"/>
        </w:rPr>
        <w:t>h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pr</w:t>
      </w:r>
      <w:r>
        <w:rPr>
          <w:spacing w:val="-2"/>
          <w:sz w:val="23"/>
          <w:szCs w:val="23"/>
        </w:rPr>
        <w:t>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-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n</w:t>
      </w:r>
      <w:r>
        <w:rPr>
          <w:sz w:val="23"/>
          <w:szCs w:val="23"/>
        </w:rPr>
        <w:t>t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>
        <w:rPr>
          <w:spacing w:val="-2"/>
          <w:sz w:val="23"/>
          <w:szCs w:val="23"/>
        </w:rPr>
        <w:t>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</w:t>
      </w:r>
      <w:r>
        <w:rPr>
          <w:sz w:val="23"/>
          <w:szCs w:val="23"/>
        </w:rPr>
        <w:t>umb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if</w:t>
      </w:r>
      <w:r>
        <w:rPr>
          <w:spacing w:val="1"/>
          <w:sz w:val="23"/>
          <w:szCs w:val="23"/>
        </w:rPr>
        <w:t xml:space="preserve"> a</w:t>
      </w:r>
      <w:r>
        <w:rPr>
          <w:sz w:val="23"/>
          <w:szCs w:val="23"/>
        </w:rPr>
        <w:t xml:space="preserve">ny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t</w:t>
      </w:r>
      <w:r>
        <w:rPr>
          <w:spacing w:val="-2"/>
          <w:sz w:val="23"/>
          <w:szCs w:val="23"/>
        </w:rPr>
        <w:t>h</w:t>
      </w:r>
      <w:r>
        <w:rPr>
          <w:sz w:val="23"/>
          <w:szCs w:val="23"/>
        </w:rPr>
        <w:t>e</w:t>
      </w:r>
      <w:r>
        <w:rPr>
          <w:spacing w:val="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ollo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ing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or</w:t>
      </w:r>
      <w:r>
        <w:rPr>
          <w:spacing w:val="1"/>
          <w:sz w:val="23"/>
          <w:szCs w:val="23"/>
        </w:rPr>
        <w:t>m</w:t>
      </w:r>
      <w:r>
        <w:rPr>
          <w:spacing w:val="-2"/>
          <w:sz w:val="23"/>
          <w:szCs w:val="23"/>
        </w:rPr>
        <w:t>a</w:t>
      </w:r>
      <w:r>
        <w:rPr>
          <w:sz w:val="23"/>
          <w:szCs w:val="23"/>
        </w:rPr>
        <w:t>tion:</w:t>
      </w:r>
    </w:p>
    <w:p w:rsidR="00B63CCA" w:rsidRDefault="00B63CCA">
      <w:pPr>
        <w:spacing w:before="8" w:line="180" w:lineRule="exact"/>
        <w:rPr>
          <w:sz w:val="19"/>
          <w:szCs w:val="19"/>
        </w:rPr>
      </w:pPr>
    </w:p>
    <w:p w:rsidR="00B63CCA" w:rsidRDefault="00D5443E">
      <w:pPr>
        <w:ind w:left="460"/>
        <w:rPr>
          <w:sz w:val="23"/>
          <w:szCs w:val="23"/>
        </w:rPr>
      </w:pPr>
      <w:r>
        <w:rPr>
          <w:sz w:val="23"/>
          <w:szCs w:val="23"/>
        </w:rPr>
        <w:t xml:space="preserve">1.  </w:t>
      </w:r>
      <w:r>
        <w:rPr>
          <w:spacing w:val="15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lu</w:t>
      </w:r>
      <w:r>
        <w:rPr>
          <w:spacing w:val="1"/>
          <w:sz w:val="23"/>
          <w:szCs w:val="23"/>
        </w:rPr>
        <w:t>a</w:t>
      </w:r>
      <w:r>
        <w:rPr>
          <w:spacing w:val="-2"/>
          <w:sz w:val="23"/>
          <w:szCs w:val="23"/>
        </w:rPr>
        <w:t>t</w:t>
      </w:r>
      <w:r>
        <w:rPr>
          <w:sz w:val="23"/>
          <w:szCs w:val="23"/>
        </w:rPr>
        <w:t>ion R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p</w:t>
      </w:r>
      <w:r>
        <w:rPr>
          <w:sz w:val="23"/>
          <w:szCs w:val="23"/>
        </w:rPr>
        <w:t>or</w:t>
      </w:r>
      <w:r>
        <w:rPr>
          <w:spacing w:val="1"/>
          <w:sz w:val="23"/>
          <w:szCs w:val="23"/>
        </w:rPr>
        <w:t>t</w:t>
      </w:r>
      <w:r>
        <w:rPr>
          <w:sz w:val="23"/>
          <w:szCs w:val="23"/>
        </w:rPr>
        <w:t>;</w:t>
      </w:r>
    </w:p>
    <w:p w:rsidR="00B63CCA" w:rsidRDefault="00D5443E">
      <w:pPr>
        <w:spacing w:before="40"/>
        <w:ind w:left="460"/>
        <w:rPr>
          <w:sz w:val="23"/>
          <w:szCs w:val="23"/>
        </w:rPr>
      </w:pPr>
      <w:r>
        <w:rPr>
          <w:sz w:val="23"/>
          <w:szCs w:val="23"/>
        </w:rPr>
        <w:t xml:space="preserve">2.  </w:t>
      </w:r>
      <w:r>
        <w:rPr>
          <w:spacing w:val="15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orm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 xml:space="preserve">t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l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t</w:t>
      </w:r>
      <w:r>
        <w:rPr>
          <w:sz w:val="23"/>
          <w:szCs w:val="23"/>
        </w:rPr>
        <w:t>t</w:t>
      </w:r>
      <w:r>
        <w:rPr>
          <w:spacing w:val="-2"/>
          <w:sz w:val="23"/>
          <w:szCs w:val="23"/>
        </w:rPr>
        <w:t>e</w:t>
      </w:r>
      <w:r>
        <w:rPr>
          <w:sz w:val="23"/>
          <w:szCs w:val="23"/>
        </w:rPr>
        <w:t>r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rd;</w:t>
      </w:r>
    </w:p>
    <w:p w:rsidR="00B63CCA" w:rsidRDefault="00D5443E">
      <w:pPr>
        <w:spacing w:before="42"/>
        <w:ind w:left="460"/>
        <w:rPr>
          <w:sz w:val="23"/>
          <w:szCs w:val="23"/>
        </w:rPr>
      </w:pPr>
      <w:r>
        <w:rPr>
          <w:sz w:val="23"/>
          <w:szCs w:val="23"/>
        </w:rPr>
        <w:t xml:space="preserve">3.  </w:t>
      </w:r>
      <w:r>
        <w:rPr>
          <w:spacing w:val="15"/>
          <w:sz w:val="23"/>
          <w:szCs w:val="23"/>
        </w:rPr>
        <w:t xml:space="preserve"> </w:t>
      </w:r>
      <w:r>
        <w:rPr>
          <w:sz w:val="23"/>
          <w:szCs w:val="23"/>
        </w:rPr>
        <w:t>Bi</w:t>
      </w:r>
      <w:r>
        <w:rPr>
          <w:spacing w:val="1"/>
          <w:sz w:val="23"/>
          <w:szCs w:val="23"/>
        </w:rPr>
        <w:t>l</w:t>
      </w:r>
      <w:r>
        <w:rPr>
          <w:sz w:val="23"/>
          <w:szCs w:val="23"/>
        </w:rPr>
        <w:t>l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Q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</w:t>
      </w:r>
      <w:r>
        <w:rPr>
          <w:spacing w:val="-2"/>
          <w:sz w:val="23"/>
          <w:szCs w:val="23"/>
        </w:rPr>
        <w:t>t</w:t>
      </w:r>
      <w:r>
        <w:rPr>
          <w:sz w:val="23"/>
          <w:szCs w:val="23"/>
        </w:rPr>
        <w:t>it</w:t>
      </w:r>
      <w:r>
        <w:rPr>
          <w:spacing w:val="-2"/>
          <w:sz w:val="23"/>
          <w:szCs w:val="23"/>
        </w:rPr>
        <w:t>i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s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 xml:space="preserve">or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-2"/>
          <w:sz w:val="23"/>
          <w:szCs w:val="23"/>
        </w:rPr>
        <w:t>e</w:t>
      </w:r>
      <w:r>
        <w:rPr>
          <w:sz w:val="23"/>
          <w:szCs w:val="23"/>
        </w:rPr>
        <w:t>dule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qu</w:t>
      </w:r>
      <w:r>
        <w:rPr>
          <w:spacing w:val="4"/>
          <w:sz w:val="23"/>
          <w:szCs w:val="23"/>
        </w:rPr>
        <w:t>i</w:t>
      </w:r>
      <w:r>
        <w:rPr>
          <w:spacing w:val="-2"/>
          <w:sz w:val="23"/>
          <w:szCs w:val="23"/>
        </w:rPr>
        <w:t>r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. 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50)</w:t>
      </w:r>
    </w:p>
    <w:p w:rsidR="00B63CCA" w:rsidRDefault="00B63CCA">
      <w:pPr>
        <w:spacing w:before="3" w:line="280" w:lineRule="exact"/>
        <w:rPr>
          <w:sz w:val="28"/>
          <w:szCs w:val="28"/>
        </w:rPr>
      </w:pPr>
    </w:p>
    <w:p w:rsidR="00B63CCA" w:rsidRDefault="00D5443E">
      <w:pPr>
        <w:ind w:left="100" w:right="7413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.22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ity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63CCA" w:rsidRDefault="00D5443E">
      <w:pPr>
        <w:spacing w:before="98" w:line="275" w:lineRule="auto"/>
        <w:ind w:left="100" w:right="75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for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ding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(1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)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ion.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prov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bid non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89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D5443E">
      <w:pPr>
        <w:spacing w:before="60"/>
        <w:ind w:left="10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BI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DD</w:t>
      </w:r>
      <w:r>
        <w:rPr>
          <w:rFonts w:ascii="Cambria" w:eastAsia="Cambria" w:hAnsi="Cambria" w:cs="Cambria"/>
          <w:b/>
          <w:i/>
          <w:sz w:val="28"/>
          <w:szCs w:val="28"/>
        </w:rPr>
        <w:t>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</w:t>
      </w:r>
      <w:r>
        <w:rPr>
          <w:rFonts w:ascii="Cambria" w:eastAsia="Cambria" w:hAnsi="Cambria" w:cs="Cambria"/>
          <w:b/>
          <w:i/>
          <w:sz w:val="28"/>
          <w:szCs w:val="28"/>
        </w:rPr>
        <w:t>G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DA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A</w:t>
      </w:r>
    </w:p>
    <w:p w:rsidR="00B63CCA" w:rsidRDefault="00B63CCA">
      <w:pPr>
        <w:spacing w:before="9"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460" w:right="76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shall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s.)</w:t>
      </w:r>
    </w:p>
    <w:p w:rsidR="00B63CCA" w:rsidRDefault="00B63CCA">
      <w:pPr>
        <w:spacing w:before="3" w:line="280" w:lineRule="exact"/>
        <w:rPr>
          <w:sz w:val="28"/>
          <w:szCs w:val="28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460" w:right="61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Me</w:t>
      </w:r>
      <w:r>
        <w:rPr>
          <w:b/>
          <w:sz w:val="24"/>
          <w:szCs w:val="24"/>
        </w:rPr>
        <w:t>thod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t:</w:t>
      </w:r>
    </w:p>
    <w:p w:rsidR="00B63CCA" w:rsidRDefault="00D5443E">
      <w:pPr>
        <w:spacing w:before="36"/>
        <w:ind w:left="82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le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B63CCA" w:rsidRDefault="00D5443E">
      <w:pPr>
        <w:tabs>
          <w:tab w:val="left" w:pos="1540"/>
        </w:tabs>
        <w:spacing w:before="41" w:line="276" w:lineRule="auto"/>
        <w:ind w:left="1540" w:right="78" w:hanging="487"/>
        <w:jc w:val="both"/>
        <w:rPr>
          <w:sz w:val="24"/>
          <w:szCs w:val="24"/>
        </w:rPr>
      </w:pPr>
      <w:r>
        <w:rPr>
          <w:sz w:val="24"/>
          <w:szCs w:val="24"/>
        </w:rPr>
        <w:t>i.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3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lope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ontain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ial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l;</w:t>
      </w:r>
    </w:p>
    <w:p w:rsidR="00B63CCA" w:rsidRDefault="00D5443E">
      <w:pPr>
        <w:tabs>
          <w:tab w:val="left" w:pos="1540"/>
        </w:tabs>
        <w:spacing w:line="276" w:lineRule="auto"/>
        <w:ind w:left="1540" w:right="77" w:hanging="554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>
        <w:rPr>
          <w:sz w:val="24"/>
          <w:szCs w:val="24"/>
        </w:rPr>
        <w:tab/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w w:val="44"/>
          <w:sz w:val="24"/>
          <w:szCs w:val="24"/>
        </w:rPr>
        <w:t>―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CI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w w:val="44"/>
          <w:sz w:val="24"/>
          <w:szCs w:val="24"/>
        </w:rPr>
        <w:t>―</w:t>
      </w:r>
      <w:r>
        <w:rPr>
          <w:b/>
          <w:sz w:val="24"/>
          <w:szCs w:val="24"/>
        </w:rPr>
        <w:t>TECHNI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bo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le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lett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rs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 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usion;</w:t>
      </w:r>
    </w:p>
    <w:p w:rsidR="00B63CCA" w:rsidRDefault="00D5443E">
      <w:pPr>
        <w:spacing w:before="3"/>
        <w:ind w:left="921"/>
        <w:rPr>
          <w:sz w:val="24"/>
          <w:szCs w:val="24"/>
        </w:rPr>
      </w:pPr>
      <w:r>
        <w:rPr>
          <w:sz w:val="24"/>
          <w:szCs w:val="24"/>
        </w:rPr>
        <w:t xml:space="preserve">iii.   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 xml:space="preserve">pe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w w:val="44"/>
          <w:sz w:val="24"/>
          <w:szCs w:val="24"/>
        </w:rPr>
        <w:t>―</w:t>
      </w:r>
      <w:r>
        <w:rPr>
          <w:b/>
          <w:sz w:val="24"/>
          <w:szCs w:val="24"/>
        </w:rPr>
        <w:t>TECH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24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3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B63CCA" w:rsidRDefault="00D5443E">
      <w:pPr>
        <w:spacing w:before="41"/>
        <w:ind w:left="1540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63CCA" w:rsidRDefault="00D5443E">
      <w:pPr>
        <w:spacing w:before="41"/>
        <w:ind w:left="933"/>
        <w:rPr>
          <w:sz w:val="24"/>
          <w:szCs w:val="24"/>
        </w:rPr>
      </w:pPr>
      <w:r>
        <w:rPr>
          <w:sz w:val="24"/>
          <w:szCs w:val="24"/>
        </w:rPr>
        <w:t>iv.   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lope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2"/>
          <w:sz w:val="24"/>
          <w:szCs w:val="24"/>
        </w:rPr>
        <w:t xml:space="preserve"> </w:t>
      </w:r>
      <w:r>
        <w:rPr>
          <w:spacing w:val="3"/>
          <w:w w:val="44"/>
          <w:sz w:val="24"/>
          <w:szCs w:val="24"/>
        </w:rPr>
        <w:t>―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24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spacing w:before="41"/>
        <w:ind w:left="154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usto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63CCA" w:rsidRDefault="00D5443E">
      <w:pPr>
        <w:tabs>
          <w:tab w:val="left" w:pos="1540"/>
        </w:tabs>
        <w:spacing w:before="43" w:line="275" w:lineRule="auto"/>
        <w:ind w:left="1540" w:right="75" w:hanging="526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posal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ibed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 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a</w:t>
      </w:r>
      <w:r>
        <w:rPr>
          <w:w w:val="158"/>
          <w:sz w:val="24"/>
          <w:szCs w:val="24"/>
        </w:rPr>
        <w:t xml:space="preserve">‖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>s</w:t>
      </w:r>
      <w:r>
        <w:rPr>
          <w:sz w:val="22"/>
          <w:szCs w:val="22"/>
        </w:rPr>
        <w:t>;</w:t>
      </w:r>
    </w:p>
    <w:p w:rsidR="00B63CCA" w:rsidRDefault="00D5443E">
      <w:pPr>
        <w:tabs>
          <w:tab w:val="left" w:pos="1540"/>
        </w:tabs>
        <w:spacing w:before="4" w:line="275" w:lineRule="auto"/>
        <w:ind w:left="1540" w:right="78" w:hanging="607"/>
        <w:jc w:val="both"/>
        <w:rPr>
          <w:sz w:val="24"/>
          <w:szCs w:val="24"/>
        </w:rPr>
      </w:pPr>
      <w:r>
        <w:rPr>
          <w:sz w:val="24"/>
          <w:szCs w:val="24"/>
        </w:rPr>
        <w:t>vi.</w:t>
      </w:r>
      <w:r>
        <w:rPr>
          <w:sz w:val="24"/>
          <w:szCs w:val="24"/>
        </w:rPr>
        <w:tab/>
        <w:t>No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propo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;</w:t>
      </w:r>
    </w:p>
    <w:p w:rsidR="00B63CCA" w:rsidRDefault="00D5443E">
      <w:pPr>
        <w:spacing w:before="1" w:line="275" w:lineRule="auto"/>
        <w:ind w:left="1540" w:right="84" w:hanging="674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in adv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</w:p>
    <w:p w:rsidR="00B63CCA" w:rsidRDefault="00D5443E">
      <w:pPr>
        <w:spacing w:before="1" w:line="277" w:lineRule="auto"/>
        <w:ind w:left="1540" w:right="76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i.   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-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s; and</w:t>
      </w:r>
    </w:p>
    <w:p w:rsidR="00B63CCA" w:rsidRDefault="00D5443E">
      <w:pPr>
        <w:spacing w:line="260" w:lineRule="exact"/>
        <w:ind w:left="933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found to be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pted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460" w:right="59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63CCA" w:rsidRDefault="00A12A34" w:rsidP="00A12A34">
      <w:pPr>
        <w:spacing w:before="2"/>
        <w:ind w:left="820"/>
        <w:rPr>
          <w:sz w:val="24"/>
          <w:szCs w:val="24"/>
        </w:rPr>
      </w:pPr>
      <w:r>
        <w:rPr>
          <w:sz w:val="24"/>
          <w:szCs w:val="24"/>
        </w:rPr>
        <w:t>Executive Engineer, Highways Division, Hyderabad.</w:t>
      </w:r>
    </w:p>
    <w:p w:rsidR="00B63CCA" w:rsidRDefault="00B63CCA">
      <w:pPr>
        <w:spacing w:before="5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ief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4" w:line="180" w:lineRule="exact"/>
        <w:rPr>
          <w:sz w:val="19"/>
          <w:szCs w:val="19"/>
        </w:rPr>
      </w:pPr>
    </w:p>
    <w:p w:rsidR="00B63CCA" w:rsidRDefault="00D5443E" w:rsidP="00A12A34">
      <w:pPr>
        <w:spacing w:line="276" w:lineRule="auto"/>
        <w:ind w:left="100" w:right="76" w:firstLine="720"/>
        <w:rPr>
          <w:sz w:val="24"/>
          <w:szCs w:val="24"/>
        </w:rPr>
      </w:pP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ope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omprises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 w:rsidR="00A12A34" w:rsidRPr="00A12A34">
        <w:rPr>
          <w:sz w:val="24"/>
          <w:szCs w:val="24"/>
        </w:rPr>
        <w:t>Providing &amp; fixing superior quality MS Tubular Pole of 25 ft height with proper wraping scoured solar LED having approved specification and designed with all required accessories i.e MS Tubular Pole 4" x 10 Rft: 3" dia 10 Rft: 21/2" dia 5 Rft: &amp; 11/2" dia ( Hockey ) 3 Rft: sheet block ( SMI 143 P/5 ) base plate 16" x 16" x 1/2  i/cs: 45 Nos: vertical, triangle, M.S Box for batteries, angle iron frame 11/2" x 11/2" x 3/16" thick for solar panel with M.S corner plate i/cs: system material and Nuts,Bolts for foundation, with solar system materials e.g Gel Battery 80 Ah/DC 12 v  ( of Solar / Solar Panal 120/W/36 V Ploy silicon, solar controllar 24 v / 15. A light on/off automatically i/cs: fixing with situ 1 : 2 : 4 foundation etc: complete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 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(3)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mainten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i</w:t>
      </w:r>
      <w:r>
        <w:rPr>
          <w:spacing w:val="3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A12A34" w:rsidRDefault="00A12A34" w:rsidP="00A12A34">
      <w:pPr>
        <w:spacing w:line="276" w:lineRule="auto"/>
        <w:ind w:left="100" w:right="76" w:firstLine="720"/>
        <w:rPr>
          <w:sz w:val="24"/>
          <w:szCs w:val="24"/>
        </w:rPr>
      </w:pPr>
    </w:p>
    <w:p w:rsidR="00A12A34" w:rsidRDefault="00A12A34" w:rsidP="00A12A34">
      <w:pPr>
        <w:spacing w:line="276" w:lineRule="auto"/>
        <w:ind w:left="100" w:right="76" w:firstLine="720"/>
        <w:rPr>
          <w:sz w:val="24"/>
          <w:szCs w:val="24"/>
        </w:rPr>
      </w:pPr>
    </w:p>
    <w:p w:rsidR="00B63CCA" w:rsidRDefault="00D5443E">
      <w:pPr>
        <w:spacing w:before="29"/>
        <w:ind w:left="82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 xml:space="preserve">onsible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3)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B63CCA" w:rsidRDefault="00D5443E">
      <w:pPr>
        <w:spacing w:before="41"/>
        <w:ind w:left="100"/>
        <w:rPr>
          <w:sz w:val="24"/>
          <w:szCs w:val="24"/>
        </w:rPr>
      </w:pPr>
      <w:r>
        <w:rPr>
          <w:sz w:val="24"/>
          <w:szCs w:val="24"/>
        </w:rPr>
        <w:t>mainten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2"/>
          <w:sz w:val="24"/>
          <w:szCs w:val="24"/>
        </w:rPr>
        <w:t>s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ss:</w:t>
      </w:r>
    </w:p>
    <w:p w:rsidR="00B63CCA" w:rsidRDefault="00B63CCA">
      <w:pPr>
        <w:spacing w:before="5" w:line="200" w:lineRule="exact"/>
      </w:pPr>
    </w:p>
    <w:p w:rsidR="00B63CCA" w:rsidRDefault="0026629F">
      <w:pPr>
        <w:spacing w:before="41"/>
        <w:ind w:left="820"/>
        <w:rPr>
          <w:sz w:val="24"/>
          <w:szCs w:val="24"/>
        </w:rPr>
      </w:pPr>
      <w:r>
        <w:rPr>
          <w:sz w:val="24"/>
          <w:szCs w:val="24"/>
        </w:rPr>
        <w:t>Executive Engineer, Highways Division, Hyderabad, Shahbaz Building, Block-E, Hyderabad.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s. 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1.4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and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spacing w:before="41"/>
        <w:ind w:left="100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460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spacing w:line="277" w:lineRule="auto"/>
        <w:ind w:left="820" w:right="78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stablished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sound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 its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is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pted.</w:t>
      </w:r>
    </w:p>
    <w:p w:rsidR="00B63CCA" w:rsidRDefault="00D5443E">
      <w:pPr>
        <w:spacing w:line="260" w:lineRule="exact"/>
        <w:ind w:left="460"/>
        <w:rPr>
          <w:sz w:val="24"/>
          <w:szCs w:val="24"/>
        </w:rPr>
      </w:pPr>
      <w:r>
        <w:rPr>
          <w:sz w:val="24"/>
          <w:szCs w:val="24"/>
        </w:rPr>
        <w:t>b.   Must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tur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Rs.2.5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460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pacing w:val="-4"/>
          <w:sz w:val="24"/>
          <w:szCs w:val="24"/>
        </w:rPr>
        <w:t>y</w:t>
      </w:r>
      <w:r>
        <w:rPr>
          <w:i/>
          <w:sz w:val="24"/>
          <w:szCs w:val="24"/>
        </w:rPr>
        <w:t>: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460"/>
        <w:rPr>
          <w:sz w:val="24"/>
          <w:szCs w:val="24"/>
        </w:rPr>
        <w:sectPr w:rsidR="00B63CCA">
          <w:pgSz w:w="12240" w:h="15840"/>
          <w:pgMar w:top="700" w:right="1320" w:bottom="280" w:left="1340" w:header="0" w:footer="902" w:gutter="0"/>
          <w:cols w:space="720"/>
        </w:sect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following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dep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</w:p>
    <w:p w:rsidR="00B63CCA" w:rsidRDefault="00D5443E" w:rsidP="0038077F">
      <w:pPr>
        <w:spacing w:before="76"/>
        <w:ind w:left="1530" w:hanging="47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i. 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 w:rsidRPr="00A77541">
        <w:rPr>
          <w:spacing w:val="-1"/>
          <w:sz w:val="24"/>
          <w:szCs w:val="24"/>
        </w:rPr>
        <w:t>l</w:t>
      </w:r>
      <w:r w:rsidRPr="00A77541">
        <w:rPr>
          <w:spacing w:val="-1"/>
          <w:sz w:val="24"/>
          <w:szCs w:val="24"/>
        </w:rPr>
        <w:t xml:space="preserve"> </w:t>
      </w:r>
      <w:r w:rsidR="00A77541" w:rsidRPr="00A77541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6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(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),</w:t>
      </w:r>
      <w:r>
        <w:rPr>
          <w:b/>
          <w:spacing w:val="33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04,</w:t>
      </w:r>
      <w:r>
        <w:rPr>
          <w:b/>
          <w:spacing w:val="33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06</w:t>
      </w:r>
      <w:r>
        <w:rPr>
          <w:b/>
          <w:spacing w:val="3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 w:rsidR="00A77541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EE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11</w:t>
      </w:r>
      <w:r w:rsidR="0038077F">
        <w:rPr>
          <w:b/>
          <w:sz w:val="24"/>
          <w:szCs w:val="24"/>
        </w:rPr>
        <w:t xml:space="preserve"> </w:t>
      </w:r>
      <w:r w:rsidR="0038077F" w:rsidRPr="0038077F">
        <w:rPr>
          <w:bCs/>
          <w:sz w:val="24"/>
          <w:szCs w:val="24"/>
        </w:rPr>
        <w:t>valid upto 31-12-2016</w:t>
      </w:r>
    </w:p>
    <w:p w:rsidR="00B63CCA" w:rsidRDefault="00D5443E">
      <w:pPr>
        <w:spacing w:before="38" w:line="275" w:lineRule="auto"/>
        <w:ind w:left="921" w:right="2540" w:firstLine="65"/>
        <w:rPr>
          <w:sz w:val="24"/>
          <w:szCs w:val="24"/>
        </w:rPr>
      </w:pPr>
      <w:r>
        <w:rPr>
          <w:sz w:val="24"/>
          <w:szCs w:val="24"/>
        </w:rPr>
        <w:t>ii.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uthorities i.e.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income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les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x iii.    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nue</w:t>
      </w:r>
    </w:p>
    <w:p w:rsidR="00B63CCA" w:rsidRDefault="00D5443E">
      <w:pPr>
        <w:spacing w:before="1" w:line="275" w:lineRule="auto"/>
        <w:ind w:left="460" w:right="1074"/>
        <w:rPr>
          <w:sz w:val="24"/>
          <w:szCs w:val="24"/>
        </w:rPr>
      </w:pPr>
      <w:r>
        <w:rPr>
          <w:sz w:val="24"/>
          <w:szCs w:val="24"/>
        </w:rPr>
        <w:t>b.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simi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mum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2)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 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ff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in the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 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</w:p>
    <w:p w:rsidR="00B63CCA" w:rsidRDefault="00D5443E">
      <w:pPr>
        <w:spacing w:before="4" w:line="275" w:lineRule="auto"/>
        <w:ind w:left="820" w:right="84" w:hanging="360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thori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lf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).</w:t>
      </w:r>
    </w:p>
    <w:p w:rsidR="00B63CCA" w:rsidRDefault="00D5443E">
      <w:pPr>
        <w:spacing w:before="1"/>
        <w:ind w:left="460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irm must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 w:right="249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I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ly </w:t>
      </w:r>
      <w:r>
        <w:rPr>
          <w:b/>
          <w:spacing w:val="3"/>
          <w:sz w:val="24"/>
          <w:szCs w:val="24"/>
        </w:rPr>
        <w:t>f</w:t>
      </w:r>
      <w:r>
        <w:rPr>
          <w:b/>
          <w:sz w:val="24"/>
          <w:szCs w:val="24"/>
        </w:rPr>
        <w:t xml:space="preserve">lagged / 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ds</w:t>
      </w:r>
    </w:p>
    <w:p w:rsidR="00B63CCA" w:rsidRDefault="00D5443E">
      <w:pPr>
        <w:spacing w:before="41"/>
        <w:ind w:left="100" w:right="6512"/>
        <w:jc w:val="both"/>
        <w:rPr>
          <w:sz w:val="24"/>
          <w:szCs w:val="24"/>
        </w:rPr>
      </w:pPr>
      <w:r>
        <w:rPr>
          <w:sz w:val="24"/>
          <w:szCs w:val="24"/>
        </w:rPr>
        <w:t>(one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plus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pies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tabs>
          <w:tab w:val="left" w:pos="1180"/>
        </w:tabs>
        <w:spacing w:line="278" w:lineRule="auto"/>
        <w:ind w:left="1180" w:right="77" w:hanging="487"/>
        <w:jc w:val="both"/>
        <w:rPr>
          <w:sz w:val="24"/>
          <w:szCs w:val="24"/>
        </w:rPr>
      </w:pPr>
      <w:r>
        <w:rPr>
          <w:sz w:val="24"/>
          <w:szCs w:val="24"/>
        </w:rPr>
        <w:t>i.</w:t>
      </w:r>
      <w:r>
        <w:rPr>
          <w:sz w:val="24"/>
          <w:szCs w:val="24"/>
        </w:rPr>
        <w:tab/>
        <w:t>Co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6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), EE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04, EE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06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11</w:t>
      </w:r>
    </w:p>
    <w:p w:rsidR="00B63CCA" w:rsidRDefault="00D5443E">
      <w:pPr>
        <w:spacing w:line="260" w:lineRule="exact"/>
        <w:ind w:left="626"/>
        <w:rPr>
          <w:sz w:val="24"/>
          <w:szCs w:val="24"/>
        </w:rPr>
      </w:pPr>
      <w:r>
        <w:rPr>
          <w:sz w:val="24"/>
          <w:szCs w:val="24"/>
        </w:rPr>
        <w:t>ii.      Co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ome </w:t>
      </w:r>
      <w:r>
        <w:rPr>
          <w:spacing w:val="-1"/>
          <w:sz w:val="24"/>
          <w:szCs w:val="24"/>
        </w:rPr>
        <w:t>Ta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</w:p>
    <w:p w:rsidR="00B63CCA" w:rsidRDefault="00D5443E">
      <w:pPr>
        <w:spacing w:before="41"/>
        <w:ind w:left="561"/>
        <w:rPr>
          <w:sz w:val="24"/>
          <w:szCs w:val="24"/>
        </w:rPr>
      </w:pPr>
      <w:r>
        <w:rPr>
          <w:sz w:val="24"/>
          <w:szCs w:val="24"/>
        </w:rPr>
        <w:t xml:space="preserve">iii.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les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</w:p>
    <w:p w:rsidR="00B63CCA" w:rsidRDefault="00D5443E">
      <w:pPr>
        <w:tabs>
          <w:tab w:val="left" w:pos="1180"/>
        </w:tabs>
        <w:spacing w:before="41" w:line="277" w:lineRule="auto"/>
        <w:ind w:left="640" w:right="2361" w:hanging="67"/>
        <w:rPr>
          <w:sz w:val="24"/>
          <w:szCs w:val="24"/>
        </w:rPr>
      </w:pPr>
      <w:r>
        <w:rPr>
          <w:sz w:val="24"/>
          <w:szCs w:val="24"/>
        </w:rPr>
        <w:t>iv.</w:t>
      </w:r>
      <w:r>
        <w:rPr>
          <w:sz w:val="24"/>
          <w:szCs w:val="24"/>
        </w:rPr>
        <w:tab/>
        <w:t>Co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Ce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indh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nue v.</w:t>
      </w:r>
      <w:r>
        <w:rPr>
          <w:sz w:val="24"/>
          <w:szCs w:val="24"/>
        </w:rPr>
        <w:tab/>
        <w:t xml:space="preserve">Audited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last 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</w:p>
    <w:p w:rsidR="00B63CCA" w:rsidRDefault="00D5443E">
      <w:pPr>
        <w:spacing w:line="260" w:lineRule="exact"/>
        <w:ind w:left="573"/>
        <w:rPr>
          <w:sz w:val="24"/>
          <w:szCs w:val="24"/>
        </w:rPr>
      </w:pPr>
      <w:r>
        <w:rPr>
          <w:sz w:val="24"/>
          <w:szCs w:val="24"/>
        </w:rPr>
        <w:t xml:space="preserve">vi.     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 CVs</w:t>
      </w:r>
    </w:p>
    <w:p w:rsidR="00B63CCA" w:rsidRDefault="00D5443E">
      <w:pPr>
        <w:spacing w:before="41" w:line="275" w:lineRule="auto"/>
        <w:ind w:left="1180" w:right="79" w:hanging="622"/>
        <w:jc w:val="both"/>
        <w:rPr>
          <w:sz w:val="24"/>
          <w:szCs w:val="24"/>
        </w:rPr>
      </w:pPr>
      <w:r>
        <w:rPr>
          <w:spacing w:val="-1"/>
        </w:rPr>
        <w:t>v</w:t>
      </w:r>
      <w:r>
        <w:t xml:space="preserve">ii.      </w:t>
      </w:r>
      <w:r>
        <w:rPr>
          <w:spacing w:val="10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tes;</w:t>
      </w:r>
    </w:p>
    <w:p w:rsidR="00B63CCA" w:rsidRDefault="00D5443E">
      <w:pPr>
        <w:spacing w:before="4" w:line="275" w:lineRule="auto"/>
        <w:ind w:left="1180" w:right="80" w:hanging="677"/>
        <w:jc w:val="both"/>
        <w:rPr>
          <w:sz w:val="24"/>
          <w:szCs w:val="24"/>
        </w:rPr>
      </w:pPr>
      <w:r>
        <w:rPr>
          <w:spacing w:val="-1"/>
        </w:rPr>
        <w:t>v</w:t>
      </w:r>
      <w:r>
        <w:t xml:space="preserve">iii.      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Rs.100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non 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stamp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i.e.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tor;</w:t>
      </w:r>
    </w:p>
    <w:p w:rsidR="00B63CCA" w:rsidRDefault="00D5443E">
      <w:pPr>
        <w:spacing w:before="1"/>
        <w:ind w:left="573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on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Bid‖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B63CCA" w:rsidRDefault="00D5443E">
      <w:pPr>
        <w:tabs>
          <w:tab w:val="left" w:pos="1180"/>
        </w:tabs>
        <w:spacing w:before="41" w:line="276" w:lineRule="auto"/>
        <w:ind w:left="1180" w:right="82" w:hanging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support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hures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lett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support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manu</w:t>
      </w:r>
      <w:r>
        <w:rPr>
          <w:spacing w:val="-1"/>
          <w:sz w:val="24"/>
          <w:szCs w:val="24"/>
        </w:rPr>
        <w:t>fa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nment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d)</w:t>
      </w:r>
    </w:p>
    <w:p w:rsidR="00B63CCA" w:rsidRDefault="00D5443E">
      <w:pPr>
        <w:spacing w:line="275" w:lineRule="auto"/>
        <w:ind w:left="1180" w:right="75" w:hanging="607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i.    </w:t>
      </w:r>
      <w:r>
        <w:rPr>
          <w:spacing w:val="5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/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inciple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letter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support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supporti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</w:p>
    <w:p w:rsidR="00B63CCA" w:rsidRDefault="00D5443E">
      <w:pPr>
        <w:spacing w:before="4"/>
        <w:ind w:left="506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sked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A to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</w:p>
    <w:p w:rsidR="00B63CCA" w:rsidRDefault="00B63CCA">
      <w:pPr>
        <w:spacing w:before="1" w:line="160" w:lineRule="exact"/>
        <w:rPr>
          <w:sz w:val="16"/>
          <w:szCs w:val="16"/>
        </w:rPr>
      </w:pPr>
    </w:p>
    <w:p w:rsidR="00B63CCA" w:rsidRDefault="00D5443E">
      <w:pPr>
        <w:ind w:left="100" w:right="77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ial bids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>a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, two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B63CCA" w:rsidRDefault="00B63CCA">
      <w:pPr>
        <w:spacing w:before="1" w:line="160" w:lineRule="exact"/>
        <w:rPr>
          <w:sz w:val="16"/>
          <w:szCs w:val="16"/>
        </w:rPr>
      </w:pPr>
    </w:p>
    <w:p w:rsidR="00B63CCA" w:rsidRDefault="00D5443E">
      <w:pPr>
        <w:ind w:left="693"/>
        <w:rPr>
          <w:sz w:val="24"/>
          <w:szCs w:val="24"/>
        </w:rPr>
      </w:pPr>
      <w:r>
        <w:rPr>
          <w:sz w:val="24"/>
          <w:szCs w:val="24"/>
        </w:rPr>
        <w:t>i.      Du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led Price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le on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d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B63CCA" w:rsidRDefault="00D5443E">
      <w:pPr>
        <w:spacing w:before="41"/>
        <w:ind w:left="626"/>
        <w:rPr>
          <w:sz w:val="24"/>
          <w:szCs w:val="24"/>
        </w:rPr>
      </w:pPr>
      <w:r>
        <w:rPr>
          <w:sz w:val="24"/>
          <w:szCs w:val="24"/>
        </w:rPr>
        <w:t xml:space="preserve">ii.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2.5%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tal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shape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</w:p>
    <w:p w:rsidR="00B63CCA" w:rsidRDefault="00D5443E">
      <w:pPr>
        <w:spacing w:before="48"/>
        <w:ind w:left="1142" w:right="7534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”</w:t>
      </w:r>
    </w:p>
    <w:p w:rsidR="00B63CCA" w:rsidRDefault="00B63CCA">
      <w:pPr>
        <w:spacing w:before="6" w:line="140" w:lineRule="exact"/>
        <w:rPr>
          <w:sz w:val="15"/>
          <w:szCs w:val="15"/>
        </w:rPr>
      </w:pPr>
    </w:p>
    <w:p w:rsidR="00B63CCA" w:rsidRDefault="00D5443E">
      <w:pPr>
        <w:ind w:left="100" w:right="222"/>
        <w:jc w:val="both"/>
        <w:rPr>
          <w:sz w:val="24"/>
          <w:szCs w:val="24"/>
        </w:rPr>
      </w:pPr>
      <w:r>
        <w:rPr>
          <w:sz w:val="24"/>
          <w:szCs w:val="24"/>
        </w:rPr>
        <w:t>1.5. 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 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and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ics.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00" w:right="73"/>
        <w:jc w:val="both"/>
        <w:rPr>
          <w:sz w:val="24"/>
          <w:szCs w:val="24"/>
        </w:rPr>
      </w:pPr>
      <w:r>
        <w:rPr>
          <w:sz w:val="24"/>
          <w:szCs w:val="24"/>
        </w:rPr>
        <w:t>(b)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tech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inclu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 a 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number  of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photo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 xml:space="preserve">hs,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talo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  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ics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di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nsions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20D2A" w:rsidRDefault="00B20D2A">
      <w:pPr>
        <w:spacing w:line="276" w:lineRule="auto"/>
        <w:ind w:left="100" w:right="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(c) Plan of implementation. </w:t>
      </w:r>
    </w:p>
    <w:p w:rsidR="00B20D2A" w:rsidRDefault="00B20D2A">
      <w:pPr>
        <w:spacing w:line="276" w:lineRule="auto"/>
        <w:ind w:left="100" w:right="73"/>
        <w:jc w:val="both"/>
        <w:rPr>
          <w:sz w:val="24"/>
          <w:szCs w:val="24"/>
        </w:rPr>
        <w:sectPr w:rsidR="00B20D2A">
          <w:pgSz w:w="12240" w:h="15840"/>
          <w:pgMar w:top="700" w:right="1320" w:bottom="280" w:left="1340" w:header="0" w:footer="902" w:gutter="0"/>
          <w:cols w:space="720"/>
        </w:sectPr>
      </w:pPr>
    </w:p>
    <w:p w:rsidR="00B63CCA" w:rsidRDefault="00D5443E">
      <w:pPr>
        <w:spacing w:before="76"/>
        <w:ind w:left="1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1.6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spacing w:line="275" w:lineRule="auto"/>
        <w:ind w:left="100" w:right="65"/>
        <w:rPr>
          <w:sz w:val="24"/>
          <w:szCs w:val="24"/>
        </w:rPr>
      </w:pPr>
      <w:r>
        <w:rPr>
          <w:sz w:val="24"/>
          <w:szCs w:val="24"/>
        </w:rPr>
        <w:t xml:space="preserve">Amount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 2.5% of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/esti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ble) in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“I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tion 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”</w:t>
      </w:r>
    </w:p>
    <w:p w:rsidR="00B63CCA" w:rsidRDefault="00B63CCA">
      <w:pPr>
        <w:spacing w:before="3"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1.7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Val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ty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this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90 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1.8 </w:t>
      </w:r>
      <w:r>
        <w:rPr>
          <w:b/>
          <w:sz w:val="24"/>
          <w:szCs w:val="24"/>
        </w:rPr>
        <w:t>Nu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be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Cop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ed</w:t>
      </w:r>
      <w:r>
        <w:rPr>
          <w:b/>
          <w:sz w:val="24"/>
          <w:szCs w:val="24"/>
        </w:rPr>
        <w:t>: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(1)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two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opie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1.9 </w:t>
      </w:r>
      <w:r>
        <w:rPr>
          <w:b/>
          <w:sz w:val="24"/>
          <w:szCs w:val="24"/>
        </w:rPr>
        <w:t>(a)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nc</w:t>
      </w:r>
      <w:r>
        <w:rPr>
          <w:b/>
          <w:sz w:val="24"/>
          <w:szCs w:val="24"/>
        </w:rPr>
        <w:t>y's A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 xml:space="preserve">ss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urp</w:t>
      </w:r>
      <w:r>
        <w:rPr>
          <w:b/>
          <w:sz w:val="24"/>
          <w:szCs w:val="24"/>
        </w:rPr>
        <w:t xml:space="preserve">ose 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A531D6">
      <w:pPr>
        <w:ind w:left="100"/>
        <w:rPr>
          <w:sz w:val="24"/>
          <w:szCs w:val="24"/>
        </w:rPr>
      </w:pPr>
      <w:r>
        <w:rPr>
          <w:sz w:val="24"/>
          <w:szCs w:val="24"/>
        </w:rPr>
        <w:t>Executive Engineer, Highways Division, Hyderabad, Shahbaz Building, Block-E, Hyderabad.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1.10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ss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5" w:line="200" w:lineRule="exact"/>
      </w:pPr>
    </w:p>
    <w:p w:rsidR="00B63CCA" w:rsidRDefault="00D5443E" w:rsidP="009065C4">
      <w:pPr>
        <w:ind w:left="100"/>
        <w:rPr>
          <w:sz w:val="24"/>
          <w:szCs w:val="24"/>
        </w:rPr>
      </w:pPr>
      <w:r>
        <w:rPr>
          <w:sz w:val="24"/>
          <w:szCs w:val="24"/>
        </w:rPr>
        <w:t>Time: 2:</w:t>
      </w:r>
      <w:r w:rsidR="00192B7E">
        <w:rPr>
          <w:sz w:val="24"/>
          <w:szCs w:val="24"/>
        </w:rPr>
        <w:t>0</w:t>
      </w:r>
      <w:r>
        <w:rPr>
          <w:sz w:val="24"/>
          <w:szCs w:val="24"/>
        </w:rPr>
        <w:t xml:space="preserve">0 pm on </w:t>
      </w:r>
      <w:r w:rsidR="00192B7E">
        <w:rPr>
          <w:sz w:val="24"/>
          <w:szCs w:val="24"/>
        </w:rPr>
        <w:t>8</w:t>
      </w:r>
      <w:r w:rsidR="00192B7E">
        <w:rPr>
          <w:position w:val="11"/>
          <w:sz w:val="16"/>
          <w:szCs w:val="16"/>
        </w:rPr>
        <w:t>th</w:t>
      </w:r>
      <w:r>
        <w:rPr>
          <w:spacing w:val="2"/>
          <w:position w:val="11"/>
          <w:sz w:val="16"/>
          <w:szCs w:val="16"/>
        </w:rPr>
        <w:t xml:space="preserve"> </w:t>
      </w:r>
      <w:r w:rsidR="00192B7E">
        <w:rPr>
          <w:spacing w:val="-1"/>
          <w:sz w:val="24"/>
          <w:szCs w:val="24"/>
        </w:rPr>
        <w:t>March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2016.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1.11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T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 w:rsidP="00192B7E">
      <w:pPr>
        <w:ind w:left="100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Roo</w:t>
      </w:r>
      <w:r>
        <w:rPr>
          <w:spacing w:val="2"/>
          <w:sz w:val="24"/>
          <w:szCs w:val="24"/>
        </w:rPr>
        <w:t>m</w:t>
      </w:r>
      <w:r>
        <w:rPr>
          <w:sz w:val="24"/>
          <w:szCs w:val="24"/>
        </w:rPr>
        <w:t xml:space="preserve">, </w:t>
      </w:r>
      <w:r w:rsidR="00192B7E">
        <w:rPr>
          <w:sz w:val="24"/>
          <w:szCs w:val="24"/>
        </w:rPr>
        <w:t>Executive Engineer, Highways Division, Hyderabad, Shahbaz Building, Block-E, Hyderabad</w:t>
      </w:r>
    </w:p>
    <w:p w:rsidR="00B63CCA" w:rsidRDefault="00B63CCA">
      <w:pPr>
        <w:spacing w:before="3" w:line="160" w:lineRule="exact"/>
        <w:rPr>
          <w:sz w:val="17"/>
          <w:szCs w:val="17"/>
        </w:rPr>
      </w:pPr>
    </w:p>
    <w:p w:rsidR="00192B7E" w:rsidRDefault="00D5443E" w:rsidP="009065C4">
      <w:pPr>
        <w:ind w:left="100"/>
        <w:rPr>
          <w:sz w:val="24"/>
          <w:szCs w:val="24"/>
        </w:rPr>
      </w:pPr>
      <w:r>
        <w:rPr>
          <w:sz w:val="24"/>
          <w:szCs w:val="24"/>
        </w:rPr>
        <w:t>Time: 3:</w:t>
      </w:r>
      <w:r w:rsidR="00192B7E">
        <w:rPr>
          <w:sz w:val="24"/>
          <w:szCs w:val="24"/>
        </w:rPr>
        <w:t>0</w:t>
      </w:r>
      <w:r>
        <w:rPr>
          <w:sz w:val="24"/>
          <w:szCs w:val="24"/>
        </w:rPr>
        <w:t xml:space="preserve">0 pm on </w:t>
      </w:r>
      <w:r w:rsidR="009065C4">
        <w:rPr>
          <w:sz w:val="24"/>
          <w:szCs w:val="24"/>
        </w:rPr>
        <w:t xml:space="preserve"> </w:t>
      </w:r>
      <w:r w:rsidR="00192B7E">
        <w:rPr>
          <w:sz w:val="24"/>
          <w:szCs w:val="24"/>
        </w:rPr>
        <w:t>8</w:t>
      </w:r>
      <w:r w:rsidR="00192B7E">
        <w:rPr>
          <w:position w:val="11"/>
          <w:sz w:val="16"/>
          <w:szCs w:val="16"/>
        </w:rPr>
        <w:t>th</w:t>
      </w:r>
      <w:r w:rsidR="00192B7E">
        <w:rPr>
          <w:spacing w:val="2"/>
          <w:position w:val="11"/>
          <w:sz w:val="16"/>
          <w:szCs w:val="16"/>
        </w:rPr>
        <w:t xml:space="preserve"> </w:t>
      </w:r>
      <w:r w:rsidR="00192B7E">
        <w:rPr>
          <w:spacing w:val="-1"/>
          <w:sz w:val="24"/>
          <w:szCs w:val="24"/>
        </w:rPr>
        <w:t>March</w:t>
      </w:r>
      <w:r w:rsidR="00192B7E">
        <w:rPr>
          <w:sz w:val="24"/>
          <w:szCs w:val="24"/>
        </w:rPr>
        <w:t>,</w:t>
      </w:r>
      <w:r w:rsidR="00192B7E">
        <w:rPr>
          <w:spacing w:val="1"/>
          <w:sz w:val="24"/>
          <w:szCs w:val="24"/>
        </w:rPr>
        <w:t xml:space="preserve"> </w:t>
      </w:r>
      <w:r w:rsidR="00192B7E">
        <w:rPr>
          <w:sz w:val="24"/>
          <w:szCs w:val="24"/>
        </w:rPr>
        <w:t>2016.</w:t>
      </w:r>
    </w:p>
    <w:p w:rsidR="00B63CCA" w:rsidRDefault="00B63CCA" w:rsidP="00192B7E">
      <w:pPr>
        <w:ind w:left="100"/>
        <w:rPr>
          <w:sz w:val="24"/>
          <w:szCs w:val="24"/>
        </w:rPr>
        <w:sectPr w:rsidR="00B63CCA">
          <w:pgSz w:w="12240" w:h="15840"/>
          <w:pgMar w:top="700" w:right="1500" w:bottom="280" w:left="1340" w:header="0" w:footer="902" w:gutter="0"/>
          <w:cols w:space="720"/>
        </w:sectPr>
      </w:pPr>
    </w:p>
    <w:p w:rsidR="00B63CCA" w:rsidRDefault="00B63CCA">
      <w:pPr>
        <w:spacing w:before="6" w:line="100" w:lineRule="exact"/>
        <w:rPr>
          <w:sz w:val="10"/>
          <w:szCs w:val="10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before="14" w:line="360" w:lineRule="exact"/>
        <w:ind w:left="1607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b/>
          <w:spacing w:val="-6"/>
          <w:position w:val="-1"/>
          <w:sz w:val="32"/>
          <w:szCs w:val="32"/>
        </w:rPr>
        <w:t>F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RM</w:t>
      </w:r>
      <w:r>
        <w:rPr>
          <w:rFonts w:ascii="Cambria" w:eastAsia="Cambria" w:hAnsi="Cambria" w:cs="Cambria"/>
          <w:b/>
          <w:spacing w:val="-7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F</w:t>
      </w:r>
      <w:r>
        <w:rPr>
          <w:rFonts w:ascii="Cambria" w:eastAsia="Cambria" w:hAnsi="Cambria" w:cs="Cambria"/>
          <w:b/>
          <w:spacing w:val="-3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BID</w:t>
      </w:r>
      <w:r>
        <w:rPr>
          <w:rFonts w:ascii="Cambria" w:eastAsia="Cambria" w:hAnsi="Cambria" w:cs="Cambria"/>
          <w:b/>
          <w:spacing w:val="-6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3"/>
          <w:position w:val="-1"/>
          <w:sz w:val="32"/>
          <w:szCs w:val="32"/>
        </w:rPr>
        <w:t>A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ND</w:t>
      </w:r>
      <w:r>
        <w:rPr>
          <w:rFonts w:ascii="Cambria" w:eastAsia="Cambria" w:hAnsi="Cambria" w:cs="Cambria"/>
          <w:b/>
          <w:spacing w:val="-7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S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CHED</w:t>
      </w:r>
      <w:r>
        <w:rPr>
          <w:rFonts w:ascii="Cambria" w:eastAsia="Cambria" w:hAnsi="Cambria" w:cs="Cambria"/>
          <w:b/>
          <w:spacing w:val="3"/>
          <w:position w:val="-1"/>
          <w:sz w:val="32"/>
          <w:szCs w:val="32"/>
        </w:rPr>
        <w:t>U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LES</w:t>
      </w:r>
      <w:r>
        <w:rPr>
          <w:rFonts w:ascii="Cambria" w:eastAsia="Cambria" w:hAnsi="Cambria" w:cs="Cambria"/>
          <w:b/>
          <w:spacing w:val="-17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9"/>
          <w:position w:val="-1"/>
          <w:sz w:val="32"/>
          <w:szCs w:val="32"/>
        </w:rPr>
        <w:t>T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B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>I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D</w:t>
      </w:r>
    </w:p>
    <w:p w:rsidR="00B63CCA" w:rsidRDefault="00B63CCA">
      <w:pPr>
        <w:spacing w:before="4"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before="29"/>
        <w:ind w:left="4243" w:right="4241"/>
        <w:jc w:val="center"/>
        <w:rPr>
          <w:sz w:val="24"/>
          <w:szCs w:val="24"/>
        </w:rPr>
        <w:sectPr w:rsidR="00B63CCA">
          <w:footerReference w:type="default" r:id="rId11"/>
          <w:pgSz w:w="12240" w:h="15840"/>
          <w:pgMar w:top="1480" w:right="1720" w:bottom="280" w:left="1720" w:header="0" w:footer="0" w:gutter="0"/>
          <w:cols w:space="720"/>
        </w:sectPr>
      </w:pPr>
      <w:r>
        <w:rPr>
          <w:sz w:val="24"/>
          <w:szCs w:val="24"/>
        </w:rPr>
        <w:t>21</w:t>
      </w:r>
    </w:p>
    <w:p w:rsidR="00B63CCA" w:rsidRDefault="00D5443E">
      <w:pPr>
        <w:spacing w:before="60"/>
        <w:ind w:left="10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FORM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BID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(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L</w:t>
      </w:r>
      <w:r>
        <w:rPr>
          <w:rFonts w:ascii="Cambria" w:eastAsia="Cambria" w:hAnsi="Cambria" w:cs="Cambria"/>
          <w:b/>
          <w:i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-3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ER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F</w:t>
      </w:r>
      <w:r>
        <w:rPr>
          <w:rFonts w:ascii="Cambria" w:eastAsia="Cambria" w:hAnsi="Cambria" w:cs="Cambria"/>
          <w:b/>
          <w:i/>
          <w:sz w:val="28"/>
          <w:szCs w:val="28"/>
        </w:rPr>
        <w:t>F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z w:val="28"/>
          <w:szCs w:val="28"/>
        </w:rPr>
        <w:t>R)</w:t>
      </w:r>
    </w:p>
    <w:p w:rsidR="00B63CCA" w:rsidRDefault="00B63CCA">
      <w:pPr>
        <w:spacing w:line="200" w:lineRule="exact"/>
      </w:pPr>
    </w:p>
    <w:p w:rsidR="00B63CCA" w:rsidRDefault="00B63CCA">
      <w:pPr>
        <w:spacing w:before="5" w:line="220" w:lineRule="exact"/>
        <w:rPr>
          <w:sz w:val="22"/>
          <w:szCs w:val="22"/>
        </w:rPr>
      </w:pPr>
    </w:p>
    <w:p w:rsidR="00B63CCA" w:rsidRDefault="00B63CCA">
      <w:pPr>
        <w:tabs>
          <w:tab w:val="left" w:pos="4220"/>
        </w:tabs>
        <w:spacing w:line="260" w:lineRule="exact"/>
        <w:ind w:left="100"/>
        <w:rPr>
          <w:sz w:val="24"/>
          <w:szCs w:val="24"/>
        </w:rPr>
      </w:pPr>
      <w:r w:rsidRPr="00B63CCA">
        <w:pict>
          <v:group id="_x0000_s1122" style="position:absolute;left:0;text-align:left;margin-left:1in;margin-top:29.4pt;width:222pt;height:0;z-index:-6154;mso-position-horizontal-relative:page" coordorigin="1440,588" coordsize="4440,0">
            <v:shape id="_x0000_s1123" style="position:absolute;left:1440;top:588;width:4440;height:0" coordorigin="1440,588" coordsize="4440,0" path="m1440,588r4440,e" filled="f" strokeweight=".48pt">
              <v:path arrowok="t"/>
            </v:shape>
            <w10:wrap anchorx="page"/>
          </v:group>
        </w:pict>
      </w:r>
      <w:r w:rsidRPr="00B63CCA">
        <w:pict>
          <v:group id="_x0000_s1120" style="position:absolute;left:0;text-align:left;margin-left:1in;margin-top:45.25pt;width:222pt;height:0;z-index:-6153;mso-position-horizontal-relative:page" coordorigin="1440,905" coordsize="4440,0">
            <v:shape id="_x0000_s1121" style="position:absolute;left:1440;top:905;width:4440;height:0" coordorigin="1440,905" coordsize="4440,0" path="m1440,905r4440,e" filled="f" strokeweight=".48pt">
              <v:path arrowok="t"/>
            </v:shape>
            <w10:wrap anchorx="page"/>
          </v:group>
        </w:pict>
      </w:r>
      <w:r w:rsidR="00D5443E">
        <w:rPr>
          <w:spacing w:val="-2"/>
          <w:position w:val="-1"/>
          <w:sz w:val="24"/>
          <w:szCs w:val="24"/>
        </w:rPr>
        <w:t>B</w:t>
      </w:r>
      <w:r w:rsidR="00D5443E">
        <w:rPr>
          <w:position w:val="-1"/>
          <w:sz w:val="24"/>
          <w:szCs w:val="24"/>
        </w:rPr>
        <w:t xml:space="preserve">id </w:t>
      </w:r>
      <w:r w:rsidR="00D5443E">
        <w:rPr>
          <w:spacing w:val="1"/>
          <w:position w:val="-1"/>
          <w:sz w:val="24"/>
          <w:szCs w:val="24"/>
        </w:rPr>
        <w:t>R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fer</w:t>
      </w:r>
      <w:r w:rsidR="00D5443E">
        <w:rPr>
          <w:spacing w:val="-2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1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e</w:t>
      </w:r>
      <w:r w:rsidR="00D5443E">
        <w:rPr>
          <w:spacing w:val="-1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 xml:space="preserve">No.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0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Na</w:t>
      </w:r>
      <w:r>
        <w:rPr>
          <w:i/>
          <w:spacing w:val="2"/>
          <w:sz w:val="24"/>
          <w:szCs w:val="24"/>
        </w:rPr>
        <w:t>m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W</w:t>
      </w:r>
      <w:r>
        <w:rPr>
          <w:i/>
          <w:sz w:val="24"/>
          <w:szCs w:val="24"/>
        </w:rPr>
        <w:t>ork</w:t>
      </w:r>
      <w:r>
        <w:rPr>
          <w:i/>
          <w:spacing w:val="2"/>
          <w:sz w:val="24"/>
          <w:szCs w:val="24"/>
        </w:rPr>
        <w:t>s</w:t>
      </w:r>
      <w:r>
        <w:rPr>
          <w:i/>
          <w:sz w:val="24"/>
          <w:szCs w:val="24"/>
        </w:rPr>
        <w:t>)</w:t>
      </w:r>
    </w:p>
    <w:p w:rsidR="00B63CCA" w:rsidRDefault="00B63CCA">
      <w:pPr>
        <w:spacing w:before="43" w:line="260" w:lineRule="exact"/>
        <w:ind w:left="100"/>
        <w:rPr>
          <w:sz w:val="24"/>
          <w:szCs w:val="24"/>
        </w:rPr>
      </w:pPr>
      <w:r w:rsidRPr="00B63CCA">
        <w:pict>
          <v:group id="_x0000_s1118" style="position:absolute;left:0;text-align:left;margin-left:1in;margin-top:31.55pt;width:186pt;height:0;z-index:-6152;mso-position-horizontal-relative:page" coordorigin="1440,631" coordsize="3720,0">
            <v:shape id="_x0000_s1119" style="position:absolute;left:1440;top:631;width:3720;height:0" coordorigin="1440,631" coordsize="3720,0" path="m1440,631r3720,e" filled="f" strokeweight=".48pt">
              <v:path arrowok="t"/>
            </v:shape>
            <w10:wrap anchorx="page"/>
          </v:group>
        </w:pict>
      </w:r>
      <w:r w:rsidRPr="00B63CCA">
        <w:pict>
          <v:group id="_x0000_s1116" style="position:absolute;left:0;text-align:left;margin-left:1in;margin-top:47.4pt;width:186pt;height:0;z-index:-6151;mso-position-horizontal-relative:page" coordorigin="1440,948" coordsize="3720,0">
            <v:shape id="_x0000_s1117" style="position:absolute;left:1440;top:948;width:3720;height:0" coordorigin="1440,948" coordsize="3720,0" path="m1440,948r3720,e" filled="f" strokeweight=".48pt">
              <v:path arrowok="t"/>
            </v:shape>
            <w10:wrap anchorx="page"/>
          </v:group>
        </w:pict>
      </w:r>
      <w:r w:rsidRPr="00B63CCA">
        <w:pict>
          <v:group id="_x0000_s1114" style="position:absolute;left:0;text-align:left;margin-left:1in;margin-top:63.25pt;width:186pt;height:0;z-index:-6150;mso-position-horizontal-relative:page" coordorigin="1440,1265" coordsize="3720,0">
            <v:shape id="_x0000_s1115" style="position:absolute;left:1440;top:1265;width:3720;height:0" coordorigin="1440,1265" coordsize="3720,0" path="m1440,1265r3720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To: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0" w:line="200" w:lineRule="exact"/>
      </w:pPr>
    </w:p>
    <w:p w:rsidR="00B63CCA" w:rsidRDefault="00D5443E">
      <w:pPr>
        <w:spacing w:before="29"/>
        <w:ind w:left="100" w:right="8332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men,</w:t>
      </w:r>
    </w:p>
    <w:p w:rsidR="00B63CCA" w:rsidRDefault="00B63CCA">
      <w:pPr>
        <w:spacing w:before="19" w:line="260" w:lineRule="exact"/>
        <w:rPr>
          <w:sz w:val="26"/>
          <w:szCs w:val="26"/>
        </w:rPr>
      </w:pPr>
    </w:p>
    <w:p w:rsidR="00B63CCA" w:rsidRDefault="00D5443E">
      <w:pPr>
        <w:spacing w:line="276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Nos.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</w:p>
    <w:p w:rsidR="00B63CCA" w:rsidRDefault="00B63CCA">
      <w:pPr>
        <w:spacing w:before="3" w:line="260" w:lineRule="exact"/>
        <w:ind w:left="100" w:right="83"/>
        <w:jc w:val="both"/>
        <w:rPr>
          <w:sz w:val="24"/>
          <w:szCs w:val="24"/>
        </w:rPr>
      </w:pPr>
      <w:r w:rsidRPr="00B63CCA">
        <w:pict>
          <v:group id="_x0000_s1112" style="position:absolute;left:0;text-align:left;margin-left:1in;margin-top:29.55pt;width:456.05pt;height:0;z-index:-6149;mso-position-horizontal-relative:page" coordorigin="1440,591" coordsize="9121,0">
            <v:shape id="_x0000_s1113" style="position:absolute;left:1440;top:591;width:9121;height:0" coordorigin="1440,591" coordsize="9121,0" path="m1440,591r9121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the</w:t>
      </w:r>
      <w:r w:rsidR="00D5443E">
        <w:rPr>
          <w:position w:val="-1"/>
          <w:sz w:val="24"/>
          <w:szCs w:val="24"/>
        </w:rPr>
        <w:t xml:space="preserve">  </w:t>
      </w:r>
      <w:r w:rsidR="00D5443E">
        <w:rPr>
          <w:spacing w:val="1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und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rsi</w:t>
      </w:r>
      <w:r w:rsidR="00D5443E">
        <w:rPr>
          <w:spacing w:val="-2"/>
          <w:position w:val="-1"/>
          <w:sz w:val="24"/>
          <w:szCs w:val="24"/>
        </w:rPr>
        <w:t>g</w:t>
      </w:r>
      <w:r w:rsidR="00D5443E">
        <w:rPr>
          <w:spacing w:val="2"/>
          <w:position w:val="-1"/>
          <w:sz w:val="24"/>
          <w:szCs w:val="24"/>
        </w:rPr>
        <w:t>n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 xml:space="preserve">d,  </w:t>
      </w:r>
      <w:r w:rsidR="00D5443E">
        <w:rPr>
          <w:spacing w:val="1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b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3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 xml:space="preserve">g  </w:t>
      </w:r>
      <w:r w:rsidR="00D5443E">
        <w:rPr>
          <w:spacing w:val="1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 xml:space="preserve">a  </w:t>
      </w:r>
      <w:r w:rsidR="00D5443E">
        <w:rPr>
          <w:spacing w:val="13"/>
          <w:position w:val="-1"/>
          <w:sz w:val="24"/>
          <w:szCs w:val="24"/>
        </w:rPr>
        <w:t xml:space="preserve"> </w:t>
      </w:r>
      <w:r w:rsidR="00D5443E">
        <w:rPr>
          <w:spacing w:val="-1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ompa</w:t>
      </w:r>
      <w:r w:rsidR="00D5443E">
        <w:rPr>
          <w:spacing w:val="4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 xml:space="preserve">y  </w:t>
      </w:r>
      <w:r w:rsidR="00D5443E">
        <w:rPr>
          <w:spacing w:val="9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 xml:space="preserve">doing  </w:t>
      </w:r>
      <w:r w:rsidR="00D5443E">
        <w:rPr>
          <w:spacing w:val="12"/>
          <w:position w:val="-1"/>
          <w:sz w:val="24"/>
          <w:szCs w:val="24"/>
        </w:rPr>
        <w:t xml:space="preserve"> </w:t>
      </w:r>
      <w:r w:rsidR="00D5443E">
        <w:rPr>
          <w:spacing w:val="2"/>
          <w:position w:val="-1"/>
          <w:sz w:val="24"/>
          <w:szCs w:val="24"/>
        </w:rPr>
        <w:t>b</w:t>
      </w:r>
      <w:r w:rsidR="00D5443E">
        <w:rPr>
          <w:position w:val="-1"/>
          <w:sz w:val="24"/>
          <w:szCs w:val="24"/>
        </w:rPr>
        <w:t xml:space="preserve">usiness  </w:t>
      </w:r>
      <w:r w:rsidR="00D5443E">
        <w:rPr>
          <w:spacing w:val="1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und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 xml:space="preserve">r  </w:t>
      </w:r>
      <w:r w:rsidR="00D5443E">
        <w:rPr>
          <w:spacing w:val="1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 xml:space="preserve">the  </w:t>
      </w:r>
      <w:r w:rsidR="00D5443E">
        <w:rPr>
          <w:spacing w:val="1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 xml:space="preserve">me  </w:t>
      </w:r>
      <w:r w:rsidR="00D5443E">
        <w:rPr>
          <w:spacing w:val="1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 xml:space="preserve">of  </w:t>
      </w:r>
      <w:r w:rsidR="00D5443E">
        <w:rPr>
          <w:spacing w:val="13"/>
          <w:position w:val="-1"/>
          <w:sz w:val="24"/>
          <w:szCs w:val="24"/>
        </w:rPr>
        <w:t xml:space="preserve"> 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 xml:space="preserve">nd  </w:t>
      </w:r>
      <w:r w:rsidR="00D5443E">
        <w:rPr>
          <w:spacing w:val="20"/>
          <w:position w:val="-1"/>
          <w:sz w:val="24"/>
          <w:szCs w:val="24"/>
        </w:rPr>
        <w:t xml:space="preserve"> 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dd</w:t>
      </w:r>
      <w:r w:rsidR="00D5443E">
        <w:rPr>
          <w:spacing w:val="1"/>
          <w:position w:val="-1"/>
          <w:sz w:val="24"/>
          <w:szCs w:val="24"/>
        </w:rPr>
        <w:t>r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ss</w:t>
      </w:r>
    </w:p>
    <w:p w:rsidR="00B63CCA" w:rsidRDefault="00B63CCA">
      <w:pPr>
        <w:spacing w:before="4" w:line="120" w:lineRule="exact"/>
        <w:rPr>
          <w:sz w:val="13"/>
          <w:szCs w:val="13"/>
        </w:rPr>
      </w:pPr>
    </w:p>
    <w:p w:rsidR="00B63CCA" w:rsidRDefault="00B63CCA">
      <w:pPr>
        <w:spacing w:line="200" w:lineRule="exact"/>
      </w:pPr>
    </w:p>
    <w:p w:rsidR="00B63CCA" w:rsidRDefault="00D5443E">
      <w:pPr>
        <w:spacing w:before="29" w:line="275" w:lineRule="auto"/>
        <w:ind w:left="100" w:right="76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such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</w:p>
    <w:p w:rsidR="00B63CCA" w:rsidRDefault="00D5443E">
      <w:pPr>
        <w:spacing w:before="1" w:line="260" w:lineRule="exact"/>
        <w:ind w:left="100"/>
        <w:rPr>
          <w:sz w:val="24"/>
          <w:szCs w:val="24"/>
        </w:rPr>
        <w:sectPr w:rsidR="00B63CCA">
          <w:footerReference w:type="default" r:id="rId12"/>
          <w:pgSz w:w="12240" w:h="15840"/>
          <w:pgMar w:top="960" w:right="1320" w:bottom="280" w:left="1340" w:header="0" w:footer="1040" w:gutter="0"/>
          <w:pgNumType w:start="22"/>
          <w:cols w:space="720"/>
        </w:sectPr>
      </w:pPr>
      <w:r>
        <w:rPr>
          <w:position w:val="-1"/>
          <w:sz w:val="24"/>
          <w:szCs w:val="24"/>
        </w:rPr>
        <w:t>Add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nda            </w:t>
      </w:r>
      <w:r>
        <w:rPr>
          <w:spacing w:val="3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"/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to            </w:t>
      </w:r>
      <w:r>
        <w:rPr>
          <w:spacing w:val="3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for            </w:t>
      </w:r>
      <w:r>
        <w:rPr>
          <w:spacing w:val="3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          </w:t>
      </w:r>
      <w:r>
        <w:rPr>
          <w:spacing w:val="3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Tot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            </w:t>
      </w:r>
      <w:r>
        <w:rPr>
          <w:spacing w:val="36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id            </w:t>
      </w:r>
      <w:r>
        <w:rPr>
          <w:spacing w:val="36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ri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 xml:space="preserve">e            </w:t>
      </w:r>
      <w:r>
        <w:rPr>
          <w:spacing w:val="3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</w:p>
    <w:p w:rsidR="00B63CCA" w:rsidRDefault="00B63CCA">
      <w:pPr>
        <w:spacing w:before="48"/>
        <w:ind w:left="100"/>
        <w:rPr>
          <w:sz w:val="24"/>
          <w:szCs w:val="24"/>
        </w:rPr>
      </w:pPr>
      <w:r w:rsidRPr="00B63CCA">
        <w:lastRenderedPageBreak/>
        <w:pict>
          <v:group id="_x0000_s1109" style="position:absolute;left:0;text-align:left;margin-left:219.7pt;margin-top:15.7pt;width:150.6pt;height:.5pt;z-index:-6148;mso-position-horizontal-relative:page" coordorigin="4394,314" coordsize="3012,10">
            <v:shape id="_x0000_s1111" style="position:absolute;left:4399;top:319;width:1800;height:0" coordorigin="4399,319" coordsize="1800,0" path="m4399,319r1800,e" filled="f" strokeweight=".48pt">
              <v:path arrowok="t"/>
            </v:shape>
            <v:shape id="_x0000_s1110" style="position:absolute;left:6202;top:319;width:1200;height:0" coordorigin="6202,319" coordsize="1200,0" path="m6202,319r1200,e" filled="f" strokeweight=".48pt">
              <v:path arrowok="t"/>
            </v:shape>
            <w10:wrap anchorx="page"/>
          </v:group>
        </w:pict>
      </w:r>
      <w:r w:rsidR="00D5443E">
        <w:rPr>
          <w:sz w:val="24"/>
          <w:szCs w:val="24"/>
        </w:rPr>
        <w:t>Rs</w:t>
      </w:r>
      <w:r w:rsidR="00D5443E">
        <w:rPr>
          <w:sz w:val="24"/>
          <w:szCs w:val="24"/>
          <w:u w:val="single" w:color="000000"/>
        </w:rPr>
        <w:t xml:space="preserve">                                </w:t>
      </w:r>
      <w:r w:rsidR="00D5443E">
        <w:rPr>
          <w:sz w:val="24"/>
          <w:szCs w:val="24"/>
        </w:rPr>
        <w:t>(Rup</w:t>
      </w:r>
      <w:r w:rsidR="00D5443E">
        <w:rPr>
          <w:spacing w:val="-1"/>
          <w:sz w:val="24"/>
          <w:szCs w:val="24"/>
        </w:rPr>
        <w:t>ee</w:t>
      </w:r>
      <w:r w:rsidR="00D5443E">
        <w:rPr>
          <w:sz w:val="24"/>
          <w:szCs w:val="24"/>
        </w:rPr>
        <w:t>s</w:t>
      </w:r>
    </w:p>
    <w:p w:rsidR="00B63CCA" w:rsidRDefault="00D5443E">
      <w:pPr>
        <w:spacing w:before="41" w:line="260" w:lineRule="exact"/>
        <w:ind w:left="100" w:right="-56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ce</w:t>
      </w:r>
      <w:r>
        <w:rPr>
          <w:position w:val="-1"/>
          <w:sz w:val="24"/>
          <w:szCs w:val="24"/>
        </w:rPr>
        <w:t>r</w:t>
      </w:r>
      <w:r>
        <w:rPr>
          <w:spacing w:val="2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ined in 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1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with 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said </w:t>
      </w:r>
      <w:r>
        <w:rPr>
          <w:spacing w:val="-1"/>
          <w:position w:val="-1"/>
          <w:sz w:val="24"/>
          <w:szCs w:val="24"/>
        </w:rPr>
        <w:t>D</w:t>
      </w:r>
      <w:r>
        <w:rPr>
          <w:position w:val="-1"/>
          <w:sz w:val="24"/>
          <w:szCs w:val="24"/>
        </w:rPr>
        <w:t>o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umen</w:t>
      </w:r>
      <w:r>
        <w:rPr>
          <w:spacing w:val="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s.</w:t>
      </w:r>
    </w:p>
    <w:p w:rsidR="00B63CCA" w:rsidRDefault="00D5443E">
      <w:pPr>
        <w:spacing w:before="48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5065" w:space="997"/>
            <w:col w:w="3518"/>
          </w:cols>
        </w:sectPr>
      </w:pPr>
      <w:r>
        <w:br w:type="column"/>
      </w:r>
      <w:r>
        <w:rPr>
          <w:sz w:val="24"/>
          <w:szCs w:val="24"/>
        </w:rPr>
        <w:lastRenderedPageBreak/>
        <w:t xml:space="preserve">)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ther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</w:p>
    <w:p w:rsidR="00B63CCA" w:rsidRDefault="00B63CCA">
      <w:pPr>
        <w:spacing w:before="20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 w:right="20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that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d.</w:t>
      </w:r>
    </w:p>
    <w:p w:rsidR="00B63CCA" w:rsidRDefault="00B63CCA">
      <w:pPr>
        <w:spacing w:before="18" w:line="260" w:lineRule="exact"/>
        <w:rPr>
          <w:sz w:val="26"/>
          <w:szCs w:val="26"/>
        </w:rPr>
      </w:pPr>
    </w:p>
    <w:p w:rsidR="00B63CCA" w:rsidRDefault="00D5443E">
      <w:pPr>
        <w:spacing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spacing w:before="43"/>
        <w:ind w:left="100" w:right="216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mprised in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18" w:line="260" w:lineRule="exact"/>
        <w:rPr>
          <w:sz w:val="26"/>
          <w:szCs w:val="26"/>
        </w:rPr>
      </w:pPr>
    </w:p>
    <w:p w:rsidR="00B63CCA" w:rsidRDefault="00D5443E">
      <w:pPr>
        <w:spacing w:line="276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pted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spacing w:line="277" w:lineRule="auto"/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bet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us.</w:t>
      </w:r>
    </w:p>
    <w:p w:rsidR="00B63CCA" w:rsidRDefault="00B63CCA">
      <w:pPr>
        <w:spacing w:before="17" w:line="220" w:lineRule="exact"/>
        <w:rPr>
          <w:sz w:val="22"/>
          <w:szCs w:val="22"/>
        </w:rPr>
      </w:pP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pted,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ref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B63CCA" w:rsidRDefault="00D5443E">
      <w:pPr>
        <w:spacing w:before="43"/>
        <w:ind w:left="100" w:right="3316"/>
        <w:jc w:val="both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63CCA" w:rsidRDefault="00D5443E">
      <w:pPr>
        <w:spacing w:before="76"/>
        <w:ind w:left="1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that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u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z w:val="24"/>
          <w:szCs w:val="24"/>
        </w:rPr>
        <w:t xml:space="preserve">bound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or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ive.</w:t>
      </w:r>
    </w:p>
    <w:p w:rsidR="00B63CCA" w:rsidRDefault="00B63CCA">
      <w:pPr>
        <w:spacing w:before="17" w:line="220" w:lineRule="exact"/>
        <w:rPr>
          <w:sz w:val="22"/>
          <w:szCs w:val="22"/>
        </w:rPr>
      </w:pPr>
    </w:p>
    <w:p w:rsidR="00B63CCA" w:rsidRDefault="00D5443E">
      <w:pPr>
        <w:spacing w:line="320" w:lineRule="atLeast"/>
        <w:ind w:left="100" w:right="59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2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usion,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with 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rsons 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pgSz w:w="12240" w:h="15840"/>
          <w:pgMar w:top="700" w:right="1340" w:bottom="280" w:left="1340" w:header="0" w:footer="1040" w:gutter="0"/>
          <w:cols w:space="720"/>
        </w:sectPr>
      </w:pPr>
    </w:p>
    <w:p w:rsidR="00B63CCA" w:rsidRDefault="00B63CCA">
      <w:pPr>
        <w:spacing w:before="29" w:line="260" w:lineRule="exact"/>
        <w:ind w:left="100" w:right="-56"/>
        <w:rPr>
          <w:sz w:val="24"/>
          <w:szCs w:val="24"/>
        </w:rPr>
      </w:pPr>
      <w:r w:rsidRPr="00B63CCA">
        <w:lastRenderedPageBreak/>
        <w:pict>
          <v:group id="_x0000_s1106" style="position:absolute;left:0;text-align:left;margin-left:247pt;margin-top:14.75pt;width:78.55pt;height:.5pt;z-index:-6147;mso-position-horizontal-relative:page" coordorigin="4940,295" coordsize="1571,10">
            <v:shape id="_x0000_s1108" style="position:absolute;left:4944;top:300;width:1199;height:0" coordorigin="4944,300" coordsize="1199,0" path="m4944,300r1200,e" filled="f" strokeweight=".48pt">
              <v:path arrowok="t"/>
            </v:shape>
            <v:shape id="_x0000_s1107" style="position:absolute;left:6146;top:300;width:360;height:0" coordorigin="6146,300" coordsize="360,0" path="m6146,300r360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D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 xml:space="preserve">ted this </w:t>
      </w:r>
      <w:r w:rsidR="00D5443E">
        <w:rPr>
          <w:position w:val="-1"/>
          <w:sz w:val="24"/>
          <w:szCs w:val="24"/>
          <w:u w:val="single" w:color="000000"/>
        </w:rPr>
        <w:t xml:space="preserve">                              </w:t>
      </w:r>
      <w:r w:rsidR="00D5443E">
        <w:rPr>
          <w:position w:val="-1"/>
          <w:sz w:val="24"/>
          <w:szCs w:val="24"/>
        </w:rPr>
        <w:t>d</w:t>
      </w:r>
      <w:r w:rsidR="00D5443E">
        <w:rPr>
          <w:spacing w:val="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y</w:t>
      </w:r>
      <w:r w:rsidR="00D5443E">
        <w:rPr>
          <w:spacing w:val="-5"/>
          <w:position w:val="-1"/>
          <w:sz w:val="24"/>
          <w:szCs w:val="24"/>
        </w:rPr>
        <w:t xml:space="preserve"> </w:t>
      </w:r>
      <w:r w:rsidR="00D5443E">
        <w:rPr>
          <w:spacing w:val="2"/>
          <w:position w:val="-1"/>
          <w:sz w:val="24"/>
          <w:szCs w:val="24"/>
        </w:rPr>
        <w:t>o</w:t>
      </w:r>
      <w:r w:rsidR="00D5443E">
        <w:rPr>
          <w:position w:val="-1"/>
          <w:sz w:val="24"/>
          <w:szCs w:val="24"/>
        </w:rPr>
        <w:t>f</w:t>
      </w:r>
    </w:p>
    <w:p w:rsidR="00B63CCA" w:rsidRDefault="00D5443E">
      <w:pPr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40" w:bottom="280" w:left="1340" w:header="720" w:footer="720" w:gutter="0"/>
          <w:cols w:num="2" w:space="720" w:equalWidth="0">
            <w:col w:w="3545" w:space="1621"/>
            <w:col w:w="4394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, 20</w:t>
      </w:r>
    </w:p>
    <w:p w:rsidR="00B63CCA" w:rsidRDefault="00B63CCA">
      <w:pPr>
        <w:spacing w:before="17" w:line="240" w:lineRule="exact"/>
        <w:rPr>
          <w:sz w:val="24"/>
          <w:szCs w:val="24"/>
        </w:rPr>
      </w:pPr>
    </w:p>
    <w:p w:rsidR="00B63CCA" w:rsidRDefault="00B63CCA">
      <w:pPr>
        <w:spacing w:before="29" w:line="260" w:lineRule="exact"/>
        <w:ind w:left="100"/>
        <w:rPr>
          <w:sz w:val="24"/>
          <w:szCs w:val="24"/>
        </w:rPr>
      </w:pPr>
      <w:r w:rsidRPr="00B63CCA">
        <w:pict>
          <v:group id="_x0000_s1103" style="position:absolute;left:0;text-align:left;margin-left:120.6pt;margin-top:14.75pt;width:96.6pt;height:.5pt;z-index:-6146;mso-position-horizontal-relative:page" coordorigin="2412,295" coordsize="1932,10">
            <v:shape id="_x0000_s1105" style="position:absolute;left:2417;top:300;width:1440;height:0" coordorigin="2417,300" coordsize="1440,0" path="m2417,300r1440,e" filled="f" strokeweight=".48pt">
              <v:path arrowok="t"/>
            </v:shape>
            <v:shape id="_x0000_s1104" style="position:absolute;left:3859;top:300;width:480;height:0" coordorigin="3859,300" coordsize="480,0" path="m3859,300r480,e" filled="f" strokeweight=".48pt">
              <v:path arrowok="t"/>
            </v:shape>
            <w10:wrap anchorx="page"/>
          </v:group>
        </w:pict>
      </w:r>
      <w:r w:rsidR="00D5443E">
        <w:rPr>
          <w:spacing w:val="1"/>
          <w:position w:val="-1"/>
          <w:sz w:val="24"/>
          <w:szCs w:val="24"/>
        </w:rPr>
        <w:t>S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-2"/>
          <w:position w:val="-1"/>
          <w:sz w:val="24"/>
          <w:szCs w:val="24"/>
        </w:rPr>
        <w:t>g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ture</w:t>
      </w:r>
    </w:p>
    <w:p w:rsidR="00B63CCA" w:rsidRDefault="00B63CCA">
      <w:pPr>
        <w:spacing w:before="19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40" w:bottom="280" w:left="1340" w:header="720" w:footer="720" w:gutter="0"/>
          <w:cols w:space="720"/>
        </w:sectPr>
      </w:pPr>
    </w:p>
    <w:p w:rsidR="00B63CCA" w:rsidRDefault="00B63CCA">
      <w:pPr>
        <w:spacing w:before="29" w:line="260" w:lineRule="exact"/>
        <w:ind w:left="100" w:right="-56"/>
        <w:rPr>
          <w:sz w:val="24"/>
          <w:szCs w:val="24"/>
        </w:rPr>
      </w:pPr>
      <w:r w:rsidRPr="00B63CCA">
        <w:lastRenderedPageBreak/>
        <w:pict>
          <v:group id="_x0000_s1100" style="position:absolute;left:0;text-align:left;margin-left:157.6pt;margin-top:14.75pt;width:78.55pt;height:.5pt;z-index:-6145;mso-position-horizontal-relative:page" coordorigin="3152,295" coordsize="1571,10">
            <v:shape id="_x0000_s1102" style="position:absolute;left:3156;top:300;width:719;height:0" coordorigin="3156,300" coordsize="719,0" path="m3156,300r720,e" filled="f" strokeweight=".48pt">
              <v:path arrowok="t"/>
            </v:shape>
            <v:shape id="_x0000_s1101" style="position:absolute;left:3878;top:300;width:840;height:0" coordorigin="3878,300" coordsize="840,0" path="m3878,300r840,e" filled="f" strokeweight=".48pt">
              <v:path arrowok="t"/>
            </v:shape>
            <w10:wrap anchorx="page"/>
          </v:group>
        </w:pict>
      </w:r>
      <w:r w:rsidRPr="00B63CCA">
        <w:pict>
          <v:group id="_x0000_s1098" style="position:absolute;left:0;text-align:left;margin-left:1in;margin-top:42.85pt;width:186pt;height:0;z-index:-6144;mso-position-horizontal-relative:page" coordorigin="1440,857" coordsize="3720,0">
            <v:shape id="_x0000_s1099" style="position:absolute;left:1440;top:857;width:3720;height:0" coordorigin="1440,857" coordsize="3720,0" path="m1440,857r3720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 xml:space="preserve">in </w:t>
      </w:r>
      <w:r w:rsidR="00D5443E">
        <w:rPr>
          <w:spacing w:val="1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he</w:t>
      </w:r>
      <w:r w:rsidR="00D5443E">
        <w:rPr>
          <w:spacing w:val="-1"/>
          <w:position w:val="-1"/>
          <w:sz w:val="24"/>
          <w:szCs w:val="24"/>
        </w:rPr>
        <w:t xml:space="preserve"> ca</w:t>
      </w:r>
      <w:r w:rsidR="00D5443E">
        <w:rPr>
          <w:position w:val="-1"/>
          <w:sz w:val="24"/>
          <w:szCs w:val="24"/>
        </w:rPr>
        <w:t>p</w:t>
      </w:r>
      <w:r w:rsidR="00D5443E">
        <w:rPr>
          <w:spacing w:val="1"/>
          <w:position w:val="-1"/>
          <w:sz w:val="24"/>
          <w:szCs w:val="24"/>
        </w:rPr>
        <w:t>a</w:t>
      </w:r>
      <w:r w:rsidR="00D5443E">
        <w:rPr>
          <w:spacing w:val="-1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3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y</w:t>
      </w:r>
      <w:r w:rsidR="00D5443E">
        <w:rPr>
          <w:spacing w:val="-5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of</w:t>
      </w:r>
    </w:p>
    <w:p w:rsidR="00B63CCA" w:rsidRDefault="00D5443E">
      <w:pPr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40" w:bottom="280" w:left="1340" w:header="720" w:footer="720" w:gutter="0"/>
          <w:cols w:num="2" w:space="720" w:equalWidth="0">
            <w:col w:w="1757" w:space="1621"/>
            <w:col w:w="6182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du</w:t>
      </w:r>
      <w:r>
        <w:rPr>
          <w:spacing w:val="3"/>
          <w:position w:val="-1"/>
          <w:sz w:val="24"/>
          <w:szCs w:val="24"/>
        </w:rPr>
        <w:t>l</w:t>
      </w:r>
      <w:r>
        <w:rPr>
          <w:position w:val="-1"/>
          <w:sz w:val="24"/>
          <w:szCs w:val="24"/>
        </w:rPr>
        <w:t>y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uthori</w:t>
      </w:r>
      <w:r>
        <w:rPr>
          <w:spacing w:val="1"/>
          <w:position w:val="-1"/>
          <w:sz w:val="24"/>
          <w:szCs w:val="24"/>
        </w:rPr>
        <w:t>z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 s</w:t>
      </w:r>
      <w:r>
        <w:rPr>
          <w:spacing w:val="1"/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 b</w:t>
      </w:r>
      <w:r>
        <w:rPr>
          <w:spacing w:val="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d for</w:t>
      </w:r>
      <w:r>
        <w:rPr>
          <w:spacing w:val="-1"/>
          <w:position w:val="-1"/>
          <w:sz w:val="24"/>
          <w:szCs w:val="24"/>
        </w:rPr>
        <w:t xml:space="preserve"> a</w:t>
      </w:r>
      <w:r>
        <w:rPr>
          <w:position w:val="-1"/>
          <w:sz w:val="24"/>
          <w:szCs w:val="24"/>
        </w:rPr>
        <w:t xml:space="preserve">nd on </w:t>
      </w:r>
      <w:r>
        <w:rPr>
          <w:spacing w:val="2"/>
          <w:position w:val="-1"/>
          <w:sz w:val="24"/>
          <w:szCs w:val="24"/>
        </w:rPr>
        <w:t>b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lf of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4" w:line="200" w:lineRule="exact"/>
      </w:pPr>
    </w:p>
    <w:p w:rsidR="00B63CCA" w:rsidRDefault="00D5443E">
      <w:pPr>
        <w:spacing w:before="29" w:line="260" w:lineRule="exact"/>
        <w:ind w:left="100"/>
        <w:rPr>
          <w:sz w:val="24"/>
          <w:szCs w:val="24"/>
        </w:r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Na</w:t>
      </w:r>
      <w:r>
        <w:rPr>
          <w:i/>
          <w:spacing w:val="2"/>
          <w:position w:val="-1"/>
          <w:sz w:val="24"/>
          <w:szCs w:val="24"/>
        </w:rPr>
        <w:t>m</w:t>
      </w:r>
      <w:r>
        <w:rPr>
          <w:i/>
          <w:position w:val="-1"/>
          <w:sz w:val="24"/>
          <w:szCs w:val="24"/>
        </w:rPr>
        <w:t>e</w:t>
      </w:r>
      <w:r>
        <w:rPr>
          <w:i/>
          <w:spacing w:val="-1"/>
          <w:position w:val="-1"/>
          <w:sz w:val="24"/>
          <w:szCs w:val="24"/>
        </w:rPr>
        <w:t xml:space="preserve"> </w:t>
      </w:r>
      <w:r>
        <w:rPr>
          <w:i/>
          <w:position w:val="-1"/>
          <w:sz w:val="24"/>
          <w:szCs w:val="24"/>
        </w:rPr>
        <w:t>of Bidd</w:t>
      </w:r>
      <w:r>
        <w:rPr>
          <w:i/>
          <w:spacing w:val="-1"/>
          <w:position w:val="-1"/>
          <w:sz w:val="24"/>
          <w:szCs w:val="24"/>
        </w:rPr>
        <w:t>e</w:t>
      </w:r>
      <w:r>
        <w:rPr>
          <w:i/>
          <w:position w:val="-1"/>
          <w:sz w:val="24"/>
          <w:szCs w:val="24"/>
        </w:rPr>
        <w:t>r in B</w:t>
      </w:r>
      <w:r>
        <w:rPr>
          <w:i/>
          <w:spacing w:val="1"/>
          <w:position w:val="-1"/>
          <w:sz w:val="24"/>
          <w:szCs w:val="24"/>
        </w:rPr>
        <w:t>l</w:t>
      </w:r>
      <w:r>
        <w:rPr>
          <w:i/>
          <w:position w:val="-1"/>
          <w:sz w:val="24"/>
          <w:szCs w:val="24"/>
        </w:rPr>
        <w:t>o</w:t>
      </w:r>
      <w:r>
        <w:rPr>
          <w:i/>
          <w:spacing w:val="-1"/>
          <w:position w:val="-1"/>
          <w:sz w:val="24"/>
          <w:szCs w:val="24"/>
        </w:rPr>
        <w:t>c</w:t>
      </w:r>
      <w:r>
        <w:rPr>
          <w:i/>
          <w:position w:val="-1"/>
          <w:sz w:val="24"/>
          <w:szCs w:val="24"/>
        </w:rPr>
        <w:t>k</w:t>
      </w:r>
      <w:r>
        <w:rPr>
          <w:i/>
          <w:spacing w:val="1"/>
          <w:position w:val="-1"/>
          <w:sz w:val="24"/>
          <w:szCs w:val="24"/>
        </w:rPr>
        <w:t xml:space="preserve"> </w:t>
      </w:r>
      <w:r>
        <w:rPr>
          <w:i/>
          <w:position w:val="-1"/>
          <w:sz w:val="24"/>
          <w:szCs w:val="24"/>
        </w:rPr>
        <w:t>Capi</w:t>
      </w:r>
      <w:r>
        <w:rPr>
          <w:i/>
          <w:spacing w:val="1"/>
          <w:position w:val="-1"/>
          <w:sz w:val="24"/>
          <w:szCs w:val="24"/>
        </w:rPr>
        <w:t>t</w:t>
      </w:r>
      <w:r>
        <w:rPr>
          <w:i/>
          <w:position w:val="-1"/>
          <w:sz w:val="24"/>
          <w:szCs w:val="24"/>
        </w:rPr>
        <w:t>als)</w:t>
      </w:r>
    </w:p>
    <w:p w:rsidR="00B63CCA" w:rsidRDefault="00B63CCA">
      <w:pPr>
        <w:spacing w:before="17" w:line="240" w:lineRule="exact"/>
        <w:rPr>
          <w:sz w:val="24"/>
          <w:szCs w:val="24"/>
        </w:rPr>
      </w:pPr>
    </w:p>
    <w:p w:rsidR="00B63CCA" w:rsidRDefault="00D5443E">
      <w:pPr>
        <w:spacing w:before="29" w:line="260" w:lineRule="exact"/>
        <w:ind w:right="964"/>
        <w:jc w:val="right"/>
        <w:rPr>
          <w:sz w:val="24"/>
          <w:szCs w:val="24"/>
        </w:r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spacing w:val="2"/>
          <w:position w:val="-1"/>
          <w:sz w:val="24"/>
          <w:szCs w:val="24"/>
        </w:rPr>
        <w:t>S</w:t>
      </w:r>
      <w:r>
        <w:rPr>
          <w:i/>
          <w:spacing w:val="-1"/>
          <w:position w:val="-1"/>
          <w:sz w:val="24"/>
          <w:szCs w:val="24"/>
        </w:rPr>
        <w:t>e</w:t>
      </w:r>
      <w:r>
        <w:rPr>
          <w:i/>
          <w:position w:val="-1"/>
          <w:sz w:val="24"/>
          <w:szCs w:val="24"/>
        </w:rPr>
        <w:t>a</w:t>
      </w:r>
      <w:r>
        <w:rPr>
          <w:i/>
          <w:spacing w:val="3"/>
          <w:position w:val="-1"/>
          <w:sz w:val="24"/>
          <w:szCs w:val="24"/>
        </w:rPr>
        <w:t>l</w:t>
      </w:r>
      <w:r>
        <w:rPr>
          <w:i/>
          <w:position w:val="-1"/>
          <w:sz w:val="24"/>
          <w:szCs w:val="24"/>
        </w:rPr>
        <w:t>)</w:t>
      </w:r>
    </w:p>
    <w:p w:rsidR="00B63CCA" w:rsidRDefault="00B63CCA">
      <w:pPr>
        <w:spacing w:before="18" w:line="200" w:lineRule="exact"/>
      </w:pPr>
    </w:p>
    <w:p w:rsidR="00B63CCA" w:rsidRDefault="00B63CCA">
      <w:pPr>
        <w:spacing w:before="29" w:line="260" w:lineRule="exact"/>
        <w:ind w:left="100"/>
        <w:rPr>
          <w:sz w:val="24"/>
          <w:szCs w:val="24"/>
        </w:rPr>
      </w:pPr>
      <w:r w:rsidRPr="00B63CCA">
        <w:pict>
          <v:group id="_x0000_s1096" style="position:absolute;left:0;text-align:left;margin-left:1in;margin-top:30.85pt;width:414pt;height:0;z-index:-6143;mso-position-horizontal-relative:page" coordorigin="1440,617" coordsize="8280,0">
            <v:shape id="_x0000_s1097" style="position:absolute;left:1440;top:617;width:8280;height:0" coordorigin="1440,617" coordsize="8280,0" path="m1440,617r8280,e" filled="f" strokeweight=".48pt">
              <v:path arrowok="t"/>
            </v:shape>
            <w10:wrap anchorx="page"/>
          </v:group>
        </w:pict>
      </w:r>
      <w:r w:rsidRPr="00B63CCA">
        <w:pict>
          <v:group id="_x0000_s1094" style="position:absolute;left:0;text-align:left;margin-left:1in;margin-top:46.7pt;width:414pt;height:0;z-index:-6142;mso-position-horizontal-relative:page" coordorigin="1440,934" coordsize="8280,0">
            <v:shape id="_x0000_s1095" style="position:absolute;left:1440;top:934;width:8280;height:0" coordorigin="1440,934" coordsize="8280,0" path="m1440,934r8280,e" filled="f" strokeweight=".48pt">
              <v:path arrowok="t"/>
            </v:shape>
            <w10:wrap anchorx="page"/>
          </v:group>
        </w:pict>
      </w:r>
      <w:r w:rsidRPr="00B63CCA">
        <w:pict>
          <v:group id="_x0000_s1092" style="position:absolute;left:0;text-align:left;margin-left:1in;margin-top:62.55pt;width:414pt;height:0;z-index:-6141;mso-position-horizontal-relative:page" coordorigin="1440,1251" coordsize="8280,0">
            <v:shape id="_x0000_s1093" style="position:absolute;left:1440;top:1251;width:8280;height:0" coordorigin="1440,1251" coordsize="8280,0" path="m1440,1251r8280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Add</w:t>
      </w:r>
      <w:r w:rsidR="00D5443E">
        <w:rPr>
          <w:spacing w:val="-1"/>
          <w:position w:val="-1"/>
          <w:sz w:val="24"/>
          <w:szCs w:val="24"/>
        </w:rPr>
        <w:t>re</w:t>
      </w:r>
      <w:r w:rsidR="00D5443E">
        <w:rPr>
          <w:position w:val="-1"/>
          <w:sz w:val="24"/>
          <w:szCs w:val="24"/>
        </w:rPr>
        <w:t>ss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3" w:line="200" w:lineRule="exact"/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B63CCA">
      <w:pPr>
        <w:ind w:left="100"/>
        <w:rPr>
          <w:sz w:val="24"/>
          <w:szCs w:val="24"/>
        </w:rPr>
      </w:pPr>
      <w:r w:rsidRPr="00B63CCA">
        <w:pict>
          <v:group id="_x0000_s1089" style="position:absolute;left:0;text-align:left;margin-left:125.7pt;margin-top:13.3pt;width:180.55pt;height:.5pt;z-index:-6140;mso-position-horizontal-relative:page" coordorigin="2514,266" coordsize="3611,10">
            <v:shape id="_x0000_s1091" style="position:absolute;left:2519;top:271;width:1319;height:0" coordorigin="2519,271" coordsize="1319,0" path="m2519,271r1319,e" filled="f" strokeweight=".48pt">
              <v:path arrowok="t"/>
            </v:shape>
            <v:shape id="_x0000_s1090" style="position:absolute;left:3840;top:271;width:2280;height:0" coordorigin="3840,271" coordsize="2280,0" path="m3840,271r2280,e" filled="f" strokeweight=".48pt">
              <v:path arrowok="t"/>
            </v:shape>
            <w10:wrap anchorx="page"/>
          </v:group>
        </w:pict>
      </w:r>
      <w:r w:rsidR="00D5443E">
        <w:rPr>
          <w:sz w:val="24"/>
          <w:szCs w:val="24"/>
        </w:rPr>
        <w:t>(Si</w:t>
      </w:r>
      <w:r w:rsidR="00D5443E">
        <w:rPr>
          <w:spacing w:val="-2"/>
          <w:sz w:val="24"/>
          <w:szCs w:val="24"/>
        </w:rPr>
        <w:t>g</w:t>
      </w:r>
      <w:r w:rsidR="00D5443E">
        <w:rPr>
          <w:sz w:val="24"/>
          <w:szCs w:val="24"/>
        </w:rPr>
        <w:t>n</w:t>
      </w:r>
      <w:r w:rsidR="00D5443E">
        <w:rPr>
          <w:spacing w:val="-1"/>
          <w:sz w:val="24"/>
          <w:szCs w:val="24"/>
        </w:rPr>
        <w:t>a</w:t>
      </w:r>
      <w:r w:rsidR="00D5443E">
        <w:rPr>
          <w:sz w:val="24"/>
          <w:szCs w:val="24"/>
        </w:rPr>
        <w:t>tu</w:t>
      </w:r>
      <w:r w:rsidR="00D5443E">
        <w:rPr>
          <w:spacing w:val="2"/>
          <w:sz w:val="24"/>
          <w:szCs w:val="24"/>
        </w:rPr>
        <w:t>r</w:t>
      </w:r>
      <w:r w:rsidR="00D5443E">
        <w:rPr>
          <w:spacing w:val="-1"/>
          <w:sz w:val="24"/>
          <w:szCs w:val="24"/>
        </w:rPr>
        <w:t>e</w:t>
      </w:r>
      <w:r w:rsidR="00D5443E">
        <w:rPr>
          <w:sz w:val="24"/>
          <w:szCs w:val="24"/>
        </w:rPr>
        <w:t>)</w:t>
      </w:r>
    </w:p>
    <w:p w:rsidR="00B63CCA" w:rsidRDefault="00B63CCA">
      <w:pPr>
        <w:tabs>
          <w:tab w:val="left" w:pos="8380"/>
        </w:tabs>
        <w:spacing w:before="41" w:line="275" w:lineRule="auto"/>
        <w:ind w:left="100" w:right="1138"/>
        <w:rPr>
          <w:sz w:val="24"/>
          <w:szCs w:val="24"/>
        </w:rPr>
        <w:sectPr w:rsidR="00B63CCA">
          <w:type w:val="continuous"/>
          <w:pgSz w:w="12240" w:h="15840"/>
          <w:pgMar w:top="680" w:right="1340" w:bottom="280" w:left="1340" w:header="720" w:footer="720" w:gutter="0"/>
          <w:cols w:space="720"/>
        </w:sectPr>
      </w:pPr>
      <w:r w:rsidRPr="00B63CCA">
        <w:pict>
          <v:group id="_x0000_s1086" style="position:absolute;left:0;text-align:left;margin-left:123.4pt;margin-top:31.2pt;width:360.65pt;height:.5pt;z-index:-6139;mso-position-horizontal-relative:page" coordorigin="2468,624" coordsize="7213,10">
            <v:shape id="_x0000_s1088" style="position:absolute;left:2472;top:629;width:1320;height:0" coordorigin="2472,629" coordsize="1320,0" path="m2472,629r1320,e" filled="f" strokeweight=".48pt">
              <v:path arrowok="t"/>
            </v:shape>
            <v:shape id="_x0000_s1087" style="position:absolute;left:3795;top:629;width:5881;height:0" coordorigin="3795,629" coordsize="5881,0" path="m3795,629r5881,e" filled="f" strokeweight=".48pt">
              <v:path arrowok="t"/>
            </v:shape>
            <w10:wrap anchorx="page"/>
          </v:group>
        </w:pict>
      </w:r>
      <w:r w:rsidRPr="00B63CCA">
        <w:pict>
          <v:group id="_x0000_s1084" style="position:absolute;left:0;text-align:left;margin-left:126pt;margin-top:47.3pt;width:5in;height:0;z-index:-6138;mso-position-horizontal-relative:page" coordorigin="2520,946" coordsize="7200,0">
            <v:shape id="_x0000_s1085" style="position:absolute;left:2520;top:946;width:7200;height:0" coordorigin="2520,946" coordsize="7200,0" path="m2520,946r7200,e" filled="f" strokeweight=".48pt">
              <v:path arrowok="t"/>
            </v:shape>
            <w10:wrap anchorx="page"/>
          </v:group>
        </w:pict>
      </w:r>
      <w:r w:rsidR="00D5443E">
        <w:rPr>
          <w:sz w:val="24"/>
          <w:szCs w:val="24"/>
        </w:rPr>
        <w:t>N</w:t>
      </w:r>
      <w:r w:rsidR="00D5443E">
        <w:rPr>
          <w:spacing w:val="-1"/>
          <w:sz w:val="24"/>
          <w:szCs w:val="24"/>
        </w:rPr>
        <w:t>a</w:t>
      </w:r>
      <w:r w:rsidR="00D5443E">
        <w:rPr>
          <w:sz w:val="24"/>
          <w:szCs w:val="24"/>
        </w:rPr>
        <w:t xml:space="preserve">me:      </w:t>
      </w:r>
      <w:r w:rsidR="00D5443E">
        <w:rPr>
          <w:spacing w:val="22"/>
          <w:sz w:val="24"/>
          <w:szCs w:val="24"/>
        </w:rPr>
        <w:t xml:space="preserve"> </w:t>
      </w:r>
      <w:r w:rsidR="00D5443E">
        <w:rPr>
          <w:sz w:val="24"/>
          <w:szCs w:val="24"/>
          <w:u w:val="single" w:color="000000"/>
        </w:rPr>
        <w:t xml:space="preserve"> </w:t>
      </w:r>
      <w:r w:rsidR="00D5443E">
        <w:rPr>
          <w:sz w:val="24"/>
          <w:szCs w:val="24"/>
          <w:u w:val="single" w:color="000000"/>
        </w:rPr>
        <w:tab/>
      </w:r>
      <w:r w:rsidR="00D5443E">
        <w:rPr>
          <w:sz w:val="24"/>
          <w:szCs w:val="24"/>
        </w:rPr>
        <w:t xml:space="preserve"> Add</w:t>
      </w:r>
      <w:r w:rsidR="00D5443E">
        <w:rPr>
          <w:spacing w:val="-1"/>
          <w:sz w:val="24"/>
          <w:szCs w:val="24"/>
        </w:rPr>
        <w:t>re</w:t>
      </w:r>
      <w:r w:rsidR="00D5443E">
        <w:rPr>
          <w:sz w:val="24"/>
          <w:szCs w:val="24"/>
        </w:rPr>
        <w:t>ss:</w:t>
      </w:r>
    </w:p>
    <w:p w:rsidR="00B63CCA" w:rsidRDefault="00D5443E">
      <w:pPr>
        <w:spacing w:before="61"/>
        <w:ind w:left="62" w:right="3291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E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LOWIN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:</w:t>
      </w:r>
    </w:p>
    <w:p w:rsidR="00B63CCA" w:rsidRDefault="00B63CCA">
      <w:pPr>
        <w:spacing w:before="17" w:line="220" w:lineRule="exact"/>
        <w:rPr>
          <w:sz w:val="22"/>
          <w:szCs w:val="22"/>
        </w:rPr>
      </w:pPr>
    </w:p>
    <w:p w:rsidR="00B63CCA" w:rsidRDefault="00D5443E">
      <w:pPr>
        <w:ind w:left="4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63CCA" w:rsidRDefault="00D5443E">
      <w:pPr>
        <w:spacing w:before="40"/>
        <w:ind w:left="4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fic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63CCA" w:rsidRDefault="00D5443E">
      <w:pPr>
        <w:spacing w:before="42"/>
        <w:ind w:left="4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63CCA" w:rsidRDefault="00D5443E">
      <w:pPr>
        <w:spacing w:before="39"/>
        <w:ind w:left="4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D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od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63CCA" w:rsidRDefault="00D5443E">
      <w:pPr>
        <w:spacing w:before="39"/>
        <w:ind w:left="460"/>
        <w:rPr>
          <w:sz w:val="24"/>
          <w:szCs w:val="24"/>
        </w:rPr>
        <w:sectPr w:rsidR="00B63CCA">
          <w:pgSz w:w="12240" w:h="15840"/>
          <w:pgMar w:top="720" w:right="1720" w:bottom="280" w:left="1340" w:header="0" w:footer="1040" w:gutter="0"/>
          <w:cols w:space="720"/>
        </w:sect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E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63CCA" w:rsidRDefault="00D5443E">
      <w:pPr>
        <w:spacing w:before="60"/>
        <w:ind w:left="100" w:right="4895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PR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z w:val="28"/>
          <w:szCs w:val="28"/>
        </w:rPr>
        <w:t>A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M</w:t>
      </w:r>
      <w:r>
        <w:rPr>
          <w:rFonts w:ascii="Cambria" w:eastAsia="Cambria" w:hAnsi="Cambria" w:cs="Cambria"/>
          <w:b/>
          <w:i/>
          <w:sz w:val="28"/>
          <w:szCs w:val="28"/>
        </w:rPr>
        <w:t>B</w:t>
      </w:r>
      <w:r>
        <w:rPr>
          <w:rFonts w:ascii="Cambria" w:eastAsia="Cambria" w:hAnsi="Cambria" w:cs="Cambria"/>
          <w:b/>
          <w:i/>
          <w:spacing w:val="-3"/>
          <w:sz w:val="28"/>
          <w:szCs w:val="28"/>
        </w:rPr>
        <w:t>L</w:t>
      </w:r>
      <w:r>
        <w:rPr>
          <w:rFonts w:ascii="Cambria" w:eastAsia="Cambria" w:hAnsi="Cambria" w:cs="Cambria"/>
          <w:b/>
          <w:i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S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H</w:t>
      </w:r>
      <w:r>
        <w:rPr>
          <w:rFonts w:ascii="Cambria" w:eastAsia="Cambria" w:hAnsi="Cambria" w:cs="Cambria"/>
          <w:b/>
          <w:i/>
          <w:sz w:val="28"/>
          <w:szCs w:val="28"/>
        </w:rPr>
        <w:t>ED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sz w:val="28"/>
          <w:szCs w:val="28"/>
        </w:rPr>
        <w:t>LE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P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R</w:t>
      </w:r>
      <w:r>
        <w:rPr>
          <w:rFonts w:ascii="Cambria" w:eastAsia="Cambria" w:hAnsi="Cambria" w:cs="Cambria"/>
          <w:b/>
          <w:i/>
          <w:sz w:val="28"/>
          <w:szCs w:val="28"/>
        </w:rPr>
        <w:t>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ES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6" w:line="220" w:lineRule="exact"/>
        <w:rPr>
          <w:sz w:val="22"/>
          <w:szCs w:val="22"/>
        </w:rPr>
      </w:pPr>
    </w:p>
    <w:p w:rsidR="00B63CCA" w:rsidRDefault="00D5443E">
      <w:pPr>
        <w:ind w:left="100" w:right="837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al</w:t>
      </w:r>
    </w:p>
    <w:p w:rsidR="00B63CCA" w:rsidRDefault="00D5443E">
      <w:pPr>
        <w:spacing w:before="98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63CCA" w:rsidRDefault="00D5443E">
      <w:pPr>
        <w:spacing w:before="41"/>
        <w:ind w:left="100" w:right="3756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gs, if 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line="240" w:lineRule="exact"/>
        <w:rPr>
          <w:sz w:val="24"/>
          <w:szCs w:val="24"/>
        </w:rPr>
      </w:pPr>
    </w:p>
    <w:p w:rsidR="00B63CCA" w:rsidRDefault="00D5443E">
      <w:pPr>
        <w:spacing w:line="277" w:lineRule="auto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ust be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plete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63CCA" w:rsidRDefault="00B63CCA">
      <w:pPr>
        <w:spacing w:before="1" w:line="240" w:lineRule="exact"/>
        <w:rPr>
          <w:sz w:val="24"/>
          <w:szCs w:val="24"/>
        </w:rPr>
      </w:pPr>
    </w:p>
    <w:p w:rsidR="00B63CCA" w:rsidRDefault="00D5443E">
      <w:pPr>
        <w:ind w:left="100" w:right="8019"/>
        <w:jc w:val="both"/>
        <w:rPr>
          <w:sz w:val="24"/>
          <w:szCs w:val="24"/>
        </w:rPr>
      </w:pPr>
      <w:r>
        <w:rPr>
          <w:b/>
          <w:sz w:val="24"/>
          <w:szCs w:val="24"/>
        </w:rPr>
        <w:t>2.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</w:t>
      </w:r>
    </w:p>
    <w:p w:rsidR="00B63CCA" w:rsidRDefault="00D5443E">
      <w:pPr>
        <w:spacing w:before="98" w:line="276" w:lineRule="auto"/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riptions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ted nor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shall be ma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68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 Un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ts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Ab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vi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tions</w:t>
      </w:r>
    </w:p>
    <w:p w:rsidR="00B63CCA" w:rsidRDefault="00D5443E">
      <w:pPr>
        <w:spacing w:before="98" w:line="275" w:lineRule="auto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s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mbo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bb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ding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>d</w:t>
      </w:r>
      <w:r>
        <w:rPr>
          <w:w w:val="66"/>
          <w:sz w:val="24"/>
          <w:szCs w:val="24"/>
        </w:rPr>
        <w:t>‗</w:t>
      </w:r>
      <w:r>
        <w:rPr>
          <w:sz w:val="24"/>
          <w:szCs w:val="24"/>
        </w:rPr>
        <w:t xml:space="preserve"> Unites </w:t>
      </w:r>
      <w:r>
        <w:rPr>
          <w:spacing w:val="1"/>
          <w:sz w:val="24"/>
          <w:szCs w:val="24"/>
        </w:rPr>
        <w:t>(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Units).</w:t>
      </w:r>
    </w:p>
    <w:p w:rsidR="00B63CCA" w:rsidRDefault="00B63CCA">
      <w:pPr>
        <w:spacing w:before="6" w:line="240" w:lineRule="exact"/>
        <w:rPr>
          <w:sz w:val="24"/>
          <w:szCs w:val="24"/>
        </w:rPr>
      </w:pPr>
    </w:p>
    <w:p w:rsidR="00B63CCA" w:rsidRDefault="00D5443E">
      <w:pPr>
        <w:ind w:left="100" w:right="7500"/>
        <w:jc w:val="both"/>
        <w:rPr>
          <w:sz w:val="24"/>
          <w:szCs w:val="24"/>
        </w:rPr>
      </w:pPr>
      <w:r>
        <w:rPr>
          <w:b/>
          <w:sz w:val="24"/>
          <w:szCs w:val="24"/>
        </w:rPr>
        <w:t>4. 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63CCA" w:rsidRDefault="00D5443E">
      <w:pPr>
        <w:spacing w:before="98"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the full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usive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of the 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de</w:t>
      </w:r>
      <w:r>
        <w:rPr>
          <w:sz w:val="24"/>
          <w:szCs w:val="24"/>
        </w:rPr>
        <w:t>r the Contr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63CCA" w:rsidRDefault="00B63CCA">
      <w:pPr>
        <w:spacing w:line="200" w:lineRule="exact"/>
      </w:pPr>
    </w:p>
    <w:p w:rsidR="00B63CCA" w:rsidRDefault="00D5443E">
      <w:pPr>
        <w:spacing w:line="275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>y 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be 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sions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Sc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vided,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p</w:t>
      </w:r>
      <w:r>
        <w:rPr>
          <w:spacing w:val="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be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 it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ms.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6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ounts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63CCA" w:rsidRDefault="00B63CCA">
      <w:pPr>
        <w:spacing w:before="10" w:line="180" w:lineRule="exact"/>
        <w:rPr>
          <w:sz w:val="19"/>
          <w:szCs w:val="19"/>
        </w:rPr>
      </w:pPr>
    </w:p>
    <w:p w:rsidR="00B63CCA" w:rsidRDefault="00D5443E" w:rsidP="009B5578">
      <w:pPr>
        <w:spacing w:line="277" w:lineRule="auto"/>
        <w:ind w:left="100" w:right="79"/>
        <w:rPr>
          <w:sz w:val="24"/>
          <w:szCs w:val="24"/>
        </w:rPr>
        <w:sectPr w:rsidR="00B63CCA">
          <w:pgSz w:w="12240" w:h="15840"/>
          <w:pgMar w:top="960" w:right="1320" w:bottom="280" w:left="1340" w:header="0" w:footer="1040" w:gutter="0"/>
          <w:cols w:space="720"/>
        </w:sectPr>
      </w:pPr>
      <w:r>
        <w:rPr>
          <w:sz w:val="24"/>
          <w:szCs w:val="24"/>
        </w:rPr>
        <w:t>4.5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bid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 obta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which 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D5443E">
      <w:pPr>
        <w:spacing w:before="74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installation of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D5443E">
      <w:pPr>
        <w:spacing w:before="2" w:line="276" w:lineRule="auto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le</w:t>
      </w:r>
      <w:r>
        <w:rPr>
          <w:sz w:val="24"/>
          <w:szCs w:val="24"/>
        </w:rPr>
        <w:t>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 Notwithstanding 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ssor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plete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 mentioned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included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63CCA" w:rsidRDefault="00B63CCA">
      <w:pPr>
        <w:spacing w:before="3" w:line="240" w:lineRule="exact"/>
        <w:rPr>
          <w:sz w:val="24"/>
          <w:szCs w:val="24"/>
        </w:rPr>
      </w:pPr>
    </w:p>
    <w:p w:rsidR="00B63CCA" w:rsidRDefault="00D5443E">
      <w:pPr>
        <w:ind w:left="100" w:right="8160"/>
        <w:jc w:val="both"/>
        <w:rPr>
          <w:sz w:val="24"/>
          <w:szCs w:val="24"/>
        </w:rPr>
      </w:pPr>
      <w:r>
        <w:rPr>
          <w:b/>
          <w:sz w:val="24"/>
          <w:szCs w:val="24"/>
        </w:rPr>
        <w:t>5. B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63CCA" w:rsidRDefault="00D5443E">
      <w:pPr>
        <w:spacing w:before="98"/>
        <w:ind w:left="100" w:right="68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up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spacing w:line="276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 such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incur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ent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63CCA" w:rsidRDefault="00B63CCA">
      <w:pPr>
        <w:spacing w:line="200" w:lineRule="exact"/>
      </w:pPr>
    </w:p>
    <w:p w:rsidR="00B63CCA" w:rsidRDefault="00D5443E">
      <w:pPr>
        <w:ind w:left="100" w:right="76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 Total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63CCA" w:rsidRDefault="00B63CCA">
      <w:pPr>
        <w:spacing w:before="2" w:line="240" w:lineRule="exact"/>
        <w:rPr>
          <w:sz w:val="24"/>
          <w:szCs w:val="24"/>
        </w:rPr>
      </w:pPr>
    </w:p>
    <w:p w:rsidR="00B63CCA" w:rsidRDefault="00D5443E">
      <w:pPr>
        <w:ind w:left="100" w:right="34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of bid 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shall 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63CCA" w:rsidRDefault="00B63CCA">
      <w:pPr>
        <w:spacing w:before="3" w:line="280" w:lineRule="exact"/>
        <w:rPr>
          <w:sz w:val="28"/>
          <w:szCs w:val="28"/>
        </w:rPr>
      </w:pPr>
    </w:p>
    <w:p w:rsidR="00B63CCA" w:rsidRDefault="00D5443E">
      <w:pPr>
        <w:ind w:left="100" w:right="591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k</w:t>
      </w:r>
    </w:p>
    <w:p w:rsidR="00B63CCA" w:rsidRDefault="00D5443E">
      <w:pPr>
        <w:spacing w:before="98" w:line="276" w:lineRule="auto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 xml:space="preserve">rovisional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ums,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r/Pro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 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sums.</w:t>
      </w:r>
    </w:p>
    <w:p w:rsidR="00B63CCA" w:rsidRDefault="00B63CCA">
      <w:pPr>
        <w:spacing w:before="10" w:line="180" w:lineRule="exact"/>
        <w:rPr>
          <w:sz w:val="19"/>
          <w:szCs w:val="19"/>
        </w:rPr>
      </w:pPr>
    </w:p>
    <w:p w:rsidR="00B63CCA" w:rsidRDefault="00D5443E" w:rsidP="009B5578">
      <w:pPr>
        <w:spacing w:line="276" w:lineRule="auto"/>
        <w:ind w:left="100" w:right="78"/>
        <w:rPr>
          <w:sz w:val="24"/>
          <w:szCs w:val="24"/>
        </w:rPr>
        <w:sectPr w:rsidR="00B63CCA">
          <w:pgSz w:w="12240" w:h="15840"/>
          <w:pgMar w:top="700" w:right="1320" w:bottom="280" w:left="1340" w:header="0" w:footer="1040" w:gutter="0"/>
          <w:cols w:space="720"/>
        </w:sectPr>
      </w:pPr>
      <w:r>
        <w:rPr>
          <w:sz w:val="24"/>
          <w:szCs w:val="24"/>
        </w:rPr>
        <w:t>6.2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ontr</w:t>
      </w:r>
      <w:r>
        <w:rPr>
          <w:spacing w:val="-1"/>
          <w:w w:val="96"/>
          <w:sz w:val="24"/>
          <w:szCs w:val="24"/>
        </w:rPr>
        <w:t>ac</w:t>
      </w:r>
      <w:r>
        <w:rPr>
          <w:w w:val="96"/>
          <w:sz w:val="24"/>
          <w:szCs w:val="24"/>
        </w:rPr>
        <w:t>to</w:t>
      </w:r>
      <w:r>
        <w:rPr>
          <w:spacing w:val="2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‗s</w:t>
      </w:r>
      <w:r>
        <w:rPr>
          <w:spacing w:val="30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small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that w</w:t>
      </w:r>
      <w:r>
        <w:rPr>
          <w:spacing w:val="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D5443E">
      <w:pPr>
        <w:spacing w:before="58"/>
        <w:ind w:left="2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lastRenderedPageBreak/>
        <w:t>S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H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DU</w:t>
      </w:r>
      <w:r>
        <w:rPr>
          <w:rFonts w:ascii="Cambria" w:eastAsia="Cambria" w:hAnsi="Cambria" w:cs="Cambria"/>
          <w:b/>
          <w:i/>
          <w:sz w:val="28"/>
          <w:szCs w:val="28"/>
        </w:rPr>
        <w:t>LE</w:t>
      </w:r>
      <w:r>
        <w:rPr>
          <w:rFonts w:ascii="Cambria" w:eastAsia="Cambria" w:hAnsi="Cambria" w:cs="Cambria"/>
          <w:b/>
          <w:i/>
          <w:spacing w:val="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-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A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B</w:t>
      </w:r>
      <w:r>
        <w:rPr>
          <w:rFonts w:ascii="Cambria" w:eastAsia="Cambria" w:hAnsi="Cambria" w:cs="Cambria"/>
          <w:b/>
          <w:i/>
          <w:sz w:val="28"/>
          <w:szCs w:val="28"/>
        </w:rPr>
        <w:t>ID:</w:t>
      </w:r>
      <w:r>
        <w:rPr>
          <w:rFonts w:ascii="Cambria" w:eastAsia="Cambria" w:hAnsi="Cambria" w:cs="Cambria"/>
          <w:b/>
          <w:i/>
          <w:spacing w:val="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S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H</w:t>
      </w:r>
      <w:r>
        <w:rPr>
          <w:rFonts w:ascii="Cambria" w:eastAsia="Cambria" w:hAnsi="Cambria" w:cs="Cambria"/>
          <w:b/>
          <w:i/>
          <w:sz w:val="28"/>
          <w:szCs w:val="28"/>
        </w:rPr>
        <w:t>ED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sz w:val="28"/>
          <w:szCs w:val="28"/>
        </w:rPr>
        <w:t>LE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z w:val="28"/>
          <w:szCs w:val="28"/>
        </w:rPr>
        <w:t>F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P</w:t>
      </w:r>
      <w:r>
        <w:rPr>
          <w:rFonts w:ascii="Cambria" w:eastAsia="Cambria" w:hAnsi="Cambria" w:cs="Cambria"/>
          <w:b/>
          <w:i/>
          <w:sz w:val="28"/>
          <w:szCs w:val="28"/>
        </w:rPr>
        <w:t>RI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ES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 xml:space="preserve">– 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S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M</w:t>
      </w:r>
      <w:r>
        <w:rPr>
          <w:rFonts w:ascii="Cambria" w:eastAsia="Cambria" w:hAnsi="Cambria" w:cs="Cambria"/>
          <w:b/>
          <w:i/>
          <w:sz w:val="28"/>
          <w:szCs w:val="28"/>
        </w:rPr>
        <w:t>M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A</w:t>
      </w:r>
      <w:r>
        <w:rPr>
          <w:rFonts w:ascii="Cambria" w:eastAsia="Cambria" w:hAnsi="Cambria" w:cs="Cambria"/>
          <w:b/>
          <w:i/>
          <w:sz w:val="28"/>
          <w:szCs w:val="28"/>
        </w:rPr>
        <w:t>RY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BID</w:t>
      </w:r>
      <w:r>
        <w:rPr>
          <w:rFonts w:ascii="Cambria" w:eastAsia="Cambria" w:hAnsi="Cambria" w:cs="Cambria"/>
          <w:b/>
          <w:i/>
          <w:spacing w:val="-3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PR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I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z w:val="28"/>
          <w:szCs w:val="28"/>
        </w:rPr>
        <w:t>S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9" w:line="260" w:lineRule="exact"/>
        <w:rPr>
          <w:sz w:val="26"/>
          <w:szCs w:val="26"/>
        </w:rPr>
      </w:pPr>
    </w:p>
    <w:tbl>
      <w:tblPr>
        <w:tblW w:w="10205" w:type="dxa"/>
        <w:tblInd w:w="108" w:type="dxa"/>
        <w:tblLook w:val="04A0"/>
      </w:tblPr>
      <w:tblGrid>
        <w:gridCol w:w="559"/>
        <w:gridCol w:w="608"/>
        <w:gridCol w:w="6033"/>
        <w:gridCol w:w="1006"/>
        <w:gridCol w:w="1006"/>
        <w:gridCol w:w="993"/>
      </w:tblGrid>
      <w:tr w:rsidR="001B1112" w:rsidRPr="001B1112" w:rsidTr="00366C98">
        <w:trPr>
          <w:trHeight w:val="570"/>
        </w:trPr>
        <w:tc>
          <w:tcPr>
            <w:tcW w:w="102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1112" w:rsidRPr="001B1112" w:rsidRDefault="001B1112" w:rsidP="001B1112">
            <w:pPr>
              <w:rPr>
                <w:rFonts w:ascii="Arial" w:hAnsi="Arial" w:cs="Arial"/>
                <w:b/>
                <w:bCs/>
              </w:rPr>
            </w:pPr>
            <w:r w:rsidRPr="001B1112">
              <w:rPr>
                <w:rFonts w:ascii="Arial" w:hAnsi="Arial" w:cs="Arial"/>
                <w:b/>
                <w:bCs/>
                <w:u w:val="single"/>
              </w:rPr>
              <w:t>NAME OF WORK:</w:t>
            </w:r>
            <w:r w:rsidRPr="001B1112">
              <w:rPr>
                <w:rFonts w:ascii="Arial" w:hAnsi="Arial" w:cs="Arial"/>
                <w:b/>
                <w:bCs/>
              </w:rPr>
              <w:t>:-IMPROVEMENT OF  ROAD FROM KARAN KHAN SHORO TO JAMSHORO MAIN ROAD UNION COUNCIL NO.4 MILE 0/0-0/3  330FT (PS-47) TALUKA QASIMABAD (STREET POLES / SOLAR SYSTEM).</w:t>
            </w:r>
          </w:p>
        </w:tc>
      </w:tr>
      <w:tr w:rsidR="001B1112" w:rsidRPr="001B1112" w:rsidTr="00366C98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112" w:rsidRPr="001B1112" w:rsidRDefault="001B1112" w:rsidP="001B11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color w:val="000000"/>
                <w:sz w:val="22"/>
                <w:szCs w:val="22"/>
              </w:rPr>
              <w:t>Sr.#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2"/>
                <w:szCs w:val="22"/>
              </w:rPr>
            </w:pPr>
            <w:r w:rsidRPr="001B1112">
              <w:rPr>
                <w:color w:val="000000"/>
                <w:sz w:val="22"/>
                <w:szCs w:val="22"/>
              </w:rPr>
              <w:t>Qty: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2"/>
                <w:szCs w:val="22"/>
              </w:rPr>
            </w:pPr>
            <w:r w:rsidRPr="001B1112">
              <w:rPr>
                <w:color w:val="000000"/>
                <w:sz w:val="22"/>
                <w:szCs w:val="22"/>
              </w:rPr>
              <w:t>Item of work: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2"/>
                <w:szCs w:val="22"/>
              </w:rPr>
            </w:pPr>
            <w:r w:rsidRPr="001B1112">
              <w:rPr>
                <w:color w:val="000000"/>
                <w:sz w:val="22"/>
                <w:szCs w:val="22"/>
              </w:rPr>
              <w:t>Rate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2"/>
                <w:szCs w:val="22"/>
              </w:rPr>
            </w:pPr>
            <w:r w:rsidRPr="001B1112">
              <w:rPr>
                <w:color w:val="000000"/>
                <w:sz w:val="22"/>
                <w:szCs w:val="22"/>
              </w:rPr>
              <w:t>Unit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2"/>
                <w:szCs w:val="22"/>
              </w:rPr>
            </w:pPr>
            <w:r w:rsidRPr="001B1112">
              <w:rPr>
                <w:color w:val="000000"/>
                <w:sz w:val="22"/>
                <w:szCs w:val="22"/>
              </w:rPr>
              <w:t>Amount.</w:t>
            </w:r>
          </w:p>
        </w:tc>
      </w:tr>
      <w:tr w:rsidR="001B1112" w:rsidRPr="001B1112" w:rsidTr="00366C98">
        <w:trPr>
          <w:trHeight w:val="409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4"/>
                <w:szCs w:val="24"/>
              </w:rPr>
            </w:pPr>
            <w:r w:rsidRPr="001B11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4"/>
                <w:szCs w:val="24"/>
              </w:rPr>
            </w:pPr>
            <w:r w:rsidRPr="001B111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112" w:rsidRPr="001B1112" w:rsidRDefault="001B1112" w:rsidP="001B1112">
            <w:pPr>
              <w:rPr>
                <w:color w:val="000000"/>
                <w:sz w:val="24"/>
                <w:szCs w:val="24"/>
              </w:rPr>
            </w:pPr>
            <w:r w:rsidRPr="001B1112">
              <w:rPr>
                <w:color w:val="000000"/>
                <w:sz w:val="24"/>
                <w:szCs w:val="24"/>
              </w:rPr>
              <w:t>Providing &amp; fixing superior quality MS Tubular Pole of 25 ft height with proper wraping scoured solar LED having approved specification and designed with all required accessories i.e MS Tubular Pole 4" x 10 Rft: 3" dia 10 Rft: 21/2" dia 5 Rft: &amp; 11/2" dia ( Hockey ) 3 Rft: sheet block ( SMI 143 P/5 ) base plate 16" x 16" x 1/2  i/cs: 45 Nos: vertical, triangle, M.S Box for batteries, angle iron frame 11/2" x 11/2" x 3/16" thick for solar panel with M.S corner plate i/cs: system material and Nuts,Bolts for foundation, with solar system materials e.g Gel Battery 80 Ah/DC 12 v  ( of Solar / Solar Panal 120/W/36 V Ploy silicon, solar controllar 24 v / 15. A light on/off automatically i/cs: fixing with situ 1 : 2 : 4 foundation etc: complete.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4"/>
                <w:szCs w:val="24"/>
              </w:rPr>
            </w:pPr>
            <w:r w:rsidRPr="001B11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4"/>
                <w:szCs w:val="24"/>
              </w:rPr>
            </w:pPr>
            <w:r w:rsidRPr="001B1112">
              <w:rPr>
                <w:color w:val="000000"/>
                <w:sz w:val="24"/>
                <w:szCs w:val="24"/>
              </w:rPr>
              <w:t>Each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color w:val="000000"/>
                <w:sz w:val="24"/>
                <w:szCs w:val="24"/>
              </w:rPr>
            </w:pPr>
            <w:r w:rsidRPr="001B11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B1112" w:rsidRPr="001B1112" w:rsidTr="00366C98">
        <w:trPr>
          <w:trHeight w:val="48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112" w:rsidRPr="001B1112" w:rsidRDefault="001B1112" w:rsidP="001B11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112" w:rsidRPr="001B1112" w:rsidRDefault="001B1112" w:rsidP="001B11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12" w:rsidRPr="001B1112" w:rsidRDefault="001B1112" w:rsidP="001B11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1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B63CCA" w:rsidRDefault="00B63CCA">
      <w:pPr>
        <w:sectPr w:rsidR="00B63CCA">
          <w:pgSz w:w="12240" w:h="15840"/>
          <w:pgMar w:top="760" w:right="1220" w:bottom="280" w:left="1220" w:header="0" w:footer="1040" w:gutter="0"/>
          <w:cols w:space="720"/>
        </w:sect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2" w:line="200" w:lineRule="exact"/>
      </w:pPr>
    </w:p>
    <w:p w:rsidR="00B63CCA" w:rsidRDefault="00D5443E">
      <w:pPr>
        <w:spacing w:line="466" w:lineRule="auto"/>
        <w:ind w:left="1389" w:right="1415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DECLARAT</w:t>
      </w:r>
      <w:r>
        <w:rPr>
          <w:b/>
          <w:spacing w:val="1"/>
          <w:sz w:val="22"/>
          <w:szCs w:val="22"/>
        </w:rPr>
        <w:t>IO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 xml:space="preserve">F </w:t>
      </w:r>
      <w:r>
        <w:rPr>
          <w:b/>
          <w:spacing w:val="2"/>
          <w:sz w:val="22"/>
          <w:szCs w:val="22"/>
        </w:rPr>
        <w:t>F</w:t>
      </w:r>
      <w:r>
        <w:rPr>
          <w:b/>
          <w:spacing w:val="-3"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>E</w:t>
      </w:r>
      <w:r>
        <w:rPr>
          <w:b/>
          <w:sz w:val="22"/>
          <w:szCs w:val="22"/>
        </w:rPr>
        <w:t xml:space="preserve">S,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M</w:t>
      </w:r>
      <w:r>
        <w:rPr>
          <w:b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S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AN</w:t>
      </w:r>
      <w:r>
        <w:rPr>
          <w:b/>
          <w:sz w:val="22"/>
          <w:szCs w:val="22"/>
        </w:rPr>
        <w:t>D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RO</w:t>
      </w:r>
      <w:r>
        <w:rPr>
          <w:b/>
          <w:spacing w:val="1"/>
          <w:sz w:val="22"/>
          <w:szCs w:val="22"/>
        </w:rPr>
        <w:t>K</w:t>
      </w:r>
      <w:r>
        <w:rPr>
          <w:b/>
          <w:spacing w:val="-1"/>
          <w:sz w:val="22"/>
          <w:szCs w:val="22"/>
        </w:rPr>
        <w:t>ERAG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ETC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3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Y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B</w:t>
      </w:r>
      <w:r>
        <w:rPr>
          <w:b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NTRACT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B63CCA" w:rsidRDefault="00D5443E">
      <w:pPr>
        <w:spacing w:before="1"/>
        <w:ind w:left="1861" w:right="1883"/>
        <w:jc w:val="center"/>
        <w:rPr>
          <w:sz w:val="22"/>
          <w:szCs w:val="22"/>
        </w:rPr>
      </w:pP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CON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RAC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WO</w:t>
      </w:r>
      <w:r>
        <w:rPr>
          <w:spacing w:val="-2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 xml:space="preserve"> R</w:t>
      </w:r>
      <w:r>
        <w:rPr>
          <w:sz w:val="22"/>
          <w:szCs w:val="22"/>
        </w:rPr>
        <w:t>S. 10.</w:t>
      </w:r>
      <w:r>
        <w:rPr>
          <w:spacing w:val="-3"/>
          <w:sz w:val="22"/>
          <w:szCs w:val="22"/>
        </w:rPr>
        <w:t>0</w:t>
      </w:r>
      <w:r>
        <w:rPr>
          <w:sz w:val="22"/>
          <w:szCs w:val="22"/>
        </w:rPr>
        <w:t>0 M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E)</w:t>
      </w:r>
    </w:p>
    <w:p w:rsidR="00B63CCA" w:rsidRDefault="00B63CCA">
      <w:pPr>
        <w:spacing w:before="19" w:line="220" w:lineRule="exact"/>
        <w:rPr>
          <w:sz w:val="22"/>
          <w:szCs w:val="22"/>
        </w:rPr>
      </w:pPr>
    </w:p>
    <w:p w:rsidR="00B63CCA" w:rsidRDefault="00D5443E">
      <w:pPr>
        <w:tabs>
          <w:tab w:val="left" w:pos="3300"/>
          <w:tab w:val="left" w:pos="5600"/>
        </w:tabs>
        <w:spacing w:line="275" w:lineRule="auto"/>
        <w:ind w:left="100" w:right="3927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  <w:u w:val="single" w:color="000000"/>
        </w:rPr>
        <w:t xml:space="preserve">                               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</w:p>
    <w:p w:rsidR="00B63CCA" w:rsidRDefault="00D5443E">
      <w:pPr>
        <w:tabs>
          <w:tab w:val="left" w:pos="3300"/>
        </w:tabs>
        <w:spacing w:before="1"/>
        <w:ind w:left="100" w:right="6231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</w:p>
    <w:p w:rsidR="00B63CCA" w:rsidRDefault="00D5443E">
      <w:pPr>
        <w:spacing w:before="37" w:line="276" w:lineRule="auto"/>
        <w:ind w:left="100" w:right="78"/>
        <w:jc w:val="both"/>
        <w:rPr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spacing w:val="-2"/>
          <w:sz w:val="22"/>
          <w:szCs w:val="22"/>
        </w:rPr>
        <w:t>…</w:t>
      </w:r>
      <w:r>
        <w:rPr>
          <w:sz w:val="22"/>
          <w:szCs w:val="22"/>
        </w:rPr>
        <w:t>……</w:t>
      </w:r>
      <w:r>
        <w:rPr>
          <w:spacing w:val="-2"/>
          <w:sz w:val="22"/>
          <w:szCs w:val="22"/>
        </w:rPr>
        <w:t>…</w:t>
      </w:r>
      <w:r>
        <w:rPr>
          <w:sz w:val="22"/>
          <w:szCs w:val="22"/>
        </w:rPr>
        <w:t>……</w:t>
      </w:r>
      <w:r>
        <w:rPr>
          <w:spacing w:val="-2"/>
          <w:sz w:val="22"/>
          <w:szCs w:val="22"/>
        </w:rPr>
        <w:t>……</w:t>
      </w:r>
      <w:r>
        <w:rPr>
          <w:sz w:val="22"/>
          <w:szCs w:val="22"/>
        </w:rPr>
        <w:t>……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 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eby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uced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of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Sindh 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oS)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or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  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ned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)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B63CCA" w:rsidRDefault="00B63CCA">
      <w:pPr>
        <w:spacing w:before="2"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er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has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dec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ees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 Pa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j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son,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d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spon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be,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w w:val="66"/>
          <w:sz w:val="22"/>
          <w:szCs w:val="22"/>
        </w:rPr>
        <w:t>‗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fe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ee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 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)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 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5" w:lineRule="auto"/>
        <w:ind w:left="100" w:right="7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2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sons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 and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B63CCA" w:rsidRDefault="00B63CCA">
      <w:pPr>
        <w:spacing w:before="3" w:line="200" w:lineRule="exact"/>
      </w:pPr>
    </w:p>
    <w:p w:rsidR="00B63CCA" w:rsidRDefault="00D5443E">
      <w:pPr>
        <w:spacing w:line="276" w:lineRule="auto"/>
        <w:ind w:left="100" w:right="7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 xml:space="preserve">ny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 dec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PA</w:t>
      </w:r>
      <w:r>
        <w:rPr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aw, co</w:t>
      </w:r>
      <w:r>
        <w:rPr>
          <w:spacing w:val="-3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63CCA" w:rsidRDefault="00B63CCA">
      <w:pPr>
        <w:spacing w:line="200" w:lineRule="exact"/>
      </w:pPr>
    </w:p>
    <w:p w:rsidR="00B63CCA" w:rsidRDefault="00D5443E">
      <w:pPr>
        <w:spacing w:line="276" w:lineRule="auto"/>
        <w:ind w:left="100" w:right="78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any</w:t>
      </w:r>
      <w:r>
        <w:rPr>
          <w:spacing w:val="1"/>
          <w:sz w:val="22"/>
          <w:szCs w:val="22"/>
        </w:rPr>
        <w:t xml:space="preserve"> 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 PA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Supp</w:t>
      </w:r>
      <w:r>
        <w:rPr>
          <w:spacing w:val="-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 PA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on acc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pay co</w:t>
      </w:r>
      <w:r>
        <w:rPr>
          <w:spacing w:val="-3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um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 b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be,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er</w:t>
      </w:r>
      <w:r>
        <w:rPr>
          <w:spacing w:val="1"/>
          <w:w w:val="66"/>
          <w:sz w:val="22"/>
          <w:szCs w:val="22"/>
        </w:rPr>
        <w:t>‗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back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en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 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 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4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63CCA" w:rsidRDefault="00B63CCA">
      <w:pPr>
        <w:spacing w:before="2" w:line="200" w:lineRule="exact"/>
      </w:pPr>
    </w:p>
    <w:p w:rsidR="00B63CCA" w:rsidRDefault="00D5443E">
      <w:pPr>
        <w:ind w:left="100" w:right="7464"/>
        <w:jc w:val="both"/>
        <w:rPr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spacing w:val="-2"/>
          <w:sz w:val="22"/>
          <w:szCs w:val="22"/>
        </w:rPr>
        <w:t>…</w:t>
      </w:r>
      <w:r>
        <w:rPr>
          <w:sz w:val="22"/>
          <w:szCs w:val="22"/>
        </w:rPr>
        <w:t>……</w:t>
      </w:r>
      <w:r>
        <w:rPr>
          <w:spacing w:val="-2"/>
          <w:sz w:val="22"/>
          <w:szCs w:val="22"/>
        </w:rPr>
        <w:t>…</w:t>
      </w:r>
      <w:r>
        <w:rPr>
          <w:sz w:val="22"/>
          <w:szCs w:val="22"/>
        </w:rPr>
        <w:t>……</w:t>
      </w:r>
    </w:p>
    <w:p w:rsidR="00B63CCA" w:rsidRDefault="00B63CCA">
      <w:pPr>
        <w:spacing w:before="17" w:line="220" w:lineRule="exact"/>
        <w:rPr>
          <w:sz w:val="22"/>
          <w:szCs w:val="22"/>
        </w:rPr>
      </w:pPr>
    </w:p>
    <w:p w:rsidR="00B63CCA" w:rsidRDefault="00D5443E">
      <w:pPr>
        <w:spacing w:line="240" w:lineRule="exact"/>
        <w:ind w:left="100" w:right="437"/>
        <w:jc w:val="both"/>
        <w:rPr>
          <w:sz w:val="22"/>
          <w:szCs w:val="22"/>
        </w:rPr>
      </w:pPr>
      <w:r>
        <w:rPr>
          <w:spacing w:val="1"/>
          <w:position w:val="-1"/>
          <w:sz w:val="22"/>
          <w:szCs w:val="22"/>
        </w:rPr>
        <w:t>[</w:t>
      </w:r>
      <w:r>
        <w:rPr>
          <w:position w:val="-1"/>
          <w:sz w:val="22"/>
          <w:szCs w:val="22"/>
        </w:rPr>
        <w:t>Pro</w:t>
      </w:r>
      <w:r>
        <w:rPr>
          <w:spacing w:val="-2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u</w:t>
      </w:r>
      <w:r>
        <w:rPr>
          <w:spacing w:val="-2"/>
          <w:position w:val="-1"/>
          <w:sz w:val="22"/>
          <w:szCs w:val="22"/>
        </w:rPr>
        <w:t>r</w:t>
      </w:r>
      <w:r>
        <w:rPr>
          <w:spacing w:val="1"/>
          <w:position w:val="-1"/>
          <w:sz w:val="22"/>
          <w:szCs w:val="22"/>
        </w:rPr>
        <w:t>i</w:t>
      </w:r>
      <w:r>
        <w:rPr>
          <w:position w:val="-1"/>
          <w:sz w:val="22"/>
          <w:szCs w:val="22"/>
        </w:rPr>
        <w:t>ng</w:t>
      </w:r>
      <w:r>
        <w:rPr>
          <w:spacing w:val="-2"/>
          <w:position w:val="-1"/>
          <w:sz w:val="22"/>
          <w:szCs w:val="22"/>
        </w:rPr>
        <w:t xml:space="preserve"> </w:t>
      </w:r>
      <w:r>
        <w:rPr>
          <w:spacing w:val="-1"/>
          <w:position w:val="-1"/>
          <w:sz w:val="22"/>
          <w:szCs w:val="22"/>
        </w:rPr>
        <w:t>A</w:t>
      </w:r>
      <w:r>
        <w:rPr>
          <w:spacing w:val="-2"/>
          <w:position w:val="-1"/>
          <w:sz w:val="22"/>
          <w:szCs w:val="22"/>
        </w:rPr>
        <w:t>g</w:t>
      </w:r>
      <w:r>
        <w:rPr>
          <w:position w:val="-1"/>
          <w:sz w:val="22"/>
          <w:szCs w:val="22"/>
        </w:rPr>
        <w:t>enc</w:t>
      </w:r>
      <w:r>
        <w:rPr>
          <w:spacing w:val="-2"/>
          <w:position w:val="-1"/>
          <w:sz w:val="22"/>
          <w:szCs w:val="22"/>
        </w:rPr>
        <w:t>y</w:t>
      </w:r>
      <w:r>
        <w:rPr>
          <w:position w:val="-1"/>
          <w:sz w:val="22"/>
          <w:szCs w:val="22"/>
        </w:rPr>
        <w:t xml:space="preserve">]                                                                                                               </w:t>
      </w:r>
      <w:r>
        <w:rPr>
          <w:spacing w:val="11"/>
          <w:position w:val="-1"/>
          <w:sz w:val="22"/>
          <w:szCs w:val="22"/>
        </w:rPr>
        <w:t xml:space="preserve"> </w:t>
      </w:r>
      <w:r>
        <w:rPr>
          <w:spacing w:val="1"/>
          <w:position w:val="-1"/>
          <w:sz w:val="22"/>
          <w:szCs w:val="22"/>
        </w:rPr>
        <w:t>[</w:t>
      </w:r>
      <w:r>
        <w:rPr>
          <w:spacing w:val="-1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on</w:t>
      </w:r>
      <w:r>
        <w:rPr>
          <w:spacing w:val="-1"/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r</w:t>
      </w:r>
      <w:r>
        <w:rPr>
          <w:position w:val="-1"/>
          <w:sz w:val="22"/>
          <w:szCs w:val="22"/>
        </w:rPr>
        <w:t>a</w:t>
      </w:r>
      <w:r>
        <w:rPr>
          <w:spacing w:val="-2"/>
          <w:position w:val="-1"/>
          <w:sz w:val="22"/>
          <w:szCs w:val="22"/>
        </w:rPr>
        <w:t>c</w:t>
      </w:r>
      <w:r>
        <w:rPr>
          <w:spacing w:val="1"/>
          <w:position w:val="-1"/>
          <w:sz w:val="22"/>
          <w:szCs w:val="22"/>
        </w:rPr>
        <w:t>t</w:t>
      </w:r>
      <w:r>
        <w:rPr>
          <w:position w:val="-1"/>
          <w:sz w:val="22"/>
          <w:szCs w:val="22"/>
        </w:rPr>
        <w:t>o</w:t>
      </w:r>
      <w:r>
        <w:rPr>
          <w:spacing w:val="-2"/>
          <w:position w:val="-1"/>
          <w:sz w:val="22"/>
          <w:szCs w:val="22"/>
        </w:rPr>
        <w:t>r</w:t>
      </w:r>
      <w:r>
        <w:rPr>
          <w:position w:val="-1"/>
          <w:sz w:val="22"/>
          <w:szCs w:val="22"/>
        </w:rPr>
        <w:t>]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4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4623" w:right="4641"/>
        <w:jc w:val="center"/>
        <w:rPr>
          <w:sz w:val="24"/>
          <w:szCs w:val="24"/>
        </w:rPr>
        <w:sectPr w:rsidR="00B63CCA">
          <w:footerReference w:type="default" r:id="rId13"/>
          <w:pgSz w:w="12240" w:h="15840"/>
          <w:pgMar w:top="960" w:right="1320" w:bottom="280" w:left="1340" w:header="0" w:footer="0" w:gutter="0"/>
          <w:cols w:space="720"/>
        </w:sectPr>
      </w:pPr>
      <w:r>
        <w:rPr>
          <w:sz w:val="24"/>
          <w:szCs w:val="24"/>
        </w:rPr>
        <w:t>35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5" w:line="200" w:lineRule="exact"/>
      </w:pPr>
    </w:p>
    <w:p w:rsidR="00B63CCA" w:rsidRDefault="00D5443E">
      <w:pPr>
        <w:spacing w:before="14" w:line="360" w:lineRule="exact"/>
        <w:ind w:left="954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b/>
          <w:spacing w:val="-6"/>
          <w:position w:val="-1"/>
          <w:sz w:val="32"/>
          <w:szCs w:val="32"/>
        </w:rPr>
        <w:t>C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NDIT</w:t>
      </w:r>
      <w:r>
        <w:rPr>
          <w:rFonts w:ascii="Cambria" w:eastAsia="Cambria" w:hAnsi="Cambria" w:cs="Cambria"/>
          <w:b/>
          <w:spacing w:val="2"/>
          <w:position w:val="-1"/>
          <w:sz w:val="32"/>
          <w:szCs w:val="32"/>
        </w:rPr>
        <w:t>I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N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S</w:t>
      </w:r>
      <w:r>
        <w:rPr>
          <w:rFonts w:ascii="Cambria" w:eastAsia="Cambria" w:hAnsi="Cambria" w:cs="Cambria"/>
          <w:b/>
          <w:spacing w:val="-18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F</w:t>
      </w:r>
      <w:r>
        <w:rPr>
          <w:rFonts w:ascii="Cambria" w:eastAsia="Cambria" w:hAnsi="Cambria" w:cs="Cambria"/>
          <w:b/>
          <w:spacing w:val="-1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6"/>
          <w:position w:val="-1"/>
          <w:sz w:val="32"/>
          <w:szCs w:val="32"/>
        </w:rPr>
        <w:t>C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NTR</w:t>
      </w:r>
      <w:r>
        <w:rPr>
          <w:rFonts w:ascii="Cambria" w:eastAsia="Cambria" w:hAnsi="Cambria" w:cs="Cambria"/>
          <w:b/>
          <w:spacing w:val="-5"/>
          <w:position w:val="-1"/>
          <w:sz w:val="32"/>
          <w:szCs w:val="32"/>
        </w:rPr>
        <w:t>A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CT</w:t>
      </w:r>
      <w:r>
        <w:rPr>
          <w:rFonts w:ascii="Cambria" w:eastAsia="Cambria" w:hAnsi="Cambria" w:cs="Cambria"/>
          <w:b/>
          <w:spacing w:val="-12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&amp;</w:t>
      </w:r>
      <w:r>
        <w:rPr>
          <w:rFonts w:ascii="Cambria" w:eastAsia="Cambria" w:hAnsi="Cambria" w:cs="Cambria"/>
          <w:b/>
          <w:spacing w:val="-2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3"/>
          <w:position w:val="-1"/>
          <w:sz w:val="32"/>
          <w:szCs w:val="32"/>
        </w:rPr>
        <w:t>C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NTR</w:t>
      </w:r>
      <w:r>
        <w:rPr>
          <w:rFonts w:ascii="Cambria" w:eastAsia="Cambria" w:hAnsi="Cambria" w:cs="Cambria"/>
          <w:b/>
          <w:spacing w:val="-5"/>
          <w:position w:val="-1"/>
          <w:sz w:val="32"/>
          <w:szCs w:val="32"/>
        </w:rPr>
        <w:t>A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CT</w:t>
      </w:r>
      <w:r>
        <w:rPr>
          <w:rFonts w:ascii="Cambria" w:eastAsia="Cambria" w:hAnsi="Cambria" w:cs="Cambria"/>
          <w:b/>
          <w:spacing w:val="-17"/>
          <w:position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11"/>
          <w:position w:val="-1"/>
          <w:sz w:val="32"/>
          <w:szCs w:val="32"/>
        </w:rPr>
        <w:t>D</w:t>
      </w:r>
      <w:r>
        <w:rPr>
          <w:rFonts w:ascii="Cambria" w:eastAsia="Cambria" w:hAnsi="Cambria" w:cs="Cambria"/>
          <w:b/>
          <w:spacing w:val="-23"/>
          <w:position w:val="-1"/>
          <w:sz w:val="32"/>
          <w:szCs w:val="32"/>
        </w:rPr>
        <w:t>A</w:t>
      </w:r>
      <w:r>
        <w:rPr>
          <w:rFonts w:ascii="Cambria" w:eastAsia="Cambria" w:hAnsi="Cambria" w:cs="Cambria"/>
          <w:b/>
          <w:spacing w:val="-36"/>
          <w:position w:val="-1"/>
          <w:sz w:val="32"/>
          <w:szCs w:val="32"/>
        </w:rPr>
        <w:t>T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A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5" w:line="260" w:lineRule="exact"/>
        <w:rPr>
          <w:sz w:val="26"/>
          <w:szCs w:val="26"/>
        </w:rPr>
      </w:pPr>
    </w:p>
    <w:p w:rsidR="00B63CCA" w:rsidRDefault="00D5443E">
      <w:pPr>
        <w:spacing w:before="29"/>
        <w:ind w:left="4243" w:right="4241"/>
        <w:jc w:val="center"/>
        <w:rPr>
          <w:sz w:val="24"/>
          <w:szCs w:val="24"/>
        </w:rPr>
        <w:sectPr w:rsidR="00B63CCA">
          <w:footerReference w:type="default" r:id="rId14"/>
          <w:pgSz w:w="12240" w:h="15840"/>
          <w:pgMar w:top="1480" w:right="1720" w:bottom="280" w:left="1720" w:header="0" w:footer="0" w:gutter="0"/>
          <w:cols w:space="720"/>
        </w:sectPr>
      </w:pPr>
      <w:r>
        <w:rPr>
          <w:sz w:val="24"/>
          <w:szCs w:val="24"/>
        </w:rPr>
        <w:t>36</w:t>
      </w:r>
    </w:p>
    <w:p w:rsidR="00B63CCA" w:rsidRDefault="00D5443E">
      <w:pPr>
        <w:spacing w:before="60"/>
        <w:ind w:left="10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lastRenderedPageBreak/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ND</w:t>
      </w:r>
      <w:r>
        <w:rPr>
          <w:rFonts w:ascii="Cambria" w:eastAsia="Cambria" w:hAnsi="Cambria" w:cs="Cambria"/>
          <w:b/>
          <w:i/>
          <w:sz w:val="28"/>
          <w:szCs w:val="28"/>
        </w:rPr>
        <w:t>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IONS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NT</w:t>
      </w:r>
      <w:r>
        <w:rPr>
          <w:rFonts w:ascii="Cambria" w:eastAsia="Cambria" w:hAnsi="Cambria" w:cs="Cambria"/>
          <w:b/>
          <w:i/>
          <w:sz w:val="28"/>
          <w:szCs w:val="28"/>
        </w:rPr>
        <w:t>RA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T</w:t>
      </w:r>
    </w:p>
    <w:p w:rsidR="00B63CCA" w:rsidRDefault="00B63CCA">
      <w:pPr>
        <w:spacing w:before="4" w:line="180" w:lineRule="exact"/>
        <w:rPr>
          <w:sz w:val="18"/>
          <w:szCs w:val="18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N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-3"/>
          <w:sz w:val="24"/>
          <w:szCs w:val="24"/>
        </w:rPr>
        <w:t>PR</w:t>
      </w:r>
      <w:r>
        <w:rPr>
          <w:b/>
          <w:sz w:val="24"/>
          <w:szCs w:val="24"/>
        </w:rPr>
        <w:t>OV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1.1    </w:t>
      </w:r>
      <w:r>
        <w:rPr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fi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pacing w:val="-2"/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B63CCA" w:rsidRDefault="00B63CCA">
      <w:pPr>
        <w:spacing w:before="1" w:line="280" w:lineRule="exact"/>
        <w:rPr>
          <w:sz w:val="28"/>
          <w:szCs w:val="28"/>
        </w:rPr>
      </w:pPr>
    </w:p>
    <w:p w:rsidR="00B63CCA" w:rsidRDefault="00D5443E">
      <w:pPr>
        <w:ind w:left="513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4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.1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948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.2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lu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ing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-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 xml:space="preserve">‗s </w:t>
      </w:r>
      <w:r>
        <w:rPr>
          <w:spacing w:val="13"/>
          <w:w w:val="9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ied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4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),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.3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2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a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gs</w:t>
      </w:r>
      <w:r>
        <w:rPr>
          <w:sz w:val="24"/>
          <w:szCs w:val="24"/>
        </w:rPr>
        <w:t>.</w:t>
      </w:r>
    </w:p>
    <w:p w:rsidR="00B63CCA" w:rsidRDefault="00B63CCA">
      <w:pPr>
        <w:spacing w:before="1" w:line="280" w:lineRule="exact"/>
        <w:rPr>
          <w:sz w:val="28"/>
          <w:szCs w:val="28"/>
        </w:rPr>
      </w:pPr>
    </w:p>
    <w:p w:rsidR="00B63CCA" w:rsidRDefault="00D5443E">
      <w:pPr>
        <w:ind w:left="516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>
      <w:pPr>
        <w:ind w:left="100" w:right="81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.4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on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rs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n,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.5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 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 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ta 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 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s 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n,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ut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 (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wi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.6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r.</w:t>
      </w:r>
    </w:p>
    <w:p w:rsidR="00B63CCA" w:rsidRDefault="00B63CCA">
      <w:pPr>
        <w:spacing w:before="1" w:line="280" w:lineRule="exact"/>
        <w:rPr>
          <w:sz w:val="28"/>
          <w:szCs w:val="28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s,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.7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men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.8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.9  </w:t>
      </w:r>
      <w:r>
        <w:rPr>
          <w:spacing w:val="4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ion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(or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xten</w:t>
      </w:r>
      <w:r>
        <w:rPr>
          <w:spacing w:val="-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7</w:t>
      </w:r>
      <w:r>
        <w:rPr>
          <w:sz w:val="24"/>
          <w:szCs w:val="24"/>
        </w:rPr>
        <w:t>.3),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men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 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" w:line="280" w:lineRule="exact"/>
        <w:rPr>
          <w:sz w:val="28"/>
          <w:szCs w:val="28"/>
        </w:rPr>
      </w:pPr>
    </w:p>
    <w:p w:rsidR="00B63CCA" w:rsidRDefault="00D5443E">
      <w:pPr>
        <w:ind w:left="51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 w:rsidP="001150B1">
      <w:pPr>
        <w:ind w:left="100" w:right="71"/>
        <w:rPr>
          <w:sz w:val="24"/>
          <w:szCs w:val="24"/>
        </w:rPr>
        <w:sectPr w:rsidR="00B63CCA">
          <w:footerReference w:type="default" r:id="rId15"/>
          <w:pgSz w:w="12240" w:h="15840"/>
          <w:pgMar w:top="960" w:right="1320" w:bottom="280" w:left="1340" w:header="0" w:footer="1015" w:gutter="0"/>
          <w:pgNumType w:start="37"/>
          <w:cols w:space="720"/>
        </w:sect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.10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st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 be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d)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 wh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lar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63CCA" w:rsidRDefault="00D5443E">
      <w:pPr>
        <w:spacing w:before="59"/>
        <w:ind w:left="220"/>
        <w:rPr>
          <w:sz w:val="24"/>
          <w:szCs w:val="24"/>
        </w:rPr>
      </w:pPr>
      <w:r>
        <w:rPr>
          <w:b/>
          <w:spacing w:val="-2"/>
          <w:sz w:val="24"/>
          <w:szCs w:val="24"/>
        </w:rPr>
        <w:lastRenderedPageBreak/>
        <w:t>O</w:t>
      </w:r>
      <w:r>
        <w:rPr>
          <w:b/>
          <w:sz w:val="24"/>
          <w:szCs w:val="24"/>
        </w:rPr>
        <w:t>ther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>
      <w:pPr>
        <w:ind w:left="100" w:right="1179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.11 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hin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.12 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ntry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.13 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-3"/>
          <w:w w:val="95"/>
          <w:sz w:val="24"/>
          <w:szCs w:val="24"/>
        </w:rPr>
        <w:t>c</w:t>
      </w:r>
      <w:r>
        <w:rPr>
          <w:spacing w:val="-5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1.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9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.14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mak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w w:val="81"/>
          <w:sz w:val="24"/>
          <w:szCs w:val="24"/>
        </w:rPr>
        <w:t xml:space="preserve">‗s </w:t>
      </w:r>
      <w:r>
        <w:rPr>
          <w:sz w:val="24"/>
          <w:szCs w:val="24"/>
        </w:rPr>
        <w:t>ob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6"/>
          <w:sz w:val="24"/>
          <w:szCs w:val="24"/>
        </w:rPr>
        <w:t xml:space="preserve"> </w:t>
      </w:r>
      <w:r>
        <w:rPr>
          <w:spacing w:val="1"/>
          <w:w w:val="94"/>
          <w:sz w:val="24"/>
          <w:szCs w:val="24"/>
        </w:rPr>
        <w:t>P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rt</w:t>
      </w:r>
      <w:r>
        <w:rPr>
          <w:spacing w:val="-7"/>
          <w:w w:val="94"/>
          <w:sz w:val="24"/>
          <w:szCs w:val="24"/>
        </w:rPr>
        <w:t>y</w:t>
      </w:r>
      <w:r>
        <w:rPr>
          <w:w w:val="94"/>
          <w:sz w:val="24"/>
          <w:szCs w:val="24"/>
        </w:rPr>
        <w:t>‗s</w:t>
      </w:r>
      <w:r>
        <w:rPr>
          <w:spacing w:val="6"/>
          <w:w w:val="9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son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2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.15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     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 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 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t) 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inc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rp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>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941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.16 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928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.17 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906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.18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.1.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75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.19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if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 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968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.20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son</w:t>
      </w:r>
      <w:r>
        <w:rPr>
          <w:spacing w:val="-2"/>
          <w:sz w:val="24"/>
          <w:szCs w:val="24"/>
        </w:rPr>
        <w:t xml:space="preserve"> 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 for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1.2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560" w:firstLine="11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rds 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gu</w:t>
      </w:r>
      <w:r>
        <w:rPr>
          <w:sz w:val="24"/>
          <w:szCs w:val="24"/>
        </w:rPr>
        <w:t>lar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lu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 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1.3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 </w:t>
      </w:r>
      <w:r>
        <w:rPr>
          <w:b/>
          <w:spacing w:val="-4"/>
          <w:sz w:val="24"/>
          <w:szCs w:val="24"/>
        </w:rPr>
        <w:t>D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1505" w:firstLine="12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m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lan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tory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one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gu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 d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rio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1.4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La</w:t>
      </w:r>
      <w:r>
        <w:rPr>
          <w:b/>
          <w:sz w:val="24"/>
          <w:szCs w:val="24"/>
        </w:rPr>
        <w:t>w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law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  <w:sectPr w:rsidR="00B63CCA">
          <w:pgSz w:w="12240" w:h="15840"/>
          <w:pgMar w:top="720" w:right="1340" w:bottom="280" w:left="1340" w:header="0" w:footer="1015" w:gutter="0"/>
          <w:cols w:space="720"/>
        </w:sectPr>
      </w:pPr>
      <w:r>
        <w:rPr>
          <w:sz w:val="24"/>
          <w:szCs w:val="24"/>
        </w:rPr>
        <w:t xml:space="preserve">1.5    </w:t>
      </w:r>
      <w:r>
        <w:rPr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ica</w:t>
      </w:r>
      <w:r>
        <w:rPr>
          <w:b/>
          <w:spacing w:val="-4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D5443E">
      <w:pPr>
        <w:spacing w:before="70"/>
        <w:ind w:left="220"/>
        <w:rPr>
          <w:sz w:val="24"/>
          <w:szCs w:val="24"/>
        </w:rPr>
      </w:pPr>
      <w:r>
        <w:rPr>
          <w:spacing w:val="-3"/>
          <w:sz w:val="24"/>
          <w:szCs w:val="24"/>
        </w:rPr>
        <w:lastRenderedPageBreak/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1.6    </w:t>
      </w:r>
      <w:r>
        <w:rPr>
          <w:spacing w:val="5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731" w:firstLine="1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 of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 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2.  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2.1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 xml:space="preserve"> S</w:t>
      </w:r>
      <w:r>
        <w:rPr>
          <w:b/>
          <w:sz w:val="24"/>
          <w:szCs w:val="24"/>
        </w:rPr>
        <w:t>ite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433" w:firstLine="6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mes 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D5443E">
      <w:pPr>
        <w:ind w:left="100" w:right="1322" w:firstLine="238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ite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ig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ose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f</w:t>
      </w:r>
      <w:r>
        <w:rPr>
          <w:spacing w:val="-1"/>
          <w:sz w:val="24"/>
          <w:szCs w:val="24"/>
        </w:rPr>
        <w:t>ace 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2.2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its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c</w:t>
      </w:r>
      <w:r>
        <w:rPr>
          <w:b/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495" w:firstLine="1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h</w:t>
      </w:r>
      <w:r>
        <w:rPr>
          <w:sz w:val="24"/>
          <w:szCs w:val="24"/>
        </w:rPr>
        <w:t>im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ts,</w:t>
      </w:r>
      <w:r>
        <w:rPr>
          <w:spacing w:val="-2"/>
          <w:sz w:val="24"/>
          <w:szCs w:val="24"/>
        </w:rPr>
        <w:t xml:space="preserve"> l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a</w:t>
      </w:r>
      <w:r>
        <w:rPr>
          <w:sz w:val="24"/>
          <w:szCs w:val="24"/>
        </w:rPr>
        <w:t>ppr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 xml:space="preserve">ich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2.3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pacing w:val="-3"/>
          <w:sz w:val="24"/>
          <w:szCs w:val="24"/>
        </w:rPr>
        <w:t>’</w:t>
      </w:r>
      <w:r>
        <w:rPr>
          <w:b/>
          <w:sz w:val="24"/>
          <w:szCs w:val="24"/>
        </w:rPr>
        <w:t>s/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617" w:firstLine="1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tru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g</w:t>
      </w:r>
      <w:r>
        <w:rPr>
          <w:sz w:val="24"/>
          <w:szCs w:val="24"/>
        </w:rPr>
        <w:t>iven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in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 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2.4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to</w:t>
      </w:r>
      <w:r>
        <w:rPr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3.  EN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INE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’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/PROC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ENTATIVES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74" w:firstLine="12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ap</w:t>
      </w:r>
      <w:r>
        <w:rPr>
          <w:spacing w:val="-3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nt a 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on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son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ident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w</w:t>
      </w:r>
      <w:r>
        <w:rPr>
          <w:sz w:val="24"/>
          <w:szCs w:val="24"/>
        </w:rPr>
        <w:t>ise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po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 such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3.2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</w:t>
      </w:r>
      <w:r>
        <w:rPr>
          <w:b/>
          <w:spacing w:val="-3"/>
          <w:sz w:val="24"/>
          <w:szCs w:val="24"/>
        </w:rPr>
        <w:t>s</w:t>
      </w:r>
      <w:r>
        <w:rPr>
          <w:b/>
          <w:sz w:val="24"/>
          <w:szCs w:val="24"/>
        </w:rPr>
        <w:t>/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w w:val="79"/>
          <w:sz w:val="24"/>
          <w:szCs w:val="24"/>
        </w:rPr>
        <w:t>r</w:t>
      </w:r>
      <w:r>
        <w:rPr>
          <w:spacing w:val="-4"/>
          <w:w w:val="79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3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4"/>
          <w:sz w:val="24"/>
          <w:szCs w:val="24"/>
        </w:rPr>
        <w:t>t</w:t>
      </w:r>
      <w:r>
        <w:rPr>
          <w:spacing w:val="-2"/>
          <w:sz w:val="24"/>
          <w:szCs w:val="24"/>
        </w:rPr>
        <w:t>iv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63CCA" w:rsidRDefault="00D5443E">
      <w:pPr>
        <w:ind w:left="100"/>
        <w:rPr>
          <w:sz w:val="24"/>
          <w:szCs w:val="24"/>
        </w:rPr>
        <w:sectPr w:rsidR="00B63CCA">
          <w:pgSz w:w="12240" w:h="15840"/>
          <w:pgMar w:top="980" w:right="1320" w:bottom="280" w:left="1340" w:header="0" w:footer="1015" w:gutter="0"/>
          <w:cols w:space="720"/>
        </w:sect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ta.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spacing w:before="74"/>
        <w:ind w:left="100" w:right="269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ut</w:t>
      </w:r>
      <w:r>
        <w:rPr>
          <w:sz w:val="24"/>
          <w:szCs w:val="24"/>
        </w:rPr>
        <w:t>ies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men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s.</w:t>
      </w:r>
    </w:p>
    <w:p w:rsidR="00B63CCA" w:rsidRDefault="00B63CCA">
      <w:pPr>
        <w:spacing w:before="4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844"/>
        <w:jc w:val="both"/>
        <w:rPr>
          <w:sz w:val="24"/>
          <w:szCs w:val="24"/>
        </w:rPr>
      </w:pPr>
      <w:r>
        <w:rPr>
          <w:b/>
          <w:sz w:val="24"/>
          <w:szCs w:val="24"/>
        </w:rPr>
        <w:t>4.  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 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R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>ga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405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t.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o</w:t>
      </w:r>
      <w:r>
        <w:rPr>
          <w:w w:val="96"/>
          <w:sz w:val="24"/>
          <w:szCs w:val="24"/>
        </w:rPr>
        <w:t>n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r</w:t>
      </w:r>
      <w:r>
        <w:rPr>
          <w:spacing w:val="-2"/>
          <w:w w:val="96"/>
          <w:sz w:val="24"/>
          <w:szCs w:val="24"/>
        </w:rPr>
        <w:t>a</w:t>
      </w:r>
      <w:r>
        <w:rPr>
          <w:spacing w:val="-1"/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o</w:t>
      </w:r>
      <w:r>
        <w:rPr>
          <w:spacing w:val="-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‗s</w:t>
      </w:r>
      <w:r>
        <w:rPr>
          <w:spacing w:val="8"/>
          <w:w w:val="9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8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       </w:t>
      </w:r>
      <w:r>
        <w:rPr>
          <w:b/>
          <w:sz w:val="24"/>
          <w:szCs w:val="24"/>
        </w:rPr>
        <w:t>Co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’s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ve</w:t>
      </w:r>
    </w:p>
    <w:p w:rsidR="00B63CCA" w:rsidRDefault="00B63CCA">
      <w:pPr>
        <w:spacing w:before="2" w:line="140" w:lineRule="exact"/>
        <w:rPr>
          <w:sz w:val="15"/>
          <w:szCs w:val="15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pp</w:t>
      </w:r>
      <w:r>
        <w:rPr>
          <w:sz w:val="24"/>
          <w:szCs w:val="24"/>
        </w:rPr>
        <w:t>oi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of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tru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po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 xml:space="preserve">ich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hh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d 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s)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 su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 xml:space="preserve">/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d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2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    </w:t>
      </w:r>
      <w:r>
        <w:rPr>
          <w:spacing w:val="5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0" w:firstLine="1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 xml:space="preserve">ole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s. 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 sub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5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fo</w:t>
      </w:r>
      <w:r>
        <w:rPr>
          <w:b/>
          <w:spacing w:val="-2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ty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(14)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w w:val="94"/>
          <w:sz w:val="24"/>
          <w:szCs w:val="24"/>
        </w:rPr>
        <w:t>Pa</w:t>
      </w:r>
      <w:r>
        <w:rPr>
          <w:spacing w:val="-7"/>
          <w:w w:val="94"/>
          <w:sz w:val="24"/>
          <w:szCs w:val="24"/>
        </w:rPr>
        <w:t>y</w:t>
      </w:r>
      <w:r>
        <w:rPr>
          <w:spacing w:val="-1"/>
          <w:w w:val="94"/>
          <w:sz w:val="24"/>
          <w:szCs w:val="24"/>
        </w:rPr>
        <w:t>ee</w:t>
      </w:r>
      <w:r>
        <w:rPr>
          <w:w w:val="94"/>
          <w:sz w:val="24"/>
          <w:szCs w:val="24"/>
        </w:rPr>
        <w:t xml:space="preserve">‗s  </w:t>
      </w:r>
      <w:r>
        <w:rPr>
          <w:spacing w:val="1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 /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nk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ft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 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ntee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038"/>
        <w:jc w:val="both"/>
        <w:rPr>
          <w:sz w:val="24"/>
          <w:szCs w:val="24"/>
        </w:rPr>
      </w:pPr>
      <w:r>
        <w:rPr>
          <w:b/>
          <w:sz w:val="24"/>
          <w:szCs w:val="24"/>
        </w:rPr>
        <w:t>5.  DE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N BY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6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b/>
          <w:sz w:val="24"/>
          <w:szCs w:val="24"/>
        </w:rPr>
        <w:t>Co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’s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 w:rsidP="00AF4312">
      <w:pPr>
        <w:ind w:left="100" w:right="78"/>
        <w:rPr>
          <w:sz w:val="24"/>
          <w:szCs w:val="24"/>
        </w:rPr>
        <w:sectPr w:rsidR="00B63CCA">
          <w:pgSz w:w="12240" w:h="15840"/>
          <w:pgMar w:top="700" w:right="1320" w:bottom="280" w:left="1340" w:header="0" w:footer="1015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ta. The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it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gn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 xml:space="preserve">, 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n 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 xml:space="preserve">4)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 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ify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s. 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the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  him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hin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 xml:space="preserve">r 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hich 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d.  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 that  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 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 sh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 xml:space="preserve">.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bm</w:t>
      </w:r>
      <w:r>
        <w:rPr>
          <w:sz w:val="24"/>
          <w:szCs w:val="24"/>
        </w:rPr>
        <w:t xml:space="preserve">it  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 ne</w:t>
      </w:r>
      <w:r>
        <w:rPr>
          <w:spacing w:val="-2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D5443E">
      <w:pPr>
        <w:spacing w:before="70"/>
        <w:ind w:left="100" w:right="62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5.2    </w:t>
      </w:r>
      <w:r>
        <w:rPr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for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4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 bo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 xml:space="preserve">ich 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fit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3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 xml:space="preserve">ined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me. 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57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RIS</w:t>
      </w:r>
      <w:r>
        <w:rPr>
          <w:b/>
          <w:spacing w:val="-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02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82" w:firstLine="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r,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ther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t),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n,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 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n, 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m,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-2"/>
          <w:sz w:val="24"/>
          <w:szCs w:val="24"/>
        </w:rPr>
        <w:t>lu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on, 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n,  m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n 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try</w:t>
      </w:r>
      <w:r>
        <w:rPr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rio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sor</w:t>
      </w:r>
      <w:r>
        <w:rPr>
          <w:spacing w:val="-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‗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 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d)   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nu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st</w:t>
      </w:r>
      <w:r>
        <w:rPr>
          <w:sz w:val="24"/>
          <w:szCs w:val="24"/>
        </w:rPr>
        <w:t>ion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-a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xic 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,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or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us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ies 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ve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dio</w:t>
      </w:r>
      <w:r>
        <w:rPr>
          <w:spacing w:val="-1"/>
          <w:sz w:val="24"/>
          <w:szCs w:val="24"/>
        </w:rPr>
        <w:t>-ac</w:t>
      </w:r>
      <w:r>
        <w:rPr>
          <w:spacing w:val="-2"/>
          <w:sz w:val="24"/>
          <w:szCs w:val="24"/>
        </w:rPr>
        <w:t>tiv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ial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sure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-2"/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ther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nic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ic spe</w:t>
      </w:r>
      <w:r>
        <w:rPr>
          <w:spacing w:val="-2"/>
          <w:sz w:val="24"/>
          <w:szCs w:val="24"/>
        </w:rPr>
        <w:t>ed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f)   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 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2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)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late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ma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ies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ib</w:t>
      </w:r>
      <w:r>
        <w:rPr>
          <w:sz w:val="24"/>
          <w:szCs w:val="24"/>
        </w:rPr>
        <w:t>le;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z w:val="24"/>
          <w:szCs w:val="24"/>
        </w:rPr>
        <w:t xml:space="preserve">h)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 xml:space="preserve">se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3"/>
          <w:w w:val="66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63CCA" w:rsidRDefault="00D5443E">
      <w:pPr>
        <w:ind w:left="100" w:right="909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 w:rsidP="00AF4312">
      <w:pPr>
        <w:ind w:left="100" w:right="80"/>
        <w:rPr>
          <w:sz w:val="24"/>
          <w:szCs w:val="24"/>
        </w:rPr>
        <w:sectPr w:rsidR="00B63CCA">
          <w:pgSz w:w="12240" w:h="15840"/>
          <w:pgMar w:top="980" w:right="1320" w:bottom="280" w:left="1340" w:header="0" w:footer="1015" w:gutter="0"/>
          <w:cols w:space="720"/>
        </w:sectPr>
      </w:pPr>
      <w:r>
        <w:rPr>
          <w:sz w:val="24"/>
          <w:szCs w:val="24"/>
        </w:rPr>
        <w:t xml:space="preserve">i) 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2"/>
          <w:sz w:val="24"/>
          <w:szCs w:val="24"/>
        </w:rPr>
        <w:t>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2"/>
          <w:sz w:val="24"/>
          <w:szCs w:val="24"/>
        </w:rPr>
        <w:t>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s,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iat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acc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D5443E">
      <w:pPr>
        <w:spacing w:before="94"/>
        <w:ind w:left="10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7.  T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CO</w:t>
      </w:r>
      <w:r>
        <w:rPr>
          <w:b/>
          <w:spacing w:val="1"/>
          <w:sz w:val="24"/>
          <w:szCs w:val="24"/>
        </w:rPr>
        <w:t>M</w:t>
      </w:r>
      <w:r>
        <w:rPr>
          <w:b/>
          <w:sz w:val="24"/>
          <w:szCs w:val="24"/>
        </w:rPr>
        <w:t>PL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TION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7.1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 w:firstLine="12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4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sly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, 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7.2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z w:val="24"/>
          <w:szCs w:val="24"/>
        </w:rPr>
        <w:t>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me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 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tat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7.3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 w:firstLine="12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 xml:space="preserve">,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s, 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ify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ocu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t(s)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all</w:t>
      </w:r>
      <w:r>
        <w:rPr>
          <w:sz w:val="24"/>
          <w:szCs w:val="24"/>
        </w:rPr>
        <w:t>ing 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pe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</w:p>
    <w:p w:rsidR="00B63CCA" w:rsidRDefault="00D5443E">
      <w:pPr>
        <w:ind w:left="100" w:right="74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3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se </w:t>
      </w:r>
      <w:r>
        <w:rPr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me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>s.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 xml:space="preserve">ine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ion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/pa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pl</w:t>
      </w:r>
      <w:r>
        <w:rPr>
          <w:sz w:val="24"/>
          <w:szCs w:val="24"/>
        </w:rPr>
        <w:t>ied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me;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me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7.4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 w:firstLine="12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w w:val="79"/>
          <w:sz w:val="24"/>
          <w:szCs w:val="24"/>
        </w:rPr>
        <w:t>r</w:t>
      </w:r>
      <w:r>
        <w:rPr>
          <w:spacing w:val="-4"/>
          <w:w w:val="79"/>
          <w:sz w:val="24"/>
          <w:szCs w:val="24"/>
        </w:rPr>
        <w:t>‗</w:t>
      </w:r>
      <w:r>
        <w:rPr>
          <w:sz w:val="24"/>
          <w:szCs w:val="24"/>
        </w:rPr>
        <w:t>s only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the 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 xml:space="preserve">t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38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b/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8.       TA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8.1    </w:t>
      </w:r>
      <w:r>
        <w:rPr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4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 w:firstLine="12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te.</w:t>
      </w:r>
    </w:p>
    <w:p w:rsidR="00B63CCA" w:rsidRDefault="00B63CCA">
      <w:pPr>
        <w:spacing w:before="15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8.2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N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ice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 w:rsidP="00AB0C71">
      <w:pPr>
        <w:ind w:left="100" w:right="76"/>
        <w:rPr>
          <w:sz w:val="24"/>
          <w:szCs w:val="24"/>
        </w:rPr>
        <w:sectPr w:rsidR="00B63CCA">
          <w:pgSz w:w="12240" w:h="15840"/>
          <w:pgMar w:top="1480" w:right="1320" w:bottom="280" w:left="1340" w:header="0" w:footer="1015" w:gutter="0"/>
          <w:cols w:space="720"/>
        </w:sectPr>
      </w:pP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>4)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 xml:space="preserve">ue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 xml:space="preserve">on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 ta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s.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d,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iden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ify</w:t>
      </w:r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ing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63CCA" w:rsidRDefault="00D5443E">
      <w:pPr>
        <w:spacing w:before="74"/>
        <w:ind w:left="100" w:right="52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und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take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od.</w:t>
      </w:r>
    </w:p>
    <w:p w:rsidR="00B63CCA" w:rsidRDefault="00B63CCA">
      <w:pPr>
        <w:spacing w:before="7" w:line="240" w:lineRule="exact"/>
        <w:rPr>
          <w:sz w:val="24"/>
          <w:szCs w:val="24"/>
        </w:rPr>
      </w:pPr>
    </w:p>
    <w:p w:rsidR="00B63CCA" w:rsidRDefault="00D5443E">
      <w:pPr>
        <w:ind w:left="100" w:right="6457"/>
        <w:jc w:val="both"/>
        <w:rPr>
          <w:sz w:val="24"/>
          <w:szCs w:val="24"/>
        </w:rPr>
      </w:pPr>
      <w:r>
        <w:rPr>
          <w:b/>
          <w:sz w:val="24"/>
          <w:szCs w:val="24"/>
        </w:rPr>
        <w:t>9.  REMED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ING DEFECTS</w:t>
      </w:r>
    </w:p>
    <w:p w:rsidR="00B63CCA" w:rsidRDefault="00B63CCA">
      <w:pPr>
        <w:spacing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8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    </w:t>
      </w:r>
      <w:r>
        <w:rPr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yi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 xml:space="preserve">on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y   out, 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 xml:space="preserve">g  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tat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rks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ich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so  ide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ing 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d.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w w:val="79"/>
          <w:sz w:val="24"/>
          <w:szCs w:val="24"/>
        </w:rPr>
        <w:t>r‗</w:t>
      </w:r>
      <w:r>
        <w:rPr>
          <w:spacing w:val="15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ai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 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 xml:space="preserve">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ns,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up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c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medy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ts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tim</w:t>
      </w:r>
      <w:r>
        <w:rPr>
          <w:sz w:val="24"/>
          <w:szCs w:val="24"/>
        </w:rPr>
        <w:t>e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o</w:t>
      </w:r>
      <w:r>
        <w:rPr>
          <w:w w:val="96"/>
          <w:sz w:val="24"/>
          <w:szCs w:val="24"/>
        </w:rPr>
        <w:t>n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r</w:t>
      </w:r>
      <w:r>
        <w:rPr>
          <w:spacing w:val="-2"/>
          <w:w w:val="96"/>
          <w:sz w:val="24"/>
          <w:szCs w:val="24"/>
        </w:rPr>
        <w:t>a</w:t>
      </w:r>
      <w:r>
        <w:rPr>
          <w:spacing w:val="-1"/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o</w:t>
      </w:r>
      <w:r>
        <w:rPr>
          <w:spacing w:val="-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 xml:space="preserve">‗s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st</w:t>
      </w:r>
      <w:r>
        <w:rPr>
          <w:sz w:val="24"/>
          <w:szCs w:val="24"/>
        </w:rPr>
        <w:t>. 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3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 xml:space="preserve">s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 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lt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/or   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ing  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 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n,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s,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ip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 V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B63CCA" w:rsidRDefault="00B63CCA">
      <w:pPr>
        <w:spacing w:before="4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891"/>
        <w:jc w:val="both"/>
        <w:rPr>
          <w:sz w:val="24"/>
          <w:szCs w:val="24"/>
        </w:rPr>
      </w:pPr>
      <w:r>
        <w:rPr>
          <w:b/>
          <w:sz w:val="24"/>
          <w:szCs w:val="24"/>
        </w:rPr>
        <w:t>10. 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LAI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44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 w:firstLine="12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b/>
          <w:sz w:val="24"/>
          <w:szCs w:val="24"/>
        </w:rPr>
        <w:t>/</w:t>
      </w:r>
      <w:r>
        <w:rPr>
          <w:b/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 it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po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ons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),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if the 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ied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(10)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irm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645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2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</w:t>
      </w:r>
      <w:r>
        <w:rPr>
          <w:b/>
          <w:spacing w:val="-1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ol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s: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spacing w:line="480" w:lineRule="auto"/>
        <w:ind w:left="220" w:right="4225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mp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b)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te,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spacing w:before="10"/>
        <w:ind w:left="220"/>
        <w:rPr>
          <w:sz w:val="24"/>
          <w:szCs w:val="24"/>
        </w:rPr>
        <w:sectPr w:rsidR="00B63CCA">
          <w:pgSz w:w="12240" w:h="15840"/>
          <w:pgMar w:top="700" w:right="1320" w:bottom="280" w:left="1340" w:header="0" w:footer="1015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iate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B63CCA" w:rsidRDefault="00D5443E">
      <w:pPr>
        <w:spacing w:before="74"/>
        <w:ind w:left="100" w:right="544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s 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 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</w:p>
    <w:p w:rsidR="00B63CCA" w:rsidRDefault="00D5443E">
      <w:pPr>
        <w:ind w:left="100" w:right="4368"/>
        <w:jc w:val="both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 w:firstLine="1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4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rs of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Co</w:t>
      </w:r>
      <w:r>
        <w:rPr>
          <w:spacing w:val="-2"/>
          <w:w w:val="96"/>
          <w:sz w:val="24"/>
          <w:szCs w:val="24"/>
        </w:rPr>
        <w:t>n</w:t>
      </w:r>
      <w:r>
        <w:rPr>
          <w:w w:val="96"/>
          <w:sz w:val="24"/>
          <w:szCs w:val="24"/>
        </w:rPr>
        <w:t>tr</w:t>
      </w:r>
      <w:r>
        <w:rPr>
          <w:spacing w:val="-1"/>
          <w:w w:val="96"/>
          <w:sz w:val="24"/>
          <w:szCs w:val="24"/>
        </w:rPr>
        <w:t>a</w:t>
      </w:r>
      <w:r>
        <w:rPr>
          <w:spacing w:val="-3"/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o</w:t>
      </w:r>
      <w:r>
        <w:rPr>
          <w:spacing w:val="-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‗s</w:t>
      </w:r>
      <w:r>
        <w:rPr>
          <w:spacing w:val="8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756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        </w:t>
      </w:r>
      <w:r>
        <w:rPr>
          <w:spacing w:val="5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i</w:t>
      </w:r>
      <w:r>
        <w:rPr>
          <w:b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ie</w:t>
      </w:r>
      <w:r>
        <w:rPr>
          <w:b/>
          <w:spacing w:val="-3"/>
          <w:sz w:val="24"/>
          <w:szCs w:val="24"/>
        </w:rPr>
        <w:t>s</w:t>
      </w:r>
      <w:r>
        <w:rPr>
          <w:b/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lar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more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ial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low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7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wi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t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more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led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own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3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4 </w:t>
      </w:r>
      <w:r>
        <w:rPr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Ea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ly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give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on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r</w:t>
      </w:r>
      <w:r>
        <w:rPr>
          <w:spacing w:val="-2"/>
          <w:w w:val="96"/>
          <w:sz w:val="24"/>
          <w:szCs w:val="24"/>
        </w:rPr>
        <w:t>a</w:t>
      </w:r>
      <w:r>
        <w:rPr>
          <w:spacing w:val="-1"/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o</w:t>
      </w:r>
      <w:r>
        <w:rPr>
          <w:spacing w:val="-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 xml:space="preserve">‗s </w:t>
      </w:r>
      <w:r>
        <w:rPr>
          <w:spacing w:val="18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ai</w:t>
      </w:r>
      <w:r>
        <w:rPr>
          <w:sz w:val="24"/>
          <w:szCs w:val="24"/>
        </w:rPr>
        <w:t xml:space="preserve">lure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ste</w:t>
      </w:r>
      <w:r>
        <w:rPr>
          <w:spacing w:val="-3"/>
          <w:sz w:val="24"/>
          <w:szCs w:val="24"/>
        </w:rPr>
        <w:t>p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sru</w:t>
      </w:r>
      <w:r>
        <w:rPr>
          <w:spacing w:val="-3"/>
          <w:sz w:val="24"/>
          <w:szCs w:val="24"/>
        </w:rPr>
        <w:t>p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ion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81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5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lai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8" w:firstLine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0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7"/>
          <w:w w:val="9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ks,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5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‗</w:t>
      </w:r>
      <w:r>
        <w:rPr>
          <w:sz w:val="24"/>
          <w:szCs w:val="24"/>
        </w:rPr>
        <w:t>s 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wit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>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4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5632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6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io</w:t>
      </w:r>
      <w:r>
        <w:rPr>
          <w:b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la</w:t>
      </w:r>
      <w:r>
        <w:rPr>
          <w:b/>
          <w:sz w:val="24"/>
          <w:szCs w:val="24"/>
        </w:rPr>
        <w:t>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ced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 w:firstLine="120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1015" w:gutter="0"/>
          <w:cols w:space="720"/>
        </w:sect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t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led b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own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tru</w:t>
      </w:r>
      <w:r>
        <w:rPr>
          <w:spacing w:val="-4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or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 xml:space="preserve">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rise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m.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k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>d if  p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le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lue.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 the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ag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ine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lue.</w:t>
      </w:r>
    </w:p>
    <w:p w:rsidR="00B63CCA" w:rsidRDefault="00D5443E">
      <w:pPr>
        <w:spacing w:before="77"/>
        <w:ind w:left="100" w:right="4992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11.  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 PRI</w:t>
      </w:r>
      <w:r>
        <w:rPr>
          <w:b/>
          <w:spacing w:val="1"/>
          <w:sz w:val="24"/>
          <w:szCs w:val="24"/>
        </w:rPr>
        <w:t>C</w:t>
      </w:r>
      <w:r>
        <w:rPr>
          <w:b/>
          <w:sz w:val="24"/>
          <w:szCs w:val="24"/>
        </w:rPr>
        <w:t>E 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P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</w:t>
      </w:r>
    </w:p>
    <w:p w:rsidR="00B63CCA" w:rsidRDefault="00B63CCA">
      <w:pPr>
        <w:spacing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086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im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 pur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t,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use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3, 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2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30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Pa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j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5,</w:t>
      </w:r>
    </w:p>
    <w:p w:rsidR="00B63CCA" w:rsidRDefault="00D5443E">
      <w:pPr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in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60d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inal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63CCA" w:rsidRDefault="00D5443E">
      <w:pPr>
        <w:ind w:left="100" w:right="715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rty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(30)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6</w:t>
      </w:r>
      <w:r>
        <w:rPr>
          <w:sz w:val="24"/>
          <w:szCs w:val="24"/>
        </w:rPr>
        <w:t>0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 xml:space="preserve">t. </w:t>
      </w:r>
      <w:r>
        <w:rPr>
          <w:spacing w:val="5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ai</w:t>
      </w:r>
      <w:r>
        <w:rPr>
          <w:sz w:val="24"/>
          <w:szCs w:val="24"/>
        </w:rPr>
        <w:t>lure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 make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90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8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+</w:t>
      </w:r>
      <w:r>
        <w:rPr>
          <w:sz w:val="24"/>
          <w:szCs w:val="24"/>
        </w:rPr>
        <w:t>2%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+</w:t>
      </w:r>
      <w:r>
        <w:rPr>
          <w:sz w:val="24"/>
          <w:szCs w:val="24"/>
        </w:rPr>
        <w:t>1%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upon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um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unp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ld</w:t>
      </w:r>
      <w:r>
        <w:rPr>
          <w:spacing w:val="-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0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          </w:t>
      </w:r>
      <w:r>
        <w:rPr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338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792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2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ly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ls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60" w:right="34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and b)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ing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01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(07)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bm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ss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m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r 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od not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rty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(30</w:t>
      </w:r>
      <w:r>
        <w:rPr>
          <w:spacing w:val="-3"/>
          <w:sz w:val="24"/>
          <w:szCs w:val="24"/>
        </w:rPr>
        <w:t>/</w:t>
      </w:r>
      <w:r>
        <w:rPr>
          <w:sz w:val="24"/>
          <w:szCs w:val="24"/>
        </w:rPr>
        <w:t xml:space="preserve">60)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bm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   the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j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m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785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4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5"/>
        <w:jc w:val="both"/>
        <w:rPr>
          <w:sz w:val="24"/>
          <w:szCs w:val="24"/>
        </w:rPr>
        <w:sectPr w:rsidR="00B63CCA">
          <w:pgSz w:w="12240" w:h="15840"/>
          <w:pgMar w:top="1220" w:right="1320" w:bottom="280" w:left="1340" w:header="0" w:footer="1015" w:gutter="0"/>
          <w:cols w:space="720"/>
        </w:sect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>4)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2"/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1,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D5443E">
      <w:pPr>
        <w:spacing w:before="70"/>
        <w:ind w:left="100" w:right="7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5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63CCA" w:rsidRDefault="00D5443E">
      <w:pPr>
        <w:ind w:left="100" w:right="7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2</w:t>
      </w:r>
      <w:r>
        <w:rPr>
          <w:sz w:val="24"/>
          <w:szCs w:val="24"/>
        </w:rPr>
        <w:t xml:space="preserve">1)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suan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bm</w:t>
      </w:r>
      <w:r>
        <w:rPr>
          <w:sz w:val="24"/>
          <w:szCs w:val="24"/>
        </w:rPr>
        <w:t>it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y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 xml:space="preserve">4)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 xml:space="preserve">on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bly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requ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 c</w:t>
      </w:r>
      <w:r>
        <w:rPr>
          <w:spacing w:val="-3"/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xty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(60)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rece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.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le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 xml:space="preserve">ing such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 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 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 p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87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6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rr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18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4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88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 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495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fa</w:t>
      </w:r>
      <w:r>
        <w:rPr>
          <w:b/>
          <w:spacing w:val="-2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4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nd</w:t>
      </w:r>
      <w:r>
        <w:rPr>
          <w:sz w:val="24"/>
          <w:szCs w:val="24"/>
        </w:rPr>
        <w:t xml:space="preserve">ons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 xml:space="preserve">s,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ai</w:t>
      </w:r>
      <w:r>
        <w:rPr>
          <w:sz w:val="24"/>
          <w:szCs w:val="24"/>
        </w:rPr>
        <w:t xml:space="preserve">ls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ply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sly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ut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is,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pi</w:t>
      </w:r>
      <w:r>
        <w:rPr>
          <w:sz w:val="24"/>
          <w:szCs w:val="24"/>
        </w:rPr>
        <w:t>te</w:t>
      </w:r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t,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t,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9"/>
          <w:sz w:val="24"/>
          <w:szCs w:val="24"/>
        </w:rPr>
        <w:t>v</w:t>
      </w:r>
      <w:r>
        <w:rPr>
          <w:sz w:val="24"/>
          <w:szCs w:val="24"/>
        </w:rPr>
        <w:t>e 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aul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(1</w:t>
      </w:r>
      <w:r>
        <w:rPr>
          <w:spacing w:val="-3"/>
          <w:sz w:val="24"/>
          <w:szCs w:val="24"/>
        </w:rPr>
        <w:t>4</w:t>
      </w:r>
      <w:r>
        <w:rPr>
          <w:sz w:val="24"/>
          <w:szCs w:val="24"/>
        </w:rPr>
        <w:t>)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 xml:space="preserve">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 xml:space="preserve">‗s </w:t>
      </w:r>
      <w:r>
        <w:rPr>
          <w:spacing w:val="1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>a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nd 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ice 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(2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 xml:space="preserve">)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hi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3"/>
          <w:w w:val="66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Eq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ice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sk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78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2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fa</w:t>
      </w:r>
      <w:r>
        <w:rPr>
          <w:b/>
          <w:spacing w:val="-2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cur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1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   w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t, 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- 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suspend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s 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</w:t>
      </w:r>
      <w:r>
        <w:rPr>
          <w:sz w:val="24"/>
          <w:szCs w:val="24"/>
        </w:rPr>
        <w:t xml:space="preserve">lt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ot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 xml:space="preserve">ied </w:t>
      </w:r>
      <w:r>
        <w:rPr>
          <w:spacing w:val="2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ht(</w:t>
      </w:r>
      <w:r>
        <w:rPr>
          <w:spacing w:val="-3"/>
          <w:sz w:val="24"/>
          <w:szCs w:val="24"/>
        </w:rPr>
        <w:t>2</w:t>
      </w:r>
      <w:r>
        <w:rPr>
          <w:sz w:val="24"/>
          <w:szCs w:val="24"/>
        </w:rPr>
        <w:t>8)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w w:val="81"/>
          <w:sz w:val="24"/>
          <w:szCs w:val="24"/>
        </w:rPr>
        <w:t xml:space="preserve">‗s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o</w:t>
      </w:r>
      <w:r>
        <w:rPr>
          <w:spacing w:val="-2"/>
          <w:w w:val="96"/>
          <w:sz w:val="24"/>
          <w:szCs w:val="24"/>
        </w:rPr>
        <w:t>n</w:t>
      </w:r>
      <w:r>
        <w:rPr>
          <w:w w:val="96"/>
          <w:sz w:val="24"/>
          <w:szCs w:val="24"/>
        </w:rPr>
        <w:t>tr</w:t>
      </w:r>
      <w:r>
        <w:rPr>
          <w:spacing w:val="-1"/>
          <w:w w:val="96"/>
          <w:sz w:val="24"/>
          <w:szCs w:val="24"/>
        </w:rPr>
        <w:t>a</w:t>
      </w:r>
      <w:r>
        <w:rPr>
          <w:spacing w:val="-3"/>
          <w:w w:val="96"/>
          <w:sz w:val="24"/>
          <w:szCs w:val="24"/>
        </w:rPr>
        <w:t>c</w:t>
      </w:r>
      <w:r>
        <w:rPr>
          <w:spacing w:val="-2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o</w:t>
      </w:r>
      <w:r>
        <w:rPr>
          <w:spacing w:val="-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 xml:space="preserve">‗s </w:t>
      </w:r>
      <w:r>
        <w:rPr>
          <w:spacing w:val="22"/>
          <w:w w:val="9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 fu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(21)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8" w:line="180" w:lineRule="exact"/>
        <w:rPr>
          <w:sz w:val="19"/>
          <w:szCs w:val="19"/>
        </w:rPr>
      </w:pPr>
    </w:p>
    <w:p w:rsidR="00B63CCA" w:rsidRDefault="00D5443E">
      <w:pPr>
        <w:ind w:left="100" w:right="7764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lv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63CCA" w:rsidRDefault="00B63CCA">
      <w:pPr>
        <w:spacing w:before="9" w:line="180" w:lineRule="exact"/>
        <w:rPr>
          <w:sz w:val="19"/>
          <w:szCs w:val="19"/>
        </w:rPr>
      </w:pPr>
    </w:p>
    <w:p w:rsidR="00B63CCA" w:rsidRDefault="00D5443E">
      <w:pPr>
        <w:ind w:left="100" w:right="80"/>
        <w:jc w:val="both"/>
        <w:rPr>
          <w:sz w:val="24"/>
          <w:szCs w:val="24"/>
        </w:rPr>
        <w:sectPr w:rsidR="00B63CCA">
          <w:pgSz w:w="12240" w:h="15840"/>
          <w:pgMar w:top="980" w:right="1320" w:bottom="280" w:left="1340" w:header="0" w:footer="1015" w:gutter="0"/>
          <w:cols w:space="720"/>
        </w:sect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olv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</w:p>
    <w:p w:rsidR="00B63CCA" w:rsidRDefault="00D5443E">
      <w:pPr>
        <w:spacing w:before="74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 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  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</w:t>
      </w:r>
      <w:r>
        <w:rPr>
          <w:spacing w:val="-2"/>
          <w:sz w:val="24"/>
          <w:szCs w:val="24"/>
        </w:rPr>
        <w:t>nd</w:t>
      </w:r>
      <w:r>
        <w:rPr>
          <w:sz w:val="24"/>
          <w:szCs w:val="24"/>
        </w:rPr>
        <w:t xml:space="preserve">, in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se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3"/>
          <w:w w:val="66"/>
          <w:sz w:val="24"/>
          <w:szCs w:val="24"/>
        </w:rPr>
        <w:t>‗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 Contr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031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4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up</w:t>
      </w:r>
      <w:r>
        <w:rPr>
          <w:b/>
          <w:sz w:val="24"/>
          <w:szCs w:val="24"/>
        </w:rPr>
        <w:t>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be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of 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te,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</w:t>
      </w:r>
      <w:r>
        <w:rPr>
          <w:spacing w:val="-2"/>
          <w:sz w:val="24"/>
          <w:szCs w:val="24"/>
        </w:rPr>
        <w:t>us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spacing w:line="480" w:lineRule="auto"/>
        <w:ind w:left="100" w:right="2655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, b)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B63CCA" w:rsidRDefault="00D5443E">
      <w:pPr>
        <w:spacing w:before="10"/>
        <w:ind w:left="100" w:right="7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2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3,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20%)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ks not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use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2.2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.3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 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  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  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 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n.</w:t>
      </w:r>
    </w:p>
    <w:p w:rsidR="00B63CCA" w:rsidRDefault="00B63CCA">
      <w:pPr>
        <w:spacing w:before="7" w:line="240" w:lineRule="exact"/>
        <w:rPr>
          <w:sz w:val="24"/>
          <w:szCs w:val="24"/>
        </w:rPr>
      </w:pPr>
    </w:p>
    <w:p w:rsidR="00B63CCA" w:rsidRDefault="00D5443E">
      <w:pPr>
        <w:ind w:left="100" w:right="5409"/>
        <w:jc w:val="both"/>
        <w:rPr>
          <w:sz w:val="24"/>
          <w:szCs w:val="24"/>
        </w:rPr>
      </w:pPr>
      <w:r>
        <w:rPr>
          <w:b/>
          <w:sz w:val="24"/>
          <w:szCs w:val="24"/>
        </w:rPr>
        <w:t>13.  RIS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PONSI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540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4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4"/>
          <w:sz w:val="24"/>
          <w:szCs w:val="24"/>
        </w:rPr>
        <w:t>r</w:t>
      </w:r>
      <w:r>
        <w:rPr>
          <w:b/>
          <w:sz w:val="24"/>
          <w:szCs w:val="24"/>
        </w:rPr>
        <w:t>’s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Ca</w:t>
      </w:r>
      <w:r>
        <w:rPr>
          <w:b/>
          <w:spacing w:val="-4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1,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me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il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w w:val="94"/>
          <w:sz w:val="24"/>
          <w:szCs w:val="24"/>
        </w:rPr>
        <w:t>‗s/En</w:t>
      </w:r>
      <w:r>
        <w:rPr>
          <w:spacing w:val="-3"/>
          <w:w w:val="94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79"/>
          <w:sz w:val="24"/>
          <w:szCs w:val="24"/>
        </w:rPr>
        <w:t>r</w:t>
      </w:r>
      <w:r>
        <w:rPr>
          <w:spacing w:val="-4"/>
          <w:w w:val="79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  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2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od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   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28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5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39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Ris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s,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ni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2"/>
          <w:sz w:val="24"/>
          <w:szCs w:val="24"/>
        </w:rPr>
        <w:t>im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336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2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 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s,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 the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may susp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o</w:t>
      </w:r>
      <w:r>
        <w:rPr>
          <w:spacing w:val="-2"/>
          <w:w w:val="96"/>
          <w:sz w:val="24"/>
          <w:szCs w:val="24"/>
        </w:rPr>
        <w:t>n</w:t>
      </w:r>
      <w:r>
        <w:rPr>
          <w:w w:val="96"/>
          <w:sz w:val="24"/>
          <w:szCs w:val="24"/>
        </w:rPr>
        <w:t>tr</w:t>
      </w:r>
      <w:r>
        <w:rPr>
          <w:spacing w:val="-1"/>
          <w:w w:val="96"/>
          <w:sz w:val="24"/>
          <w:szCs w:val="24"/>
        </w:rPr>
        <w:t>a</w:t>
      </w:r>
      <w:r>
        <w:rPr>
          <w:spacing w:val="-3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tor</w:t>
      </w:r>
      <w:r>
        <w:rPr>
          <w:spacing w:val="-3"/>
          <w:w w:val="96"/>
          <w:sz w:val="24"/>
          <w:szCs w:val="24"/>
        </w:rPr>
        <w:t>‗</w:t>
      </w:r>
      <w:r>
        <w:rPr>
          <w:w w:val="96"/>
          <w:sz w:val="24"/>
          <w:szCs w:val="24"/>
        </w:rPr>
        <w:t>s</w:t>
      </w:r>
      <w:r>
        <w:rPr>
          <w:spacing w:val="7"/>
          <w:w w:val="9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1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gh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four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84)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ther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 (</w:t>
      </w:r>
      <w:r>
        <w:rPr>
          <w:spacing w:val="-3"/>
          <w:sz w:val="24"/>
          <w:szCs w:val="24"/>
        </w:rPr>
        <w:t>2</w:t>
      </w:r>
      <w:r>
        <w:rPr>
          <w:sz w:val="24"/>
          <w:szCs w:val="24"/>
        </w:rPr>
        <w:t>8)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4"/>
        <w:jc w:val="both"/>
        <w:rPr>
          <w:sz w:val="24"/>
          <w:szCs w:val="24"/>
        </w:rPr>
        <w:sectPr w:rsidR="00B63CCA">
          <w:footerReference w:type="default" r:id="rId16"/>
          <w:pgSz w:w="12240" w:h="15840"/>
          <w:pgMar w:top="700" w:right="1320" w:bottom="280" w:left="1340" w:header="0" w:footer="917" w:gutter="0"/>
          <w:pgNumType w:start="47"/>
          <w:cols w:space="720"/>
        </w:sect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</w:p>
    <w:p w:rsidR="00B63CCA" w:rsidRDefault="00D5443E">
      <w:pPr>
        <w:spacing w:before="74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  M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 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</w:t>
      </w:r>
      <w:r>
        <w:rPr>
          <w:spacing w:val="-2"/>
          <w:sz w:val="24"/>
          <w:szCs w:val="24"/>
        </w:rPr>
        <w:t>us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spacing w:line="480" w:lineRule="auto"/>
        <w:ind w:left="220" w:right="2535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4, b)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,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spacing w:before="10"/>
        <w:ind w:left="22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led.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133" w:firstLine="120"/>
        <w:rPr>
          <w:sz w:val="24"/>
          <w:szCs w:val="24"/>
        </w:rPr>
      </w:pP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rty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(35)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 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599"/>
        <w:jc w:val="both"/>
        <w:rPr>
          <w:sz w:val="24"/>
          <w:szCs w:val="24"/>
        </w:rPr>
      </w:pPr>
      <w:r>
        <w:rPr>
          <w:b/>
          <w:sz w:val="24"/>
          <w:szCs w:val="24"/>
        </w:rPr>
        <w:t>14.  INSUR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63CCA" w:rsidRDefault="00B63CCA">
      <w:pPr>
        <w:spacing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37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l,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 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st</w:t>
      </w:r>
      <w:r>
        <w:rPr>
          <w:sz w:val="24"/>
          <w:szCs w:val="24"/>
        </w:rPr>
        <w:t>ip</w:t>
      </w:r>
      <w:r>
        <w:rPr>
          <w:spacing w:val="-2"/>
          <w:sz w:val="24"/>
          <w:szCs w:val="24"/>
        </w:rPr>
        <w:t>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i)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2"/>
          <w:sz w:val="24"/>
          <w:szCs w:val="24"/>
        </w:rPr>
        <w:t>oli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.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id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095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2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fa</w:t>
      </w:r>
      <w:r>
        <w:rPr>
          <w:b/>
          <w:spacing w:val="-2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sur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us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use,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de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ies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 r</w:t>
      </w:r>
      <w:r>
        <w:rPr>
          <w:spacing w:val="4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 with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dice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ig</w:t>
      </w:r>
      <w:r>
        <w:rPr>
          <w:sz w:val="24"/>
          <w:szCs w:val="24"/>
        </w:rPr>
        <w:t xml:space="preserve">ht  or 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 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</w:t>
      </w:r>
      <w:r>
        <w:rPr>
          <w:sz w:val="24"/>
          <w:szCs w:val="24"/>
        </w:rPr>
        <w:t>lt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um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797"/>
        <w:jc w:val="both"/>
        <w:rPr>
          <w:sz w:val="24"/>
          <w:szCs w:val="24"/>
        </w:rPr>
      </w:pPr>
      <w:r>
        <w:rPr>
          <w:b/>
          <w:sz w:val="24"/>
          <w:szCs w:val="24"/>
        </w:rPr>
        <w:t>15.  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UTI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UT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6834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pacing w:val="-3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ute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kind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so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te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4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a 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opy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to 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is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2</w:t>
      </w:r>
      <w:r>
        <w:rPr>
          <w:sz w:val="24"/>
          <w:szCs w:val="24"/>
        </w:rPr>
        <w:t xml:space="preserve">8)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5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 xml:space="preserve">ve 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ice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 xml:space="preserve">on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917" w:gutter="0"/>
          <w:cols w:space="720"/>
        </w:sectPr>
      </w:pPr>
      <w:r>
        <w:rPr>
          <w:sz w:val="24"/>
          <w:szCs w:val="24"/>
        </w:rPr>
        <w:t>Unl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dy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pu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ue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(Su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)s</w:t>
      </w:r>
      <w:r>
        <w:rPr>
          <w:spacing w:val="-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ve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wi</w:t>
      </w:r>
      <w:r>
        <w:rPr>
          <w:sz w:val="24"/>
          <w:szCs w:val="24"/>
        </w:rPr>
        <w:t>th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io</w:t>
      </w:r>
      <w:r>
        <w:rPr>
          <w:sz w:val="24"/>
          <w:szCs w:val="24"/>
        </w:rPr>
        <w:t>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il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ra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rd.</w:t>
      </w:r>
    </w:p>
    <w:p w:rsidR="00B63CCA" w:rsidRDefault="00D5443E">
      <w:pPr>
        <w:spacing w:before="74"/>
        <w:ind w:left="100" w:right="640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15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2 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N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fa</w:t>
      </w:r>
      <w:r>
        <w:rPr>
          <w:b/>
          <w:spacing w:val="-2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i</w:t>
      </w:r>
      <w:r>
        <w:rPr>
          <w:b/>
          <w:sz w:val="24"/>
          <w:szCs w:val="24"/>
        </w:rPr>
        <w:t>on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rty is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5</w:t>
      </w:r>
      <w:r>
        <w:rPr>
          <w:sz w:val="24"/>
          <w:szCs w:val="24"/>
        </w:rPr>
        <w:t>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on 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 xml:space="preserve">me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n. </w:t>
      </w:r>
      <w:r>
        <w:rPr>
          <w:spacing w:val="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ice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me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isi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ing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s.  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  of 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in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me, the 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 bi</w:t>
      </w:r>
      <w:r>
        <w:rPr>
          <w:spacing w:val="-2"/>
          <w:sz w:val="24"/>
          <w:szCs w:val="24"/>
        </w:rPr>
        <w:t>nd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 who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lay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unless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il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not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se of 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ided   wit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8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>d be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7673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ute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on 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9</w:t>
      </w:r>
      <w:r>
        <w:rPr>
          <w:sz w:val="24"/>
          <w:szCs w:val="24"/>
        </w:rPr>
        <w:t>40 (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o. X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9</w:t>
      </w:r>
      <w:r>
        <w:rPr>
          <w:sz w:val="24"/>
          <w:szCs w:val="24"/>
        </w:rPr>
        <w:t xml:space="preserve">40)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les 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de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tory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4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et</w:t>
      </w:r>
      <w:r>
        <w:rPr>
          <w:sz w:val="24"/>
          <w:szCs w:val="24"/>
        </w:rPr>
        <w:t>o.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ring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B63CCA" w:rsidRDefault="00B63CCA">
      <w:pPr>
        <w:spacing w:before="7" w:line="240" w:lineRule="exact"/>
        <w:rPr>
          <w:sz w:val="24"/>
          <w:szCs w:val="24"/>
        </w:rPr>
      </w:pPr>
    </w:p>
    <w:p w:rsidR="00B63CCA" w:rsidRDefault="00D5443E">
      <w:pPr>
        <w:ind w:left="100" w:right="6999"/>
        <w:jc w:val="both"/>
        <w:rPr>
          <w:sz w:val="24"/>
          <w:szCs w:val="24"/>
        </w:rPr>
      </w:pPr>
      <w:r>
        <w:rPr>
          <w:b/>
          <w:sz w:val="24"/>
          <w:szCs w:val="24"/>
        </w:rPr>
        <w:t>16  INT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RITY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63CCA" w:rsidRDefault="00B63CCA">
      <w:pPr>
        <w:spacing w:before="10"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 </w:t>
      </w:r>
      <w:r>
        <w:rPr>
          <w:spacing w:val="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 fou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, then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1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6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nt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 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m  of </w:t>
      </w:r>
      <w:r>
        <w:rPr>
          <w:spacing w:val="-4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n,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w w:val="94"/>
          <w:sz w:val="24"/>
          <w:szCs w:val="24"/>
        </w:rPr>
        <w:t>f</w:t>
      </w:r>
      <w:r>
        <w:rPr>
          <w:w w:val="94"/>
          <w:sz w:val="24"/>
          <w:szCs w:val="24"/>
        </w:rPr>
        <w:t>i</w:t>
      </w:r>
      <w:r>
        <w:rPr>
          <w:spacing w:val="-2"/>
          <w:w w:val="94"/>
          <w:sz w:val="24"/>
          <w:szCs w:val="24"/>
        </w:rPr>
        <w:t>n</w:t>
      </w:r>
      <w:r>
        <w:rPr>
          <w:w w:val="94"/>
          <w:sz w:val="24"/>
          <w:szCs w:val="24"/>
        </w:rPr>
        <w:t>d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r</w:t>
      </w:r>
      <w:r>
        <w:rPr>
          <w:spacing w:val="-1"/>
          <w:w w:val="94"/>
          <w:sz w:val="24"/>
          <w:szCs w:val="24"/>
        </w:rPr>
        <w:t>‗</w:t>
      </w:r>
      <w:r>
        <w:rPr>
          <w:w w:val="94"/>
          <w:sz w:val="24"/>
          <w:szCs w:val="24"/>
        </w:rPr>
        <w:t xml:space="preserve">s  </w:t>
      </w:r>
      <w:r>
        <w:rPr>
          <w:spacing w:val="1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e 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ickb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k 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>-</w:t>
      </w:r>
      <w:r>
        <w:rPr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rs,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ts</w:t>
      </w:r>
      <w:r>
        <w:rPr>
          <w:sz w:val="24"/>
          <w:szCs w:val="24"/>
        </w:rPr>
        <w:t>;</w:t>
      </w:r>
    </w:p>
    <w:p w:rsidR="00B63CCA" w:rsidRDefault="00D5443E">
      <w:pPr>
        <w:ind w:left="100" w:right="6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t;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loss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 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-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rs,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5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917" w:gutter="0"/>
          <w:cols w:space="720"/>
        </w:sectPr>
      </w:pPr>
      <w:r>
        <w:rPr>
          <w:sz w:val="24"/>
          <w:szCs w:val="24"/>
        </w:rPr>
        <w:t xml:space="preserve">On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(b)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lau</w:t>
      </w:r>
      <w:r>
        <w:rPr>
          <w:spacing w:val="-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‗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Eq</w:t>
      </w:r>
      <w:r>
        <w:rPr>
          <w:spacing w:val="-3"/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te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 xml:space="preserve">or the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 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Pa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 made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2.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ving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due   to 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3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D5443E">
      <w:pPr>
        <w:spacing w:before="60"/>
        <w:ind w:left="10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lastRenderedPageBreak/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NT</w:t>
      </w:r>
      <w:r>
        <w:rPr>
          <w:rFonts w:ascii="Cambria" w:eastAsia="Cambria" w:hAnsi="Cambria" w:cs="Cambria"/>
          <w:b/>
          <w:i/>
          <w:sz w:val="28"/>
          <w:szCs w:val="28"/>
        </w:rPr>
        <w:t>R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A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DA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A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20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b-</w:t>
      </w:r>
      <w:r>
        <w:rPr>
          <w:b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</w:t>
      </w:r>
      <w:r>
        <w:rPr>
          <w:b/>
          <w:spacing w:val="-4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nd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63CCA" w:rsidRDefault="00B63CCA">
      <w:pPr>
        <w:spacing w:before="11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.4 </w:t>
      </w:r>
      <w:r>
        <w:rPr>
          <w:spacing w:val="5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</w:p>
    <w:p w:rsidR="00B63CCA" w:rsidRDefault="00D5443E" w:rsidP="00AB0C71">
      <w:pPr>
        <w:spacing w:before="2" w:line="277" w:lineRule="auto"/>
        <w:ind w:left="820" w:right="102"/>
        <w:rPr>
          <w:sz w:val="22"/>
          <w:szCs w:val="22"/>
        </w:rPr>
      </w:pPr>
      <w:r>
        <w:rPr>
          <w:sz w:val="22"/>
          <w:szCs w:val="22"/>
          <w:u w:val="single" w:color="000000"/>
        </w:rPr>
        <w:t xml:space="preserve">                                                    </w:t>
      </w:r>
      <w:r>
        <w:rPr>
          <w:sz w:val="22"/>
          <w:szCs w:val="22"/>
        </w:rPr>
        <w:t xml:space="preserve">, </w:t>
      </w:r>
      <w:r w:rsidR="00AB0C71">
        <w:rPr>
          <w:spacing w:val="-1"/>
          <w:sz w:val="22"/>
          <w:szCs w:val="22"/>
        </w:rPr>
        <w:t>Executive Engineer, Highways Division, Hyderabad, Shahbaz Building Block-E Hyderabad.</w:t>
      </w:r>
    </w:p>
    <w:p w:rsidR="00B63CCA" w:rsidRDefault="00B63CCA">
      <w:pPr>
        <w:spacing w:before="6" w:line="180" w:lineRule="exact"/>
        <w:rPr>
          <w:sz w:val="19"/>
          <w:szCs w:val="19"/>
        </w:rPr>
      </w:pPr>
    </w:p>
    <w:p w:rsidR="00B63CCA" w:rsidRDefault="00B63CCA">
      <w:pPr>
        <w:spacing w:line="260" w:lineRule="exact"/>
        <w:ind w:left="100"/>
        <w:rPr>
          <w:sz w:val="24"/>
          <w:szCs w:val="24"/>
        </w:rPr>
      </w:pPr>
      <w:r w:rsidRPr="00B63CCA">
        <w:pict>
          <v:group id="_x0000_s1074" style="position:absolute;left:0;text-align:left;margin-left:78pt;margin-top:27.45pt;width:172.55pt;height:0;z-index:-6136;mso-position-horizontal-relative:page" coordorigin="1560,549" coordsize="3451,0">
            <v:shape id="_x0000_s1075" style="position:absolute;left:1560;top:549;width:3451;height:0" coordorigin="1560,549" coordsize="3451,0" path="m1560,549r3452,e" filled="f" strokeweight=".26669mm">
              <v:path arrowok="t"/>
            </v:shape>
            <w10:wrap anchorx="page"/>
          </v:group>
        </w:pict>
      </w:r>
      <w:r w:rsidRPr="00B63CCA">
        <w:pict>
          <v:group id="_x0000_s1072" style="position:absolute;left:0;text-align:left;margin-left:78pt;margin-top:41.25pt;width:178.45pt;height:0;z-index:-6135;mso-position-horizontal-relative:page" coordorigin="1560,825" coordsize="3569,0">
            <v:shape id="_x0000_s1073" style="position:absolute;left:1560;top:825;width:3569;height:0" coordorigin="1560,825" coordsize="3569,0" path="m1560,825r3569,e" filled="f" strokeweight=".26669mm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1.</w:t>
      </w:r>
      <w:r w:rsidR="00D5443E">
        <w:rPr>
          <w:spacing w:val="-2"/>
          <w:position w:val="-1"/>
          <w:sz w:val="24"/>
          <w:szCs w:val="24"/>
        </w:rPr>
        <w:t>1</w:t>
      </w:r>
      <w:r w:rsidR="00D5443E">
        <w:rPr>
          <w:position w:val="-1"/>
          <w:sz w:val="24"/>
          <w:szCs w:val="24"/>
        </w:rPr>
        <w:t xml:space="preserve">.5 </w:t>
      </w:r>
      <w:r w:rsidR="00D5443E">
        <w:rPr>
          <w:spacing w:val="55"/>
          <w:position w:val="-1"/>
          <w:sz w:val="24"/>
          <w:szCs w:val="24"/>
        </w:rPr>
        <w:t xml:space="preserve"> </w:t>
      </w:r>
      <w:r w:rsidR="00D5443E">
        <w:rPr>
          <w:b/>
          <w:spacing w:val="-2"/>
          <w:position w:val="-1"/>
          <w:sz w:val="24"/>
          <w:szCs w:val="24"/>
        </w:rPr>
        <w:t>T</w:t>
      </w:r>
      <w:r w:rsidR="00D5443E">
        <w:rPr>
          <w:b/>
          <w:spacing w:val="1"/>
          <w:position w:val="-1"/>
          <w:sz w:val="24"/>
          <w:szCs w:val="24"/>
        </w:rPr>
        <w:t>h</w:t>
      </w:r>
      <w:r w:rsidR="00D5443E">
        <w:rPr>
          <w:b/>
          <w:position w:val="-1"/>
          <w:sz w:val="24"/>
          <w:szCs w:val="24"/>
        </w:rPr>
        <w:t>e</w:t>
      </w:r>
      <w:r w:rsidR="00D5443E">
        <w:rPr>
          <w:b/>
          <w:spacing w:val="-1"/>
          <w:position w:val="-1"/>
          <w:sz w:val="24"/>
          <w:szCs w:val="24"/>
        </w:rPr>
        <w:t xml:space="preserve"> </w:t>
      </w:r>
      <w:r w:rsidR="00D5443E">
        <w:rPr>
          <w:b/>
          <w:spacing w:val="-3"/>
          <w:position w:val="-1"/>
          <w:sz w:val="24"/>
          <w:szCs w:val="24"/>
        </w:rPr>
        <w:t>C</w:t>
      </w:r>
      <w:r w:rsidR="00D5443E">
        <w:rPr>
          <w:b/>
          <w:spacing w:val="-2"/>
          <w:position w:val="-1"/>
          <w:sz w:val="24"/>
          <w:szCs w:val="24"/>
        </w:rPr>
        <w:t>o</w:t>
      </w:r>
      <w:r w:rsidR="00D5443E">
        <w:rPr>
          <w:b/>
          <w:spacing w:val="1"/>
          <w:position w:val="-1"/>
          <w:sz w:val="24"/>
          <w:szCs w:val="24"/>
        </w:rPr>
        <w:t>n</w:t>
      </w:r>
      <w:r w:rsidR="00D5443E">
        <w:rPr>
          <w:b/>
          <w:position w:val="-1"/>
          <w:sz w:val="24"/>
          <w:szCs w:val="24"/>
        </w:rPr>
        <w:t>t</w:t>
      </w:r>
      <w:r w:rsidR="00D5443E">
        <w:rPr>
          <w:b/>
          <w:spacing w:val="-2"/>
          <w:position w:val="-1"/>
          <w:sz w:val="24"/>
          <w:szCs w:val="24"/>
        </w:rPr>
        <w:t>r</w:t>
      </w:r>
      <w:r w:rsidR="00D5443E">
        <w:rPr>
          <w:b/>
          <w:position w:val="-1"/>
          <w:sz w:val="24"/>
          <w:szCs w:val="24"/>
        </w:rPr>
        <w:t>a</w:t>
      </w:r>
      <w:r w:rsidR="00D5443E">
        <w:rPr>
          <w:b/>
          <w:spacing w:val="-1"/>
          <w:position w:val="-1"/>
          <w:sz w:val="24"/>
          <w:szCs w:val="24"/>
        </w:rPr>
        <w:t>c</w:t>
      </w:r>
      <w:r w:rsidR="00D5443E">
        <w:rPr>
          <w:b/>
          <w:spacing w:val="-3"/>
          <w:position w:val="-1"/>
          <w:sz w:val="24"/>
          <w:szCs w:val="24"/>
        </w:rPr>
        <w:t>t</w:t>
      </w:r>
      <w:r w:rsidR="00D5443E">
        <w:rPr>
          <w:b/>
          <w:position w:val="-1"/>
          <w:sz w:val="24"/>
          <w:szCs w:val="24"/>
        </w:rPr>
        <w:t>or</w:t>
      </w:r>
      <w:r w:rsidR="00D5443E">
        <w:rPr>
          <w:b/>
          <w:spacing w:val="-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me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spacing w:val="-2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>s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4" w:line="200" w:lineRule="exact"/>
      </w:pPr>
    </w:p>
    <w:p w:rsidR="00B63CCA" w:rsidRDefault="00D5443E">
      <w:pPr>
        <w:spacing w:before="29"/>
        <w:ind w:left="100" w:right="55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.7 </w:t>
      </w:r>
      <w:r>
        <w:rPr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79"/>
          <w:sz w:val="24"/>
          <w:szCs w:val="24"/>
        </w:rPr>
        <w:t>r</w:t>
      </w:r>
      <w:r>
        <w:rPr>
          <w:spacing w:val="-4"/>
          <w:w w:val="79"/>
          <w:sz w:val="24"/>
          <w:szCs w:val="24"/>
        </w:rPr>
        <w:t>‗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o</w:t>
      </w:r>
      <w:r>
        <w:rPr>
          <w:spacing w:val="-2"/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om</w:t>
      </w:r>
      <w:r>
        <w:rPr>
          <w:sz w:val="24"/>
          <w:szCs w:val="24"/>
        </w:rPr>
        <w:t>men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 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gn</w:t>
      </w:r>
      <w:r>
        <w:rPr>
          <w:sz w:val="24"/>
          <w:szCs w:val="24"/>
        </w:rPr>
        <w:t>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.9 </w:t>
      </w:r>
      <w:r>
        <w:rPr>
          <w:spacing w:val="5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:rsidR="00B63CCA" w:rsidRDefault="00D5443E">
      <w:pPr>
        <w:ind w:left="100" w:right="76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</w:t>
      </w:r>
      <w:r>
        <w:rPr>
          <w:spacing w:val="-2"/>
          <w:sz w:val="24"/>
          <w:szCs w:val="24"/>
          <w:u w:val="single" w:color="000000"/>
        </w:rPr>
        <w:t xml:space="preserve">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n, 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2)</w:t>
      </w:r>
      <w:r>
        <w:rPr>
          <w:spacing w:val="3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v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-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rs 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>
        <w:rPr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4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ity: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(b)  </w:t>
      </w:r>
      <w:r>
        <w:rPr>
          <w:spacing w:val="5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tan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(d)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)  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um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</w:p>
    <w:p w:rsidR="00B63CCA" w:rsidRDefault="00D5443E">
      <w:pPr>
        <w:ind w:left="100" w:right="417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tor) (h)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2.1  </w:t>
      </w:r>
      <w:r>
        <w:rPr>
          <w:spacing w:val="5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 xml:space="preserve"> S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>
        <w:rPr>
          <w:b/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men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 w:rsidP="00474426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3.1     </w:t>
      </w:r>
      <w:r>
        <w:rPr>
          <w:spacing w:val="26"/>
          <w:sz w:val="24"/>
          <w:szCs w:val="24"/>
        </w:rPr>
        <w:t xml:space="preserve"> </w:t>
      </w:r>
      <w:r>
        <w:rPr>
          <w:b/>
          <w:sz w:val="24"/>
          <w:szCs w:val="24"/>
        </w:rPr>
        <w:t>Au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 xml:space="preserve">d 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:  </w:t>
      </w:r>
      <w:r>
        <w:rPr>
          <w:b/>
          <w:sz w:val="24"/>
          <w:szCs w:val="24"/>
          <w:u w:val="single" w:color="000000"/>
        </w:rPr>
        <w:t xml:space="preserve">                                              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 xml:space="preserve"> </w:t>
      </w:r>
      <w:r w:rsidR="00474426" w:rsidRPr="00474426">
        <w:rPr>
          <w:sz w:val="24"/>
          <w:szCs w:val="24"/>
        </w:rPr>
        <w:t>Executive Engineer, Highways Division, Hyderabad, Shahbaz Building Block-E Hyderabad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3.2  </w:t>
      </w:r>
      <w:r>
        <w:rPr>
          <w:spacing w:val="5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 xml:space="preserve"> a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dre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</w:t>
      </w:r>
      <w:r>
        <w:rPr>
          <w:b/>
          <w:spacing w:val="-3"/>
          <w:sz w:val="24"/>
          <w:szCs w:val="24"/>
        </w:rPr>
        <w:t>s</w:t>
      </w:r>
      <w:r>
        <w:rPr>
          <w:b/>
          <w:sz w:val="24"/>
          <w:szCs w:val="24"/>
        </w:rPr>
        <w:t>/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a</w:t>
      </w:r>
      <w:r>
        <w:rPr>
          <w:b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i</w:t>
      </w:r>
      <w:r>
        <w:rPr>
          <w:b/>
          <w:sz w:val="24"/>
          <w:szCs w:val="24"/>
        </w:rPr>
        <w:t>ve</w:t>
      </w:r>
    </w:p>
    <w:p w:rsidR="00B63CCA" w:rsidRPr="00474426" w:rsidRDefault="00D5443E" w:rsidP="00474426">
      <w:pPr>
        <w:ind w:left="820" w:right="78"/>
        <w:rPr>
          <w:sz w:val="24"/>
          <w:szCs w:val="24"/>
        </w:rPr>
      </w:pPr>
      <w:r>
        <w:rPr>
          <w:sz w:val="24"/>
          <w:szCs w:val="24"/>
        </w:rPr>
        <w:t xml:space="preserve">Mr.   </w:t>
      </w:r>
      <w:r>
        <w:rPr>
          <w:sz w:val="24"/>
          <w:szCs w:val="24"/>
          <w:u w:val="single" w:color="000000"/>
        </w:rPr>
        <w:t xml:space="preserve">                                                            </w:t>
      </w:r>
      <w:r w:rsidR="00474426" w:rsidRPr="00474426">
        <w:rPr>
          <w:sz w:val="24"/>
          <w:szCs w:val="24"/>
        </w:rPr>
        <w:t>Executive Engineer, Highways Division, Hyderabad, Shahbaz Building Block-E Hyderabad</w:t>
      </w:r>
    </w:p>
    <w:p w:rsidR="00474426" w:rsidRDefault="00474426" w:rsidP="00474426">
      <w:pPr>
        <w:ind w:left="820" w:right="78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4.4  </w:t>
      </w:r>
      <w:r>
        <w:rPr>
          <w:spacing w:val="5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fo</w:t>
      </w:r>
      <w:r>
        <w:rPr>
          <w:b/>
          <w:spacing w:val="-2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ur</w:t>
      </w:r>
      <w:r>
        <w:rPr>
          <w:b/>
          <w:sz w:val="24"/>
          <w:szCs w:val="24"/>
        </w:rPr>
        <w:t>ity:</w:t>
      </w:r>
    </w:p>
    <w:p w:rsidR="00B63CCA" w:rsidRDefault="00D5443E">
      <w:pPr>
        <w:ind w:left="338" w:right="1129" w:hanging="12"/>
        <w:rPr>
          <w:sz w:val="24"/>
          <w:szCs w:val="24"/>
        </w:rPr>
      </w:pPr>
      <w:r>
        <w:rPr>
          <w:sz w:val="24"/>
          <w:szCs w:val="24"/>
        </w:rPr>
        <w:t>Am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(R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</w:t>
      </w:r>
      <w:r>
        <w:rPr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spacing w:val="60"/>
          <w:sz w:val="24"/>
          <w:szCs w:val="24"/>
          <w:u w:val="single" w:color="000000"/>
        </w:rPr>
        <w:t xml:space="preserve">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 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rs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                      </w:t>
      </w:r>
      <w:r>
        <w:rPr>
          <w:spacing w:val="-1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7.2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B63CCA" w:rsidRDefault="00D5443E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s*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D5443E">
      <w:pPr>
        <w:ind w:left="820"/>
        <w:rPr>
          <w:sz w:val="24"/>
          <w:szCs w:val="24"/>
        </w:rPr>
        <w:sectPr w:rsidR="00B63CCA">
          <w:pgSz w:w="12240" w:h="15840"/>
          <w:pgMar w:top="960" w:right="1320" w:bottom="280" w:left="1340" w:header="0" w:footer="917" w:gutter="0"/>
          <w:cols w:space="720"/>
        </w:sect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/C</w:t>
      </w:r>
      <w:r>
        <w:rPr>
          <w:spacing w:val="1"/>
          <w:sz w:val="24"/>
          <w:szCs w:val="24"/>
        </w:rPr>
        <w:t>P</w:t>
      </w:r>
      <w:r>
        <w:rPr>
          <w:spacing w:val="-2"/>
          <w:sz w:val="24"/>
          <w:szCs w:val="24"/>
        </w:rPr>
        <w:t>M/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RT</w:t>
      </w:r>
    </w:p>
    <w:p w:rsidR="00B63CCA" w:rsidRDefault="00D5443E">
      <w:pPr>
        <w:spacing w:before="70"/>
        <w:ind w:left="100" w:right="60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7.4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due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ai</w:t>
      </w:r>
      <w:r>
        <w:rPr>
          <w:sz w:val="24"/>
          <w:szCs w:val="24"/>
        </w:rPr>
        <w:t>lure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spacing w:val="-2"/>
          <w:sz w:val="24"/>
          <w:szCs w:val="24"/>
        </w:rPr>
        <w:t>7</w:t>
      </w:r>
      <w:r>
        <w:rPr>
          <w:sz w:val="24"/>
          <w:szCs w:val="24"/>
        </w:rPr>
        <w:t>5%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up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m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63CCA" w:rsidRDefault="00D5443E">
      <w:pPr>
        <w:ind w:left="100" w:right="4818"/>
        <w:jc w:val="both"/>
        <w:rPr>
          <w:sz w:val="24"/>
          <w:szCs w:val="24"/>
        </w:rPr>
      </w:pPr>
      <w:r>
        <w:rPr>
          <w:sz w:val="24"/>
          <w:szCs w:val="24"/>
        </w:rPr>
        <w:t>(10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Acc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63CCA" w:rsidRDefault="00D5443E">
      <w:pPr>
        <w:ind w:left="100" w:right="1081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0.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9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     </w:t>
      </w:r>
      <w:r>
        <w:rPr>
          <w:spacing w:val="50"/>
          <w:sz w:val="24"/>
          <w:szCs w:val="24"/>
        </w:rPr>
        <w:t xml:space="preserve"> </w:t>
      </w:r>
      <w:r>
        <w:rPr>
          <w:b/>
          <w:sz w:val="24"/>
          <w:szCs w:val="24"/>
        </w:rPr>
        <w:t>Ea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ly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4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D5443E">
      <w:pPr>
        <w:ind w:left="713" w:right="771"/>
        <w:jc w:val="center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4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ier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rk,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 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</w:p>
    <w:p w:rsidR="00B63CCA" w:rsidRDefault="00D5443E">
      <w:pPr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up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5</w:t>
      </w:r>
      <w:r>
        <w:rPr>
          <w:sz w:val="24"/>
          <w:szCs w:val="24"/>
        </w:rPr>
        <w:t>0%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63CCA" w:rsidRDefault="00B63CCA">
      <w:pPr>
        <w:spacing w:before="2" w:line="140" w:lineRule="exact"/>
        <w:rPr>
          <w:sz w:val="15"/>
          <w:szCs w:val="15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9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  </w:t>
      </w:r>
      <w:r>
        <w:rPr>
          <w:spacing w:val="5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d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y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B63CCA" w:rsidRDefault="00D5443E">
      <w:pPr>
        <w:ind w:left="820"/>
        <w:rPr>
          <w:sz w:val="24"/>
          <w:szCs w:val="24"/>
        </w:rPr>
      </w:pPr>
      <w:r>
        <w:rPr>
          <w:sz w:val="24"/>
          <w:szCs w:val="24"/>
        </w:rPr>
        <w:t>Two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s)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spacing w:line="484" w:lineRule="auto"/>
        <w:ind w:left="160" w:right="6520" w:hanging="60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      </w:t>
      </w:r>
      <w:r>
        <w:rPr>
          <w:spacing w:val="50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iz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v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4" w:firstLin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%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 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 xml:space="preserve">.5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n or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ol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by</w:t>
      </w:r>
      <w:r>
        <w:rPr>
          <w:spacing w:val="-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ili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>l 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nt of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tan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63CCA" w:rsidRDefault="00D5443E">
      <w:pPr>
        <w:ind w:left="100" w:right="21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63CCA" w:rsidRDefault="00D5443E">
      <w:pPr>
        <w:ind w:left="100" w:right="5983"/>
        <w:jc w:val="both"/>
        <w:rPr>
          <w:sz w:val="24"/>
          <w:szCs w:val="24"/>
        </w:rPr>
      </w:pPr>
      <w:r>
        <w:rPr>
          <w:sz w:val="24"/>
          <w:szCs w:val="24"/>
        </w:rPr>
        <w:t>10%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;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i)  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is  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 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 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z w:val="24"/>
          <w:szCs w:val="24"/>
        </w:rPr>
        <w:t xml:space="preserve">  in  5  eq</w:t>
      </w:r>
      <w:r>
        <w:rPr>
          <w:spacing w:val="-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 five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05) R.A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n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mber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b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le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0</w:t>
      </w:r>
      <w:r>
        <w:rPr>
          <w:sz w:val="24"/>
          <w:szCs w:val="24"/>
        </w:rPr>
        <w:t>5)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1/5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2"/>
          <w:sz w:val="24"/>
          <w:szCs w:val="24"/>
        </w:rPr>
        <w:t>s</w:t>
      </w:r>
      <w:r>
        <w:rPr>
          <w:b/>
          <w:sz w:val="24"/>
          <w:szCs w:val="24"/>
        </w:rPr>
        <w:t>ive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f  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 xml:space="preserve">st </w:t>
      </w:r>
      <w:r>
        <w:rPr>
          <w:b/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sur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nt 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fin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63CCA" w:rsidRDefault="00D5443E">
      <w:pPr>
        <w:ind w:left="2246" w:right="6927"/>
        <w:jc w:val="center"/>
        <w:rPr>
          <w:sz w:val="24"/>
          <w:szCs w:val="24"/>
        </w:rPr>
      </w:pP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</w:p>
    <w:p w:rsidR="00B63CCA" w:rsidRDefault="00D5443E">
      <w:pPr>
        <w:ind w:left="633"/>
        <w:rPr>
          <w:sz w:val="24"/>
          <w:szCs w:val="24"/>
        </w:rPr>
      </w:pPr>
      <w:r>
        <w:rPr>
          <w:sz w:val="24"/>
          <w:szCs w:val="24"/>
        </w:rPr>
        <w:t xml:space="preserve">2)        </w:t>
      </w:r>
      <w:r>
        <w:rPr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 xml:space="preserve"> 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ls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1" w:firstLine="6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The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ive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6"/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URE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R.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o.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e to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um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-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 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 br</w:t>
      </w:r>
      <w:r>
        <w:rPr>
          <w:spacing w:val="-2"/>
          <w:sz w:val="24"/>
          <w:szCs w:val="24"/>
        </w:rPr>
        <w:t>oug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60" w:right="733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stor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ns</w:t>
      </w:r>
      <w:r>
        <w:rPr>
          <w:sz w:val="24"/>
          <w:szCs w:val="24"/>
        </w:rPr>
        <w:t>t 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dete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isf</w:t>
      </w:r>
      <w:r>
        <w:rPr>
          <w:spacing w:val="-3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bu</w:t>
      </w:r>
      <w:r>
        <w:rPr>
          <w:sz w:val="24"/>
          <w:szCs w:val="24"/>
        </w:rPr>
        <w:t xml:space="preserve">t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ri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63CCA" w:rsidRDefault="00D5443E">
      <w:pPr>
        <w:ind w:left="100" w:right="83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i)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o</w:t>
      </w:r>
      <w:r>
        <w:rPr>
          <w:spacing w:val="-2"/>
          <w:w w:val="96"/>
          <w:sz w:val="24"/>
          <w:szCs w:val="24"/>
        </w:rPr>
        <w:t>n</w:t>
      </w:r>
      <w:r>
        <w:rPr>
          <w:w w:val="96"/>
          <w:sz w:val="24"/>
          <w:szCs w:val="24"/>
        </w:rPr>
        <w:t>tr</w:t>
      </w:r>
      <w:r>
        <w:rPr>
          <w:spacing w:val="-1"/>
          <w:w w:val="96"/>
          <w:sz w:val="24"/>
          <w:szCs w:val="24"/>
        </w:rPr>
        <w:t>a</w:t>
      </w:r>
      <w:r>
        <w:rPr>
          <w:spacing w:val="-3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tor</w:t>
      </w:r>
      <w:r>
        <w:rPr>
          <w:spacing w:val="-3"/>
          <w:w w:val="96"/>
          <w:sz w:val="24"/>
          <w:szCs w:val="24"/>
        </w:rPr>
        <w:t>‗</w:t>
      </w:r>
      <w:r>
        <w:rPr>
          <w:w w:val="96"/>
          <w:sz w:val="24"/>
          <w:szCs w:val="24"/>
        </w:rPr>
        <w:t>s</w:t>
      </w:r>
      <w:r>
        <w:rPr>
          <w:spacing w:val="11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eq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ord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</w:p>
    <w:p w:rsidR="00B63CCA" w:rsidRDefault="00D5443E">
      <w:pPr>
        <w:ind w:left="100" w:right="83"/>
        <w:jc w:val="both"/>
        <w:rPr>
          <w:sz w:val="24"/>
          <w:szCs w:val="24"/>
        </w:rPr>
        <w:sectPr w:rsidR="00B63CCA">
          <w:pgSz w:w="12240" w:h="15840"/>
          <w:pgMar w:top="980" w:right="1320" w:bottom="280" w:left="1340" w:header="0" w:footer="917" w:gutter="0"/>
          <w:cols w:space="720"/>
        </w:sectPr>
      </w:pP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by  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r,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la</w:t>
      </w:r>
      <w:r>
        <w:rPr>
          <w:spacing w:val="-3"/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63CCA" w:rsidRDefault="00D5443E">
      <w:pPr>
        <w:spacing w:before="74"/>
        <w:ind w:left="100" w:right="851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hl</w:t>
      </w:r>
      <w:r>
        <w:rPr>
          <w:sz w:val="24"/>
          <w:szCs w:val="24"/>
        </w:rPr>
        <w:t>y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 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p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;</w:t>
      </w:r>
    </w:p>
    <w:p w:rsidR="00B63CCA" w:rsidRDefault="00D5443E">
      <w:pPr>
        <w:spacing w:before="3" w:line="260" w:lineRule="exact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st 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these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 othe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 xml:space="preserve">ise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63CCA" w:rsidRDefault="00D5443E">
      <w:pPr>
        <w:spacing w:line="260" w:lineRule="exact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um  pa</w:t>
      </w:r>
      <w:r>
        <w:rPr>
          <w:spacing w:val="-8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s  on 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  sh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t 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 xml:space="preserve">d  </w:t>
      </w:r>
      <w:r>
        <w:rPr>
          <w:spacing w:val="-2"/>
          <w:sz w:val="24"/>
          <w:szCs w:val="24"/>
        </w:rPr>
        <w:t>7</w:t>
      </w:r>
      <w:r>
        <w:rPr>
          <w:sz w:val="24"/>
          <w:szCs w:val="24"/>
        </w:rPr>
        <w:t xml:space="preserve">5  %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i) 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  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 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  or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i)  </w:t>
      </w:r>
      <w:r>
        <w:rPr>
          <w:spacing w:val="-4"/>
          <w:sz w:val="24"/>
          <w:szCs w:val="24"/>
        </w:rPr>
        <w:t>e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/  ex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manu</w:t>
      </w:r>
      <w:r>
        <w:rPr>
          <w:spacing w:val="-1"/>
          <w:sz w:val="24"/>
          <w:szCs w:val="24"/>
        </w:rPr>
        <w:t>fac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spacing w:line="260" w:lineRule="exact"/>
        <w:ind w:left="100" w:right="5381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i)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tan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</w:p>
    <w:p w:rsidR="00B63CCA" w:rsidRDefault="00D5443E">
      <w:pPr>
        <w:ind w:left="100" w:right="82" w:firstLine="6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 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ld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ot 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&amp;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, fu</w:t>
      </w:r>
      <w:r>
        <w:rPr>
          <w:spacing w:val="-3"/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ed</w:t>
      </w:r>
      <w:r>
        <w:rPr>
          <w:sz w:val="24"/>
          <w:szCs w:val="24"/>
        </w:rPr>
        <w:t>;</w:t>
      </w:r>
    </w:p>
    <w:p w:rsidR="00B63CCA" w:rsidRDefault="00D5443E">
      <w:pPr>
        <w:ind w:left="100" w:right="1081"/>
        <w:jc w:val="both"/>
        <w:rPr>
          <w:sz w:val="24"/>
          <w:szCs w:val="24"/>
        </w:rPr>
      </w:pPr>
      <w:r>
        <w:rPr>
          <w:sz w:val="24"/>
          <w:szCs w:val="24"/>
        </w:rPr>
        <w:t>(v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)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un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unt</w:t>
      </w:r>
      <w:r>
        <w:rPr>
          <w:spacing w:val="-2"/>
          <w:sz w:val="24"/>
          <w:szCs w:val="24"/>
        </w:rPr>
        <w:t xml:space="preserve"> 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 xml:space="preserve">;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 be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od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ire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k/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B63CCA" w:rsidRDefault="00D5443E">
      <w:pPr>
        <w:spacing w:line="260" w:lineRule="exact"/>
        <w:ind w:left="100" w:right="6082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ove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ons 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ted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th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 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ments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on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tual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s,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 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les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ont</w:t>
      </w:r>
      <w:r>
        <w:rPr>
          <w:sz w:val="24"/>
          <w:szCs w:val="24"/>
        </w:rPr>
        <w:t>hs (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D5443E">
      <w:pPr>
        <w:ind w:left="100" w:right="77"/>
        <w:rPr>
          <w:sz w:val="24"/>
          <w:szCs w:val="24"/>
        </w:rPr>
      </w:pPr>
      <w:r>
        <w:rPr>
          <w:sz w:val="24"/>
          <w:szCs w:val="24"/>
        </w:rPr>
        <w:t xml:space="preserve">(ii) 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ies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4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II </w:t>
      </w:r>
      <w:r>
        <w:rPr>
          <w:sz w:val="24"/>
          <w:szCs w:val="24"/>
        </w:rPr>
        <w:t>sh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d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;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 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ince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 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own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 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.</w:t>
      </w:r>
    </w:p>
    <w:p w:rsidR="00B63CCA" w:rsidRDefault="00D5443E">
      <w:pPr>
        <w:ind w:left="100" w:right="76" w:firstLine="6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: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ly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k 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mp</w:t>
      </w:r>
      <w:r>
        <w:rPr>
          <w:sz w:val="24"/>
          <w:szCs w:val="24"/>
        </w:rPr>
        <w:t>let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63CCA" w:rsidRDefault="00D5443E">
      <w:pPr>
        <w:ind w:left="100" w:right="7356"/>
        <w:jc w:val="both"/>
        <w:rPr>
          <w:sz w:val="24"/>
          <w:szCs w:val="24"/>
        </w:r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D5443E">
      <w:pPr>
        <w:ind w:left="100" w:right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4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).</w:t>
      </w: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i)   </w:t>
      </w:r>
      <w:r>
        <w:rPr>
          <w:spacing w:val="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de 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m  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 a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s  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 p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n.</w:t>
      </w: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    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ub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D5443E">
      <w:pPr>
        <w:ind w:left="100" w:right="6062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2 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b/>
          <w:sz w:val="24"/>
          <w:szCs w:val="24"/>
        </w:rPr>
        <w:t>V</w:t>
      </w:r>
      <w:r>
        <w:rPr>
          <w:b/>
          <w:spacing w:val="-3"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k</w:t>
      </w:r>
      <w:r>
        <w:rPr>
          <w:b/>
          <w:sz w:val="24"/>
          <w:szCs w:val="24"/>
        </w:rPr>
        <w:t>s:</w:t>
      </w:r>
    </w:p>
    <w:p w:rsidR="00B63CCA" w:rsidRDefault="00D5443E">
      <w:pPr>
        <w:ind w:left="100" w:right="2529"/>
        <w:rPr>
          <w:sz w:val="24"/>
          <w:szCs w:val="24"/>
        </w:rPr>
      </w:pPr>
      <w:r>
        <w:rPr>
          <w:sz w:val="24"/>
          <w:szCs w:val="24"/>
        </w:rPr>
        <w:t xml:space="preserve">i)  </w:t>
      </w:r>
      <w:r>
        <w:rPr>
          <w:spacing w:val="5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ump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sch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                 </w:t>
      </w:r>
      <w:r>
        <w:rPr>
          <w:sz w:val="24"/>
          <w:szCs w:val="24"/>
        </w:rPr>
        <w:t>/-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</w:t>
      </w:r>
      <w:r>
        <w:rPr>
          <w:spacing w:val="5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ump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                 </w:t>
      </w:r>
      <w:r>
        <w:rPr>
          <w:sz w:val="24"/>
          <w:szCs w:val="24"/>
        </w:rPr>
        <w:t>/-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B63CCA" w:rsidRDefault="00B63CCA">
      <w:pPr>
        <w:spacing w:before="7" w:line="240" w:lineRule="exact"/>
        <w:rPr>
          <w:sz w:val="24"/>
          <w:szCs w:val="24"/>
        </w:rPr>
      </w:pPr>
    </w:p>
    <w:p w:rsidR="00B63CCA" w:rsidRDefault="00D5443E">
      <w:pPr>
        <w:spacing w:before="29" w:line="260" w:lineRule="exact"/>
        <w:ind w:left="100"/>
        <w:rPr>
          <w:sz w:val="24"/>
          <w:szCs w:val="24"/>
        </w:rPr>
        <w:sectPr w:rsidR="00B63CCA">
          <w:pgSz w:w="12240" w:h="15840"/>
          <w:pgMar w:top="700" w:right="1320" w:bottom="280" w:left="1340" w:header="0" w:footer="917" w:gutter="0"/>
          <w:cols w:space="720"/>
        </w:sectPr>
      </w:pPr>
      <w:r>
        <w:rPr>
          <w:position w:val="-1"/>
          <w:sz w:val="24"/>
          <w:szCs w:val="24"/>
        </w:rPr>
        <w:t>11</w:t>
      </w:r>
      <w:r>
        <w:rPr>
          <w:spacing w:val="-2"/>
          <w:position w:val="-1"/>
          <w:sz w:val="24"/>
          <w:szCs w:val="24"/>
        </w:rPr>
        <w:t>.</w:t>
      </w:r>
      <w:r>
        <w:rPr>
          <w:position w:val="-1"/>
          <w:sz w:val="24"/>
          <w:szCs w:val="24"/>
        </w:rPr>
        <w:t xml:space="preserve">3    </w:t>
      </w:r>
      <w:r>
        <w:rPr>
          <w:spacing w:val="22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erce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spacing w:val="-3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age</w:t>
      </w:r>
      <w:r>
        <w:rPr>
          <w:b/>
          <w:spacing w:val="44"/>
          <w:position w:val="-1"/>
          <w:sz w:val="24"/>
          <w:szCs w:val="24"/>
        </w:rPr>
        <w:t xml:space="preserve"> </w:t>
      </w:r>
      <w:r>
        <w:rPr>
          <w:b/>
          <w:spacing w:val="-2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f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t</w:t>
      </w:r>
      <w:r>
        <w:rPr>
          <w:b/>
          <w:spacing w:val="-2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spacing w:val="-3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2"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: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fo</w:t>
      </w:r>
      <w:r>
        <w:rPr>
          <w:spacing w:val="-4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man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42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ec</w:t>
      </w:r>
      <w:r>
        <w:rPr>
          <w:position w:val="-1"/>
          <w:sz w:val="24"/>
          <w:szCs w:val="24"/>
        </w:rPr>
        <w:t>u</w:t>
      </w:r>
      <w:r>
        <w:rPr>
          <w:spacing w:val="-3"/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i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y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4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4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sh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pe</w:t>
      </w:r>
      <w:r>
        <w:rPr>
          <w:spacing w:val="4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 </w:t>
      </w:r>
      <w:r>
        <w:rPr>
          <w:position w:val="-1"/>
          <w:sz w:val="24"/>
          <w:szCs w:val="24"/>
          <w:u w:val="single" w:color="000000"/>
        </w:rPr>
        <w:t xml:space="preserve">                              </w:t>
      </w:r>
      <w:r>
        <w:rPr>
          <w:spacing w:val="22"/>
          <w:position w:val="-1"/>
          <w:sz w:val="24"/>
          <w:szCs w:val="24"/>
        </w:rPr>
        <w:t xml:space="preserve"> 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</w:p>
    <w:p w:rsidR="00B63CCA" w:rsidRDefault="00D5443E">
      <w:pPr>
        <w:tabs>
          <w:tab w:val="left" w:pos="2700"/>
        </w:tabs>
        <w:spacing w:before="5"/>
        <w:ind w:left="100" w:right="-61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 xml:space="preserve">t 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D5443E">
      <w:pPr>
        <w:spacing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ice</w:t>
      </w:r>
    </w:p>
    <w:p w:rsidR="00B63CCA" w:rsidRDefault="00D5443E">
      <w:pPr>
        <w:tabs>
          <w:tab w:val="left" w:pos="3620"/>
        </w:tabs>
        <w:spacing w:before="5"/>
        <w:ind w:right="-56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(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D5443E">
      <w:pPr>
        <w:spacing w:before="5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3" w:space="720" w:equalWidth="0">
            <w:col w:w="2719" w:space="101"/>
            <w:col w:w="3622" w:space="101"/>
            <w:col w:w="3037"/>
          </w:cols>
        </w:sectPr>
      </w:pPr>
      <w:r>
        <w:br w:type="column"/>
      </w:r>
      <w:r>
        <w:rPr>
          <w:spacing w:val="-2"/>
          <w:sz w:val="24"/>
          <w:szCs w:val="24"/>
        </w:rPr>
        <w:lastRenderedPageBreak/>
        <w:t>o</w:t>
      </w:r>
      <w:r>
        <w:rPr>
          <w:sz w:val="24"/>
          <w:szCs w:val="24"/>
        </w:rPr>
        <w:t>nl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i.e.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10%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</w:t>
      </w:r>
    </w:p>
    <w:p w:rsidR="00B63CCA" w:rsidRDefault="00B63CCA">
      <w:pPr>
        <w:spacing w:before="13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6     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y</w:t>
      </w:r>
      <w:r>
        <w:rPr>
          <w:b/>
          <w:spacing w:val="-2"/>
          <w:sz w:val="24"/>
          <w:szCs w:val="24"/>
        </w:rPr>
        <w:t xml:space="preserve"> 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t:</w:t>
      </w:r>
      <w:r>
        <w:rPr>
          <w:b/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2"/>
          <w:sz w:val="24"/>
          <w:szCs w:val="24"/>
        </w:rPr>
        <w:t xml:space="preserve"> 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15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3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B63CCA" w:rsidRDefault="00D5443E" w:rsidP="0053773A">
      <w:pPr>
        <w:ind w:left="218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: </w:t>
      </w:r>
      <w:r w:rsidR="0053773A">
        <w:rPr>
          <w:sz w:val="24"/>
          <w:szCs w:val="24"/>
        </w:rPr>
        <w:t>Hyderabad</w:t>
      </w:r>
    </w:p>
    <w:p w:rsidR="00B63CCA" w:rsidRDefault="00B63CCA">
      <w:pPr>
        <w:spacing w:before="3" w:line="280" w:lineRule="exact"/>
        <w:rPr>
          <w:sz w:val="28"/>
          <w:szCs w:val="28"/>
        </w:rPr>
      </w:pPr>
    </w:p>
    <w:p w:rsidR="00B63CCA" w:rsidRDefault="00D5443E">
      <w:pPr>
        <w:ind w:left="100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 Lia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ity</w:t>
      </w:r>
    </w:p>
    <w:p w:rsidR="00B63CCA" w:rsidRDefault="00D5443E">
      <w:pPr>
        <w:spacing w:before="74"/>
        <w:ind w:left="100" w:right="76"/>
        <w:rPr>
          <w:sz w:val="24"/>
          <w:szCs w:val="24"/>
        </w:rPr>
      </w:pPr>
      <w:r>
        <w:rPr>
          <w:i/>
          <w:spacing w:val="-3"/>
          <w:sz w:val="24"/>
          <w:szCs w:val="24"/>
        </w:rPr>
        <w:lastRenderedPageBreak/>
        <w:t>(</w:t>
      </w:r>
      <w:r>
        <w:rPr>
          <w:i/>
          <w:sz w:val="24"/>
          <w:szCs w:val="24"/>
        </w:rPr>
        <w:t>Following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ary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any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2"/>
          <w:sz w:val="24"/>
          <w:szCs w:val="24"/>
        </w:rPr>
        <w:t>d</w:t>
      </w:r>
      <w:r>
        <w:rPr>
          <w:i/>
          <w:sz w:val="24"/>
          <w:szCs w:val="24"/>
        </w:rPr>
        <w:t>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hange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agre</w:t>
      </w:r>
      <w:r>
        <w:rPr>
          <w:i/>
          <w:spacing w:val="-2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ondi</w:t>
      </w:r>
      <w:r>
        <w:rPr>
          <w:i/>
          <w:spacing w:val="7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nal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z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fore award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t)</w:t>
      </w:r>
    </w:p>
    <w:p w:rsidR="00B63CCA" w:rsidRDefault="00B63CCA">
      <w:pPr>
        <w:spacing w:line="200" w:lineRule="exact"/>
      </w:pPr>
    </w:p>
    <w:p w:rsidR="00B63CCA" w:rsidRDefault="00B63CCA">
      <w:pPr>
        <w:spacing w:before="13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1.  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k 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oods.</w:t>
      </w:r>
    </w:p>
    <w:p w:rsidR="00B63CCA" w:rsidRDefault="00D5443E">
      <w:pPr>
        <w:spacing w:before="43" w:line="275" w:lineRule="auto"/>
        <w:ind w:left="460" w:right="87" w:hanging="360"/>
        <w:jc w:val="both"/>
        <w:rPr>
          <w:sz w:val="24"/>
          <w:szCs w:val="24"/>
        </w:rPr>
      </w:pPr>
      <w:r>
        <w:rPr>
          <w:sz w:val="24"/>
          <w:szCs w:val="24"/>
        </w:rPr>
        <w:t>2.  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in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r.</w:t>
      </w:r>
    </w:p>
    <w:p w:rsidR="00B63CCA" w:rsidRDefault="00D5443E">
      <w:pPr>
        <w:spacing w:before="1" w:line="276" w:lineRule="auto"/>
        <w:ind w:left="460" w:right="80" w:hanging="360"/>
        <w:jc w:val="both"/>
        <w:rPr>
          <w:sz w:val="24"/>
          <w:szCs w:val="24"/>
        </w:rPr>
      </w:pPr>
      <w:r>
        <w:rPr>
          <w:sz w:val="24"/>
          <w:szCs w:val="24"/>
        </w:rPr>
        <w:t>3.   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nty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poses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would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 d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ring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wi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tain 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as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</w:t>
      </w:r>
      <w:r>
        <w:rPr>
          <w:w w:val="108"/>
          <w:sz w:val="24"/>
          <w:szCs w:val="24"/>
        </w:rPr>
        <w:t>riod</w:t>
      </w:r>
      <w:r>
        <w:rPr>
          <w:spacing w:val="-1"/>
          <w:w w:val="108"/>
          <w:sz w:val="24"/>
          <w:szCs w:val="24"/>
        </w:rPr>
        <w:t>‖</w:t>
      </w:r>
      <w:r>
        <w:rPr>
          <w:sz w:val="24"/>
          <w:szCs w:val="24"/>
        </w:rPr>
        <w:t>).</w:t>
      </w:r>
    </w:p>
    <w:p w:rsidR="00B63CCA" w:rsidRDefault="00D5443E">
      <w:pPr>
        <w:spacing w:line="275" w:lineRule="auto"/>
        <w:ind w:left="460" w:right="8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discov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63CCA" w:rsidRDefault="00D5443E">
      <w:pPr>
        <w:spacing w:before="4"/>
        <w:ind w:left="100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notice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t,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63CCA" w:rsidRDefault="00D5443E">
      <w:pPr>
        <w:spacing w:before="41" w:line="275" w:lineRule="auto"/>
        <w:ind w:left="460" w:right="984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ods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w 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 it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in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B63CCA" w:rsidRDefault="00D5443E">
      <w:pPr>
        <w:spacing w:before="1" w:line="276" w:lineRule="auto"/>
        <w:ind w:left="460" w:right="327" w:hanging="3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if 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hich is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upon the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be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 Seller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should 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solution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>ra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D5443E">
      <w:pPr>
        <w:spacing w:line="275" w:lineRule="auto"/>
        <w:ind w:left="460" w:right="84" w:hanging="360"/>
        <w:jc w:val="both"/>
        <w:rPr>
          <w:sz w:val="24"/>
          <w:szCs w:val="24"/>
        </w:rPr>
        <w:sectPr w:rsidR="00B63CCA">
          <w:pgSz w:w="12240" w:h="15840"/>
          <w:pgMar w:top="700" w:right="1320" w:bottom="280" w:left="1340" w:header="0" w:footer="917" w:gutter="0"/>
          <w:cols w:space="720"/>
        </w:sectPr>
      </w:pPr>
      <w:r>
        <w:rPr>
          <w:sz w:val="24"/>
          <w:szCs w:val="24"/>
        </w:rPr>
        <w:t>6.   The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stati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he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or not.</w:t>
      </w:r>
    </w:p>
    <w:p w:rsidR="00B63CCA" w:rsidRDefault="00D5443E">
      <w:pPr>
        <w:spacing w:before="60"/>
        <w:ind w:left="3418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b/>
          <w:spacing w:val="-5"/>
          <w:sz w:val="32"/>
          <w:szCs w:val="32"/>
        </w:rPr>
        <w:lastRenderedPageBreak/>
        <w:t>S</w:t>
      </w:r>
      <w:r>
        <w:rPr>
          <w:rFonts w:ascii="Cambria" w:eastAsia="Cambria" w:hAnsi="Cambria" w:cs="Cambria"/>
          <w:b/>
          <w:spacing w:val="-36"/>
          <w:sz w:val="32"/>
          <w:szCs w:val="32"/>
        </w:rPr>
        <w:t>T</w:t>
      </w:r>
      <w:r>
        <w:rPr>
          <w:rFonts w:ascii="Cambria" w:eastAsia="Cambria" w:hAnsi="Cambria" w:cs="Cambria"/>
          <w:b/>
          <w:spacing w:val="3"/>
          <w:sz w:val="32"/>
          <w:szCs w:val="32"/>
        </w:rPr>
        <w:t>A</w:t>
      </w:r>
      <w:r>
        <w:rPr>
          <w:rFonts w:ascii="Cambria" w:eastAsia="Cambria" w:hAnsi="Cambria" w:cs="Cambria"/>
          <w:b/>
          <w:sz w:val="32"/>
          <w:szCs w:val="32"/>
        </w:rPr>
        <w:t>N</w:t>
      </w:r>
      <w:r>
        <w:rPr>
          <w:rFonts w:ascii="Cambria" w:eastAsia="Cambria" w:hAnsi="Cambria" w:cs="Cambria"/>
          <w:b/>
          <w:spacing w:val="-12"/>
          <w:sz w:val="32"/>
          <w:szCs w:val="32"/>
        </w:rPr>
        <w:t>D</w:t>
      </w:r>
      <w:r>
        <w:rPr>
          <w:rFonts w:ascii="Cambria" w:eastAsia="Cambria" w:hAnsi="Cambria" w:cs="Cambria"/>
          <w:b/>
          <w:sz w:val="32"/>
          <w:szCs w:val="32"/>
        </w:rPr>
        <w:t>ARD</w:t>
      </w:r>
      <w:r>
        <w:rPr>
          <w:rFonts w:ascii="Cambria" w:eastAsia="Cambria" w:hAnsi="Cambria" w:cs="Cambria"/>
          <w:b/>
          <w:spacing w:val="-14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spacing w:val="-6"/>
          <w:sz w:val="32"/>
          <w:szCs w:val="32"/>
        </w:rPr>
        <w:t>F</w:t>
      </w:r>
      <w:r>
        <w:rPr>
          <w:rFonts w:ascii="Cambria" w:eastAsia="Cambria" w:hAnsi="Cambria" w:cs="Cambria"/>
          <w:b/>
          <w:spacing w:val="-1"/>
          <w:sz w:val="32"/>
          <w:szCs w:val="32"/>
        </w:rPr>
        <w:t>O</w:t>
      </w:r>
      <w:r>
        <w:rPr>
          <w:rFonts w:ascii="Cambria" w:eastAsia="Cambria" w:hAnsi="Cambria" w:cs="Cambria"/>
          <w:b/>
          <w:spacing w:val="2"/>
          <w:sz w:val="32"/>
          <w:szCs w:val="32"/>
        </w:rPr>
        <w:t>R</w:t>
      </w:r>
      <w:r>
        <w:rPr>
          <w:rFonts w:ascii="Cambria" w:eastAsia="Cambria" w:hAnsi="Cambria" w:cs="Cambria"/>
          <w:b/>
          <w:spacing w:val="1"/>
          <w:sz w:val="32"/>
          <w:szCs w:val="32"/>
        </w:rPr>
        <w:t>M</w:t>
      </w:r>
      <w:r>
        <w:rPr>
          <w:rFonts w:ascii="Cambria" w:eastAsia="Cambria" w:hAnsi="Cambria" w:cs="Cambria"/>
          <w:b/>
          <w:sz w:val="32"/>
          <w:szCs w:val="32"/>
        </w:rPr>
        <w:t>S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5" w:line="200" w:lineRule="exact"/>
      </w:pPr>
    </w:p>
    <w:p w:rsidR="00B63CCA" w:rsidRDefault="00D5443E">
      <w:pPr>
        <w:ind w:left="100" w:right="123"/>
        <w:rPr>
          <w:sz w:val="24"/>
          <w:szCs w:val="24"/>
        </w:rPr>
        <w:sectPr w:rsidR="00B63CCA">
          <w:pgSz w:w="12240" w:h="15840"/>
          <w:pgMar w:top="960" w:right="1720" w:bottom="280" w:left="1340" w:header="0" w:footer="917" w:gutter="0"/>
          <w:cols w:space="720"/>
        </w:sect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rd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3"/>
          <w:sz w:val="24"/>
          <w:szCs w:val="24"/>
        </w:rPr>
        <w:t>o</w:t>
      </w:r>
      <w:r>
        <w:rPr>
          <w:i/>
          <w:sz w:val="24"/>
          <w:szCs w:val="24"/>
        </w:rPr>
        <w:t>rms</w:t>
      </w:r>
      <w:r>
        <w:rPr>
          <w:i/>
          <w:spacing w:val="-2"/>
          <w:sz w:val="24"/>
          <w:szCs w:val="24"/>
        </w:rPr>
        <w:t xml:space="preserve"> p</w:t>
      </w:r>
      <w:r>
        <w:rPr>
          <w:i/>
          <w:sz w:val="24"/>
          <w:szCs w:val="24"/>
        </w:rPr>
        <w:t>ro</w:t>
      </w:r>
      <w:r>
        <w:rPr>
          <w:i/>
          <w:spacing w:val="-3"/>
          <w:sz w:val="24"/>
          <w:szCs w:val="24"/>
        </w:rPr>
        <w:t>v</w:t>
      </w:r>
      <w:r>
        <w:rPr>
          <w:i/>
          <w:sz w:val="24"/>
          <w:szCs w:val="24"/>
        </w:rPr>
        <w:t>ided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n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h</w:t>
      </w:r>
      <w:r>
        <w:rPr>
          <w:i/>
          <w:sz w:val="24"/>
          <w:szCs w:val="24"/>
        </w:rPr>
        <w:t>is</w:t>
      </w:r>
      <w:r>
        <w:rPr>
          <w:i/>
          <w:spacing w:val="-2"/>
          <w:sz w:val="24"/>
          <w:szCs w:val="24"/>
        </w:rPr>
        <w:t xml:space="preserve"> d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4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r s</w:t>
      </w:r>
      <w:r>
        <w:rPr>
          <w:i/>
          <w:spacing w:val="-3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</w:t>
      </w:r>
      <w:r>
        <w:rPr>
          <w:i/>
          <w:spacing w:val="-2"/>
          <w:sz w:val="24"/>
          <w:szCs w:val="24"/>
        </w:rPr>
        <w:t>ri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are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o </w:t>
      </w:r>
      <w:r>
        <w:rPr>
          <w:i/>
          <w:spacing w:val="-2"/>
          <w:sz w:val="24"/>
          <w:szCs w:val="24"/>
        </w:rPr>
        <w:t>b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sued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>.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b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d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-2"/>
          <w:sz w:val="24"/>
          <w:szCs w:val="24"/>
        </w:rPr>
        <w:t>h</w:t>
      </w:r>
      <w:r>
        <w:rPr>
          <w:i/>
          <w:sz w:val="24"/>
          <w:szCs w:val="24"/>
        </w:rPr>
        <w:t>oos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 xml:space="preserve"> t</w:t>
      </w:r>
      <w:r>
        <w:rPr>
          <w:i/>
          <w:sz w:val="24"/>
          <w:szCs w:val="24"/>
        </w:rPr>
        <w:t xml:space="preserve">o 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ue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bo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r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>m</w:t>
      </w:r>
      <w:r>
        <w:rPr>
          <w:i/>
          <w:sz w:val="24"/>
          <w:szCs w:val="24"/>
        </w:rPr>
        <w:t>pan</w:t>
      </w:r>
      <w:r>
        <w:rPr>
          <w:i/>
          <w:spacing w:val="-3"/>
          <w:sz w:val="24"/>
          <w:szCs w:val="24"/>
        </w:rPr>
        <w:t>y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>g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h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 xml:space="preserve">d 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r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f</w:t>
      </w:r>
      <w:r>
        <w:rPr>
          <w:i/>
          <w:spacing w:val="-2"/>
          <w:sz w:val="24"/>
          <w:szCs w:val="24"/>
        </w:rPr>
        <w:t>or</w:t>
      </w:r>
      <w:r>
        <w:rPr>
          <w:i/>
          <w:sz w:val="24"/>
          <w:szCs w:val="24"/>
        </w:rPr>
        <w:t>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f c</w:t>
      </w:r>
      <w:r>
        <w:rPr>
          <w:i/>
          <w:spacing w:val="-3"/>
          <w:sz w:val="24"/>
          <w:szCs w:val="24"/>
        </w:rPr>
        <w:t>o</w:t>
      </w:r>
      <w:r>
        <w:rPr>
          <w:i/>
          <w:sz w:val="24"/>
          <w:szCs w:val="24"/>
        </w:rPr>
        <w:t>n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ra</w:t>
      </w:r>
      <w:r>
        <w:rPr>
          <w:i/>
          <w:spacing w:val="-3"/>
          <w:sz w:val="24"/>
          <w:szCs w:val="24"/>
        </w:rPr>
        <w:t>c</w:t>
      </w:r>
      <w:r>
        <w:rPr>
          <w:i/>
          <w:sz w:val="24"/>
          <w:szCs w:val="24"/>
        </w:rPr>
        <w:t>t or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ec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p</w:t>
      </w:r>
      <w:r>
        <w:rPr>
          <w:i/>
          <w:sz w:val="24"/>
          <w:szCs w:val="24"/>
        </w:rPr>
        <w:t xml:space="preserve">t 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ad</w:t>
      </w:r>
      <w:r>
        <w:rPr>
          <w:i/>
          <w:spacing w:val="-3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 xml:space="preserve"> f</w:t>
      </w:r>
      <w:r>
        <w:rPr>
          <w:i/>
          <w:sz w:val="24"/>
          <w:szCs w:val="24"/>
        </w:rPr>
        <w:t>or</w:t>
      </w:r>
      <w:r>
        <w:rPr>
          <w:i/>
          <w:spacing w:val="-3"/>
          <w:sz w:val="24"/>
          <w:szCs w:val="24"/>
        </w:rPr>
        <w:t>m</w:t>
      </w:r>
      <w:r>
        <w:rPr>
          <w:i/>
          <w:sz w:val="24"/>
          <w:szCs w:val="24"/>
        </w:rPr>
        <w:t>at</w:t>
      </w:r>
      <w:r>
        <w:rPr>
          <w:i/>
          <w:spacing w:val="-2"/>
          <w:sz w:val="24"/>
          <w:szCs w:val="24"/>
        </w:rPr>
        <w:t xml:space="preserve"> s</w:t>
      </w:r>
      <w:r>
        <w:rPr>
          <w:i/>
          <w:sz w:val="24"/>
          <w:szCs w:val="24"/>
        </w:rPr>
        <w:t>h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ll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l</w:t>
      </w:r>
      <w:r>
        <w:rPr>
          <w:i/>
          <w:sz w:val="24"/>
          <w:szCs w:val="24"/>
        </w:rPr>
        <w:t>or</w:t>
      </w:r>
      <w:r>
        <w:rPr>
          <w:i/>
          <w:spacing w:val="-3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</w:t>
      </w:r>
      <w:r>
        <w:rPr>
          <w:i/>
          <w:spacing w:val="-2"/>
          <w:sz w:val="24"/>
          <w:szCs w:val="24"/>
        </w:rPr>
        <w:t>rd</w:t>
      </w:r>
      <w:r>
        <w:rPr>
          <w:i/>
          <w:sz w:val="24"/>
          <w:szCs w:val="24"/>
        </w:rPr>
        <w:t>in</w:t>
      </w:r>
      <w:r>
        <w:rPr>
          <w:i/>
          <w:spacing w:val="-2"/>
          <w:sz w:val="24"/>
          <w:szCs w:val="24"/>
        </w:rPr>
        <w:t>g</w:t>
      </w:r>
      <w:r>
        <w:rPr>
          <w:i/>
          <w:sz w:val="24"/>
          <w:szCs w:val="24"/>
        </w:rPr>
        <w:t>ly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w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h</w:t>
      </w:r>
      <w:r>
        <w:rPr>
          <w:i/>
          <w:sz w:val="24"/>
          <w:szCs w:val="24"/>
        </w:rPr>
        <w:t>out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-2"/>
          <w:sz w:val="24"/>
          <w:szCs w:val="24"/>
        </w:rPr>
        <w:t>h</w:t>
      </w:r>
      <w:r>
        <w:rPr>
          <w:i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>n</w:t>
      </w:r>
      <w:r>
        <w:rPr>
          <w:i/>
          <w:sz w:val="24"/>
          <w:szCs w:val="24"/>
        </w:rPr>
        <w:t>g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ng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h</w:t>
      </w:r>
      <w:r>
        <w:rPr>
          <w:i/>
          <w:sz w:val="24"/>
          <w:szCs w:val="24"/>
        </w:rPr>
        <w:t>e s</w:t>
      </w:r>
      <w:r>
        <w:rPr>
          <w:i/>
          <w:spacing w:val="-2"/>
          <w:sz w:val="24"/>
          <w:szCs w:val="24"/>
        </w:rPr>
        <w:t>p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3"/>
          <w:sz w:val="24"/>
          <w:szCs w:val="24"/>
        </w:rPr>
        <w:t>o</w:t>
      </w:r>
      <w:r>
        <w:rPr>
          <w:i/>
          <w:sz w:val="24"/>
          <w:szCs w:val="24"/>
        </w:rPr>
        <w:t>r</w:t>
      </w:r>
      <w:r>
        <w:rPr>
          <w:i/>
          <w:spacing w:val="-3"/>
          <w:sz w:val="24"/>
          <w:szCs w:val="24"/>
        </w:rPr>
        <w:t>m</w:t>
      </w:r>
      <w:r>
        <w:rPr>
          <w:i/>
          <w:sz w:val="24"/>
          <w:szCs w:val="24"/>
        </w:rPr>
        <w:t xml:space="preserve">s 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>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>c</w:t>
      </w:r>
      <w:r>
        <w:rPr>
          <w:i/>
          <w:sz w:val="24"/>
          <w:szCs w:val="24"/>
        </w:rPr>
        <w:t>u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63CCA" w:rsidRDefault="00D5443E">
      <w:pPr>
        <w:spacing w:before="60"/>
        <w:ind w:left="100"/>
        <w:rPr>
          <w:sz w:val="24"/>
          <w:szCs w:val="24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FORM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BID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S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sz w:val="28"/>
          <w:szCs w:val="28"/>
        </w:rPr>
        <w:t>RI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Y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b/>
          <w:i/>
          <w:sz w:val="24"/>
          <w:szCs w:val="24"/>
        </w:rPr>
        <w:t>(B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-1"/>
          <w:sz w:val="24"/>
          <w:szCs w:val="24"/>
        </w:rPr>
        <w:t>n</w:t>
      </w:r>
      <w:r>
        <w:rPr>
          <w:b/>
          <w:i/>
          <w:sz w:val="24"/>
          <w:szCs w:val="24"/>
        </w:rPr>
        <w:t xml:space="preserve">k </w:t>
      </w:r>
      <w:r>
        <w:rPr>
          <w:b/>
          <w:i/>
          <w:spacing w:val="-3"/>
          <w:sz w:val="24"/>
          <w:szCs w:val="24"/>
        </w:rPr>
        <w:t>G</w:t>
      </w:r>
      <w:r>
        <w:rPr>
          <w:b/>
          <w:i/>
          <w:spacing w:val="1"/>
          <w:sz w:val="24"/>
          <w:szCs w:val="24"/>
        </w:rPr>
        <w:t>u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-1"/>
          <w:sz w:val="24"/>
          <w:szCs w:val="24"/>
        </w:rPr>
        <w:t>n</w:t>
      </w:r>
      <w:r>
        <w:rPr>
          <w:b/>
          <w:i/>
          <w:sz w:val="24"/>
          <w:szCs w:val="24"/>
        </w:rPr>
        <w:t>te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)</w:t>
      </w:r>
    </w:p>
    <w:p w:rsidR="00B63CCA" w:rsidRDefault="00B63CCA">
      <w:pPr>
        <w:spacing w:before="9"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tabs>
          <w:tab w:val="left" w:pos="3840"/>
        </w:tabs>
        <w:ind w:left="100" w:right="5230"/>
        <w:rPr>
          <w:sz w:val="24"/>
          <w:szCs w:val="24"/>
        </w:rPr>
      </w:pP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w w:val="116"/>
          <w:sz w:val="24"/>
          <w:szCs w:val="24"/>
          <w:u w:val="single" w:color="000000"/>
        </w:rPr>
        <w:t xml:space="preserve">  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D5443E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tan)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63CCA" w:rsidRDefault="00D5443E">
      <w:pPr>
        <w:tabs>
          <w:tab w:val="left" w:pos="8020"/>
        </w:tabs>
        <w:ind w:left="100" w:righ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ess</w:t>
      </w:r>
      <w:r>
        <w:rPr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 (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h</w:t>
      </w:r>
    </w:p>
    <w:p w:rsidR="00B63CCA" w:rsidRDefault="00B63CCA">
      <w:pPr>
        <w:tabs>
          <w:tab w:val="left" w:pos="8020"/>
        </w:tabs>
        <w:spacing w:line="260" w:lineRule="exact"/>
        <w:ind w:left="100"/>
        <w:rPr>
          <w:sz w:val="24"/>
          <w:szCs w:val="24"/>
        </w:rPr>
      </w:pPr>
      <w:r w:rsidRPr="00B63CCA">
        <w:pict>
          <v:group id="_x0000_s1070" style="position:absolute;left:0;text-align:left;margin-left:1in;margin-top:27.35pt;width:398.9pt;height:0;z-index:-6134;mso-position-horizontal-relative:page" coordorigin="1440,547" coordsize="7978,0">
            <v:shape id="_x0000_s1071" style="position:absolute;left:1440;top:547;width:7978;height:0" coordorigin="1440,547" coordsize="7978,0" path="m1440,547r7978,e" filled="f" strokeweight=".48pt">
              <v:path arrowok="t"/>
            </v:shape>
            <w10:wrap anchorx="page"/>
          </v:group>
        </w:pic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ddr</w:t>
      </w:r>
      <w:r w:rsidR="00D5443E">
        <w:rPr>
          <w:spacing w:val="-2"/>
          <w:position w:val="-1"/>
          <w:sz w:val="24"/>
          <w:szCs w:val="24"/>
        </w:rPr>
        <w:t>ess</w:t>
      </w:r>
      <w:r w:rsidR="00D5443E">
        <w:rPr>
          <w:position w:val="-1"/>
          <w:sz w:val="24"/>
          <w:szCs w:val="24"/>
        </w:rPr>
        <w:t>: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>xpr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B63CCA">
      <w:pPr>
        <w:tabs>
          <w:tab w:val="left" w:pos="8040"/>
        </w:tabs>
        <w:spacing w:line="260" w:lineRule="exact"/>
        <w:ind w:left="100"/>
        <w:rPr>
          <w:sz w:val="24"/>
          <w:szCs w:val="24"/>
        </w:rPr>
      </w:pPr>
      <w:r w:rsidRPr="00B63CCA">
        <w:pict>
          <v:group id="_x0000_s1068" style="position:absolute;left:0;text-align:left;margin-left:1in;margin-top:27.35pt;width:398.9pt;height:0;z-index:-6133;mso-position-horizontal-relative:page" coordorigin="1440,547" coordsize="7978,0">
            <v:shape id="_x0000_s1069" style="position:absolute;left:1440;top:547;width:7978;height:0" coordorigin="1440,547" coordsize="7978,0" path="m1440,547r7978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fi</w:t>
      </w:r>
      <w:r w:rsidR="00D5443E">
        <w:rPr>
          <w:spacing w:val="-3"/>
          <w:position w:val="-1"/>
          <w:sz w:val="24"/>
          <w:szCs w:val="24"/>
        </w:rPr>
        <w:t>g</w:t>
      </w:r>
      <w:r w:rsidR="00D5443E">
        <w:rPr>
          <w:position w:val="-1"/>
          <w:sz w:val="24"/>
          <w:szCs w:val="24"/>
        </w:rPr>
        <w:t>u</w:t>
      </w:r>
      <w:r w:rsidR="00D5443E">
        <w:rPr>
          <w:spacing w:val="-1"/>
          <w:position w:val="-1"/>
          <w:sz w:val="24"/>
          <w:szCs w:val="24"/>
        </w:rPr>
        <w:t>re</w:t>
      </w:r>
      <w:r w:rsidR="00D5443E">
        <w:rPr>
          <w:position w:val="-1"/>
          <w:sz w:val="24"/>
          <w:szCs w:val="24"/>
        </w:rPr>
        <w:t>s</w:t>
      </w:r>
      <w:r w:rsidR="00D5443E">
        <w:rPr>
          <w:spacing w:val="-3"/>
          <w:position w:val="-1"/>
          <w:sz w:val="24"/>
          <w:szCs w:val="24"/>
        </w:rPr>
        <w:t>)</w:t>
      </w:r>
      <w:r w:rsidR="00D5443E">
        <w:rPr>
          <w:position w:val="-1"/>
          <w:sz w:val="24"/>
          <w:szCs w:val="24"/>
        </w:rPr>
        <w:t>:</w:t>
      </w:r>
      <w:r w:rsidR="00D5443E">
        <w:rPr>
          <w:spacing w:val="-2"/>
          <w:position w:val="-1"/>
          <w:sz w:val="24"/>
          <w:szCs w:val="24"/>
        </w:rPr>
        <w:t>_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3" w:line="240" w:lineRule="exact"/>
        <w:rPr>
          <w:sz w:val="24"/>
          <w:szCs w:val="24"/>
        </w:rPr>
        <w:sectPr w:rsidR="00B63CCA">
          <w:pgSz w:w="12240" w:h="15840"/>
          <w:pgMar w:top="960" w:right="1640" w:bottom="280" w:left="1340" w:header="0" w:footer="917" w:gutter="0"/>
          <w:cols w:space="720"/>
        </w:sectPr>
      </w:pPr>
    </w:p>
    <w:p w:rsidR="00B63CCA" w:rsidRDefault="00B63CCA">
      <w:pPr>
        <w:spacing w:before="29" w:line="260" w:lineRule="exact"/>
        <w:ind w:left="100" w:right="-56"/>
        <w:rPr>
          <w:sz w:val="24"/>
          <w:szCs w:val="24"/>
        </w:rPr>
      </w:pPr>
      <w:r w:rsidRPr="00B63CCA">
        <w:lastRenderedPageBreak/>
        <w:pict>
          <v:group id="_x0000_s1066" style="position:absolute;left:0;text-align:left;margin-left:160.8pt;margin-top:15pt;width:160.8pt;height:0;z-index:-6132;mso-position-horizontal-relative:page" coordorigin="3216,300" coordsize="3216,0">
            <v:shape id="_x0000_s1067" style="position:absolute;left:3216;top:300;width:3216;height:0" coordorigin="3216,300" coordsize="3216,0" path="m3216,300r3216,e" filled="f" strokeweight=".48pt">
              <v:path arrowok="t"/>
            </v:shape>
            <w10:wrap anchorx="page"/>
          </v:group>
        </w:pict>
      </w:r>
      <w:r w:rsidRPr="00B63CCA">
        <w:pict>
          <v:group id="_x0000_s1064" style="position:absolute;left:0;text-align:left;margin-left:382.95pt;margin-top:15pt;width:53.5pt;height:0;z-index:-6131;mso-position-horizontal-relative:page" coordorigin="7659,300" coordsize="1070,0">
            <v:shape id="_x0000_s1065" style="position:absolute;left:7659;top:300;width:1070;height:0" coordorigin="7659,300" coordsize="1070,0" path="m7659,300r1070,e" filled="f" strokeweight=".48pt">
              <v:path arrowok="t"/>
            </v:shape>
            <w10:wrap anchorx="page"/>
          </v:group>
        </w:pict>
      </w:r>
      <w:r w:rsidR="00D5443E">
        <w:rPr>
          <w:spacing w:val="-2"/>
          <w:position w:val="-1"/>
          <w:sz w:val="24"/>
          <w:szCs w:val="24"/>
        </w:rPr>
        <w:t>B</w:t>
      </w:r>
      <w:r w:rsidR="00D5443E">
        <w:rPr>
          <w:position w:val="-1"/>
          <w:sz w:val="24"/>
          <w:szCs w:val="24"/>
        </w:rPr>
        <w:t>id</w:t>
      </w:r>
      <w:r w:rsidR="00D5443E">
        <w:rPr>
          <w:spacing w:val="-2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R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f</w:t>
      </w:r>
      <w:r w:rsidR="00D5443E">
        <w:rPr>
          <w:spacing w:val="-2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r</w:t>
      </w:r>
      <w:r w:rsidR="00D5443E">
        <w:rPr>
          <w:spacing w:val="-4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-1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e</w:t>
      </w:r>
      <w:r w:rsidR="00D5443E">
        <w:rPr>
          <w:spacing w:val="-1"/>
          <w:position w:val="-1"/>
          <w:sz w:val="24"/>
          <w:szCs w:val="24"/>
        </w:rPr>
        <w:t xml:space="preserve"> </w:t>
      </w:r>
      <w:r w:rsidR="00D5443E">
        <w:rPr>
          <w:spacing w:val="-3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>o.</w:t>
      </w:r>
    </w:p>
    <w:p w:rsidR="00B63CCA" w:rsidRDefault="00D5443E">
      <w:pPr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640" w:bottom="280" w:left="1340" w:header="720" w:footer="720" w:gutter="0"/>
          <w:cols w:num="2" w:space="720" w:equalWidth="0">
            <w:col w:w="1879" w:space="3273"/>
            <w:col w:w="4108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</w:t>
      </w:r>
      <w:r>
        <w:rPr>
          <w:spacing w:val="-4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5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id</w:t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 w:right="187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MEN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un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z w:val="24"/>
          <w:szCs w:val="24"/>
          <w:u w:val="single" w:color="000000"/>
        </w:rPr>
        <w:t xml:space="preserve">                                                                   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 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,</w:t>
      </w:r>
    </w:p>
    <w:p w:rsidR="00B63CCA" w:rsidRDefault="00D5443E">
      <w:pPr>
        <w:ind w:left="100" w:right="363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ur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str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j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fi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223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LI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CH,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 su</w:t>
      </w:r>
      <w:r>
        <w:rPr>
          <w:spacing w:val="-2"/>
          <w:sz w:val="24"/>
          <w:szCs w:val="24"/>
        </w:rPr>
        <w:t>bm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mbe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</w:t>
      </w:r>
      <w:r>
        <w:rPr>
          <w:spacing w:val="24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and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 w:rsidP="00474426">
      <w:pPr>
        <w:ind w:left="100" w:right="113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ion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ide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id 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a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31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b</w:t>
      </w:r>
      <w:r>
        <w:rPr>
          <w:spacing w:val="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 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2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 v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ind w:left="100" w:right="1268" w:firstLine="1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n</w:t>
      </w:r>
      <w:r>
        <w:rPr>
          <w:sz w:val="24"/>
          <w:szCs w:val="24"/>
        </w:rPr>
        <w:t xml:space="preserve">ot </w:t>
      </w:r>
      <w:r>
        <w:rPr>
          <w:spacing w:val="-3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-3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sua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ub- 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6.4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ind w:left="2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1645" w:firstLine="238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)  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 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21 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ind w:left="100" w:right="1907" w:firstLine="238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i)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ac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- 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20.2 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.3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rs,</w:t>
      </w:r>
    </w:p>
    <w:p w:rsidR="00B63CCA" w:rsidRDefault="00D5443E">
      <w:pPr>
        <w:ind w:left="100" w:right="1105"/>
        <w:rPr>
          <w:sz w:val="24"/>
          <w:szCs w:val="24"/>
        </w:rPr>
        <w:sectPr w:rsidR="00B63CCA">
          <w:type w:val="continuous"/>
          <w:pgSz w:w="12240" w:h="15840"/>
          <w:pgMar w:top="680" w:right="1640" w:bottom="280" w:left="1340" w:header="720" w:footer="720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ire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-2"/>
          <w:sz w:val="24"/>
          <w:szCs w:val="24"/>
        </w:rPr>
        <w:t xml:space="preserve"> bi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'</w:t>
      </w:r>
      <w:r>
        <w:rPr>
          <w:sz w:val="24"/>
          <w:szCs w:val="24"/>
        </w:rPr>
        <w:t>s f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lure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B63CCA" w:rsidRDefault="00D5443E">
      <w:pPr>
        <w:spacing w:before="74"/>
        <w:ind w:left="100" w:right="415"/>
        <w:rPr>
          <w:sz w:val="24"/>
          <w:szCs w:val="24"/>
        </w:rPr>
      </w:pPr>
      <w:r>
        <w:rPr>
          <w:sz w:val="24"/>
          <w:szCs w:val="24"/>
        </w:rPr>
        <w:lastRenderedPageBreak/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 xml:space="preserve">,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4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h</w:t>
      </w:r>
      <w:r>
        <w:rPr>
          <w:sz w:val="24"/>
          <w:szCs w:val="24"/>
        </w:rPr>
        <w:t>im</w:t>
      </w:r>
      <w:r>
        <w:rPr>
          <w:spacing w:val="-1"/>
          <w:sz w:val="24"/>
          <w:szCs w:val="24"/>
        </w:rPr>
        <w:t xml:space="preserve"> 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 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  a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ted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 fou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of </w:t>
      </w:r>
      <w:r>
        <w:rPr>
          <w:spacing w:val="-1"/>
          <w:sz w:val="24"/>
          <w:szCs w:val="24"/>
        </w:rPr>
        <w:t>rec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a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 xml:space="preserve"> g</w:t>
      </w:r>
      <w:r>
        <w:rPr>
          <w:sz w:val="24"/>
          <w:szCs w:val="24"/>
        </w:rPr>
        <w:t>ood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suf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u</w:t>
      </w:r>
      <w:r>
        <w:rPr>
          <w:sz w:val="24"/>
          <w:szCs w:val="24"/>
        </w:rPr>
        <w:t>pon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 pe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ut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40"/>
        <w:rPr>
          <w:sz w:val="24"/>
          <w:szCs w:val="24"/>
        </w:rPr>
      </w:pP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wi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um 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 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pr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ow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un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</w:p>
    <w:p w:rsidR="00B63CCA" w:rsidRDefault="00D5443E">
      <w:pPr>
        <w:ind w:left="100" w:right="356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2"/>
          <w:sz w:val="24"/>
          <w:szCs w:val="24"/>
        </w:rPr>
        <w:t xml:space="preserve"> g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47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  T</w:t>
      </w:r>
      <w:r>
        <w:rPr>
          <w:spacing w:val="-4"/>
          <w:sz w:val="24"/>
          <w:szCs w:val="24"/>
        </w:rPr>
        <w:t>H</w:t>
      </w:r>
      <w:r>
        <w:rPr>
          <w:sz w:val="24"/>
          <w:szCs w:val="24"/>
        </w:rPr>
        <w:t>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qu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aul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 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m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on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ten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 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ut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4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tr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o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ts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pacing w:val="2"/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4" w:line="140" w:lineRule="exact"/>
        <w:rPr>
          <w:sz w:val="15"/>
          <w:szCs w:val="15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line="540" w:lineRule="atLeast"/>
        <w:ind w:left="100" w:right="76" w:firstLine="7677"/>
        <w:rPr>
          <w:sz w:val="24"/>
          <w:szCs w:val="24"/>
        </w:rPr>
      </w:pP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s:                                                                                       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B63CCA" w:rsidRDefault="00B63CCA">
      <w:pPr>
        <w:spacing w:before="7" w:line="240" w:lineRule="exact"/>
        <w:rPr>
          <w:sz w:val="24"/>
          <w:szCs w:val="24"/>
        </w:rPr>
        <w:sectPr w:rsidR="00B63CCA">
          <w:pgSz w:w="12240" w:h="15840"/>
          <w:pgMar w:top="700" w:right="1320" w:bottom="280" w:left="1340" w:header="0" w:footer="917" w:gutter="0"/>
          <w:cols w:space="720"/>
        </w:sectPr>
      </w:pPr>
    </w:p>
    <w:p w:rsidR="00B63CCA" w:rsidRDefault="00D5443E">
      <w:pPr>
        <w:tabs>
          <w:tab w:val="left" w:pos="2420"/>
        </w:tabs>
        <w:spacing w:before="29" w:line="260" w:lineRule="exact"/>
        <w:ind w:left="10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1.</w:t>
      </w:r>
      <w:r>
        <w:rPr>
          <w:spacing w:val="-2"/>
          <w:position w:val="-1"/>
          <w:sz w:val="24"/>
          <w:szCs w:val="24"/>
        </w:rPr>
        <w:t>_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D5443E">
      <w:pPr>
        <w:tabs>
          <w:tab w:val="left" w:pos="2640"/>
        </w:tabs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2424" w:space="4157"/>
            <w:col w:w="2999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2. N</w:t>
      </w:r>
      <w:r>
        <w:rPr>
          <w:spacing w:val="-4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me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</w:p>
    <w:p w:rsidR="00B63CCA" w:rsidRDefault="00B63CCA">
      <w:pPr>
        <w:spacing w:before="5" w:line="100" w:lineRule="exact"/>
        <w:rPr>
          <w:sz w:val="10"/>
          <w:szCs w:val="10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218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tabs>
          <w:tab w:val="left" w:pos="2580"/>
        </w:tabs>
        <w:spacing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2. 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D5443E" w:rsidP="00474426">
      <w:pPr>
        <w:tabs>
          <w:tab w:val="left" w:pos="2640"/>
        </w:tabs>
        <w:spacing w:before="29"/>
        <w:jc w:val="center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2752" w:space="2389"/>
            <w:col w:w="4439"/>
          </w:cols>
        </w:sectPr>
      </w:pPr>
      <w:r>
        <w:br w:type="column"/>
      </w:r>
      <w:r>
        <w:rPr>
          <w:sz w:val="24"/>
          <w:szCs w:val="24"/>
        </w:rPr>
        <w:lastRenderedPageBreak/>
        <w:t>3.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220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-3"/>
          <w:sz w:val="24"/>
          <w:szCs w:val="24"/>
        </w:rPr>
        <w:t xml:space="preserve"> 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4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z w:val="24"/>
          <w:szCs w:val="24"/>
        </w:rPr>
        <w:t xml:space="preserve">)                                                              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63CCA" w:rsidRDefault="00D5443E">
      <w:pPr>
        <w:spacing w:before="60" w:line="300" w:lineRule="exact"/>
        <w:ind w:left="10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lastRenderedPageBreak/>
        <w:t>FORM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 xml:space="preserve"> P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ER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F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OR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>M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ANCE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 xml:space="preserve"> S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2"/>
          <w:position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RI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Y (</w:t>
      </w:r>
      <w:r>
        <w:rPr>
          <w:rFonts w:ascii="Cambria" w:eastAsia="Cambria" w:hAnsi="Cambria" w:cs="Cambria"/>
          <w:b/>
          <w:i/>
          <w:spacing w:val="-4"/>
          <w:position w:val="-1"/>
          <w:sz w:val="28"/>
          <w:szCs w:val="28"/>
        </w:rPr>
        <w:t>B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ank G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arante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)</w:t>
      </w:r>
    </w:p>
    <w:p w:rsidR="00B63CCA" w:rsidRDefault="00B63CCA">
      <w:pPr>
        <w:spacing w:before="9" w:line="140" w:lineRule="exact"/>
        <w:rPr>
          <w:sz w:val="15"/>
          <w:szCs w:val="15"/>
        </w:rPr>
      </w:pPr>
    </w:p>
    <w:p w:rsidR="00B63CCA" w:rsidRDefault="00B63CCA">
      <w:pPr>
        <w:spacing w:line="200" w:lineRule="exact"/>
        <w:sectPr w:rsidR="00B63CCA">
          <w:pgSz w:w="12240" w:h="15840"/>
          <w:pgMar w:top="960" w:right="1440" w:bottom="280" w:left="1340" w:header="0" w:footer="917" w:gutter="0"/>
          <w:cols w:space="720"/>
        </w:sectPr>
      </w:pPr>
    </w:p>
    <w:p w:rsidR="00B63CCA" w:rsidRDefault="00D5443E">
      <w:pPr>
        <w:tabs>
          <w:tab w:val="left" w:pos="3840"/>
          <w:tab w:val="left" w:pos="4220"/>
        </w:tabs>
        <w:spacing w:before="29"/>
        <w:ind w:left="100" w:right="-41" w:firstLine="238"/>
        <w:rPr>
          <w:sz w:val="24"/>
          <w:szCs w:val="24"/>
        </w:rPr>
      </w:pP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o.</w:t>
      </w:r>
      <w:r>
        <w:rPr>
          <w:spacing w:val="-2"/>
          <w:sz w:val="24"/>
          <w:szCs w:val="24"/>
        </w:rPr>
        <w:t>_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D5443E">
      <w:pPr>
        <w:spacing w:before="1" w:line="180" w:lineRule="exact"/>
        <w:rPr>
          <w:sz w:val="18"/>
          <w:szCs w:val="18"/>
        </w:rPr>
      </w:pPr>
      <w:r>
        <w:br w:type="column"/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tabs>
          <w:tab w:val="left" w:pos="3520"/>
        </w:tabs>
        <w:spacing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440" w:bottom="280" w:left="1340" w:header="720" w:footer="720" w:gutter="0"/>
          <w:cols w:num="2" w:space="720" w:equalWidth="0">
            <w:col w:w="4224" w:space="1071"/>
            <w:col w:w="4165"/>
          </w:cols>
        </w:sectPr>
      </w:pPr>
      <w:r w:rsidRPr="00B63CCA">
        <w:pict>
          <v:group id="_x0000_s1062" style="position:absolute;margin-left:417pt;margin-top:179.2pt;width:89.3pt;height:0;z-index:-6127;mso-position-horizontal-relative:page" coordorigin="8340,3584" coordsize="1786,0">
            <v:shape id="_x0000_s1063" style="position:absolute;left:8340;top:3584;width:1786;height:0" coordorigin="8340,3584" coordsize="1786,0" path="m8340,3584r1786,e" filled="f" strokeweight=".48pt">
              <v:path arrowok="t"/>
            </v:shape>
            <w10:wrap anchorx="page"/>
          </v:group>
        </w:pict>
      </w:r>
      <w:r w:rsidR="00D5443E">
        <w:rPr>
          <w:spacing w:val="-3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xpiry</w:t>
      </w:r>
      <w:r w:rsidR="00D5443E">
        <w:rPr>
          <w:spacing w:val="-7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D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te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tan)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63CCA" w:rsidRDefault="00D5443E">
      <w:pPr>
        <w:tabs>
          <w:tab w:val="left" w:pos="8720"/>
        </w:tabs>
        <w:ind w:left="100" w:right="68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ess</w:t>
      </w:r>
      <w:r>
        <w:rPr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3"/>
          <w:sz w:val="24"/>
          <w:szCs w:val="24"/>
        </w:rPr>
        <w:t xml:space="preserve"> 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63CCA" w:rsidRDefault="00B63CCA">
      <w:pPr>
        <w:tabs>
          <w:tab w:val="left" w:pos="8720"/>
        </w:tabs>
        <w:spacing w:line="260" w:lineRule="exact"/>
        <w:ind w:left="100"/>
        <w:rPr>
          <w:sz w:val="24"/>
          <w:szCs w:val="24"/>
        </w:rPr>
      </w:pPr>
      <w:r w:rsidRPr="00B63CCA">
        <w:pict>
          <v:group id="_x0000_s1060" style="position:absolute;left:0;text-align:left;margin-left:1in;margin-top:27.35pt;width:434.65pt;height:0;z-index:-6130;mso-position-horizontal-relative:page" coordorigin="1440,547" coordsize="8693,0">
            <v:shape id="_x0000_s1061" style="position:absolute;left:1440;top:547;width:8693;height:0" coordorigin="1440,547" coordsize="8693,0" path="m1440,547r8693,e" filled="f" strokeweight=".48pt">
              <v:path arrowok="t"/>
            </v:shape>
            <w10:wrap anchorx="page"/>
          </v:group>
        </w:pic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ddr</w:t>
      </w:r>
      <w:r w:rsidR="00D5443E">
        <w:rPr>
          <w:spacing w:val="-2"/>
          <w:position w:val="-1"/>
          <w:sz w:val="24"/>
          <w:szCs w:val="24"/>
        </w:rPr>
        <w:t>ess</w:t>
      </w:r>
      <w:r w:rsidR="00D5443E">
        <w:rPr>
          <w:position w:val="-1"/>
          <w:sz w:val="24"/>
          <w:szCs w:val="24"/>
        </w:rPr>
        <w:t>: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xpr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rds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B63CCA">
      <w:pPr>
        <w:tabs>
          <w:tab w:val="left" w:pos="8800"/>
        </w:tabs>
        <w:spacing w:line="260" w:lineRule="exact"/>
        <w:ind w:left="100"/>
        <w:rPr>
          <w:sz w:val="24"/>
          <w:szCs w:val="24"/>
        </w:rPr>
      </w:pPr>
      <w:r w:rsidRPr="00B63CCA">
        <w:pict>
          <v:group id="_x0000_s1058" style="position:absolute;left:0;text-align:left;margin-left:1in;margin-top:27.35pt;width:434.65pt;height:0;z-index:-6129;mso-position-horizontal-relative:page" coordorigin="1440,547" coordsize="8693,0">
            <v:shape id="_x0000_s1059" style="position:absolute;left:1440;top:547;width:8693;height:0" coordorigin="1440,547" coordsize="8693,0" path="m1440,547r8693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>fi</w:t>
      </w:r>
      <w:r w:rsidR="00D5443E">
        <w:rPr>
          <w:spacing w:val="-3"/>
          <w:position w:val="-1"/>
          <w:sz w:val="24"/>
          <w:szCs w:val="24"/>
        </w:rPr>
        <w:t>g</w:t>
      </w:r>
      <w:r w:rsidR="00D5443E">
        <w:rPr>
          <w:position w:val="-1"/>
          <w:sz w:val="24"/>
          <w:szCs w:val="24"/>
        </w:rPr>
        <w:t>u</w:t>
      </w:r>
      <w:r w:rsidR="00D5443E">
        <w:rPr>
          <w:spacing w:val="-1"/>
          <w:position w:val="-1"/>
          <w:sz w:val="24"/>
          <w:szCs w:val="24"/>
        </w:rPr>
        <w:t>re</w:t>
      </w:r>
      <w:r w:rsidR="00D5443E">
        <w:rPr>
          <w:position w:val="-1"/>
          <w:sz w:val="24"/>
          <w:szCs w:val="24"/>
        </w:rPr>
        <w:t>s</w:t>
      </w:r>
      <w:r w:rsidR="00D5443E">
        <w:rPr>
          <w:spacing w:val="-3"/>
          <w:position w:val="-1"/>
          <w:sz w:val="24"/>
          <w:szCs w:val="24"/>
        </w:rPr>
        <w:t>)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440" w:bottom="280" w:left="1340" w:header="720" w:footer="720" w:gutter="0"/>
          <w:cols w:space="720"/>
        </w:sectPr>
      </w:pPr>
    </w:p>
    <w:p w:rsidR="00B63CCA" w:rsidRDefault="00B63CCA">
      <w:pPr>
        <w:spacing w:before="29" w:line="260" w:lineRule="exact"/>
        <w:ind w:left="100" w:right="-56"/>
        <w:rPr>
          <w:sz w:val="24"/>
          <w:szCs w:val="24"/>
        </w:rPr>
      </w:pPr>
      <w:r w:rsidRPr="00B63CCA">
        <w:lastRenderedPageBreak/>
        <w:pict>
          <v:group id="_x0000_s1056" style="position:absolute;left:0;text-align:left;margin-left:192.15pt;margin-top:15pt;width:190.55pt;height:0;z-index:-6128;mso-position-horizontal-relative:page" coordorigin="3843,300" coordsize="3811,0">
            <v:shape id="_x0000_s1057" style="position:absolute;left:3843;top:300;width:3811;height:0" coordorigin="3843,300" coordsize="3811,0" path="m3843,300r3811,e" filled="f" strokeweight=".48pt">
              <v:path arrowok="t"/>
            </v:shape>
            <w10:wrap anchorx="page"/>
          </v:group>
        </w:pict>
      </w:r>
      <w:r w:rsidR="00D5443E">
        <w:rPr>
          <w:spacing w:val="-3"/>
          <w:position w:val="-1"/>
          <w:sz w:val="24"/>
          <w:szCs w:val="24"/>
        </w:rPr>
        <w:t>L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t</w:t>
      </w:r>
      <w:r w:rsidR="00D5443E">
        <w:rPr>
          <w:spacing w:val="1"/>
          <w:position w:val="-1"/>
          <w:sz w:val="24"/>
          <w:szCs w:val="24"/>
        </w:rPr>
        <w:t>t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r</w:t>
      </w:r>
      <w:r w:rsidR="00D5443E">
        <w:rPr>
          <w:spacing w:val="-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of</w:t>
      </w:r>
      <w:r w:rsidR="00D5443E">
        <w:rPr>
          <w:spacing w:val="-1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A</w:t>
      </w:r>
      <w:r w:rsidR="00D5443E">
        <w:rPr>
          <w:spacing w:val="-1"/>
          <w:position w:val="-1"/>
          <w:sz w:val="24"/>
          <w:szCs w:val="24"/>
        </w:rPr>
        <w:t>cc</w:t>
      </w:r>
      <w:r w:rsidR="00D5443E">
        <w:rPr>
          <w:spacing w:val="-3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pt</w:t>
      </w:r>
      <w:r w:rsidR="00D5443E">
        <w:rPr>
          <w:spacing w:val="-3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-1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e</w:t>
      </w:r>
      <w:r w:rsidR="00D5443E">
        <w:rPr>
          <w:spacing w:val="-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No.</w:t>
      </w:r>
    </w:p>
    <w:p w:rsidR="00B63CCA" w:rsidRDefault="00D5443E">
      <w:pPr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440" w:bottom="280" w:left="1340" w:header="720" w:footer="720" w:gutter="0"/>
          <w:cols w:num="2" w:space="720" w:equalWidth="0">
            <w:col w:w="2506" w:space="3865"/>
            <w:col w:w="3089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</w:t>
      </w:r>
      <w:r>
        <w:rPr>
          <w:spacing w:val="-3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 w:right="365"/>
        <w:rPr>
          <w:sz w:val="24"/>
          <w:szCs w:val="24"/>
        </w:rPr>
        <w:sectPr w:rsidR="00B63CCA">
          <w:type w:val="continuous"/>
          <w:pgSz w:w="12240" w:h="15840"/>
          <w:pgMar w:top="680" w:right="1440" w:bottom="280" w:left="1340" w:header="720" w:footer="720" w:gutter="0"/>
          <w:cols w:space="720"/>
        </w:sectPr>
      </w:pPr>
      <w:r>
        <w:rPr>
          <w:sz w:val="24"/>
          <w:szCs w:val="24"/>
        </w:rPr>
        <w:t>KN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MEN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T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Acc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ume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s)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m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to</w:t>
      </w:r>
    </w:p>
    <w:p w:rsidR="00B63CCA" w:rsidRDefault="00D5443E">
      <w:pPr>
        <w:tabs>
          <w:tab w:val="left" w:pos="6460"/>
        </w:tabs>
        <w:spacing w:line="260" w:lineRule="exact"/>
        <w:ind w:left="10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 xml:space="preserve">the 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D5443E">
      <w:pPr>
        <w:spacing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440" w:bottom="280" w:left="1340" w:header="720" w:footer="720" w:gutter="0"/>
          <w:cols w:num="2" w:space="720" w:equalWidth="0">
            <w:col w:w="6463" w:space="117"/>
            <w:col w:w="2880"/>
          </w:cols>
        </w:sectPr>
      </w:pPr>
      <w:r>
        <w:br w:type="column"/>
      </w:r>
      <w:r>
        <w:rPr>
          <w:spacing w:val="-3"/>
          <w:position w:val="-1"/>
          <w:sz w:val="24"/>
          <w:szCs w:val="24"/>
        </w:rPr>
        <w:lastRenderedPageBreak/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4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5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spacing w:val="-2"/>
          <w:position w:val="-1"/>
          <w:sz w:val="24"/>
          <w:szCs w:val="24"/>
        </w:rPr>
        <w:t>l</w:t>
      </w:r>
      <w:r>
        <w:rPr>
          <w:position w:val="-1"/>
          <w:sz w:val="24"/>
          <w:szCs w:val="24"/>
        </w:rPr>
        <w:t>led</w:t>
      </w:r>
      <w:r>
        <w:rPr>
          <w:spacing w:val="5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63CCA" w:rsidRDefault="00D5443E">
      <w:pPr>
        <w:spacing w:before="5"/>
        <w:ind w:left="100" w:right="382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 in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, </w:t>
      </w:r>
      <w:r>
        <w:rPr>
          <w:i/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of</w:t>
      </w:r>
      <w:r>
        <w:rPr>
          <w:spacing w:val="-3"/>
          <w:sz w:val="24"/>
          <w:szCs w:val="24"/>
        </w:rPr>
        <w:t xml:space="preserve"> 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 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 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3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we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s,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s,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str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m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s.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tabs>
          <w:tab w:val="left" w:pos="8500"/>
        </w:tabs>
        <w:ind w:left="100" w:right="303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LI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H,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  ab</w:t>
      </w:r>
      <w:r>
        <w:rPr>
          <w:spacing w:val="-1"/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d   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 xml:space="preserve"> 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D5443E">
      <w:pPr>
        <w:tabs>
          <w:tab w:val="left" w:pos="8700"/>
        </w:tabs>
        <w:spacing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</w:t>
      </w:r>
      <w:r>
        <w:rPr>
          <w:spacing w:val="29"/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</w:rPr>
        <w:t xml:space="preserve"> </w:t>
      </w:r>
      <w:r>
        <w:rPr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</w:t>
      </w:r>
      <w:r>
        <w:rPr>
          <w:spacing w:val="-2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tr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t)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for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</w:t>
      </w:r>
      <w:r>
        <w:rPr>
          <w:spacing w:val="-2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t).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404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 f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lf</w:t>
      </w:r>
      <w:r>
        <w:rPr>
          <w:spacing w:val="-2"/>
          <w:sz w:val="24"/>
          <w:szCs w:val="24"/>
        </w:rPr>
        <w:t>il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du</w:t>
      </w:r>
      <w:r>
        <w:rPr>
          <w:sz w:val="24"/>
          <w:szCs w:val="24"/>
        </w:rPr>
        <w:t>ring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 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xte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 w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3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k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 mad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ob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;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tue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>Cl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9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377"/>
        <w:rPr>
          <w:sz w:val="24"/>
          <w:szCs w:val="24"/>
        </w:rPr>
      </w:pPr>
      <w:r>
        <w:rPr>
          <w:sz w:val="24"/>
          <w:szCs w:val="24"/>
        </w:rPr>
        <w:t>Our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tal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li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 w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</w:p>
    <w:p w:rsidR="00B63CCA" w:rsidRDefault="00D5443E">
      <w:pPr>
        <w:ind w:left="100" w:right="105"/>
        <w:rPr>
          <w:sz w:val="24"/>
          <w:szCs w:val="24"/>
        </w:rPr>
      </w:pP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us 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ia</w:t>
      </w:r>
      <w:r>
        <w:rPr>
          <w:spacing w:val="-3"/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  <w:sectPr w:rsidR="00B63CCA">
          <w:type w:val="continuous"/>
          <w:pgSz w:w="12240" w:h="15840"/>
          <w:pgMar w:top="680" w:right="1440" w:bottom="280" w:left="1340" w:header="720" w:footer="720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                                              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),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bje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spacing w:before="74"/>
        <w:ind w:left="100" w:right="244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wit</w:t>
      </w:r>
      <w:r>
        <w:rPr>
          <w:spacing w:val="-2"/>
          <w:sz w:val="24"/>
          <w:szCs w:val="24"/>
        </w:rPr>
        <w:t>ho</w:t>
      </w:r>
      <w:r>
        <w:rPr>
          <w:sz w:val="24"/>
          <w:szCs w:val="24"/>
        </w:rPr>
        <w:t>ut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  fir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nds</w:t>
      </w:r>
    </w:p>
    <w:p w:rsidR="00B63CCA" w:rsidRDefault="00D5443E">
      <w:pPr>
        <w:ind w:left="100" w:right="68"/>
        <w:rPr>
          <w:sz w:val="24"/>
          <w:szCs w:val="24"/>
        </w:rPr>
      </w:pP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 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 ob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3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</w:t>
      </w:r>
      <w:r>
        <w:rPr>
          <w:spacing w:val="1"/>
          <w:w w:val="95"/>
          <w:sz w:val="24"/>
          <w:szCs w:val="24"/>
        </w:rPr>
        <w:t>c</w:t>
      </w:r>
      <w:r>
        <w:rPr>
          <w:spacing w:val="-7"/>
          <w:w w:val="95"/>
          <w:sz w:val="24"/>
          <w:szCs w:val="24"/>
        </w:rPr>
        <w:t>y</w:t>
      </w:r>
      <w:r>
        <w:rPr>
          <w:w w:val="95"/>
          <w:sz w:val="24"/>
          <w:szCs w:val="24"/>
        </w:rPr>
        <w:t>‗s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2"/>
          <w:sz w:val="24"/>
          <w:szCs w:val="24"/>
        </w:rPr>
        <w:t>ig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k 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237"/>
        <w:rPr>
          <w:sz w:val="24"/>
          <w:szCs w:val="24"/>
        </w:rPr>
      </w:pP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  T</w:t>
      </w:r>
      <w:r>
        <w:rPr>
          <w:spacing w:val="-4"/>
          <w:sz w:val="24"/>
          <w:szCs w:val="24"/>
        </w:rPr>
        <w:t>H</w:t>
      </w:r>
      <w:r>
        <w:rPr>
          <w:sz w:val="24"/>
          <w:szCs w:val="24"/>
        </w:rPr>
        <w:t>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d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tor)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sh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 obj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um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pon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 w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 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 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387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sua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3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  <w:sectPr w:rsidR="00B63CCA">
          <w:pgSz w:w="12240" w:h="15840"/>
          <w:pgMar w:top="700" w:right="1420" w:bottom="280" w:left="1340" w:header="0" w:footer="917" w:gutter="0"/>
          <w:cols w:space="720"/>
        </w:sectPr>
      </w:pPr>
    </w:p>
    <w:p w:rsidR="00B63CCA" w:rsidRDefault="00B63CCA">
      <w:pPr>
        <w:spacing w:before="5" w:line="100" w:lineRule="exact"/>
        <w:rPr>
          <w:sz w:val="10"/>
          <w:szCs w:val="10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218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s:</w:t>
      </w:r>
    </w:p>
    <w:p w:rsidR="00B63CCA" w:rsidRDefault="00B63CCA">
      <w:pPr>
        <w:tabs>
          <w:tab w:val="left" w:pos="3180"/>
        </w:tabs>
        <w:spacing w:line="260" w:lineRule="exact"/>
        <w:ind w:left="220" w:right="-56"/>
        <w:rPr>
          <w:sz w:val="24"/>
          <w:szCs w:val="24"/>
        </w:rPr>
      </w:pPr>
      <w:r w:rsidRPr="00B63CCA">
        <w:pict>
          <v:group id="_x0000_s1052" style="position:absolute;left:0;text-align:left;margin-left:1in;margin-top:41.15pt;width:137.05pt;height:0;z-index:-6125;mso-position-horizontal-relative:page" coordorigin="1440,823" coordsize="2741,0">
            <v:shape id="_x0000_s1053" style="position:absolute;left:1440;top:823;width:2741;height:0" coordorigin="1440,823" coordsize="2741,0" path="m1440,823r2741,e" filled="f" strokeweight=".48pt">
              <v:path arrowok="t"/>
            </v:shape>
            <w10:wrap anchorx="page"/>
          </v:group>
        </w:pict>
      </w:r>
      <w:r w:rsidR="00D5443E">
        <w:rPr>
          <w:spacing w:val="-2"/>
          <w:position w:val="-1"/>
          <w:sz w:val="24"/>
          <w:szCs w:val="24"/>
        </w:rPr>
        <w:t>1</w:t>
      </w:r>
      <w:r w:rsidR="00D5443E">
        <w:rPr>
          <w:position w:val="-1"/>
          <w:sz w:val="24"/>
          <w:szCs w:val="24"/>
        </w:rPr>
        <w:t xml:space="preserve">.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D74BB2">
      <w:pPr>
        <w:spacing w:before="29"/>
        <w:ind w:left="994"/>
        <w:rPr>
          <w:sz w:val="24"/>
          <w:szCs w:val="24"/>
        </w:rPr>
      </w:pPr>
      <w:r w:rsidRPr="00B63CCA">
        <w:pict>
          <v:group id="_x0000_s1054" style="position:absolute;left:0;text-align:left;margin-left:371.35pt;margin-top:-28.85pt;width:142.8pt;height:0;z-index:-6126;mso-position-horizontal-relative:page" coordorigin="7427,1652" coordsize="2856,0">
            <v:shape id="_x0000_s1055" style="position:absolute;left:7427;top:1652;width:2856;height:0" coordorigin="7427,1652" coordsize="2856,0" path="m7427,1652r2856,e" filled="f" strokeweight=".48pt">
              <v:path arrowok="t"/>
            </v:shape>
            <w10:wrap anchorx="page"/>
          </v:group>
        </w:pict>
      </w:r>
      <w:r w:rsidR="00D5443E">
        <w:br w:type="column"/>
      </w:r>
      <w:r w:rsidR="00D5443E">
        <w:rPr>
          <w:spacing w:val="-3"/>
          <w:sz w:val="24"/>
          <w:szCs w:val="24"/>
        </w:rPr>
        <w:lastRenderedPageBreak/>
        <w:t>G</w:t>
      </w:r>
      <w:r w:rsidR="00D5443E">
        <w:rPr>
          <w:sz w:val="24"/>
          <w:szCs w:val="24"/>
        </w:rPr>
        <w:t>u</w:t>
      </w:r>
      <w:r w:rsidR="00D5443E">
        <w:rPr>
          <w:spacing w:val="-1"/>
          <w:sz w:val="24"/>
          <w:szCs w:val="24"/>
        </w:rPr>
        <w:t>a</w:t>
      </w:r>
      <w:r w:rsidR="00D5443E">
        <w:rPr>
          <w:sz w:val="24"/>
          <w:szCs w:val="24"/>
        </w:rPr>
        <w:t>r</w:t>
      </w:r>
      <w:r w:rsidR="00D5443E">
        <w:rPr>
          <w:spacing w:val="-2"/>
          <w:sz w:val="24"/>
          <w:szCs w:val="24"/>
        </w:rPr>
        <w:t>an</w:t>
      </w:r>
      <w:r w:rsidR="00D5443E">
        <w:rPr>
          <w:sz w:val="24"/>
          <w:szCs w:val="24"/>
        </w:rPr>
        <w:t>tor</w:t>
      </w:r>
      <w:r w:rsidR="00D5443E">
        <w:rPr>
          <w:spacing w:val="-3"/>
          <w:sz w:val="24"/>
          <w:szCs w:val="24"/>
        </w:rPr>
        <w:t xml:space="preserve"> </w:t>
      </w:r>
      <w:r w:rsidR="00D5443E">
        <w:rPr>
          <w:spacing w:val="-1"/>
          <w:sz w:val="24"/>
          <w:szCs w:val="24"/>
        </w:rPr>
        <w:t>(</w:t>
      </w:r>
      <w:r w:rsidR="00D5443E">
        <w:rPr>
          <w:spacing w:val="-2"/>
          <w:sz w:val="24"/>
          <w:szCs w:val="24"/>
        </w:rPr>
        <w:t>B</w:t>
      </w:r>
      <w:r w:rsidR="00D5443E">
        <w:rPr>
          <w:spacing w:val="-1"/>
          <w:sz w:val="24"/>
          <w:szCs w:val="24"/>
        </w:rPr>
        <w:t>a</w:t>
      </w:r>
      <w:r w:rsidR="00D5443E">
        <w:rPr>
          <w:sz w:val="24"/>
          <w:szCs w:val="24"/>
        </w:rPr>
        <w:t>nk)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tabs>
          <w:tab w:val="left" w:pos="3040"/>
        </w:tabs>
        <w:spacing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420" w:bottom="280" w:left="1340" w:header="720" w:footer="720" w:gutter="0"/>
          <w:cols w:num="2" w:space="720" w:equalWidth="0">
            <w:col w:w="3197" w:space="1944"/>
            <w:col w:w="4339"/>
          </w:cols>
        </w:sectPr>
      </w:pPr>
      <w:r>
        <w:rPr>
          <w:position w:val="-1"/>
          <w:sz w:val="24"/>
          <w:szCs w:val="24"/>
        </w:rPr>
        <w:t xml:space="preserve">1.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420" w:bottom="280" w:left="1340" w:header="720" w:footer="720" w:gutter="0"/>
          <w:cols w:space="720"/>
        </w:sectPr>
      </w:pPr>
    </w:p>
    <w:p w:rsidR="00B63CCA" w:rsidRDefault="00B63CCA">
      <w:pPr>
        <w:spacing w:before="5" w:line="100" w:lineRule="exact"/>
        <w:rPr>
          <w:sz w:val="10"/>
          <w:szCs w:val="10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513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63CCA" w:rsidRDefault="00D5443E">
      <w:pPr>
        <w:tabs>
          <w:tab w:val="left" w:pos="306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 xml:space="preserve">2. 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B63CCA">
      <w:pPr>
        <w:tabs>
          <w:tab w:val="left" w:pos="3700"/>
        </w:tabs>
        <w:spacing w:line="260" w:lineRule="exact"/>
        <w:ind w:left="638"/>
        <w:rPr>
          <w:sz w:val="24"/>
          <w:szCs w:val="24"/>
        </w:rPr>
        <w:sectPr w:rsidR="00B63CCA">
          <w:type w:val="continuous"/>
          <w:pgSz w:w="12240" w:h="15840"/>
          <w:pgMar w:top="680" w:right="1420" w:bottom="280" w:left="1340" w:header="720" w:footer="720" w:gutter="0"/>
          <w:cols w:num="2" w:space="720" w:equalWidth="0">
            <w:col w:w="3047" w:space="1374"/>
            <w:col w:w="5059"/>
          </w:cols>
        </w:sectPr>
      </w:pPr>
      <w:r w:rsidRPr="00B63CCA">
        <w:pict>
          <v:group id="_x0000_s1050" style="position:absolute;left:0;text-align:left;margin-left:360.05pt;margin-top:68.8pt;width:137.05pt;height:0;z-index:-6123;mso-position-horizontal-relative:page" coordorigin="7201,1376" coordsize="2741,0">
            <v:shape id="_x0000_s1051" style="position:absolute;left:7201;top:1376;width:2741;height:0" coordorigin="7201,1376" coordsize="2741,0" path="m7201,1376r2741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 xml:space="preserve">3. </w:t>
      </w:r>
      <w:r w:rsidR="00D5443E">
        <w:rPr>
          <w:spacing w:val="-5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T</w:t>
      </w:r>
      <w:r w:rsidR="00D5443E">
        <w:rPr>
          <w:spacing w:val="-2"/>
          <w:position w:val="-1"/>
          <w:sz w:val="24"/>
          <w:szCs w:val="24"/>
        </w:rPr>
        <w:t>i</w:t>
      </w:r>
      <w:r w:rsidR="00D5443E">
        <w:rPr>
          <w:position w:val="-1"/>
          <w:sz w:val="24"/>
          <w:szCs w:val="24"/>
        </w:rPr>
        <w:t>t</w:t>
      </w:r>
      <w:r w:rsidR="00D5443E">
        <w:rPr>
          <w:spacing w:val="1"/>
          <w:position w:val="-1"/>
          <w:sz w:val="24"/>
          <w:szCs w:val="24"/>
        </w:rPr>
        <w:t>l</w:t>
      </w:r>
      <w:r w:rsidR="00D5443E">
        <w:rPr>
          <w:position w:val="-1"/>
          <w:sz w:val="24"/>
          <w:szCs w:val="24"/>
        </w:rPr>
        <w:t>e</w:t>
      </w:r>
      <w:r w:rsidR="00D5443E">
        <w:rPr>
          <w:spacing w:val="-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B63CCA">
      <w:pPr>
        <w:tabs>
          <w:tab w:val="left" w:pos="3240"/>
        </w:tabs>
        <w:spacing w:before="29" w:line="260" w:lineRule="exact"/>
        <w:ind w:left="220"/>
        <w:rPr>
          <w:sz w:val="24"/>
          <w:szCs w:val="24"/>
        </w:rPr>
      </w:pPr>
      <w:r w:rsidRPr="00B63CCA">
        <w:pict>
          <v:group id="_x0000_s1048" style="position:absolute;left:0;text-align:left;margin-left:86.9pt;margin-top:42.6pt;width:136.8pt;height:0;z-index:-6124;mso-position-horizontal-relative:page" coordorigin="1738,852" coordsize="2736,0">
            <v:shape id="_x0000_s1049" style="position:absolute;left:1738;top:852;width:2736;height:0" coordorigin="1738,852" coordsize="2736,0" path="m1738,852r2736,e" filled="f" strokeweight=".48pt">
              <v:path arrowok="t"/>
            </v:shape>
            <w10:wrap anchorx="page"/>
          </v:group>
        </w:pict>
      </w:r>
      <w:r w:rsidR="00D5443E">
        <w:rPr>
          <w:spacing w:val="-2"/>
          <w:position w:val="-1"/>
          <w:sz w:val="24"/>
          <w:szCs w:val="24"/>
        </w:rPr>
        <w:t>2</w:t>
      </w:r>
      <w:r w:rsidR="00D5443E">
        <w:rPr>
          <w:position w:val="-1"/>
          <w:sz w:val="24"/>
          <w:szCs w:val="24"/>
        </w:rPr>
        <w:t xml:space="preserve">. </w:t>
      </w:r>
      <w:r w:rsidR="00D5443E">
        <w:rPr>
          <w:spacing w:val="-2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8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before="29"/>
        <w:ind w:left="516"/>
        <w:rPr>
          <w:sz w:val="24"/>
          <w:szCs w:val="24"/>
        </w:rPr>
        <w:sectPr w:rsidR="00B63CCA">
          <w:type w:val="continuous"/>
          <w:pgSz w:w="12240" w:h="15840"/>
          <w:pgMar w:top="680" w:right="1420" w:bottom="280" w:left="134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-3"/>
          <w:sz w:val="24"/>
          <w:szCs w:val="24"/>
        </w:rPr>
        <w:t xml:space="preserve"> 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3"/>
          <w:sz w:val="24"/>
          <w:szCs w:val="24"/>
        </w:rPr>
        <w:t>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ss)</w:t>
      </w:r>
      <w:r>
        <w:rPr>
          <w:sz w:val="24"/>
          <w:szCs w:val="24"/>
        </w:rPr>
        <w:t xml:space="preserve">                                             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63CCA" w:rsidRDefault="00D5443E">
      <w:pPr>
        <w:spacing w:before="60"/>
        <w:ind w:left="100" w:right="5218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FORM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OF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CO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N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z w:val="28"/>
          <w:szCs w:val="28"/>
        </w:rPr>
        <w:t>RA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A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G</w:t>
      </w:r>
      <w:r>
        <w:rPr>
          <w:rFonts w:ascii="Cambria" w:eastAsia="Cambria" w:hAnsi="Cambria" w:cs="Cambria"/>
          <w:b/>
          <w:i/>
          <w:sz w:val="28"/>
          <w:szCs w:val="28"/>
        </w:rPr>
        <w:t>RE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z w:val="28"/>
          <w:szCs w:val="28"/>
        </w:rPr>
        <w:t>M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</w:t>
      </w:r>
      <w:r>
        <w:rPr>
          <w:rFonts w:ascii="Cambria" w:eastAsia="Cambria" w:hAnsi="Cambria" w:cs="Cambria"/>
          <w:b/>
          <w:i/>
          <w:sz w:val="28"/>
          <w:szCs w:val="28"/>
        </w:rPr>
        <w:t>T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7" w:line="240" w:lineRule="exact"/>
        <w:rPr>
          <w:sz w:val="24"/>
          <w:szCs w:val="24"/>
        </w:rPr>
      </w:pPr>
    </w:p>
    <w:p w:rsidR="00B63CCA" w:rsidRDefault="00D5443E" w:rsidP="000D791A">
      <w:pPr>
        <w:spacing w:line="276" w:lineRule="auto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AG</w:t>
      </w:r>
      <w:r>
        <w:rPr>
          <w:sz w:val="24"/>
          <w:szCs w:val="24"/>
        </w:rPr>
        <w:t>RE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of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  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  </w:t>
      </w:r>
      <w:r>
        <w:rPr>
          <w:sz w:val="24"/>
          <w:szCs w:val="24"/>
          <w:u w:val="single" w:color="000000"/>
        </w:rPr>
        <w:t xml:space="preserve">                                      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 w:rsidR="000D791A" w:rsidRPr="000D791A">
        <w:rPr>
          <w:sz w:val="24"/>
          <w:szCs w:val="24"/>
        </w:rPr>
        <w:t>Executive Engineer, Highways Division, Hyderabad, Shahbaz Building Block-E Hyderabad</w:t>
      </w:r>
      <w:r>
        <w:rPr>
          <w:sz w:val="24"/>
          <w:szCs w:val="24"/>
        </w:rPr>
        <w:t>,</w:t>
      </w:r>
      <w:r w:rsidRPr="000D791A">
        <w:rPr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led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)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one    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    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  </w:t>
      </w:r>
      <w:r>
        <w:rPr>
          <w:sz w:val="24"/>
          <w:szCs w:val="24"/>
          <w:u w:val="single" w:color="000000"/>
        </w:rPr>
        <w:t xml:space="preserve">                                          </w:t>
      </w:r>
      <w:r>
        <w:rPr>
          <w:spacing w:val="-54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d 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‘s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, 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 xml:space="preserve">s  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>_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2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B63CCA" w:rsidRDefault="00B63CCA">
      <w:pPr>
        <w:spacing w:before="19" w:line="260" w:lineRule="exact"/>
        <w:rPr>
          <w:sz w:val="26"/>
          <w:szCs w:val="26"/>
        </w:rPr>
      </w:pPr>
    </w:p>
    <w:p w:rsidR="00B63CCA" w:rsidRDefault="00D5443E" w:rsidP="00D74BB2">
      <w:pPr>
        <w:spacing w:line="275" w:lineRule="auto"/>
        <w:ind w:left="100" w:right="7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ring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  is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 xml:space="preserve">ous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z w:val="24"/>
          <w:szCs w:val="24"/>
        </w:rPr>
        <w:t xml:space="preserve">,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ted 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ted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B63CCA" w:rsidRDefault="00B63CCA">
      <w:pPr>
        <w:spacing w:before="1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5263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63CCA" w:rsidRDefault="00B63CCA">
      <w:pPr>
        <w:spacing w:before="8" w:line="140" w:lineRule="exact"/>
        <w:rPr>
          <w:sz w:val="15"/>
          <w:szCs w:val="15"/>
        </w:rPr>
      </w:pPr>
    </w:p>
    <w:p w:rsidR="00B63CCA" w:rsidRDefault="00B63CCA">
      <w:pPr>
        <w:spacing w:line="200" w:lineRule="exact"/>
      </w:pPr>
    </w:p>
    <w:p w:rsidR="00B63CCA" w:rsidRDefault="00D5443E">
      <w:pPr>
        <w:spacing w:line="275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</w:t>
      </w:r>
      <w:r>
        <w:rPr>
          <w:spacing w:val="4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5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5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xpr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to.</w:t>
      </w:r>
    </w:p>
    <w:p w:rsidR="00B63CCA" w:rsidRDefault="00B63CCA">
      <w:pPr>
        <w:spacing w:before="1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D5443E">
      <w:pPr>
        <w:spacing w:line="275" w:lineRule="auto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ts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if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ose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ts 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 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med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thi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z w:val="24"/>
          <w:szCs w:val="24"/>
        </w:rPr>
        <w:t>:</w:t>
      </w:r>
    </w:p>
    <w:p w:rsidR="00B63CCA" w:rsidRDefault="00B63CCA">
      <w:pPr>
        <w:spacing w:before="1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338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pta</w:t>
      </w:r>
      <w:r>
        <w:rPr>
          <w:spacing w:val="-3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</w:p>
    <w:p w:rsidR="00B63CCA" w:rsidRDefault="00D5443E">
      <w:pPr>
        <w:spacing w:before="41" w:line="275" w:lineRule="auto"/>
        <w:ind w:left="338" w:right="3405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d;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ta;</w:t>
      </w:r>
    </w:p>
    <w:p w:rsidR="00B63CCA" w:rsidRDefault="00D5443E">
      <w:pPr>
        <w:spacing w:before="4" w:line="275" w:lineRule="auto"/>
        <w:ind w:left="338" w:right="350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le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s/</w:t>
      </w:r>
      <w:r>
        <w:rPr>
          <w:spacing w:val="-3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4"/>
          <w:sz w:val="24"/>
          <w:szCs w:val="24"/>
        </w:rPr>
        <w:t>)</w:t>
      </w:r>
      <w:r>
        <w:rPr>
          <w:sz w:val="24"/>
          <w:szCs w:val="24"/>
        </w:rPr>
        <w:t>;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D5443E">
      <w:pPr>
        <w:spacing w:before="1"/>
        <w:ind w:left="338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</w:p>
    <w:p w:rsidR="00B63CCA" w:rsidRDefault="00B63CCA">
      <w:pPr>
        <w:spacing w:line="160" w:lineRule="exact"/>
        <w:rPr>
          <w:sz w:val="16"/>
          <w:szCs w:val="16"/>
        </w:rPr>
      </w:pPr>
    </w:p>
    <w:p w:rsidR="00B63CCA" w:rsidRDefault="00B63CCA">
      <w:pPr>
        <w:spacing w:line="200" w:lineRule="exact"/>
      </w:pPr>
    </w:p>
    <w:p w:rsidR="00B63CCA" w:rsidRDefault="00D5443E">
      <w:pPr>
        <w:spacing w:line="275" w:lineRule="auto"/>
        <w:ind w:left="100" w:right="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cu</w:t>
      </w:r>
      <w:r>
        <w:rPr>
          <w:sz w:val="24"/>
          <w:szCs w:val="24"/>
        </w:rPr>
        <w:t xml:space="preserve">ring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4"/>
          <w:sz w:val="24"/>
          <w:szCs w:val="24"/>
        </w:rPr>
        <w:t>f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>o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y to 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63CCA" w:rsidRDefault="00B63CCA">
      <w:pPr>
        <w:spacing w:before="1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D5443E">
      <w:pPr>
        <w:spacing w:line="276" w:lineRule="auto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such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63CCA" w:rsidRDefault="00B63CCA">
      <w:pPr>
        <w:spacing w:before="7" w:line="100" w:lineRule="exact"/>
        <w:rPr>
          <w:sz w:val="11"/>
          <w:szCs w:val="11"/>
        </w:rPr>
      </w:pPr>
    </w:p>
    <w:p w:rsidR="00B63CCA" w:rsidRDefault="00B63CCA">
      <w:pPr>
        <w:spacing w:line="200" w:lineRule="exact"/>
      </w:pPr>
    </w:p>
    <w:p w:rsidR="00B63CCA" w:rsidRDefault="00D5443E">
      <w:pPr>
        <w:spacing w:line="275" w:lineRule="auto"/>
        <w:ind w:left="100" w:right="77"/>
        <w:jc w:val="both"/>
        <w:rPr>
          <w:sz w:val="24"/>
          <w:szCs w:val="24"/>
        </w:rPr>
        <w:sectPr w:rsidR="00B63CCA">
          <w:pgSz w:w="12240" w:h="15840"/>
          <w:pgMar w:top="960" w:right="1320" w:bottom="280" w:left="1340" w:header="0" w:footer="917" w:gutter="0"/>
          <w:cols w:space="720"/>
        </w:sect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,  </w:t>
      </w:r>
      <w:r>
        <w:rPr>
          <w:b/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th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e</w:t>
      </w:r>
    </w:p>
    <w:p w:rsidR="00B63CCA" w:rsidRDefault="00D5443E">
      <w:pPr>
        <w:spacing w:before="76"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la</w:t>
      </w:r>
      <w:r>
        <w:rPr>
          <w:spacing w:val="-1"/>
          <w:position w:val="-1"/>
          <w:sz w:val="24"/>
          <w:szCs w:val="24"/>
        </w:rPr>
        <w:t>w</w:t>
      </w:r>
      <w:r>
        <w:rPr>
          <w:spacing w:val="-2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.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6" w:line="220" w:lineRule="exact"/>
        <w:rPr>
          <w:sz w:val="22"/>
          <w:szCs w:val="22"/>
        </w:rPr>
        <w:sectPr w:rsidR="00B63CCA">
          <w:pgSz w:w="12240" w:h="15840"/>
          <w:pgMar w:top="700" w:right="1720" w:bottom="280" w:left="1340" w:header="0" w:footer="917" w:gutter="0"/>
          <w:cols w:space="720"/>
        </w:sectPr>
      </w:pPr>
    </w:p>
    <w:p w:rsidR="00B63CCA" w:rsidRDefault="00B63CCA">
      <w:pPr>
        <w:spacing w:before="29" w:line="260" w:lineRule="exact"/>
        <w:ind w:left="1130" w:right="-56"/>
        <w:rPr>
          <w:sz w:val="24"/>
          <w:szCs w:val="24"/>
        </w:rPr>
      </w:pPr>
      <w:r w:rsidRPr="00B63CCA">
        <w:lastRenderedPageBreak/>
        <w:pict>
          <v:group id="_x0000_s1046" style="position:absolute;left:0;text-align:left;margin-left:123.75pt;margin-top:1.2pt;width:125.05pt;height:0;z-index:-6122;mso-position-horizontal-relative:page" coordorigin="2475,24" coordsize="2501,0">
            <v:shape id="_x0000_s1047" style="position:absolute;left:2475;top:24;width:2501;height:0" coordorigin="2475,24" coordsize="2501,0" path="m2475,24r2501,e" filled="f" strokeweight=".48pt">
              <v:path arrowok="t"/>
            </v:shape>
            <w10:wrap anchorx="page"/>
          </v:group>
        </w:pict>
      </w:r>
      <w:r w:rsidR="00D5443E">
        <w:rPr>
          <w:spacing w:val="1"/>
          <w:position w:val="-1"/>
          <w:sz w:val="24"/>
          <w:szCs w:val="24"/>
        </w:rPr>
        <w:t>S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-2"/>
          <w:position w:val="-1"/>
          <w:sz w:val="24"/>
          <w:szCs w:val="24"/>
        </w:rPr>
        <w:t>g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-3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ture</w:t>
      </w:r>
      <w:r w:rsidR="00D5443E">
        <w:rPr>
          <w:spacing w:val="-4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of</w:t>
      </w:r>
      <w:r w:rsidR="00D5443E">
        <w:rPr>
          <w:spacing w:val="-3"/>
          <w:position w:val="-1"/>
          <w:sz w:val="24"/>
          <w:szCs w:val="24"/>
        </w:rPr>
        <w:t xml:space="preserve"> </w:t>
      </w:r>
      <w:r w:rsidR="00D5443E">
        <w:rPr>
          <w:spacing w:val="-2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he</w:t>
      </w:r>
      <w:r w:rsidR="00D5443E">
        <w:rPr>
          <w:spacing w:val="-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C</w:t>
      </w:r>
      <w:r w:rsidR="00D5443E">
        <w:rPr>
          <w:spacing w:val="-2"/>
          <w:position w:val="-1"/>
          <w:sz w:val="24"/>
          <w:szCs w:val="24"/>
        </w:rPr>
        <w:t>o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-2"/>
          <w:position w:val="-1"/>
          <w:sz w:val="24"/>
          <w:szCs w:val="24"/>
        </w:rPr>
        <w:t>t</w:t>
      </w:r>
      <w:r w:rsidR="00D5443E">
        <w:rPr>
          <w:spacing w:val="-1"/>
          <w:position w:val="-1"/>
          <w:sz w:val="24"/>
          <w:szCs w:val="24"/>
        </w:rPr>
        <w:t>ac</w:t>
      </w:r>
      <w:r w:rsidR="00D5443E">
        <w:rPr>
          <w:spacing w:val="-2"/>
          <w:position w:val="-1"/>
          <w:sz w:val="24"/>
          <w:szCs w:val="24"/>
        </w:rPr>
        <w:t>to</w:t>
      </w:r>
      <w:r w:rsidR="00D5443E">
        <w:rPr>
          <w:position w:val="-1"/>
          <w:sz w:val="24"/>
          <w:szCs w:val="24"/>
        </w:rPr>
        <w:t>r</w:t>
      </w:r>
    </w:p>
    <w:p w:rsidR="00B63CCA" w:rsidRDefault="00D5443E">
      <w:pPr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720" w:bottom="280" w:left="1340" w:header="720" w:footer="720" w:gutter="0"/>
          <w:cols w:num="2" w:space="720" w:equalWidth="0">
            <w:col w:w="3644" w:space="1875"/>
            <w:col w:w="3661"/>
          </w:cols>
        </w:sectPr>
      </w:pPr>
      <w:r>
        <w:br w:type="column"/>
      </w:r>
      <w:r>
        <w:rPr>
          <w:spacing w:val="1"/>
          <w:position w:val="-1"/>
          <w:sz w:val="24"/>
          <w:szCs w:val="24"/>
        </w:rPr>
        <w:lastRenderedPageBreak/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o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</w:p>
    <w:p w:rsidR="00B63CCA" w:rsidRDefault="00B63CCA">
      <w:pPr>
        <w:spacing w:before="8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29"/>
        <w:ind w:left="2102"/>
        <w:rPr>
          <w:sz w:val="24"/>
          <w:szCs w:val="24"/>
        </w:rPr>
      </w:pPr>
      <w:r w:rsidRPr="00B63CCA">
        <w:pict>
          <v:group id="_x0000_s1044" style="position:absolute;left:0;text-align:left;margin-left:342.45pt;margin-top:-40.2pt;width:166.8pt;height:0;z-index:-6121;mso-position-horizontal-relative:page" coordorigin="6849,-804" coordsize="3336,0">
            <v:shape id="_x0000_s1045" style="position:absolute;left:6849;top:-804;width:3336;height:0" coordorigin="6849,-804" coordsize="3336,0" path="m6849,-804r3336,e" filled="f" strokeweight=".48pt">
              <v:path arrowok="t"/>
            </v:shape>
            <w10:wrap anchorx="page"/>
          </v:group>
        </w:pict>
      </w:r>
      <w:r w:rsidR="00D5443E">
        <w:rPr>
          <w:sz w:val="24"/>
          <w:szCs w:val="24"/>
        </w:rPr>
        <w:t>(Se</w:t>
      </w:r>
      <w:r w:rsidR="00D5443E">
        <w:rPr>
          <w:spacing w:val="-4"/>
          <w:sz w:val="24"/>
          <w:szCs w:val="24"/>
        </w:rPr>
        <w:t>a</w:t>
      </w:r>
      <w:r w:rsidR="00D5443E">
        <w:rPr>
          <w:sz w:val="24"/>
          <w:szCs w:val="24"/>
        </w:rPr>
        <w:t xml:space="preserve">l)                                                                     </w:t>
      </w:r>
      <w:r w:rsidR="00D5443E">
        <w:rPr>
          <w:spacing w:val="20"/>
          <w:sz w:val="24"/>
          <w:szCs w:val="24"/>
        </w:rPr>
        <w:t xml:space="preserve"> </w:t>
      </w:r>
      <w:r w:rsidR="00D5443E">
        <w:rPr>
          <w:sz w:val="24"/>
          <w:szCs w:val="24"/>
        </w:rPr>
        <w:t>(Se</w:t>
      </w:r>
      <w:r w:rsidR="00D5443E">
        <w:rPr>
          <w:spacing w:val="-4"/>
          <w:sz w:val="24"/>
          <w:szCs w:val="24"/>
        </w:rPr>
        <w:t>a</w:t>
      </w:r>
      <w:r w:rsidR="00D5443E">
        <w:rPr>
          <w:sz w:val="24"/>
          <w:szCs w:val="24"/>
        </w:rPr>
        <w:t>l)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7" w:line="240" w:lineRule="exact"/>
        <w:rPr>
          <w:sz w:val="24"/>
          <w:szCs w:val="24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4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: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s:                                                         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s:</w:t>
      </w:r>
    </w:p>
    <w:p w:rsidR="00B63CCA" w:rsidRDefault="00B63CCA">
      <w:pPr>
        <w:spacing w:before="4" w:line="100" w:lineRule="exact"/>
        <w:rPr>
          <w:sz w:val="10"/>
          <w:szCs w:val="10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  <w:sectPr w:rsidR="00B63CCA">
          <w:type w:val="continuous"/>
          <w:pgSz w:w="12240" w:h="15840"/>
          <w:pgMar w:top="680" w:right="1720" w:bottom="280" w:left="134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>me,</w:t>
      </w:r>
      <w:r>
        <w:rPr>
          <w:spacing w:val="-3"/>
          <w:sz w:val="24"/>
          <w:szCs w:val="24"/>
        </w:rPr>
        <w:t xml:space="preserve"> 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ss</w:t>
      </w:r>
      <w:r>
        <w:rPr>
          <w:sz w:val="24"/>
          <w:szCs w:val="24"/>
        </w:rPr>
        <w:t xml:space="preserve">)                            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>me,</w:t>
      </w:r>
      <w:r>
        <w:rPr>
          <w:spacing w:val="-3"/>
          <w:sz w:val="24"/>
          <w:szCs w:val="24"/>
        </w:rPr>
        <w:t xml:space="preserve"> 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ss</w:t>
      </w:r>
      <w:r>
        <w:rPr>
          <w:sz w:val="24"/>
          <w:szCs w:val="24"/>
        </w:rPr>
        <w:t>)</w:t>
      </w:r>
    </w:p>
    <w:p w:rsidR="00B63CCA" w:rsidRDefault="00D5443E">
      <w:pPr>
        <w:spacing w:before="60" w:line="300" w:lineRule="exact"/>
        <w:ind w:left="10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lastRenderedPageBreak/>
        <w:t>MOBIL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>I</w:t>
      </w:r>
      <w:r>
        <w:rPr>
          <w:rFonts w:ascii="Cambria" w:eastAsia="Cambria" w:hAnsi="Cambria" w:cs="Cambria"/>
          <w:b/>
          <w:i/>
          <w:spacing w:val="1"/>
          <w:position w:val="-1"/>
          <w:sz w:val="28"/>
          <w:szCs w:val="28"/>
        </w:rPr>
        <w:t>Z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A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T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ION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ADVAN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1"/>
          <w:position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G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ARA</w:t>
      </w:r>
      <w:r>
        <w:rPr>
          <w:rFonts w:ascii="Cambria" w:eastAsia="Cambria" w:hAnsi="Cambria" w:cs="Cambria"/>
          <w:b/>
          <w:i/>
          <w:spacing w:val="-1"/>
          <w:position w:val="-1"/>
          <w:sz w:val="28"/>
          <w:szCs w:val="28"/>
        </w:rPr>
        <w:t>NT</w:t>
      </w:r>
      <w:r>
        <w:rPr>
          <w:rFonts w:ascii="Cambria" w:eastAsia="Cambria" w:hAnsi="Cambria" w:cs="Cambria"/>
          <w:b/>
          <w:i/>
          <w:spacing w:val="-2"/>
          <w:position w:val="-1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position w:val="-1"/>
          <w:sz w:val="28"/>
          <w:szCs w:val="28"/>
        </w:rPr>
        <w:t>E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15" w:line="220" w:lineRule="exact"/>
        <w:rPr>
          <w:sz w:val="22"/>
          <w:szCs w:val="22"/>
        </w:rPr>
        <w:sectPr w:rsidR="00B63CCA">
          <w:pgSz w:w="12240" w:h="15840"/>
          <w:pgMar w:top="960" w:right="1320" w:bottom="280" w:left="1340" w:header="0" w:footer="917" w:gutter="0"/>
          <w:cols w:space="720"/>
        </w:sectPr>
      </w:pPr>
    </w:p>
    <w:p w:rsidR="00B63CCA" w:rsidRDefault="00B63CCA">
      <w:pPr>
        <w:spacing w:before="1" w:line="180" w:lineRule="exact"/>
        <w:rPr>
          <w:sz w:val="18"/>
          <w:szCs w:val="18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line="260" w:lineRule="exact"/>
        <w:ind w:left="100" w:right="-56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y</w:t>
      </w:r>
      <w:r>
        <w:rPr>
          <w:spacing w:val="-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an</w:t>
      </w:r>
      <w:r>
        <w:rPr>
          <w:position w:val="-1"/>
          <w:sz w:val="24"/>
          <w:szCs w:val="24"/>
        </w:rPr>
        <w:t>tor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 xml:space="preserve">o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o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63CCA" w:rsidRDefault="00D5443E">
      <w:pPr>
        <w:tabs>
          <w:tab w:val="left" w:pos="3280"/>
        </w:tabs>
        <w:spacing w:before="29"/>
        <w:ind w:left="204" w:right="75" w:hanging="204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4882" w:space="1289"/>
            <w:col w:w="3409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</w:p>
    <w:p w:rsidR="00B63CCA" w:rsidRDefault="00D5443E">
      <w:pPr>
        <w:tabs>
          <w:tab w:val="left" w:pos="7600"/>
        </w:tabs>
        <w:spacing w:before="29"/>
        <w:ind w:left="100" w:right="-61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B63CCA">
      <w:pPr>
        <w:spacing w:line="260" w:lineRule="exact"/>
        <w:ind w:left="100"/>
        <w:rPr>
          <w:sz w:val="24"/>
          <w:szCs w:val="24"/>
        </w:rPr>
      </w:pPr>
      <w:r w:rsidRPr="00B63CCA">
        <w:pict>
          <v:group id="_x0000_s1042" style="position:absolute;left:0;text-align:left;margin-left:1in;margin-top:27.35pt;width:172.7pt;height:0;z-index:-6120;mso-position-horizontal-relative:page" coordorigin="1440,547" coordsize="3454,0">
            <v:shape id="_x0000_s1043" style="position:absolute;left:1440;top:547;width:3454;height:0" coordorigin="1440,547" coordsize="3454,0" path="m1440,547r3454,e" filled="f" strokeweight=".48pt">
              <v:path arrowok="t"/>
            </v:shape>
            <w10:wrap anchorx="page"/>
          </v:group>
        </w:pict>
      </w:r>
      <w:r w:rsidRPr="00B63CCA">
        <w:pict>
          <v:group id="_x0000_s1040" style="position:absolute;left:0;text-align:left;margin-left:1in;margin-top:41.15pt;width:428.65pt;height:0;z-index:-6119;mso-position-horizontal-relative:page" coordorigin="1440,823" coordsize="8573,0">
            <v:shape id="_x0000_s1041" style="position:absolute;left:1440;top:823;width:8573;height:0" coordorigin="1440,823" coordsize="8573,0" path="m1440,823r8573,e" filled="f" strokeweight=".48pt">
              <v:path arrowok="t"/>
            </v:shape>
            <w10:wrap anchorx="page"/>
          </v:group>
        </w:pict>
      </w:r>
      <w:r w:rsidR="00D5443E">
        <w:rPr>
          <w:spacing w:val="-1"/>
          <w:position w:val="-1"/>
          <w:sz w:val="24"/>
          <w:szCs w:val="24"/>
        </w:rPr>
        <w:t>ca</w:t>
      </w:r>
      <w:r w:rsidR="00D5443E">
        <w:rPr>
          <w:position w:val="-1"/>
          <w:sz w:val="24"/>
          <w:szCs w:val="24"/>
        </w:rPr>
        <w:t>l</w:t>
      </w:r>
      <w:r w:rsidR="00D5443E">
        <w:rPr>
          <w:spacing w:val="1"/>
          <w:position w:val="-1"/>
          <w:sz w:val="24"/>
          <w:szCs w:val="24"/>
        </w:rPr>
        <w:t>l</w:t>
      </w:r>
      <w:r w:rsidR="00D5443E">
        <w:rPr>
          <w:spacing w:val="-3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d</w:t>
      </w:r>
      <w:r w:rsidR="00D5443E">
        <w:rPr>
          <w:spacing w:val="58"/>
          <w:position w:val="-1"/>
          <w:sz w:val="24"/>
          <w:szCs w:val="24"/>
        </w:rPr>
        <w:t xml:space="preserve"> </w:t>
      </w:r>
      <w:r w:rsidR="00D5443E">
        <w:rPr>
          <w:spacing w:val="-2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he</w:t>
      </w:r>
      <w:r w:rsidR="00D5443E">
        <w:rPr>
          <w:spacing w:val="57"/>
          <w:position w:val="-1"/>
          <w:sz w:val="24"/>
          <w:szCs w:val="24"/>
        </w:rPr>
        <w:t xml:space="preserve"> </w:t>
      </w:r>
      <w:r w:rsidR="00D5443E">
        <w:rPr>
          <w:spacing w:val="1"/>
          <w:position w:val="-1"/>
          <w:sz w:val="24"/>
          <w:szCs w:val="24"/>
        </w:rPr>
        <w:t>P</w:t>
      </w:r>
      <w:r w:rsidR="00D5443E">
        <w:rPr>
          <w:spacing w:val="-3"/>
          <w:position w:val="-1"/>
          <w:sz w:val="24"/>
          <w:szCs w:val="24"/>
        </w:rPr>
        <w:t>r</w:t>
      </w:r>
      <w:r w:rsidR="00D5443E">
        <w:rPr>
          <w:position w:val="-1"/>
          <w:sz w:val="24"/>
          <w:szCs w:val="24"/>
        </w:rPr>
        <w:t>o</w:t>
      </w:r>
      <w:r w:rsidR="00D5443E">
        <w:rPr>
          <w:spacing w:val="-1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u</w:t>
      </w:r>
      <w:r w:rsidR="00D5443E">
        <w:rPr>
          <w:spacing w:val="-3"/>
          <w:position w:val="-1"/>
          <w:sz w:val="24"/>
          <w:szCs w:val="24"/>
        </w:rPr>
        <w:t>r</w:t>
      </w:r>
      <w:r w:rsidR="00D5443E">
        <w:rPr>
          <w:position w:val="-1"/>
          <w:sz w:val="24"/>
          <w:szCs w:val="24"/>
        </w:rPr>
        <w:t>ing</w:t>
      </w:r>
      <w:r w:rsidR="00D5443E">
        <w:rPr>
          <w:spacing w:val="56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A</w:t>
      </w:r>
      <w:r w:rsidR="00D5443E">
        <w:rPr>
          <w:spacing w:val="-3"/>
          <w:position w:val="-1"/>
          <w:sz w:val="24"/>
          <w:szCs w:val="24"/>
        </w:rPr>
        <w:t>g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position w:val="-1"/>
          <w:sz w:val="24"/>
          <w:szCs w:val="24"/>
        </w:rPr>
        <w:t>n</w:t>
      </w:r>
      <w:r w:rsidR="00D5443E">
        <w:rPr>
          <w:spacing w:val="1"/>
          <w:position w:val="-1"/>
          <w:sz w:val="24"/>
          <w:szCs w:val="24"/>
        </w:rPr>
        <w:t>c</w:t>
      </w:r>
      <w:r w:rsidR="00D5443E">
        <w:rPr>
          <w:spacing w:val="-7"/>
          <w:position w:val="-1"/>
          <w:sz w:val="24"/>
          <w:szCs w:val="24"/>
        </w:rPr>
        <w:t>y</w:t>
      </w:r>
      <w:r w:rsidR="00D5443E">
        <w:rPr>
          <w:position w:val="-1"/>
          <w:sz w:val="24"/>
          <w:szCs w:val="24"/>
        </w:rPr>
        <w:t>)  h</w:t>
      </w:r>
      <w:r w:rsidR="00D5443E">
        <w:rPr>
          <w:spacing w:val="-2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s</w:t>
      </w:r>
      <w:r w:rsidR="00D5443E">
        <w:rPr>
          <w:spacing w:val="58"/>
          <w:position w:val="-1"/>
          <w:sz w:val="24"/>
          <w:szCs w:val="24"/>
        </w:rPr>
        <w:t xml:space="preserve"> </w:t>
      </w:r>
      <w:r w:rsidR="00D5443E">
        <w:rPr>
          <w:spacing w:val="-1"/>
          <w:position w:val="-1"/>
          <w:sz w:val="24"/>
          <w:szCs w:val="24"/>
        </w:rPr>
        <w:t>e</w:t>
      </w:r>
      <w:r w:rsidR="00D5443E">
        <w:rPr>
          <w:spacing w:val="-2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>te</w:t>
      </w:r>
      <w:r w:rsidR="00D5443E">
        <w:rPr>
          <w:spacing w:val="-1"/>
          <w:position w:val="-1"/>
          <w:sz w:val="24"/>
          <w:szCs w:val="24"/>
        </w:rPr>
        <w:t>re</w:t>
      </w:r>
      <w:r w:rsidR="00D5443E">
        <w:rPr>
          <w:position w:val="-1"/>
          <w:sz w:val="24"/>
          <w:szCs w:val="24"/>
        </w:rPr>
        <w:t>d</w:t>
      </w:r>
      <w:r w:rsidR="00D5443E">
        <w:rPr>
          <w:spacing w:val="55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-2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>to</w:t>
      </w:r>
      <w:r w:rsidR="00D5443E">
        <w:rPr>
          <w:spacing w:val="56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a</w:t>
      </w:r>
      <w:r w:rsidR="00D5443E">
        <w:rPr>
          <w:spacing w:val="58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Co</w:t>
      </w:r>
      <w:r w:rsidR="00D5443E">
        <w:rPr>
          <w:spacing w:val="-2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>tr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spacing w:val="-3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t</w:t>
      </w:r>
      <w:r w:rsidR="00D5443E">
        <w:rPr>
          <w:spacing w:val="58"/>
          <w:position w:val="-1"/>
          <w:sz w:val="24"/>
          <w:szCs w:val="24"/>
        </w:rPr>
        <w:t xml:space="preserve"> </w:t>
      </w:r>
      <w:r w:rsidR="00D5443E">
        <w:rPr>
          <w:spacing w:val="-1"/>
          <w:position w:val="-1"/>
          <w:sz w:val="24"/>
          <w:szCs w:val="24"/>
        </w:rPr>
        <w:t>f</w:t>
      </w:r>
      <w:r w:rsidR="00D5443E">
        <w:rPr>
          <w:position w:val="-1"/>
          <w:sz w:val="24"/>
          <w:szCs w:val="24"/>
        </w:rPr>
        <w:t>or</w:t>
      </w:r>
    </w:p>
    <w:p w:rsidR="00B63CCA" w:rsidRDefault="00D5443E">
      <w:pPr>
        <w:spacing w:before="29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7615" w:space="117"/>
            <w:col w:w="1848"/>
          </w:cols>
        </w:sectPr>
      </w:pPr>
      <w:r>
        <w:br w:type="column"/>
      </w:r>
      <w:r>
        <w:rPr>
          <w:spacing w:val="-3"/>
          <w:sz w:val="24"/>
          <w:szCs w:val="24"/>
        </w:rPr>
        <w:lastRenderedPageBreak/>
        <w:t>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ter</w:t>
      </w:r>
    </w:p>
    <w:p w:rsidR="00B63CCA" w:rsidRDefault="00B63CCA">
      <w:pPr>
        <w:spacing w:before="8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29" w:line="260" w:lineRule="exact"/>
        <w:ind w:left="5815"/>
        <w:rPr>
          <w:sz w:val="24"/>
          <w:szCs w:val="24"/>
        </w:rPr>
      </w:pPr>
      <w:r w:rsidRPr="00B63CCA">
        <w:pict>
          <v:group id="_x0000_s1038" style="position:absolute;left:0;text-align:left;margin-left:1in;margin-top:15pt;width:279.85pt;height:0;z-index:-6118;mso-position-horizontal-relative:page" coordorigin="1440,300" coordsize="5597,0">
            <v:shape id="_x0000_s1039" style="position:absolute;left:1440;top:300;width:5597;height:0" coordorigin="1440,300" coordsize="5597,0" path="m1440,300r5597,e" filled="f" strokeweight=".48pt">
              <v:path arrowok="t"/>
            </v:shape>
            <w10:wrap anchorx="page"/>
          </v:group>
        </w:pict>
      </w:r>
      <w:r w:rsidRPr="00B63CCA">
        <w:pict>
          <v:group id="_x0000_s1036" style="position:absolute;left:0;text-align:left;margin-left:1in;margin-top:28.8pt;width:398.95pt;height:0;z-index:-6117;mso-position-horizontal-relative:page" coordorigin="1440,576" coordsize="7979,0">
            <v:shape id="_x0000_s1037" style="position:absolute;left:1440;top:576;width:7979;height:0" coordorigin="1440,576" coordsize="7979,0" path="m1440,576r7979,e" filled="f" strokeweight=".48pt">
              <v:path arrowok="t"/>
            </v:shape>
            <w10:wrap anchorx="page"/>
          </v:group>
        </w:pict>
      </w:r>
      <w:r w:rsidR="00D5443E">
        <w:rPr>
          <w:spacing w:val="-3"/>
          <w:position w:val="-1"/>
          <w:sz w:val="24"/>
          <w:szCs w:val="24"/>
        </w:rPr>
        <w:t>(</w:t>
      </w:r>
      <w:r w:rsidR="00D5443E">
        <w:rPr>
          <w:spacing w:val="1"/>
          <w:position w:val="-1"/>
          <w:sz w:val="24"/>
          <w:szCs w:val="24"/>
        </w:rPr>
        <w:t>P</w:t>
      </w:r>
      <w:r w:rsidR="00D5443E">
        <w:rPr>
          <w:spacing w:val="-1"/>
          <w:position w:val="-1"/>
          <w:sz w:val="24"/>
          <w:szCs w:val="24"/>
        </w:rPr>
        <w:t>a</w:t>
      </w:r>
      <w:r w:rsidR="00D5443E">
        <w:rPr>
          <w:position w:val="-1"/>
          <w:sz w:val="24"/>
          <w:szCs w:val="24"/>
        </w:rPr>
        <w:t>r</w:t>
      </w:r>
      <w:r w:rsidR="00D5443E">
        <w:rPr>
          <w:spacing w:val="-3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ic</w:t>
      </w:r>
      <w:r w:rsidR="00D5443E">
        <w:rPr>
          <w:spacing w:val="-3"/>
          <w:position w:val="-1"/>
          <w:sz w:val="24"/>
          <w:szCs w:val="24"/>
        </w:rPr>
        <w:t>u</w:t>
      </w:r>
      <w:r w:rsidR="00D5443E">
        <w:rPr>
          <w:position w:val="-1"/>
          <w:sz w:val="24"/>
          <w:szCs w:val="24"/>
        </w:rPr>
        <w:t>la</w:t>
      </w:r>
      <w:r w:rsidR="00D5443E">
        <w:rPr>
          <w:spacing w:val="-4"/>
          <w:position w:val="-1"/>
          <w:sz w:val="24"/>
          <w:szCs w:val="24"/>
        </w:rPr>
        <w:t>r</w:t>
      </w:r>
      <w:r w:rsidR="00D5443E">
        <w:rPr>
          <w:position w:val="-1"/>
          <w:sz w:val="24"/>
          <w:szCs w:val="24"/>
        </w:rPr>
        <w:t>s</w:t>
      </w:r>
      <w:r w:rsidR="00D5443E">
        <w:rPr>
          <w:spacing w:val="58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</w:rPr>
        <w:t>of</w:t>
      </w:r>
      <w:r w:rsidR="00D5443E">
        <w:rPr>
          <w:spacing w:val="54"/>
          <w:position w:val="-1"/>
          <w:sz w:val="24"/>
          <w:szCs w:val="24"/>
        </w:rPr>
        <w:t xml:space="preserve"> </w:t>
      </w:r>
      <w:r w:rsidR="00D5443E">
        <w:rPr>
          <w:spacing w:val="-2"/>
          <w:position w:val="-1"/>
          <w:sz w:val="24"/>
          <w:szCs w:val="24"/>
        </w:rPr>
        <w:t>C</w:t>
      </w:r>
      <w:r w:rsidR="00D5443E">
        <w:rPr>
          <w:position w:val="-1"/>
          <w:sz w:val="24"/>
          <w:szCs w:val="24"/>
        </w:rPr>
        <w:t>o</w:t>
      </w:r>
      <w:r w:rsidR="00D5443E">
        <w:rPr>
          <w:spacing w:val="-2"/>
          <w:position w:val="-1"/>
          <w:sz w:val="24"/>
          <w:szCs w:val="24"/>
        </w:rPr>
        <w:t>n</w:t>
      </w:r>
      <w:r w:rsidR="00D5443E">
        <w:rPr>
          <w:position w:val="-1"/>
          <w:sz w:val="24"/>
          <w:szCs w:val="24"/>
        </w:rPr>
        <w:t>tr</w:t>
      </w:r>
      <w:r w:rsidR="00D5443E">
        <w:rPr>
          <w:spacing w:val="-1"/>
          <w:position w:val="-1"/>
          <w:sz w:val="24"/>
          <w:szCs w:val="24"/>
        </w:rPr>
        <w:t>ac</w:t>
      </w:r>
      <w:r w:rsidR="00D5443E">
        <w:rPr>
          <w:spacing w:val="-2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),</w:t>
      </w:r>
      <w:r w:rsidR="00D5443E">
        <w:rPr>
          <w:spacing w:val="57"/>
          <w:position w:val="-1"/>
          <w:sz w:val="24"/>
          <w:szCs w:val="24"/>
        </w:rPr>
        <w:t xml:space="preserve"> </w:t>
      </w:r>
      <w:r w:rsidR="00D5443E">
        <w:rPr>
          <w:spacing w:val="-3"/>
          <w:position w:val="-1"/>
          <w:sz w:val="24"/>
          <w:szCs w:val="24"/>
        </w:rPr>
        <w:t>w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-1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h</w:t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B63CCA">
      <w:pPr>
        <w:spacing w:before="29"/>
        <w:ind w:left="3972"/>
        <w:rPr>
          <w:sz w:val="24"/>
          <w:szCs w:val="24"/>
        </w:rPr>
      </w:pPr>
      <w:r w:rsidRPr="00B63CCA">
        <w:pict>
          <v:group id="_x0000_s1034" style="position:absolute;left:0;text-align:left;margin-left:1in;margin-top:15pt;width:190.55pt;height:0;z-index:-6116;mso-position-horizontal-relative:page" coordorigin="1440,300" coordsize="3811,0">
            <v:shape id="_x0000_s1035" style="position:absolute;left:1440;top:300;width:3811;height:0" coordorigin="1440,300" coordsize="3811,0" path="m1440,300r3812,e" filled="f" strokeweight=".48pt">
              <v:path arrowok="t"/>
            </v:shape>
            <w10:wrap anchorx="page"/>
          </v:group>
        </w:pict>
      </w:r>
      <w:r w:rsidR="00D5443E">
        <w:rPr>
          <w:spacing w:val="-3"/>
          <w:sz w:val="24"/>
          <w:szCs w:val="24"/>
        </w:rPr>
        <w:t>(</w:t>
      </w:r>
      <w:r w:rsidR="00D5443E">
        <w:rPr>
          <w:sz w:val="24"/>
          <w:szCs w:val="24"/>
        </w:rPr>
        <w:t>h</w:t>
      </w:r>
      <w:r w:rsidR="00D5443E">
        <w:rPr>
          <w:spacing w:val="-1"/>
          <w:sz w:val="24"/>
          <w:szCs w:val="24"/>
        </w:rPr>
        <w:t>e</w:t>
      </w:r>
      <w:r w:rsidR="00D5443E">
        <w:rPr>
          <w:sz w:val="24"/>
          <w:szCs w:val="24"/>
        </w:rPr>
        <w:t>r</w:t>
      </w:r>
      <w:r w:rsidR="00D5443E">
        <w:rPr>
          <w:spacing w:val="-4"/>
          <w:sz w:val="24"/>
          <w:szCs w:val="24"/>
        </w:rPr>
        <w:t>e</w:t>
      </w:r>
      <w:r w:rsidR="00D5443E">
        <w:rPr>
          <w:sz w:val="24"/>
          <w:szCs w:val="24"/>
        </w:rPr>
        <w:t>ina</w:t>
      </w:r>
      <w:r w:rsidR="00D5443E">
        <w:rPr>
          <w:spacing w:val="-4"/>
          <w:sz w:val="24"/>
          <w:szCs w:val="24"/>
        </w:rPr>
        <w:t>f</w:t>
      </w:r>
      <w:r w:rsidR="00D5443E">
        <w:rPr>
          <w:spacing w:val="-2"/>
          <w:sz w:val="24"/>
          <w:szCs w:val="24"/>
        </w:rPr>
        <w:t>t</w:t>
      </w:r>
      <w:r w:rsidR="00D5443E">
        <w:rPr>
          <w:spacing w:val="-1"/>
          <w:sz w:val="24"/>
          <w:szCs w:val="24"/>
        </w:rPr>
        <w:t>e</w:t>
      </w:r>
      <w:r w:rsidR="00D5443E">
        <w:rPr>
          <w:sz w:val="24"/>
          <w:szCs w:val="24"/>
        </w:rPr>
        <w:t xml:space="preserve">r </w:t>
      </w:r>
      <w:r w:rsidR="00D5443E">
        <w:rPr>
          <w:spacing w:val="-2"/>
          <w:sz w:val="24"/>
          <w:szCs w:val="24"/>
        </w:rPr>
        <w:t>c</w:t>
      </w:r>
      <w:r w:rsidR="00D5443E">
        <w:rPr>
          <w:spacing w:val="-1"/>
          <w:sz w:val="24"/>
          <w:szCs w:val="24"/>
        </w:rPr>
        <w:t>a</w:t>
      </w:r>
      <w:r w:rsidR="00D5443E">
        <w:rPr>
          <w:spacing w:val="-2"/>
          <w:sz w:val="24"/>
          <w:szCs w:val="24"/>
        </w:rPr>
        <w:t>l</w:t>
      </w:r>
      <w:r w:rsidR="00D5443E">
        <w:rPr>
          <w:sz w:val="24"/>
          <w:szCs w:val="24"/>
        </w:rPr>
        <w:t>led</w:t>
      </w:r>
      <w:r w:rsidR="00D5443E">
        <w:rPr>
          <w:spacing w:val="-3"/>
          <w:sz w:val="24"/>
          <w:szCs w:val="24"/>
        </w:rPr>
        <w:t xml:space="preserve"> </w:t>
      </w:r>
      <w:r w:rsidR="00D5443E">
        <w:rPr>
          <w:spacing w:val="-2"/>
          <w:sz w:val="24"/>
          <w:szCs w:val="24"/>
        </w:rPr>
        <w:t>t</w:t>
      </w:r>
      <w:r w:rsidR="00D5443E">
        <w:rPr>
          <w:sz w:val="24"/>
          <w:szCs w:val="24"/>
        </w:rPr>
        <w:t>he</w:t>
      </w:r>
      <w:r w:rsidR="00D5443E">
        <w:rPr>
          <w:spacing w:val="-3"/>
          <w:sz w:val="24"/>
          <w:szCs w:val="24"/>
        </w:rPr>
        <w:t xml:space="preserve"> </w:t>
      </w:r>
      <w:r w:rsidR="00D5443E">
        <w:rPr>
          <w:sz w:val="24"/>
          <w:szCs w:val="24"/>
        </w:rPr>
        <w:t>C</w:t>
      </w:r>
      <w:r w:rsidR="00D5443E">
        <w:rPr>
          <w:spacing w:val="-2"/>
          <w:sz w:val="24"/>
          <w:szCs w:val="24"/>
        </w:rPr>
        <w:t>o</w:t>
      </w:r>
      <w:r w:rsidR="00D5443E">
        <w:rPr>
          <w:sz w:val="24"/>
          <w:szCs w:val="24"/>
        </w:rPr>
        <w:t>n</w:t>
      </w:r>
      <w:r w:rsidR="00D5443E">
        <w:rPr>
          <w:spacing w:val="-2"/>
          <w:sz w:val="24"/>
          <w:szCs w:val="24"/>
        </w:rPr>
        <w:t>t</w:t>
      </w:r>
      <w:r w:rsidR="00D5443E">
        <w:rPr>
          <w:sz w:val="24"/>
          <w:szCs w:val="24"/>
        </w:rPr>
        <w:t>r</w:t>
      </w:r>
      <w:r w:rsidR="00D5443E">
        <w:rPr>
          <w:spacing w:val="-2"/>
          <w:sz w:val="24"/>
          <w:szCs w:val="24"/>
        </w:rPr>
        <w:t>a</w:t>
      </w:r>
      <w:r w:rsidR="00D5443E">
        <w:rPr>
          <w:spacing w:val="-1"/>
          <w:sz w:val="24"/>
          <w:szCs w:val="24"/>
        </w:rPr>
        <w:t>c</w:t>
      </w:r>
      <w:r w:rsidR="00D5443E">
        <w:rPr>
          <w:spacing w:val="-2"/>
          <w:sz w:val="24"/>
          <w:szCs w:val="24"/>
        </w:rPr>
        <w:t>t</w:t>
      </w:r>
      <w:r w:rsidR="00D5443E">
        <w:rPr>
          <w:sz w:val="24"/>
          <w:szCs w:val="24"/>
        </w:rPr>
        <w:t>o</w:t>
      </w:r>
      <w:r w:rsidR="00D5443E">
        <w:rPr>
          <w:spacing w:val="-1"/>
          <w:sz w:val="24"/>
          <w:szCs w:val="24"/>
        </w:rPr>
        <w:t>r</w:t>
      </w:r>
      <w:r w:rsidR="00D5443E">
        <w:rPr>
          <w:sz w:val="24"/>
          <w:szCs w:val="24"/>
        </w:rPr>
        <w:t>).</w:t>
      </w:r>
    </w:p>
    <w:p w:rsidR="00B63CCA" w:rsidRDefault="00B63CCA">
      <w:pPr>
        <w:spacing w:before="3" w:line="140" w:lineRule="exact"/>
        <w:rPr>
          <w:sz w:val="15"/>
          <w:szCs w:val="15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line="260" w:lineRule="exact"/>
        <w:ind w:left="100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</w:t>
      </w:r>
      <w:r>
        <w:rPr>
          <w:spacing w:val="5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</w:t>
      </w:r>
      <w:r>
        <w:rPr>
          <w:spacing w:val="-3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RE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 xml:space="preserve">he  </w:t>
      </w:r>
      <w:r>
        <w:rPr>
          <w:spacing w:val="52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4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  <w:r>
        <w:rPr>
          <w:spacing w:val="5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 </w:t>
      </w:r>
      <w:r>
        <w:rPr>
          <w:spacing w:val="-3"/>
          <w:position w:val="-1"/>
          <w:sz w:val="24"/>
          <w:szCs w:val="24"/>
        </w:rPr>
        <w:t>a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o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2"/>
          <w:position w:val="-1"/>
          <w:sz w:val="24"/>
          <w:szCs w:val="24"/>
        </w:rPr>
        <w:t>d</w:t>
      </w:r>
      <w:r>
        <w:rPr>
          <w:position w:val="-1"/>
          <w:sz w:val="24"/>
          <w:szCs w:val="24"/>
        </w:rPr>
        <w:t>v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5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5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</w:t>
      </w:r>
      <w:r>
        <w:rPr>
          <w:spacing w:val="-2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tr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to</w:t>
      </w:r>
      <w:r>
        <w:rPr>
          <w:spacing w:val="-3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,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</w:t>
      </w:r>
      <w:r>
        <w:rPr>
          <w:spacing w:val="5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63CCA" w:rsidRDefault="00D5443E">
      <w:pPr>
        <w:tabs>
          <w:tab w:val="left" w:pos="6560"/>
        </w:tabs>
        <w:spacing w:before="5" w:line="260" w:lineRule="exact"/>
        <w:ind w:left="10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C</w:t>
      </w:r>
      <w:r>
        <w:rPr>
          <w:spacing w:val="-2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>ntr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t</w:t>
      </w:r>
      <w:r>
        <w:rPr>
          <w:spacing w:val="-2"/>
          <w:position w:val="-1"/>
          <w:sz w:val="24"/>
          <w:szCs w:val="24"/>
        </w:rPr>
        <w:t>o</w:t>
      </w:r>
      <w:r>
        <w:rPr>
          <w:w w:val="79"/>
          <w:position w:val="-1"/>
          <w:sz w:val="24"/>
          <w:szCs w:val="24"/>
        </w:rPr>
        <w:t>r</w:t>
      </w:r>
      <w:r>
        <w:rPr>
          <w:spacing w:val="-1"/>
          <w:w w:val="79"/>
          <w:position w:val="-1"/>
          <w:sz w:val="24"/>
          <w:szCs w:val="24"/>
        </w:rPr>
        <w:t>‗</w:t>
      </w:r>
      <w:r>
        <w:rPr>
          <w:position w:val="-1"/>
          <w:sz w:val="24"/>
          <w:szCs w:val="24"/>
        </w:rPr>
        <w:t xml:space="preserve">s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re</w:t>
      </w:r>
      <w:r>
        <w:rPr>
          <w:spacing w:val="-2"/>
          <w:position w:val="-1"/>
          <w:sz w:val="24"/>
          <w:szCs w:val="24"/>
        </w:rPr>
        <w:t>q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-2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 xml:space="preserve">t,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</w:t>
      </w:r>
      <w:r>
        <w:rPr>
          <w:spacing w:val="-2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>u</w:t>
      </w:r>
      <w:r>
        <w:rPr>
          <w:spacing w:val="-2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 xml:space="preserve">t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.</w:t>
      </w:r>
      <w:r>
        <w:rPr>
          <w:spacing w:val="-2"/>
          <w:position w:val="-1"/>
          <w:sz w:val="24"/>
          <w:szCs w:val="24"/>
        </w:rPr>
        <w:t>_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D5443E">
      <w:pPr>
        <w:spacing w:before="5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6571" w:space="119"/>
            <w:col w:w="2890"/>
          </w:cols>
        </w:sectPr>
      </w:pPr>
      <w:r>
        <w:br w:type="column"/>
      </w:r>
      <w:r>
        <w:rPr>
          <w:spacing w:val="-2"/>
          <w:position w:val="-1"/>
          <w:sz w:val="24"/>
          <w:szCs w:val="24"/>
        </w:rPr>
        <w:lastRenderedPageBreak/>
        <w:t>R</w:t>
      </w:r>
      <w:r>
        <w:rPr>
          <w:position w:val="-1"/>
          <w:sz w:val="24"/>
          <w:szCs w:val="24"/>
        </w:rPr>
        <w:t>up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-3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</w:t>
      </w:r>
    </w:p>
    <w:p w:rsidR="00B63CCA" w:rsidRDefault="00D5443E">
      <w:pPr>
        <w:spacing w:before="5"/>
        <w:ind w:left="100" w:right="459"/>
        <w:rPr>
          <w:sz w:val="24"/>
          <w:szCs w:val="24"/>
        </w:rPr>
      </w:pPr>
      <w:r>
        <w:rPr>
          <w:sz w:val="24"/>
          <w:szCs w:val="24"/>
          <w:u w:val="single" w:color="000000"/>
        </w:rPr>
        <w:lastRenderedPageBreak/>
        <w:t xml:space="preserve">                                    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_)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259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rn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63CCA" w:rsidRDefault="00B63CCA">
      <w:pPr>
        <w:spacing w:before="7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</w:p>
    <w:p w:rsidR="00B63CCA" w:rsidRDefault="00D5443E">
      <w:pPr>
        <w:tabs>
          <w:tab w:val="left" w:pos="7240"/>
        </w:tabs>
        <w:spacing w:before="29" w:line="260" w:lineRule="exact"/>
        <w:ind w:left="10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 xml:space="preserve">D 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</w:t>
      </w:r>
      <w:r>
        <w:rPr>
          <w:spacing w:val="-3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RE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D5443E">
      <w:pPr>
        <w:spacing w:before="29"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7248" w:space="115"/>
            <w:col w:w="2217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-2"/>
          <w:position w:val="-1"/>
          <w:sz w:val="24"/>
          <w:szCs w:val="24"/>
        </w:rPr>
        <w:t>d</w:t>
      </w:r>
      <w:r>
        <w:rPr>
          <w:position w:val="-1"/>
          <w:sz w:val="24"/>
          <w:szCs w:val="24"/>
        </w:rPr>
        <w:t>ul</w:t>
      </w:r>
      <w:r>
        <w:rPr>
          <w:spacing w:val="-3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63CCA" w:rsidRDefault="00D5443E">
      <w:pPr>
        <w:spacing w:before="5"/>
        <w:ind w:left="100" w:right="382"/>
        <w:rPr>
          <w:sz w:val="24"/>
          <w:szCs w:val="24"/>
        </w:rPr>
      </w:pP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)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 fu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22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ai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aul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 ful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ob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4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ia</w:t>
      </w:r>
      <w:r>
        <w:rPr>
          <w:spacing w:val="-3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ment 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un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619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ice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 be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le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ut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29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o 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edi</w:t>
      </w:r>
      <w:r>
        <w:rPr>
          <w:sz w:val="24"/>
          <w:szCs w:val="24"/>
        </w:rPr>
        <w:t>ted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8" w:line="220" w:lineRule="exact"/>
        <w:rPr>
          <w:sz w:val="22"/>
          <w:szCs w:val="22"/>
        </w:rPr>
      </w:pPr>
    </w:p>
    <w:p w:rsidR="00B63CCA" w:rsidRDefault="00D5443E">
      <w:pPr>
        <w:tabs>
          <w:tab w:val="left" w:pos="8720"/>
        </w:tabs>
        <w:ind w:left="100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</w:t>
      </w:r>
      <w:r>
        <w:rPr>
          <w:sz w:val="24"/>
          <w:szCs w:val="24"/>
        </w:rPr>
        <w:t>tee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pi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D5443E">
      <w:pPr>
        <w:ind w:left="100"/>
        <w:rPr>
          <w:sz w:val="24"/>
          <w:szCs w:val="24"/>
        </w:rPr>
        <w:sectPr w:rsidR="00B63CCA">
          <w:type w:val="continuous"/>
          <w:pgSz w:w="12240" w:h="15840"/>
          <w:pgMar w:top="680" w:right="1320" w:bottom="280" w:left="1340" w:header="720" w:footer="720" w:gutter="0"/>
          <w:cols w:space="720"/>
        </w:sectPr>
      </w:pP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63CCA" w:rsidRDefault="00D5443E">
      <w:pPr>
        <w:spacing w:before="74"/>
        <w:ind w:left="100"/>
        <w:rPr>
          <w:sz w:val="24"/>
          <w:szCs w:val="24"/>
        </w:rPr>
      </w:pPr>
      <w:r>
        <w:rPr>
          <w:sz w:val="24"/>
          <w:szCs w:val="24"/>
        </w:rPr>
        <w:lastRenderedPageBreak/>
        <w:t>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x.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B63CCA">
      <w:pPr>
        <w:ind w:left="100" w:right="366"/>
        <w:rPr>
          <w:sz w:val="24"/>
          <w:szCs w:val="24"/>
        </w:rPr>
      </w:pPr>
      <w:r w:rsidRPr="00B63CCA">
        <w:pict>
          <v:group id="_x0000_s1032" style="position:absolute;left:0;text-align:left;margin-left:327.05pt;margin-top:55pt;width:130.9pt;height:0;z-index:-6115;mso-position-horizontal-relative:page" coordorigin="6541,1100" coordsize="2618,0">
            <v:shape id="_x0000_s1033" style="position:absolute;left:6541;top:1100;width:2618;height:0" coordorigin="6541,1100" coordsize="2618,0" path="m6541,1100r2619,e" filled="f" strokeweight=".48pt">
              <v:path arrowok="t"/>
            </v:shape>
            <w10:wrap anchorx="page"/>
          </v:group>
        </w:pict>
      </w:r>
      <w:r w:rsidR="00D5443E">
        <w:rPr>
          <w:spacing w:val="-6"/>
          <w:sz w:val="24"/>
          <w:szCs w:val="24"/>
        </w:rPr>
        <w:t>I</w:t>
      </w:r>
      <w:r w:rsidR="00D5443E">
        <w:rPr>
          <w:sz w:val="24"/>
          <w:szCs w:val="24"/>
        </w:rPr>
        <w:t xml:space="preserve">t </w:t>
      </w:r>
      <w:r w:rsidR="00D5443E">
        <w:rPr>
          <w:spacing w:val="1"/>
          <w:sz w:val="24"/>
          <w:szCs w:val="24"/>
        </w:rPr>
        <w:t>i</w:t>
      </w:r>
      <w:r w:rsidR="00D5443E">
        <w:rPr>
          <w:sz w:val="24"/>
          <w:szCs w:val="24"/>
        </w:rPr>
        <w:t xml:space="preserve">s </w:t>
      </w:r>
      <w:r w:rsidR="00D5443E">
        <w:rPr>
          <w:spacing w:val="-2"/>
          <w:sz w:val="24"/>
          <w:szCs w:val="24"/>
        </w:rPr>
        <w:t>u</w:t>
      </w:r>
      <w:r w:rsidR="00D5443E">
        <w:rPr>
          <w:sz w:val="24"/>
          <w:szCs w:val="24"/>
        </w:rPr>
        <w:t>nd</w:t>
      </w:r>
      <w:r w:rsidR="00D5443E">
        <w:rPr>
          <w:spacing w:val="-1"/>
          <w:sz w:val="24"/>
          <w:szCs w:val="24"/>
        </w:rPr>
        <w:t>e</w:t>
      </w:r>
      <w:r w:rsidR="00D5443E">
        <w:rPr>
          <w:spacing w:val="-3"/>
          <w:sz w:val="24"/>
          <w:szCs w:val="24"/>
        </w:rPr>
        <w:t>r</w:t>
      </w:r>
      <w:r w:rsidR="00D5443E">
        <w:rPr>
          <w:sz w:val="24"/>
          <w:szCs w:val="24"/>
        </w:rPr>
        <w:t>s</w:t>
      </w:r>
      <w:r w:rsidR="00D5443E">
        <w:rPr>
          <w:spacing w:val="-2"/>
          <w:sz w:val="24"/>
          <w:szCs w:val="24"/>
        </w:rPr>
        <w:t>t</w:t>
      </w:r>
      <w:r w:rsidR="00D5443E">
        <w:rPr>
          <w:sz w:val="24"/>
          <w:szCs w:val="24"/>
        </w:rPr>
        <w:t>ood</w:t>
      </w:r>
      <w:r w:rsidR="00D5443E">
        <w:rPr>
          <w:spacing w:val="-5"/>
          <w:sz w:val="24"/>
          <w:szCs w:val="24"/>
        </w:rPr>
        <w:t xml:space="preserve"> </w:t>
      </w:r>
      <w:r w:rsidR="00D5443E">
        <w:rPr>
          <w:sz w:val="24"/>
          <w:szCs w:val="24"/>
        </w:rPr>
        <w:t>th</w:t>
      </w:r>
      <w:r w:rsidR="00D5443E">
        <w:rPr>
          <w:spacing w:val="-3"/>
          <w:sz w:val="24"/>
          <w:szCs w:val="24"/>
        </w:rPr>
        <w:t>a</w:t>
      </w:r>
      <w:r w:rsidR="00D5443E">
        <w:rPr>
          <w:sz w:val="24"/>
          <w:szCs w:val="24"/>
        </w:rPr>
        <w:t>t</w:t>
      </w:r>
      <w:r w:rsidR="00D5443E">
        <w:rPr>
          <w:spacing w:val="3"/>
          <w:sz w:val="24"/>
          <w:szCs w:val="24"/>
        </w:rPr>
        <w:t xml:space="preserve"> </w:t>
      </w:r>
      <w:r w:rsidR="00D5443E">
        <w:rPr>
          <w:spacing w:val="-7"/>
          <w:sz w:val="24"/>
          <w:szCs w:val="24"/>
        </w:rPr>
        <w:t>y</w:t>
      </w:r>
      <w:r w:rsidR="00D5443E">
        <w:rPr>
          <w:sz w:val="24"/>
          <w:szCs w:val="24"/>
        </w:rPr>
        <w:t>ou</w:t>
      </w:r>
      <w:r w:rsidR="00D5443E">
        <w:rPr>
          <w:spacing w:val="-2"/>
          <w:sz w:val="24"/>
          <w:szCs w:val="24"/>
        </w:rPr>
        <w:t xml:space="preserve"> </w:t>
      </w:r>
      <w:r w:rsidR="00D5443E">
        <w:rPr>
          <w:sz w:val="24"/>
          <w:szCs w:val="24"/>
        </w:rPr>
        <w:t>wi</w:t>
      </w:r>
      <w:r w:rsidR="00D5443E">
        <w:rPr>
          <w:spacing w:val="-2"/>
          <w:sz w:val="24"/>
          <w:szCs w:val="24"/>
        </w:rPr>
        <w:t>l</w:t>
      </w:r>
      <w:r w:rsidR="00D5443E">
        <w:rPr>
          <w:sz w:val="24"/>
          <w:szCs w:val="24"/>
        </w:rPr>
        <w:t>l</w:t>
      </w:r>
      <w:r w:rsidR="00D5443E">
        <w:rPr>
          <w:spacing w:val="-2"/>
          <w:sz w:val="24"/>
          <w:szCs w:val="24"/>
        </w:rPr>
        <w:t xml:space="preserve"> </w:t>
      </w:r>
      <w:r w:rsidR="00D5443E">
        <w:rPr>
          <w:spacing w:val="-1"/>
          <w:sz w:val="24"/>
          <w:szCs w:val="24"/>
        </w:rPr>
        <w:t>re</w:t>
      </w:r>
      <w:r w:rsidR="00D5443E">
        <w:rPr>
          <w:spacing w:val="-2"/>
          <w:sz w:val="24"/>
          <w:szCs w:val="24"/>
        </w:rPr>
        <w:t>t</w:t>
      </w:r>
      <w:r w:rsidR="00D5443E">
        <w:rPr>
          <w:sz w:val="24"/>
          <w:szCs w:val="24"/>
        </w:rPr>
        <w:t>u</w:t>
      </w:r>
      <w:r w:rsidR="00D5443E">
        <w:rPr>
          <w:spacing w:val="-1"/>
          <w:sz w:val="24"/>
          <w:szCs w:val="24"/>
        </w:rPr>
        <w:t>r</w:t>
      </w:r>
      <w:r w:rsidR="00D5443E">
        <w:rPr>
          <w:sz w:val="24"/>
          <w:szCs w:val="24"/>
        </w:rPr>
        <w:t>n</w:t>
      </w:r>
      <w:r w:rsidR="00D5443E">
        <w:rPr>
          <w:spacing w:val="-2"/>
          <w:sz w:val="24"/>
          <w:szCs w:val="24"/>
        </w:rPr>
        <w:t xml:space="preserve"> t</w:t>
      </w:r>
      <w:r w:rsidR="00D5443E">
        <w:rPr>
          <w:sz w:val="24"/>
          <w:szCs w:val="24"/>
        </w:rPr>
        <w:t>h</w:t>
      </w:r>
      <w:r w:rsidR="00D5443E">
        <w:rPr>
          <w:spacing w:val="-2"/>
          <w:sz w:val="24"/>
          <w:szCs w:val="24"/>
        </w:rPr>
        <w:t>i</w:t>
      </w:r>
      <w:r w:rsidR="00D5443E">
        <w:rPr>
          <w:sz w:val="24"/>
          <w:szCs w:val="24"/>
        </w:rPr>
        <w:t xml:space="preserve">s </w:t>
      </w:r>
      <w:r w:rsidR="00D5443E">
        <w:rPr>
          <w:spacing w:val="-3"/>
          <w:sz w:val="24"/>
          <w:szCs w:val="24"/>
        </w:rPr>
        <w:t>G</w:t>
      </w:r>
      <w:r w:rsidR="00D5443E">
        <w:rPr>
          <w:sz w:val="24"/>
          <w:szCs w:val="24"/>
        </w:rPr>
        <w:t>u</w:t>
      </w:r>
      <w:r w:rsidR="00D5443E">
        <w:rPr>
          <w:spacing w:val="-1"/>
          <w:sz w:val="24"/>
          <w:szCs w:val="24"/>
        </w:rPr>
        <w:t>a</w:t>
      </w:r>
      <w:r w:rsidR="00D5443E">
        <w:rPr>
          <w:sz w:val="24"/>
          <w:szCs w:val="24"/>
        </w:rPr>
        <w:t>r</w:t>
      </w:r>
      <w:r w:rsidR="00D5443E">
        <w:rPr>
          <w:spacing w:val="-2"/>
          <w:sz w:val="24"/>
          <w:szCs w:val="24"/>
        </w:rPr>
        <w:t>an</w:t>
      </w:r>
      <w:r w:rsidR="00D5443E">
        <w:rPr>
          <w:sz w:val="24"/>
          <w:szCs w:val="24"/>
        </w:rPr>
        <w:t>tee</w:t>
      </w:r>
      <w:r w:rsidR="00D5443E">
        <w:rPr>
          <w:spacing w:val="-4"/>
          <w:sz w:val="24"/>
          <w:szCs w:val="24"/>
        </w:rPr>
        <w:t xml:space="preserve"> </w:t>
      </w:r>
      <w:r w:rsidR="00D5443E">
        <w:rPr>
          <w:sz w:val="24"/>
          <w:szCs w:val="24"/>
        </w:rPr>
        <w:t>to</w:t>
      </w:r>
      <w:r w:rsidR="00D5443E">
        <w:rPr>
          <w:spacing w:val="-2"/>
          <w:sz w:val="24"/>
          <w:szCs w:val="24"/>
        </w:rPr>
        <w:t xml:space="preserve"> u</w:t>
      </w:r>
      <w:r w:rsidR="00D5443E">
        <w:rPr>
          <w:sz w:val="24"/>
          <w:szCs w:val="24"/>
        </w:rPr>
        <w:t>s</w:t>
      </w:r>
      <w:r w:rsidR="00D5443E">
        <w:rPr>
          <w:spacing w:val="-2"/>
          <w:sz w:val="24"/>
          <w:szCs w:val="24"/>
        </w:rPr>
        <w:t xml:space="preserve"> </w:t>
      </w:r>
      <w:r w:rsidR="00D5443E">
        <w:rPr>
          <w:sz w:val="24"/>
          <w:szCs w:val="24"/>
        </w:rPr>
        <w:t xml:space="preserve">on </w:t>
      </w:r>
      <w:r w:rsidR="00D5443E">
        <w:rPr>
          <w:spacing w:val="-3"/>
          <w:sz w:val="24"/>
          <w:szCs w:val="24"/>
        </w:rPr>
        <w:t>e</w:t>
      </w:r>
      <w:r w:rsidR="00D5443E">
        <w:rPr>
          <w:sz w:val="24"/>
          <w:szCs w:val="24"/>
        </w:rPr>
        <w:t>x</w:t>
      </w:r>
      <w:r w:rsidR="00D5443E">
        <w:rPr>
          <w:spacing w:val="-1"/>
          <w:sz w:val="24"/>
          <w:szCs w:val="24"/>
        </w:rPr>
        <w:t>p</w:t>
      </w:r>
      <w:r w:rsidR="00D5443E">
        <w:rPr>
          <w:sz w:val="24"/>
          <w:szCs w:val="24"/>
        </w:rPr>
        <w:t>i</w:t>
      </w:r>
      <w:r w:rsidR="00D5443E">
        <w:rPr>
          <w:spacing w:val="2"/>
          <w:sz w:val="24"/>
          <w:szCs w:val="24"/>
        </w:rPr>
        <w:t>r</w:t>
      </w:r>
      <w:r w:rsidR="00D5443E">
        <w:rPr>
          <w:sz w:val="24"/>
          <w:szCs w:val="24"/>
        </w:rPr>
        <w:t>y</w:t>
      </w:r>
      <w:r w:rsidR="00D5443E">
        <w:rPr>
          <w:spacing w:val="-7"/>
          <w:sz w:val="24"/>
          <w:szCs w:val="24"/>
        </w:rPr>
        <w:t xml:space="preserve"> </w:t>
      </w:r>
      <w:r w:rsidR="00D5443E">
        <w:rPr>
          <w:sz w:val="24"/>
          <w:szCs w:val="24"/>
        </w:rPr>
        <w:t xml:space="preserve">or </w:t>
      </w:r>
      <w:r w:rsidR="00D5443E">
        <w:rPr>
          <w:spacing w:val="-2"/>
          <w:sz w:val="24"/>
          <w:szCs w:val="24"/>
        </w:rPr>
        <w:t>a</w:t>
      </w:r>
      <w:r w:rsidR="00D5443E">
        <w:rPr>
          <w:spacing w:val="-3"/>
          <w:sz w:val="24"/>
          <w:szCs w:val="24"/>
        </w:rPr>
        <w:t>f</w:t>
      </w:r>
      <w:r w:rsidR="00D5443E">
        <w:rPr>
          <w:sz w:val="24"/>
          <w:szCs w:val="24"/>
        </w:rPr>
        <w:t>ter</w:t>
      </w:r>
      <w:r w:rsidR="00D5443E">
        <w:rPr>
          <w:spacing w:val="-4"/>
          <w:sz w:val="24"/>
          <w:szCs w:val="24"/>
        </w:rPr>
        <w:t xml:space="preserve"> </w:t>
      </w:r>
      <w:r w:rsidR="00D5443E">
        <w:rPr>
          <w:spacing w:val="-2"/>
          <w:sz w:val="24"/>
          <w:szCs w:val="24"/>
        </w:rPr>
        <w:t>s</w:t>
      </w:r>
      <w:r w:rsidR="00D5443E">
        <w:rPr>
          <w:spacing w:val="-1"/>
          <w:sz w:val="24"/>
          <w:szCs w:val="24"/>
        </w:rPr>
        <w:t>e</w:t>
      </w:r>
      <w:r w:rsidR="00D5443E">
        <w:rPr>
          <w:sz w:val="24"/>
          <w:szCs w:val="24"/>
        </w:rPr>
        <w:t>t</w:t>
      </w:r>
      <w:r w:rsidR="00D5443E">
        <w:rPr>
          <w:spacing w:val="-1"/>
          <w:sz w:val="24"/>
          <w:szCs w:val="24"/>
        </w:rPr>
        <w:t>t</w:t>
      </w:r>
      <w:r w:rsidR="00D5443E">
        <w:rPr>
          <w:sz w:val="24"/>
          <w:szCs w:val="24"/>
        </w:rPr>
        <w:t>l</w:t>
      </w:r>
      <w:r w:rsidR="00D5443E">
        <w:rPr>
          <w:spacing w:val="-3"/>
          <w:sz w:val="24"/>
          <w:szCs w:val="24"/>
        </w:rPr>
        <w:t>e</w:t>
      </w:r>
      <w:r w:rsidR="00D5443E">
        <w:rPr>
          <w:sz w:val="24"/>
          <w:szCs w:val="24"/>
        </w:rPr>
        <w:t>me</w:t>
      </w:r>
      <w:r w:rsidR="00D5443E">
        <w:rPr>
          <w:spacing w:val="-3"/>
          <w:sz w:val="24"/>
          <w:szCs w:val="24"/>
        </w:rPr>
        <w:t>n</w:t>
      </w:r>
      <w:r w:rsidR="00D5443E">
        <w:rPr>
          <w:sz w:val="24"/>
          <w:szCs w:val="24"/>
        </w:rPr>
        <w:t xml:space="preserve">t </w:t>
      </w:r>
      <w:r w:rsidR="00D5443E">
        <w:rPr>
          <w:spacing w:val="-2"/>
          <w:sz w:val="24"/>
          <w:szCs w:val="24"/>
        </w:rPr>
        <w:t>o</w:t>
      </w:r>
      <w:r w:rsidR="00D5443E">
        <w:rPr>
          <w:sz w:val="24"/>
          <w:szCs w:val="24"/>
        </w:rPr>
        <w:t>f</w:t>
      </w:r>
      <w:r w:rsidR="00D5443E">
        <w:rPr>
          <w:spacing w:val="-3"/>
          <w:sz w:val="24"/>
          <w:szCs w:val="24"/>
        </w:rPr>
        <w:t xml:space="preserve"> </w:t>
      </w:r>
      <w:r w:rsidR="00D5443E">
        <w:rPr>
          <w:sz w:val="24"/>
          <w:szCs w:val="24"/>
        </w:rPr>
        <w:t>the t</w:t>
      </w:r>
      <w:r w:rsidR="00D5443E">
        <w:rPr>
          <w:spacing w:val="-2"/>
          <w:sz w:val="24"/>
          <w:szCs w:val="24"/>
        </w:rPr>
        <w:t>o</w:t>
      </w:r>
      <w:r w:rsidR="00D5443E">
        <w:rPr>
          <w:sz w:val="24"/>
          <w:szCs w:val="24"/>
        </w:rPr>
        <w:t>tal</w:t>
      </w:r>
      <w:r w:rsidR="00D5443E">
        <w:rPr>
          <w:spacing w:val="-2"/>
          <w:sz w:val="24"/>
          <w:szCs w:val="24"/>
        </w:rPr>
        <w:t xml:space="preserve"> </w:t>
      </w:r>
      <w:r w:rsidR="00D5443E">
        <w:rPr>
          <w:spacing w:val="-1"/>
          <w:sz w:val="24"/>
          <w:szCs w:val="24"/>
        </w:rPr>
        <w:t>a</w:t>
      </w:r>
      <w:r w:rsidR="00D5443E">
        <w:rPr>
          <w:spacing w:val="-2"/>
          <w:sz w:val="24"/>
          <w:szCs w:val="24"/>
        </w:rPr>
        <w:t>m</w:t>
      </w:r>
      <w:r w:rsidR="00D5443E">
        <w:rPr>
          <w:sz w:val="24"/>
          <w:szCs w:val="24"/>
        </w:rPr>
        <w:t>o</w:t>
      </w:r>
      <w:r w:rsidR="00D5443E">
        <w:rPr>
          <w:spacing w:val="-2"/>
          <w:sz w:val="24"/>
          <w:szCs w:val="24"/>
        </w:rPr>
        <w:t>u</w:t>
      </w:r>
      <w:r w:rsidR="00D5443E">
        <w:rPr>
          <w:sz w:val="24"/>
          <w:szCs w:val="24"/>
        </w:rPr>
        <w:t>nt</w:t>
      </w:r>
      <w:r w:rsidR="00D5443E">
        <w:rPr>
          <w:spacing w:val="-2"/>
          <w:sz w:val="24"/>
          <w:szCs w:val="24"/>
        </w:rPr>
        <w:t xml:space="preserve"> t</w:t>
      </w:r>
      <w:r w:rsidR="00D5443E">
        <w:rPr>
          <w:sz w:val="24"/>
          <w:szCs w:val="24"/>
        </w:rPr>
        <w:t>o</w:t>
      </w:r>
      <w:r w:rsidR="00D5443E">
        <w:rPr>
          <w:spacing w:val="-2"/>
          <w:sz w:val="24"/>
          <w:szCs w:val="24"/>
        </w:rPr>
        <w:t xml:space="preserve"> </w:t>
      </w:r>
      <w:r w:rsidR="00D5443E">
        <w:rPr>
          <w:sz w:val="24"/>
          <w:szCs w:val="24"/>
        </w:rPr>
        <w:t>be</w:t>
      </w:r>
      <w:r w:rsidR="00D5443E">
        <w:rPr>
          <w:spacing w:val="-1"/>
          <w:sz w:val="24"/>
          <w:szCs w:val="24"/>
        </w:rPr>
        <w:t xml:space="preserve"> </w:t>
      </w:r>
      <w:r w:rsidR="00D5443E">
        <w:rPr>
          <w:spacing w:val="-3"/>
          <w:sz w:val="24"/>
          <w:szCs w:val="24"/>
        </w:rPr>
        <w:t>c</w:t>
      </w:r>
      <w:r w:rsidR="00D5443E">
        <w:rPr>
          <w:sz w:val="24"/>
          <w:szCs w:val="24"/>
        </w:rPr>
        <w:t>la</w:t>
      </w:r>
      <w:r w:rsidR="00D5443E">
        <w:rPr>
          <w:spacing w:val="-2"/>
          <w:sz w:val="24"/>
          <w:szCs w:val="24"/>
        </w:rPr>
        <w:t>i</w:t>
      </w:r>
      <w:r w:rsidR="00D5443E">
        <w:rPr>
          <w:sz w:val="24"/>
          <w:szCs w:val="24"/>
        </w:rPr>
        <w:t>m</w:t>
      </w:r>
      <w:r w:rsidR="00D5443E">
        <w:rPr>
          <w:spacing w:val="-3"/>
          <w:sz w:val="24"/>
          <w:szCs w:val="24"/>
        </w:rPr>
        <w:t>e</w:t>
      </w:r>
      <w:r w:rsidR="00D5443E">
        <w:rPr>
          <w:sz w:val="24"/>
          <w:szCs w:val="24"/>
        </w:rPr>
        <w:t>d h</w:t>
      </w:r>
      <w:r w:rsidR="00D5443E">
        <w:rPr>
          <w:spacing w:val="-1"/>
          <w:sz w:val="24"/>
          <w:szCs w:val="24"/>
        </w:rPr>
        <w:t>e</w:t>
      </w:r>
      <w:r w:rsidR="00D5443E">
        <w:rPr>
          <w:sz w:val="24"/>
          <w:szCs w:val="24"/>
        </w:rPr>
        <w:t>r</w:t>
      </w:r>
      <w:r w:rsidR="00D5443E">
        <w:rPr>
          <w:spacing w:val="-4"/>
          <w:sz w:val="24"/>
          <w:szCs w:val="24"/>
        </w:rPr>
        <w:t>e</w:t>
      </w:r>
      <w:r w:rsidR="00D5443E">
        <w:rPr>
          <w:sz w:val="24"/>
          <w:szCs w:val="24"/>
        </w:rPr>
        <w:t>u</w:t>
      </w:r>
      <w:r w:rsidR="00D5443E">
        <w:rPr>
          <w:spacing w:val="-2"/>
          <w:sz w:val="24"/>
          <w:szCs w:val="24"/>
        </w:rPr>
        <w:t>n</w:t>
      </w:r>
      <w:r w:rsidR="00D5443E">
        <w:rPr>
          <w:sz w:val="24"/>
          <w:szCs w:val="24"/>
        </w:rPr>
        <w:t>d</w:t>
      </w:r>
      <w:r w:rsidR="00D5443E">
        <w:rPr>
          <w:spacing w:val="-1"/>
          <w:sz w:val="24"/>
          <w:szCs w:val="24"/>
        </w:rPr>
        <w:t>e</w:t>
      </w:r>
      <w:r w:rsidR="00D5443E">
        <w:rPr>
          <w:sz w:val="24"/>
          <w:szCs w:val="24"/>
        </w:rPr>
        <w:t>r.</w:t>
      </w:r>
    </w:p>
    <w:p w:rsidR="00B63CCA" w:rsidRDefault="00B63CCA">
      <w:pPr>
        <w:spacing w:before="2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before="29" w:line="260" w:lineRule="exact"/>
        <w:ind w:left="4421"/>
        <w:rPr>
          <w:sz w:val="24"/>
          <w:szCs w:val="24"/>
        </w:rPr>
      </w:pPr>
      <w:r>
        <w:rPr>
          <w:position w:val="-1"/>
          <w:sz w:val="24"/>
          <w:szCs w:val="24"/>
        </w:rPr>
        <w:t>Gu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an</w:t>
      </w:r>
      <w:r>
        <w:rPr>
          <w:position w:val="-1"/>
          <w:sz w:val="24"/>
          <w:szCs w:val="24"/>
        </w:rPr>
        <w:t>tor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3"/>
          <w:position w:val="-1"/>
          <w:sz w:val="24"/>
          <w:szCs w:val="24"/>
        </w:rPr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3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2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 xml:space="preserve">led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pgSz w:w="12240" w:h="15840"/>
          <w:pgMar w:top="700" w:right="1720" w:bottom="280" w:left="1340" w:header="0" w:footer="917" w:gutter="0"/>
          <w:cols w:space="720"/>
        </w:sectPr>
      </w:pPr>
    </w:p>
    <w:p w:rsidR="00B63CCA" w:rsidRDefault="00D5443E">
      <w:pPr>
        <w:spacing w:before="29"/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s:</w:t>
      </w:r>
    </w:p>
    <w:p w:rsidR="00B63CCA" w:rsidRDefault="00B63CCA">
      <w:pPr>
        <w:tabs>
          <w:tab w:val="left" w:pos="3180"/>
        </w:tabs>
        <w:spacing w:line="260" w:lineRule="exact"/>
        <w:ind w:left="220" w:right="-56"/>
        <w:rPr>
          <w:sz w:val="24"/>
          <w:szCs w:val="24"/>
        </w:rPr>
      </w:pPr>
      <w:r w:rsidRPr="00B63CCA">
        <w:pict>
          <v:group id="_x0000_s1030" style="position:absolute;left:0;text-align:left;margin-left:1in;margin-top:41.15pt;width:154.95pt;height:0;z-index:-6114;mso-position-horizontal-relative:page" coordorigin="1440,823" coordsize="3099,0">
            <v:shape id="_x0000_s1031" style="position:absolute;left:1440;top:823;width:3099;height:0" coordorigin="1440,823" coordsize="3099,0" path="m1440,823r3099,e" filled="f" strokeweight=".48pt">
              <v:path arrowok="t"/>
            </v:shape>
            <w10:wrap anchorx="page"/>
          </v:group>
        </w:pict>
      </w:r>
      <w:r w:rsidR="00D5443E">
        <w:rPr>
          <w:spacing w:val="-2"/>
          <w:position w:val="-1"/>
          <w:sz w:val="24"/>
          <w:szCs w:val="24"/>
        </w:rPr>
        <w:t>1</w:t>
      </w:r>
      <w:r w:rsidR="00D5443E">
        <w:rPr>
          <w:position w:val="-1"/>
          <w:sz w:val="24"/>
          <w:szCs w:val="24"/>
        </w:rPr>
        <w:t xml:space="preserve">.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D5443E">
      <w:pPr>
        <w:spacing w:before="5" w:line="100" w:lineRule="exact"/>
        <w:rPr>
          <w:sz w:val="10"/>
          <w:szCs w:val="10"/>
        </w:rPr>
      </w:pPr>
      <w:r>
        <w:br w:type="column"/>
      </w:r>
    </w:p>
    <w:p w:rsidR="00B63CCA" w:rsidRDefault="00B63CCA">
      <w:pPr>
        <w:spacing w:line="200" w:lineRule="exact"/>
      </w:pPr>
    </w:p>
    <w:p w:rsidR="00B63CCA" w:rsidRDefault="00D5443E">
      <w:pPr>
        <w:tabs>
          <w:tab w:val="left" w:pos="3040"/>
        </w:tabs>
        <w:spacing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720" w:bottom="280" w:left="1340" w:header="720" w:footer="720" w:gutter="0"/>
          <w:cols w:num="2" w:space="720" w:equalWidth="0">
            <w:col w:w="3197" w:space="2664"/>
            <w:col w:w="3319"/>
          </w:cols>
        </w:sectPr>
      </w:pPr>
      <w:r>
        <w:rPr>
          <w:position w:val="-1"/>
          <w:sz w:val="24"/>
          <w:szCs w:val="24"/>
        </w:rPr>
        <w:t xml:space="preserve">1.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3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  <w:sectPr w:rsidR="00B63CCA">
          <w:type w:val="continuous"/>
          <w:pgSz w:w="12240" w:h="15840"/>
          <w:pgMar w:top="680" w:right="1720" w:bottom="280" w:left="1340" w:header="720" w:footer="720" w:gutter="0"/>
          <w:cols w:space="720"/>
        </w:sectPr>
      </w:pPr>
    </w:p>
    <w:p w:rsidR="00B63CCA" w:rsidRDefault="00B63CCA">
      <w:pPr>
        <w:spacing w:before="5" w:line="100" w:lineRule="exact"/>
        <w:rPr>
          <w:sz w:val="10"/>
          <w:szCs w:val="10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513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63CCA" w:rsidRDefault="00D5443E">
      <w:pPr>
        <w:tabs>
          <w:tab w:val="left" w:pos="3780"/>
        </w:tabs>
        <w:spacing w:before="29"/>
        <w:ind w:left="720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 xml:space="preserve">2. 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B63CCA">
      <w:pPr>
        <w:tabs>
          <w:tab w:val="left" w:pos="3060"/>
        </w:tabs>
        <w:spacing w:line="260" w:lineRule="exact"/>
        <w:rPr>
          <w:sz w:val="24"/>
          <w:szCs w:val="24"/>
        </w:rPr>
        <w:sectPr w:rsidR="00B63CCA">
          <w:type w:val="continuous"/>
          <w:pgSz w:w="12240" w:h="15840"/>
          <w:pgMar w:top="680" w:right="1720" w:bottom="280" w:left="1340" w:header="720" w:footer="720" w:gutter="0"/>
          <w:cols w:num="2" w:space="720" w:equalWidth="0">
            <w:col w:w="3047" w:space="1374"/>
            <w:col w:w="4759"/>
          </w:cols>
        </w:sectPr>
      </w:pPr>
      <w:r w:rsidRPr="00B63CCA">
        <w:pict>
          <v:group id="_x0000_s1028" style="position:absolute;margin-left:363.05pt;margin-top:68.8pt;width:136.9pt;height:0;z-index:-6112;mso-position-horizontal-relative:page" coordorigin="7261,1376" coordsize="2738,0">
            <v:shape id="_x0000_s1029" style="position:absolute;left:7261;top:1376;width:2738;height:0" coordorigin="7261,1376" coordsize="2738,0" path="m7261,1376r2739,e" filled="f" strokeweight=".48pt">
              <v:path arrowok="t"/>
            </v:shape>
            <w10:wrap anchorx="page"/>
          </v:group>
        </w:pict>
      </w:r>
      <w:r w:rsidR="00D5443E">
        <w:rPr>
          <w:position w:val="-1"/>
          <w:sz w:val="24"/>
          <w:szCs w:val="24"/>
        </w:rPr>
        <w:t xml:space="preserve">3. </w:t>
      </w:r>
      <w:r w:rsidR="00D5443E">
        <w:rPr>
          <w:spacing w:val="-2"/>
          <w:position w:val="-1"/>
          <w:sz w:val="24"/>
          <w:szCs w:val="24"/>
        </w:rPr>
        <w:t xml:space="preserve"> </w:t>
      </w:r>
      <w:r w:rsidR="00D5443E">
        <w:rPr>
          <w:spacing w:val="-3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i</w:t>
      </w:r>
      <w:r w:rsidR="00D5443E">
        <w:rPr>
          <w:spacing w:val="-1"/>
          <w:position w:val="-1"/>
          <w:sz w:val="24"/>
          <w:szCs w:val="24"/>
        </w:rPr>
        <w:t>t</w:t>
      </w:r>
      <w:r w:rsidR="00D5443E">
        <w:rPr>
          <w:position w:val="-1"/>
          <w:sz w:val="24"/>
          <w:szCs w:val="24"/>
        </w:rPr>
        <w:t>le</w:t>
      </w:r>
      <w:r w:rsidR="00D5443E">
        <w:rPr>
          <w:spacing w:val="-3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12" w:line="240" w:lineRule="exact"/>
        <w:rPr>
          <w:sz w:val="24"/>
          <w:szCs w:val="24"/>
        </w:rPr>
      </w:pPr>
    </w:p>
    <w:p w:rsidR="00B63CCA" w:rsidRDefault="00B63CCA">
      <w:pPr>
        <w:tabs>
          <w:tab w:val="left" w:pos="3240"/>
        </w:tabs>
        <w:spacing w:before="29" w:line="260" w:lineRule="exact"/>
        <w:ind w:left="220"/>
        <w:rPr>
          <w:sz w:val="24"/>
          <w:szCs w:val="24"/>
        </w:rPr>
      </w:pPr>
      <w:r w:rsidRPr="00B63CCA">
        <w:pict>
          <v:group id="_x0000_s1026" style="position:absolute;left:0;text-align:left;margin-left:92.8pt;margin-top:42.65pt;width:136.9pt;height:0;z-index:-6113;mso-position-horizontal-relative:page" coordorigin="1856,853" coordsize="2738,0">
            <v:shape id="_x0000_s1027" style="position:absolute;left:1856;top:853;width:2738;height:0" coordorigin="1856,853" coordsize="2738,0" path="m1856,853r2738,e" filled="f" strokeweight=".48pt">
              <v:path arrowok="t"/>
            </v:shape>
            <w10:wrap anchorx="page"/>
          </v:group>
        </w:pict>
      </w:r>
      <w:r w:rsidR="00D5443E">
        <w:rPr>
          <w:spacing w:val="-2"/>
          <w:position w:val="-1"/>
          <w:sz w:val="24"/>
          <w:szCs w:val="24"/>
        </w:rPr>
        <w:t>2</w:t>
      </w:r>
      <w:r w:rsidR="00D5443E">
        <w:rPr>
          <w:position w:val="-1"/>
          <w:sz w:val="24"/>
          <w:szCs w:val="24"/>
        </w:rPr>
        <w:t xml:space="preserve">. </w:t>
      </w:r>
      <w:r w:rsidR="00D5443E">
        <w:rPr>
          <w:spacing w:val="-2"/>
          <w:position w:val="-1"/>
          <w:sz w:val="24"/>
          <w:szCs w:val="24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 xml:space="preserve"> </w:t>
      </w:r>
      <w:r w:rsidR="00D5443E">
        <w:rPr>
          <w:position w:val="-1"/>
          <w:sz w:val="24"/>
          <w:szCs w:val="24"/>
          <w:u w:val="single" w:color="000000"/>
        </w:rPr>
        <w:tab/>
      </w:r>
    </w:p>
    <w:p w:rsidR="00B63CCA" w:rsidRDefault="00B63CCA">
      <w:pPr>
        <w:spacing w:before="9" w:line="120" w:lineRule="exact"/>
        <w:rPr>
          <w:sz w:val="12"/>
          <w:szCs w:val="12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spacing w:before="29"/>
        <w:ind w:left="516"/>
        <w:rPr>
          <w:sz w:val="24"/>
          <w:szCs w:val="24"/>
        </w:rPr>
        <w:sectPr w:rsidR="00B63CCA">
          <w:type w:val="continuous"/>
          <w:pgSz w:w="12240" w:h="15840"/>
          <w:pgMar w:top="680" w:right="1720" w:bottom="280" w:left="134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-3"/>
          <w:sz w:val="24"/>
          <w:szCs w:val="24"/>
        </w:rPr>
        <w:t xml:space="preserve"> 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3"/>
          <w:sz w:val="24"/>
          <w:szCs w:val="24"/>
        </w:rPr>
        <w:t>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ss)                                          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ant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63CCA" w:rsidRDefault="00D5443E">
      <w:pPr>
        <w:spacing w:before="60"/>
        <w:ind w:left="100" w:right="4739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i/>
          <w:sz w:val="28"/>
          <w:szCs w:val="28"/>
        </w:rPr>
        <w:lastRenderedPageBreak/>
        <w:t>I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ND</w:t>
      </w:r>
      <w:r>
        <w:rPr>
          <w:rFonts w:ascii="Cambria" w:eastAsia="Cambria" w:hAnsi="Cambria" w:cs="Cambria"/>
          <w:b/>
          <w:i/>
          <w:sz w:val="28"/>
          <w:szCs w:val="28"/>
        </w:rPr>
        <w:t>EN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TU</w:t>
      </w:r>
      <w:r>
        <w:rPr>
          <w:rFonts w:ascii="Cambria" w:eastAsia="Cambria" w:hAnsi="Cambria" w:cs="Cambria"/>
          <w:b/>
          <w:i/>
          <w:sz w:val="28"/>
          <w:szCs w:val="28"/>
        </w:rPr>
        <w:t>RE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F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O</w:t>
      </w:r>
      <w:r>
        <w:rPr>
          <w:rFonts w:ascii="Cambria" w:eastAsia="Cambria" w:hAnsi="Cambria" w:cs="Cambria"/>
          <w:b/>
          <w:i/>
          <w:sz w:val="28"/>
          <w:szCs w:val="28"/>
        </w:rPr>
        <w:t>R S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i/>
          <w:sz w:val="28"/>
          <w:szCs w:val="28"/>
        </w:rPr>
        <w:t>RED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i/>
          <w:sz w:val="28"/>
          <w:szCs w:val="28"/>
        </w:rPr>
        <w:t>ADVA</w:t>
      </w:r>
      <w:r>
        <w:rPr>
          <w:rFonts w:ascii="Cambria" w:eastAsia="Cambria" w:hAnsi="Cambria" w:cs="Cambria"/>
          <w:b/>
          <w:i/>
          <w:spacing w:val="-3"/>
          <w:sz w:val="28"/>
          <w:szCs w:val="28"/>
        </w:rPr>
        <w:t>N</w:t>
      </w:r>
      <w:r>
        <w:rPr>
          <w:rFonts w:ascii="Cambria" w:eastAsia="Cambria" w:hAnsi="Cambria" w:cs="Cambria"/>
          <w:b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i/>
          <w:spacing w:val="-2"/>
          <w:sz w:val="28"/>
          <w:szCs w:val="28"/>
        </w:rPr>
        <w:t>E</w:t>
      </w:r>
      <w:r>
        <w:rPr>
          <w:rFonts w:ascii="Cambria" w:eastAsia="Cambria" w:hAnsi="Cambria" w:cs="Cambria"/>
          <w:b/>
          <w:i/>
          <w:sz w:val="28"/>
          <w:szCs w:val="28"/>
        </w:rPr>
        <w:t>S</w:t>
      </w:r>
    </w:p>
    <w:p w:rsidR="00B63CCA" w:rsidRDefault="00B63CCA">
      <w:pPr>
        <w:spacing w:before="9" w:line="160" w:lineRule="exact"/>
        <w:rPr>
          <w:sz w:val="17"/>
          <w:szCs w:val="17"/>
        </w:rPr>
      </w:pPr>
    </w:p>
    <w:p w:rsidR="00B63CCA" w:rsidRDefault="00B63CCA">
      <w:pPr>
        <w:spacing w:line="200" w:lineRule="exact"/>
      </w:pPr>
    </w:p>
    <w:p w:rsidR="00B63CCA" w:rsidRDefault="00D5443E">
      <w:pPr>
        <w:ind w:left="100" w:right="85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 xml:space="preserve">hich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D5443E">
      <w:pPr>
        <w:ind w:left="160" w:right="1469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. 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-3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...</w:t>
      </w:r>
    </w:p>
    <w:p w:rsidR="00B63CCA" w:rsidRDefault="00D5443E">
      <w:pPr>
        <w:ind w:left="100" w:right="79" w:firstLine="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 xml:space="preserve">-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..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</w:t>
      </w:r>
      <w:r>
        <w:rPr>
          <w:sz w:val="24"/>
          <w:szCs w:val="24"/>
        </w:rPr>
        <w:t xml:space="preserve">-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9</w:t>
      </w:r>
      <w:r>
        <w:rPr>
          <w:sz w:val="24"/>
          <w:szCs w:val="24"/>
        </w:rPr>
        <w:t>7</w:t>
      </w:r>
      <w:r>
        <w:rPr>
          <w:spacing w:val="-1"/>
          <w:sz w:val="24"/>
          <w:szCs w:val="24"/>
        </w:rPr>
        <w:t>--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 xml:space="preserve">-    </w:t>
      </w:r>
      <w:r>
        <w:rPr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ET</w:t>
      </w: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EN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 xml:space="preserve">ter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r"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xpr</w:t>
      </w:r>
      <w:r>
        <w:rPr>
          <w:spacing w:val="-2"/>
          <w:sz w:val="24"/>
          <w:szCs w:val="24"/>
        </w:rPr>
        <w:t>ess</w:t>
      </w:r>
      <w:r>
        <w:rPr>
          <w:sz w:val="24"/>
          <w:szCs w:val="24"/>
        </w:rPr>
        <w:t xml:space="preserve">ion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xt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so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mi</w:t>
      </w:r>
      <w:r>
        <w:rPr>
          <w:sz w:val="24"/>
          <w:szCs w:val="24"/>
        </w:rPr>
        <w:t xml:space="preserve">ts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med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de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s, 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gn</w:t>
      </w:r>
      <w:r>
        <w:rPr>
          <w:sz w:val="24"/>
          <w:szCs w:val="24"/>
        </w:rPr>
        <w:t xml:space="preserve">s)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 G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VER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H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"t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t"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7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or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rk</w:t>
      </w:r>
      <w:r>
        <w:rPr>
          <w:spacing w:val="-4"/>
          <w:sz w:val="24"/>
          <w:szCs w:val="24"/>
        </w:rPr>
        <w:t>)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63CCA" w:rsidRDefault="00D5443E">
      <w:pPr>
        <w:ind w:left="100" w:right="54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pti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166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...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</w:p>
    <w:p w:rsidR="00B63CCA" w:rsidRDefault="00D5443E">
      <w:pPr>
        <w:ind w:left="100" w:right="73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pacing w:val="-3"/>
          <w:sz w:val="24"/>
          <w:szCs w:val="24"/>
        </w:rPr>
        <w:t>--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-  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. (R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)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so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ing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im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gh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him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tak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 (in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 xml:space="preserve">t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lab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ur 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la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(E</w:t>
      </w:r>
      <w:r>
        <w:rPr>
          <w:sz w:val="24"/>
          <w:szCs w:val="24"/>
        </w:rPr>
        <w:t>).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.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7</w:t>
      </w:r>
      <w:r>
        <w:rPr>
          <w:sz w:val="24"/>
          <w:szCs w:val="24"/>
        </w:rPr>
        <w:t>.A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>-</w:t>
      </w:r>
      <w:r>
        <w:rPr>
          <w:sz w:val="24"/>
          <w:szCs w:val="24"/>
        </w:rPr>
        <w:t>-</w:t>
      </w: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f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5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ther 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o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 b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gh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 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rk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63CCA" w:rsidRDefault="00D5443E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4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 xml:space="preserve">E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TN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 xml:space="preserve">H     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...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</w:t>
      </w:r>
      <w:r>
        <w:rPr>
          <w:spacing w:val="-3"/>
          <w:sz w:val="24"/>
          <w:szCs w:val="24"/>
        </w:rPr>
        <w:t>-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 xml:space="preserve">-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.  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</w:t>
      </w:r>
    </w:p>
    <w:p w:rsidR="00B63CCA" w:rsidRDefault="00D5443E">
      <w:pPr>
        <w:spacing w:before="2" w:line="260" w:lineRule="exact"/>
        <w:ind w:left="100" w:right="71"/>
        <w:jc w:val="both"/>
        <w:rPr>
          <w:sz w:val="24"/>
          <w:szCs w:val="24"/>
        </w:rPr>
      </w:pP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...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)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 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 (the</w:t>
      </w:r>
      <w:r>
        <w:rPr>
          <w:spacing w:val="-1"/>
          <w:sz w:val="24"/>
          <w:szCs w:val="24"/>
        </w:rPr>
        <w:t xml:space="preserve"> rec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 d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th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 fu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im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ol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s:</w:t>
      </w:r>
    </w:p>
    <w:p w:rsidR="00B63CCA" w:rsidRDefault="00D5443E">
      <w:pPr>
        <w:spacing w:line="260" w:lineRule="exact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    </w:t>
      </w:r>
      <w:r>
        <w:rPr>
          <w:spacing w:val="5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--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.  -</w:t>
      </w:r>
      <w:r>
        <w:rPr>
          <w:spacing w:val="-4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---------</w:t>
      </w:r>
      <w:r>
        <w:rPr>
          <w:sz w:val="24"/>
          <w:szCs w:val="24"/>
        </w:rPr>
        <w:t xml:space="preserve">-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ms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 tow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rp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so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280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2)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ni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Bi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r>
        <w:rPr>
          <w:spacing w:val="-4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 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</w:p>
    <w:p w:rsidR="00B63CCA" w:rsidRDefault="00D5443E">
      <w:pPr>
        <w:ind w:left="100" w:right="73"/>
        <w:jc w:val="both"/>
        <w:rPr>
          <w:sz w:val="24"/>
          <w:szCs w:val="24"/>
        </w:rPr>
        <w:sectPr w:rsidR="00B63CCA">
          <w:pgSz w:w="12240" w:h="15840"/>
          <w:pgMar w:top="960" w:right="1320" w:bottom="280" w:left="1340" w:header="0" w:footer="917" w:gutter="0"/>
          <w:cols w:space="720"/>
        </w:sectPr>
      </w:pPr>
      <w:r>
        <w:rPr>
          <w:spacing w:val="1"/>
        </w:rPr>
        <w:t>(</w:t>
      </w:r>
      <w:r>
        <w:t>Fin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 xml:space="preserve"> </w:t>
      </w:r>
      <w:r>
        <w:rPr>
          <w:spacing w:val="-3"/>
        </w:rPr>
        <w:t>F</w:t>
      </w:r>
      <w:r>
        <w:rPr>
          <w:spacing w:val="-1"/>
        </w:rPr>
        <w:t>o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t>N</w:t>
      </w:r>
      <w:r>
        <w:rPr>
          <w:spacing w:val="1"/>
        </w:rPr>
        <w:t>o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1</w:t>
      </w:r>
      <w:r>
        <w:rPr>
          <w:spacing w:val="2"/>
        </w:rPr>
        <w:t>7</w:t>
      </w:r>
      <w:r>
        <w:rPr>
          <w:spacing w:val="-2"/>
        </w:rPr>
        <w:t>-A</w:t>
      </w:r>
      <w:r>
        <w:rPr>
          <w:spacing w:val="1"/>
        </w:rPr>
        <w:t>)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acce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rty   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mbr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his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kind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nify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m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soev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ich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B63CCA" w:rsidRDefault="00D5443E">
      <w:pPr>
        <w:spacing w:before="74"/>
        <w:ind w:left="100"/>
      </w:pPr>
      <w:r>
        <w:rPr>
          <w:sz w:val="24"/>
          <w:szCs w:val="24"/>
        </w:rPr>
        <w:lastRenderedPageBreak/>
        <w:t>(3)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Ru</w:t>
      </w:r>
      <w:r>
        <w:rPr>
          <w:sz w:val="24"/>
          <w:szCs w:val="24"/>
        </w:rPr>
        <w:t>nn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4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t>F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43"/>
        </w:rPr>
        <w:t xml:space="preserve"> </w:t>
      </w:r>
      <w:r>
        <w:t>R</w:t>
      </w:r>
      <w:r>
        <w:rPr>
          <w:spacing w:val="-4"/>
        </w:rPr>
        <w:t xml:space="preserve"> </w:t>
      </w:r>
      <w:r>
        <w:t xml:space="preserve">. </w:t>
      </w:r>
      <w:r>
        <w:rPr>
          <w:spacing w:val="47"/>
        </w:rPr>
        <w:t xml:space="preserve"> </w:t>
      </w:r>
      <w:r>
        <w:t>F</w:t>
      </w:r>
    </w:p>
    <w:p w:rsidR="00B63CCA" w:rsidRDefault="00D5443E">
      <w:pPr>
        <w:spacing w:before="1"/>
        <w:ind w:left="100"/>
      </w:pP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t>m</w:t>
      </w:r>
      <w:r>
        <w:rPr>
          <w:spacing w:val="45"/>
        </w:rPr>
        <w:t xml:space="preserve"> </w:t>
      </w:r>
      <w:r>
        <w:rPr>
          <w:spacing w:val="-2"/>
        </w:rPr>
        <w:t>N</w:t>
      </w:r>
      <w:r>
        <w:t>o</w:t>
      </w:r>
      <w:r>
        <w:rPr>
          <w:spacing w:val="-2"/>
        </w:rPr>
        <w:t xml:space="preserve"> </w:t>
      </w:r>
      <w:r>
        <w:t>.</w:t>
      </w:r>
      <w:r>
        <w:rPr>
          <w:spacing w:val="4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1"/>
        </w:rPr>
        <w:t>–</w:t>
      </w:r>
      <w:r>
        <w:rPr>
          <w:spacing w:val="-2"/>
        </w:rPr>
        <w:t>A</w:t>
      </w:r>
      <w:r>
        <w:t>)</w:t>
      </w:r>
    </w:p>
    <w:p w:rsidR="00B63CCA" w:rsidRDefault="00D5443E">
      <w:pPr>
        <w:spacing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ol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he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on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 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 xml:space="preserve">rks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isi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O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--</w:t>
      </w:r>
    </w:p>
    <w:p w:rsidR="00B63CCA" w:rsidRDefault="00D5443E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------------</w:t>
      </w:r>
      <w:r>
        <w:rPr>
          <w:spacing w:val="-3"/>
          <w:sz w:val="24"/>
          <w:szCs w:val="24"/>
        </w:rPr>
        <w:t>-</w:t>
      </w:r>
      <w:r>
        <w:rPr>
          <w:spacing w:val="-1"/>
          <w:sz w:val="24"/>
          <w:szCs w:val="24"/>
        </w:rPr>
        <w:t>---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B63CCA" w:rsidRDefault="00D5443E">
      <w:pPr>
        <w:ind w:left="100" w:right="85"/>
        <w:rPr>
          <w:sz w:val="24"/>
          <w:szCs w:val="24"/>
        </w:rPr>
      </w:pPr>
      <w:r>
        <w:rPr>
          <w:sz w:val="24"/>
          <w:szCs w:val="24"/>
        </w:rPr>
        <w:t xml:space="preserve">(4) 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ke 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his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t 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fe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4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ks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 xml:space="preserve">on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</w:p>
    <w:p w:rsidR="00B63CCA" w:rsidRDefault="00D5443E">
      <w:pPr>
        <w:ind w:left="100" w:right="394"/>
        <w:rPr>
          <w:sz w:val="24"/>
          <w:szCs w:val="24"/>
        </w:rPr>
      </w:pP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k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wn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bi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 be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nspe</w:t>
      </w:r>
      <w:r>
        <w:rPr>
          <w:spacing w:val="-4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m.</w:t>
      </w:r>
      <w:r>
        <w:rPr>
          <w:spacing w:val="5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  the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ing 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ue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wi</w:t>
      </w:r>
      <w:r>
        <w:rPr>
          <w:sz w:val="24"/>
          <w:szCs w:val="24"/>
        </w:rPr>
        <w:t>th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ike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or 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rou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 se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812"/>
        <w:rPr>
          <w:sz w:val="24"/>
          <w:szCs w:val="24"/>
        </w:rPr>
      </w:pPr>
      <w:r>
        <w:rPr>
          <w:sz w:val="24"/>
          <w:szCs w:val="24"/>
        </w:rPr>
        <w:t xml:space="preserve">(5)  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Hu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4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 xml:space="preserve">te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 wo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 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lf</w:t>
      </w:r>
    </w:p>
    <w:p w:rsidR="00B63CCA" w:rsidRDefault="00D5443E">
      <w:pPr>
        <w:ind w:left="100" w:right="513"/>
        <w:rPr>
          <w:sz w:val="24"/>
          <w:szCs w:val="24"/>
        </w:rPr>
      </w:pPr>
      <w:r>
        <w:rPr>
          <w:sz w:val="24"/>
          <w:szCs w:val="24"/>
        </w:rPr>
        <w:t xml:space="preserve">(6)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e 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 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2"/>
          <w:sz w:val="24"/>
          <w:szCs w:val="24"/>
        </w:rPr>
        <w:t>is</w:t>
      </w:r>
      <w:r>
        <w:rPr>
          <w:sz w:val="24"/>
          <w:szCs w:val="24"/>
        </w:rPr>
        <w:t>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TH</w:t>
      </w:r>
      <w:r>
        <w:rPr>
          <w:sz w:val="24"/>
          <w:szCs w:val="24"/>
        </w:rPr>
        <w:t xml:space="preserve">AT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</w:p>
    <w:p w:rsidR="00B63CCA" w:rsidRDefault="00D5443E">
      <w:pPr>
        <w:ind w:left="100" w:right="31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rk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one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 o</w:t>
      </w:r>
      <w:r>
        <w:rPr>
          <w:spacing w:val="-1"/>
          <w:sz w:val="24"/>
          <w:szCs w:val="24"/>
        </w:rPr>
        <w:t>cca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ion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l</w:t>
      </w:r>
      <w:r>
        <w:rPr>
          <w:sz w:val="24"/>
          <w:szCs w:val="24"/>
        </w:rPr>
        <w:t>ibe</w:t>
      </w:r>
      <w:r>
        <w:rPr>
          <w:spacing w:val="-4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ov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</w:t>
      </w:r>
    </w:p>
    <w:p w:rsidR="00B63CCA" w:rsidRDefault="00D5443E">
      <w:pPr>
        <w:ind w:left="100" w:right="463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Bil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5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tru</w:t>
      </w:r>
      <w:r>
        <w:rPr>
          <w:spacing w:val="-4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4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 r</w:t>
      </w:r>
      <w:r>
        <w:rPr>
          <w:spacing w:val="-2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made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evi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lu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n 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pt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B63CCA" w:rsidRDefault="00D5443E">
      <w:pPr>
        <w:spacing w:before="3" w:line="260" w:lineRule="exact"/>
        <w:ind w:left="100" w:right="687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3"/>
          <w:sz w:val="24"/>
          <w:szCs w:val="24"/>
        </w:rPr>
        <w:t xml:space="preserve"> 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s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lat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63CCA" w:rsidRDefault="00B63CCA">
      <w:pPr>
        <w:spacing w:before="9" w:line="140" w:lineRule="exact"/>
        <w:rPr>
          <w:sz w:val="14"/>
          <w:szCs w:val="14"/>
        </w:rPr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D5443E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(7)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t 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</w:p>
    <w:p w:rsidR="00B63CCA" w:rsidRDefault="00D5443E">
      <w:pPr>
        <w:ind w:left="100" w:right="254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tal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ow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iat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aul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 by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on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-3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 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s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son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aul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2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so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d</w:t>
      </w:r>
      <w:r>
        <w:rPr>
          <w:sz w:val="24"/>
          <w:szCs w:val="24"/>
        </w:rPr>
        <w:t>ue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ind w:left="100" w:right="556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sh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c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bt</w:t>
      </w:r>
      <w:r>
        <w:rPr>
          <w:spacing w:val="-2"/>
          <w:sz w:val="24"/>
          <w:szCs w:val="24"/>
        </w:rPr>
        <w:t xml:space="preserve"> d</w:t>
      </w:r>
      <w:r>
        <w:rPr>
          <w:sz w:val="24"/>
          <w:szCs w:val="24"/>
        </w:rPr>
        <w:t>ue</w:t>
      </w:r>
      <w:r>
        <w:rPr>
          <w:spacing w:val="-1"/>
          <w:sz w:val="24"/>
          <w:szCs w:val="24"/>
        </w:rPr>
        <w:t xml:space="preserve"> f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tor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>
        <w:rPr>
          <w:spacing w:val="-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63CCA" w:rsidRDefault="00B63CCA">
      <w:pPr>
        <w:spacing w:before="14" w:line="260" w:lineRule="exact"/>
        <w:rPr>
          <w:sz w:val="26"/>
          <w:szCs w:val="26"/>
        </w:rPr>
      </w:pPr>
    </w:p>
    <w:p w:rsidR="00B63CCA" w:rsidRDefault="00D5443E">
      <w:pPr>
        <w:ind w:left="100" w:right="684"/>
        <w:rPr>
          <w:sz w:val="24"/>
          <w:szCs w:val="24"/>
        </w:rPr>
        <w:sectPr w:rsidR="00B63CCA">
          <w:pgSz w:w="12240" w:h="15840"/>
          <w:pgMar w:top="700" w:right="1320" w:bottom="280" w:left="1340" w:header="0" w:footer="917" w:gutter="0"/>
          <w:cols w:space="720"/>
        </w:sectPr>
      </w:pPr>
      <w:r>
        <w:rPr>
          <w:sz w:val="24"/>
          <w:szCs w:val="24"/>
        </w:rPr>
        <w:t xml:space="preserve">(8)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tor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 -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... (R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)a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63CCA" w:rsidRDefault="00D5443E">
      <w:pPr>
        <w:spacing w:before="74"/>
        <w:ind w:left="100" w:right="243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xp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 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4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-2"/>
          <w:sz w:val="24"/>
          <w:szCs w:val="24"/>
        </w:rPr>
        <w:t>wi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ice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f  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h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cea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63CCA" w:rsidRDefault="00D5443E">
      <w:pPr>
        <w:spacing w:before="3" w:line="260" w:lineRule="exact"/>
        <w:ind w:left="100" w:right="77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owing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di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z w:val="24"/>
          <w:szCs w:val="24"/>
        </w:rPr>
        <w:t xml:space="preserve">  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pt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 </w:t>
      </w:r>
      <w:r>
        <w:rPr>
          <w:spacing w:val="-4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lo</w:t>
      </w:r>
      <w:r>
        <w:rPr>
          <w:spacing w:val="-2"/>
          <w:sz w:val="24"/>
          <w:szCs w:val="24"/>
        </w:rPr>
        <w:t>wi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 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;</w:t>
      </w:r>
      <w:r>
        <w:rPr>
          <w:sz w:val="24"/>
          <w:szCs w:val="24"/>
        </w:rPr>
        <w:t>-</w:t>
      </w:r>
    </w:p>
    <w:p w:rsidR="00B63CCA" w:rsidRDefault="00D5443E">
      <w:pPr>
        <w:spacing w:line="260" w:lineRule="exact"/>
        <w:ind w:left="100" w:right="75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 u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said 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ls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pacing w:val="2"/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of the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d   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on   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lf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 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 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  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ons    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ue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 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   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    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these    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    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lue 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rri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the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d.</w:t>
      </w:r>
    </w:p>
    <w:p w:rsidR="00B63CCA" w:rsidRDefault="00B63CCA">
      <w:pPr>
        <w:spacing w:before="13" w:line="260" w:lineRule="exact"/>
        <w:rPr>
          <w:sz w:val="26"/>
          <w:szCs w:val="26"/>
        </w:rPr>
      </w:pPr>
    </w:p>
    <w:p w:rsidR="00B63CCA" w:rsidRDefault="00D5443E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ze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mone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ing 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ms 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us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if</w:t>
      </w:r>
      <w:r>
        <w:rPr>
          <w:spacing w:val="-3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 to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63CCA" w:rsidRDefault="00D5443E">
      <w:pPr>
        <w:spacing w:before="3" w:line="260" w:lineRule="exact"/>
        <w:ind w:left="100" w:right="83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owi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the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63CCA" w:rsidRDefault="00B63CCA">
      <w:pPr>
        <w:spacing w:before="13" w:line="260" w:lineRule="exact"/>
        <w:rPr>
          <w:sz w:val="26"/>
          <w:szCs w:val="26"/>
        </w:rPr>
      </w:pPr>
    </w:p>
    <w:p w:rsidR="00B63CCA" w:rsidRDefault="00D5443E">
      <w:pPr>
        <w:ind w:left="100" w:right="83"/>
        <w:rPr>
          <w:sz w:val="24"/>
          <w:szCs w:val="24"/>
        </w:rPr>
      </w:pPr>
      <w:r>
        <w:rPr>
          <w:sz w:val="24"/>
          <w:szCs w:val="24"/>
        </w:rPr>
        <w:t xml:space="preserve">(9)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xpr</w:t>
      </w:r>
      <w:r>
        <w:rPr>
          <w:spacing w:val="-2"/>
          <w:sz w:val="24"/>
          <w:szCs w:val="24"/>
        </w:rPr>
        <w:t>ess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es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 not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ble.</w:t>
      </w:r>
    </w:p>
    <w:p w:rsidR="00B63CCA" w:rsidRDefault="00D5443E">
      <w:pPr>
        <w:ind w:left="100" w:right="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(10)  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on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ts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 p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me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xpr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ten</w:t>
      </w:r>
      <w:r>
        <w:rPr>
          <w:spacing w:val="-3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.. 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……</w:t>
      </w:r>
      <w:r>
        <w:rPr>
          <w:spacing w:val="-2"/>
          <w:sz w:val="24"/>
          <w:szCs w:val="24"/>
        </w:rPr>
        <w:t>…</w:t>
      </w:r>
      <w:r>
        <w:rPr>
          <w:sz w:val="24"/>
          <w:szCs w:val="24"/>
        </w:rPr>
        <w:t xml:space="preserve">…….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 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ll  be 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ndian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tr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ti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le sh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63CCA" w:rsidRDefault="00D5443E">
      <w:pPr>
        <w:ind w:left="100" w:right="7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witne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*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— </w:t>
      </w:r>
      <w:r>
        <w:rPr>
          <w:sz w:val="24"/>
          <w:szCs w:val="24"/>
          <w:u w:val="single" w:color="000000"/>
        </w:rPr>
        <w:t xml:space="preserve">   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...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n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lf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..</w:t>
      </w:r>
      <w:r>
        <w:rPr>
          <w:sz w:val="24"/>
          <w:szCs w:val="24"/>
        </w:rPr>
        <w:t>..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eun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ove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ten.</w:t>
      </w: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line="200" w:lineRule="exact"/>
      </w:pPr>
    </w:p>
    <w:p w:rsidR="00B63CCA" w:rsidRDefault="00B63CCA">
      <w:pPr>
        <w:spacing w:before="8" w:line="220" w:lineRule="exact"/>
        <w:rPr>
          <w:sz w:val="22"/>
          <w:szCs w:val="22"/>
        </w:rPr>
      </w:pPr>
    </w:p>
    <w:p w:rsidR="00B63CCA" w:rsidRDefault="00D5443E">
      <w:pPr>
        <w:ind w:left="100" w:right="45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*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63CCA" w:rsidRDefault="00B63CCA">
      <w:pPr>
        <w:spacing w:before="16" w:line="260" w:lineRule="exact"/>
        <w:rPr>
          <w:sz w:val="26"/>
          <w:szCs w:val="26"/>
        </w:rPr>
      </w:pPr>
    </w:p>
    <w:p w:rsidR="00B63CCA" w:rsidRDefault="00D5443E">
      <w:pPr>
        <w:spacing w:line="260" w:lineRule="exact"/>
        <w:ind w:left="100" w:right="9031"/>
        <w:jc w:val="both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ea</w:t>
      </w:r>
      <w:r>
        <w:rPr>
          <w:position w:val="-1"/>
          <w:sz w:val="24"/>
          <w:szCs w:val="24"/>
        </w:rPr>
        <w:t>l</w:t>
      </w:r>
    </w:p>
    <w:p w:rsidR="00B63CCA" w:rsidRDefault="00D5443E">
      <w:pPr>
        <w:spacing w:line="280" w:lineRule="exact"/>
        <w:ind w:left="100" w:right="715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2</w:t>
      </w:r>
      <w:r>
        <w:rPr>
          <w:spacing w:val="-1"/>
          <w:position w:val="11"/>
          <w:sz w:val="16"/>
          <w:szCs w:val="16"/>
        </w:rPr>
        <w:t>n</w:t>
      </w:r>
      <w:r>
        <w:rPr>
          <w:position w:val="11"/>
          <w:sz w:val="16"/>
          <w:szCs w:val="16"/>
        </w:rPr>
        <w:t xml:space="preserve">d   </w:t>
      </w:r>
      <w:r>
        <w:rPr>
          <w:spacing w:val="19"/>
          <w:position w:val="11"/>
          <w:sz w:val="16"/>
          <w:szCs w:val="16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s</w:t>
      </w:r>
    </w:p>
    <w:p w:rsidR="00B63CCA" w:rsidRDefault="00D5443E">
      <w:pPr>
        <w:ind w:left="100" w:right="455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*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63CCA" w:rsidRDefault="00B63CCA">
      <w:pPr>
        <w:spacing w:before="17" w:line="260" w:lineRule="exact"/>
        <w:rPr>
          <w:sz w:val="26"/>
          <w:szCs w:val="26"/>
        </w:rPr>
      </w:pPr>
    </w:p>
    <w:p w:rsidR="00B63CCA" w:rsidRDefault="00D5443E">
      <w:pPr>
        <w:ind w:left="100" w:right="90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</w:p>
    <w:p w:rsidR="00B63CCA" w:rsidRDefault="00D5443E">
      <w:pPr>
        <w:ind w:left="100" w:right="722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</w:p>
    <w:sectPr w:rsidR="00B63CCA" w:rsidSect="00B63CCA">
      <w:pgSz w:w="12240" w:h="15840"/>
      <w:pgMar w:top="700" w:right="1320" w:bottom="280" w:left="1340" w:header="0" w:footer="9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43E" w:rsidRDefault="00D5443E" w:rsidP="00B63CCA">
      <w:r>
        <w:separator/>
      </w:r>
    </w:p>
  </w:endnote>
  <w:endnote w:type="continuationSeparator" w:id="1">
    <w:p w:rsidR="00D5443E" w:rsidRDefault="00D5443E" w:rsidP="00B63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3.35pt;margin-top:729pt;width:5.35pt;height:14pt;z-index:-6183;mso-position-horizontal-relative:page;mso-position-vertical-relative:page" filled="f" stroked="f">
          <v:textbox inset="0,0,0,0">
            <w:txbxContent>
              <w:p w:rsidR="00B63CCA" w:rsidRDefault="00D5443E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100" w:lineRule="exact"/>
      <w:rPr>
        <w:sz w:val="11"/>
        <w:szCs w:val="11"/>
      </w:rPr>
    </w:pPr>
    <w:r w:rsidRPr="00B63C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05pt;margin-top:729pt;width:16pt;height:14pt;z-index:-6175;mso-position-horizontal-relative:page;mso-position-vertical-relative:page" filled="f" stroked="f">
          <v:textbox inset="0,0,0,0">
            <w:txbxContent>
              <w:p w:rsidR="00B63CCA" w:rsidRDefault="00B63CCA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D5443E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0D791A">
                  <w:rPr>
                    <w:noProof/>
                    <w:sz w:val="24"/>
                    <w:szCs w:val="24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1.7pt;margin-top:729pt;width:8.7pt;height:14pt;z-index:-6182;mso-position-horizontal-relative:page;mso-position-vertical-relative:page" filled="f" stroked="f">
          <v:textbox inset="0,0,0,0">
            <w:txbxContent>
              <w:p w:rsidR="00B63CCA" w:rsidRDefault="00D5443E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ii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0pt;margin-top:729pt;width:12.1pt;height:14pt;z-index:-6181;mso-position-horizontal-relative:page;mso-position-vertical-relative:page" filled="f" stroked="f">
          <v:textbox inset="0,0,0,0">
            <w:txbxContent>
              <w:p w:rsidR="00B63CCA" w:rsidRDefault="00D5443E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iii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100" w:lineRule="exact"/>
      <w:rPr>
        <w:sz w:val="10"/>
        <w:szCs w:val="10"/>
      </w:rPr>
    </w:pPr>
    <w:r w:rsidRPr="00B63C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8.05pt;margin-top:729pt;width:16pt;height:14pt;z-index:-6180;mso-position-horizontal-relative:page;mso-position-vertical-relative:page" filled="f" stroked="f">
          <v:textbox inset="0,0,0,0">
            <w:txbxContent>
              <w:p w:rsidR="00B63CCA" w:rsidRDefault="00B63CCA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D5443E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392B4A">
                  <w:rPr>
                    <w:noProof/>
                    <w:sz w:val="24"/>
                    <w:szCs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0" w:lineRule="atLeast"/>
      <w:rPr>
        <w:sz w:val="0"/>
        <w:szCs w:val="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8.05pt;margin-top:729pt;width:16pt;height:14pt;z-index:-6178;mso-position-horizontal-relative:page;mso-position-vertical-relative:page" filled="f" stroked="f">
          <v:textbox inset="0,0,0,0">
            <w:txbxContent>
              <w:p w:rsidR="00B63CCA" w:rsidRDefault="00B63CCA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D5443E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7A4617">
                  <w:rPr>
                    <w:noProof/>
                    <w:sz w:val="24"/>
                    <w:szCs w:val="24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0" w:lineRule="atLeast"/>
      <w:rPr>
        <w:sz w:val="0"/>
        <w:szCs w:val="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0" w:lineRule="atLeast"/>
      <w:rPr>
        <w:sz w:val="0"/>
        <w:szCs w:val="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CA" w:rsidRDefault="00B63CC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8.05pt;margin-top:729pt;width:16pt;height:14pt;z-index:-6176;mso-position-horizontal-relative:page;mso-position-vertical-relative:page" filled="f" stroked="f">
          <v:textbox inset="0,0,0,0">
            <w:txbxContent>
              <w:p w:rsidR="00B63CCA" w:rsidRDefault="00B63CCA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D5443E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AB0C71">
                  <w:rPr>
                    <w:noProof/>
                    <w:sz w:val="24"/>
                    <w:szCs w:val="24"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43E" w:rsidRDefault="00D5443E" w:rsidP="00B63CCA">
      <w:r>
        <w:separator/>
      </w:r>
    </w:p>
  </w:footnote>
  <w:footnote w:type="continuationSeparator" w:id="1">
    <w:p w:rsidR="00D5443E" w:rsidRDefault="00D5443E" w:rsidP="00B63C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A54DC"/>
    <w:multiLevelType w:val="multilevel"/>
    <w:tmpl w:val="A3521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63CCA"/>
    <w:rsid w:val="000053B6"/>
    <w:rsid w:val="000D791A"/>
    <w:rsid w:val="001150B1"/>
    <w:rsid w:val="00126F22"/>
    <w:rsid w:val="00192B7E"/>
    <w:rsid w:val="001B1112"/>
    <w:rsid w:val="0026629F"/>
    <w:rsid w:val="00366C98"/>
    <w:rsid w:val="0038077F"/>
    <w:rsid w:val="00392B4A"/>
    <w:rsid w:val="004615F2"/>
    <w:rsid w:val="00474426"/>
    <w:rsid w:val="0053773A"/>
    <w:rsid w:val="006018DB"/>
    <w:rsid w:val="00757F85"/>
    <w:rsid w:val="007866FF"/>
    <w:rsid w:val="007A4617"/>
    <w:rsid w:val="008E1081"/>
    <w:rsid w:val="009065C4"/>
    <w:rsid w:val="009B5578"/>
    <w:rsid w:val="00A12A34"/>
    <w:rsid w:val="00A531D6"/>
    <w:rsid w:val="00A77541"/>
    <w:rsid w:val="00AB0C71"/>
    <w:rsid w:val="00AF4312"/>
    <w:rsid w:val="00B02339"/>
    <w:rsid w:val="00B20D2A"/>
    <w:rsid w:val="00B63CCA"/>
    <w:rsid w:val="00C31FA8"/>
    <w:rsid w:val="00D0189B"/>
    <w:rsid w:val="00D5443E"/>
    <w:rsid w:val="00D74BB2"/>
    <w:rsid w:val="00F2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57</Pages>
  <Words>17585</Words>
  <Characters>100241</Characters>
  <Application>Microsoft Office Word</Application>
  <DocSecurity>0</DocSecurity>
  <Lines>835</Lines>
  <Paragraphs>235</Paragraphs>
  <ScaleCrop>false</ScaleCrop>
  <Company/>
  <LinksUpToDate>false</LinksUpToDate>
  <CharactersWithSpaces>117591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WorksServic</cp:lastModifiedBy>
  <cp:revision>32</cp:revision>
  <dcterms:created xsi:type="dcterms:W3CDTF">2016-02-15T15:43:00Z</dcterms:created>
  <dcterms:modified xsi:type="dcterms:W3CDTF">2016-02-15T16:16:00Z</dcterms:modified>
</cp:coreProperties>
</file>