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</w:t>
      </w: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1F014C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45" type="#_x0000_t144" style="position:absolute;left:0;text-align:left;margin-left:44.8pt;margin-top:11.3pt;width:385.3pt;height:204.3pt;z-index:251665920" fillcolor="black">
            <v:shadow color="#868686"/>
            <v:textpath style="font-family:&quot;Arial Black&quot;" fitshape="t" trim="t" string="GOVERNMENT OF SINDH"/>
          </v:shape>
        </w:pict>
      </w: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2364105</wp:posOffset>
            </wp:positionH>
            <wp:positionV relativeFrom="paragraph">
              <wp:posOffset>180340</wp:posOffset>
            </wp:positionV>
            <wp:extent cx="1202690" cy="1257300"/>
            <wp:effectExtent l="19050" t="0" r="0" b="0"/>
            <wp:wrapNone/>
            <wp:docPr id="122" name="Picture 122" descr="Gov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Govt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DE15B9" w:rsidRDefault="00ED6DB8" w:rsidP="00ED6DB8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42"/>
          <w:u w:val="single"/>
        </w:rPr>
      </w:pPr>
      <w:r w:rsidRPr="00961A5C">
        <w:rPr>
          <w:b/>
          <w:bCs/>
          <w:caps/>
          <w:color w:val="000000"/>
          <w:sz w:val="42"/>
          <w:u w:val="single"/>
        </w:rPr>
        <w:t xml:space="preserve">Provincial Highways Division </w:t>
      </w:r>
    </w:p>
    <w:p w:rsidR="00ED6DB8" w:rsidRPr="00961A5C" w:rsidRDefault="00ED6DB8" w:rsidP="00ED6DB8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42"/>
          <w:u w:val="single"/>
        </w:rPr>
      </w:pPr>
      <w:r w:rsidRPr="00961A5C">
        <w:rPr>
          <w:b/>
          <w:bCs/>
          <w:caps/>
          <w:color w:val="000000"/>
          <w:sz w:val="42"/>
          <w:u w:val="single"/>
        </w:rPr>
        <w:t>Sanghar</w:t>
      </w: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Pr="00696E06" w:rsidRDefault="00ED6DB8" w:rsidP="00ED6DB8">
      <w:pPr>
        <w:autoSpaceDE w:val="0"/>
        <w:autoSpaceDN w:val="0"/>
        <w:adjustRightInd w:val="0"/>
        <w:jc w:val="center"/>
        <w:rPr>
          <w:b/>
          <w:bCs/>
          <w:caps/>
          <w:color w:val="000000"/>
          <w:sz w:val="30"/>
          <w:u w:val="single"/>
        </w:rPr>
      </w:pPr>
      <w:r w:rsidRPr="00696E06">
        <w:rPr>
          <w:b/>
          <w:bCs/>
          <w:caps/>
          <w:color w:val="000000"/>
          <w:sz w:val="30"/>
          <w:u w:val="single"/>
        </w:rPr>
        <w:t>Tender/Bidding Documents</w:t>
      </w: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68"/>
        <w:gridCol w:w="6308"/>
      </w:tblGrid>
      <w:tr w:rsidR="00ED6DB8" w:rsidRPr="009A7E82" w:rsidTr="00D14276">
        <w:tc>
          <w:tcPr>
            <w:tcW w:w="3168" w:type="dxa"/>
            <w:tcBorders>
              <w:top w:val="nil"/>
              <w:bottom w:val="nil"/>
              <w:righ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aps/>
                <w:color w:val="000000"/>
              </w:rPr>
            </w:pPr>
            <w:r w:rsidRPr="009A7E82">
              <w:rPr>
                <w:b/>
                <w:bCs/>
                <w:caps/>
                <w:color w:val="000000"/>
              </w:rPr>
              <w:t>Name of Work</w:t>
            </w:r>
          </w:p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308" w:type="dxa"/>
            <w:tcBorders>
              <w:left w:val="nil"/>
            </w:tcBorders>
          </w:tcPr>
          <w:p w:rsidR="00ED6DB8" w:rsidRPr="00790E86" w:rsidRDefault="00822DE3" w:rsidP="00EC218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</w:rPr>
            </w:pPr>
            <w:r w:rsidRPr="00790E86">
              <w:rPr>
                <w:b/>
                <w:bCs/>
                <w:color w:val="000000"/>
                <w:sz w:val="24"/>
              </w:rPr>
              <w:t>M&amp;R</w:t>
            </w:r>
            <w:r w:rsidR="00EC2186" w:rsidRPr="00790E86">
              <w:rPr>
                <w:b/>
                <w:bCs/>
                <w:color w:val="000000"/>
                <w:sz w:val="24"/>
              </w:rPr>
              <w:t xml:space="preserve"> </w:t>
            </w:r>
            <w:r w:rsidRPr="00790E86">
              <w:rPr>
                <w:b/>
                <w:bCs/>
                <w:color w:val="000000"/>
                <w:sz w:val="24"/>
              </w:rPr>
              <w:t xml:space="preserve">Sanghar Head Jamrao RD-74 road </w:t>
            </w:r>
            <w:r w:rsidR="00EC2186" w:rsidRPr="00790E86">
              <w:rPr>
                <w:b/>
                <w:bCs/>
                <w:color w:val="000000"/>
                <w:sz w:val="24"/>
              </w:rPr>
              <w:t>2 Nos Culverts</w:t>
            </w:r>
            <w:r w:rsidRPr="00790E86">
              <w:rPr>
                <w:b/>
                <w:bCs/>
                <w:color w:val="000000"/>
                <w:sz w:val="24"/>
              </w:rPr>
              <w:t>.</w:t>
            </w:r>
          </w:p>
        </w:tc>
      </w:tr>
      <w:tr w:rsidR="00790E86" w:rsidRPr="009A7E82" w:rsidTr="00D14276">
        <w:tc>
          <w:tcPr>
            <w:tcW w:w="3168" w:type="dxa"/>
            <w:tcBorders>
              <w:top w:val="nil"/>
              <w:bottom w:val="nil"/>
              <w:right w:val="nil"/>
            </w:tcBorders>
          </w:tcPr>
          <w:p w:rsidR="00790E86" w:rsidRPr="009A7E82" w:rsidRDefault="00790E86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7E82">
              <w:rPr>
                <w:b/>
                <w:bCs/>
                <w:color w:val="000000"/>
              </w:rPr>
              <w:t>NIT NO: DATED</w:t>
            </w:r>
          </w:p>
          <w:p w:rsidR="00790E86" w:rsidRPr="009A7E82" w:rsidRDefault="00790E86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308" w:type="dxa"/>
            <w:tcBorders>
              <w:left w:val="nil"/>
            </w:tcBorders>
          </w:tcPr>
          <w:p w:rsidR="00790E86" w:rsidRPr="00790E86" w:rsidRDefault="00790E86" w:rsidP="00AA1009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</w:rPr>
            </w:pPr>
            <w:r w:rsidRPr="00790E86">
              <w:rPr>
                <w:b/>
                <w:bCs/>
                <w:color w:val="000000"/>
                <w:sz w:val="24"/>
              </w:rPr>
              <w:t>N.I.T  NO: TC/G-55/105 dated 01.02.2016</w:t>
            </w:r>
          </w:p>
        </w:tc>
      </w:tr>
      <w:tr w:rsidR="00ED6DB8" w:rsidRPr="009A7E82" w:rsidTr="00D14276">
        <w:tc>
          <w:tcPr>
            <w:tcW w:w="3168" w:type="dxa"/>
            <w:tcBorders>
              <w:top w:val="nil"/>
              <w:bottom w:val="nil"/>
              <w:righ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7E82">
              <w:rPr>
                <w:b/>
                <w:bCs/>
                <w:color w:val="000000"/>
              </w:rPr>
              <w:t>DATE OF ISSUE</w:t>
            </w:r>
          </w:p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308" w:type="dxa"/>
            <w:tcBorders>
              <w:lef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D6DB8" w:rsidRPr="009A7E82" w:rsidTr="00D14276">
        <w:tc>
          <w:tcPr>
            <w:tcW w:w="3168" w:type="dxa"/>
            <w:tcBorders>
              <w:top w:val="nil"/>
              <w:bottom w:val="nil"/>
              <w:righ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7E82">
              <w:rPr>
                <w:b/>
                <w:bCs/>
                <w:color w:val="000000"/>
              </w:rPr>
              <w:t>DATE OF OPENING</w:t>
            </w:r>
          </w:p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308" w:type="dxa"/>
            <w:tcBorders>
              <w:lef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D6DB8" w:rsidRPr="009A7E82" w:rsidTr="00D14276">
        <w:tc>
          <w:tcPr>
            <w:tcW w:w="3168" w:type="dxa"/>
            <w:tcBorders>
              <w:top w:val="nil"/>
              <w:bottom w:val="nil"/>
              <w:righ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7E82">
              <w:rPr>
                <w:b/>
                <w:bCs/>
                <w:color w:val="000000"/>
              </w:rPr>
              <w:t>TENDER ISSUE TO</w:t>
            </w:r>
          </w:p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308" w:type="dxa"/>
            <w:tcBorders>
              <w:lef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D6DB8" w:rsidRPr="009A7E82" w:rsidTr="00D14276">
        <w:tc>
          <w:tcPr>
            <w:tcW w:w="3168" w:type="dxa"/>
            <w:tcBorders>
              <w:top w:val="nil"/>
              <w:bottom w:val="nil"/>
              <w:righ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7E82">
              <w:rPr>
                <w:b/>
                <w:bCs/>
                <w:color w:val="000000"/>
              </w:rPr>
              <w:t>D.R NO</w:t>
            </w:r>
          </w:p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308" w:type="dxa"/>
            <w:tcBorders>
              <w:lef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ED6DB8" w:rsidRPr="009A7E82" w:rsidTr="00D14276">
        <w:tc>
          <w:tcPr>
            <w:tcW w:w="3168" w:type="dxa"/>
            <w:tcBorders>
              <w:top w:val="nil"/>
              <w:bottom w:val="nil"/>
              <w:righ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9A7E82">
              <w:rPr>
                <w:b/>
                <w:bCs/>
                <w:color w:val="000000"/>
              </w:rPr>
              <w:t>AND AMOUNT</w:t>
            </w:r>
          </w:p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  <w:p w:rsidR="00ED6DB8" w:rsidRPr="009A7E82" w:rsidRDefault="00ED6DB8" w:rsidP="00D1427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6308" w:type="dxa"/>
            <w:tcBorders>
              <w:left w:val="nil"/>
            </w:tcBorders>
          </w:tcPr>
          <w:p w:rsidR="00ED6DB8" w:rsidRPr="009A7E82" w:rsidRDefault="00ED6DB8" w:rsidP="00D1427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</w:tbl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DE15B9" w:rsidRDefault="00DE15B9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Pr="009A7E82" w:rsidRDefault="00ED6DB8" w:rsidP="00ED6DB8">
      <w:pPr>
        <w:autoSpaceDE w:val="0"/>
        <w:autoSpaceDN w:val="0"/>
        <w:adjustRightInd w:val="0"/>
        <w:ind w:left="4320"/>
        <w:jc w:val="center"/>
        <w:rPr>
          <w:b/>
          <w:bCs/>
          <w:caps/>
          <w:color w:val="000000"/>
        </w:rPr>
      </w:pPr>
      <w:r w:rsidRPr="009A7E82">
        <w:rPr>
          <w:b/>
          <w:bCs/>
          <w:caps/>
          <w:color w:val="000000"/>
        </w:rPr>
        <w:t>Executive Engineer</w:t>
      </w:r>
    </w:p>
    <w:p w:rsidR="00ED6DB8" w:rsidRPr="009A7E82" w:rsidRDefault="00ED6DB8" w:rsidP="00ED6DB8">
      <w:pPr>
        <w:autoSpaceDE w:val="0"/>
        <w:autoSpaceDN w:val="0"/>
        <w:adjustRightInd w:val="0"/>
        <w:ind w:left="4320"/>
        <w:jc w:val="center"/>
        <w:rPr>
          <w:b/>
          <w:bCs/>
          <w:caps/>
          <w:color w:val="000000"/>
        </w:rPr>
      </w:pPr>
      <w:r w:rsidRPr="009A7E82">
        <w:rPr>
          <w:b/>
          <w:bCs/>
          <w:caps/>
          <w:color w:val="000000"/>
        </w:rPr>
        <w:t xml:space="preserve">Provincial Highways Division </w:t>
      </w:r>
    </w:p>
    <w:p w:rsidR="00ED6DB8" w:rsidRPr="009A7E82" w:rsidRDefault="00ED6DB8" w:rsidP="00ED6DB8">
      <w:pPr>
        <w:autoSpaceDE w:val="0"/>
        <w:autoSpaceDN w:val="0"/>
        <w:adjustRightInd w:val="0"/>
        <w:ind w:left="4320"/>
        <w:jc w:val="center"/>
        <w:rPr>
          <w:b/>
          <w:bCs/>
          <w:caps/>
          <w:color w:val="000000"/>
        </w:rPr>
      </w:pPr>
      <w:r w:rsidRPr="009A7E82">
        <w:rPr>
          <w:b/>
          <w:bCs/>
          <w:caps/>
          <w:color w:val="000000"/>
        </w:rPr>
        <w:t>Sanghar</w:t>
      </w: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ED6DB8" w:rsidRDefault="00ED6DB8" w:rsidP="00ED6DB8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CC6E20" w:rsidRDefault="00CC6E20">
      <w:pPr>
        <w:spacing w:before="28" w:line="320" w:lineRule="exact"/>
        <w:ind w:left="100" w:right="69" w:firstLine="720"/>
        <w:jc w:val="both"/>
        <w:rPr>
          <w:sz w:val="28"/>
          <w:szCs w:val="28"/>
        </w:rPr>
        <w:sectPr w:rsidR="00CC6E20" w:rsidSect="00ED6DB8">
          <w:headerReference w:type="default" r:id="rId9"/>
          <w:footerReference w:type="default" r:id="rId10"/>
          <w:pgSz w:w="12240" w:h="15840"/>
          <w:pgMar w:top="1480" w:right="1320" w:bottom="280" w:left="1340" w:header="720" w:footer="720" w:gutter="0"/>
          <w:pgBorders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20"/>
        </w:sectPr>
      </w:pPr>
    </w:p>
    <w:p w:rsidR="00B849EE" w:rsidRDefault="00B849EE">
      <w:pPr>
        <w:spacing w:before="24" w:line="479" w:lineRule="auto"/>
        <w:ind w:left="240" w:right="2061" w:firstLine="2023"/>
        <w:rPr>
          <w:b/>
          <w:spacing w:val="1"/>
          <w:sz w:val="28"/>
          <w:szCs w:val="28"/>
        </w:rPr>
      </w:pPr>
    </w:p>
    <w:p w:rsidR="00CC6E20" w:rsidRDefault="00376AC6">
      <w:pPr>
        <w:spacing w:before="24" w:line="479" w:lineRule="auto"/>
        <w:ind w:left="240" w:right="2061" w:firstLine="2023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n</w:t>
      </w:r>
      <w:r>
        <w:rPr>
          <w:b/>
          <w:spacing w:val="1"/>
          <w:sz w:val="28"/>
          <w:szCs w:val="28"/>
        </w:rPr>
        <w:t>s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ruc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t</w:t>
      </w:r>
      <w:r>
        <w:rPr>
          <w:b/>
          <w:sz w:val="28"/>
          <w:szCs w:val="28"/>
        </w:rPr>
        <w:t>o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Bi</w:t>
      </w:r>
      <w:r>
        <w:rPr>
          <w:b/>
          <w:spacing w:val="-2"/>
          <w:sz w:val="28"/>
          <w:szCs w:val="28"/>
        </w:rPr>
        <w:t>d</w:t>
      </w:r>
      <w:r>
        <w:rPr>
          <w:b/>
          <w:spacing w:val="-3"/>
          <w:sz w:val="28"/>
          <w:szCs w:val="28"/>
        </w:rPr>
        <w:t>d</w:t>
      </w:r>
      <w:r>
        <w:rPr>
          <w:b/>
          <w:sz w:val="28"/>
          <w:szCs w:val="28"/>
        </w:rPr>
        <w:t>er</w:t>
      </w:r>
      <w:r>
        <w:rPr>
          <w:b/>
          <w:spacing w:val="-1"/>
          <w:sz w:val="28"/>
          <w:szCs w:val="28"/>
        </w:rPr>
        <w:t>s</w:t>
      </w:r>
      <w:r>
        <w:rPr>
          <w:b/>
          <w:sz w:val="28"/>
          <w:szCs w:val="28"/>
        </w:rPr>
        <w:t>/</w:t>
      </w:r>
      <w:r>
        <w:rPr>
          <w:b/>
          <w:spacing w:val="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c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g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A</w:t>
      </w:r>
      <w:r>
        <w:rPr>
          <w:b/>
          <w:spacing w:val="1"/>
          <w:sz w:val="28"/>
          <w:szCs w:val="28"/>
        </w:rPr>
        <w:t>g</w:t>
      </w:r>
      <w:r>
        <w:rPr>
          <w:b/>
          <w:sz w:val="28"/>
          <w:szCs w:val="28"/>
        </w:rPr>
        <w:t>e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e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 Gene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l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-3"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l</w:t>
      </w:r>
      <w:r>
        <w:rPr>
          <w:b/>
          <w:sz w:val="28"/>
          <w:szCs w:val="28"/>
        </w:rPr>
        <w:t>es</w:t>
      </w:r>
      <w:r>
        <w:rPr>
          <w:b/>
          <w:spacing w:val="-2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nd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rec</w:t>
      </w:r>
      <w:r>
        <w:rPr>
          <w:b/>
          <w:spacing w:val="-2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io</w:t>
      </w:r>
      <w:r>
        <w:rPr>
          <w:b/>
          <w:spacing w:val="-3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the </w:t>
      </w:r>
      <w:r>
        <w:rPr>
          <w:b/>
          <w:spacing w:val="-3"/>
          <w:sz w:val="28"/>
          <w:szCs w:val="28"/>
        </w:rPr>
        <w:t>G</w:t>
      </w:r>
      <w:r>
        <w:rPr>
          <w:b/>
          <w:sz w:val="28"/>
          <w:szCs w:val="28"/>
        </w:rPr>
        <w:t>u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2"/>
          <w:sz w:val="28"/>
          <w:szCs w:val="28"/>
        </w:rPr>
        <w:t>o</w:t>
      </w:r>
      <w:r>
        <w:rPr>
          <w:b/>
          <w:sz w:val="28"/>
          <w:szCs w:val="28"/>
        </w:rPr>
        <w:t xml:space="preserve">f </w:t>
      </w:r>
      <w:r>
        <w:rPr>
          <w:b/>
          <w:spacing w:val="-2"/>
          <w:sz w:val="28"/>
          <w:szCs w:val="28"/>
        </w:rPr>
        <w:t>C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nt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s</w:t>
      </w:r>
      <w:r>
        <w:rPr>
          <w:b/>
          <w:sz w:val="28"/>
          <w:szCs w:val="28"/>
        </w:rPr>
        <w:t>.</w:t>
      </w:r>
    </w:p>
    <w:p w:rsidR="00CC6E20" w:rsidRDefault="00376AC6">
      <w:pPr>
        <w:spacing w:before="6"/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This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section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2"/>
          <w:sz w:val="26"/>
          <w:szCs w:val="26"/>
        </w:rPr>
        <w:t>i</w:t>
      </w:r>
      <w:r>
        <w:rPr>
          <w:sz w:val="26"/>
          <w:szCs w:val="26"/>
        </w:rPr>
        <w:t>dding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uld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provide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bidders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pare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onsive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ids,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ord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with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ould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on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on, ope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evaluatio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awa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22"/>
        <w:jc w:val="both"/>
        <w:rPr>
          <w:sz w:val="26"/>
          <w:szCs w:val="26"/>
        </w:rPr>
      </w:pPr>
      <w:r>
        <w:rPr>
          <w:sz w:val="26"/>
          <w:szCs w:val="26"/>
        </w:rPr>
        <w:t>Matters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erning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iga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are included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Condi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i/>
          <w:sz w:val="26"/>
          <w:szCs w:val="26"/>
        </w:rPr>
        <w:t>C</w:t>
      </w:r>
      <w:r>
        <w:rPr>
          <w:i/>
          <w:spacing w:val="2"/>
          <w:sz w:val="26"/>
          <w:szCs w:val="26"/>
        </w:rPr>
        <w:t>o</w:t>
      </w:r>
      <w:r>
        <w:rPr>
          <w:i/>
          <w:sz w:val="26"/>
          <w:szCs w:val="26"/>
        </w:rPr>
        <w:t>ntr</w:t>
      </w:r>
      <w:r>
        <w:rPr>
          <w:i/>
          <w:spacing w:val="2"/>
          <w:sz w:val="26"/>
          <w:szCs w:val="26"/>
        </w:rPr>
        <w:t>a</w:t>
      </w:r>
      <w:r>
        <w:rPr>
          <w:i/>
          <w:sz w:val="26"/>
          <w:szCs w:val="26"/>
        </w:rPr>
        <w:t>ct</w:t>
      </w:r>
      <w:r>
        <w:rPr>
          <w:i/>
          <w:spacing w:val="-9"/>
          <w:sz w:val="26"/>
          <w:szCs w:val="26"/>
        </w:rPr>
        <w:t xml:space="preserve"> </w:t>
      </w:r>
      <w:r>
        <w:rPr>
          <w:i/>
          <w:sz w:val="26"/>
          <w:szCs w:val="26"/>
        </w:rPr>
        <w:t>Data</w:t>
      </w:r>
      <w:r>
        <w:rPr>
          <w:sz w:val="26"/>
          <w:szCs w:val="26"/>
        </w:rPr>
        <w:t>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i/>
          <w:sz w:val="26"/>
          <w:szCs w:val="26"/>
        </w:rPr>
        <w:t>Instruct</w:t>
      </w:r>
      <w:r>
        <w:rPr>
          <w:i/>
          <w:spacing w:val="1"/>
          <w:sz w:val="26"/>
          <w:szCs w:val="26"/>
        </w:rPr>
        <w:t>i</w:t>
      </w:r>
      <w:r>
        <w:rPr>
          <w:i/>
          <w:sz w:val="26"/>
          <w:szCs w:val="26"/>
        </w:rPr>
        <w:t>ons to</w:t>
      </w:r>
      <w:r>
        <w:rPr>
          <w:i/>
          <w:spacing w:val="10"/>
          <w:sz w:val="26"/>
          <w:szCs w:val="26"/>
        </w:rPr>
        <w:t xml:space="preserve"> </w:t>
      </w:r>
      <w:r>
        <w:rPr>
          <w:i/>
          <w:sz w:val="26"/>
          <w:szCs w:val="26"/>
        </w:rPr>
        <w:t>Bi</w:t>
      </w:r>
      <w:r>
        <w:rPr>
          <w:i/>
          <w:spacing w:val="2"/>
          <w:sz w:val="26"/>
          <w:szCs w:val="26"/>
        </w:rPr>
        <w:t>d</w:t>
      </w:r>
      <w:r>
        <w:rPr>
          <w:i/>
          <w:sz w:val="26"/>
          <w:szCs w:val="26"/>
        </w:rPr>
        <w:t>ders</w:t>
      </w:r>
      <w:r>
        <w:rPr>
          <w:i/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cease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 once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tract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is si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ned.</w:t>
      </w:r>
    </w:p>
    <w:p w:rsidR="00CC6E20" w:rsidRDefault="00CC6E20">
      <w:pPr>
        <w:spacing w:before="18" w:line="280" w:lineRule="exact"/>
        <w:rPr>
          <w:sz w:val="28"/>
          <w:szCs w:val="28"/>
        </w:rPr>
      </w:pPr>
    </w:p>
    <w:p w:rsidR="00CC6E20" w:rsidRDefault="00376AC6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executed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Notice Inviting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(NIT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/Invitati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FB)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hoisted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ebs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  Authori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ia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here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ever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>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uired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 xml:space="preserve">as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3"/>
        <w:jc w:val="both"/>
        <w:rPr>
          <w:sz w:val="26"/>
          <w:szCs w:val="26"/>
        </w:rPr>
      </w:pPr>
      <w:r>
        <w:rPr>
          <w:sz w:val="26"/>
          <w:szCs w:val="26"/>
        </w:rPr>
        <w:t>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state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cription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place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issuing,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ssio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, opening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 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either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 l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p</w:t>
      </w:r>
      <w:r>
        <w:rPr>
          <w:sz w:val="26"/>
          <w:szCs w:val="26"/>
        </w:rPr>
        <w:t>erc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Bid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st.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eres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bidder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 valid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NTN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also.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2.        </w:t>
      </w:r>
      <w:r>
        <w:rPr>
          <w:sz w:val="26"/>
          <w:szCs w:val="26"/>
        </w:rPr>
        <w:t>Content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Bi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ding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must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inclu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to: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Conditio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 contract,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erence,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ning description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ite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illed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percentage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>b</w:t>
      </w:r>
      <w:r>
        <w:rPr>
          <w:sz w:val="26"/>
          <w:szCs w:val="26"/>
        </w:rPr>
        <w:t>ove/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lo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quoted,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Agre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awings.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7"/>
        <w:jc w:val="both"/>
        <w:rPr>
          <w:sz w:val="26"/>
          <w:szCs w:val="26"/>
        </w:rPr>
      </w:pPr>
      <w:r>
        <w:rPr>
          <w:b/>
          <w:sz w:val="26"/>
          <w:szCs w:val="26"/>
        </w:rPr>
        <w:t>3.        Fi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ed</w:t>
      </w:r>
      <w:r>
        <w:rPr>
          <w:b/>
          <w:spacing w:val="35"/>
          <w:sz w:val="26"/>
          <w:szCs w:val="26"/>
        </w:rPr>
        <w:t xml:space="preserve"> </w:t>
      </w:r>
      <w:r>
        <w:rPr>
          <w:b/>
          <w:sz w:val="26"/>
          <w:szCs w:val="26"/>
        </w:rPr>
        <w:t>Price</w:t>
      </w:r>
      <w:r>
        <w:rPr>
          <w:b/>
          <w:spacing w:val="36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ntrac</w:t>
      </w:r>
      <w:r>
        <w:rPr>
          <w:b/>
          <w:spacing w:val="2"/>
          <w:sz w:val="26"/>
          <w:szCs w:val="26"/>
        </w:rPr>
        <w:t>t</w:t>
      </w:r>
      <w:r>
        <w:rPr>
          <w:b/>
          <w:spacing w:val="1"/>
          <w:sz w:val="26"/>
          <w:szCs w:val="26"/>
        </w:rPr>
        <w:t>s</w:t>
      </w:r>
      <w:r>
        <w:rPr>
          <w:b/>
          <w:sz w:val="26"/>
          <w:szCs w:val="26"/>
        </w:rPr>
        <w:t>:</w:t>
      </w:r>
      <w:r>
        <w:rPr>
          <w:b/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ices</w:t>
      </w:r>
      <w:r>
        <w:rPr>
          <w:spacing w:val="3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xed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curren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 contract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circ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enh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nced rates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 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4.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ght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rej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cting 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 provisions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SPP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Rul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201</w:t>
      </w:r>
      <w:r>
        <w:rPr>
          <w:spacing w:val="1"/>
          <w:sz w:val="26"/>
          <w:szCs w:val="26"/>
        </w:rPr>
        <w:t>0</w:t>
      </w:r>
      <w:r>
        <w:rPr>
          <w:sz w:val="26"/>
          <w:szCs w:val="26"/>
        </w:rPr>
        <w:t>.</w:t>
      </w:r>
    </w:p>
    <w:p w:rsidR="00CC6E20" w:rsidRDefault="00CC6E20">
      <w:pPr>
        <w:spacing w:before="18" w:line="280" w:lineRule="exact"/>
        <w:rPr>
          <w:sz w:val="28"/>
          <w:szCs w:val="28"/>
        </w:rPr>
      </w:pPr>
    </w:p>
    <w:p w:rsidR="00CC6E20" w:rsidRDefault="00376AC6">
      <w:pPr>
        <w:ind w:left="240" w:right="215"/>
        <w:jc w:val="both"/>
        <w:rPr>
          <w:sz w:val="26"/>
          <w:szCs w:val="26"/>
        </w:rPr>
        <w:sectPr w:rsidR="00CC6E20">
          <w:headerReference w:type="default" r:id="rId11"/>
          <w:footerReference w:type="default" r:id="rId12"/>
          <w:pgSz w:w="12240" w:h="15840"/>
          <w:pgMar w:top="500" w:right="1180" w:bottom="280" w:left="1200" w:header="314" w:footer="722" w:gutter="0"/>
          <w:pgNumType w:start="2"/>
          <w:cols w:space="720"/>
        </w:sectPr>
      </w:pPr>
      <w:r>
        <w:rPr>
          <w:b/>
          <w:sz w:val="26"/>
          <w:szCs w:val="26"/>
        </w:rPr>
        <w:t xml:space="preserve">5.      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Conditi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nal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ffe</w:t>
      </w:r>
      <w:r>
        <w:rPr>
          <w:b/>
          <w:spacing w:val="1"/>
          <w:sz w:val="26"/>
          <w:szCs w:val="26"/>
        </w:rPr>
        <w:t>r</w:t>
      </w:r>
      <w:r>
        <w:rPr>
          <w:sz w:val="26"/>
          <w:szCs w:val="26"/>
        </w:rPr>
        <w:t>:</w:t>
      </w:r>
      <w:r>
        <w:rPr>
          <w:spacing w:val="5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y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person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who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ts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 printed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stati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what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percentage 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below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 Quantities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carried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t: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willing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nd</w:t>
      </w:r>
      <w:r>
        <w:rPr>
          <w:sz w:val="26"/>
          <w:szCs w:val="26"/>
        </w:rPr>
        <w:t>ertake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 also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quote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-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items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based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arket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es.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 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percentage,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Scheduled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ed.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s,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propose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alternative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rk</w:t>
      </w:r>
      <w:r>
        <w:rPr>
          <w:sz w:val="26"/>
          <w:szCs w:val="26"/>
        </w:rPr>
        <w:t>s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invitation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ender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4" w:line="220" w:lineRule="exact"/>
        <w:rPr>
          <w:sz w:val="22"/>
          <w:szCs w:val="22"/>
        </w:rPr>
      </w:pPr>
    </w:p>
    <w:p w:rsidR="00CC6E20" w:rsidRDefault="00376AC6">
      <w:pPr>
        <w:spacing w:before="26"/>
        <w:ind w:left="240" w:right="217"/>
        <w:jc w:val="both"/>
        <w:rPr>
          <w:sz w:val="26"/>
          <w:szCs w:val="26"/>
        </w:rPr>
      </w:pPr>
      <w:r>
        <w:rPr>
          <w:sz w:val="26"/>
          <w:szCs w:val="26"/>
        </w:rPr>
        <w:t>allowed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car</w:t>
      </w:r>
      <w:r>
        <w:rPr>
          <w:spacing w:val="5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ntain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ndit</w:t>
      </w:r>
      <w:r>
        <w:rPr>
          <w:spacing w:val="1"/>
          <w:sz w:val="26"/>
          <w:szCs w:val="26"/>
        </w:rPr>
        <w:t>i</w:t>
      </w:r>
      <w:r>
        <w:rPr>
          <w:sz w:val="26"/>
          <w:szCs w:val="26"/>
        </w:rPr>
        <w:t>ons,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will be liab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rejection.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printed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lude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 contractor wi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two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ore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4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separate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each.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6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enve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ope</w:t>
      </w:r>
      <w:r>
        <w:rPr>
          <w:spacing w:val="2"/>
          <w:sz w:val="26"/>
          <w:szCs w:val="26"/>
        </w:rPr>
        <w:t xml:space="preserve"> c</w:t>
      </w:r>
      <w:r>
        <w:rPr>
          <w:sz w:val="26"/>
          <w:szCs w:val="26"/>
        </w:rPr>
        <w:t>ontain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ber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work.</w:t>
      </w:r>
    </w:p>
    <w:p w:rsidR="00CC6E20" w:rsidRDefault="00CC6E20">
      <w:pPr>
        <w:spacing w:before="18" w:line="280" w:lineRule="exact"/>
        <w:rPr>
          <w:sz w:val="28"/>
          <w:szCs w:val="28"/>
        </w:rPr>
      </w:pPr>
    </w:p>
    <w:p w:rsidR="00CC6E20" w:rsidRDefault="00376AC6">
      <w:pPr>
        <w:ind w:left="240" w:right="97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6.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 me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sured</w:t>
      </w:r>
      <w:r>
        <w:rPr>
          <w:spacing w:val="-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andard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uments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rule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7.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Bidders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ovide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evidence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their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elig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eq</w:t>
      </w:r>
      <w:r>
        <w:rPr>
          <w:sz w:val="26"/>
          <w:szCs w:val="26"/>
        </w:rPr>
        <w:t>uested</w:t>
      </w:r>
      <w:r>
        <w:rPr>
          <w:spacing w:val="2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CC6E20" w:rsidRDefault="00376AC6">
      <w:pPr>
        <w:spacing w:before="1"/>
        <w:ind w:left="240" w:right="7620"/>
        <w:jc w:val="both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8.       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d  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eived   </w:t>
      </w:r>
      <w:r>
        <w:rPr>
          <w:spacing w:val="3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dead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ine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mission 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bids 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turned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pened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bidder.</w:t>
      </w:r>
    </w:p>
    <w:p w:rsidR="00CC6E20" w:rsidRDefault="00CC6E20">
      <w:pPr>
        <w:spacing w:before="2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spacing w:line="320" w:lineRule="exact"/>
        <w:ind w:left="240" w:right="218"/>
        <w:jc w:val="both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9</w:t>
      </w:r>
      <w:r>
        <w:rPr>
          <w:b/>
          <w:spacing w:val="-1"/>
          <w:sz w:val="28"/>
          <w:szCs w:val="28"/>
        </w:rPr>
        <w:t>.</w:t>
      </w:r>
      <w:r>
        <w:rPr>
          <w:sz w:val="28"/>
          <w:szCs w:val="28"/>
        </w:rPr>
        <w:t>Pr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o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ds</w:t>
      </w:r>
      <w:r>
        <w:rPr>
          <w:sz w:val="28"/>
          <w:szCs w:val="28"/>
        </w:rPr>
        <w:t xml:space="preserve">,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c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A</w:t>
      </w:r>
      <w:r>
        <w:rPr>
          <w:spacing w:val="1"/>
          <w:sz w:val="28"/>
          <w:szCs w:val="28"/>
        </w:rPr>
        <w:t>g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 xml:space="preserve">cy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1"/>
          <w:sz w:val="28"/>
          <w:szCs w:val="28"/>
        </w:rPr>
        <w:t xml:space="preserve"> 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-5"/>
          <w:sz w:val="28"/>
          <w:szCs w:val="28"/>
        </w:rPr>
        <w:t>m</w:t>
      </w:r>
      <w:r>
        <w:rPr>
          <w:spacing w:val="1"/>
          <w:sz w:val="28"/>
          <w:szCs w:val="28"/>
        </w:rPr>
        <w:t>in</w:t>
      </w:r>
      <w:r>
        <w:rPr>
          <w:sz w:val="28"/>
          <w:szCs w:val="28"/>
        </w:rPr>
        <w:t xml:space="preserve">e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t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4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s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q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f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ig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b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li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 xml:space="preserve">y </w:t>
      </w:r>
      <w:r>
        <w:rPr>
          <w:spacing w:val="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en</w:t>
      </w:r>
      <w:r>
        <w:rPr>
          <w:spacing w:val="3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th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d</w:t>
      </w:r>
      <w:r>
        <w:rPr>
          <w:sz w:val="28"/>
          <w:szCs w:val="28"/>
        </w:rPr>
        <w:t xml:space="preserve">er </w:t>
      </w:r>
      <w:r>
        <w:rPr>
          <w:spacing w:val="-2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re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x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aut</w:t>
      </w:r>
      <w:r>
        <w:rPr>
          <w:spacing w:val="-2"/>
          <w:sz w:val="28"/>
          <w:szCs w:val="28"/>
        </w:rPr>
        <w:t>h</w:t>
      </w:r>
      <w:r>
        <w:rPr>
          <w:spacing w:val="1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g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s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wit</w:t>
      </w:r>
      <w:r>
        <w:rPr>
          <w:sz w:val="28"/>
          <w:szCs w:val="28"/>
        </w:rPr>
        <w:t>h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pacing w:val="-1"/>
          <w:sz w:val="28"/>
          <w:szCs w:val="28"/>
        </w:rPr>
        <w:t>w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 a</w:t>
      </w:r>
      <w:r>
        <w:rPr>
          <w:spacing w:val="-1"/>
          <w:sz w:val="28"/>
          <w:szCs w:val="28"/>
        </w:rPr>
        <w:t>p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e),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no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st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x</w:t>
      </w:r>
      <w:r>
        <w:rPr>
          <w:spacing w:val="1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ce</w:t>
      </w:r>
      <w:r>
        <w:rPr>
          <w:spacing w:val="4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-5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,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oth</w:t>
      </w:r>
      <w:r>
        <w:rPr>
          <w:sz w:val="28"/>
          <w:szCs w:val="28"/>
        </w:rPr>
        <w:t>er</w:t>
      </w:r>
      <w:r>
        <w:rPr>
          <w:spacing w:val="4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tio</w:t>
      </w:r>
      <w:r>
        <w:rPr>
          <w:sz w:val="28"/>
          <w:szCs w:val="28"/>
        </w:rPr>
        <w:t xml:space="preserve">n 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pacing w:val="-1"/>
          <w:sz w:val="28"/>
          <w:szCs w:val="28"/>
        </w:rPr>
        <w:t>io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ed 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n</w:t>
      </w:r>
      <w:r>
        <w:rPr>
          <w:spacing w:val="3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-2"/>
          <w:sz w:val="28"/>
          <w:szCs w:val="28"/>
        </w:rPr>
        <w:t>I</w:t>
      </w:r>
      <w:r>
        <w:rPr>
          <w:sz w:val="28"/>
          <w:szCs w:val="28"/>
        </w:rPr>
        <w:t>T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z w:val="28"/>
          <w:szCs w:val="28"/>
        </w:rPr>
        <w:t>d</w:t>
      </w:r>
      <w:r>
        <w:rPr>
          <w:spacing w:val="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pacing w:val="-1"/>
          <w:sz w:val="28"/>
          <w:szCs w:val="28"/>
        </w:rPr>
        <w:t>id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in</w:t>
      </w:r>
      <w:r>
        <w:rPr>
          <w:sz w:val="28"/>
          <w:szCs w:val="28"/>
        </w:rPr>
        <w:t>g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u</w:t>
      </w:r>
      <w:r>
        <w:rPr>
          <w:spacing w:val="-3"/>
          <w:sz w:val="28"/>
          <w:szCs w:val="28"/>
        </w:rPr>
        <w:t>m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nt</w:t>
      </w:r>
      <w:r>
        <w:rPr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</w:t>
      </w:r>
      <w:r>
        <w:rPr>
          <w:sz w:val="28"/>
          <w:szCs w:val="28"/>
        </w:rPr>
        <w:t>If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bi</w:t>
      </w:r>
      <w:r>
        <w:rPr>
          <w:spacing w:val="1"/>
          <w:sz w:val="28"/>
          <w:szCs w:val="28"/>
        </w:rPr>
        <w:t>d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er</w:t>
      </w:r>
      <w:r>
        <w:rPr>
          <w:spacing w:val="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es 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f</w:t>
      </w:r>
      <w:r>
        <w:rPr>
          <w:spacing w:val="-1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il</w:t>
      </w:r>
      <w:r>
        <w:rPr>
          <w:sz w:val="28"/>
          <w:szCs w:val="28"/>
        </w:rPr>
        <w:t>l</w:t>
      </w:r>
      <w:r>
        <w:rPr>
          <w:spacing w:val="5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 xml:space="preserve">y 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 xml:space="preserve">f </w:t>
      </w:r>
      <w:r>
        <w:rPr>
          <w:spacing w:val="1"/>
          <w:sz w:val="28"/>
          <w:szCs w:val="28"/>
        </w:rPr>
        <w:t>th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ti</w:t>
      </w:r>
      <w:r>
        <w:rPr>
          <w:spacing w:val="1"/>
          <w:sz w:val="28"/>
          <w:szCs w:val="28"/>
        </w:rPr>
        <w:t>o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i</w:t>
      </w:r>
      <w:r>
        <w:rPr>
          <w:sz w:val="28"/>
          <w:szCs w:val="28"/>
        </w:rPr>
        <w:t>t</w:t>
      </w:r>
      <w:r>
        <w:rPr>
          <w:spacing w:val="1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s</w:t>
      </w:r>
      <w:r>
        <w:rPr>
          <w:spacing w:val="-1"/>
          <w:sz w:val="28"/>
          <w:szCs w:val="28"/>
        </w:rPr>
        <w:t>h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l</w:t>
      </w:r>
      <w:r>
        <w:rPr>
          <w:spacing w:val="-2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o</w:t>
      </w:r>
      <w:r>
        <w:rPr>
          <w:sz w:val="28"/>
          <w:szCs w:val="28"/>
        </w:rPr>
        <w:t>t</w:t>
      </w:r>
      <w:r>
        <w:rPr>
          <w:spacing w:val="-2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b</w:t>
      </w:r>
      <w:r>
        <w:rPr>
          <w:sz w:val="28"/>
          <w:szCs w:val="28"/>
        </w:rPr>
        <w:t xml:space="preserve">e </w:t>
      </w:r>
      <w:r>
        <w:rPr>
          <w:spacing w:val="-3"/>
          <w:sz w:val="28"/>
          <w:szCs w:val="28"/>
        </w:rPr>
        <w:t>e</w:t>
      </w:r>
      <w:r>
        <w:rPr>
          <w:spacing w:val="1"/>
          <w:sz w:val="28"/>
          <w:szCs w:val="28"/>
        </w:rPr>
        <w:t>v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l</w:t>
      </w:r>
      <w:r>
        <w:rPr>
          <w:spacing w:val="1"/>
          <w:sz w:val="28"/>
          <w:szCs w:val="28"/>
        </w:rPr>
        <w:t>u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d</w:t>
      </w:r>
      <w:r>
        <w:rPr>
          <w:spacing w:val="1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f</w:t>
      </w:r>
      <w:r>
        <w:rPr>
          <w:spacing w:val="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h</w:t>
      </w:r>
      <w:r>
        <w:rPr>
          <w:sz w:val="28"/>
          <w:szCs w:val="28"/>
        </w:rPr>
        <w:t>er.</w:t>
      </w:r>
    </w:p>
    <w:p w:rsidR="00CC6E20" w:rsidRDefault="00CC6E20">
      <w:pPr>
        <w:spacing w:before="15" w:line="280" w:lineRule="exact"/>
        <w:rPr>
          <w:sz w:val="28"/>
          <w:szCs w:val="28"/>
        </w:rPr>
      </w:pPr>
    </w:p>
    <w:p w:rsidR="00CC6E20" w:rsidRDefault="00376AC6">
      <w:pPr>
        <w:ind w:left="240" w:right="30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10.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requir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prescrib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rejecte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11.    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mined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substantia</w:t>
      </w:r>
      <w:r>
        <w:rPr>
          <w:spacing w:val="2"/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arit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metic errors.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Ar</w:t>
      </w:r>
      <w:r>
        <w:rPr>
          <w:spacing w:val="-1"/>
          <w:sz w:val="26"/>
          <w:szCs w:val="26"/>
        </w:rPr>
        <w:t>i</w:t>
      </w:r>
      <w:r>
        <w:rPr>
          <w:spacing w:val="2"/>
          <w:sz w:val="26"/>
          <w:szCs w:val="26"/>
        </w:rPr>
        <w:t>th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etical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ors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s;</w:t>
      </w:r>
    </w:p>
    <w:p w:rsidR="00CC6E20" w:rsidRDefault="00CC6E20">
      <w:pPr>
        <w:spacing w:before="18" w:line="280" w:lineRule="exact"/>
        <w:rPr>
          <w:sz w:val="28"/>
          <w:szCs w:val="28"/>
        </w:rPr>
      </w:pPr>
    </w:p>
    <w:p w:rsidR="00CC6E20" w:rsidRDefault="00376AC6">
      <w:pPr>
        <w:ind w:left="132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28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schedule</w:t>
      </w:r>
      <w:r>
        <w:rPr>
          <w:b/>
          <w:spacing w:val="25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</w:t>
      </w:r>
      <w:r>
        <w:rPr>
          <w:sz w:val="26"/>
          <w:szCs w:val="26"/>
        </w:rPr>
        <w:t>,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percentage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quoted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abo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below will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che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btracted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 arrive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132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2"/>
          <w:sz w:val="26"/>
          <w:szCs w:val="26"/>
        </w:rPr>
        <w:t xml:space="preserve"> </w:t>
      </w:r>
      <w:r>
        <w:rPr>
          <w:b/>
          <w:sz w:val="26"/>
          <w:szCs w:val="26"/>
        </w:rPr>
        <w:t>In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case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it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m</w:t>
      </w:r>
      <w:r>
        <w:rPr>
          <w:b/>
          <w:spacing w:val="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ates,</w:t>
      </w:r>
      <w:r>
        <w:rPr>
          <w:b/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.If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etween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total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cost that is ob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ed</w:t>
      </w:r>
      <w:r>
        <w:rPr>
          <w:spacing w:val="-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multip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anti</w:t>
      </w:r>
      <w:r>
        <w:rPr>
          <w:spacing w:val="4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 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prevail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cted unless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ob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ious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ispla</w:t>
      </w:r>
      <w:r>
        <w:rPr>
          <w:spacing w:val="2"/>
          <w:sz w:val="26"/>
          <w:szCs w:val="26"/>
        </w:rPr>
        <w:t>c</w:t>
      </w:r>
      <w:r>
        <w:rPr>
          <w:spacing w:val="5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dec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rate, 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cost as</w:t>
      </w:r>
      <w:r>
        <w:rPr>
          <w:spacing w:val="2"/>
          <w:sz w:val="26"/>
          <w:szCs w:val="26"/>
        </w:rPr>
        <w:t xml:space="preserve"> q</w:t>
      </w:r>
      <w:r>
        <w:rPr>
          <w:sz w:val="26"/>
          <w:szCs w:val="26"/>
        </w:rPr>
        <w:t xml:space="preserve">uoted will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</w:t>
      </w:r>
      <w:r>
        <w:rPr>
          <w:spacing w:val="6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z w:val="26"/>
          <w:szCs w:val="26"/>
        </w:rPr>
        <w:t>rrected.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If there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discrep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between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su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costs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evail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  total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be corrected.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1320" w:right="222" w:hanging="720"/>
        <w:jc w:val="both"/>
        <w:rPr>
          <w:sz w:val="26"/>
          <w:szCs w:val="26"/>
        </w:rPr>
        <w:sectPr w:rsidR="00CC6E20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discrepan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tween 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mounts in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words,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amount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 words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over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.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13" w:line="220" w:lineRule="exact"/>
        <w:rPr>
          <w:sz w:val="22"/>
          <w:szCs w:val="22"/>
        </w:rPr>
      </w:pPr>
    </w:p>
    <w:p w:rsidR="00CC6E20" w:rsidRDefault="00376AC6">
      <w:pPr>
        <w:spacing w:before="26"/>
        <w:ind w:left="3910" w:right="3931"/>
        <w:jc w:val="center"/>
        <w:rPr>
          <w:sz w:val="26"/>
          <w:szCs w:val="26"/>
        </w:rPr>
      </w:pPr>
      <w:r>
        <w:rPr>
          <w:b/>
          <w:sz w:val="26"/>
          <w:szCs w:val="26"/>
        </w:rPr>
        <w:t>BIDDI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w w:val="99"/>
          <w:sz w:val="26"/>
          <w:szCs w:val="26"/>
        </w:rPr>
        <w:t>DA</w:t>
      </w:r>
      <w:r>
        <w:rPr>
          <w:b/>
          <w:spacing w:val="2"/>
          <w:w w:val="99"/>
          <w:sz w:val="26"/>
          <w:szCs w:val="26"/>
        </w:rPr>
        <w:t>T</w:t>
      </w:r>
      <w:r>
        <w:rPr>
          <w:b/>
          <w:w w:val="99"/>
          <w:sz w:val="26"/>
          <w:szCs w:val="26"/>
        </w:rPr>
        <w:t>A</w:t>
      </w:r>
    </w:p>
    <w:p w:rsidR="00CC6E20" w:rsidRDefault="00CC6E20">
      <w:pPr>
        <w:spacing w:before="14" w:line="280" w:lineRule="exact"/>
        <w:rPr>
          <w:sz w:val="28"/>
          <w:szCs w:val="28"/>
        </w:rPr>
      </w:pPr>
    </w:p>
    <w:p w:rsidR="00CC6E20" w:rsidRDefault="00376AC6">
      <w:pPr>
        <w:ind w:left="240"/>
        <w:rPr>
          <w:sz w:val="26"/>
          <w:szCs w:val="26"/>
        </w:rPr>
      </w:pPr>
      <w:r>
        <w:rPr>
          <w:sz w:val="26"/>
          <w:szCs w:val="26"/>
        </w:rPr>
        <w:t>(This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hould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f</w:t>
      </w:r>
      <w:r>
        <w:rPr>
          <w:sz w:val="26"/>
          <w:szCs w:val="26"/>
        </w:rPr>
        <w:t>illed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er/Procuri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issuance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CC6E20" w:rsidRDefault="00376AC6">
      <w:pPr>
        <w:spacing w:before="1"/>
        <w:ind w:left="240"/>
        <w:rPr>
          <w:sz w:val="26"/>
          <w:szCs w:val="26"/>
        </w:rPr>
      </w:pPr>
      <w:r>
        <w:rPr>
          <w:sz w:val="26"/>
          <w:szCs w:val="26"/>
        </w:rPr>
        <w:t>Bidding</w:t>
      </w:r>
      <w:r>
        <w:rPr>
          <w:spacing w:val="-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oc</w:t>
      </w:r>
      <w:r>
        <w:rPr>
          <w:spacing w:val="3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ts).</w:t>
      </w:r>
    </w:p>
    <w:p w:rsidR="00CC6E20" w:rsidRDefault="00CC6E20">
      <w:pPr>
        <w:spacing w:before="1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1F014C">
      <w:pPr>
        <w:spacing w:line="280" w:lineRule="exact"/>
        <w:ind w:left="240"/>
        <w:rPr>
          <w:sz w:val="26"/>
          <w:szCs w:val="26"/>
        </w:rPr>
      </w:pPr>
      <w:r w:rsidRPr="001F014C">
        <w:pict>
          <v:group id="_x0000_s1096" style="position:absolute;left:0;text-align:left;margin-left:244pt;margin-top:14.4pt;width:279.85pt;height:.5pt;z-index:-251663872;mso-position-horizontal-relative:page" coordorigin="4880,288" coordsize="5597,10">
            <v:shape id="_x0000_s1103" style="position:absolute;left:4885;top:294;width:907;height:0" coordorigin="4885,294" coordsize="907,0" path="m4885,294r907,e" filled="f" strokeweight=".18289mm">
              <v:path arrowok="t"/>
            </v:shape>
            <v:shape id="_x0000_s1102" style="position:absolute;left:5794;top:294;width:518;height:0" coordorigin="5794,294" coordsize="518,0" path="m5794,294r519,e" filled="f" strokeweight=".18289mm">
              <v:path arrowok="t"/>
            </v:shape>
            <v:shape id="_x0000_s1101" style="position:absolute;left:6315;top:294;width:1037;height:0" coordorigin="6315,294" coordsize="1037,0" path="m6315,294r1037,e" filled="f" strokeweight=".18289mm">
              <v:path arrowok="t"/>
            </v:shape>
            <v:shape id="_x0000_s1100" style="position:absolute;left:7354;top:294;width:778;height:0" coordorigin="7354,294" coordsize="778,0" path="m7354,294r777,e" filled="f" strokeweight=".18289mm">
              <v:path arrowok="t"/>
            </v:shape>
            <v:shape id="_x0000_s1099" style="position:absolute;left:8135;top:294;width:518;height:0" coordorigin="8135,294" coordsize="518,0" path="m8135,294r518,e" filled="f" strokeweight=".18289mm">
              <v:path arrowok="t"/>
            </v:shape>
            <v:shape id="_x0000_s1098" style="position:absolute;left:8655;top:294;width:1037;height:0" coordorigin="8655,294" coordsize="1037,0" path="m8655,294r1037,e" filled="f" strokeweight=".18289mm">
              <v:path arrowok="t"/>
            </v:shape>
            <v:shape id="_x0000_s1097" style="position:absolute;left:9694;top:294;width:778;height:0" coordorigin="9694,294" coordsize="778,0" path="m9694,294r778,e" filled="f" strokeweight=".18289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(a).</w:t>
      </w:r>
      <w:r w:rsidR="00376AC6">
        <w:rPr>
          <w:b/>
          <w:spacing w:val="-4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N</w:t>
      </w:r>
      <w:r w:rsidR="00376AC6">
        <w:rPr>
          <w:b/>
          <w:spacing w:val="2"/>
          <w:position w:val="-1"/>
          <w:sz w:val="26"/>
          <w:szCs w:val="26"/>
        </w:rPr>
        <w:t>a</w:t>
      </w:r>
      <w:r w:rsidR="00376AC6">
        <w:rPr>
          <w:b/>
          <w:spacing w:val="-2"/>
          <w:position w:val="-1"/>
          <w:sz w:val="26"/>
          <w:szCs w:val="26"/>
        </w:rPr>
        <w:t>m</w:t>
      </w:r>
      <w:r w:rsidR="00376AC6">
        <w:rPr>
          <w:b/>
          <w:position w:val="-1"/>
          <w:sz w:val="26"/>
          <w:szCs w:val="26"/>
        </w:rPr>
        <w:t>e</w:t>
      </w:r>
      <w:r w:rsidR="00376AC6">
        <w:rPr>
          <w:b/>
          <w:spacing w:val="-4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of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Proc</w:t>
      </w:r>
      <w:r w:rsidR="00376AC6">
        <w:rPr>
          <w:b/>
          <w:spacing w:val="2"/>
          <w:position w:val="-1"/>
          <w:sz w:val="26"/>
          <w:szCs w:val="26"/>
        </w:rPr>
        <w:t>u</w:t>
      </w:r>
      <w:r w:rsidR="00376AC6">
        <w:rPr>
          <w:b/>
          <w:position w:val="-1"/>
          <w:sz w:val="26"/>
          <w:szCs w:val="26"/>
        </w:rPr>
        <w:t>ri</w:t>
      </w:r>
      <w:r w:rsidR="00376AC6">
        <w:rPr>
          <w:b/>
          <w:spacing w:val="2"/>
          <w:position w:val="-1"/>
          <w:sz w:val="26"/>
          <w:szCs w:val="26"/>
        </w:rPr>
        <w:t>n</w:t>
      </w:r>
      <w:r w:rsidR="00376AC6">
        <w:rPr>
          <w:b/>
          <w:position w:val="-1"/>
          <w:sz w:val="26"/>
          <w:szCs w:val="26"/>
        </w:rPr>
        <w:t>g</w:t>
      </w:r>
      <w:r w:rsidR="00376AC6">
        <w:rPr>
          <w:b/>
          <w:spacing w:val="-10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Agency</w:t>
      </w:r>
    </w:p>
    <w:p w:rsidR="00CC6E20" w:rsidRDefault="00CC6E20">
      <w:pPr>
        <w:spacing w:before="1" w:line="280" w:lineRule="exact"/>
        <w:rPr>
          <w:sz w:val="28"/>
          <w:szCs w:val="28"/>
        </w:rPr>
      </w:pPr>
    </w:p>
    <w:p w:rsidR="00CC6E20" w:rsidRDefault="001F014C">
      <w:pPr>
        <w:spacing w:before="26" w:line="280" w:lineRule="exact"/>
        <w:ind w:left="240"/>
        <w:rPr>
          <w:sz w:val="26"/>
          <w:szCs w:val="26"/>
        </w:rPr>
      </w:pPr>
      <w:r w:rsidRPr="001F014C">
        <w:pict>
          <v:group id="_x0000_s1088" style="position:absolute;left:0;text-align:left;margin-left:247.95pt;margin-top:15.7pt;width:273.35pt;height:.5pt;z-index:-251662848;mso-position-horizontal-relative:page" coordorigin="4959,314" coordsize="5467,10">
            <v:shape id="_x0000_s1095" style="position:absolute;left:4964;top:320;width:778;height:0" coordorigin="4964,320" coordsize="778,0" path="m4964,320r778,e" filled="f" strokeweight=".18289mm">
              <v:path arrowok="t"/>
            </v:shape>
            <v:shape id="_x0000_s1094" style="position:absolute;left:5744;top:320;width:518;height:0" coordorigin="5744,320" coordsize="518,0" path="m5744,320r518,e" filled="f" strokeweight=".18289mm">
              <v:path arrowok="t"/>
            </v:shape>
            <v:shape id="_x0000_s1093" style="position:absolute;left:6264;top:320;width:1037;height:0" coordorigin="6264,320" coordsize="1037,0" path="m6264,320r1037,e" filled="f" strokeweight=".18289mm">
              <v:path arrowok="t"/>
            </v:shape>
            <v:shape id="_x0000_s1092" style="position:absolute;left:7303;top:320;width:779;height:0" coordorigin="7303,320" coordsize="779,0" path="m7303,320r779,e" filled="f" strokeweight=".18289mm">
              <v:path arrowok="t"/>
            </v:shape>
            <v:shape id="_x0000_s1091" style="position:absolute;left:8084;top:320;width:518;height:0" coordorigin="8084,320" coordsize="518,0" path="m8084,320r519,e" filled="f" strokeweight=".18289mm">
              <v:path arrowok="t"/>
            </v:shape>
            <v:shape id="_x0000_s1090" style="position:absolute;left:8605;top:320;width:1037;height:0" coordorigin="8605,320" coordsize="1037,0" path="m8605,320r1037,e" filled="f" strokeweight=".18289mm">
              <v:path arrowok="t"/>
            </v:shape>
            <v:shape id="_x0000_s1089" style="position:absolute;left:9644;top:320;width:778;height:0" coordorigin="9644,320" coordsize="778,0" path="m9644,320r777,e" filled="f" strokeweight=".18289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(b).</w:t>
      </w:r>
      <w:r w:rsidR="00376AC6">
        <w:rPr>
          <w:b/>
          <w:spacing w:val="-4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Brief</w:t>
      </w:r>
      <w:r w:rsidR="00376AC6">
        <w:rPr>
          <w:b/>
          <w:spacing w:val="-4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Descript</w:t>
      </w:r>
      <w:r w:rsidR="00376AC6">
        <w:rPr>
          <w:b/>
          <w:spacing w:val="2"/>
          <w:position w:val="-1"/>
          <w:sz w:val="26"/>
          <w:szCs w:val="26"/>
        </w:rPr>
        <w:t>i</w:t>
      </w:r>
      <w:r w:rsidR="00376AC6">
        <w:rPr>
          <w:b/>
          <w:position w:val="-1"/>
          <w:sz w:val="26"/>
          <w:szCs w:val="26"/>
        </w:rPr>
        <w:t>on</w:t>
      </w:r>
      <w:r w:rsidR="00376AC6">
        <w:rPr>
          <w:b/>
          <w:spacing w:val="-11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of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 xml:space="preserve">Works                                                                                   </w:t>
      </w:r>
      <w:r w:rsidR="00376AC6">
        <w:rPr>
          <w:b/>
          <w:spacing w:val="62"/>
          <w:position w:val="-1"/>
          <w:sz w:val="26"/>
          <w:szCs w:val="26"/>
        </w:rPr>
        <w:t xml:space="preserve"> </w:t>
      </w:r>
      <w:r w:rsidR="00376AC6">
        <w:rPr>
          <w:position w:val="-1"/>
          <w:sz w:val="26"/>
          <w:szCs w:val="26"/>
        </w:rPr>
        <w:t>_</w:t>
      </w:r>
    </w:p>
    <w:p w:rsidR="00CC6E20" w:rsidRDefault="00CC6E20">
      <w:pPr>
        <w:spacing w:before="1" w:line="280" w:lineRule="exact"/>
        <w:rPr>
          <w:sz w:val="28"/>
          <w:szCs w:val="28"/>
        </w:rPr>
      </w:pPr>
    </w:p>
    <w:p w:rsidR="00CC6E20" w:rsidRDefault="001F014C">
      <w:pPr>
        <w:spacing w:before="26" w:line="280" w:lineRule="exact"/>
        <w:ind w:left="240"/>
        <w:rPr>
          <w:sz w:val="26"/>
          <w:szCs w:val="26"/>
        </w:rPr>
      </w:pPr>
      <w:r w:rsidRPr="001F014C">
        <w:pict>
          <v:group id="_x0000_s1078" style="position:absolute;left:0;text-align:left;margin-left:254.05pt;margin-top:15.7pt;width:280.05pt;height:.5pt;z-index:-251661824;mso-position-horizontal-relative:page" coordorigin="5081,314" coordsize="5601,10">
            <v:shape id="_x0000_s1087" style="position:absolute;left:5087;top:320;width:648;height:0" coordorigin="5087,320" coordsize="648,0" path="m5087,320r648,e" filled="f" strokeweight=".18289mm">
              <v:path arrowok="t"/>
            </v:shape>
            <v:shape id="_x0000_s1086" style="position:absolute;left:5737;top:320;width:518;height:0" coordorigin="5737,320" coordsize="518,0" path="m5737,320r518,e" filled="f" strokeweight=".18289mm">
              <v:path arrowok="t"/>
            </v:shape>
            <v:shape id="_x0000_s1085" style="position:absolute;left:6257;top:320;width:1037;height:0" coordorigin="6257,320" coordsize="1037,0" path="m6257,320r1037,e" filled="f" strokeweight=".18289mm">
              <v:path arrowok="t"/>
            </v:shape>
            <v:shape id="_x0000_s1084" style="position:absolute;left:7296;top:320;width:778;height:0" coordorigin="7296,320" coordsize="778,0" path="m7296,320r778,e" filled="f" strokeweight=".18289mm">
              <v:path arrowok="t"/>
            </v:shape>
            <v:shape id="_x0000_s1083" style="position:absolute;left:8076;top:320;width:518;height:0" coordorigin="8076,320" coordsize="518,0" path="m8076,320r518,e" filled="f" strokeweight=".18289mm">
              <v:path arrowok="t"/>
            </v:shape>
            <v:shape id="_x0000_s1082" style="position:absolute;left:8596;top:320;width:259;height:0" coordorigin="8596,320" coordsize="259,0" path="m8596,320r259,e" filled="f" strokeweight=".18289mm">
              <v:path arrowok="t"/>
            </v:shape>
            <v:shape id="_x0000_s1081" style="position:absolute;left:8857;top:320;width:778;height:0" coordorigin="8857,320" coordsize="778,0" path="m8857,320r778,e" filled="f" strokeweight=".18289mm">
              <v:path arrowok="t"/>
            </v:shape>
            <v:shape id="_x0000_s1080" style="position:absolute;left:9637;top:320;width:778;height:0" coordorigin="9637,320" coordsize="778,0" path="m9637,320r778,e" filled="f" strokeweight=".18289mm">
              <v:path arrowok="t"/>
            </v:shape>
            <v:shape id="_x0000_s1079" style="position:absolute;left:10418;top:320;width:259;height:0" coordorigin="10418,320" coordsize="259,0" path="m10418,320r259,e" filled="f" strokeweight=".18289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(c).Procur</w:t>
      </w:r>
      <w:r w:rsidR="00376AC6">
        <w:rPr>
          <w:b/>
          <w:spacing w:val="2"/>
          <w:position w:val="-1"/>
          <w:sz w:val="26"/>
          <w:szCs w:val="26"/>
        </w:rPr>
        <w:t>i</w:t>
      </w:r>
      <w:r w:rsidR="00376AC6">
        <w:rPr>
          <w:b/>
          <w:position w:val="-1"/>
          <w:sz w:val="26"/>
          <w:szCs w:val="26"/>
        </w:rPr>
        <w:t>ng</w:t>
      </w:r>
      <w:r w:rsidR="00376AC6">
        <w:rPr>
          <w:b/>
          <w:spacing w:val="-15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Ag</w:t>
      </w:r>
      <w:r w:rsidR="00376AC6">
        <w:rPr>
          <w:b/>
          <w:spacing w:val="2"/>
          <w:position w:val="-1"/>
          <w:sz w:val="26"/>
          <w:szCs w:val="26"/>
        </w:rPr>
        <w:t>e</w:t>
      </w:r>
      <w:r w:rsidR="00376AC6">
        <w:rPr>
          <w:b/>
          <w:position w:val="-1"/>
          <w:sz w:val="26"/>
          <w:szCs w:val="26"/>
        </w:rPr>
        <w:t>nc</w:t>
      </w:r>
      <w:r w:rsidR="00376AC6">
        <w:rPr>
          <w:b/>
          <w:spacing w:val="2"/>
          <w:position w:val="-1"/>
          <w:sz w:val="26"/>
          <w:szCs w:val="26"/>
        </w:rPr>
        <w:t>y</w:t>
      </w:r>
      <w:r w:rsidR="00376AC6">
        <w:rPr>
          <w:b/>
          <w:position w:val="-1"/>
          <w:sz w:val="26"/>
          <w:szCs w:val="26"/>
        </w:rPr>
        <w:t>’s</w:t>
      </w:r>
      <w:r w:rsidR="00376AC6">
        <w:rPr>
          <w:b/>
          <w:spacing w:val="-10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addres</w:t>
      </w:r>
      <w:r w:rsidR="00376AC6">
        <w:rPr>
          <w:b/>
          <w:spacing w:val="1"/>
          <w:position w:val="-1"/>
          <w:sz w:val="26"/>
          <w:szCs w:val="26"/>
        </w:rPr>
        <w:t>s</w:t>
      </w:r>
      <w:r w:rsidR="00376AC6">
        <w:rPr>
          <w:b/>
          <w:spacing w:val="2"/>
          <w:position w:val="-1"/>
          <w:sz w:val="26"/>
          <w:szCs w:val="26"/>
        </w:rPr>
        <w:t>:</w:t>
      </w:r>
      <w:r w:rsidR="00376AC6">
        <w:rPr>
          <w:b/>
          <w:position w:val="-1"/>
          <w:sz w:val="26"/>
          <w:szCs w:val="26"/>
        </w:rPr>
        <w:t>-</w:t>
      </w:r>
    </w:p>
    <w:p w:rsidR="00CC6E20" w:rsidRDefault="00CC6E20">
      <w:pPr>
        <w:spacing w:before="1" w:line="280" w:lineRule="exact"/>
        <w:rPr>
          <w:sz w:val="28"/>
          <w:szCs w:val="28"/>
        </w:rPr>
      </w:pPr>
    </w:p>
    <w:p w:rsidR="00CC6E20" w:rsidRDefault="001F014C">
      <w:pPr>
        <w:spacing w:before="26" w:line="280" w:lineRule="exact"/>
        <w:ind w:left="240"/>
        <w:rPr>
          <w:sz w:val="26"/>
          <w:szCs w:val="26"/>
        </w:rPr>
      </w:pPr>
      <w:r w:rsidRPr="001F014C">
        <w:pict>
          <v:group id="_x0000_s1068" style="position:absolute;left:0;text-align:left;margin-left:194.15pt;margin-top:15.7pt;width:325.45pt;height:.5pt;z-index:-251660800;mso-position-horizontal-relative:page" coordorigin="3883,314" coordsize="6509,10">
            <v:shape id="_x0000_s1077" style="position:absolute;left:3888;top:320;width:1037;height:0" coordorigin="3888,320" coordsize="1037,0" path="m3888,320r1037,e" filled="f" strokeweight=".18289mm">
              <v:path arrowok="t"/>
            </v:shape>
            <v:shape id="_x0000_s1076" style="position:absolute;left:4927;top:320;width:778;height:0" coordorigin="4927,320" coordsize="778,0" path="m4927,320r778,e" filled="f" strokeweight=".18289mm">
              <v:path arrowok="t"/>
            </v:shape>
            <v:shape id="_x0000_s1075" style="position:absolute;left:5707;top:320;width:518;height:0" coordorigin="5707,320" coordsize="518,0" path="m5707,320r518,e" filled="f" strokeweight=".18289mm">
              <v:path arrowok="t"/>
            </v:shape>
            <v:shape id="_x0000_s1074" style="position:absolute;left:6227;top:320;width:1037;height:0" coordorigin="6227,320" coordsize="1037,0" path="m6227,320r1037,e" filled="f" strokeweight=".18289mm">
              <v:path arrowok="t"/>
            </v:shape>
            <v:shape id="_x0000_s1073" style="position:absolute;left:7266;top:320;width:778;height:0" coordorigin="7266,320" coordsize="778,0" path="m7266,320r778,e" filled="f" strokeweight=".18289mm">
              <v:path arrowok="t"/>
            </v:shape>
            <v:shape id="_x0000_s1072" style="position:absolute;left:8046;top:320;width:259;height:0" coordorigin="8046,320" coordsize="259,0" path="m8046,320r259,e" filled="f" strokeweight=".18289mm">
              <v:path arrowok="t"/>
            </v:shape>
            <v:shape id="_x0000_s1071" style="position:absolute;left:8308;top:320;width:259;height:0" coordorigin="8308,320" coordsize="259,0" path="m8308,320r259,e" filled="f" strokeweight=".18289mm">
              <v:path arrowok="t"/>
            </v:shape>
            <v:shape id="_x0000_s1070" style="position:absolute;left:8569;top:320;width:1037;height:0" coordorigin="8569,320" coordsize="1037,0" path="m8569,320r1037,e" filled="f" strokeweight=".18289mm">
              <v:path arrowok="t"/>
            </v:shape>
            <v:shape id="_x0000_s1069" style="position:absolute;left:9608;top:320;width:779;height:0" coordorigin="9608,320" coordsize="779,0" path="m9608,320r779,e" filled="f" strokeweight=".18289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(d).</w:t>
      </w:r>
      <w:r w:rsidR="00376AC6">
        <w:rPr>
          <w:b/>
          <w:spacing w:val="-4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Est</w:t>
      </w:r>
      <w:r w:rsidR="00376AC6">
        <w:rPr>
          <w:b/>
          <w:spacing w:val="2"/>
          <w:position w:val="-1"/>
          <w:sz w:val="26"/>
          <w:szCs w:val="26"/>
        </w:rPr>
        <w:t>i</w:t>
      </w:r>
      <w:r w:rsidR="00376AC6">
        <w:rPr>
          <w:b/>
          <w:position w:val="-1"/>
          <w:sz w:val="26"/>
          <w:szCs w:val="26"/>
        </w:rPr>
        <w:t>mated</w:t>
      </w:r>
      <w:r w:rsidR="00376AC6">
        <w:rPr>
          <w:b/>
          <w:spacing w:val="-11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C</w:t>
      </w:r>
      <w:r w:rsidR="00376AC6">
        <w:rPr>
          <w:b/>
          <w:position w:val="-1"/>
          <w:sz w:val="26"/>
          <w:szCs w:val="26"/>
        </w:rPr>
        <w:t>ost</w:t>
      </w:r>
      <w:r w:rsidR="00376AC6">
        <w:rPr>
          <w:b/>
          <w:spacing w:val="1"/>
          <w:position w:val="-1"/>
          <w:sz w:val="26"/>
          <w:szCs w:val="26"/>
        </w:rPr>
        <w:t>:</w:t>
      </w:r>
      <w:r w:rsidR="00376AC6">
        <w:rPr>
          <w:b/>
          <w:position w:val="-1"/>
          <w:sz w:val="26"/>
          <w:szCs w:val="26"/>
        </w:rPr>
        <w:t>-</w:t>
      </w:r>
      <w:r w:rsidR="00376AC6">
        <w:rPr>
          <w:position w:val="-1"/>
          <w:sz w:val="26"/>
          <w:szCs w:val="26"/>
        </w:rPr>
        <w:t>_</w:t>
      </w:r>
    </w:p>
    <w:p w:rsidR="00CC6E20" w:rsidRDefault="00CC6E20">
      <w:pPr>
        <w:spacing w:before="7" w:line="200" w:lineRule="exact"/>
        <w:sectPr w:rsidR="00CC6E20">
          <w:pgSz w:w="12240" w:h="15840"/>
          <w:pgMar w:top="500" w:right="1180" w:bottom="280" w:left="1200" w:header="314" w:footer="722" w:gutter="0"/>
          <w:cols w:space="720"/>
        </w:sectPr>
      </w:pPr>
    </w:p>
    <w:p w:rsidR="00CC6E20" w:rsidRDefault="001F014C">
      <w:pPr>
        <w:spacing w:before="26" w:line="280" w:lineRule="exact"/>
        <w:ind w:left="240" w:right="-59"/>
        <w:rPr>
          <w:sz w:val="26"/>
          <w:szCs w:val="26"/>
        </w:rPr>
      </w:pPr>
      <w:r w:rsidRPr="001F014C">
        <w:lastRenderedPageBreak/>
        <w:pict>
          <v:group id="_x0000_s1063" style="position:absolute;left:0;text-align:left;margin-left:237.1pt;margin-top:15.4pt;width:163.15pt;height:.8pt;z-index:-251659776;mso-position-horizontal-relative:page" coordorigin="4742,308" coordsize="3263,16">
            <v:shape id="_x0000_s1067" style="position:absolute;left:4751;top:317;width:778;height:0" coordorigin="4751,317" coordsize="778,0" path="m4751,317r777,e" filled="f" strokeweight=".28803mm">
              <v:path arrowok="t"/>
            </v:shape>
            <v:shape id="_x0000_s1066" style="position:absolute;left:5530;top:317;width:648;height:0" coordorigin="5530,317" coordsize="648,0" path="m5530,317r648,e" filled="f" strokeweight=".28803mm">
              <v:path arrowok="t"/>
            </v:shape>
            <v:shape id="_x0000_s1065" style="position:absolute;left:6180;top:317;width:1037;height:0" coordorigin="6180,317" coordsize="1037,0" path="m6180,317r1037,e" filled="f" strokeweight=".28803mm">
              <v:path arrowok="t"/>
            </v:shape>
            <v:shape id="_x0000_s1064" style="position:absolute;left:7219;top:317;width:778;height:0" coordorigin="7219,317" coordsize="778,0" path="m7219,317r778,e" filled="f" strokeweight=".28803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(e).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A</w:t>
      </w:r>
      <w:r w:rsidR="00376AC6">
        <w:rPr>
          <w:b/>
          <w:spacing w:val="-2"/>
          <w:position w:val="-1"/>
          <w:sz w:val="26"/>
          <w:szCs w:val="26"/>
        </w:rPr>
        <w:t>m</w:t>
      </w:r>
      <w:r w:rsidR="00376AC6">
        <w:rPr>
          <w:b/>
          <w:spacing w:val="2"/>
          <w:position w:val="-1"/>
          <w:sz w:val="26"/>
          <w:szCs w:val="26"/>
        </w:rPr>
        <w:t>o</w:t>
      </w:r>
      <w:r w:rsidR="00376AC6">
        <w:rPr>
          <w:b/>
          <w:position w:val="-1"/>
          <w:sz w:val="26"/>
          <w:szCs w:val="26"/>
        </w:rPr>
        <w:t>unt</w:t>
      </w:r>
      <w:r w:rsidR="00376AC6">
        <w:rPr>
          <w:b/>
          <w:spacing w:val="-5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 xml:space="preserve">of </w:t>
      </w:r>
      <w:r w:rsidR="00376AC6">
        <w:rPr>
          <w:b/>
          <w:spacing w:val="2"/>
          <w:position w:val="-1"/>
          <w:sz w:val="26"/>
          <w:szCs w:val="26"/>
        </w:rPr>
        <w:t>B</w:t>
      </w:r>
      <w:r w:rsidR="00376AC6">
        <w:rPr>
          <w:b/>
          <w:position w:val="-1"/>
          <w:sz w:val="26"/>
          <w:szCs w:val="26"/>
        </w:rPr>
        <w:t>id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Se</w:t>
      </w:r>
      <w:r w:rsidR="00376AC6">
        <w:rPr>
          <w:b/>
          <w:position w:val="-1"/>
          <w:sz w:val="26"/>
          <w:szCs w:val="26"/>
        </w:rPr>
        <w:t>curit</w:t>
      </w:r>
      <w:r w:rsidR="00376AC6">
        <w:rPr>
          <w:b/>
          <w:spacing w:val="2"/>
          <w:position w:val="-1"/>
          <w:sz w:val="26"/>
          <w:szCs w:val="26"/>
        </w:rPr>
        <w:t>y</w:t>
      </w:r>
      <w:r w:rsidR="00376AC6">
        <w:rPr>
          <w:b/>
          <w:spacing w:val="3"/>
          <w:position w:val="-1"/>
          <w:sz w:val="26"/>
          <w:szCs w:val="26"/>
        </w:rPr>
        <w:t>:</w:t>
      </w:r>
      <w:r w:rsidR="00376AC6">
        <w:rPr>
          <w:b/>
          <w:position w:val="-1"/>
          <w:sz w:val="26"/>
          <w:szCs w:val="26"/>
        </w:rPr>
        <w:t>-</w:t>
      </w:r>
    </w:p>
    <w:p w:rsidR="00CC6E20" w:rsidRDefault="00376AC6">
      <w:pPr>
        <w:spacing w:before="26" w:line="280" w:lineRule="exact"/>
        <w:rPr>
          <w:sz w:val="26"/>
          <w:szCs w:val="26"/>
        </w:rPr>
        <w:sectPr w:rsidR="00CC6E20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484" w:space="3315"/>
            <w:col w:w="3061"/>
          </w:cols>
        </w:sectPr>
      </w:pPr>
      <w:r>
        <w:br w:type="column"/>
      </w:r>
      <w:r>
        <w:rPr>
          <w:b/>
          <w:spacing w:val="2"/>
          <w:position w:val="-1"/>
          <w:sz w:val="26"/>
          <w:szCs w:val="26"/>
        </w:rPr>
        <w:lastRenderedPageBreak/>
        <w:t>_</w:t>
      </w:r>
      <w:r>
        <w:rPr>
          <w:position w:val="-1"/>
          <w:sz w:val="26"/>
          <w:szCs w:val="26"/>
        </w:rPr>
        <w:t>(Fill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 l</w:t>
      </w:r>
      <w:r>
        <w:rPr>
          <w:spacing w:val="2"/>
          <w:position w:val="-1"/>
          <w:sz w:val="26"/>
          <w:szCs w:val="26"/>
        </w:rPr>
        <w:t>u</w:t>
      </w:r>
      <w:r>
        <w:rPr>
          <w:position w:val="-1"/>
          <w:sz w:val="26"/>
          <w:szCs w:val="26"/>
        </w:rPr>
        <w:t>mp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su</w:t>
      </w:r>
      <w:r>
        <w:rPr>
          <w:position w:val="-1"/>
          <w:sz w:val="26"/>
          <w:szCs w:val="26"/>
        </w:rPr>
        <w:t>m</w:t>
      </w:r>
      <w:r>
        <w:rPr>
          <w:spacing w:val="-4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mount</w:t>
      </w:r>
    </w:p>
    <w:p w:rsidR="00CC6E20" w:rsidRDefault="00CC6E20">
      <w:pPr>
        <w:spacing w:before="18" w:line="260" w:lineRule="exact"/>
        <w:rPr>
          <w:sz w:val="26"/>
          <w:szCs w:val="26"/>
        </w:rPr>
      </w:pPr>
    </w:p>
    <w:p w:rsidR="00CC6E20" w:rsidRDefault="00376AC6">
      <w:pPr>
        <w:spacing w:before="26" w:line="280" w:lineRule="exact"/>
        <w:ind w:left="692"/>
        <w:rPr>
          <w:sz w:val="26"/>
          <w:szCs w:val="26"/>
        </w:rPr>
      </w:pPr>
      <w:r>
        <w:rPr>
          <w:position w:val="-1"/>
          <w:sz w:val="26"/>
          <w:szCs w:val="26"/>
        </w:rPr>
        <w:t>or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in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%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age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 bid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a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unt</w:t>
      </w:r>
      <w:r>
        <w:rPr>
          <w:spacing w:val="-8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/est</w:t>
      </w:r>
      <w:r>
        <w:rPr>
          <w:spacing w:val="2"/>
          <w:position w:val="-1"/>
          <w:sz w:val="26"/>
          <w:szCs w:val="26"/>
        </w:rPr>
        <w:t>i</w:t>
      </w:r>
      <w:r>
        <w:rPr>
          <w:spacing w:val="-2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</w:t>
      </w:r>
      <w:r>
        <w:rPr>
          <w:position w:val="-1"/>
          <w:sz w:val="26"/>
          <w:szCs w:val="26"/>
        </w:rPr>
        <w:t>ted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cost,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but</w:t>
      </w:r>
      <w:r>
        <w:rPr>
          <w:spacing w:val="-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not</w:t>
      </w:r>
      <w:r>
        <w:rPr>
          <w:spacing w:val="-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exceed</w:t>
      </w:r>
      <w:r>
        <w:rPr>
          <w:spacing w:val="3"/>
          <w:position w:val="-1"/>
          <w:sz w:val="26"/>
          <w:szCs w:val="26"/>
        </w:rPr>
        <w:t>i</w:t>
      </w:r>
      <w:r>
        <w:rPr>
          <w:position w:val="-1"/>
          <w:sz w:val="26"/>
          <w:szCs w:val="26"/>
        </w:rPr>
        <w:t>ng</w:t>
      </w:r>
      <w:r>
        <w:rPr>
          <w:spacing w:val="-11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5%)</w:t>
      </w:r>
    </w:p>
    <w:p w:rsidR="00CC6E20" w:rsidRDefault="00CC6E20">
      <w:pPr>
        <w:spacing w:before="1" w:line="280" w:lineRule="exact"/>
        <w:rPr>
          <w:sz w:val="28"/>
          <w:szCs w:val="28"/>
        </w:rPr>
        <w:sectPr w:rsidR="00CC6E20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CC6E20" w:rsidRDefault="001F014C">
      <w:pPr>
        <w:spacing w:before="26" w:line="280" w:lineRule="exact"/>
        <w:ind w:left="240" w:right="-59"/>
        <w:rPr>
          <w:sz w:val="26"/>
          <w:szCs w:val="26"/>
        </w:rPr>
      </w:pPr>
      <w:r w:rsidRPr="001F014C">
        <w:lastRenderedPageBreak/>
        <w:pict>
          <v:group id="_x0000_s1060" style="position:absolute;left:0;text-align:left;margin-left:258.7pt;margin-top:15.4pt;width:85.15pt;height:.8pt;z-index:-251658752;mso-position-horizontal-relative:page" coordorigin="5174,308" coordsize="1703,16">
            <v:shape id="_x0000_s1062" style="position:absolute;left:5183;top:317;width:1037;height:0" coordorigin="5183,317" coordsize="1037,0" path="m5183,317r1036,e" filled="f" strokeweight=".28803mm">
              <v:path arrowok="t"/>
            </v:shape>
            <v:shape id="_x0000_s1061" style="position:absolute;left:6221;top:317;width:648;height:0" coordorigin="6221,317" coordsize="648,0" path="m6221,317r648,e" filled="f" strokeweight=".28803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(f).Period</w:t>
      </w:r>
      <w:r w:rsidR="00376AC6">
        <w:rPr>
          <w:b/>
          <w:spacing w:val="-12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o</w:t>
      </w:r>
      <w:r w:rsidR="00376AC6">
        <w:rPr>
          <w:b/>
          <w:position w:val="-1"/>
          <w:sz w:val="26"/>
          <w:szCs w:val="26"/>
        </w:rPr>
        <w:t>f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Bid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Val</w:t>
      </w:r>
      <w:r w:rsidR="00376AC6">
        <w:rPr>
          <w:b/>
          <w:spacing w:val="2"/>
          <w:position w:val="-1"/>
          <w:sz w:val="26"/>
          <w:szCs w:val="26"/>
        </w:rPr>
        <w:t>i</w:t>
      </w:r>
      <w:r w:rsidR="00376AC6">
        <w:rPr>
          <w:b/>
          <w:position w:val="-1"/>
          <w:sz w:val="26"/>
          <w:szCs w:val="26"/>
        </w:rPr>
        <w:t>dity</w:t>
      </w:r>
      <w:r w:rsidR="00376AC6">
        <w:rPr>
          <w:b/>
          <w:spacing w:val="-6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(da</w:t>
      </w:r>
      <w:r w:rsidR="00376AC6">
        <w:rPr>
          <w:b/>
          <w:spacing w:val="2"/>
          <w:position w:val="-1"/>
          <w:sz w:val="26"/>
          <w:szCs w:val="26"/>
        </w:rPr>
        <w:t>y</w:t>
      </w:r>
      <w:r w:rsidR="00376AC6">
        <w:rPr>
          <w:b/>
          <w:position w:val="-1"/>
          <w:sz w:val="26"/>
          <w:szCs w:val="26"/>
        </w:rPr>
        <w:t>s):-</w:t>
      </w:r>
    </w:p>
    <w:p w:rsidR="00CC6E20" w:rsidRDefault="00376AC6">
      <w:pPr>
        <w:spacing w:before="26" w:line="280" w:lineRule="exact"/>
        <w:rPr>
          <w:sz w:val="26"/>
          <w:szCs w:val="26"/>
        </w:rPr>
        <w:sectPr w:rsidR="00CC6E20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3918" w:space="1817"/>
            <w:col w:w="4125"/>
          </w:cols>
        </w:sectPr>
      </w:pPr>
      <w:r>
        <w:br w:type="column"/>
      </w:r>
      <w:r>
        <w:rPr>
          <w:position w:val="-1"/>
          <w:sz w:val="26"/>
          <w:szCs w:val="26"/>
        </w:rPr>
        <w:lastRenderedPageBreak/>
        <w:t>(N</w:t>
      </w:r>
      <w:r>
        <w:rPr>
          <w:spacing w:val="2"/>
          <w:position w:val="-1"/>
          <w:sz w:val="26"/>
          <w:szCs w:val="26"/>
        </w:rPr>
        <w:t>o</w:t>
      </w:r>
      <w:r>
        <w:rPr>
          <w:position w:val="-1"/>
          <w:sz w:val="26"/>
          <w:szCs w:val="26"/>
        </w:rPr>
        <w:t>t</w:t>
      </w:r>
      <w:r>
        <w:rPr>
          <w:spacing w:val="-2"/>
          <w:position w:val="-1"/>
          <w:sz w:val="26"/>
          <w:szCs w:val="26"/>
        </w:rPr>
        <w:t xml:space="preserve"> m</w:t>
      </w:r>
      <w:r>
        <w:rPr>
          <w:position w:val="-1"/>
          <w:sz w:val="26"/>
          <w:szCs w:val="26"/>
        </w:rPr>
        <w:t>ore</w:t>
      </w:r>
      <w:r>
        <w:rPr>
          <w:spacing w:val="-5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han</w:t>
      </w:r>
      <w:r>
        <w:rPr>
          <w:spacing w:val="-2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six</w:t>
      </w:r>
      <w:r>
        <w:rPr>
          <w:spacing w:val="4"/>
          <w:position w:val="-1"/>
          <w:sz w:val="26"/>
          <w:szCs w:val="26"/>
        </w:rPr>
        <w:t>t</w:t>
      </w:r>
      <w:r>
        <w:rPr>
          <w:position w:val="-1"/>
          <w:sz w:val="26"/>
          <w:szCs w:val="26"/>
        </w:rPr>
        <w:t>y</w:t>
      </w:r>
      <w:r>
        <w:rPr>
          <w:spacing w:val="-1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d</w:t>
      </w:r>
      <w:r>
        <w:rPr>
          <w:spacing w:val="5"/>
          <w:position w:val="-1"/>
          <w:sz w:val="26"/>
          <w:szCs w:val="26"/>
        </w:rPr>
        <w:t>a</w:t>
      </w:r>
      <w:r>
        <w:rPr>
          <w:spacing w:val="-5"/>
          <w:position w:val="-1"/>
          <w:sz w:val="26"/>
          <w:szCs w:val="26"/>
        </w:rPr>
        <w:t>y</w:t>
      </w:r>
      <w:r>
        <w:rPr>
          <w:position w:val="-1"/>
          <w:sz w:val="26"/>
          <w:szCs w:val="26"/>
        </w:rPr>
        <w:t>s</w:t>
      </w:r>
      <w:r>
        <w:rPr>
          <w:spacing w:val="2"/>
          <w:position w:val="-1"/>
          <w:sz w:val="26"/>
          <w:szCs w:val="26"/>
        </w:rPr>
        <w:t>)</w:t>
      </w:r>
      <w:r>
        <w:rPr>
          <w:position w:val="-1"/>
          <w:sz w:val="26"/>
          <w:szCs w:val="26"/>
        </w:rPr>
        <w:t>.</w:t>
      </w:r>
    </w:p>
    <w:p w:rsidR="00CC6E20" w:rsidRDefault="00CC6E20">
      <w:pPr>
        <w:spacing w:before="6" w:line="280" w:lineRule="exact"/>
        <w:rPr>
          <w:sz w:val="28"/>
          <w:szCs w:val="28"/>
        </w:rPr>
      </w:pPr>
    </w:p>
    <w:p w:rsidR="00CC6E20" w:rsidRDefault="001F014C">
      <w:pPr>
        <w:spacing w:before="26" w:line="280" w:lineRule="exact"/>
        <w:ind w:left="240"/>
        <w:rPr>
          <w:sz w:val="26"/>
          <w:szCs w:val="26"/>
        </w:rPr>
      </w:pPr>
      <w:r w:rsidRPr="001F014C">
        <w:pict>
          <v:group id="_x0000_s1054" style="position:absolute;left:0;text-align:left;margin-left:318.25pt;margin-top:15.4pt;width:195.7pt;height:.8pt;z-index:-251657728;mso-position-horizontal-relative:page" coordorigin="6365,308" coordsize="3914,16">
            <v:shape id="_x0000_s1059" style="position:absolute;left:6373;top:317;width:1037;height:0" coordorigin="6373,317" coordsize="1037,0" path="m6373,317r1037,e" filled="f" strokeweight=".28803mm">
              <v:path arrowok="t"/>
            </v:shape>
            <v:shape id="_x0000_s1058" style="position:absolute;left:7412;top:317;width:778;height:0" coordorigin="7412,317" coordsize="778,0" path="m7412,317r778,e" filled="f" strokeweight=".28803mm">
              <v:path arrowok="t"/>
            </v:shape>
            <v:shape id="_x0000_s1057" style="position:absolute;left:8192;top:317;width:518;height:0" coordorigin="8192,317" coordsize="518,0" path="m8192,317r519,e" filled="f" strokeweight=".28803mm">
              <v:path arrowok="t"/>
            </v:shape>
            <v:shape id="_x0000_s1056" style="position:absolute;left:8713;top:317;width:1037;height:0" coordorigin="8713,317" coordsize="1037,0" path="m8713,317r1037,e" filled="f" strokeweight=".28803mm">
              <v:path arrowok="t"/>
            </v:shape>
            <v:shape id="_x0000_s1055" style="position:absolute;left:9752;top:317;width:518;height:0" coordorigin="9752,317" coordsize="518,0" path="m9752,317r519,e" filled="f" strokeweight=".28803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(g).Securit</w:t>
      </w:r>
      <w:r w:rsidR="00376AC6">
        <w:rPr>
          <w:b/>
          <w:spacing w:val="2"/>
          <w:position w:val="-1"/>
          <w:sz w:val="26"/>
          <w:szCs w:val="26"/>
        </w:rPr>
        <w:t>y</w:t>
      </w:r>
      <w:r w:rsidR="00376AC6">
        <w:rPr>
          <w:b/>
          <w:position w:val="-1"/>
          <w:sz w:val="26"/>
          <w:szCs w:val="26"/>
        </w:rPr>
        <w:t>Depo</w:t>
      </w:r>
      <w:r w:rsidR="00376AC6">
        <w:rPr>
          <w:b/>
          <w:spacing w:val="2"/>
          <w:position w:val="-1"/>
          <w:sz w:val="26"/>
          <w:szCs w:val="26"/>
        </w:rPr>
        <w:t>s</w:t>
      </w:r>
      <w:r w:rsidR="00376AC6">
        <w:rPr>
          <w:b/>
          <w:position w:val="-1"/>
          <w:sz w:val="26"/>
          <w:szCs w:val="26"/>
        </w:rPr>
        <w:t>it</w:t>
      </w:r>
      <w:r w:rsidR="00376AC6">
        <w:rPr>
          <w:b/>
          <w:spacing w:val="1"/>
          <w:position w:val="-1"/>
          <w:sz w:val="26"/>
          <w:szCs w:val="26"/>
        </w:rPr>
        <w:t>:</w:t>
      </w:r>
      <w:r w:rsidR="00376AC6">
        <w:rPr>
          <w:b/>
          <w:position w:val="-1"/>
          <w:sz w:val="26"/>
          <w:szCs w:val="26"/>
        </w:rPr>
        <w:t>-</w:t>
      </w:r>
      <w:r w:rsidR="00376AC6">
        <w:rPr>
          <w:b/>
          <w:spacing w:val="2"/>
          <w:position w:val="-1"/>
          <w:sz w:val="26"/>
          <w:szCs w:val="26"/>
        </w:rPr>
        <w:t>(</w:t>
      </w:r>
      <w:r w:rsidR="00376AC6">
        <w:rPr>
          <w:b/>
          <w:position w:val="-1"/>
          <w:sz w:val="26"/>
          <w:szCs w:val="26"/>
        </w:rPr>
        <w:t>includi</w:t>
      </w:r>
      <w:r w:rsidR="00376AC6">
        <w:rPr>
          <w:b/>
          <w:spacing w:val="2"/>
          <w:position w:val="-1"/>
          <w:sz w:val="26"/>
          <w:szCs w:val="26"/>
        </w:rPr>
        <w:t>n</w:t>
      </w:r>
      <w:r w:rsidR="00376AC6">
        <w:rPr>
          <w:b/>
          <w:spacing w:val="1"/>
          <w:position w:val="-1"/>
          <w:sz w:val="26"/>
          <w:szCs w:val="26"/>
        </w:rPr>
        <w:t>g</w:t>
      </w:r>
      <w:r w:rsidR="00376AC6">
        <w:rPr>
          <w:b/>
          <w:position w:val="-1"/>
          <w:sz w:val="26"/>
          <w:szCs w:val="26"/>
        </w:rPr>
        <w:t>bids</w:t>
      </w:r>
      <w:r w:rsidR="00376AC6">
        <w:rPr>
          <w:b/>
          <w:spacing w:val="2"/>
          <w:position w:val="-1"/>
          <w:sz w:val="26"/>
          <w:szCs w:val="26"/>
        </w:rPr>
        <w:t>e</w:t>
      </w:r>
      <w:r w:rsidR="00376AC6">
        <w:rPr>
          <w:b/>
          <w:position w:val="-1"/>
          <w:sz w:val="26"/>
          <w:szCs w:val="26"/>
        </w:rPr>
        <w:t>curit</w:t>
      </w:r>
      <w:r w:rsidR="00376AC6">
        <w:rPr>
          <w:b/>
          <w:spacing w:val="3"/>
          <w:position w:val="-1"/>
          <w:sz w:val="26"/>
          <w:szCs w:val="26"/>
        </w:rPr>
        <w:t>y</w:t>
      </w:r>
      <w:r w:rsidR="00376AC6">
        <w:rPr>
          <w:b/>
          <w:position w:val="-1"/>
          <w:sz w:val="26"/>
          <w:szCs w:val="26"/>
        </w:rPr>
        <w:t>):-</w:t>
      </w:r>
    </w:p>
    <w:p w:rsidR="00CC6E20" w:rsidRDefault="00CC6E20">
      <w:pPr>
        <w:spacing w:before="11" w:line="260" w:lineRule="exact"/>
        <w:rPr>
          <w:sz w:val="26"/>
          <w:szCs w:val="26"/>
        </w:rPr>
      </w:pPr>
    </w:p>
    <w:p w:rsidR="00CC6E20" w:rsidRDefault="00376AC6">
      <w:pPr>
        <w:spacing w:before="26"/>
        <w:ind w:left="305"/>
        <w:rPr>
          <w:sz w:val="26"/>
          <w:szCs w:val="26"/>
        </w:rPr>
      </w:pPr>
      <w:r>
        <w:rPr>
          <w:sz w:val="26"/>
          <w:szCs w:val="26"/>
        </w:rPr>
        <w:t>(in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%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bid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/est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qual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10%)</w:t>
      </w:r>
    </w:p>
    <w:p w:rsidR="00CC6E20" w:rsidRDefault="00CC6E20">
      <w:pPr>
        <w:spacing w:before="6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1F014C">
      <w:pPr>
        <w:spacing w:line="280" w:lineRule="exact"/>
        <w:ind w:left="240"/>
        <w:rPr>
          <w:sz w:val="26"/>
          <w:szCs w:val="26"/>
        </w:rPr>
      </w:pPr>
      <w:r w:rsidRPr="001F014C">
        <w:pict>
          <v:group id="_x0000_s1048" style="position:absolute;left:0;text-align:left;margin-left:349.6pt;margin-top:14.1pt;width:176.2pt;height:.8pt;z-index:-251656704;mso-position-horizontal-relative:page" coordorigin="6992,282" coordsize="3524,16">
            <v:shape id="_x0000_s1053" style="position:absolute;left:7000;top:291;width:389;height:0" coordorigin="7000,291" coordsize="389,0" path="m7000,291r389,e" filled="f" strokeweight=".28803mm">
              <v:path arrowok="t"/>
            </v:shape>
            <v:shape id="_x0000_s1052" style="position:absolute;left:7391;top:291;width:648;height:0" coordorigin="7391,291" coordsize="648,0" path="m7391,291r648,e" filled="f" strokeweight=".28803mm">
              <v:path arrowok="t"/>
            </v:shape>
            <v:shape id="_x0000_s1051" style="position:absolute;left:8041;top:291;width:648;height:0" coordorigin="8041,291" coordsize="648,0" path="m8041,291r648,e" filled="f" strokeweight=".28803mm">
              <v:path arrowok="t"/>
            </v:shape>
            <v:shape id="_x0000_s1050" style="position:absolute;left:8691;top:291;width:1037;height:0" coordorigin="8691,291" coordsize="1037,0" path="m8691,291r1037,e" filled="f" strokeweight=".28803mm">
              <v:path arrowok="t"/>
            </v:shape>
            <v:shape id="_x0000_s1049" style="position:absolute;left:9730;top:291;width:778;height:0" coordorigin="9730,291" coordsize="778,0" path="m9730,291r777,e" filled="f" strokeweight=".28803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(h).</w:t>
      </w:r>
      <w:r w:rsidR="00376AC6">
        <w:rPr>
          <w:b/>
          <w:spacing w:val="-4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Percen</w:t>
      </w:r>
      <w:r w:rsidR="00376AC6">
        <w:rPr>
          <w:b/>
          <w:spacing w:val="3"/>
          <w:position w:val="-1"/>
          <w:sz w:val="26"/>
          <w:szCs w:val="26"/>
        </w:rPr>
        <w:t>t</w:t>
      </w:r>
      <w:r w:rsidR="00376AC6">
        <w:rPr>
          <w:b/>
          <w:position w:val="-1"/>
          <w:sz w:val="26"/>
          <w:szCs w:val="26"/>
        </w:rPr>
        <w:t>age,</w:t>
      </w:r>
      <w:r w:rsidR="00376AC6">
        <w:rPr>
          <w:b/>
          <w:spacing w:val="-13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if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a</w:t>
      </w:r>
      <w:r w:rsidR="00376AC6">
        <w:rPr>
          <w:b/>
          <w:position w:val="-1"/>
          <w:sz w:val="26"/>
          <w:szCs w:val="26"/>
        </w:rPr>
        <w:t>n</w:t>
      </w:r>
      <w:r w:rsidR="00376AC6">
        <w:rPr>
          <w:b/>
          <w:spacing w:val="2"/>
          <w:position w:val="-1"/>
          <w:sz w:val="26"/>
          <w:szCs w:val="26"/>
        </w:rPr>
        <w:t>y</w:t>
      </w:r>
      <w:r w:rsidR="00376AC6">
        <w:rPr>
          <w:b/>
          <w:position w:val="-1"/>
          <w:sz w:val="26"/>
          <w:szCs w:val="26"/>
        </w:rPr>
        <w:t>,</w:t>
      </w:r>
      <w:r w:rsidR="00376AC6">
        <w:rPr>
          <w:b/>
          <w:spacing w:val="-5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to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be</w:t>
      </w:r>
      <w:r w:rsidR="00376AC6">
        <w:rPr>
          <w:b/>
          <w:spacing w:val="-3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d</w:t>
      </w:r>
      <w:r w:rsidR="00376AC6">
        <w:rPr>
          <w:b/>
          <w:spacing w:val="2"/>
          <w:position w:val="-1"/>
          <w:sz w:val="26"/>
          <w:szCs w:val="26"/>
        </w:rPr>
        <w:t>e</w:t>
      </w:r>
      <w:r w:rsidR="00376AC6">
        <w:rPr>
          <w:b/>
          <w:position w:val="-1"/>
          <w:sz w:val="26"/>
          <w:szCs w:val="26"/>
        </w:rPr>
        <w:t>ducted</w:t>
      </w:r>
      <w:r w:rsidR="00376AC6">
        <w:rPr>
          <w:b/>
          <w:spacing w:val="-10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f</w:t>
      </w:r>
      <w:r w:rsidR="00376AC6">
        <w:rPr>
          <w:b/>
          <w:position w:val="-1"/>
          <w:sz w:val="26"/>
          <w:szCs w:val="26"/>
        </w:rPr>
        <w:t>r</w:t>
      </w:r>
      <w:r w:rsidR="00376AC6">
        <w:rPr>
          <w:b/>
          <w:spacing w:val="2"/>
          <w:position w:val="-1"/>
          <w:sz w:val="26"/>
          <w:szCs w:val="26"/>
        </w:rPr>
        <w:t>o</w:t>
      </w:r>
      <w:r w:rsidR="00376AC6">
        <w:rPr>
          <w:b/>
          <w:position w:val="-1"/>
          <w:sz w:val="26"/>
          <w:szCs w:val="26"/>
        </w:rPr>
        <w:t>m</w:t>
      </w:r>
      <w:r w:rsidR="00376AC6">
        <w:rPr>
          <w:b/>
          <w:spacing w:val="-5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bills</w:t>
      </w:r>
      <w:r w:rsidR="00376AC6">
        <w:rPr>
          <w:b/>
          <w:spacing w:val="-5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:</w:t>
      </w:r>
      <w:r w:rsidR="00376AC6">
        <w:rPr>
          <w:b/>
          <w:position w:val="-1"/>
          <w:sz w:val="26"/>
          <w:szCs w:val="26"/>
        </w:rPr>
        <w:t>-</w:t>
      </w:r>
    </w:p>
    <w:p w:rsidR="00CC6E20" w:rsidRDefault="00CC6E20">
      <w:pPr>
        <w:spacing w:before="19" w:line="260" w:lineRule="exact"/>
        <w:rPr>
          <w:sz w:val="26"/>
          <w:szCs w:val="26"/>
        </w:rPr>
      </w:pPr>
    </w:p>
    <w:p w:rsidR="00CC6E20" w:rsidRDefault="001F014C">
      <w:pPr>
        <w:spacing w:before="26" w:line="280" w:lineRule="exact"/>
        <w:ind w:left="240"/>
        <w:rPr>
          <w:sz w:val="26"/>
          <w:szCs w:val="26"/>
        </w:rPr>
      </w:pPr>
      <w:r w:rsidRPr="001F014C">
        <w:pict>
          <v:group id="_x0000_s1042" style="position:absolute;left:0;text-align:left;margin-left:369.15pt;margin-top:15.4pt;width:163.25pt;height:.8pt;z-index:-251655680;mso-position-horizontal-relative:page" coordorigin="7383,308" coordsize="3265,16">
            <v:shape id="_x0000_s1047" style="position:absolute;left:7391;top:317;width:648;height:0" coordorigin="7391,317" coordsize="648,0" path="m7391,317r648,e" filled="f" strokeweight=".28803mm">
              <v:path arrowok="t"/>
            </v:shape>
            <v:shape id="_x0000_s1046" style="position:absolute;left:8041;top:317;width:519;height:0" coordorigin="8041,317" coordsize="519,0" path="m8041,317r519,e" filled="f" strokeweight=".28803mm">
              <v:path arrowok="t"/>
            </v:shape>
            <v:shape id="_x0000_s1045" style="position:absolute;left:8562;top:317;width:1037;height:0" coordorigin="8562,317" coordsize="1037,0" path="m8562,317r1037,e" filled="f" strokeweight=".28803mm">
              <v:path arrowok="t"/>
            </v:shape>
            <v:shape id="_x0000_s1044" style="position:absolute;left:9601;top:317;width:778;height:0" coordorigin="9601,317" coordsize="778,0" path="m9601,317r777,e" filled="f" strokeweight=".28803mm">
              <v:path arrowok="t"/>
            </v:shape>
            <v:shape id="_x0000_s1043" style="position:absolute;left:10380;top:317;width:259;height:0" coordorigin="10380,317" coordsize="259,0" path="m10380,317r260,e" filled="f" strokeweight=".28803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(i).</w:t>
      </w:r>
      <w:r w:rsidR="00376AC6">
        <w:rPr>
          <w:b/>
          <w:spacing w:val="-3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Deadl</w:t>
      </w:r>
      <w:r w:rsidR="00376AC6">
        <w:rPr>
          <w:b/>
          <w:spacing w:val="2"/>
          <w:position w:val="-1"/>
          <w:sz w:val="26"/>
          <w:szCs w:val="26"/>
        </w:rPr>
        <w:t>i</w:t>
      </w:r>
      <w:r w:rsidR="00376AC6">
        <w:rPr>
          <w:b/>
          <w:position w:val="-1"/>
          <w:sz w:val="26"/>
          <w:szCs w:val="26"/>
        </w:rPr>
        <w:t>ne</w:t>
      </w:r>
      <w:r w:rsidR="00376AC6">
        <w:rPr>
          <w:b/>
          <w:spacing w:val="-10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for</w:t>
      </w:r>
      <w:r w:rsidR="00376AC6">
        <w:rPr>
          <w:b/>
          <w:spacing w:val="-3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S</w:t>
      </w:r>
      <w:r w:rsidR="00376AC6">
        <w:rPr>
          <w:b/>
          <w:position w:val="-1"/>
          <w:sz w:val="26"/>
          <w:szCs w:val="26"/>
        </w:rPr>
        <w:t>u</w:t>
      </w:r>
      <w:r w:rsidR="00376AC6">
        <w:rPr>
          <w:b/>
          <w:spacing w:val="2"/>
          <w:position w:val="-1"/>
          <w:sz w:val="26"/>
          <w:szCs w:val="26"/>
        </w:rPr>
        <w:t>b</w:t>
      </w:r>
      <w:r w:rsidR="00376AC6">
        <w:rPr>
          <w:b/>
          <w:spacing w:val="-2"/>
          <w:position w:val="-1"/>
          <w:sz w:val="26"/>
          <w:szCs w:val="26"/>
        </w:rPr>
        <w:t>m</w:t>
      </w:r>
      <w:r w:rsidR="00376AC6">
        <w:rPr>
          <w:b/>
          <w:spacing w:val="2"/>
          <w:position w:val="-1"/>
          <w:sz w:val="26"/>
          <w:szCs w:val="26"/>
        </w:rPr>
        <w:t>i</w:t>
      </w:r>
      <w:r w:rsidR="00376AC6">
        <w:rPr>
          <w:b/>
          <w:position w:val="-1"/>
          <w:sz w:val="26"/>
          <w:szCs w:val="26"/>
        </w:rPr>
        <w:t>ssion</w:t>
      </w:r>
      <w:r w:rsidR="00376AC6">
        <w:rPr>
          <w:b/>
          <w:spacing w:val="-12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o</w:t>
      </w:r>
      <w:r w:rsidR="00376AC6">
        <w:rPr>
          <w:b/>
          <w:position w:val="-1"/>
          <w:sz w:val="26"/>
          <w:szCs w:val="26"/>
        </w:rPr>
        <w:t>f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Bids</w:t>
      </w:r>
      <w:r w:rsidR="00376AC6">
        <w:rPr>
          <w:b/>
          <w:spacing w:val="-3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along</w:t>
      </w:r>
      <w:r w:rsidR="00376AC6">
        <w:rPr>
          <w:b/>
          <w:spacing w:val="-4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w</w:t>
      </w:r>
      <w:r w:rsidR="00376AC6">
        <w:rPr>
          <w:b/>
          <w:position w:val="-1"/>
          <w:sz w:val="26"/>
          <w:szCs w:val="26"/>
        </w:rPr>
        <w:t>ith</w:t>
      </w:r>
      <w:r w:rsidR="00376AC6">
        <w:rPr>
          <w:b/>
          <w:spacing w:val="-5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ti</w:t>
      </w:r>
      <w:r w:rsidR="00376AC6">
        <w:rPr>
          <w:b/>
          <w:spacing w:val="-2"/>
          <w:position w:val="-1"/>
          <w:sz w:val="26"/>
          <w:szCs w:val="26"/>
        </w:rPr>
        <w:t>m</w:t>
      </w:r>
      <w:r w:rsidR="00376AC6">
        <w:rPr>
          <w:b/>
          <w:position w:val="-1"/>
          <w:sz w:val="26"/>
          <w:szCs w:val="26"/>
        </w:rPr>
        <w:t>e</w:t>
      </w:r>
      <w:r w:rsidR="00376AC6">
        <w:rPr>
          <w:b/>
          <w:spacing w:val="-5"/>
          <w:position w:val="-1"/>
          <w:sz w:val="26"/>
          <w:szCs w:val="26"/>
        </w:rPr>
        <w:t xml:space="preserve"> </w:t>
      </w:r>
      <w:r w:rsidR="00376AC6">
        <w:rPr>
          <w:b/>
          <w:spacing w:val="6"/>
          <w:position w:val="-1"/>
          <w:sz w:val="26"/>
          <w:szCs w:val="26"/>
        </w:rPr>
        <w:t>:</w:t>
      </w:r>
      <w:r w:rsidR="00376AC6">
        <w:rPr>
          <w:b/>
          <w:position w:val="-1"/>
          <w:sz w:val="26"/>
          <w:szCs w:val="26"/>
        </w:rPr>
        <w:t>-</w:t>
      </w:r>
    </w:p>
    <w:p w:rsidR="00CC6E20" w:rsidRDefault="00CC6E20">
      <w:pPr>
        <w:spacing w:before="1" w:line="280" w:lineRule="exact"/>
        <w:rPr>
          <w:sz w:val="28"/>
          <w:szCs w:val="28"/>
        </w:rPr>
      </w:pPr>
    </w:p>
    <w:p w:rsidR="00CC6E20" w:rsidRDefault="001F014C">
      <w:pPr>
        <w:spacing w:before="26" w:line="280" w:lineRule="exact"/>
        <w:ind w:left="240"/>
        <w:rPr>
          <w:sz w:val="26"/>
          <w:szCs w:val="26"/>
        </w:rPr>
      </w:pPr>
      <w:r w:rsidRPr="001F014C">
        <w:pict>
          <v:group id="_x0000_s1036" style="position:absolute;left:0;text-align:left;margin-left:318.25pt;margin-top:15.4pt;width:208.65pt;height:.8pt;z-index:-251654656;mso-position-horizontal-relative:page" coordorigin="6365,308" coordsize="4173,16">
            <v:shape id="_x0000_s1041" style="position:absolute;left:6373;top:317;width:1037;height:0" coordorigin="6373,317" coordsize="1037,0" path="m6373,317r1037,e" filled="f" strokeweight=".28803mm">
              <v:path arrowok="t"/>
            </v:shape>
            <v:shape id="_x0000_s1040" style="position:absolute;left:7412;top:317;width:778;height:0" coordorigin="7412,317" coordsize="778,0" path="m7412,317r778,e" filled="f" strokeweight=".28803mm">
              <v:path arrowok="t"/>
            </v:shape>
            <v:shape id="_x0000_s1039" style="position:absolute;left:8192;top:317;width:518;height:0" coordorigin="8192,317" coordsize="518,0" path="m8192,317r519,e" filled="f" strokeweight=".28803mm">
              <v:path arrowok="t"/>
            </v:shape>
            <v:shape id="_x0000_s1038" style="position:absolute;left:8713;top:317;width:1037;height:0" coordorigin="8713,317" coordsize="1037,0" path="m8713,317r1037,e" filled="f" strokeweight=".28803mm">
              <v:path arrowok="t"/>
            </v:shape>
            <v:shape id="_x0000_s1037" style="position:absolute;left:9752;top:317;width:778;height:0" coordorigin="9752,317" coordsize="778,0" path="m9752,317r778,e" filled="f" strokeweight=".28803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(j).</w:t>
      </w:r>
      <w:r w:rsidR="00376AC6">
        <w:rPr>
          <w:b/>
          <w:spacing w:val="-3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Venue,</w:t>
      </w:r>
      <w:r w:rsidR="00376AC6">
        <w:rPr>
          <w:b/>
          <w:spacing w:val="-6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T</w:t>
      </w:r>
      <w:r w:rsidR="00376AC6">
        <w:rPr>
          <w:b/>
          <w:spacing w:val="2"/>
          <w:position w:val="-1"/>
          <w:sz w:val="26"/>
          <w:szCs w:val="26"/>
        </w:rPr>
        <w:t>i</w:t>
      </w:r>
      <w:r w:rsidR="00376AC6">
        <w:rPr>
          <w:b/>
          <w:spacing w:val="-2"/>
          <w:position w:val="-1"/>
          <w:sz w:val="26"/>
          <w:szCs w:val="26"/>
        </w:rPr>
        <w:t>m</w:t>
      </w:r>
      <w:r w:rsidR="00376AC6">
        <w:rPr>
          <w:b/>
          <w:position w:val="-1"/>
          <w:sz w:val="26"/>
          <w:szCs w:val="26"/>
        </w:rPr>
        <w:t>e,</w:t>
      </w:r>
      <w:r w:rsidR="00376AC6">
        <w:rPr>
          <w:b/>
          <w:spacing w:val="-4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and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Date</w:t>
      </w:r>
      <w:r w:rsidR="00376AC6">
        <w:rPr>
          <w:b/>
          <w:spacing w:val="-5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of</w:t>
      </w:r>
      <w:r w:rsidR="00376AC6">
        <w:rPr>
          <w:b/>
          <w:spacing w:val="-2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B</w:t>
      </w:r>
      <w:r w:rsidR="00376AC6">
        <w:rPr>
          <w:b/>
          <w:spacing w:val="2"/>
          <w:position w:val="-1"/>
          <w:sz w:val="26"/>
          <w:szCs w:val="26"/>
        </w:rPr>
        <w:t>i</w:t>
      </w:r>
      <w:r w:rsidR="00376AC6">
        <w:rPr>
          <w:b/>
          <w:position w:val="-1"/>
          <w:sz w:val="26"/>
          <w:szCs w:val="26"/>
        </w:rPr>
        <w:t>d</w:t>
      </w:r>
      <w:r w:rsidR="00376AC6">
        <w:rPr>
          <w:b/>
          <w:spacing w:val="-4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Op</w:t>
      </w:r>
      <w:r w:rsidR="00376AC6">
        <w:rPr>
          <w:b/>
          <w:spacing w:val="2"/>
          <w:position w:val="-1"/>
          <w:sz w:val="26"/>
          <w:szCs w:val="26"/>
        </w:rPr>
        <w:t>e</w:t>
      </w:r>
      <w:r w:rsidR="00376AC6">
        <w:rPr>
          <w:b/>
          <w:position w:val="-1"/>
          <w:sz w:val="26"/>
          <w:szCs w:val="26"/>
        </w:rPr>
        <w:t>ning</w:t>
      </w:r>
      <w:r w:rsidR="00376AC6">
        <w:rPr>
          <w:b/>
          <w:spacing w:val="2"/>
          <w:position w:val="-1"/>
          <w:sz w:val="26"/>
          <w:szCs w:val="26"/>
        </w:rPr>
        <w:t>:</w:t>
      </w:r>
      <w:r w:rsidR="00376AC6">
        <w:rPr>
          <w:b/>
          <w:position w:val="-1"/>
          <w:sz w:val="26"/>
          <w:szCs w:val="26"/>
        </w:rPr>
        <w:t>-</w:t>
      </w:r>
    </w:p>
    <w:p w:rsidR="00CC6E20" w:rsidRDefault="00CC6E20">
      <w:pPr>
        <w:spacing w:before="18" w:line="260" w:lineRule="exact"/>
        <w:rPr>
          <w:sz w:val="26"/>
          <w:szCs w:val="26"/>
        </w:rPr>
      </w:pPr>
    </w:p>
    <w:p w:rsidR="00CC6E20" w:rsidRDefault="001F014C">
      <w:pPr>
        <w:spacing w:before="26" w:line="280" w:lineRule="exact"/>
        <w:ind w:left="240"/>
        <w:rPr>
          <w:sz w:val="26"/>
          <w:szCs w:val="26"/>
        </w:rPr>
      </w:pPr>
      <w:r w:rsidRPr="001F014C">
        <w:pict>
          <v:group id="_x0000_s1031" style="position:absolute;left:0;text-align:left;margin-left:410.55pt;margin-top:15.4pt;width:117.85pt;height:.8pt;z-index:-251653632;mso-position-horizontal-relative:page" coordorigin="8211,308" coordsize="2357,16">
            <v:shape id="_x0000_s1035" style="position:absolute;left:8219;top:317;width:259;height:0" coordorigin="8219,317" coordsize="259,0" path="m8219,317r259,e" filled="f" strokeweight=".28803mm">
              <v:path arrowok="t"/>
            </v:shape>
            <v:shape id="_x0000_s1034" style="position:absolute;left:8480;top:317;width:260;height:0" coordorigin="8480,317" coordsize="260,0" path="m8480,317r260,e" filled="f" strokeweight=".28803mm">
              <v:path arrowok="t"/>
            </v:shape>
            <v:shape id="_x0000_s1033" style="position:absolute;left:8742;top:317;width:1037;height:0" coordorigin="8742,317" coordsize="1037,0" path="m8742,317r1037,e" filled="f" strokeweight=".28803mm">
              <v:path arrowok="t"/>
            </v:shape>
            <v:shape id="_x0000_s1032" style="position:absolute;left:9782;top:317;width:778;height:0" coordorigin="9782,317" coordsize="778,0" path="m9782,317r778,e" filled="f" strokeweight=".28803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(k).</w:t>
      </w:r>
      <w:r w:rsidR="00376AC6">
        <w:rPr>
          <w:b/>
          <w:spacing w:val="-4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T</w:t>
      </w:r>
      <w:r w:rsidR="00376AC6">
        <w:rPr>
          <w:b/>
          <w:spacing w:val="2"/>
          <w:position w:val="-1"/>
          <w:sz w:val="26"/>
          <w:szCs w:val="26"/>
        </w:rPr>
        <w:t>i</w:t>
      </w:r>
      <w:r w:rsidR="00376AC6">
        <w:rPr>
          <w:b/>
          <w:spacing w:val="-2"/>
          <w:position w:val="-1"/>
          <w:sz w:val="26"/>
          <w:szCs w:val="26"/>
        </w:rPr>
        <w:t>m</w:t>
      </w:r>
      <w:r w:rsidR="00376AC6">
        <w:rPr>
          <w:b/>
          <w:position w:val="-1"/>
          <w:sz w:val="26"/>
          <w:szCs w:val="26"/>
        </w:rPr>
        <w:t>e</w:t>
      </w:r>
      <w:r w:rsidR="00376AC6">
        <w:rPr>
          <w:b/>
          <w:spacing w:val="-6"/>
          <w:position w:val="-1"/>
          <w:sz w:val="26"/>
          <w:szCs w:val="26"/>
        </w:rPr>
        <w:t xml:space="preserve"> </w:t>
      </w:r>
      <w:r w:rsidR="00376AC6">
        <w:rPr>
          <w:b/>
          <w:spacing w:val="2"/>
          <w:position w:val="-1"/>
          <w:sz w:val="26"/>
          <w:szCs w:val="26"/>
        </w:rPr>
        <w:t>f</w:t>
      </w:r>
      <w:r w:rsidR="00376AC6">
        <w:rPr>
          <w:b/>
          <w:position w:val="-1"/>
          <w:sz w:val="26"/>
          <w:szCs w:val="26"/>
        </w:rPr>
        <w:t>or</w:t>
      </w:r>
      <w:r w:rsidR="00376AC6">
        <w:rPr>
          <w:b/>
          <w:spacing w:val="-3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C</w:t>
      </w:r>
      <w:r w:rsidR="00376AC6">
        <w:rPr>
          <w:b/>
          <w:spacing w:val="2"/>
          <w:position w:val="-1"/>
          <w:sz w:val="26"/>
          <w:szCs w:val="26"/>
        </w:rPr>
        <w:t>o</w:t>
      </w:r>
      <w:r w:rsidR="00376AC6">
        <w:rPr>
          <w:b/>
          <w:position w:val="-1"/>
          <w:sz w:val="26"/>
          <w:szCs w:val="26"/>
        </w:rPr>
        <w:t>mple</w:t>
      </w:r>
      <w:r w:rsidR="00376AC6">
        <w:rPr>
          <w:b/>
          <w:spacing w:val="2"/>
          <w:position w:val="-1"/>
          <w:sz w:val="26"/>
          <w:szCs w:val="26"/>
        </w:rPr>
        <w:t>t</w:t>
      </w:r>
      <w:r w:rsidR="00376AC6">
        <w:rPr>
          <w:b/>
          <w:position w:val="-1"/>
          <w:sz w:val="26"/>
          <w:szCs w:val="26"/>
        </w:rPr>
        <w:t>ion</w:t>
      </w:r>
      <w:r w:rsidR="00376AC6">
        <w:rPr>
          <w:b/>
          <w:spacing w:val="-13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fr</w:t>
      </w:r>
      <w:r w:rsidR="00376AC6">
        <w:rPr>
          <w:b/>
          <w:spacing w:val="2"/>
          <w:position w:val="-1"/>
          <w:sz w:val="26"/>
          <w:szCs w:val="26"/>
        </w:rPr>
        <w:t>o</w:t>
      </w:r>
      <w:r w:rsidR="00376AC6">
        <w:rPr>
          <w:b/>
          <w:position w:val="-1"/>
          <w:sz w:val="26"/>
          <w:szCs w:val="26"/>
        </w:rPr>
        <w:t>m</w:t>
      </w:r>
      <w:r w:rsidR="00376AC6">
        <w:rPr>
          <w:b/>
          <w:spacing w:val="-8"/>
          <w:position w:val="-1"/>
          <w:sz w:val="26"/>
          <w:szCs w:val="26"/>
        </w:rPr>
        <w:t xml:space="preserve"> </w:t>
      </w:r>
      <w:r w:rsidR="00376AC6">
        <w:rPr>
          <w:b/>
          <w:spacing w:val="5"/>
          <w:position w:val="-1"/>
          <w:sz w:val="26"/>
          <w:szCs w:val="26"/>
        </w:rPr>
        <w:t>w</w:t>
      </w:r>
      <w:r w:rsidR="00376AC6">
        <w:rPr>
          <w:b/>
          <w:position w:val="-1"/>
          <w:sz w:val="26"/>
          <w:szCs w:val="26"/>
        </w:rPr>
        <w:t>ritten</w:t>
      </w:r>
      <w:r w:rsidR="00376AC6">
        <w:rPr>
          <w:b/>
          <w:spacing w:val="-8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ord</w:t>
      </w:r>
      <w:r w:rsidR="00376AC6">
        <w:rPr>
          <w:b/>
          <w:spacing w:val="3"/>
          <w:position w:val="-1"/>
          <w:sz w:val="26"/>
          <w:szCs w:val="26"/>
        </w:rPr>
        <w:t>e</w:t>
      </w:r>
      <w:r w:rsidR="00376AC6">
        <w:rPr>
          <w:b/>
          <w:position w:val="-1"/>
          <w:sz w:val="26"/>
          <w:szCs w:val="26"/>
        </w:rPr>
        <w:t>r</w:t>
      </w:r>
      <w:r w:rsidR="00376AC6">
        <w:rPr>
          <w:b/>
          <w:spacing w:val="-6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of c</w:t>
      </w:r>
      <w:r w:rsidR="00376AC6">
        <w:rPr>
          <w:b/>
          <w:spacing w:val="2"/>
          <w:position w:val="-1"/>
          <w:sz w:val="26"/>
          <w:szCs w:val="26"/>
        </w:rPr>
        <w:t>o</w:t>
      </w:r>
      <w:r w:rsidR="00376AC6">
        <w:rPr>
          <w:b/>
          <w:position w:val="-1"/>
          <w:sz w:val="26"/>
          <w:szCs w:val="26"/>
        </w:rPr>
        <w:t>m</w:t>
      </w:r>
      <w:r w:rsidR="00376AC6">
        <w:rPr>
          <w:b/>
          <w:spacing w:val="-2"/>
          <w:position w:val="-1"/>
          <w:sz w:val="26"/>
          <w:szCs w:val="26"/>
        </w:rPr>
        <w:t>m</w:t>
      </w:r>
      <w:r w:rsidR="00376AC6">
        <w:rPr>
          <w:b/>
          <w:spacing w:val="2"/>
          <w:position w:val="-1"/>
          <w:sz w:val="26"/>
          <w:szCs w:val="26"/>
        </w:rPr>
        <w:t>e</w:t>
      </w:r>
      <w:r w:rsidR="00376AC6">
        <w:rPr>
          <w:b/>
          <w:position w:val="-1"/>
          <w:sz w:val="26"/>
          <w:szCs w:val="26"/>
        </w:rPr>
        <w:t>nce:</w:t>
      </w:r>
      <w:r w:rsidR="00376AC6">
        <w:rPr>
          <w:b/>
          <w:spacing w:val="-12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 xml:space="preserve">-                                    </w:t>
      </w:r>
      <w:r w:rsidR="00376AC6">
        <w:rPr>
          <w:b/>
          <w:spacing w:val="2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_</w:t>
      </w:r>
    </w:p>
    <w:p w:rsidR="00CC6E20" w:rsidRDefault="00CC6E20">
      <w:pPr>
        <w:spacing w:before="11" w:line="260" w:lineRule="exact"/>
        <w:rPr>
          <w:sz w:val="26"/>
          <w:szCs w:val="26"/>
        </w:rPr>
        <w:sectPr w:rsidR="00CC6E20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</w:p>
    <w:p w:rsidR="00CC6E20" w:rsidRDefault="001F014C">
      <w:pPr>
        <w:spacing w:before="26" w:line="280" w:lineRule="exact"/>
        <w:ind w:left="240" w:right="-59"/>
        <w:rPr>
          <w:sz w:val="26"/>
          <w:szCs w:val="26"/>
        </w:rPr>
      </w:pPr>
      <w:r w:rsidRPr="001F014C">
        <w:lastRenderedPageBreak/>
        <w:pict>
          <v:group id="_x0000_s1026" style="position:absolute;left:0;text-align:left;margin-left:212.3pt;margin-top:15.4pt;width:130.75pt;height:.8pt;z-index:-251652608;mso-position-horizontal-relative:page" coordorigin="4246,308" coordsize="2615,16">
            <v:shape id="_x0000_s1030" style="position:absolute;left:4254;top:317;width:907;height:0" coordorigin="4254,317" coordsize="907,0" path="m4254,317r907,e" filled="f" strokeweight=".28803mm">
              <v:path arrowok="t"/>
            </v:shape>
            <v:shape id="_x0000_s1029" style="position:absolute;left:5163;top:317;width:778;height:0" coordorigin="5163,317" coordsize="778,0" path="m5163,317r778,e" filled="f" strokeweight=".28803mm">
              <v:path arrowok="t"/>
            </v:shape>
            <v:shape id="_x0000_s1028" style="position:absolute;left:5943;top:317;width:259;height:0" coordorigin="5943,317" coordsize="259,0" path="m5943,317r259,e" filled="f" strokeweight=".28803mm">
              <v:path arrowok="t"/>
            </v:shape>
            <v:shape id="_x0000_s1027" style="position:absolute;left:6204;top:317;width:648;height:0" coordorigin="6204,317" coordsize="648,0" path="m6204,317r648,e" filled="f" strokeweight=".28803mm">
              <v:path arrowok="t"/>
            </v:shape>
            <w10:wrap anchorx="page"/>
          </v:group>
        </w:pict>
      </w:r>
      <w:r w:rsidR="00376AC6">
        <w:rPr>
          <w:b/>
          <w:position w:val="-1"/>
          <w:sz w:val="26"/>
          <w:szCs w:val="26"/>
        </w:rPr>
        <w:t>(L).Liqu</w:t>
      </w:r>
      <w:r w:rsidR="00376AC6">
        <w:rPr>
          <w:b/>
          <w:spacing w:val="2"/>
          <w:position w:val="-1"/>
          <w:sz w:val="26"/>
          <w:szCs w:val="26"/>
        </w:rPr>
        <w:t>i</w:t>
      </w:r>
      <w:r w:rsidR="00376AC6">
        <w:rPr>
          <w:b/>
          <w:position w:val="-1"/>
          <w:sz w:val="26"/>
          <w:szCs w:val="26"/>
        </w:rPr>
        <w:t>dity</w:t>
      </w:r>
      <w:r w:rsidR="00376AC6">
        <w:rPr>
          <w:b/>
          <w:spacing w:val="33"/>
          <w:position w:val="-1"/>
          <w:sz w:val="26"/>
          <w:szCs w:val="26"/>
        </w:rPr>
        <w:t xml:space="preserve"> </w:t>
      </w:r>
      <w:r w:rsidR="00376AC6">
        <w:rPr>
          <w:b/>
          <w:position w:val="-1"/>
          <w:sz w:val="26"/>
          <w:szCs w:val="26"/>
        </w:rPr>
        <w:t>d</w:t>
      </w:r>
      <w:r w:rsidR="00376AC6">
        <w:rPr>
          <w:b/>
          <w:spacing w:val="2"/>
          <w:position w:val="-1"/>
          <w:sz w:val="26"/>
          <w:szCs w:val="26"/>
        </w:rPr>
        <w:t>a</w:t>
      </w:r>
      <w:r w:rsidR="00376AC6">
        <w:rPr>
          <w:b/>
          <w:spacing w:val="-2"/>
          <w:position w:val="-1"/>
          <w:sz w:val="26"/>
          <w:szCs w:val="26"/>
        </w:rPr>
        <w:t>m</w:t>
      </w:r>
      <w:r w:rsidR="00376AC6">
        <w:rPr>
          <w:b/>
          <w:position w:val="-1"/>
          <w:sz w:val="26"/>
          <w:szCs w:val="26"/>
        </w:rPr>
        <w:t>ag</w:t>
      </w:r>
      <w:r w:rsidR="00376AC6">
        <w:rPr>
          <w:b/>
          <w:spacing w:val="2"/>
          <w:position w:val="-1"/>
          <w:sz w:val="26"/>
          <w:szCs w:val="26"/>
        </w:rPr>
        <w:t>e</w:t>
      </w:r>
      <w:r w:rsidR="00376AC6">
        <w:rPr>
          <w:b/>
          <w:position w:val="-1"/>
          <w:sz w:val="26"/>
          <w:szCs w:val="26"/>
        </w:rPr>
        <w:t>s:-</w:t>
      </w:r>
    </w:p>
    <w:p w:rsidR="00CC6E20" w:rsidRDefault="00376AC6">
      <w:pPr>
        <w:spacing w:before="26" w:line="280" w:lineRule="exact"/>
        <w:rPr>
          <w:sz w:val="26"/>
          <w:szCs w:val="26"/>
        </w:rPr>
        <w:sectPr w:rsidR="00CC6E20">
          <w:type w:val="continuous"/>
          <w:pgSz w:w="12240" w:h="15840"/>
          <w:pgMar w:top="1480" w:right="1180" w:bottom="280" w:left="1200" w:header="720" w:footer="720" w:gutter="0"/>
          <w:cols w:num="2" w:space="720" w:equalWidth="0">
            <w:col w:w="2943" w:space="2709"/>
            <w:col w:w="4208"/>
          </w:cols>
        </w:sectPr>
      </w:pPr>
      <w:r>
        <w:br w:type="column"/>
      </w:r>
      <w:r>
        <w:rPr>
          <w:b/>
          <w:spacing w:val="1"/>
          <w:position w:val="-1"/>
          <w:sz w:val="26"/>
          <w:szCs w:val="26"/>
        </w:rPr>
        <w:lastRenderedPageBreak/>
        <w:t>(</w:t>
      </w:r>
      <w:r>
        <w:rPr>
          <w:position w:val="-1"/>
          <w:sz w:val="26"/>
          <w:szCs w:val="26"/>
        </w:rPr>
        <w:t>0.</w:t>
      </w:r>
      <w:r>
        <w:rPr>
          <w:spacing w:val="2"/>
          <w:position w:val="-1"/>
          <w:sz w:val="26"/>
          <w:szCs w:val="26"/>
        </w:rPr>
        <w:t>0</w:t>
      </w:r>
      <w:r>
        <w:rPr>
          <w:position w:val="-1"/>
          <w:sz w:val="26"/>
          <w:szCs w:val="26"/>
        </w:rPr>
        <w:t>5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of</w:t>
      </w:r>
      <w:r>
        <w:rPr>
          <w:spacing w:val="4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Esti</w:t>
      </w:r>
      <w:r>
        <w:rPr>
          <w:spacing w:val="-3"/>
          <w:position w:val="-1"/>
          <w:sz w:val="26"/>
          <w:szCs w:val="26"/>
        </w:rPr>
        <w:t>m</w:t>
      </w:r>
      <w:r>
        <w:rPr>
          <w:spacing w:val="2"/>
          <w:position w:val="-1"/>
          <w:sz w:val="26"/>
          <w:szCs w:val="26"/>
        </w:rPr>
        <w:t>at</w:t>
      </w:r>
      <w:r>
        <w:rPr>
          <w:position w:val="-1"/>
          <w:sz w:val="26"/>
          <w:szCs w:val="26"/>
        </w:rPr>
        <w:t>ed</w:t>
      </w:r>
      <w:r>
        <w:rPr>
          <w:spacing w:val="35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Cost</w:t>
      </w:r>
      <w:r>
        <w:rPr>
          <w:spacing w:val="40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or</w:t>
      </w:r>
      <w:r>
        <w:rPr>
          <w:spacing w:val="43"/>
          <w:position w:val="-1"/>
          <w:sz w:val="26"/>
          <w:szCs w:val="26"/>
        </w:rPr>
        <w:t xml:space="preserve"> </w:t>
      </w:r>
      <w:r>
        <w:rPr>
          <w:position w:val="-1"/>
          <w:sz w:val="26"/>
          <w:szCs w:val="26"/>
        </w:rPr>
        <w:t>Bid</w:t>
      </w:r>
      <w:r>
        <w:rPr>
          <w:spacing w:val="41"/>
          <w:position w:val="-1"/>
          <w:sz w:val="26"/>
          <w:szCs w:val="26"/>
        </w:rPr>
        <w:t xml:space="preserve"> </w:t>
      </w:r>
      <w:r>
        <w:rPr>
          <w:spacing w:val="2"/>
          <w:position w:val="-1"/>
          <w:sz w:val="26"/>
          <w:szCs w:val="26"/>
        </w:rPr>
        <w:t>c</w:t>
      </w:r>
      <w:r>
        <w:rPr>
          <w:position w:val="-1"/>
          <w:sz w:val="26"/>
          <w:szCs w:val="26"/>
        </w:rPr>
        <w:t>ost</w:t>
      </w:r>
    </w:p>
    <w:p w:rsidR="00CC6E20" w:rsidRDefault="00CC6E20">
      <w:pPr>
        <w:spacing w:before="1" w:line="280" w:lineRule="exact"/>
        <w:rPr>
          <w:sz w:val="28"/>
          <w:szCs w:val="28"/>
        </w:rPr>
      </w:pPr>
    </w:p>
    <w:p w:rsidR="00CC6E20" w:rsidRDefault="00376AC6">
      <w:pPr>
        <w:spacing w:before="26"/>
        <w:ind w:left="960"/>
        <w:rPr>
          <w:sz w:val="26"/>
          <w:szCs w:val="26"/>
        </w:rPr>
      </w:pPr>
      <w:r>
        <w:rPr>
          <w:sz w:val="26"/>
          <w:szCs w:val="26"/>
        </w:rPr>
        <w:t>per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of 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ding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0</w:t>
      </w:r>
      <w:r>
        <w:rPr>
          <w:sz w:val="26"/>
          <w:szCs w:val="26"/>
        </w:rPr>
        <w:t>%</w:t>
      </w:r>
      <w:r>
        <w:rPr>
          <w:spacing w:val="2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spacing w:line="719" w:lineRule="auto"/>
        <w:ind w:left="1894" w:right="1873" w:hanging="1654"/>
        <w:rPr>
          <w:sz w:val="26"/>
          <w:szCs w:val="26"/>
        </w:rPr>
        <w:sectPr w:rsidR="00CC6E20">
          <w:type w:val="continuous"/>
          <w:pgSz w:w="12240" w:h="15840"/>
          <w:pgMar w:top="1480" w:right="1180" w:bottom="280" w:left="1200" w:header="720" w:footer="720" w:gutter="0"/>
          <w:cols w:space="720"/>
        </w:sectPr>
      </w:pPr>
      <w:r>
        <w:rPr>
          <w:b/>
          <w:sz w:val="26"/>
          <w:szCs w:val="26"/>
        </w:rPr>
        <w:t>(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).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Depo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it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Rece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pt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No: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>Date: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ou</w:t>
      </w:r>
      <w:r>
        <w:rPr>
          <w:b/>
          <w:spacing w:val="2"/>
          <w:sz w:val="26"/>
          <w:szCs w:val="26"/>
        </w:rPr>
        <w:t>n</w:t>
      </w:r>
      <w:r>
        <w:rPr>
          <w:b/>
          <w:spacing w:val="1"/>
          <w:sz w:val="26"/>
          <w:szCs w:val="26"/>
        </w:rPr>
        <w:t>t</w:t>
      </w:r>
      <w:r>
        <w:rPr>
          <w:b/>
          <w:sz w:val="26"/>
          <w:szCs w:val="26"/>
        </w:rPr>
        <w:t>:</w:t>
      </w:r>
      <w:r>
        <w:rPr>
          <w:sz w:val="26"/>
          <w:szCs w:val="26"/>
        </w:rPr>
        <w:t>(in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words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igures) (Executive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ngineer</w:t>
      </w:r>
      <w:r>
        <w:rPr>
          <w:spacing w:val="2"/>
          <w:sz w:val="26"/>
          <w:szCs w:val="26"/>
        </w:rPr>
        <w:t>/A</w:t>
      </w:r>
      <w:r>
        <w:rPr>
          <w:sz w:val="26"/>
          <w:szCs w:val="26"/>
        </w:rPr>
        <w:t>uthori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25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suing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doc</w:t>
      </w:r>
      <w:r>
        <w:rPr>
          <w:spacing w:val="2"/>
          <w:sz w:val="26"/>
          <w:szCs w:val="26"/>
        </w:rPr>
        <w:t>u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)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11" w:line="220" w:lineRule="exact"/>
        <w:rPr>
          <w:sz w:val="22"/>
          <w:szCs w:val="22"/>
        </w:rPr>
      </w:pPr>
    </w:p>
    <w:p w:rsidR="00CC6E20" w:rsidRDefault="00376AC6">
      <w:pPr>
        <w:spacing w:before="26" w:line="280" w:lineRule="exact"/>
        <w:ind w:left="3602" w:right="3623"/>
        <w:jc w:val="center"/>
        <w:rPr>
          <w:sz w:val="26"/>
          <w:szCs w:val="26"/>
        </w:rPr>
      </w:pPr>
      <w:r>
        <w:rPr>
          <w:b/>
          <w:position w:val="-1"/>
          <w:sz w:val="26"/>
          <w:szCs w:val="26"/>
          <w:u w:val="thick" w:color="000000"/>
        </w:rPr>
        <w:t>Conditi</w:t>
      </w:r>
      <w:r>
        <w:rPr>
          <w:b/>
          <w:spacing w:val="2"/>
          <w:position w:val="-1"/>
          <w:sz w:val="26"/>
          <w:szCs w:val="26"/>
          <w:u w:val="thick" w:color="000000"/>
        </w:rPr>
        <w:t>o</w:t>
      </w:r>
      <w:r>
        <w:rPr>
          <w:b/>
          <w:position w:val="-1"/>
          <w:sz w:val="26"/>
          <w:szCs w:val="26"/>
          <w:u w:val="thick" w:color="000000"/>
        </w:rPr>
        <w:t>ns</w:t>
      </w:r>
      <w:r>
        <w:rPr>
          <w:b/>
          <w:spacing w:val="-13"/>
          <w:position w:val="-1"/>
          <w:sz w:val="26"/>
          <w:szCs w:val="26"/>
          <w:u w:val="thick" w:color="000000"/>
        </w:rPr>
        <w:t xml:space="preserve"> </w:t>
      </w:r>
      <w:r>
        <w:rPr>
          <w:b/>
          <w:position w:val="-1"/>
          <w:sz w:val="26"/>
          <w:szCs w:val="26"/>
          <w:u w:val="thick" w:color="000000"/>
        </w:rPr>
        <w:t>of</w:t>
      </w:r>
      <w:r>
        <w:rPr>
          <w:b/>
          <w:spacing w:val="-3"/>
          <w:position w:val="-1"/>
          <w:sz w:val="26"/>
          <w:szCs w:val="26"/>
          <w:u w:val="thick" w:color="000000"/>
        </w:rPr>
        <w:t xml:space="preserve"> 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C</w:t>
      </w:r>
      <w:r>
        <w:rPr>
          <w:b/>
          <w:w w:val="99"/>
          <w:position w:val="-1"/>
          <w:sz w:val="26"/>
          <w:szCs w:val="26"/>
          <w:u w:val="thick" w:color="000000"/>
        </w:rPr>
        <w:t>ontr</w:t>
      </w:r>
      <w:r>
        <w:rPr>
          <w:b/>
          <w:spacing w:val="2"/>
          <w:w w:val="99"/>
          <w:position w:val="-1"/>
          <w:sz w:val="26"/>
          <w:szCs w:val="26"/>
          <w:u w:val="thick" w:color="000000"/>
        </w:rPr>
        <w:t>a</w:t>
      </w:r>
      <w:r>
        <w:rPr>
          <w:b/>
          <w:w w:val="99"/>
          <w:position w:val="-1"/>
          <w:sz w:val="26"/>
          <w:szCs w:val="26"/>
          <w:u w:val="thick" w:color="000000"/>
        </w:rPr>
        <w:t>ct</w:t>
      </w:r>
    </w:p>
    <w:p w:rsidR="00CC6E20" w:rsidRDefault="00CC6E20">
      <w:pPr>
        <w:spacing w:before="12" w:line="260" w:lineRule="exact"/>
        <w:rPr>
          <w:sz w:val="26"/>
          <w:szCs w:val="26"/>
        </w:rPr>
      </w:pPr>
    </w:p>
    <w:p w:rsidR="00CC6E20" w:rsidRDefault="00376AC6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1:C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mmen</w:t>
      </w:r>
      <w:r>
        <w:rPr>
          <w:b/>
          <w:spacing w:val="2"/>
          <w:sz w:val="26"/>
          <w:szCs w:val="26"/>
        </w:rPr>
        <w:t>c</w:t>
      </w:r>
      <w:r>
        <w:rPr>
          <w:b/>
          <w:spacing w:val="1"/>
          <w:sz w:val="26"/>
          <w:szCs w:val="26"/>
        </w:rPr>
        <w:t>e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nt &amp;</w:t>
      </w:r>
      <w:r>
        <w:rPr>
          <w:b/>
          <w:spacing w:val="1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pl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tion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Dates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ork.</w:t>
      </w:r>
      <w:r>
        <w:rPr>
          <w:b/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CC6E20" w:rsidRDefault="00CC6E20">
      <w:pPr>
        <w:spacing w:before="18" w:line="280" w:lineRule="exact"/>
        <w:rPr>
          <w:sz w:val="28"/>
          <w:szCs w:val="28"/>
        </w:rPr>
      </w:pPr>
    </w:p>
    <w:p w:rsidR="00CC6E20" w:rsidRDefault="00376AC6">
      <w:pPr>
        <w:ind w:left="240" w:right="211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2:Li</w:t>
      </w:r>
      <w:r>
        <w:rPr>
          <w:b/>
          <w:spacing w:val="2"/>
          <w:sz w:val="26"/>
          <w:szCs w:val="26"/>
        </w:rPr>
        <w:t>q</w:t>
      </w:r>
      <w:r>
        <w:rPr>
          <w:b/>
          <w:sz w:val="26"/>
          <w:szCs w:val="26"/>
        </w:rPr>
        <w:t>uidat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 xml:space="preserve">d </w:t>
      </w:r>
      <w:r>
        <w:rPr>
          <w:b/>
          <w:spacing w:val="1"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ag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CC6E20" w:rsidRDefault="00CC6E20">
      <w:pPr>
        <w:spacing w:before="6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ind w:left="240" w:right="507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3: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Te</w:t>
      </w:r>
      <w:r>
        <w:rPr>
          <w:b/>
          <w:spacing w:val="2"/>
          <w:sz w:val="26"/>
          <w:szCs w:val="26"/>
        </w:rPr>
        <w:t>r</w:t>
      </w:r>
      <w:r>
        <w:rPr>
          <w:b/>
          <w:spacing w:val="-2"/>
          <w:sz w:val="26"/>
          <w:szCs w:val="26"/>
        </w:rPr>
        <w:t>m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Contra</w:t>
      </w:r>
      <w:r>
        <w:rPr>
          <w:b/>
          <w:spacing w:val="2"/>
          <w:sz w:val="26"/>
          <w:szCs w:val="26"/>
        </w:rPr>
        <w:t>c</w:t>
      </w:r>
      <w:r>
        <w:rPr>
          <w:b/>
          <w:sz w:val="26"/>
          <w:szCs w:val="26"/>
        </w:rPr>
        <w:t>t.</w:t>
      </w:r>
    </w:p>
    <w:p w:rsidR="00CC6E20" w:rsidRDefault="00CC6E20">
      <w:pPr>
        <w:spacing w:before="16" w:line="280" w:lineRule="exact"/>
        <w:rPr>
          <w:sz w:val="28"/>
          <w:szCs w:val="28"/>
        </w:rPr>
      </w:pPr>
    </w:p>
    <w:p w:rsidR="00CC6E20" w:rsidRDefault="00376AC6">
      <w:pPr>
        <w:tabs>
          <w:tab w:val="left" w:pos="960"/>
        </w:tabs>
        <w:spacing w:line="280" w:lineRule="exact"/>
        <w:ind w:left="960" w:right="211" w:hanging="720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CC6E20" w:rsidRDefault="00CC6E20">
      <w:pPr>
        <w:spacing w:before="18" w:line="280" w:lineRule="exact"/>
        <w:rPr>
          <w:sz w:val="28"/>
          <w:szCs w:val="28"/>
        </w:rPr>
      </w:pPr>
    </w:p>
    <w:p w:rsidR="00CC6E20" w:rsidRDefault="00376AC6">
      <w:pPr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CC6E20" w:rsidRDefault="00376AC6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>(ii)      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CC6E20" w:rsidRDefault="00376AC6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 xml:space="preserve">(iii)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CC6E20" w:rsidRDefault="00376AC6">
      <w:pPr>
        <w:spacing w:before="1"/>
        <w:ind w:left="1680"/>
        <w:rPr>
          <w:sz w:val="26"/>
          <w:szCs w:val="26"/>
        </w:rPr>
      </w:pP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CC6E20" w:rsidRDefault="00376AC6">
      <w:pPr>
        <w:spacing w:before="1" w:line="300" w:lineRule="exact"/>
        <w:ind w:left="1680" w:right="21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CC6E20" w:rsidRDefault="00CC6E20">
      <w:pPr>
        <w:spacing w:before="20" w:line="280" w:lineRule="exact"/>
        <w:rPr>
          <w:sz w:val="28"/>
          <w:szCs w:val="28"/>
        </w:rPr>
      </w:pPr>
    </w:p>
    <w:p w:rsidR="00CC6E20" w:rsidRDefault="00376AC6">
      <w:pPr>
        <w:tabs>
          <w:tab w:val="left" w:pos="960"/>
        </w:tabs>
        <w:spacing w:line="280" w:lineRule="exact"/>
        <w:ind w:left="960" w:right="219" w:hanging="720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CC6E20" w:rsidRDefault="00CC6E20">
      <w:pPr>
        <w:spacing w:line="200" w:lineRule="exact"/>
      </w:pPr>
    </w:p>
    <w:p w:rsidR="00CC6E20" w:rsidRDefault="00CC6E20">
      <w:pPr>
        <w:spacing w:before="15" w:line="200" w:lineRule="exact"/>
      </w:pPr>
    </w:p>
    <w:p w:rsidR="00CC6E20" w:rsidRDefault="00376AC6">
      <w:pPr>
        <w:ind w:left="1680" w:right="215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CC6E20" w:rsidRDefault="00CC6E20">
      <w:pPr>
        <w:spacing w:line="120" w:lineRule="exact"/>
        <w:rPr>
          <w:sz w:val="12"/>
          <w:szCs w:val="12"/>
        </w:rPr>
      </w:pPr>
    </w:p>
    <w:p w:rsidR="00CC6E20" w:rsidRDefault="00376AC6">
      <w:pPr>
        <w:ind w:left="960"/>
        <w:rPr>
          <w:sz w:val="26"/>
          <w:szCs w:val="26"/>
        </w:rPr>
        <w:sectPr w:rsidR="00CC6E20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4" w:line="220" w:lineRule="exact"/>
        <w:rPr>
          <w:sz w:val="22"/>
          <w:szCs w:val="22"/>
        </w:rPr>
      </w:pPr>
    </w:p>
    <w:p w:rsidR="00CC6E20" w:rsidRDefault="00376AC6">
      <w:pPr>
        <w:spacing w:before="26"/>
        <w:ind w:left="240" w:right="224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CC6E20" w:rsidRDefault="00376AC6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CC6E20" w:rsidRDefault="00CC6E20">
      <w:pPr>
        <w:spacing w:before="2" w:line="240" w:lineRule="exact"/>
        <w:rPr>
          <w:sz w:val="24"/>
          <w:szCs w:val="24"/>
        </w:rPr>
      </w:pPr>
    </w:p>
    <w:p w:rsidR="00CC6E20" w:rsidRDefault="00376AC6">
      <w:pPr>
        <w:tabs>
          <w:tab w:val="left" w:pos="2580"/>
        </w:tabs>
        <w:ind w:left="1680" w:right="214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(i)    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5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10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CC6E20" w:rsidRDefault="00CC6E20">
      <w:pPr>
        <w:spacing w:before="1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ind w:left="1680" w:right="21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however,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CC6E20" w:rsidRDefault="00376AC6">
      <w:pPr>
        <w:spacing w:line="280" w:lineRule="exact"/>
        <w:ind w:left="96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CC6E20" w:rsidRDefault="00CC6E20">
      <w:pPr>
        <w:spacing w:before="7" w:line="200" w:lineRule="exact"/>
      </w:pPr>
    </w:p>
    <w:p w:rsidR="00CC6E20" w:rsidRDefault="00376AC6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4: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Posse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sion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site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 cla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ms for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sation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for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dela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is  to</w:t>
      </w:r>
      <w:r>
        <w:rPr>
          <w:spacing w:val="6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CC6E20" w:rsidRDefault="00CC6E20">
      <w:pPr>
        <w:spacing w:before="11" w:line="220" w:lineRule="exact"/>
        <w:rPr>
          <w:sz w:val="22"/>
          <w:szCs w:val="22"/>
        </w:rPr>
      </w:pPr>
    </w:p>
    <w:p w:rsidR="00CC6E20" w:rsidRDefault="00376AC6">
      <w:pPr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–5: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tensi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of Intend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p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et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Date.</w:t>
      </w:r>
      <w:r>
        <w:rPr>
          <w:b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variation 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8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CC6E20" w:rsidRDefault="00376AC6">
      <w:pPr>
        <w:spacing w:before="1"/>
        <w:ind w:left="240" w:right="21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CC6E20" w:rsidRDefault="00CC6E20">
      <w:pPr>
        <w:spacing w:before="11" w:line="220" w:lineRule="exact"/>
        <w:rPr>
          <w:sz w:val="22"/>
          <w:szCs w:val="22"/>
        </w:rPr>
      </w:pPr>
    </w:p>
    <w:p w:rsidR="00CC6E20" w:rsidRDefault="00376AC6">
      <w:pPr>
        <w:ind w:left="240" w:right="213"/>
        <w:jc w:val="both"/>
        <w:rPr>
          <w:sz w:val="26"/>
          <w:szCs w:val="26"/>
        </w:rPr>
        <w:sectPr w:rsidR="00CC6E20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–6: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Speci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icat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inspection during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11" w:line="220" w:lineRule="exact"/>
        <w:rPr>
          <w:sz w:val="22"/>
          <w:szCs w:val="22"/>
        </w:rPr>
      </w:pPr>
    </w:p>
    <w:p w:rsidR="00CC6E20" w:rsidRDefault="00376AC6">
      <w:pPr>
        <w:spacing w:before="26"/>
        <w:ind w:left="240" w:right="7142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7: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ments.</w:t>
      </w:r>
    </w:p>
    <w:p w:rsidR="00CC6E20" w:rsidRDefault="00CC6E20">
      <w:pPr>
        <w:spacing w:before="12" w:line="280" w:lineRule="exact"/>
        <w:rPr>
          <w:sz w:val="28"/>
          <w:szCs w:val="28"/>
        </w:rPr>
      </w:pPr>
    </w:p>
    <w:p w:rsidR="00CC6E20" w:rsidRDefault="00376AC6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Inter</w:t>
      </w:r>
      <w:r>
        <w:rPr>
          <w:b/>
          <w:spacing w:val="2"/>
          <w:sz w:val="26"/>
          <w:szCs w:val="26"/>
        </w:rPr>
        <w:t>i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/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unni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g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Bil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  <w:r>
        <w:rPr>
          <w:b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960" w:right="21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7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 the</w:t>
      </w:r>
      <w:r>
        <w:rPr>
          <w:spacing w:val="1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960" w:right="21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 xml:space="preserve">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The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Final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Bill.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 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date 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ixed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 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CC6E20" w:rsidRDefault="00CC6E20">
      <w:pPr>
        <w:spacing w:before="2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ind w:left="240" w:right="21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8: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duced Rates.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accepted as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preparation of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CC6E20" w:rsidRDefault="00CC6E20">
      <w:pPr>
        <w:spacing w:before="6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ind w:left="240" w:right="3669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9: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Iss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ance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f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Variati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Rep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at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Orders.</w:t>
      </w:r>
    </w:p>
    <w:p w:rsidR="00CC6E20" w:rsidRDefault="00CC6E20">
      <w:pPr>
        <w:spacing w:before="14" w:line="280" w:lineRule="exact"/>
        <w:rPr>
          <w:sz w:val="28"/>
          <w:szCs w:val="28"/>
        </w:rPr>
      </w:pPr>
    </w:p>
    <w:p w:rsidR="00CC6E20" w:rsidRDefault="00376AC6">
      <w:pPr>
        <w:ind w:left="960" w:right="216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96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</w:p>
    <w:p w:rsidR="00CC6E20" w:rsidRDefault="00376AC6">
      <w:pPr>
        <w:spacing w:line="280" w:lineRule="exact"/>
        <w:ind w:left="960" w:right="222"/>
        <w:jc w:val="both"/>
        <w:rPr>
          <w:sz w:val="26"/>
          <w:szCs w:val="26"/>
        </w:rPr>
        <w:sectPr w:rsidR="00CC6E20">
          <w:pgSz w:w="12240" w:h="15840"/>
          <w:pgMar w:top="500" w:right="1180" w:bottom="280" w:left="1200" w:header="314" w:footer="722" w:gutter="0"/>
          <w:cols w:space="720"/>
        </w:sectPr>
      </w:pPr>
      <w:r>
        <w:rPr>
          <w:sz w:val="26"/>
          <w:szCs w:val="26"/>
        </w:rPr>
        <w:t>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4" w:line="220" w:lineRule="exact"/>
        <w:rPr>
          <w:sz w:val="22"/>
          <w:szCs w:val="22"/>
        </w:rPr>
      </w:pPr>
    </w:p>
    <w:p w:rsidR="00CC6E20" w:rsidRDefault="00376AC6">
      <w:pPr>
        <w:spacing w:before="26"/>
        <w:ind w:left="960" w:right="216"/>
        <w:jc w:val="both"/>
        <w:rPr>
          <w:sz w:val="26"/>
          <w:szCs w:val="26"/>
        </w:rPr>
      </w:pPr>
      <w:r>
        <w:rPr>
          <w:sz w:val="26"/>
          <w:szCs w:val="26"/>
        </w:rPr>
        <w:t>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780" w:right="148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(D) 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CC6E20" w:rsidRDefault="00CC6E20">
      <w:pPr>
        <w:spacing w:before="18" w:line="280" w:lineRule="exact"/>
        <w:rPr>
          <w:sz w:val="28"/>
          <w:szCs w:val="28"/>
        </w:rPr>
      </w:pPr>
    </w:p>
    <w:p w:rsidR="00CC6E20" w:rsidRDefault="00376AC6">
      <w:pPr>
        <w:ind w:left="780" w:right="214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(E)  </w:t>
      </w:r>
      <w:r>
        <w:rPr>
          <w:b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lt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 be 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 xml:space="preserve">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 excess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 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 xml:space="preserve"> 1</w:t>
      </w:r>
      <w:r>
        <w:rPr>
          <w:sz w:val="26"/>
          <w:szCs w:val="26"/>
        </w:rPr>
        <w:t>5%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approval 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780" w:right="211" w:hanging="54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(F) 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Repeat 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Order: </w:t>
      </w:r>
      <w:r>
        <w:rPr>
          <w:b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CC6E20" w:rsidRDefault="00CC6E20">
      <w:pPr>
        <w:spacing w:before="6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0</w:t>
      </w:r>
      <w:r>
        <w:rPr>
          <w:b/>
          <w:sz w:val="26"/>
          <w:szCs w:val="26"/>
        </w:rPr>
        <w:t>: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z w:val="26"/>
          <w:szCs w:val="26"/>
        </w:rPr>
        <w:t>Qua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>ity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Contro</w:t>
      </w:r>
      <w:r>
        <w:rPr>
          <w:b/>
          <w:spacing w:val="1"/>
          <w:sz w:val="26"/>
          <w:szCs w:val="26"/>
        </w:rPr>
        <w:t>l</w:t>
      </w:r>
      <w:r>
        <w:rPr>
          <w:b/>
          <w:sz w:val="26"/>
          <w:szCs w:val="26"/>
        </w:rPr>
        <w:t>.</w:t>
      </w:r>
    </w:p>
    <w:p w:rsidR="00CC6E20" w:rsidRDefault="00CC6E20">
      <w:pPr>
        <w:spacing w:before="11" w:line="280" w:lineRule="exact"/>
        <w:rPr>
          <w:sz w:val="28"/>
          <w:szCs w:val="28"/>
        </w:rPr>
      </w:pPr>
    </w:p>
    <w:p w:rsidR="00CC6E20" w:rsidRDefault="00376AC6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21"/>
          <w:sz w:val="26"/>
          <w:szCs w:val="26"/>
        </w:rPr>
        <w:t xml:space="preserve"> </w:t>
      </w:r>
      <w:r>
        <w:rPr>
          <w:b/>
          <w:sz w:val="26"/>
          <w:szCs w:val="26"/>
        </w:rPr>
        <w:t>Identif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ing Defects:</w:t>
      </w:r>
      <w:r>
        <w:rPr>
          <w:b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of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     Correction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14"/>
          <w:sz w:val="26"/>
          <w:szCs w:val="26"/>
        </w:rPr>
        <w:t xml:space="preserve"> </w:t>
      </w:r>
      <w:r>
        <w:rPr>
          <w:b/>
          <w:sz w:val="26"/>
          <w:szCs w:val="26"/>
        </w:rPr>
        <w:t>D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fec</w:t>
      </w:r>
      <w:r>
        <w:rPr>
          <w:b/>
          <w:spacing w:val="2"/>
          <w:sz w:val="26"/>
          <w:szCs w:val="26"/>
        </w:rPr>
        <w:t>t</w:t>
      </w:r>
      <w:r>
        <w:rPr>
          <w:b/>
          <w:sz w:val="26"/>
          <w:szCs w:val="26"/>
        </w:rPr>
        <w:t>s:</w:t>
      </w:r>
      <w:r>
        <w:rPr>
          <w:b/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CC6E20" w:rsidRDefault="00CC6E20">
      <w:pPr>
        <w:spacing w:before="6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ind w:left="240"/>
        <w:rPr>
          <w:sz w:val="26"/>
          <w:szCs w:val="26"/>
        </w:rPr>
      </w:pPr>
      <w:r>
        <w:rPr>
          <w:b/>
          <w:sz w:val="26"/>
          <w:szCs w:val="26"/>
        </w:rPr>
        <w:t xml:space="preserve">(C)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Uncorrect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d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Defect</w:t>
      </w:r>
      <w:r>
        <w:rPr>
          <w:b/>
          <w:spacing w:val="3"/>
          <w:sz w:val="26"/>
          <w:szCs w:val="26"/>
        </w:rPr>
        <w:t>s</w:t>
      </w:r>
      <w:r>
        <w:rPr>
          <w:b/>
          <w:sz w:val="26"/>
          <w:szCs w:val="26"/>
        </w:rPr>
        <w:t>:</w:t>
      </w:r>
    </w:p>
    <w:p w:rsidR="00CC6E20" w:rsidRDefault="00CC6E20">
      <w:pPr>
        <w:spacing w:before="11" w:line="280" w:lineRule="exact"/>
        <w:rPr>
          <w:sz w:val="28"/>
          <w:szCs w:val="28"/>
        </w:rPr>
      </w:pPr>
    </w:p>
    <w:p w:rsidR="00CC6E20" w:rsidRDefault="00376AC6">
      <w:pPr>
        <w:ind w:left="1680" w:right="212" w:hanging="720"/>
        <w:jc w:val="both"/>
        <w:rPr>
          <w:sz w:val="26"/>
          <w:szCs w:val="26"/>
        </w:rPr>
        <w:sectPr w:rsidR="00CC6E20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(i)      </w:t>
      </w:r>
      <w:r>
        <w:rPr>
          <w:b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4" w:line="220" w:lineRule="exact"/>
        <w:rPr>
          <w:sz w:val="22"/>
          <w:szCs w:val="22"/>
        </w:rPr>
      </w:pPr>
    </w:p>
    <w:p w:rsidR="00CC6E20" w:rsidRDefault="00376AC6">
      <w:pPr>
        <w:spacing w:before="26"/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(ii)      </w:t>
      </w:r>
      <w:r>
        <w:rPr>
          <w:sz w:val="26"/>
          <w:szCs w:val="26"/>
        </w:rPr>
        <w:t>If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CC6E20" w:rsidRDefault="00CC6E20">
      <w:pPr>
        <w:spacing w:before="6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ind w:left="240" w:right="822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11:</w:t>
      </w:r>
    </w:p>
    <w:p w:rsidR="00CC6E20" w:rsidRDefault="00CC6E20">
      <w:pPr>
        <w:spacing w:before="12" w:line="280" w:lineRule="exact"/>
        <w:rPr>
          <w:sz w:val="28"/>
          <w:szCs w:val="28"/>
        </w:rPr>
      </w:pPr>
    </w:p>
    <w:p w:rsidR="00CC6E20" w:rsidRDefault="00376AC6">
      <w:pPr>
        <w:ind w:left="960" w:right="214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(A)   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Inspecti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</w:t>
      </w:r>
      <w:r>
        <w:rPr>
          <w:b/>
          <w:spacing w:val="2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of 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Oper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 and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96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29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Dates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z w:val="26"/>
          <w:szCs w:val="26"/>
        </w:rPr>
        <w:t>f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r 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I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specti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 xml:space="preserve">n  and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z w:val="26"/>
          <w:szCs w:val="26"/>
        </w:rPr>
        <w:t>Test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 xml:space="preserve">ng. </w:t>
      </w:r>
      <w:r>
        <w:rPr>
          <w:b/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CC6E20" w:rsidRDefault="00CC6E20">
      <w:pPr>
        <w:spacing w:before="6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ind w:left="240" w:right="359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12:</w:t>
      </w:r>
      <w:r>
        <w:rPr>
          <w:b/>
          <w:spacing w:val="-3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xa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tion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-1"/>
          <w:sz w:val="26"/>
          <w:szCs w:val="26"/>
        </w:rPr>
        <w:t xml:space="preserve"> </w:t>
      </w:r>
      <w:r>
        <w:rPr>
          <w:b/>
          <w:spacing w:val="5"/>
          <w:sz w:val="26"/>
          <w:szCs w:val="26"/>
        </w:rPr>
        <w:t>w</w:t>
      </w:r>
      <w:r>
        <w:rPr>
          <w:b/>
          <w:sz w:val="26"/>
          <w:szCs w:val="26"/>
        </w:rPr>
        <w:t>ork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z w:val="26"/>
          <w:szCs w:val="26"/>
        </w:rPr>
        <w:t>before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vering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u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.</w:t>
      </w:r>
    </w:p>
    <w:p w:rsidR="00CC6E20" w:rsidRDefault="00CC6E20">
      <w:pPr>
        <w:spacing w:before="11" w:line="280" w:lineRule="exact"/>
        <w:rPr>
          <w:sz w:val="28"/>
          <w:szCs w:val="28"/>
        </w:rPr>
      </w:pPr>
    </w:p>
    <w:p w:rsidR="00CC6E20" w:rsidRDefault="00376AC6">
      <w:pPr>
        <w:tabs>
          <w:tab w:val="left" w:pos="960"/>
        </w:tabs>
        <w:ind w:left="960" w:right="218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(A)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ining 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 such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tabs>
          <w:tab w:val="left" w:pos="960"/>
        </w:tabs>
        <w:ind w:left="960" w:right="219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(B)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 at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CC6E20" w:rsidRDefault="00CC6E20">
      <w:pPr>
        <w:spacing w:before="1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ind w:left="240" w:right="213"/>
        <w:jc w:val="both"/>
        <w:rPr>
          <w:sz w:val="26"/>
          <w:szCs w:val="26"/>
        </w:rPr>
        <w:sectPr w:rsidR="00CC6E20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>Clause</w:t>
      </w:r>
      <w:r>
        <w:rPr>
          <w:b/>
          <w:spacing w:val="1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13:</w:t>
      </w:r>
      <w:r>
        <w:rPr>
          <w:b/>
          <w:spacing w:val="6"/>
          <w:sz w:val="26"/>
          <w:szCs w:val="26"/>
        </w:rPr>
        <w:t xml:space="preserve"> </w:t>
      </w:r>
      <w:r>
        <w:rPr>
          <w:b/>
          <w:sz w:val="26"/>
          <w:szCs w:val="26"/>
        </w:rPr>
        <w:t>Ris</w:t>
      </w:r>
      <w:r>
        <w:rPr>
          <w:b/>
          <w:spacing w:val="2"/>
          <w:sz w:val="26"/>
          <w:szCs w:val="26"/>
        </w:rPr>
        <w:t>k</w:t>
      </w:r>
      <w:r>
        <w:rPr>
          <w:b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4" w:line="220" w:lineRule="exact"/>
        <w:rPr>
          <w:sz w:val="22"/>
          <w:szCs w:val="22"/>
        </w:rPr>
      </w:pPr>
    </w:p>
    <w:p w:rsidR="00CC6E20" w:rsidRDefault="00376AC6">
      <w:pPr>
        <w:spacing w:before="26"/>
        <w:ind w:left="240" w:right="214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Clause-1</w:t>
      </w:r>
      <w:r>
        <w:rPr>
          <w:b/>
          <w:spacing w:val="2"/>
          <w:sz w:val="26"/>
          <w:szCs w:val="26"/>
        </w:rPr>
        <w:t>4</w:t>
      </w:r>
      <w:r>
        <w:rPr>
          <w:b/>
          <w:sz w:val="26"/>
          <w:szCs w:val="26"/>
        </w:rPr>
        <w:t xml:space="preserve">:  </w:t>
      </w:r>
      <w:r>
        <w:rPr>
          <w:b/>
          <w:spacing w:val="50"/>
          <w:sz w:val="26"/>
          <w:szCs w:val="26"/>
        </w:rPr>
        <w:t xml:space="preserve"> </w:t>
      </w:r>
      <w:r>
        <w:rPr>
          <w:b/>
          <w:sz w:val="26"/>
          <w:szCs w:val="26"/>
        </w:rPr>
        <w:t>Measures</w:t>
      </w:r>
      <w:r>
        <w:rPr>
          <w:b/>
          <w:spacing w:val="44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f</w:t>
      </w:r>
      <w:r>
        <w:rPr>
          <w:b/>
          <w:sz w:val="26"/>
          <w:szCs w:val="26"/>
        </w:rPr>
        <w:t>or</w:t>
      </w:r>
      <w:r>
        <w:rPr>
          <w:b/>
          <w:spacing w:val="52"/>
          <w:sz w:val="26"/>
          <w:szCs w:val="26"/>
        </w:rPr>
        <w:t xml:space="preserve"> </w:t>
      </w:r>
      <w:r>
        <w:rPr>
          <w:b/>
          <w:sz w:val="26"/>
          <w:szCs w:val="26"/>
        </w:rPr>
        <w:t>pre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ti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n</w:t>
      </w:r>
      <w:r>
        <w:rPr>
          <w:b/>
          <w:spacing w:val="43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fire</w:t>
      </w:r>
      <w:r>
        <w:rPr>
          <w:b/>
          <w:spacing w:val="54"/>
          <w:sz w:val="26"/>
          <w:szCs w:val="26"/>
        </w:rPr>
        <w:t xml:space="preserve"> </w:t>
      </w:r>
      <w:r>
        <w:rPr>
          <w:b/>
          <w:sz w:val="26"/>
          <w:szCs w:val="26"/>
        </w:rPr>
        <w:t>and</w:t>
      </w:r>
      <w:r>
        <w:rPr>
          <w:b/>
          <w:spacing w:val="53"/>
          <w:sz w:val="26"/>
          <w:szCs w:val="26"/>
        </w:rPr>
        <w:t xml:space="preserve"> </w:t>
      </w:r>
      <w:r>
        <w:rPr>
          <w:b/>
          <w:sz w:val="26"/>
          <w:szCs w:val="26"/>
        </w:rPr>
        <w:t>saf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ty</w:t>
      </w:r>
      <w:r>
        <w:rPr>
          <w:b/>
          <w:spacing w:val="51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easur</w:t>
      </w:r>
      <w:r>
        <w:rPr>
          <w:b/>
          <w:spacing w:val="2"/>
          <w:sz w:val="26"/>
          <w:szCs w:val="26"/>
        </w:rPr>
        <w:t>e</w:t>
      </w:r>
      <w:r>
        <w:rPr>
          <w:b/>
          <w:sz w:val="26"/>
          <w:szCs w:val="26"/>
        </w:rPr>
        <w:t>s.</w:t>
      </w:r>
      <w:r>
        <w:rPr>
          <w:b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 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>’s labour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4"/>
        <w:jc w:val="both"/>
        <w:rPr>
          <w:sz w:val="26"/>
          <w:szCs w:val="26"/>
        </w:rPr>
      </w:pPr>
      <w:r>
        <w:rPr>
          <w:b/>
          <w:w w:val="99"/>
          <w:sz w:val="26"/>
          <w:szCs w:val="26"/>
        </w:rPr>
        <w:t>Clause-1</w:t>
      </w:r>
      <w:r>
        <w:rPr>
          <w:b/>
          <w:spacing w:val="2"/>
          <w:w w:val="99"/>
          <w:sz w:val="26"/>
          <w:szCs w:val="26"/>
        </w:rPr>
        <w:t>5</w:t>
      </w:r>
      <w:r>
        <w:rPr>
          <w:b/>
          <w:w w:val="99"/>
          <w:sz w:val="26"/>
          <w:szCs w:val="26"/>
        </w:rPr>
        <w:t>:Sub-</w:t>
      </w:r>
      <w:r>
        <w:rPr>
          <w:b/>
          <w:spacing w:val="2"/>
          <w:w w:val="99"/>
          <w:sz w:val="26"/>
          <w:szCs w:val="26"/>
        </w:rPr>
        <w:t>c</w:t>
      </w:r>
      <w:r>
        <w:rPr>
          <w:b/>
          <w:w w:val="99"/>
          <w:sz w:val="26"/>
          <w:szCs w:val="26"/>
        </w:rPr>
        <w:t>ontr</w:t>
      </w:r>
      <w:r>
        <w:rPr>
          <w:b/>
          <w:spacing w:val="2"/>
          <w:w w:val="99"/>
          <w:sz w:val="26"/>
          <w:szCs w:val="26"/>
        </w:rPr>
        <w:t>a</w:t>
      </w:r>
      <w:r>
        <w:rPr>
          <w:b/>
          <w:w w:val="99"/>
          <w:sz w:val="26"/>
          <w:szCs w:val="26"/>
        </w:rPr>
        <w:t>ctin</w:t>
      </w:r>
      <w:r>
        <w:rPr>
          <w:b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 xml:space="preserve">t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3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4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13"/>
          <w:sz w:val="26"/>
          <w:szCs w:val="26"/>
        </w:rPr>
        <w:t xml:space="preserve"> </w:t>
      </w:r>
      <w:r>
        <w:rPr>
          <w:b/>
          <w:sz w:val="26"/>
          <w:szCs w:val="26"/>
        </w:rPr>
        <w:t>16:</w:t>
      </w:r>
      <w:r>
        <w:rPr>
          <w:b/>
          <w:spacing w:val="11"/>
          <w:sz w:val="26"/>
          <w:szCs w:val="26"/>
        </w:rPr>
        <w:t xml:space="preserve"> </w:t>
      </w:r>
      <w:r>
        <w:rPr>
          <w:b/>
          <w:sz w:val="26"/>
          <w:szCs w:val="26"/>
        </w:rPr>
        <w:t>Dis</w:t>
      </w:r>
      <w:r>
        <w:rPr>
          <w:b/>
          <w:spacing w:val="2"/>
          <w:sz w:val="26"/>
          <w:szCs w:val="26"/>
        </w:rPr>
        <w:t>p</w:t>
      </w:r>
      <w:r>
        <w:rPr>
          <w:b/>
          <w:sz w:val="26"/>
          <w:szCs w:val="26"/>
        </w:rPr>
        <w:t>ute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>.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2"/>
          <w:sz w:val="26"/>
          <w:szCs w:val="26"/>
        </w:rPr>
        <w:t xml:space="preserve"> 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settled   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 ,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 and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CC6E20" w:rsidRDefault="00CC6E20">
      <w:pPr>
        <w:spacing w:before="19" w:line="280" w:lineRule="exact"/>
        <w:rPr>
          <w:sz w:val="28"/>
          <w:szCs w:val="28"/>
        </w:rPr>
      </w:pPr>
    </w:p>
    <w:p w:rsidR="00CC6E20" w:rsidRDefault="00376AC6">
      <w:pPr>
        <w:ind w:left="240" w:right="213"/>
        <w:jc w:val="both"/>
        <w:rPr>
          <w:sz w:val="26"/>
          <w:szCs w:val="26"/>
        </w:rPr>
        <w:sectPr w:rsidR="00CC6E20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Clause </w:t>
      </w:r>
      <w:r>
        <w:rPr>
          <w:b/>
          <w:spacing w:val="3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–</w:t>
      </w:r>
      <w:r>
        <w:rPr>
          <w:b/>
          <w:sz w:val="26"/>
          <w:szCs w:val="26"/>
        </w:rPr>
        <w:t xml:space="preserve">17: </w:t>
      </w:r>
      <w:r>
        <w:rPr>
          <w:b/>
          <w:spacing w:val="7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S</w:t>
      </w:r>
      <w:r>
        <w:rPr>
          <w:b/>
          <w:sz w:val="26"/>
          <w:szCs w:val="26"/>
        </w:rPr>
        <w:t xml:space="preserve">ite </w:t>
      </w:r>
      <w:r>
        <w:rPr>
          <w:b/>
          <w:spacing w:val="9"/>
          <w:sz w:val="26"/>
          <w:szCs w:val="26"/>
        </w:rPr>
        <w:t xml:space="preserve"> </w:t>
      </w:r>
      <w:r>
        <w:rPr>
          <w:b/>
          <w:sz w:val="26"/>
          <w:szCs w:val="26"/>
        </w:rPr>
        <w:t>C</w:t>
      </w:r>
      <w:r>
        <w:rPr>
          <w:b/>
          <w:spacing w:val="2"/>
          <w:sz w:val="26"/>
          <w:szCs w:val="26"/>
        </w:rPr>
        <w:t>l</w:t>
      </w:r>
      <w:r>
        <w:rPr>
          <w:b/>
          <w:sz w:val="26"/>
          <w:szCs w:val="26"/>
        </w:rPr>
        <w:t xml:space="preserve">earance. </w:t>
      </w:r>
      <w:r>
        <w:rPr>
          <w:b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On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ion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 retention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11" w:line="220" w:lineRule="exact"/>
        <w:rPr>
          <w:sz w:val="22"/>
          <w:szCs w:val="22"/>
        </w:rPr>
      </w:pPr>
    </w:p>
    <w:p w:rsidR="00CC6E20" w:rsidRDefault="00376AC6">
      <w:pPr>
        <w:spacing w:before="26" w:line="474" w:lineRule="auto"/>
        <w:ind w:left="240" w:right="3743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1</w:t>
      </w:r>
      <w:r>
        <w:rPr>
          <w:b/>
          <w:sz w:val="26"/>
          <w:szCs w:val="26"/>
        </w:rPr>
        <w:t>8:</w:t>
      </w:r>
      <w:r>
        <w:rPr>
          <w:b/>
          <w:spacing w:val="-5"/>
          <w:sz w:val="26"/>
          <w:szCs w:val="26"/>
        </w:rPr>
        <w:t xml:space="preserve"> </w:t>
      </w:r>
      <w:r>
        <w:rPr>
          <w:b/>
          <w:sz w:val="26"/>
          <w:szCs w:val="26"/>
        </w:rPr>
        <w:t>Fin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ncial</w:t>
      </w:r>
      <w:r>
        <w:rPr>
          <w:b/>
          <w:spacing w:val="-8"/>
          <w:sz w:val="26"/>
          <w:szCs w:val="26"/>
        </w:rPr>
        <w:t xml:space="preserve"> </w:t>
      </w:r>
      <w:r>
        <w:rPr>
          <w:b/>
          <w:sz w:val="26"/>
          <w:szCs w:val="26"/>
        </w:rPr>
        <w:t>Assista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ce</w:t>
      </w:r>
      <w:r>
        <w:rPr>
          <w:b/>
          <w:spacing w:val="-12"/>
          <w:sz w:val="26"/>
          <w:szCs w:val="26"/>
        </w:rPr>
        <w:t xml:space="preserve"> </w:t>
      </w:r>
      <w:r>
        <w:rPr>
          <w:b/>
          <w:spacing w:val="1"/>
          <w:sz w:val="26"/>
          <w:szCs w:val="26"/>
        </w:rPr>
        <w:t>/</w:t>
      </w:r>
      <w:r>
        <w:rPr>
          <w:b/>
          <w:sz w:val="26"/>
          <w:szCs w:val="26"/>
        </w:rPr>
        <w:t>Ad</w:t>
      </w:r>
      <w:r>
        <w:rPr>
          <w:b/>
          <w:spacing w:val="2"/>
          <w:sz w:val="26"/>
          <w:szCs w:val="26"/>
        </w:rPr>
        <w:t>v</w:t>
      </w:r>
      <w:r>
        <w:rPr>
          <w:b/>
          <w:sz w:val="26"/>
          <w:szCs w:val="26"/>
        </w:rPr>
        <w:t>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Pa</w:t>
      </w:r>
      <w:r>
        <w:rPr>
          <w:b/>
          <w:spacing w:val="2"/>
          <w:sz w:val="26"/>
          <w:szCs w:val="26"/>
        </w:rPr>
        <w:t>y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 xml:space="preserve">ent. (A)    </w:t>
      </w:r>
      <w:r>
        <w:rPr>
          <w:b/>
          <w:spacing w:val="31"/>
          <w:sz w:val="26"/>
          <w:szCs w:val="26"/>
        </w:rPr>
        <w:t xml:space="preserve"> </w:t>
      </w:r>
      <w:r>
        <w:rPr>
          <w:b/>
          <w:sz w:val="26"/>
          <w:szCs w:val="26"/>
        </w:rPr>
        <w:t>Mobilizat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on</w:t>
      </w:r>
      <w:r>
        <w:rPr>
          <w:b/>
          <w:spacing w:val="-14"/>
          <w:sz w:val="26"/>
          <w:szCs w:val="26"/>
        </w:rPr>
        <w:t xml:space="preserve"> </w:t>
      </w:r>
      <w:r>
        <w:rPr>
          <w:b/>
          <w:sz w:val="26"/>
          <w:szCs w:val="26"/>
        </w:rPr>
        <w:t>a</w:t>
      </w:r>
      <w:r>
        <w:rPr>
          <w:b/>
          <w:spacing w:val="2"/>
          <w:sz w:val="26"/>
          <w:szCs w:val="26"/>
        </w:rPr>
        <w:t>d</w:t>
      </w:r>
      <w:r>
        <w:rPr>
          <w:b/>
          <w:sz w:val="26"/>
          <w:szCs w:val="26"/>
        </w:rPr>
        <w:t>vance</w:t>
      </w:r>
      <w:r>
        <w:rPr>
          <w:b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CC6E20" w:rsidRDefault="00CC6E20">
      <w:pPr>
        <w:spacing w:before="5" w:line="140" w:lineRule="exact"/>
        <w:rPr>
          <w:sz w:val="14"/>
          <w:szCs w:val="14"/>
        </w:rPr>
      </w:pPr>
    </w:p>
    <w:p w:rsidR="00CC6E20" w:rsidRDefault="00376AC6">
      <w:pPr>
        <w:ind w:left="240" w:right="3222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(B)    </w:t>
      </w:r>
      <w:r>
        <w:rPr>
          <w:b/>
          <w:spacing w:val="46"/>
          <w:sz w:val="26"/>
          <w:szCs w:val="26"/>
        </w:rPr>
        <w:t xml:space="preserve"> </w:t>
      </w:r>
      <w:r>
        <w:rPr>
          <w:b/>
          <w:sz w:val="26"/>
          <w:szCs w:val="26"/>
        </w:rPr>
        <w:t>Secured</w:t>
      </w:r>
      <w:r>
        <w:rPr>
          <w:b/>
          <w:spacing w:val="-9"/>
          <w:sz w:val="26"/>
          <w:szCs w:val="26"/>
        </w:rPr>
        <w:t xml:space="preserve"> 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dvance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aga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nst</w:t>
      </w:r>
      <w:r>
        <w:rPr>
          <w:b/>
          <w:spacing w:val="-6"/>
          <w:sz w:val="26"/>
          <w:szCs w:val="26"/>
        </w:rPr>
        <w:t xml:space="preserve"> </w:t>
      </w:r>
      <w:r>
        <w:rPr>
          <w:b/>
          <w:spacing w:val="-2"/>
          <w:sz w:val="26"/>
          <w:szCs w:val="26"/>
        </w:rPr>
        <w:t>m</w:t>
      </w:r>
      <w:r>
        <w:rPr>
          <w:b/>
          <w:sz w:val="26"/>
          <w:szCs w:val="26"/>
        </w:rPr>
        <w:t>ater</w:t>
      </w:r>
      <w:r>
        <w:rPr>
          <w:b/>
          <w:spacing w:val="2"/>
          <w:sz w:val="26"/>
          <w:szCs w:val="26"/>
        </w:rPr>
        <w:t>i</w:t>
      </w:r>
      <w:r>
        <w:rPr>
          <w:b/>
          <w:sz w:val="26"/>
          <w:szCs w:val="26"/>
        </w:rPr>
        <w:t>als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br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ught</w:t>
      </w:r>
      <w:r>
        <w:rPr>
          <w:b/>
          <w:spacing w:val="-7"/>
          <w:sz w:val="26"/>
          <w:szCs w:val="26"/>
        </w:rPr>
        <w:t xml:space="preserve"> </w:t>
      </w:r>
      <w:r>
        <w:rPr>
          <w:b/>
          <w:sz w:val="26"/>
          <w:szCs w:val="26"/>
        </w:rPr>
        <w:t>at</w:t>
      </w:r>
      <w:r>
        <w:rPr>
          <w:b/>
          <w:spacing w:val="-2"/>
          <w:sz w:val="26"/>
          <w:szCs w:val="26"/>
        </w:rPr>
        <w:t xml:space="preserve"> </w:t>
      </w:r>
      <w:r>
        <w:rPr>
          <w:b/>
          <w:sz w:val="26"/>
          <w:szCs w:val="26"/>
        </w:rPr>
        <w:t>sit</w:t>
      </w:r>
      <w:r>
        <w:rPr>
          <w:b/>
          <w:spacing w:val="1"/>
          <w:sz w:val="26"/>
          <w:szCs w:val="26"/>
        </w:rPr>
        <w:t>e</w:t>
      </w:r>
      <w:r>
        <w:rPr>
          <w:b/>
          <w:sz w:val="26"/>
          <w:szCs w:val="26"/>
        </w:rPr>
        <w:t>.</w:t>
      </w:r>
    </w:p>
    <w:p w:rsidR="00CC6E20" w:rsidRDefault="00CC6E20">
      <w:pPr>
        <w:spacing w:before="1" w:line="100" w:lineRule="exact"/>
        <w:rPr>
          <w:sz w:val="11"/>
          <w:szCs w:val="11"/>
        </w:rPr>
      </w:pPr>
    </w:p>
    <w:p w:rsidR="00CC6E20" w:rsidRDefault="00376AC6">
      <w:pPr>
        <w:tabs>
          <w:tab w:val="left" w:pos="1680"/>
        </w:tabs>
        <w:ind w:left="1680" w:right="211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 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CC6E20" w:rsidRDefault="00CC6E20">
      <w:pPr>
        <w:spacing w:before="1" w:line="120" w:lineRule="exact"/>
        <w:rPr>
          <w:sz w:val="12"/>
          <w:szCs w:val="12"/>
        </w:rPr>
      </w:pPr>
    </w:p>
    <w:p w:rsidR="00CC6E20" w:rsidRDefault="00376AC6">
      <w:pPr>
        <w:tabs>
          <w:tab w:val="left" w:pos="1680"/>
        </w:tabs>
        <w:ind w:left="1680" w:right="215" w:hanging="720"/>
        <w:jc w:val="both"/>
        <w:rPr>
          <w:sz w:val="26"/>
          <w:szCs w:val="26"/>
        </w:rPr>
      </w:pPr>
      <w:r>
        <w:rPr>
          <w:b/>
          <w:sz w:val="26"/>
          <w:szCs w:val="26"/>
        </w:rPr>
        <w:t>(ii)</w:t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Secured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CC6E20" w:rsidRDefault="00CC6E20">
      <w:pPr>
        <w:spacing w:before="8" w:line="100" w:lineRule="exact"/>
        <w:rPr>
          <w:sz w:val="11"/>
          <w:szCs w:val="11"/>
        </w:rPr>
      </w:pPr>
    </w:p>
    <w:p w:rsidR="00CC6E20" w:rsidRDefault="00376AC6">
      <w:pPr>
        <w:ind w:left="240" w:right="220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15"/>
          <w:sz w:val="26"/>
          <w:szCs w:val="26"/>
        </w:rPr>
        <w:t xml:space="preserve"> </w:t>
      </w:r>
      <w:r>
        <w:rPr>
          <w:b/>
          <w:sz w:val="26"/>
          <w:szCs w:val="26"/>
        </w:rPr>
        <w:t>–19: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Recovery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as</w:t>
      </w:r>
      <w:r>
        <w:rPr>
          <w:b/>
          <w:spacing w:val="19"/>
          <w:sz w:val="26"/>
          <w:szCs w:val="26"/>
        </w:rPr>
        <w:t xml:space="preserve"> </w:t>
      </w:r>
      <w:r>
        <w:rPr>
          <w:b/>
          <w:sz w:val="26"/>
          <w:szCs w:val="26"/>
        </w:rPr>
        <w:t>ar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ears</w:t>
      </w:r>
      <w:r>
        <w:rPr>
          <w:b/>
          <w:spacing w:val="16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22"/>
          <w:sz w:val="26"/>
          <w:szCs w:val="26"/>
        </w:rPr>
        <w:t xml:space="preserve"> </w:t>
      </w:r>
      <w:r>
        <w:rPr>
          <w:b/>
          <w:sz w:val="26"/>
          <w:szCs w:val="26"/>
        </w:rPr>
        <w:t>L</w:t>
      </w:r>
      <w:r>
        <w:rPr>
          <w:b/>
          <w:spacing w:val="2"/>
          <w:sz w:val="26"/>
          <w:szCs w:val="26"/>
        </w:rPr>
        <w:t>a</w:t>
      </w:r>
      <w:r>
        <w:rPr>
          <w:b/>
          <w:sz w:val="26"/>
          <w:szCs w:val="26"/>
        </w:rPr>
        <w:t>nd</w:t>
      </w:r>
      <w:r>
        <w:rPr>
          <w:b/>
          <w:spacing w:val="17"/>
          <w:sz w:val="26"/>
          <w:szCs w:val="26"/>
        </w:rPr>
        <w:t xml:space="preserve"> </w:t>
      </w:r>
      <w:r>
        <w:rPr>
          <w:b/>
          <w:sz w:val="26"/>
          <w:szCs w:val="26"/>
        </w:rPr>
        <w:t>Revenu</w:t>
      </w:r>
      <w:r>
        <w:rPr>
          <w:b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CC6E20" w:rsidRDefault="00CC6E20">
      <w:pPr>
        <w:spacing w:before="8" w:line="100" w:lineRule="exact"/>
        <w:rPr>
          <w:sz w:val="11"/>
          <w:szCs w:val="11"/>
        </w:rPr>
      </w:pPr>
    </w:p>
    <w:p w:rsidR="00CC6E20" w:rsidRDefault="00376AC6">
      <w:pPr>
        <w:ind w:left="240" w:right="215"/>
        <w:jc w:val="both"/>
        <w:rPr>
          <w:sz w:val="26"/>
          <w:szCs w:val="26"/>
        </w:rPr>
      </w:pPr>
      <w:r>
        <w:rPr>
          <w:b/>
          <w:sz w:val="26"/>
          <w:szCs w:val="26"/>
        </w:rPr>
        <w:t>Clause</w:t>
      </w:r>
      <w:r>
        <w:rPr>
          <w:b/>
          <w:spacing w:val="59"/>
          <w:sz w:val="26"/>
          <w:szCs w:val="26"/>
        </w:rPr>
        <w:t xml:space="preserve"> </w:t>
      </w:r>
      <w:r>
        <w:rPr>
          <w:b/>
          <w:sz w:val="26"/>
          <w:szCs w:val="26"/>
        </w:rPr>
        <w:t>–</w:t>
      </w:r>
      <w:r>
        <w:rPr>
          <w:b/>
          <w:spacing w:val="2"/>
          <w:sz w:val="26"/>
          <w:szCs w:val="26"/>
        </w:rPr>
        <w:t>2</w:t>
      </w:r>
      <w:r>
        <w:rPr>
          <w:b/>
          <w:sz w:val="26"/>
          <w:szCs w:val="26"/>
        </w:rPr>
        <w:t>0:</w:t>
      </w:r>
      <w:r>
        <w:rPr>
          <w:b/>
          <w:spacing w:val="62"/>
          <w:sz w:val="26"/>
          <w:szCs w:val="26"/>
        </w:rPr>
        <w:t xml:space="preserve"> </w:t>
      </w:r>
      <w:r>
        <w:rPr>
          <w:b/>
          <w:sz w:val="26"/>
          <w:szCs w:val="26"/>
        </w:rPr>
        <w:t>Ref</w:t>
      </w:r>
      <w:r>
        <w:rPr>
          <w:b/>
          <w:spacing w:val="2"/>
          <w:sz w:val="26"/>
          <w:szCs w:val="26"/>
        </w:rPr>
        <w:t>u</w:t>
      </w:r>
      <w:r>
        <w:rPr>
          <w:b/>
          <w:sz w:val="26"/>
          <w:szCs w:val="26"/>
        </w:rPr>
        <w:t>nd</w:t>
      </w:r>
      <w:r>
        <w:rPr>
          <w:b/>
          <w:spacing w:val="61"/>
          <w:sz w:val="26"/>
          <w:szCs w:val="26"/>
        </w:rPr>
        <w:t xml:space="preserve"> </w:t>
      </w:r>
      <w:r>
        <w:rPr>
          <w:b/>
          <w:sz w:val="26"/>
          <w:szCs w:val="26"/>
        </w:rPr>
        <w:t>of</w:t>
      </w:r>
      <w:r>
        <w:rPr>
          <w:b/>
          <w:spacing w:val="65"/>
          <w:sz w:val="26"/>
          <w:szCs w:val="26"/>
        </w:rPr>
        <w:t xml:space="preserve"> </w:t>
      </w:r>
      <w:r>
        <w:rPr>
          <w:b/>
          <w:sz w:val="26"/>
          <w:szCs w:val="26"/>
        </w:rPr>
        <w:t>Security</w:t>
      </w:r>
      <w:r>
        <w:rPr>
          <w:b/>
          <w:spacing w:val="60"/>
          <w:sz w:val="26"/>
          <w:szCs w:val="26"/>
        </w:rPr>
        <w:t xml:space="preserve"> </w:t>
      </w:r>
      <w:r>
        <w:rPr>
          <w:b/>
          <w:sz w:val="26"/>
          <w:szCs w:val="26"/>
        </w:rPr>
        <w:t>Dep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sit</w:t>
      </w:r>
      <w:r>
        <w:rPr>
          <w:b/>
          <w:spacing w:val="2"/>
          <w:sz w:val="26"/>
          <w:szCs w:val="26"/>
        </w:rPr>
        <w:t>/</w:t>
      </w:r>
      <w:r>
        <w:rPr>
          <w:b/>
          <w:sz w:val="26"/>
          <w:szCs w:val="26"/>
        </w:rPr>
        <w:t>Retention</w:t>
      </w:r>
      <w:r>
        <w:rPr>
          <w:b/>
          <w:spacing w:val="49"/>
          <w:sz w:val="26"/>
          <w:szCs w:val="26"/>
        </w:rPr>
        <w:t xml:space="preserve"> </w:t>
      </w:r>
      <w:r>
        <w:rPr>
          <w:b/>
          <w:sz w:val="26"/>
          <w:szCs w:val="26"/>
        </w:rPr>
        <w:t>Mone</w:t>
      </w:r>
      <w:r>
        <w:rPr>
          <w:b/>
          <w:spacing w:val="2"/>
          <w:sz w:val="26"/>
          <w:szCs w:val="26"/>
        </w:rPr>
        <w:t>y</w:t>
      </w:r>
      <w:r>
        <w:rPr>
          <w:b/>
          <w:sz w:val="26"/>
          <w:szCs w:val="26"/>
        </w:rPr>
        <w:t>.</w:t>
      </w:r>
      <w:r>
        <w:rPr>
          <w:b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 that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CC6E20" w:rsidRDefault="00CC6E20">
      <w:pPr>
        <w:spacing w:before="6" w:line="160" w:lineRule="exact"/>
        <w:rPr>
          <w:sz w:val="16"/>
          <w:szCs w:val="16"/>
        </w:rPr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376AC6">
      <w:pPr>
        <w:ind w:left="5490"/>
        <w:rPr>
          <w:sz w:val="26"/>
          <w:szCs w:val="26"/>
        </w:rPr>
      </w:pPr>
      <w:r>
        <w:rPr>
          <w:b/>
          <w:sz w:val="26"/>
          <w:szCs w:val="26"/>
        </w:rPr>
        <w:t>Division</w:t>
      </w:r>
      <w:r>
        <w:rPr>
          <w:b/>
          <w:spacing w:val="1"/>
          <w:sz w:val="26"/>
          <w:szCs w:val="26"/>
        </w:rPr>
        <w:t>a</w:t>
      </w:r>
      <w:r>
        <w:rPr>
          <w:b/>
          <w:sz w:val="26"/>
          <w:szCs w:val="26"/>
        </w:rPr>
        <w:t>l</w:t>
      </w:r>
      <w:r>
        <w:rPr>
          <w:b/>
          <w:spacing w:val="-10"/>
          <w:sz w:val="26"/>
          <w:szCs w:val="26"/>
        </w:rPr>
        <w:t xml:space="preserve"> </w:t>
      </w:r>
      <w:r>
        <w:rPr>
          <w:b/>
          <w:sz w:val="26"/>
          <w:szCs w:val="26"/>
        </w:rPr>
        <w:t>Acc</w:t>
      </w:r>
      <w:r>
        <w:rPr>
          <w:b/>
          <w:spacing w:val="2"/>
          <w:sz w:val="26"/>
          <w:szCs w:val="26"/>
        </w:rPr>
        <w:t>o</w:t>
      </w:r>
      <w:r>
        <w:rPr>
          <w:b/>
          <w:sz w:val="26"/>
          <w:szCs w:val="26"/>
        </w:rPr>
        <w:t>unta</w:t>
      </w:r>
      <w:r>
        <w:rPr>
          <w:b/>
          <w:spacing w:val="2"/>
          <w:sz w:val="26"/>
          <w:szCs w:val="26"/>
        </w:rPr>
        <w:t>n</w:t>
      </w:r>
      <w:r>
        <w:rPr>
          <w:b/>
          <w:sz w:val="26"/>
          <w:szCs w:val="26"/>
        </w:rPr>
        <w:t>t</w:t>
      </w:r>
    </w:p>
    <w:p w:rsidR="00CC6E20" w:rsidRDefault="00CC6E20">
      <w:pPr>
        <w:spacing w:before="4" w:line="100" w:lineRule="exact"/>
        <w:rPr>
          <w:sz w:val="11"/>
          <w:szCs w:val="11"/>
        </w:rPr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376AC6">
      <w:pPr>
        <w:ind w:left="240" w:right="262"/>
        <w:jc w:val="both"/>
        <w:rPr>
          <w:sz w:val="26"/>
          <w:szCs w:val="26"/>
        </w:rPr>
        <w:sectPr w:rsidR="00CC6E20">
          <w:pgSz w:w="12240" w:h="15840"/>
          <w:pgMar w:top="500" w:right="1180" w:bottom="280" w:left="1200" w:header="314" w:footer="722" w:gutter="0"/>
          <w:cols w:space="720"/>
        </w:sectPr>
      </w:pPr>
      <w:r>
        <w:rPr>
          <w:b/>
          <w:sz w:val="26"/>
          <w:szCs w:val="26"/>
        </w:rPr>
        <w:t xml:space="preserve">Contractor                                                         </w:t>
      </w:r>
      <w:r>
        <w:rPr>
          <w:b/>
          <w:spacing w:val="56"/>
          <w:sz w:val="26"/>
          <w:szCs w:val="26"/>
        </w:rPr>
        <w:t xml:space="preserve"> </w:t>
      </w:r>
      <w:r>
        <w:rPr>
          <w:b/>
          <w:sz w:val="26"/>
          <w:szCs w:val="26"/>
        </w:rPr>
        <w:t>E</w:t>
      </w:r>
      <w:r>
        <w:rPr>
          <w:b/>
          <w:spacing w:val="2"/>
          <w:sz w:val="26"/>
          <w:szCs w:val="26"/>
        </w:rPr>
        <w:t>x</w:t>
      </w:r>
      <w:r>
        <w:rPr>
          <w:b/>
          <w:sz w:val="26"/>
          <w:szCs w:val="26"/>
        </w:rPr>
        <w:t>ecutive</w:t>
      </w:r>
      <w:r>
        <w:rPr>
          <w:b/>
          <w:spacing w:val="-11"/>
          <w:sz w:val="26"/>
          <w:szCs w:val="26"/>
        </w:rPr>
        <w:t xml:space="preserve"> </w:t>
      </w:r>
      <w:r>
        <w:rPr>
          <w:b/>
          <w:sz w:val="26"/>
          <w:szCs w:val="26"/>
        </w:rPr>
        <w:t>En</w:t>
      </w:r>
      <w:r>
        <w:rPr>
          <w:b/>
          <w:spacing w:val="2"/>
          <w:sz w:val="26"/>
          <w:szCs w:val="26"/>
        </w:rPr>
        <w:t>g</w:t>
      </w:r>
      <w:r>
        <w:rPr>
          <w:b/>
          <w:sz w:val="26"/>
          <w:szCs w:val="26"/>
        </w:rPr>
        <w:t>inee</w:t>
      </w:r>
      <w:r>
        <w:rPr>
          <w:b/>
          <w:spacing w:val="2"/>
          <w:sz w:val="26"/>
          <w:szCs w:val="26"/>
        </w:rPr>
        <w:t>r</w:t>
      </w:r>
      <w:r>
        <w:rPr>
          <w:b/>
          <w:sz w:val="26"/>
          <w:szCs w:val="26"/>
        </w:rPr>
        <w:t>/Procuring</w:t>
      </w:r>
      <w:r>
        <w:rPr>
          <w:b/>
          <w:spacing w:val="-20"/>
          <w:sz w:val="26"/>
          <w:szCs w:val="26"/>
        </w:rPr>
        <w:t xml:space="preserve"> </w:t>
      </w:r>
      <w:r>
        <w:rPr>
          <w:b/>
          <w:sz w:val="26"/>
          <w:szCs w:val="26"/>
        </w:rPr>
        <w:t>Agency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5" w:line="220" w:lineRule="exact"/>
        <w:rPr>
          <w:sz w:val="22"/>
          <w:szCs w:val="22"/>
        </w:rPr>
      </w:pPr>
    </w:p>
    <w:p w:rsidR="00CC6E20" w:rsidRDefault="00376AC6">
      <w:pPr>
        <w:spacing w:before="29"/>
        <w:ind w:left="4116" w:right="4116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L 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QUA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TI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</w:p>
    <w:p w:rsidR="00CC6E20" w:rsidRDefault="00CC6E20">
      <w:pPr>
        <w:spacing w:before="8" w:line="220" w:lineRule="exact"/>
        <w:rPr>
          <w:sz w:val="22"/>
          <w:szCs w:val="22"/>
        </w:rPr>
      </w:pPr>
    </w:p>
    <w:p w:rsidR="00CC6E20" w:rsidRDefault="00376AC6">
      <w:pPr>
        <w:ind w:left="1662" w:right="1668"/>
        <w:jc w:val="center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A)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-4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osite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Ra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s.</w:t>
      </w:r>
    </w:p>
    <w:p w:rsidR="00CC6E20" w:rsidRDefault="00CC6E20">
      <w:pPr>
        <w:spacing w:before="6" w:line="100" w:lineRule="exact"/>
        <w:rPr>
          <w:sz w:val="11"/>
          <w:szCs w:val="11"/>
        </w:rPr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440"/>
        <w:gridCol w:w="1801"/>
      </w:tblGrid>
      <w:tr w:rsidR="00CC6E20">
        <w:trPr>
          <w:trHeight w:hRule="exact" w:val="8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>
            <w:pPr>
              <w:spacing w:before="8" w:line="180" w:lineRule="exact"/>
              <w:rPr>
                <w:sz w:val="19"/>
                <w:szCs w:val="19"/>
              </w:rPr>
            </w:pPr>
          </w:p>
          <w:p w:rsidR="00CC6E20" w:rsidRDefault="00376AC6">
            <w:pPr>
              <w:ind w:left="141"/>
            </w:pPr>
            <w:r>
              <w:rPr>
                <w:b/>
                <w:color w:val="404040"/>
                <w:spacing w:val="-1"/>
              </w:rPr>
              <w:t>I</w:t>
            </w:r>
            <w:r>
              <w:rPr>
                <w:b/>
                <w:color w:val="404040"/>
                <w:spacing w:val="1"/>
              </w:rPr>
              <w:t>t</w:t>
            </w:r>
            <w:r>
              <w:rPr>
                <w:b/>
                <w:color w:val="404040"/>
                <w:spacing w:val="3"/>
              </w:rPr>
              <w:t>e</w:t>
            </w:r>
            <w:r>
              <w:rPr>
                <w:b/>
                <w:color w:val="404040"/>
              </w:rPr>
              <w:t>m</w:t>
            </w:r>
            <w:r>
              <w:rPr>
                <w:b/>
                <w:color w:val="404040"/>
                <w:spacing w:val="-7"/>
              </w:rPr>
              <w:t xml:space="preserve"> </w:t>
            </w:r>
            <w:r>
              <w:rPr>
                <w:b/>
                <w:color w:val="404040"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311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CC6E20" w:rsidRDefault="00376AC6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>
            <w:pPr>
              <w:spacing w:before="8" w:line="180" w:lineRule="exact"/>
              <w:rPr>
                <w:sz w:val="19"/>
                <w:szCs w:val="19"/>
              </w:rPr>
            </w:pPr>
          </w:p>
          <w:p w:rsidR="00CC6E20" w:rsidRDefault="00376AC6">
            <w:pPr>
              <w:ind w:left="490" w:right="488"/>
              <w:jc w:val="center"/>
            </w:pPr>
            <w:r>
              <w:rPr>
                <w:b/>
                <w:color w:val="404040"/>
                <w:w w:val="99"/>
              </w:rPr>
              <w:t>Unit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>
            <w:pPr>
              <w:spacing w:before="8" w:line="180" w:lineRule="exact"/>
              <w:rPr>
                <w:sz w:val="19"/>
                <w:szCs w:val="19"/>
              </w:rPr>
            </w:pPr>
          </w:p>
          <w:p w:rsidR="00CC6E20" w:rsidRDefault="00376AC6">
            <w:pPr>
              <w:ind w:left="399" w:right="397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CC6E20" w:rsidRDefault="00376AC6">
            <w:pPr>
              <w:spacing w:before="67"/>
              <w:ind w:left="548" w:right="547"/>
              <w:jc w:val="center"/>
            </w:pPr>
            <w:r>
              <w:rPr>
                <w:b/>
                <w:w w:val="99"/>
              </w:rPr>
              <w:t>Rupees</w:t>
            </w:r>
          </w:p>
        </w:tc>
      </w:tr>
      <w:tr w:rsidR="00CC6E20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403" w:right="403"/>
              <w:jc w:val="center"/>
            </w:pPr>
            <w:r>
              <w:rPr>
                <w:w w:val="99"/>
              </w:rPr>
              <w:t>1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670" w:right="673"/>
              <w:jc w:val="center"/>
            </w:pPr>
            <w:r>
              <w:rPr>
                <w:w w:val="99"/>
              </w:rPr>
              <w:t>2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1618" w:right="1616"/>
              <w:jc w:val="center"/>
            </w:pPr>
            <w:r>
              <w:rPr>
                <w:w w:val="99"/>
              </w:rPr>
              <w:t>3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4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629" w:right="625"/>
              <w:jc w:val="center"/>
            </w:pPr>
            <w:r>
              <w:rPr>
                <w:w w:val="99"/>
              </w:rPr>
              <w:t>5</w:t>
            </w:r>
          </w:p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809" w:right="805"/>
              <w:jc w:val="center"/>
            </w:pPr>
            <w:r>
              <w:rPr>
                <w:w w:val="99"/>
              </w:rPr>
              <w:t>6</w:t>
            </w:r>
          </w:p>
        </w:tc>
      </w:tr>
      <w:tr w:rsidR="00CC6E20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  <w:tr w:rsidR="00CC6E20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  <w:tr w:rsidR="00CC6E20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  <w:tr w:rsidR="00CC6E20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  <w:tr w:rsidR="00CC6E20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  <w:tr w:rsidR="00CC6E20">
        <w:trPr>
          <w:trHeight w:hRule="exact" w:val="513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8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</w:tbl>
    <w:p w:rsidR="00CC6E20" w:rsidRDefault="00CC6E20">
      <w:pPr>
        <w:spacing w:line="120" w:lineRule="exact"/>
        <w:rPr>
          <w:sz w:val="12"/>
          <w:szCs w:val="12"/>
        </w:rPr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376AC6">
      <w:pPr>
        <w:ind w:left="740"/>
      </w:pP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3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T</w:t>
      </w:r>
      <w:r>
        <w:rPr>
          <w:b/>
          <w:spacing w:val="3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1"/>
        </w:rPr>
        <w:t>(a</w:t>
      </w:r>
      <w:r>
        <w:rPr>
          <w:b/>
        </w:rPr>
        <w:t>)</w:t>
      </w:r>
    </w:p>
    <w:p w:rsidR="00CC6E20" w:rsidRDefault="00CC6E20">
      <w:pPr>
        <w:spacing w:line="200" w:lineRule="exact"/>
      </w:pPr>
    </w:p>
    <w:p w:rsidR="00CC6E20" w:rsidRDefault="00CC6E20">
      <w:pPr>
        <w:spacing w:before="19" w:line="240" w:lineRule="exact"/>
        <w:rPr>
          <w:sz w:val="24"/>
          <w:szCs w:val="24"/>
        </w:rPr>
      </w:pPr>
    </w:p>
    <w:p w:rsidR="00CC6E20" w:rsidRDefault="00376AC6">
      <w:pPr>
        <w:ind w:left="740"/>
      </w:pPr>
      <w:r>
        <w:rPr>
          <w:b/>
          <w:spacing w:val="1"/>
        </w:rPr>
        <w:t>-----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---</w:t>
      </w:r>
      <w:r>
        <w:rPr>
          <w:b/>
          <w:spacing w:val="-2"/>
        </w:rPr>
        <w:t>-</w:t>
      </w:r>
      <w:r>
        <w:rPr>
          <w:b/>
          <w:spacing w:val="1"/>
        </w:rPr>
        <w:t>--</w:t>
      </w:r>
      <w:r>
        <w:rPr>
          <w:b/>
        </w:rPr>
        <w:t>-</w:t>
      </w:r>
      <w:r>
        <w:rPr>
          <w:b/>
          <w:spacing w:val="-8"/>
        </w:rPr>
        <w:t xml:space="preserve"> </w:t>
      </w:r>
      <w:r>
        <w:rPr>
          <w:b/>
        </w:rPr>
        <w:t>%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b</w:t>
      </w:r>
      <w:r>
        <w:rPr>
          <w:b/>
          <w:spacing w:val="1"/>
        </w:rPr>
        <w:t>ov</w:t>
      </w:r>
      <w:r>
        <w:rPr>
          <w:b/>
        </w:rPr>
        <w:t>e/bel</w:t>
      </w:r>
      <w:r>
        <w:rPr>
          <w:b/>
          <w:spacing w:val="1"/>
        </w:rPr>
        <w:t>o</w:t>
      </w:r>
      <w:r>
        <w:rPr>
          <w:b/>
        </w:rPr>
        <w:t>w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4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</w:t>
      </w:r>
      <w:r>
        <w:rPr>
          <w:b/>
          <w:spacing w:val="-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 xml:space="preserve">CSR.        </w:t>
      </w:r>
      <w:r>
        <w:rPr>
          <w:b/>
          <w:spacing w:val="43"/>
        </w:rPr>
        <w:t xml:space="preserve"> </w:t>
      </w:r>
      <w:r>
        <w:rPr>
          <w:b/>
          <w:spacing w:val="2"/>
        </w:rPr>
        <w:t>A</w:t>
      </w:r>
      <w:r>
        <w:rPr>
          <w:b/>
          <w:spacing w:val="-5"/>
        </w:rPr>
        <w:t>m</w:t>
      </w:r>
      <w:r>
        <w:rPr>
          <w:b/>
          <w:spacing w:val="1"/>
        </w:rPr>
        <w:t>o</w:t>
      </w:r>
      <w:r>
        <w:rPr>
          <w:b/>
        </w:rPr>
        <w:t>u</w:t>
      </w:r>
      <w:r>
        <w:rPr>
          <w:b/>
          <w:spacing w:val="-1"/>
        </w:rPr>
        <w:t>n</w:t>
      </w:r>
      <w:r>
        <w:rPr>
          <w:b/>
        </w:rPr>
        <w:t>t</w:t>
      </w:r>
      <w:r>
        <w:rPr>
          <w:b/>
          <w:spacing w:val="-6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</w:rPr>
        <w:t>be</w:t>
      </w:r>
      <w:r>
        <w:rPr>
          <w:b/>
          <w:spacing w:val="-2"/>
        </w:rPr>
        <w:t xml:space="preserve"> </w:t>
      </w:r>
      <w:r>
        <w:rPr>
          <w:b/>
          <w:spacing w:val="1"/>
        </w:rPr>
        <w:t>a</w:t>
      </w:r>
      <w:r>
        <w:rPr>
          <w:b/>
        </w:rPr>
        <w:t>d</w:t>
      </w:r>
      <w:r>
        <w:rPr>
          <w:b/>
          <w:spacing w:val="-1"/>
        </w:rPr>
        <w:t>d</w:t>
      </w:r>
      <w:r>
        <w:rPr>
          <w:b/>
        </w:rPr>
        <w:t>ed</w:t>
      </w:r>
      <w:r>
        <w:rPr>
          <w:b/>
          <w:spacing w:val="2"/>
        </w:rPr>
        <w:t>/</w:t>
      </w:r>
      <w:r>
        <w:rPr>
          <w:b/>
        </w:rPr>
        <w:t>ded</w:t>
      </w:r>
      <w:r>
        <w:rPr>
          <w:b/>
          <w:spacing w:val="-1"/>
        </w:rPr>
        <w:t>u</w:t>
      </w:r>
      <w:r>
        <w:rPr>
          <w:b/>
          <w:spacing w:val="3"/>
        </w:rPr>
        <w:t>c</w:t>
      </w:r>
      <w:r>
        <w:rPr>
          <w:b/>
          <w:spacing w:val="1"/>
        </w:rPr>
        <w:t>t</w:t>
      </w:r>
      <w:r>
        <w:rPr>
          <w:b/>
        </w:rPr>
        <w:t>ed</w:t>
      </w:r>
      <w:r>
        <w:rPr>
          <w:b/>
          <w:spacing w:val="-14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he</w:t>
      </w:r>
      <w:r>
        <w:rPr>
          <w:b/>
          <w:spacing w:val="-3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is</w:t>
      </w:r>
    </w:p>
    <w:p w:rsidR="00CC6E20" w:rsidRDefault="00376AC6">
      <w:pPr>
        <w:spacing w:line="481" w:lineRule="auto"/>
        <w:ind w:left="2142" w:right="1221" w:firstLine="3601"/>
      </w:pP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pr</w:t>
      </w:r>
      <w:r>
        <w:rPr>
          <w:b/>
          <w:spacing w:val="3"/>
        </w:rPr>
        <w:t>e</w:t>
      </w:r>
      <w:r>
        <w:rPr>
          <w:b/>
          <w:spacing w:val="-5"/>
        </w:rPr>
        <w:t>m</w:t>
      </w:r>
      <w:r>
        <w:rPr>
          <w:b/>
        </w:rPr>
        <w:t>i</w:t>
      </w:r>
      <w:r>
        <w:rPr>
          <w:b/>
          <w:spacing w:val="4"/>
        </w:rPr>
        <w:t>u</w:t>
      </w:r>
      <w:r>
        <w:rPr>
          <w:b/>
        </w:rPr>
        <w:t>m</w:t>
      </w:r>
      <w:r>
        <w:rPr>
          <w:b/>
          <w:spacing w:val="-11"/>
        </w:rPr>
        <w:t xml:space="preserve"> </w:t>
      </w:r>
      <w:r>
        <w:rPr>
          <w:b/>
        </w:rPr>
        <w:t>q</w:t>
      </w:r>
      <w:r>
        <w:rPr>
          <w:b/>
          <w:spacing w:val="-1"/>
        </w:rPr>
        <w:t>u</w:t>
      </w:r>
      <w:r>
        <w:rPr>
          <w:b/>
          <w:spacing w:val="1"/>
        </w:rPr>
        <w:t>ot</w:t>
      </w:r>
      <w:r>
        <w:rPr>
          <w:b/>
        </w:rPr>
        <w:t xml:space="preserve">ed.                    </w:t>
      </w:r>
      <w:r>
        <w:rPr>
          <w:b/>
          <w:spacing w:val="44"/>
        </w:rPr>
        <w:t xml:space="preserve"> </w:t>
      </w:r>
      <w:r>
        <w:rPr>
          <w:b/>
          <w:spacing w:val="-1"/>
        </w:rPr>
        <w:t>T</w:t>
      </w:r>
      <w:r>
        <w:rPr>
          <w:b/>
          <w:spacing w:val="1"/>
        </w:rPr>
        <w:t>O</w:t>
      </w:r>
      <w:r>
        <w:rPr>
          <w:b/>
          <w:spacing w:val="-1"/>
        </w:rPr>
        <w:t>T</w:t>
      </w:r>
      <w:r>
        <w:rPr>
          <w:b/>
        </w:rPr>
        <w:t>AL</w:t>
      </w:r>
      <w:r>
        <w:rPr>
          <w:b/>
          <w:spacing w:val="-7"/>
        </w:rPr>
        <w:t xml:space="preserve"> </w:t>
      </w:r>
      <w:r>
        <w:rPr>
          <w:b/>
          <w:spacing w:val="8"/>
        </w:rPr>
        <w:t>(</w:t>
      </w:r>
      <w:r>
        <w:rPr>
          <w:b/>
        </w:rPr>
        <w:t xml:space="preserve">b) </w:t>
      </w: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1"/>
        </w:rPr>
        <w:t xml:space="preserve"> </w:t>
      </w:r>
      <w:r>
        <w:rPr>
          <w:b/>
        </w:rPr>
        <w:t>=</w:t>
      </w:r>
      <w:r>
        <w:rPr>
          <w:b/>
          <w:spacing w:val="-4"/>
        </w:rPr>
        <w:t xml:space="preserve"> </w:t>
      </w:r>
      <w:r>
        <w:rPr>
          <w:b/>
          <w:spacing w:val="1"/>
        </w:rPr>
        <w:t>a</w:t>
      </w:r>
      <w:r>
        <w:rPr>
          <w:b/>
          <w:spacing w:val="-1"/>
        </w:rPr>
        <w:t>+</w:t>
      </w:r>
      <w:r>
        <w:rPr>
          <w:b/>
        </w:rPr>
        <w:t>b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2"/>
        </w:rPr>
        <w:t xml:space="preserve"> </w:t>
      </w:r>
      <w:r>
        <w:rPr>
          <w:b/>
          <w:spacing w:val="3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5" w:line="260" w:lineRule="exact"/>
        <w:rPr>
          <w:sz w:val="26"/>
          <w:szCs w:val="26"/>
        </w:rPr>
      </w:pPr>
    </w:p>
    <w:p w:rsidR="00CC6E20" w:rsidRDefault="00376AC6">
      <w:pPr>
        <w:ind w:left="740"/>
        <w:rPr>
          <w:sz w:val="26"/>
          <w:szCs w:val="26"/>
        </w:rPr>
        <w:sectPr w:rsidR="00CC6E20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5" w:line="220" w:lineRule="exact"/>
        <w:rPr>
          <w:sz w:val="22"/>
          <w:szCs w:val="22"/>
        </w:rPr>
      </w:pPr>
    </w:p>
    <w:p w:rsidR="00CC6E20" w:rsidRDefault="00376AC6">
      <w:pPr>
        <w:spacing w:before="29"/>
        <w:ind w:left="2041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 xml:space="preserve">) </w:t>
      </w:r>
      <w:r>
        <w:rPr>
          <w:b/>
          <w:spacing w:val="-1"/>
          <w:sz w:val="24"/>
          <w:szCs w:val="24"/>
        </w:rPr>
        <w:t>De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tion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It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 xml:space="preserve">s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ased 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 xml:space="preserve">t </w:t>
      </w:r>
      <w:r>
        <w:rPr>
          <w:b/>
          <w:spacing w:val="-1"/>
          <w:sz w:val="24"/>
          <w:szCs w:val="24"/>
        </w:rPr>
        <w:t>(</w:t>
      </w:r>
      <w:r>
        <w:rPr>
          <w:b/>
          <w:sz w:val="24"/>
          <w:szCs w:val="24"/>
        </w:rPr>
        <w:t>O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pacing w:val="-1"/>
          <w:sz w:val="24"/>
          <w:szCs w:val="24"/>
        </w:rPr>
        <w:t>ere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s)</w:t>
      </w:r>
    </w:p>
    <w:p w:rsidR="00CC6E20" w:rsidRDefault="00CC6E20">
      <w:pPr>
        <w:spacing w:line="200" w:lineRule="exact"/>
      </w:pPr>
    </w:p>
    <w:p w:rsidR="00CC6E20" w:rsidRDefault="00CC6E20">
      <w:pPr>
        <w:spacing w:before="8" w:line="260" w:lineRule="exact"/>
        <w:rPr>
          <w:sz w:val="26"/>
          <w:szCs w:val="2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"/>
        <w:gridCol w:w="1529"/>
        <w:gridCol w:w="3421"/>
        <w:gridCol w:w="1440"/>
        <w:gridCol w:w="1909"/>
        <w:gridCol w:w="1332"/>
      </w:tblGrid>
      <w:tr w:rsidR="00CC6E20">
        <w:trPr>
          <w:trHeight w:hRule="exact" w:val="695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102"/>
            </w:pPr>
            <w:r>
              <w:rPr>
                <w:b/>
                <w:spacing w:val="-1"/>
              </w:rPr>
              <w:t>I</w:t>
            </w:r>
            <w:r>
              <w:rPr>
                <w:b/>
                <w:spacing w:val="1"/>
              </w:rPr>
              <w:t>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No</w:t>
            </w:r>
          </w:p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100"/>
            </w:pPr>
            <w:r>
              <w:rPr>
                <w:b/>
                <w:spacing w:val="-1"/>
              </w:rPr>
              <w:t>Q</w:t>
            </w:r>
            <w:r>
              <w:rPr>
                <w:b/>
              </w:rPr>
              <w:t>u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nti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ies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113" w:right="116"/>
              <w:jc w:val="center"/>
            </w:pPr>
            <w:r>
              <w:rPr>
                <w:b/>
              </w:rPr>
              <w:t>Descrip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it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m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3"/>
              </w:rPr>
              <w:t>e</w:t>
            </w:r>
            <w:r>
              <w:rPr>
                <w:b/>
              </w:rPr>
              <w:t>cu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ed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t</w:t>
            </w:r>
          </w:p>
          <w:p w:rsidR="00CC6E20" w:rsidRDefault="00376AC6">
            <w:pPr>
              <w:ind w:left="1525" w:right="1522"/>
              <w:jc w:val="center"/>
            </w:pPr>
            <w:r>
              <w:rPr>
                <w:b/>
                <w:spacing w:val="-1"/>
                <w:w w:val="99"/>
              </w:rPr>
              <w:t>s</w:t>
            </w:r>
            <w:r>
              <w:rPr>
                <w:b/>
                <w:w w:val="99"/>
              </w:rPr>
              <w:t>ite</w:t>
            </w:r>
          </w:p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478" w:right="476"/>
              <w:jc w:val="center"/>
            </w:pP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e</w:t>
            </w:r>
          </w:p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376AC6">
            <w:pPr>
              <w:spacing w:line="220" w:lineRule="exact"/>
              <w:ind w:left="725" w:right="721"/>
              <w:jc w:val="center"/>
            </w:pPr>
            <w:r>
              <w:rPr>
                <w:b/>
                <w:w w:val="99"/>
              </w:rPr>
              <w:t>Unit</w:t>
            </w:r>
          </w:p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>
            <w:pPr>
              <w:spacing w:before="8" w:line="180" w:lineRule="exact"/>
              <w:rPr>
                <w:sz w:val="19"/>
                <w:szCs w:val="19"/>
              </w:rPr>
            </w:pPr>
          </w:p>
          <w:p w:rsidR="00CC6E20" w:rsidRDefault="00376AC6">
            <w:pPr>
              <w:ind w:left="166" w:right="161"/>
              <w:jc w:val="center"/>
            </w:pPr>
            <w:r>
              <w:rPr>
                <w:b/>
                <w:color w:val="404040"/>
                <w:spacing w:val="2"/>
              </w:rPr>
              <w:t>A</w:t>
            </w:r>
            <w:r>
              <w:rPr>
                <w:b/>
                <w:color w:val="404040"/>
                <w:spacing w:val="-5"/>
              </w:rPr>
              <w:t>m</w:t>
            </w:r>
            <w:r>
              <w:rPr>
                <w:b/>
                <w:color w:val="404040"/>
                <w:spacing w:val="3"/>
              </w:rPr>
              <w:t>o</w:t>
            </w:r>
            <w:r>
              <w:rPr>
                <w:b/>
                <w:color w:val="404040"/>
              </w:rPr>
              <w:t>u</w:t>
            </w:r>
            <w:r>
              <w:rPr>
                <w:b/>
                <w:color w:val="404040"/>
                <w:spacing w:val="-1"/>
              </w:rPr>
              <w:t>n</w:t>
            </w:r>
            <w:r>
              <w:rPr>
                <w:b/>
                <w:color w:val="404040"/>
              </w:rPr>
              <w:t>t</w:t>
            </w:r>
            <w:r>
              <w:rPr>
                <w:b/>
                <w:color w:val="404040"/>
                <w:spacing w:val="-6"/>
              </w:rPr>
              <w:t xml:space="preserve"> </w:t>
            </w:r>
            <w:r>
              <w:rPr>
                <w:b/>
                <w:color w:val="404040"/>
                <w:w w:val="99"/>
              </w:rPr>
              <w:t>in</w:t>
            </w:r>
          </w:p>
          <w:p w:rsidR="00CC6E20" w:rsidRDefault="00376AC6">
            <w:pPr>
              <w:spacing w:line="220" w:lineRule="exact"/>
              <w:ind w:left="314" w:right="312"/>
              <w:jc w:val="center"/>
            </w:pPr>
            <w:r>
              <w:rPr>
                <w:b/>
                <w:color w:val="404040"/>
                <w:w w:val="99"/>
              </w:rPr>
              <w:t>Rupees</w:t>
            </w:r>
          </w:p>
        </w:tc>
      </w:tr>
      <w:tr w:rsidR="00CC6E20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  <w:tr w:rsidR="00CC6E20">
        <w:trPr>
          <w:trHeight w:hRule="exact" w:val="51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  <w:tr w:rsidR="00CC6E20">
        <w:trPr>
          <w:trHeight w:hRule="exact" w:val="516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  <w:tr w:rsidR="00CC6E20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  <w:tr w:rsidR="00CC6E20">
        <w:trPr>
          <w:trHeight w:hRule="exact" w:val="494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  <w:tr w:rsidR="00CC6E20">
        <w:trPr>
          <w:trHeight w:hRule="exact" w:val="497"/>
        </w:trPr>
        <w:tc>
          <w:tcPr>
            <w:tcW w:w="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5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4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9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  <w:tc>
          <w:tcPr>
            <w:tcW w:w="1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6E20" w:rsidRDefault="00CC6E20"/>
        </w:tc>
      </w:tr>
    </w:tbl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19" w:line="260" w:lineRule="exact"/>
        <w:rPr>
          <w:sz w:val="26"/>
          <w:szCs w:val="26"/>
        </w:rPr>
      </w:pPr>
    </w:p>
    <w:p w:rsidR="00CC6E20" w:rsidRDefault="00376AC6">
      <w:pPr>
        <w:ind w:left="6494"/>
      </w:pPr>
      <w:r>
        <w:rPr>
          <w:b/>
          <w:spacing w:val="-1"/>
        </w:rPr>
        <w:t>T</w:t>
      </w:r>
      <w:r>
        <w:rPr>
          <w:b/>
          <w:spacing w:val="1"/>
        </w:rPr>
        <w:t>ota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(</w:t>
      </w:r>
      <w:r>
        <w:rPr>
          <w:b/>
          <w:spacing w:val="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5"/>
        </w:rPr>
        <w:t xml:space="preserve"> </w:t>
      </w:r>
      <w:r>
        <w:rPr>
          <w:b/>
          <w:spacing w:val="2"/>
        </w:rPr>
        <w:t>w</w:t>
      </w:r>
      <w:r>
        <w:rPr>
          <w:b/>
          <w:spacing w:val="1"/>
        </w:rPr>
        <w:t>o</w:t>
      </w:r>
      <w:r>
        <w:rPr>
          <w:b/>
        </w:rPr>
        <w:t>rds</w:t>
      </w:r>
      <w:r>
        <w:rPr>
          <w:b/>
          <w:spacing w:val="-5"/>
        </w:rPr>
        <w:t xml:space="preserve"> </w:t>
      </w:r>
      <w:r>
        <w:rPr>
          <w:b/>
        </w:rPr>
        <w:t>&amp;</w:t>
      </w:r>
      <w:r>
        <w:rPr>
          <w:b/>
          <w:spacing w:val="-2"/>
        </w:rPr>
        <w:t xml:space="preserve"> </w:t>
      </w:r>
      <w:r>
        <w:rPr>
          <w:b/>
          <w:spacing w:val="1"/>
        </w:rPr>
        <w:t>f</w:t>
      </w:r>
      <w:r>
        <w:rPr>
          <w:b/>
        </w:rPr>
        <w:t>i</w:t>
      </w:r>
      <w:r>
        <w:rPr>
          <w:b/>
          <w:spacing w:val="1"/>
        </w:rPr>
        <w:t>g</w:t>
      </w:r>
      <w:r>
        <w:rPr>
          <w:b/>
        </w:rPr>
        <w:t>ures: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3" w:line="220" w:lineRule="exact"/>
        <w:rPr>
          <w:sz w:val="22"/>
          <w:szCs w:val="22"/>
        </w:rPr>
      </w:pPr>
    </w:p>
    <w:p w:rsidR="00CC6E20" w:rsidRDefault="00376AC6">
      <w:pPr>
        <w:ind w:left="740"/>
        <w:rPr>
          <w:sz w:val="26"/>
          <w:szCs w:val="26"/>
        </w:rPr>
        <w:sectPr w:rsidR="00CC6E20">
          <w:pgSz w:w="12240" w:h="15840"/>
          <w:pgMar w:top="500" w:right="700" w:bottom="280" w:left="700" w:header="314" w:footer="722" w:gutter="0"/>
          <w:cols w:space="720"/>
        </w:sect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4" w:line="220" w:lineRule="exact"/>
        <w:rPr>
          <w:sz w:val="22"/>
          <w:szCs w:val="22"/>
        </w:rPr>
      </w:pPr>
    </w:p>
    <w:p w:rsidR="00CC6E20" w:rsidRDefault="00376AC6">
      <w:pPr>
        <w:spacing w:before="26"/>
        <w:ind w:left="3806"/>
        <w:rPr>
          <w:sz w:val="26"/>
          <w:szCs w:val="26"/>
        </w:rPr>
      </w:pP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of Bill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Quantities.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17" w:line="280" w:lineRule="exact"/>
        <w:rPr>
          <w:sz w:val="28"/>
          <w:szCs w:val="28"/>
        </w:rPr>
      </w:pPr>
    </w:p>
    <w:p w:rsidR="00CC6E20" w:rsidRDefault="00376AC6">
      <w:pPr>
        <w:ind w:left="740"/>
        <w:rPr>
          <w:sz w:val="26"/>
          <w:szCs w:val="26"/>
        </w:rPr>
      </w:pPr>
      <w:r>
        <w:rPr>
          <w:sz w:val="26"/>
          <w:szCs w:val="26"/>
        </w:rPr>
        <w:t>Cost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of Bid                                                                                           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</w:p>
    <w:p w:rsidR="00CC6E20" w:rsidRDefault="00CC6E20">
      <w:pPr>
        <w:spacing w:before="4" w:line="100" w:lineRule="exact"/>
        <w:rPr>
          <w:sz w:val="10"/>
          <w:szCs w:val="10"/>
        </w:rPr>
      </w:pPr>
    </w:p>
    <w:p w:rsidR="00CC6E20" w:rsidRDefault="00CC6E20">
      <w:pPr>
        <w:spacing w:line="200" w:lineRule="exact"/>
      </w:pPr>
    </w:p>
    <w:p w:rsidR="00CC6E20" w:rsidRDefault="00376AC6">
      <w:pPr>
        <w:ind w:left="740"/>
      </w:pPr>
      <w:r>
        <w:rPr>
          <w:b/>
          <w:spacing w:val="1"/>
        </w:rPr>
        <w:t>1</w:t>
      </w:r>
      <w:r>
        <w:rPr>
          <w:b/>
        </w:rPr>
        <w:t xml:space="preserve">. </w:t>
      </w:r>
      <w:r>
        <w:rPr>
          <w:b/>
          <w:spacing w:val="1"/>
        </w:rPr>
        <w:t>(</w:t>
      </w:r>
      <w:r>
        <w:rPr>
          <w:b/>
        </w:rPr>
        <w:t>A)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1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4"/>
        </w:rPr>
        <w:t>o</w:t>
      </w:r>
      <w:r>
        <w:rPr>
          <w:b/>
          <w:spacing w:val="-5"/>
        </w:rPr>
        <w:t>m</w:t>
      </w:r>
      <w:r>
        <w:rPr>
          <w:b/>
        </w:rPr>
        <w:t>p</w:t>
      </w:r>
      <w:r>
        <w:rPr>
          <w:b/>
          <w:spacing w:val="3"/>
        </w:rPr>
        <w:t>o</w:t>
      </w:r>
      <w:r>
        <w:rPr>
          <w:b/>
          <w:spacing w:val="-1"/>
        </w:rPr>
        <w:t>s</w:t>
      </w:r>
      <w:r>
        <w:rPr>
          <w:b/>
        </w:rPr>
        <w:t>ite</w:t>
      </w:r>
      <w:r>
        <w:rPr>
          <w:b/>
          <w:spacing w:val="-8"/>
        </w:rPr>
        <w:t xml:space="preserve"> </w:t>
      </w:r>
      <w:r>
        <w:rPr>
          <w:b/>
        </w:rPr>
        <w:t>Sche</w:t>
      </w:r>
      <w:r>
        <w:rPr>
          <w:b/>
          <w:spacing w:val="2"/>
        </w:rPr>
        <w:t>d</w:t>
      </w:r>
      <w:r>
        <w:rPr>
          <w:b/>
        </w:rPr>
        <w:t>ule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9" w:line="280" w:lineRule="exact"/>
        <w:rPr>
          <w:sz w:val="28"/>
          <w:szCs w:val="28"/>
        </w:rPr>
      </w:pPr>
    </w:p>
    <w:p w:rsidR="00CC6E20" w:rsidRDefault="00376AC6">
      <w:pPr>
        <w:ind w:left="712"/>
      </w:pPr>
      <w:r>
        <w:rPr>
          <w:b/>
          <w:spacing w:val="1"/>
        </w:rPr>
        <w:t>2</w:t>
      </w:r>
      <w:r>
        <w:rPr>
          <w:b/>
        </w:rPr>
        <w:t>.</w:t>
      </w:r>
      <w:r>
        <w:rPr>
          <w:b/>
          <w:spacing w:val="-3"/>
        </w:rPr>
        <w:t xml:space="preserve"> </w:t>
      </w:r>
      <w:r>
        <w:rPr>
          <w:b/>
          <w:spacing w:val="1"/>
        </w:rPr>
        <w:t>(</w:t>
      </w:r>
      <w:r>
        <w:rPr>
          <w:b/>
          <w:spacing w:val="-1"/>
        </w:rPr>
        <w:t>B</w:t>
      </w:r>
      <w:r>
        <w:rPr>
          <w:b/>
        </w:rPr>
        <w:t>)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  <w:spacing w:val="-1"/>
        </w:rPr>
        <w:t>s</w:t>
      </w:r>
      <w:r>
        <w:rPr>
          <w:b/>
        </w:rPr>
        <w:t>t</w:t>
      </w:r>
      <w:r>
        <w:rPr>
          <w:b/>
          <w:spacing w:val="-2"/>
        </w:rPr>
        <w:t xml:space="preserve"> </w:t>
      </w:r>
      <w:r>
        <w:rPr>
          <w:b/>
        </w:rPr>
        <w:t>b</w:t>
      </w:r>
      <w:r>
        <w:rPr>
          <w:b/>
          <w:spacing w:val="1"/>
        </w:rPr>
        <w:t>a</w:t>
      </w:r>
      <w:r>
        <w:rPr>
          <w:b/>
          <w:spacing w:val="-1"/>
        </w:rPr>
        <w:t>s</w:t>
      </w:r>
      <w:r>
        <w:rPr>
          <w:b/>
        </w:rPr>
        <w:t>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1"/>
        </w:rPr>
        <w:t xml:space="preserve"> </w:t>
      </w:r>
      <w:r>
        <w:rPr>
          <w:b/>
        </w:rPr>
        <w:t>N</w:t>
      </w:r>
      <w:r>
        <w:rPr>
          <w:b/>
          <w:spacing w:val="1"/>
        </w:rPr>
        <w:t>o</w:t>
      </w:r>
      <w:r>
        <w:rPr>
          <w:b/>
        </w:rPr>
        <w:t>n/O</w:t>
      </w:r>
      <w:r>
        <w:rPr>
          <w:b/>
          <w:spacing w:val="1"/>
        </w:rPr>
        <w:t>ff</w:t>
      </w:r>
      <w:r>
        <w:rPr>
          <w:b/>
        </w:rPr>
        <w:t>e</w:t>
      </w:r>
      <w:r>
        <w:rPr>
          <w:b/>
          <w:spacing w:val="1"/>
        </w:rPr>
        <w:t>r</w:t>
      </w:r>
      <w:r>
        <w:rPr>
          <w:b/>
        </w:rPr>
        <w:t>ed</w:t>
      </w:r>
      <w:r>
        <w:rPr>
          <w:b/>
          <w:spacing w:val="-9"/>
        </w:rPr>
        <w:t xml:space="preserve"> </w:t>
      </w:r>
      <w:r>
        <w:rPr>
          <w:b/>
        </w:rPr>
        <w:t>Sched</w:t>
      </w:r>
      <w:r>
        <w:rPr>
          <w:b/>
          <w:spacing w:val="-1"/>
        </w:rPr>
        <w:t>u</w:t>
      </w:r>
      <w:r>
        <w:rPr>
          <w:b/>
        </w:rPr>
        <w:t>le</w:t>
      </w:r>
      <w:r>
        <w:rPr>
          <w:b/>
          <w:spacing w:val="-8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</w:rPr>
        <w:t>R</w:t>
      </w:r>
      <w:r>
        <w:rPr>
          <w:b/>
          <w:spacing w:val="1"/>
        </w:rPr>
        <w:t>at</w:t>
      </w:r>
      <w:r>
        <w:rPr>
          <w:b/>
        </w:rPr>
        <w:t>es.</w:t>
      </w: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before="13" w:line="280" w:lineRule="exact"/>
        <w:rPr>
          <w:sz w:val="28"/>
          <w:szCs w:val="28"/>
        </w:rPr>
      </w:pPr>
    </w:p>
    <w:p w:rsidR="00CC6E20" w:rsidRDefault="00376AC6">
      <w:pPr>
        <w:ind w:left="69" w:right="4820"/>
        <w:jc w:val="center"/>
        <w:rPr>
          <w:sz w:val="26"/>
          <w:szCs w:val="26"/>
        </w:rPr>
      </w:pPr>
      <w:r>
        <w:rPr>
          <w:sz w:val="26"/>
          <w:szCs w:val="26"/>
        </w:rPr>
        <w:t>TOTAL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OST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C)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=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</w:t>
      </w:r>
      <w:r>
        <w:rPr>
          <w:sz w:val="26"/>
          <w:szCs w:val="26"/>
        </w:rPr>
        <w:t>A)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+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tal</w:t>
      </w:r>
      <w:r>
        <w:rPr>
          <w:spacing w:val="-5"/>
          <w:sz w:val="26"/>
          <w:szCs w:val="26"/>
        </w:rPr>
        <w:t xml:space="preserve"> </w:t>
      </w:r>
      <w:r>
        <w:rPr>
          <w:spacing w:val="1"/>
          <w:w w:val="99"/>
          <w:sz w:val="26"/>
          <w:szCs w:val="26"/>
        </w:rPr>
        <w:t>(</w:t>
      </w:r>
      <w:r>
        <w:rPr>
          <w:w w:val="99"/>
          <w:sz w:val="26"/>
          <w:szCs w:val="26"/>
        </w:rPr>
        <w:t>B)</w:t>
      </w:r>
    </w:p>
    <w:p w:rsidR="00CC6E20" w:rsidRDefault="00CC6E20">
      <w:pPr>
        <w:spacing w:before="4" w:line="180" w:lineRule="exact"/>
        <w:rPr>
          <w:sz w:val="19"/>
          <w:szCs w:val="19"/>
        </w:rPr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CC6E20">
      <w:pPr>
        <w:spacing w:line="200" w:lineRule="exact"/>
      </w:pPr>
    </w:p>
    <w:p w:rsidR="00CC6E20" w:rsidRDefault="00376AC6">
      <w:pPr>
        <w:ind w:left="740"/>
        <w:rPr>
          <w:sz w:val="26"/>
          <w:szCs w:val="26"/>
        </w:rPr>
      </w:pPr>
      <w:r>
        <w:rPr>
          <w:sz w:val="26"/>
          <w:szCs w:val="26"/>
        </w:rPr>
        <w:t xml:space="preserve">Contractor                                                    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xecutive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gineer/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uring</w:t>
      </w:r>
      <w:r>
        <w:rPr>
          <w:spacing w:val="-2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Default="00D422AF">
      <w:pPr>
        <w:ind w:left="740"/>
        <w:rPr>
          <w:sz w:val="26"/>
          <w:szCs w:val="26"/>
        </w:rPr>
      </w:pPr>
    </w:p>
    <w:p w:rsidR="00D422AF" w:rsidRPr="003E529B" w:rsidRDefault="00D422AF" w:rsidP="00D422AF">
      <w:pPr>
        <w:pStyle w:val="Heading1"/>
        <w:ind w:left="2880" w:firstLine="720"/>
        <w:rPr>
          <w:sz w:val="40"/>
          <w:u w:val="single"/>
        </w:rPr>
      </w:pPr>
      <w:r w:rsidRPr="003E529B">
        <w:rPr>
          <w:sz w:val="40"/>
          <w:u w:val="single"/>
        </w:rPr>
        <w:t>SCHEDULE-B</w:t>
      </w:r>
    </w:p>
    <w:p w:rsidR="00D422AF" w:rsidRPr="00445EA1" w:rsidRDefault="00D422AF" w:rsidP="00D422AF">
      <w:pPr>
        <w:jc w:val="center"/>
        <w:rPr>
          <w:sz w:val="38"/>
          <w:u w:val="single"/>
        </w:rPr>
      </w:pPr>
      <w:r w:rsidRPr="00445EA1">
        <w:rPr>
          <w:sz w:val="38"/>
          <w:u w:val="single"/>
        </w:rPr>
        <w:t>PART-</w:t>
      </w:r>
      <w:r>
        <w:rPr>
          <w:sz w:val="38"/>
          <w:u w:val="single"/>
        </w:rPr>
        <w:t>C</w:t>
      </w:r>
      <w:r w:rsidRPr="00445EA1">
        <w:rPr>
          <w:sz w:val="38"/>
          <w:u w:val="single"/>
        </w:rPr>
        <w:t xml:space="preserve"> (3’ SPAN </w:t>
      </w:r>
      <w:r>
        <w:rPr>
          <w:sz w:val="38"/>
          <w:u w:val="single"/>
        </w:rPr>
        <w:t xml:space="preserve">RCC CULVERT </w:t>
      </w:r>
      <w:r w:rsidR="00BC453E">
        <w:rPr>
          <w:sz w:val="38"/>
          <w:u w:val="single"/>
        </w:rPr>
        <w:t>2</w:t>
      </w:r>
      <w:r>
        <w:rPr>
          <w:sz w:val="38"/>
          <w:u w:val="single"/>
        </w:rPr>
        <w:t xml:space="preserve"> Nos.)</w:t>
      </w:r>
    </w:p>
    <w:p w:rsidR="00F85F7D" w:rsidRDefault="00D422AF" w:rsidP="00F85F7D">
      <w:pPr>
        <w:autoSpaceDE w:val="0"/>
        <w:autoSpaceDN w:val="0"/>
        <w:adjustRightInd w:val="0"/>
        <w:rPr>
          <w:b/>
          <w:bCs/>
          <w:color w:val="000000"/>
          <w:sz w:val="24"/>
        </w:rPr>
      </w:pPr>
      <w:r>
        <w:rPr>
          <w:b/>
          <w:sz w:val="24"/>
        </w:rPr>
        <w:t xml:space="preserve">NAME OF WORK:- </w:t>
      </w:r>
      <w:r w:rsidR="00F85F7D" w:rsidRPr="00594945">
        <w:rPr>
          <w:b/>
          <w:bCs/>
          <w:color w:val="000000"/>
          <w:sz w:val="24"/>
        </w:rPr>
        <w:t>M&amp;R Sanghar Head Jamrao RD-74 road 2 Nos Culverts.</w:t>
      </w:r>
    </w:p>
    <w:p w:rsidR="00D422AF" w:rsidRPr="00D422AF" w:rsidRDefault="003E529B" w:rsidP="00F85F7D">
      <w:pPr>
        <w:autoSpaceDE w:val="0"/>
        <w:autoSpaceDN w:val="0"/>
        <w:adjustRightInd w:val="0"/>
        <w:rPr>
          <w:b/>
          <w:sz w:val="24"/>
          <w:szCs w:val="22"/>
        </w:rPr>
      </w:pPr>
      <w:r w:rsidRPr="00D422AF">
        <w:rPr>
          <w:b/>
          <w:sz w:val="24"/>
          <w:szCs w:val="22"/>
        </w:rPr>
        <w:t xml:space="preserve"> </w:t>
      </w:r>
      <w:r w:rsidR="00D422AF" w:rsidRPr="00D422AF">
        <w:rPr>
          <w:b/>
          <w:sz w:val="24"/>
          <w:szCs w:val="22"/>
        </w:rPr>
        <w:t>(PART-</w:t>
      </w:r>
      <w:r w:rsidR="00B5004E">
        <w:rPr>
          <w:b/>
          <w:sz w:val="24"/>
          <w:szCs w:val="22"/>
        </w:rPr>
        <w:t>A</w:t>
      </w:r>
      <w:r w:rsidR="00D422AF" w:rsidRPr="00D422AF">
        <w:rPr>
          <w:b/>
          <w:sz w:val="24"/>
          <w:szCs w:val="22"/>
        </w:rPr>
        <w:t xml:space="preserve"> CULVERT)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91"/>
        <w:gridCol w:w="1755"/>
        <w:gridCol w:w="1618"/>
        <w:gridCol w:w="1223"/>
        <w:gridCol w:w="1132"/>
        <w:gridCol w:w="739"/>
        <w:gridCol w:w="811"/>
        <w:gridCol w:w="605"/>
        <w:gridCol w:w="1122"/>
      </w:tblGrid>
      <w:tr w:rsidR="00D422AF" w:rsidRPr="00D422AF" w:rsidTr="00D422AF">
        <w:trPr>
          <w:trHeight w:val="315"/>
        </w:trPr>
        <w:tc>
          <w:tcPr>
            <w:tcW w:w="1210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S. No</w:t>
            </w:r>
          </w:p>
        </w:tc>
        <w:tc>
          <w:tcPr>
            <w:tcW w:w="1782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Item of work</w:t>
            </w:r>
          </w:p>
        </w:tc>
        <w:tc>
          <w:tcPr>
            <w:tcW w:w="1631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Quantity</w:t>
            </w:r>
          </w:p>
        </w:tc>
        <w:tc>
          <w:tcPr>
            <w:tcW w:w="1241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Cft</w:t>
            </w:r>
          </w:p>
        </w:tc>
        <w:tc>
          <w:tcPr>
            <w:tcW w:w="1147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Rs:</w:t>
            </w:r>
          </w:p>
        </w:tc>
        <w:tc>
          <w:tcPr>
            <w:tcW w:w="740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Rate</w:t>
            </w:r>
          </w:p>
        </w:tc>
        <w:tc>
          <w:tcPr>
            <w:tcW w:w="812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Units</w:t>
            </w:r>
          </w:p>
        </w:tc>
        <w:tc>
          <w:tcPr>
            <w:tcW w:w="606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Rs:</w:t>
            </w:r>
          </w:p>
        </w:tc>
        <w:tc>
          <w:tcPr>
            <w:tcW w:w="1124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Amount</w:t>
            </w:r>
          </w:p>
        </w:tc>
      </w:tr>
    </w:tbl>
    <w:p w:rsidR="00D422AF" w:rsidRPr="00D422AF" w:rsidRDefault="00D422AF" w:rsidP="00D422AF">
      <w:pPr>
        <w:rPr>
          <w:sz w:val="24"/>
          <w:szCs w:val="22"/>
        </w:rPr>
      </w:pPr>
      <w:r w:rsidRPr="00D422AF">
        <w:rPr>
          <w:sz w:val="24"/>
          <w:szCs w:val="22"/>
        </w:rPr>
        <w:t>1.</w:t>
      </w:r>
      <w:r w:rsidRPr="00D422AF">
        <w:rPr>
          <w:sz w:val="24"/>
          <w:szCs w:val="22"/>
        </w:rPr>
        <w:tab/>
        <w:t xml:space="preserve">Dismanling </w:t>
      </w:r>
      <w:r w:rsidR="00EC2186">
        <w:rPr>
          <w:sz w:val="24"/>
          <w:szCs w:val="22"/>
        </w:rPr>
        <w:t xml:space="preserve">cement concrete reinforcement separating reinforcement from concrete cleaning </w:t>
      </w:r>
      <w:r w:rsidR="00EC2186">
        <w:rPr>
          <w:sz w:val="24"/>
          <w:szCs w:val="22"/>
        </w:rPr>
        <w:tab/>
        <w:t xml:space="preserve">and strainghtning </w:t>
      </w:r>
      <w:r w:rsidR="00E65E5D">
        <w:rPr>
          <w:sz w:val="24"/>
          <w:szCs w:val="22"/>
        </w:rPr>
        <w:t>RCC 1:2:4</w:t>
      </w:r>
      <w:r w:rsidRPr="00D422AF">
        <w:rPr>
          <w:sz w:val="24"/>
          <w:szCs w:val="22"/>
        </w:rPr>
        <w:t>.</w:t>
      </w:r>
    </w:p>
    <w:p w:rsidR="00D422AF" w:rsidRPr="00DF6627" w:rsidRDefault="00D422AF" w:rsidP="00D422AF">
      <w:pPr>
        <w:ind w:firstLine="720"/>
        <w:rPr>
          <w:sz w:val="12"/>
          <w:szCs w:val="22"/>
        </w:rPr>
      </w:pPr>
    </w:p>
    <w:p w:rsidR="00D422AF" w:rsidRPr="00D422AF" w:rsidRDefault="00E65E5D" w:rsidP="00D422AF">
      <w:pPr>
        <w:ind w:firstLine="720"/>
        <w:rPr>
          <w:sz w:val="24"/>
          <w:szCs w:val="22"/>
        </w:rPr>
      </w:pPr>
      <w:r>
        <w:rPr>
          <w:sz w:val="24"/>
          <w:szCs w:val="22"/>
        </w:rPr>
        <w:t>124</w:t>
      </w:r>
      <w:r w:rsidR="00D422AF" w:rsidRPr="00D422AF">
        <w:rPr>
          <w:sz w:val="24"/>
          <w:szCs w:val="22"/>
        </w:rPr>
        <w:t xml:space="preserve"> Cft   </w:t>
      </w:r>
      <w:r w:rsidR="00D422AF" w:rsidRPr="00D422AF">
        <w:rPr>
          <w:sz w:val="24"/>
          <w:szCs w:val="22"/>
        </w:rPr>
        <w:tab/>
        <w:t xml:space="preserve">@ RS: </w:t>
      </w:r>
      <w:r>
        <w:rPr>
          <w:sz w:val="24"/>
          <w:szCs w:val="22"/>
        </w:rPr>
        <w:t>5445.00</w:t>
      </w:r>
      <w:r w:rsidR="00D422AF" w:rsidRPr="00D422AF">
        <w:rPr>
          <w:sz w:val="24"/>
          <w:szCs w:val="22"/>
        </w:rPr>
        <w:t xml:space="preserve"> P %</w:t>
      </w:r>
      <w:r>
        <w:rPr>
          <w:sz w:val="24"/>
          <w:szCs w:val="22"/>
        </w:rPr>
        <w:t xml:space="preserve"> Cft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RS: 6752/-</w:t>
      </w:r>
    </w:p>
    <w:p w:rsidR="00D422AF" w:rsidRPr="00D422AF" w:rsidRDefault="00D422AF" w:rsidP="00D422AF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 xml:space="preserve">(Rupees: </w:t>
      </w:r>
      <w:r w:rsidR="00A834A9">
        <w:rPr>
          <w:sz w:val="24"/>
          <w:szCs w:val="22"/>
        </w:rPr>
        <w:t>Five thousand four hundred forty five</w:t>
      </w:r>
      <w:r w:rsidRPr="00D422AF">
        <w:rPr>
          <w:sz w:val="24"/>
          <w:szCs w:val="22"/>
        </w:rPr>
        <w:t xml:space="preserve"> &amp; paisa zero) only</w:t>
      </w:r>
    </w:p>
    <w:p w:rsidR="00D422AF" w:rsidRPr="00DF6627" w:rsidRDefault="00D422AF" w:rsidP="00D422AF">
      <w:pPr>
        <w:rPr>
          <w:sz w:val="12"/>
          <w:szCs w:val="22"/>
        </w:rPr>
      </w:pPr>
    </w:p>
    <w:p w:rsidR="00A834A9" w:rsidRPr="00D422AF" w:rsidRDefault="00A834A9" w:rsidP="00A834A9">
      <w:pPr>
        <w:rPr>
          <w:sz w:val="24"/>
          <w:szCs w:val="22"/>
        </w:rPr>
      </w:pPr>
      <w:r>
        <w:rPr>
          <w:sz w:val="24"/>
          <w:szCs w:val="22"/>
        </w:rPr>
        <w:t>2</w:t>
      </w:r>
      <w:r w:rsidRPr="00D422AF">
        <w:rPr>
          <w:sz w:val="24"/>
          <w:szCs w:val="22"/>
        </w:rPr>
        <w:t>.</w:t>
      </w:r>
      <w:r w:rsidRPr="00D422AF">
        <w:rPr>
          <w:sz w:val="24"/>
          <w:szCs w:val="22"/>
        </w:rPr>
        <w:tab/>
      </w:r>
      <w:r>
        <w:rPr>
          <w:sz w:val="24"/>
          <w:szCs w:val="22"/>
        </w:rPr>
        <w:t xml:space="preserve">Dismentling </w:t>
      </w:r>
      <w:r w:rsidR="0099033F">
        <w:rPr>
          <w:sz w:val="24"/>
          <w:szCs w:val="22"/>
        </w:rPr>
        <w:t>brick work in line or cement mortar</w:t>
      </w:r>
      <w:r>
        <w:rPr>
          <w:sz w:val="24"/>
          <w:szCs w:val="22"/>
        </w:rPr>
        <w:t>.</w:t>
      </w:r>
    </w:p>
    <w:p w:rsidR="00A834A9" w:rsidRPr="00D422AF" w:rsidRDefault="00A834A9" w:rsidP="00A834A9">
      <w:pPr>
        <w:ind w:firstLine="720"/>
        <w:rPr>
          <w:sz w:val="24"/>
          <w:szCs w:val="22"/>
        </w:rPr>
      </w:pPr>
    </w:p>
    <w:p w:rsidR="00A834A9" w:rsidRPr="00D422AF" w:rsidRDefault="00A834A9" w:rsidP="00A834A9">
      <w:pPr>
        <w:ind w:firstLine="720"/>
        <w:rPr>
          <w:sz w:val="24"/>
          <w:szCs w:val="22"/>
        </w:rPr>
      </w:pPr>
      <w:r>
        <w:rPr>
          <w:sz w:val="24"/>
          <w:szCs w:val="22"/>
        </w:rPr>
        <w:t>214</w:t>
      </w:r>
      <w:r w:rsidRPr="00D422AF">
        <w:rPr>
          <w:sz w:val="24"/>
          <w:szCs w:val="22"/>
        </w:rPr>
        <w:t xml:space="preserve"> Cft   </w:t>
      </w:r>
      <w:r w:rsidRPr="00D422AF">
        <w:rPr>
          <w:sz w:val="24"/>
          <w:szCs w:val="22"/>
        </w:rPr>
        <w:tab/>
        <w:t xml:space="preserve">@ RS: </w:t>
      </w:r>
      <w:r>
        <w:rPr>
          <w:sz w:val="24"/>
          <w:szCs w:val="22"/>
        </w:rPr>
        <w:t>1285.63</w:t>
      </w:r>
      <w:r w:rsidRPr="00D422AF">
        <w:rPr>
          <w:sz w:val="24"/>
          <w:szCs w:val="22"/>
        </w:rPr>
        <w:t xml:space="preserve"> P %</w:t>
      </w:r>
      <w:r>
        <w:rPr>
          <w:sz w:val="24"/>
          <w:szCs w:val="22"/>
        </w:rPr>
        <w:t xml:space="preserve"> Cft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RS: 2751/-</w:t>
      </w:r>
    </w:p>
    <w:p w:rsidR="00A834A9" w:rsidRDefault="00A834A9" w:rsidP="00A834A9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 xml:space="preserve">(Rupees: </w:t>
      </w:r>
      <w:r w:rsidR="005F69DA">
        <w:rPr>
          <w:sz w:val="24"/>
          <w:szCs w:val="22"/>
        </w:rPr>
        <w:t>One thousand two hundred eighty five</w:t>
      </w:r>
      <w:r w:rsidRPr="00D422AF">
        <w:rPr>
          <w:sz w:val="24"/>
          <w:szCs w:val="22"/>
        </w:rPr>
        <w:t xml:space="preserve"> &amp; paisa </w:t>
      </w:r>
      <w:r w:rsidR="005F69DA">
        <w:rPr>
          <w:sz w:val="24"/>
          <w:szCs w:val="22"/>
        </w:rPr>
        <w:t>sixty three</w:t>
      </w:r>
      <w:r w:rsidRPr="00D422AF">
        <w:rPr>
          <w:sz w:val="24"/>
          <w:szCs w:val="22"/>
        </w:rPr>
        <w:t>) only</w:t>
      </w:r>
    </w:p>
    <w:p w:rsidR="00AD6AA4" w:rsidRPr="00CC40C3" w:rsidRDefault="00AD6AA4" w:rsidP="00A834A9">
      <w:pPr>
        <w:rPr>
          <w:sz w:val="8"/>
          <w:szCs w:val="22"/>
        </w:rPr>
      </w:pPr>
    </w:p>
    <w:p w:rsidR="00D422AF" w:rsidRPr="00D422AF" w:rsidRDefault="0099033F" w:rsidP="00D422AF">
      <w:pPr>
        <w:rPr>
          <w:sz w:val="24"/>
          <w:szCs w:val="22"/>
        </w:rPr>
      </w:pPr>
      <w:r>
        <w:rPr>
          <w:sz w:val="24"/>
          <w:szCs w:val="22"/>
        </w:rPr>
        <w:t>3</w:t>
      </w:r>
      <w:r w:rsidR="00D422AF" w:rsidRPr="00D422AF">
        <w:rPr>
          <w:sz w:val="24"/>
          <w:szCs w:val="22"/>
        </w:rPr>
        <w:t xml:space="preserve">.     </w:t>
      </w:r>
      <w:r w:rsidR="00D422AF" w:rsidRPr="00D422AF">
        <w:rPr>
          <w:sz w:val="24"/>
          <w:szCs w:val="22"/>
        </w:rPr>
        <w:tab/>
        <w:t>Cement Concrete bricks or stone ballast 1</w:t>
      </w:r>
      <w:r w:rsidR="00D422AF" w:rsidRPr="00D422AF">
        <w:rPr>
          <w:rFonts w:ascii="Arial" w:hAnsi="Arial" w:cs="Arial"/>
          <w:sz w:val="24"/>
          <w:szCs w:val="22"/>
        </w:rPr>
        <w:t>½</w:t>
      </w:r>
      <w:r w:rsidR="00D422AF" w:rsidRPr="00D422AF">
        <w:rPr>
          <w:sz w:val="24"/>
          <w:szCs w:val="22"/>
        </w:rPr>
        <w:t xml:space="preserve">”-2” gauge </w:t>
      </w:r>
    </w:p>
    <w:p w:rsidR="00D422AF" w:rsidRPr="00D422AF" w:rsidRDefault="00D422AF" w:rsidP="00D422AF">
      <w:pPr>
        <w:rPr>
          <w:sz w:val="24"/>
          <w:szCs w:val="22"/>
        </w:rPr>
      </w:pPr>
      <w:r w:rsidRPr="00D422AF">
        <w:rPr>
          <w:sz w:val="24"/>
          <w:szCs w:val="22"/>
        </w:rPr>
        <w:tab/>
        <w:t>ratio 1:4:8</w:t>
      </w:r>
    </w:p>
    <w:p w:rsidR="00D422AF" w:rsidRPr="00CC40C3" w:rsidRDefault="00D422AF" w:rsidP="00D422AF">
      <w:pPr>
        <w:ind w:firstLine="720"/>
        <w:rPr>
          <w:sz w:val="14"/>
          <w:szCs w:val="22"/>
        </w:rPr>
      </w:pPr>
    </w:p>
    <w:p w:rsidR="00D422AF" w:rsidRPr="00D422AF" w:rsidRDefault="00CC40C3" w:rsidP="00D422AF">
      <w:pPr>
        <w:ind w:firstLine="720"/>
        <w:rPr>
          <w:sz w:val="24"/>
          <w:szCs w:val="22"/>
        </w:rPr>
      </w:pPr>
      <w:r>
        <w:rPr>
          <w:sz w:val="24"/>
          <w:szCs w:val="22"/>
        </w:rPr>
        <w:t>300</w:t>
      </w:r>
      <w:r w:rsidR="00D422AF" w:rsidRPr="00D422AF">
        <w:rPr>
          <w:sz w:val="24"/>
          <w:szCs w:val="22"/>
        </w:rPr>
        <w:t xml:space="preserve"> Cft   </w:t>
      </w:r>
      <w:r w:rsidR="00D422AF" w:rsidRPr="00D422AF">
        <w:rPr>
          <w:sz w:val="24"/>
          <w:szCs w:val="22"/>
        </w:rPr>
        <w:tab/>
        <w:t>@ RS: 9416.28 P %o Cft</w:t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  <w:t xml:space="preserve"> </w:t>
      </w:r>
      <w:r w:rsidR="00D422AF" w:rsidRPr="00D422AF">
        <w:rPr>
          <w:sz w:val="24"/>
          <w:szCs w:val="22"/>
        </w:rPr>
        <w:tab/>
      </w:r>
      <w:r>
        <w:rPr>
          <w:sz w:val="24"/>
          <w:szCs w:val="22"/>
        </w:rPr>
        <w:t>RS: 28249/-</w:t>
      </w:r>
    </w:p>
    <w:p w:rsidR="00D422AF" w:rsidRPr="00D422AF" w:rsidRDefault="00D422AF" w:rsidP="00D422AF">
      <w:pPr>
        <w:ind w:firstLine="720"/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(Rupees: Nine thousand four hundred sixteen &amp; paisa twenty eight) only</w:t>
      </w:r>
    </w:p>
    <w:p w:rsidR="00D422AF" w:rsidRPr="00D422AF" w:rsidRDefault="0099033F" w:rsidP="00D422AF">
      <w:pPr>
        <w:rPr>
          <w:sz w:val="24"/>
          <w:szCs w:val="22"/>
        </w:rPr>
      </w:pPr>
      <w:r>
        <w:rPr>
          <w:sz w:val="24"/>
          <w:szCs w:val="22"/>
        </w:rPr>
        <w:t>4</w:t>
      </w:r>
      <w:r w:rsidR="00D422AF" w:rsidRPr="00D422AF">
        <w:rPr>
          <w:sz w:val="24"/>
          <w:szCs w:val="22"/>
        </w:rPr>
        <w:t xml:space="preserve">.     </w:t>
      </w:r>
      <w:r w:rsidR="00D422AF" w:rsidRPr="00D422AF">
        <w:rPr>
          <w:sz w:val="24"/>
          <w:szCs w:val="22"/>
        </w:rPr>
        <w:tab/>
        <w:t xml:space="preserve">Pucca brick work in foundation and plinth in cement </w:t>
      </w:r>
      <w:r w:rsidR="00D422AF" w:rsidRPr="00D422AF">
        <w:rPr>
          <w:sz w:val="24"/>
          <w:szCs w:val="22"/>
        </w:rPr>
        <w:tab/>
      </w:r>
    </w:p>
    <w:p w:rsidR="00D422AF" w:rsidRPr="00D422AF" w:rsidRDefault="00D422AF" w:rsidP="00D422AF">
      <w:pPr>
        <w:ind w:firstLine="720"/>
        <w:rPr>
          <w:sz w:val="24"/>
          <w:szCs w:val="22"/>
        </w:rPr>
      </w:pPr>
      <w:r w:rsidRPr="00D422AF">
        <w:rPr>
          <w:sz w:val="24"/>
          <w:szCs w:val="22"/>
        </w:rPr>
        <w:t>sand mortar ration 1:</w:t>
      </w:r>
      <w:r w:rsidR="00CC40C3">
        <w:rPr>
          <w:sz w:val="24"/>
          <w:szCs w:val="22"/>
        </w:rPr>
        <w:t>4</w:t>
      </w:r>
    </w:p>
    <w:p w:rsidR="00D422AF" w:rsidRPr="00D422AF" w:rsidRDefault="00D422AF" w:rsidP="00D422AF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</w:p>
    <w:p w:rsidR="00D422AF" w:rsidRPr="00D422AF" w:rsidRDefault="00CC40C3" w:rsidP="00D422AF">
      <w:pPr>
        <w:ind w:firstLine="720"/>
        <w:rPr>
          <w:sz w:val="24"/>
          <w:szCs w:val="22"/>
        </w:rPr>
      </w:pPr>
      <w:r>
        <w:rPr>
          <w:sz w:val="24"/>
          <w:szCs w:val="22"/>
        </w:rPr>
        <w:t>782</w:t>
      </w:r>
      <w:r w:rsidR="00D422AF" w:rsidRPr="00D422AF">
        <w:rPr>
          <w:sz w:val="24"/>
          <w:szCs w:val="22"/>
        </w:rPr>
        <w:t xml:space="preserve"> Cft     </w:t>
      </w:r>
      <w:r w:rsidR="00D422AF" w:rsidRPr="00D422AF">
        <w:rPr>
          <w:sz w:val="24"/>
          <w:szCs w:val="22"/>
        </w:rPr>
        <w:tab/>
        <w:t>@ RS: 12501.41 P.%oCft</w:t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</w:r>
      <w:r>
        <w:rPr>
          <w:sz w:val="24"/>
          <w:szCs w:val="22"/>
        </w:rPr>
        <w:t>RS: 97761/-</w:t>
      </w:r>
    </w:p>
    <w:p w:rsidR="00D422AF" w:rsidRPr="00D422AF" w:rsidRDefault="00D422AF" w:rsidP="00D422AF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(Rs. Twelve thousand five hundred one &amp; paisa forty one) only</w:t>
      </w:r>
    </w:p>
    <w:p w:rsidR="00CC40C3" w:rsidRPr="00D422AF" w:rsidRDefault="0099033F" w:rsidP="00CC40C3">
      <w:pPr>
        <w:rPr>
          <w:sz w:val="24"/>
          <w:szCs w:val="22"/>
        </w:rPr>
      </w:pPr>
      <w:r>
        <w:rPr>
          <w:sz w:val="24"/>
          <w:szCs w:val="22"/>
        </w:rPr>
        <w:t>5</w:t>
      </w:r>
      <w:r w:rsidR="00CC40C3" w:rsidRPr="00D422AF">
        <w:rPr>
          <w:sz w:val="24"/>
          <w:szCs w:val="22"/>
        </w:rPr>
        <w:t xml:space="preserve">.      </w:t>
      </w:r>
      <w:r w:rsidR="00CC40C3" w:rsidRPr="00D422AF">
        <w:rPr>
          <w:sz w:val="24"/>
          <w:szCs w:val="22"/>
        </w:rPr>
        <w:tab/>
        <w:t xml:space="preserve">Cement Concrete plain i/c placing compacting </w:t>
      </w:r>
    </w:p>
    <w:p w:rsidR="00CC40C3" w:rsidRPr="00D422AF" w:rsidRDefault="00CC40C3" w:rsidP="00CC40C3">
      <w:pPr>
        <w:rPr>
          <w:sz w:val="24"/>
          <w:szCs w:val="22"/>
        </w:rPr>
      </w:pPr>
      <w:r w:rsidRPr="00D422AF">
        <w:rPr>
          <w:sz w:val="24"/>
          <w:szCs w:val="22"/>
        </w:rPr>
        <w:t xml:space="preserve">          </w:t>
      </w:r>
      <w:r w:rsidRPr="00D422AF">
        <w:rPr>
          <w:sz w:val="24"/>
          <w:szCs w:val="22"/>
        </w:rPr>
        <w:tab/>
        <w:t xml:space="preserve">finishing and currying etc complete screening </w:t>
      </w:r>
    </w:p>
    <w:p w:rsidR="00CC40C3" w:rsidRPr="00D422AF" w:rsidRDefault="00CC40C3" w:rsidP="00CC40C3">
      <w:pPr>
        <w:rPr>
          <w:sz w:val="24"/>
          <w:szCs w:val="22"/>
        </w:rPr>
      </w:pPr>
      <w:r w:rsidRPr="00D422AF">
        <w:rPr>
          <w:sz w:val="24"/>
          <w:szCs w:val="22"/>
        </w:rPr>
        <w:t xml:space="preserve">          </w:t>
      </w:r>
      <w:r w:rsidRPr="00D422AF">
        <w:rPr>
          <w:sz w:val="24"/>
          <w:szCs w:val="22"/>
        </w:rPr>
        <w:tab/>
        <w:t>and washing of stone aggregate w/o shuttering ratio 1:3:4.</w:t>
      </w:r>
    </w:p>
    <w:p w:rsidR="00CC40C3" w:rsidRPr="00DF6627" w:rsidRDefault="00CC40C3" w:rsidP="00CC40C3">
      <w:pPr>
        <w:rPr>
          <w:sz w:val="12"/>
          <w:szCs w:val="22"/>
        </w:rPr>
      </w:pPr>
    </w:p>
    <w:p w:rsidR="00CC40C3" w:rsidRPr="00D422AF" w:rsidRDefault="00CC40C3" w:rsidP="00CC40C3">
      <w:pPr>
        <w:ind w:firstLine="720"/>
        <w:rPr>
          <w:sz w:val="24"/>
          <w:szCs w:val="22"/>
        </w:rPr>
      </w:pPr>
      <w:r>
        <w:rPr>
          <w:sz w:val="24"/>
          <w:szCs w:val="22"/>
        </w:rPr>
        <w:t>141</w:t>
      </w:r>
      <w:r w:rsidRPr="00D422AF">
        <w:rPr>
          <w:sz w:val="24"/>
          <w:szCs w:val="22"/>
        </w:rPr>
        <w:t xml:space="preserve"> Cft      </w:t>
      </w:r>
      <w:r w:rsidRPr="00D422AF">
        <w:rPr>
          <w:sz w:val="24"/>
          <w:szCs w:val="22"/>
        </w:rPr>
        <w:tab/>
        <w:t xml:space="preserve">@ RS: 14429.25 P </w:t>
      </w:r>
      <w:r>
        <w:rPr>
          <w:sz w:val="24"/>
          <w:szCs w:val="22"/>
        </w:rPr>
        <w:t>% Cft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RS: 20345/-</w:t>
      </w:r>
    </w:p>
    <w:p w:rsidR="00CC40C3" w:rsidRPr="00D422AF" w:rsidRDefault="00CC40C3" w:rsidP="00CC40C3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(Rs. Fourteen thousand four hundred twenty nine &amp; paisa twenty five) only</w:t>
      </w:r>
    </w:p>
    <w:p w:rsidR="00D422AF" w:rsidRPr="00CC40C3" w:rsidRDefault="00D422AF" w:rsidP="00D422AF">
      <w:pPr>
        <w:rPr>
          <w:sz w:val="10"/>
          <w:szCs w:val="22"/>
        </w:rPr>
      </w:pPr>
    </w:p>
    <w:p w:rsidR="00CC40C3" w:rsidRPr="00D422AF" w:rsidRDefault="0099033F" w:rsidP="00CC40C3">
      <w:pPr>
        <w:jc w:val="both"/>
        <w:rPr>
          <w:sz w:val="24"/>
          <w:szCs w:val="22"/>
        </w:rPr>
      </w:pPr>
      <w:r>
        <w:rPr>
          <w:sz w:val="24"/>
          <w:szCs w:val="22"/>
        </w:rPr>
        <w:t>6</w:t>
      </w:r>
      <w:r w:rsidR="00CC40C3" w:rsidRPr="00D422AF">
        <w:rPr>
          <w:sz w:val="24"/>
          <w:szCs w:val="22"/>
        </w:rPr>
        <w:t xml:space="preserve">.    </w:t>
      </w:r>
      <w:r w:rsidR="00CC40C3" w:rsidRPr="00D422AF">
        <w:rPr>
          <w:sz w:val="24"/>
          <w:szCs w:val="22"/>
        </w:rPr>
        <w:tab/>
        <w:t xml:space="preserve">RCC work i/c all labour and material except the cost of steel reinforcement &amp; its labour for </w:t>
      </w:r>
      <w:r w:rsidR="000E0656">
        <w:rPr>
          <w:sz w:val="24"/>
          <w:szCs w:val="22"/>
        </w:rPr>
        <w:tab/>
      </w:r>
      <w:r w:rsidR="00CC40C3" w:rsidRPr="00D422AF">
        <w:rPr>
          <w:sz w:val="24"/>
          <w:szCs w:val="22"/>
        </w:rPr>
        <w:t xml:space="preserve">bending and bindings which will be paid separately. This rates also i/cs all kind forms, moulds </w:t>
      </w:r>
      <w:r w:rsidR="000E0656">
        <w:rPr>
          <w:sz w:val="24"/>
          <w:szCs w:val="22"/>
        </w:rPr>
        <w:tab/>
      </w:r>
      <w:r w:rsidR="00CC40C3" w:rsidRPr="00D422AF">
        <w:rPr>
          <w:sz w:val="24"/>
          <w:szCs w:val="22"/>
        </w:rPr>
        <w:t xml:space="preserve">lifting </w:t>
      </w:r>
      <w:r w:rsidR="00CC40C3">
        <w:rPr>
          <w:sz w:val="24"/>
          <w:szCs w:val="22"/>
        </w:rPr>
        <w:tab/>
      </w:r>
      <w:r w:rsidR="00CC40C3" w:rsidRPr="00D422AF">
        <w:rPr>
          <w:sz w:val="24"/>
          <w:szCs w:val="22"/>
        </w:rPr>
        <w:t xml:space="preserve">shuttering curing rendering and insisting the exposed surface (including screening and </w:t>
      </w:r>
      <w:r w:rsidR="000E0656">
        <w:rPr>
          <w:sz w:val="24"/>
          <w:szCs w:val="22"/>
        </w:rPr>
        <w:tab/>
      </w:r>
      <w:r w:rsidR="00CC40C3" w:rsidRPr="00D422AF">
        <w:rPr>
          <w:sz w:val="24"/>
          <w:szCs w:val="22"/>
        </w:rPr>
        <w:t xml:space="preserve">washing of shingle) RCC work in roof, slab beams columns, rafts lintels &amp; other structural </w:t>
      </w:r>
      <w:r w:rsidR="000E0656">
        <w:rPr>
          <w:sz w:val="24"/>
          <w:szCs w:val="22"/>
        </w:rPr>
        <w:tab/>
      </w:r>
      <w:r w:rsidR="00CC40C3" w:rsidRPr="00D422AF">
        <w:rPr>
          <w:sz w:val="24"/>
          <w:szCs w:val="22"/>
        </w:rPr>
        <w:t xml:space="preserve">members laid in situ precut in position ratio 1:2:4 </w:t>
      </w:r>
    </w:p>
    <w:p w:rsidR="00CC40C3" w:rsidRPr="00D422AF" w:rsidRDefault="00CC40C3" w:rsidP="00CC40C3">
      <w:pPr>
        <w:rPr>
          <w:sz w:val="24"/>
          <w:szCs w:val="22"/>
        </w:rPr>
      </w:pPr>
    </w:p>
    <w:p w:rsidR="00CC40C3" w:rsidRPr="00D422AF" w:rsidRDefault="00CC40C3" w:rsidP="00CC40C3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>
        <w:rPr>
          <w:sz w:val="24"/>
          <w:szCs w:val="22"/>
        </w:rPr>
        <w:t>194</w:t>
      </w:r>
      <w:r w:rsidRPr="00D422AF">
        <w:rPr>
          <w:sz w:val="24"/>
          <w:szCs w:val="22"/>
        </w:rPr>
        <w:t xml:space="preserve"> Cft</w:t>
      </w:r>
      <w:r w:rsidRPr="00D422AF">
        <w:rPr>
          <w:sz w:val="24"/>
          <w:szCs w:val="22"/>
        </w:rPr>
        <w:tab/>
        <w:t>@ RS: 337.00 P Cft</w:t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>
        <w:rPr>
          <w:sz w:val="24"/>
          <w:szCs w:val="22"/>
        </w:rPr>
        <w:t>RS: 65378/-</w:t>
      </w:r>
    </w:p>
    <w:p w:rsidR="00CC40C3" w:rsidRPr="00D422AF" w:rsidRDefault="00CC40C3" w:rsidP="00CC40C3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(Rs. Three hundred thirty seven) only</w:t>
      </w:r>
    </w:p>
    <w:p w:rsidR="00D422AF" w:rsidRDefault="00D422AF" w:rsidP="00D422AF">
      <w:pPr>
        <w:rPr>
          <w:sz w:val="24"/>
          <w:szCs w:val="22"/>
        </w:rPr>
      </w:pPr>
    </w:p>
    <w:p w:rsidR="0099033F" w:rsidRDefault="0099033F" w:rsidP="00D422AF">
      <w:pPr>
        <w:rPr>
          <w:sz w:val="24"/>
          <w:szCs w:val="22"/>
        </w:rPr>
      </w:pPr>
    </w:p>
    <w:p w:rsidR="0099033F" w:rsidRDefault="0099033F" w:rsidP="00D422AF">
      <w:pPr>
        <w:rPr>
          <w:sz w:val="24"/>
          <w:szCs w:val="22"/>
        </w:rPr>
      </w:pPr>
    </w:p>
    <w:p w:rsidR="0099033F" w:rsidRDefault="0099033F" w:rsidP="00D422AF">
      <w:pPr>
        <w:rPr>
          <w:sz w:val="24"/>
          <w:szCs w:val="22"/>
        </w:rPr>
      </w:pPr>
    </w:p>
    <w:p w:rsidR="0099033F" w:rsidRDefault="0099033F" w:rsidP="00D422AF">
      <w:pPr>
        <w:rPr>
          <w:sz w:val="24"/>
          <w:szCs w:val="22"/>
        </w:rPr>
      </w:pPr>
    </w:p>
    <w:p w:rsidR="0099033F" w:rsidRDefault="0099033F" w:rsidP="00D422AF">
      <w:pPr>
        <w:rPr>
          <w:sz w:val="24"/>
          <w:szCs w:val="22"/>
        </w:rPr>
      </w:pPr>
    </w:p>
    <w:p w:rsidR="0099033F" w:rsidRDefault="0099033F" w:rsidP="00D422AF">
      <w:pPr>
        <w:rPr>
          <w:sz w:val="24"/>
          <w:szCs w:val="22"/>
        </w:rPr>
      </w:pPr>
    </w:p>
    <w:p w:rsidR="0099033F" w:rsidRDefault="0099033F" w:rsidP="00D422AF">
      <w:pPr>
        <w:rPr>
          <w:sz w:val="24"/>
          <w:szCs w:val="22"/>
        </w:rPr>
      </w:pPr>
    </w:p>
    <w:p w:rsidR="003E529B" w:rsidRPr="00D422AF" w:rsidRDefault="003E529B" w:rsidP="00D422AF">
      <w:pPr>
        <w:rPr>
          <w:sz w:val="24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38"/>
        <w:gridCol w:w="1675"/>
        <w:gridCol w:w="1533"/>
        <w:gridCol w:w="1167"/>
        <w:gridCol w:w="1078"/>
        <w:gridCol w:w="696"/>
        <w:gridCol w:w="763"/>
        <w:gridCol w:w="570"/>
        <w:gridCol w:w="1057"/>
      </w:tblGrid>
      <w:tr w:rsidR="00D422AF" w:rsidRPr="00D422AF" w:rsidTr="00FD173C">
        <w:tc>
          <w:tcPr>
            <w:tcW w:w="1138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S. No</w:t>
            </w:r>
          </w:p>
        </w:tc>
        <w:tc>
          <w:tcPr>
            <w:tcW w:w="1675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Item of work</w:t>
            </w:r>
          </w:p>
        </w:tc>
        <w:tc>
          <w:tcPr>
            <w:tcW w:w="1533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Quantity</w:t>
            </w:r>
          </w:p>
        </w:tc>
        <w:tc>
          <w:tcPr>
            <w:tcW w:w="1167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Cft</w:t>
            </w:r>
          </w:p>
        </w:tc>
        <w:tc>
          <w:tcPr>
            <w:tcW w:w="1078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Rs:</w:t>
            </w:r>
          </w:p>
        </w:tc>
        <w:tc>
          <w:tcPr>
            <w:tcW w:w="696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Rate</w:t>
            </w:r>
          </w:p>
        </w:tc>
        <w:tc>
          <w:tcPr>
            <w:tcW w:w="763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Units</w:t>
            </w:r>
          </w:p>
        </w:tc>
        <w:tc>
          <w:tcPr>
            <w:tcW w:w="570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Rs:</w:t>
            </w:r>
          </w:p>
        </w:tc>
        <w:tc>
          <w:tcPr>
            <w:tcW w:w="1057" w:type="dxa"/>
          </w:tcPr>
          <w:p w:rsidR="00D422AF" w:rsidRPr="00D422AF" w:rsidRDefault="00D422AF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Amount</w:t>
            </w:r>
          </w:p>
        </w:tc>
      </w:tr>
    </w:tbl>
    <w:p w:rsidR="00D422AF" w:rsidRPr="00D422AF" w:rsidRDefault="00D422AF" w:rsidP="00D422AF">
      <w:pPr>
        <w:rPr>
          <w:sz w:val="24"/>
          <w:szCs w:val="22"/>
        </w:rPr>
      </w:pPr>
    </w:p>
    <w:p w:rsidR="00CC40C3" w:rsidRPr="00D422AF" w:rsidRDefault="0099033F" w:rsidP="00CC40C3">
      <w:pPr>
        <w:rPr>
          <w:sz w:val="24"/>
          <w:szCs w:val="22"/>
        </w:rPr>
      </w:pPr>
      <w:r>
        <w:rPr>
          <w:sz w:val="24"/>
          <w:szCs w:val="22"/>
        </w:rPr>
        <w:t>7</w:t>
      </w:r>
      <w:r w:rsidR="00CC40C3" w:rsidRPr="00D422AF">
        <w:rPr>
          <w:sz w:val="24"/>
          <w:szCs w:val="22"/>
        </w:rPr>
        <w:t>.</w:t>
      </w:r>
      <w:r w:rsidR="00CC40C3" w:rsidRPr="00D422AF">
        <w:rPr>
          <w:sz w:val="24"/>
          <w:szCs w:val="22"/>
        </w:rPr>
        <w:tab/>
        <w:t xml:space="preserve">Erection and removal of centering for RCC or CC plain (b) vertical wood </w:t>
      </w:r>
    </w:p>
    <w:p w:rsidR="00CC40C3" w:rsidRPr="00D422AF" w:rsidRDefault="00CC40C3" w:rsidP="00CC40C3">
      <w:pPr>
        <w:rPr>
          <w:sz w:val="24"/>
          <w:szCs w:val="22"/>
        </w:rPr>
      </w:pPr>
    </w:p>
    <w:p w:rsidR="00CC40C3" w:rsidRPr="00D422AF" w:rsidRDefault="00CC40C3" w:rsidP="00CC40C3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>
        <w:rPr>
          <w:sz w:val="24"/>
          <w:szCs w:val="22"/>
        </w:rPr>
        <w:t>171</w:t>
      </w:r>
      <w:r w:rsidRPr="00D422AF">
        <w:rPr>
          <w:sz w:val="24"/>
          <w:szCs w:val="22"/>
        </w:rPr>
        <w:t xml:space="preserve"> Cft</w:t>
      </w:r>
      <w:r w:rsidRPr="00D422AF">
        <w:rPr>
          <w:sz w:val="24"/>
          <w:szCs w:val="22"/>
        </w:rPr>
        <w:tab/>
        <w:t xml:space="preserve"> </w:t>
      </w:r>
      <w:r w:rsidRPr="00D422AF">
        <w:rPr>
          <w:sz w:val="24"/>
          <w:szCs w:val="22"/>
        </w:rPr>
        <w:tab/>
        <w:t xml:space="preserve">@ </w:t>
      </w:r>
      <w:r>
        <w:rPr>
          <w:sz w:val="24"/>
          <w:szCs w:val="22"/>
        </w:rPr>
        <w:t>RS: 3127.41 % Sft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RS: 5348/-</w:t>
      </w:r>
    </w:p>
    <w:p w:rsidR="00CC40C3" w:rsidRPr="00D422AF" w:rsidRDefault="00CC40C3" w:rsidP="00CC40C3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(Rs. Three thousand one hundred twenty seven &amp; paisa forty one) only</w:t>
      </w:r>
    </w:p>
    <w:p w:rsidR="00CC40C3" w:rsidRPr="00D422AF" w:rsidRDefault="00CC40C3" w:rsidP="00CC40C3">
      <w:pPr>
        <w:rPr>
          <w:sz w:val="24"/>
          <w:szCs w:val="22"/>
        </w:rPr>
      </w:pPr>
    </w:p>
    <w:p w:rsidR="00CC40C3" w:rsidRPr="00D422AF" w:rsidRDefault="0099033F" w:rsidP="00CC40C3">
      <w:pPr>
        <w:rPr>
          <w:sz w:val="24"/>
          <w:szCs w:val="22"/>
        </w:rPr>
      </w:pPr>
      <w:r>
        <w:rPr>
          <w:sz w:val="24"/>
          <w:szCs w:val="22"/>
        </w:rPr>
        <w:t>8</w:t>
      </w:r>
      <w:r w:rsidR="00CC40C3" w:rsidRPr="00D422AF">
        <w:rPr>
          <w:sz w:val="24"/>
          <w:szCs w:val="22"/>
        </w:rPr>
        <w:t xml:space="preserve">.      </w:t>
      </w:r>
      <w:r w:rsidR="00CC40C3" w:rsidRPr="00D422AF">
        <w:rPr>
          <w:sz w:val="24"/>
          <w:szCs w:val="22"/>
        </w:rPr>
        <w:tab/>
        <w:t xml:space="preserve">Fabrication of mailed steel rein four cement for cement concrete including cutting bending </w:t>
      </w:r>
      <w:r w:rsidR="00CC40C3" w:rsidRPr="00D422AF">
        <w:rPr>
          <w:sz w:val="24"/>
          <w:szCs w:val="22"/>
        </w:rPr>
        <w:tab/>
        <w:t>and laying in position making joints and fastening removal of rust from bars.</w:t>
      </w:r>
    </w:p>
    <w:p w:rsidR="00CC40C3" w:rsidRPr="00D422AF" w:rsidRDefault="00CC40C3" w:rsidP="00CC40C3">
      <w:pPr>
        <w:rPr>
          <w:sz w:val="24"/>
          <w:szCs w:val="22"/>
        </w:rPr>
      </w:pPr>
    </w:p>
    <w:p w:rsidR="00CC40C3" w:rsidRPr="00D422AF" w:rsidRDefault="00CC40C3" w:rsidP="00CC40C3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>
        <w:rPr>
          <w:sz w:val="24"/>
          <w:szCs w:val="22"/>
        </w:rPr>
        <w:t>13.42</w:t>
      </w:r>
      <w:r w:rsidRPr="00D422AF">
        <w:rPr>
          <w:sz w:val="24"/>
          <w:szCs w:val="22"/>
        </w:rPr>
        <w:t xml:space="preserve"> Cwt  </w:t>
      </w:r>
      <w:r w:rsidRPr="00D422AF">
        <w:rPr>
          <w:sz w:val="24"/>
          <w:szCs w:val="22"/>
        </w:rPr>
        <w:tab/>
        <w:t>@ RS: 4820.20 P. Cwt</w:t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>
        <w:rPr>
          <w:sz w:val="24"/>
          <w:szCs w:val="22"/>
        </w:rPr>
        <w:tab/>
        <w:t>RS: 64687/-</w:t>
      </w:r>
    </w:p>
    <w:p w:rsidR="00CC40C3" w:rsidRPr="00D422AF" w:rsidRDefault="00CC40C3" w:rsidP="00CC40C3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(Rs. Four thousand eight hundred twenty &amp; paisa twenty) only</w:t>
      </w:r>
    </w:p>
    <w:p w:rsidR="00CC40C3" w:rsidRPr="00D422AF" w:rsidRDefault="00CC40C3" w:rsidP="00CC40C3">
      <w:pPr>
        <w:rPr>
          <w:sz w:val="24"/>
          <w:szCs w:val="22"/>
        </w:rPr>
      </w:pPr>
    </w:p>
    <w:p w:rsidR="00D422AF" w:rsidRPr="00D422AF" w:rsidRDefault="00D422AF" w:rsidP="00D422AF">
      <w:pPr>
        <w:rPr>
          <w:sz w:val="24"/>
          <w:szCs w:val="22"/>
        </w:rPr>
      </w:pPr>
      <w:r w:rsidRPr="00D422AF">
        <w:rPr>
          <w:sz w:val="24"/>
          <w:szCs w:val="22"/>
        </w:rPr>
        <w:t>9.</w:t>
      </w:r>
      <w:r w:rsidRPr="00D422AF">
        <w:rPr>
          <w:sz w:val="24"/>
          <w:szCs w:val="22"/>
        </w:rPr>
        <w:tab/>
        <w:t xml:space="preserve">Cement plaster 1:3 upto 20’ height 1/2" thick  </w:t>
      </w:r>
    </w:p>
    <w:p w:rsidR="00D422AF" w:rsidRPr="00D422AF" w:rsidRDefault="00D422AF" w:rsidP="00D422AF">
      <w:pPr>
        <w:ind w:firstLine="720"/>
        <w:rPr>
          <w:sz w:val="24"/>
          <w:szCs w:val="22"/>
        </w:rPr>
      </w:pPr>
    </w:p>
    <w:p w:rsidR="00D422AF" w:rsidRPr="00D422AF" w:rsidRDefault="00CC40C3" w:rsidP="00D422AF">
      <w:pPr>
        <w:ind w:firstLine="720"/>
        <w:rPr>
          <w:sz w:val="24"/>
          <w:szCs w:val="22"/>
        </w:rPr>
      </w:pPr>
      <w:r>
        <w:rPr>
          <w:sz w:val="24"/>
          <w:szCs w:val="22"/>
        </w:rPr>
        <w:t>624</w:t>
      </w:r>
      <w:r w:rsidR="00D422AF" w:rsidRPr="00D422AF">
        <w:rPr>
          <w:sz w:val="24"/>
          <w:szCs w:val="22"/>
        </w:rPr>
        <w:t xml:space="preserve"> Sft</w:t>
      </w:r>
      <w:r w:rsidR="00D422AF" w:rsidRPr="00D422AF">
        <w:rPr>
          <w:sz w:val="24"/>
          <w:szCs w:val="22"/>
        </w:rPr>
        <w:tab/>
        <w:t xml:space="preserve"> </w:t>
      </w:r>
      <w:r w:rsidR="00D422AF" w:rsidRPr="00D422AF">
        <w:rPr>
          <w:sz w:val="24"/>
          <w:szCs w:val="22"/>
        </w:rPr>
        <w:tab/>
        <w:t>@ RS: 2344.59 % Sft</w:t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</w:r>
      <w:r w:rsidR="00D422AF" w:rsidRPr="00D422AF">
        <w:rPr>
          <w:sz w:val="24"/>
          <w:szCs w:val="22"/>
        </w:rPr>
        <w:tab/>
        <w:t xml:space="preserve">RS: </w:t>
      </w:r>
      <w:r>
        <w:rPr>
          <w:sz w:val="24"/>
          <w:szCs w:val="22"/>
        </w:rPr>
        <w:t>14630/-</w:t>
      </w:r>
    </w:p>
    <w:p w:rsidR="00D422AF" w:rsidRPr="00D422AF" w:rsidRDefault="00D422AF" w:rsidP="00D422AF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(Rs. Two thousand three hundred forty four &amp; paisa fifty nine) only</w:t>
      </w:r>
    </w:p>
    <w:p w:rsidR="00D422AF" w:rsidRPr="00D422AF" w:rsidRDefault="00D422AF" w:rsidP="00D422AF">
      <w:pPr>
        <w:rPr>
          <w:sz w:val="24"/>
          <w:szCs w:val="22"/>
        </w:rPr>
      </w:pPr>
    </w:p>
    <w:p w:rsidR="00D422AF" w:rsidRPr="00D422AF" w:rsidRDefault="00D422AF" w:rsidP="00D422AF">
      <w:pPr>
        <w:rPr>
          <w:sz w:val="24"/>
          <w:szCs w:val="22"/>
        </w:rPr>
      </w:pPr>
    </w:p>
    <w:p w:rsidR="00D422AF" w:rsidRPr="00D422AF" w:rsidRDefault="00D422AF" w:rsidP="00D422AF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 xml:space="preserve">        </w:t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___________</w:t>
      </w:r>
    </w:p>
    <w:p w:rsidR="00D422AF" w:rsidRPr="00D422AF" w:rsidRDefault="00D422AF" w:rsidP="00D422AF">
      <w:pPr>
        <w:ind w:left="3600" w:firstLine="720"/>
        <w:rPr>
          <w:b/>
          <w:bCs/>
          <w:sz w:val="24"/>
          <w:szCs w:val="22"/>
        </w:rPr>
      </w:pPr>
      <w:r w:rsidRPr="00D422AF">
        <w:rPr>
          <w:b/>
          <w:bCs/>
          <w:sz w:val="24"/>
          <w:szCs w:val="22"/>
        </w:rPr>
        <w:t xml:space="preserve">Grand Total of 1 No culvert  </w:t>
      </w:r>
      <w:r w:rsidRPr="00D422AF">
        <w:rPr>
          <w:b/>
          <w:bCs/>
          <w:sz w:val="24"/>
          <w:szCs w:val="22"/>
        </w:rPr>
        <w:tab/>
        <w:t xml:space="preserve">  RS: </w:t>
      </w:r>
      <w:r w:rsidR="0099033F">
        <w:rPr>
          <w:b/>
          <w:bCs/>
          <w:sz w:val="24"/>
          <w:szCs w:val="22"/>
        </w:rPr>
        <w:t>305901</w:t>
      </w:r>
      <w:r w:rsidRPr="00D422AF">
        <w:rPr>
          <w:b/>
          <w:bCs/>
          <w:sz w:val="24"/>
          <w:szCs w:val="22"/>
        </w:rPr>
        <w:t xml:space="preserve"> /-</w:t>
      </w:r>
    </w:p>
    <w:p w:rsidR="00D422AF" w:rsidRPr="00D422AF" w:rsidRDefault="00D422AF" w:rsidP="00D422AF">
      <w:pPr>
        <w:ind w:left="3600" w:firstLine="720"/>
        <w:rPr>
          <w:b/>
          <w:bCs/>
          <w:sz w:val="24"/>
          <w:szCs w:val="22"/>
        </w:rPr>
      </w:pPr>
    </w:p>
    <w:p w:rsidR="00D422AF" w:rsidRPr="00D422AF" w:rsidRDefault="00D422AF" w:rsidP="00D422AF">
      <w:pPr>
        <w:ind w:left="3600" w:firstLine="720"/>
        <w:rPr>
          <w:b/>
          <w:bCs/>
          <w:sz w:val="24"/>
          <w:szCs w:val="22"/>
        </w:rPr>
      </w:pPr>
      <w:r w:rsidRPr="00D422AF">
        <w:rPr>
          <w:b/>
          <w:bCs/>
          <w:sz w:val="24"/>
          <w:szCs w:val="22"/>
        </w:rPr>
        <w:t xml:space="preserve">Grand Total of </w:t>
      </w:r>
      <w:r w:rsidR="00BC453E">
        <w:rPr>
          <w:b/>
          <w:bCs/>
          <w:sz w:val="24"/>
          <w:szCs w:val="22"/>
        </w:rPr>
        <w:t>2</w:t>
      </w:r>
      <w:r w:rsidRPr="00D422AF">
        <w:rPr>
          <w:b/>
          <w:bCs/>
          <w:sz w:val="24"/>
          <w:szCs w:val="22"/>
        </w:rPr>
        <w:t xml:space="preserve"> Nos culvert    </w:t>
      </w:r>
      <w:r w:rsidRPr="00D422AF">
        <w:rPr>
          <w:b/>
          <w:bCs/>
          <w:sz w:val="24"/>
          <w:szCs w:val="22"/>
        </w:rPr>
        <w:tab/>
        <w:t xml:space="preserve">RS: </w:t>
      </w:r>
      <w:r w:rsidR="0099033F">
        <w:rPr>
          <w:b/>
          <w:bCs/>
          <w:sz w:val="24"/>
          <w:szCs w:val="22"/>
        </w:rPr>
        <w:t>611802</w:t>
      </w:r>
      <w:r w:rsidR="00BC453E">
        <w:rPr>
          <w:b/>
          <w:bCs/>
          <w:sz w:val="24"/>
          <w:szCs w:val="22"/>
        </w:rPr>
        <w:t>/-</w:t>
      </w:r>
    </w:p>
    <w:p w:rsidR="00D422AF" w:rsidRPr="00D422AF" w:rsidRDefault="00D422AF" w:rsidP="00D422AF">
      <w:pPr>
        <w:rPr>
          <w:b/>
          <w:bCs/>
          <w:sz w:val="24"/>
          <w:szCs w:val="22"/>
        </w:rPr>
      </w:pP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</w:p>
    <w:p w:rsidR="00D422AF" w:rsidRPr="00D422AF" w:rsidRDefault="00D422AF" w:rsidP="00D422AF">
      <w:pPr>
        <w:jc w:val="both"/>
        <w:rPr>
          <w:sz w:val="24"/>
          <w:szCs w:val="22"/>
        </w:rPr>
      </w:pPr>
      <w:r w:rsidRPr="00D422AF">
        <w:rPr>
          <w:sz w:val="24"/>
          <w:szCs w:val="22"/>
        </w:rPr>
        <w:t>Note: Premium is not allowed on difference cost of cement and Fabrication.</w:t>
      </w:r>
    </w:p>
    <w:p w:rsidR="00D422AF" w:rsidRPr="00D422AF" w:rsidRDefault="00D422AF" w:rsidP="00D422AF">
      <w:pPr>
        <w:rPr>
          <w:sz w:val="24"/>
          <w:szCs w:val="22"/>
        </w:rPr>
      </w:pPr>
    </w:p>
    <w:p w:rsidR="00D422AF" w:rsidRPr="00D422AF" w:rsidRDefault="00D422AF" w:rsidP="00D422AF">
      <w:pPr>
        <w:rPr>
          <w:sz w:val="24"/>
          <w:szCs w:val="22"/>
        </w:rPr>
      </w:pPr>
    </w:p>
    <w:p w:rsidR="00D422AF" w:rsidRPr="00D422AF" w:rsidRDefault="00D422AF" w:rsidP="00D422AF">
      <w:pPr>
        <w:rPr>
          <w:sz w:val="24"/>
          <w:szCs w:val="22"/>
        </w:rPr>
      </w:pPr>
    </w:p>
    <w:p w:rsidR="00D422AF" w:rsidRPr="00D422AF" w:rsidRDefault="00D422AF" w:rsidP="00D422AF">
      <w:pPr>
        <w:rPr>
          <w:sz w:val="24"/>
          <w:szCs w:val="22"/>
        </w:rPr>
      </w:pPr>
      <w:r w:rsidRPr="00D422AF">
        <w:rPr>
          <w:sz w:val="24"/>
          <w:szCs w:val="22"/>
        </w:rPr>
        <w:t>CONTRACTOR</w:t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 xml:space="preserve">  EXECUTIVE ENGINEER</w:t>
      </w:r>
    </w:p>
    <w:p w:rsidR="00D422AF" w:rsidRDefault="00D422AF" w:rsidP="00D422AF">
      <w:pPr>
        <w:ind w:left="720"/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 xml:space="preserve">  PROVINCIAL HIGHWAY DIVISION</w:t>
      </w:r>
    </w:p>
    <w:p w:rsidR="00CF601F" w:rsidRPr="00CF601F" w:rsidRDefault="00CF601F" w:rsidP="00CF601F">
      <w:pPr>
        <w:ind w:left="5760" w:firstLine="720"/>
        <w:rPr>
          <w:caps/>
          <w:sz w:val="24"/>
          <w:szCs w:val="22"/>
        </w:rPr>
      </w:pPr>
      <w:r>
        <w:rPr>
          <w:caps/>
          <w:sz w:val="24"/>
          <w:szCs w:val="22"/>
        </w:rPr>
        <w:t xml:space="preserve">  </w:t>
      </w:r>
      <w:r w:rsidRPr="00CF601F">
        <w:rPr>
          <w:caps/>
          <w:sz w:val="24"/>
          <w:szCs w:val="22"/>
        </w:rPr>
        <w:t>Sanghar</w:t>
      </w:r>
    </w:p>
    <w:p w:rsidR="00D422AF" w:rsidRPr="00D422AF" w:rsidRDefault="00CF601F" w:rsidP="00CF601F">
      <w:pPr>
        <w:pStyle w:val="Heading1"/>
        <w:ind w:left="5040" w:firstLine="720"/>
        <w:rPr>
          <w:sz w:val="24"/>
          <w:szCs w:val="22"/>
        </w:rPr>
      </w:pPr>
      <w:r>
        <w:rPr>
          <w:sz w:val="24"/>
          <w:szCs w:val="22"/>
        </w:rPr>
        <w:t xml:space="preserve">        </w:t>
      </w:r>
    </w:p>
    <w:p w:rsidR="00D422AF" w:rsidRPr="00D422AF" w:rsidRDefault="00D422AF" w:rsidP="00D422AF">
      <w:pPr>
        <w:rPr>
          <w:sz w:val="24"/>
          <w:szCs w:val="22"/>
        </w:rPr>
      </w:pPr>
    </w:p>
    <w:p w:rsidR="00D422AF" w:rsidRPr="00D422AF" w:rsidRDefault="00D422AF" w:rsidP="00D422AF">
      <w:pPr>
        <w:widowControl w:val="0"/>
        <w:tabs>
          <w:tab w:val="num" w:pos="1560"/>
        </w:tabs>
        <w:overflowPunct w:val="0"/>
        <w:autoSpaceDE w:val="0"/>
        <w:autoSpaceDN w:val="0"/>
        <w:adjustRightInd w:val="0"/>
        <w:spacing w:line="227" w:lineRule="auto"/>
        <w:ind w:left="1440" w:right="120"/>
        <w:jc w:val="both"/>
        <w:rPr>
          <w:bCs/>
          <w:color w:val="000000"/>
          <w:sz w:val="24"/>
          <w:szCs w:val="22"/>
        </w:rPr>
      </w:pPr>
    </w:p>
    <w:p w:rsidR="00D422AF" w:rsidRPr="00D422AF" w:rsidRDefault="00D422AF" w:rsidP="00D422AF">
      <w:pPr>
        <w:widowControl w:val="0"/>
        <w:tabs>
          <w:tab w:val="num" w:pos="1560"/>
        </w:tabs>
        <w:overflowPunct w:val="0"/>
        <w:autoSpaceDE w:val="0"/>
        <w:autoSpaceDN w:val="0"/>
        <w:adjustRightInd w:val="0"/>
        <w:spacing w:line="227" w:lineRule="auto"/>
        <w:ind w:left="1440" w:right="120"/>
        <w:jc w:val="both"/>
        <w:rPr>
          <w:bCs/>
          <w:color w:val="000000"/>
          <w:sz w:val="24"/>
          <w:szCs w:val="22"/>
        </w:rPr>
      </w:pPr>
    </w:p>
    <w:p w:rsidR="00D422AF" w:rsidRDefault="00D422AF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Default="003E529B">
      <w:pPr>
        <w:ind w:left="740"/>
        <w:rPr>
          <w:sz w:val="24"/>
          <w:szCs w:val="22"/>
        </w:rPr>
      </w:pPr>
    </w:p>
    <w:p w:rsidR="003E529B" w:rsidRPr="003E529B" w:rsidRDefault="003E529B" w:rsidP="003E529B">
      <w:pPr>
        <w:pStyle w:val="Heading1"/>
        <w:ind w:left="2880" w:firstLine="720"/>
        <w:rPr>
          <w:sz w:val="40"/>
          <w:u w:val="single"/>
        </w:rPr>
      </w:pPr>
      <w:r w:rsidRPr="003E529B">
        <w:rPr>
          <w:sz w:val="40"/>
          <w:u w:val="single"/>
        </w:rPr>
        <w:lastRenderedPageBreak/>
        <w:t>SCHEDULE-B</w:t>
      </w:r>
    </w:p>
    <w:p w:rsidR="003E529B" w:rsidRPr="00445EA1" w:rsidRDefault="003E529B" w:rsidP="003E529B">
      <w:pPr>
        <w:jc w:val="center"/>
        <w:rPr>
          <w:sz w:val="38"/>
          <w:u w:val="single"/>
        </w:rPr>
      </w:pPr>
      <w:r w:rsidRPr="00445EA1">
        <w:rPr>
          <w:sz w:val="38"/>
          <w:u w:val="single"/>
        </w:rPr>
        <w:t>PART-</w:t>
      </w:r>
      <w:r>
        <w:rPr>
          <w:sz w:val="38"/>
          <w:u w:val="single"/>
        </w:rPr>
        <w:t>C</w:t>
      </w:r>
      <w:r w:rsidRPr="00445EA1">
        <w:rPr>
          <w:sz w:val="38"/>
          <w:u w:val="single"/>
        </w:rPr>
        <w:t xml:space="preserve"> (</w:t>
      </w:r>
      <w:r w:rsidR="007B7F62">
        <w:rPr>
          <w:sz w:val="38"/>
          <w:u w:val="single"/>
        </w:rPr>
        <w:t>TOE WALL</w:t>
      </w:r>
      <w:r>
        <w:rPr>
          <w:sz w:val="38"/>
          <w:u w:val="single"/>
        </w:rPr>
        <w:t xml:space="preserve"> 2 Nos.)</w:t>
      </w:r>
    </w:p>
    <w:p w:rsidR="00B5004E" w:rsidRPr="003E529B" w:rsidRDefault="00B5004E" w:rsidP="00B5004E">
      <w:pPr>
        <w:autoSpaceDE w:val="0"/>
        <w:autoSpaceDN w:val="0"/>
        <w:adjustRightInd w:val="0"/>
        <w:rPr>
          <w:b/>
          <w:bCs/>
          <w:color w:val="000000"/>
          <w:sz w:val="26"/>
        </w:rPr>
      </w:pPr>
      <w:r>
        <w:rPr>
          <w:b/>
          <w:sz w:val="24"/>
        </w:rPr>
        <w:t xml:space="preserve">NAME OF WORK:- </w:t>
      </w:r>
      <w:r w:rsidR="00594945" w:rsidRPr="00594945">
        <w:rPr>
          <w:b/>
          <w:bCs/>
          <w:color w:val="000000"/>
          <w:sz w:val="24"/>
        </w:rPr>
        <w:t>M&amp;R Sanghar Head Jamrao RD-74 road 2 Nos Culverts.</w:t>
      </w:r>
    </w:p>
    <w:p w:rsidR="003E529B" w:rsidRPr="00D422AF" w:rsidRDefault="00B5004E" w:rsidP="00B5004E">
      <w:pPr>
        <w:rPr>
          <w:b/>
          <w:sz w:val="24"/>
          <w:szCs w:val="22"/>
        </w:rPr>
      </w:pPr>
      <w:r w:rsidRPr="00D422AF">
        <w:rPr>
          <w:b/>
          <w:sz w:val="24"/>
          <w:szCs w:val="22"/>
        </w:rPr>
        <w:t xml:space="preserve"> </w:t>
      </w:r>
      <w:r w:rsidR="003E529B" w:rsidRPr="00D422AF">
        <w:rPr>
          <w:b/>
          <w:sz w:val="24"/>
          <w:szCs w:val="22"/>
        </w:rPr>
        <w:t xml:space="preserve">(PART-B </w:t>
      </w:r>
      <w:r w:rsidR="00A14CDF">
        <w:rPr>
          <w:b/>
          <w:sz w:val="24"/>
          <w:szCs w:val="22"/>
        </w:rPr>
        <w:t>TOE WALL</w:t>
      </w:r>
      <w:r w:rsidR="003E529B" w:rsidRPr="00D422AF">
        <w:rPr>
          <w:b/>
          <w:sz w:val="24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91"/>
        <w:gridCol w:w="1755"/>
        <w:gridCol w:w="1618"/>
        <w:gridCol w:w="1223"/>
        <w:gridCol w:w="1132"/>
        <w:gridCol w:w="739"/>
        <w:gridCol w:w="811"/>
        <w:gridCol w:w="605"/>
        <w:gridCol w:w="1122"/>
      </w:tblGrid>
      <w:tr w:rsidR="003E529B" w:rsidRPr="00D422AF" w:rsidTr="00FD173C">
        <w:trPr>
          <w:trHeight w:val="315"/>
        </w:trPr>
        <w:tc>
          <w:tcPr>
            <w:tcW w:w="1210" w:type="dxa"/>
          </w:tcPr>
          <w:p w:rsidR="003E529B" w:rsidRPr="00D422AF" w:rsidRDefault="003E529B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S. No</w:t>
            </w:r>
          </w:p>
        </w:tc>
        <w:tc>
          <w:tcPr>
            <w:tcW w:w="1782" w:type="dxa"/>
          </w:tcPr>
          <w:p w:rsidR="003E529B" w:rsidRPr="00D422AF" w:rsidRDefault="003E529B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Item of work</w:t>
            </w:r>
          </w:p>
        </w:tc>
        <w:tc>
          <w:tcPr>
            <w:tcW w:w="1631" w:type="dxa"/>
          </w:tcPr>
          <w:p w:rsidR="003E529B" w:rsidRPr="00D422AF" w:rsidRDefault="003E529B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Quantity</w:t>
            </w:r>
          </w:p>
        </w:tc>
        <w:tc>
          <w:tcPr>
            <w:tcW w:w="1241" w:type="dxa"/>
          </w:tcPr>
          <w:p w:rsidR="003E529B" w:rsidRPr="00D422AF" w:rsidRDefault="003E529B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Cft</w:t>
            </w:r>
          </w:p>
        </w:tc>
        <w:tc>
          <w:tcPr>
            <w:tcW w:w="1147" w:type="dxa"/>
          </w:tcPr>
          <w:p w:rsidR="003E529B" w:rsidRPr="00D422AF" w:rsidRDefault="003E529B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Rs:</w:t>
            </w:r>
          </w:p>
        </w:tc>
        <w:tc>
          <w:tcPr>
            <w:tcW w:w="740" w:type="dxa"/>
          </w:tcPr>
          <w:p w:rsidR="003E529B" w:rsidRPr="00D422AF" w:rsidRDefault="003E529B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Rate</w:t>
            </w:r>
          </w:p>
        </w:tc>
        <w:tc>
          <w:tcPr>
            <w:tcW w:w="812" w:type="dxa"/>
          </w:tcPr>
          <w:p w:rsidR="003E529B" w:rsidRPr="00D422AF" w:rsidRDefault="003E529B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Units</w:t>
            </w:r>
          </w:p>
        </w:tc>
        <w:tc>
          <w:tcPr>
            <w:tcW w:w="606" w:type="dxa"/>
          </w:tcPr>
          <w:p w:rsidR="003E529B" w:rsidRPr="00D422AF" w:rsidRDefault="003E529B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Rs:</w:t>
            </w:r>
          </w:p>
        </w:tc>
        <w:tc>
          <w:tcPr>
            <w:tcW w:w="1124" w:type="dxa"/>
          </w:tcPr>
          <w:p w:rsidR="003E529B" w:rsidRPr="00D422AF" w:rsidRDefault="003E529B" w:rsidP="00FD173C">
            <w:pPr>
              <w:jc w:val="center"/>
              <w:rPr>
                <w:b/>
                <w:bCs/>
                <w:sz w:val="24"/>
                <w:szCs w:val="22"/>
              </w:rPr>
            </w:pPr>
            <w:r w:rsidRPr="00D422AF">
              <w:rPr>
                <w:b/>
                <w:bCs/>
                <w:sz w:val="24"/>
                <w:szCs w:val="22"/>
              </w:rPr>
              <w:t>Amount</w:t>
            </w:r>
          </w:p>
        </w:tc>
      </w:tr>
    </w:tbl>
    <w:p w:rsidR="003E529B" w:rsidRPr="00CC40C3" w:rsidRDefault="003E529B" w:rsidP="003E529B">
      <w:pPr>
        <w:rPr>
          <w:sz w:val="8"/>
          <w:szCs w:val="22"/>
        </w:rPr>
      </w:pPr>
    </w:p>
    <w:p w:rsidR="003E529B" w:rsidRPr="00D422AF" w:rsidRDefault="00C608BA" w:rsidP="003E529B">
      <w:pPr>
        <w:rPr>
          <w:sz w:val="24"/>
          <w:szCs w:val="22"/>
        </w:rPr>
      </w:pPr>
      <w:r>
        <w:rPr>
          <w:sz w:val="24"/>
          <w:szCs w:val="22"/>
        </w:rPr>
        <w:t>1</w:t>
      </w:r>
      <w:r w:rsidR="003E529B" w:rsidRPr="00D422AF">
        <w:rPr>
          <w:sz w:val="24"/>
          <w:szCs w:val="22"/>
        </w:rPr>
        <w:t>.</w:t>
      </w:r>
      <w:r w:rsidR="003E529B" w:rsidRPr="00D422AF">
        <w:rPr>
          <w:sz w:val="24"/>
          <w:szCs w:val="22"/>
        </w:rPr>
        <w:tab/>
        <w:t xml:space="preserve">Excavation in foundation of building/bridge and other structure i/c degbilling refilling around </w:t>
      </w:r>
      <w:r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 xml:space="preserve">the structure with excavated earth watering and ramming lead upto one chain and life upto  5 </w:t>
      </w:r>
      <w:r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>feet</w:t>
      </w:r>
      <w:r>
        <w:rPr>
          <w:sz w:val="24"/>
          <w:szCs w:val="22"/>
        </w:rPr>
        <w:t xml:space="preserve"> </w:t>
      </w:r>
      <w:r w:rsidR="003E529B" w:rsidRPr="00D422AF">
        <w:rPr>
          <w:sz w:val="24"/>
          <w:szCs w:val="22"/>
        </w:rPr>
        <w:t xml:space="preserve">(in ordinary soil) </w:t>
      </w: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</w:p>
    <w:p w:rsidR="003E529B" w:rsidRPr="00D422AF" w:rsidRDefault="00C608BA" w:rsidP="003E529B">
      <w:pPr>
        <w:ind w:firstLine="720"/>
        <w:rPr>
          <w:sz w:val="24"/>
          <w:szCs w:val="22"/>
        </w:rPr>
      </w:pPr>
      <w:r>
        <w:rPr>
          <w:sz w:val="24"/>
          <w:szCs w:val="22"/>
        </w:rPr>
        <w:t>532</w:t>
      </w:r>
      <w:r w:rsidR="003E529B" w:rsidRPr="00D422AF">
        <w:rPr>
          <w:sz w:val="24"/>
          <w:szCs w:val="22"/>
        </w:rPr>
        <w:t xml:space="preserve"> Cft   </w:t>
      </w:r>
      <w:r w:rsidR="003E529B" w:rsidRPr="00D422AF">
        <w:rPr>
          <w:sz w:val="24"/>
          <w:szCs w:val="22"/>
        </w:rPr>
        <w:tab/>
        <w:t>@ RS: 3176.25 P 0%o Cft</w:t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>
        <w:rPr>
          <w:sz w:val="24"/>
          <w:szCs w:val="22"/>
        </w:rPr>
        <w:t>RS: 1690/-</w:t>
      </w: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(Rupees: Three thousand one hundred seventy six &amp; paisa twenty five) only</w:t>
      </w:r>
    </w:p>
    <w:p w:rsidR="003E529B" w:rsidRPr="00D422AF" w:rsidRDefault="00C608BA" w:rsidP="003E529B">
      <w:pPr>
        <w:rPr>
          <w:sz w:val="24"/>
          <w:szCs w:val="22"/>
        </w:rPr>
      </w:pPr>
      <w:r>
        <w:rPr>
          <w:sz w:val="24"/>
          <w:szCs w:val="22"/>
        </w:rPr>
        <w:t>2</w:t>
      </w:r>
      <w:r w:rsidR="003E529B" w:rsidRPr="00D422AF">
        <w:rPr>
          <w:sz w:val="24"/>
          <w:szCs w:val="22"/>
        </w:rPr>
        <w:t xml:space="preserve">.     </w:t>
      </w:r>
      <w:r w:rsidR="003E529B" w:rsidRPr="00D422AF">
        <w:rPr>
          <w:sz w:val="24"/>
          <w:szCs w:val="22"/>
        </w:rPr>
        <w:tab/>
        <w:t>Cement Concrete bricks or stone ballast 1</w:t>
      </w:r>
      <w:r w:rsidR="003E529B" w:rsidRPr="00D422AF">
        <w:rPr>
          <w:rFonts w:ascii="Arial" w:hAnsi="Arial" w:cs="Arial"/>
          <w:sz w:val="24"/>
          <w:szCs w:val="22"/>
        </w:rPr>
        <w:t>½</w:t>
      </w:r>
      <w:r w:rsidR="003E529B" w:rsidRPr="00D422AF">
        <w:rPr>
          <w:sz w:val="24"/>
          <w:szCs w:val="22"/>
        </w:rPr>
        <w:t xml:space="preserve">”-2” gauge </w:t>
      </w: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ab/>
        <w:t>ratio 1:4:8</w:t>
      </w:r>
    </w:p>
    <w:p w:rsidR="003E529B" w:rsidRPr="00CC40C3" w:rsidRDefault="003E529B" w:rsidP="003E529B">
      <w:pPr>
        <w:ind w:firstLine="720"/>
        <w:rPr>
          <w:sz w:val="14"/>
          <w:szCs w:val="22"/>
        </w:rPr>
      </w:pPr>
    </w:p>
    <w:p w:rsidR="003E529B" w:rsidRPr="00D422AF" w:rsidRDefault="00C608BA" w:rsidP="003E529B">
      <w:pPr>
        <w:ind w:firstLine="720"/>
        <w:rPr>
          <w:sz w:val="24"/>
          <w:szCs w:val="22"/>
        </w:rPr>
      </w:pPr>
      <w:r>
        <w:rPr>
          <w:sz w:val="24"/>
          <w:szCs w:val="22"/>
        </w:rPr>
        <w:t>200</w:t>
      </w:r>
      <w:r w:rsidR="003E529B" w:rsidRPr="00D422AF">
        <w:rPr>
          <w:sz w:val="24"/>
          <w:szCs w:val="22"/>
        </w:rPr>
        <w:t xml:space="preserve"> Cft   </w:t>
      </w:r>
      <w:r w:rsidR="003E529B" w:rsidRPr="00D422AF">
        <w:rPr>
          <w:sz w:val="24"/>
          <w:szCs w:val="22"/>
        </w:rPr>
        <w:tab/>
        <w:t>@ RS: 9416.28 P %o Cft</w:t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  <w:t xml:space="preserve"> </w:t>
      </w:r>
      <w:r w:rsidR="003E529B" w:rsidRPr="00D422AF">
        <w:rPr>
          <w:sz w:val="24"/>
          <w:szCs w:val="22"/>
        </w:rPr>
        <w:tab/>
      </w:r>
      <w:r>
        <w:rPr>
          <w:sz w:val="24"/>
          <w:szCs w:val="22"/>
        </w:rPr>
        <w:t>RS: 18833/-</w:t>
      </w:r>
    </w:p>
    <w:p w:rsidR="003E529B" w:rsidRPr="00D422AF" w:rsidRDefault="003E529B" w:rsidP="003E529B">
      <w:pPr>
        <w:ind w:firstLine="720"/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(Rupees: Nine thousand four hundred sixteen &amp; paisa twenty eight) only</w:t>
      </w:r>
    </w:p>
    <w:p w:rsidR="003E529B" w:rsidRPr="00D422AF" w:rsidRDefault="00C608BA" w:rsidP="003E529B">
      <w:pPr>
        <w:rPr>
          <w:sz w:val="24"/>
          <w:szCs w:val="22"/>
        </w:rPr>
      </w:pPr>
      <w:r>
        <w:rPr>
          <w:sz w:val="24"/>
          <w:szCs w:val="22"/>
        </w:rPr>
        <w:t>3</w:t>
      </w:r>
      <w:r w:rsidR="003E529B" w:rsidRPr="00D422AF">
        <w:rPr>
          <w:sz w:val="24"/>
          <w:szCs w:val="22"/>
        </w:rPr>
        <w:t xml:space="preserve">.     </w:t>
      </w:r>
      <w:r w:rsidR="003E529B" w:rsidRPr="00D422AF">
        <w:rPr>
          <w:sz w:val="24"/>
          <w:szCs w:val="22"/>
        </w:rPr>
        <w:tab/>
        <w:t xml:space="preserve">Pucca brick work in foundation and plinth in cement </w:t>
      </w:r>
      <w:r w:rsidR="003E529B" w:rsidRPr="00D422AF">
        <w:rPr>
          <w:sz w:val="24"/>
          <w:szCs w:val="22"/>
        </w:rPr>
        <w:tab/>
      </w:r>
    </w:p>
    <w:p w:rsidR="003E529B" w:rsidRPr="00D422AF" w:rsidRDefault="003E529B" w:rsidP="003E529B">
      <w:pPr>
        <w:ind w:firstLine="720"/>
        <w:rPr>
          <w:sz w:val="24"/>
          <w:szCs w:val="22"/>
        </w:rPr>
      </w:pPr>
      <w:r w:rsidRPr="00D422AF">
        <w:rPr>
          <w:sz w:val="24"/>
          <w:szCs w:val="22"/>
        </w:rPr>
        <w:t>sand mortar ration 1:</w:t>
      </w:r>
      <w:r>
        <w:rPr>
          <w:sz w:val="24"/>
          <w:szCs w:val="22"/>
        </w:rPr>
        <w:t>4</w:t>
      </w: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</w:p>
    <w:p w:rsidR="003E529B" w:rsidRPr="00D422AF" w:rsidRDefault="00C608BA" w:rsidP="003E529B">
      <w:pPr>
        <w:ind w:firstLine="720"/>
        <w:rPr>
          <w:sz w:val="24"/>
          <w:szCs w:val="22"/>
        </w:rPr>
      </w:pPr>
      <w:r>
        <w:rPr>
          <w:sz w:val="24"/>
          <w:szCs w:val="22"/>
        </w:rPr>
        <w:t>1050</w:t>
      </w:r>
      <w:r w:rsidR="003E529B" w:rsidRPr="00D422AF">
        <w:rPr>
          <w:sz w:val="24"/>
          <w:szCs w:val="22"/>
        </w:rPr>
        <w:t xml:space="preserve"> Cft     </w:t>
      </w:r>
      <w:r w:rsidR="003E529B" w:rsidRPr="00D422AF">
        <w:rPr>
          <w:sz w:val="24"/>
          <w:szCs w:val="22"/>
        </w:rPr>
        <w:tab/>
        <w:t>@ RS: 12501.41 P.%oCft</w:t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>
        <w:rPr>
          <w:sz w:val="24"/>
          <w:szCs w:val="22"/>
        </w:rPr>
        <w:t xml:space="preserve">RS: </w:t>
      </w:r>
      <w:r>
        <w:rPr>
          <w:sz w:val="24"/>
          <w:szCs w:val="22"/>
        </w:rPr>
        <w:t>131265/-</w:t>
      </w: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(Rs. Twelve thousand five hundred one &amp; paisa forty one) only</w:t>
      </w:r>
    </w:p>
    <w:p w:rsidR="003E529B" w:rsidRPr="00D422AF" w:rsidRDefault="00C608BA" w:rsidP="003E529B">
      <w:pPr>
        <w:rPr>
          <w:sz w:val="24"/>
          <w:szCs w:val="22"/>
        </w:rPr>
      </w:pPr>
      <w:r>
        <w:rPr>
          <w:sz w:val="24"/>
          <w:szCs w:val="22"/>
        </w:rPr>
        <w:t>4</w:t>
      </w:r>
      <w:r w:rsidR="003E529B" w:rsidRPr="00D422AF">
        <w:rPr>
          <w:sz w:val="24"/>
          <w:szCs w:val="22"/>
        </w:rPr>
        <w:t xml:space="preserve">.      </w:t>
      </w:r>
      <w:r w:rsidR="003E529B" w:rsidRPr="00D422AF">
        <w:rPr>
          <w:sz w:val="24"/>
          <w:szCs w:val="22"/>
        </w:rPr>
        <w:tab/>
        <w:t xml:space="preserve">Cement Concrete plain i/c placing compacting </w:t>
      </w: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 xml:space="preserve">          </w:t>
      </w:r>
      <w:r w:rsidRPr="00D422AF">
        <w:rPr>
          <w:sz w:val="24"/>
          <w:szCs w:val="22"/>
        </w:rPr>
        <w:tab/>
        <w:t xml:space="preserve">finishing and currying etc complete screening </w:t>
      </w: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 xml:space="preserve">          </w:t>
      </w:r>
      <w:r w:rsidRPr="00D422AF">
        <w:rPr>
          <w:sz w:val="24"/>
          <w:szCs w:val="22"/>
        </w:rPr>
        <w:tab/>
        <w:t>and washing of stone aggregate w/o shuttering ratio 1:3:4.</w:t>
      </w:r>
    </w:p>
    <w:p w:rsidR="003E529B" w:rsidRPr="00DF6627" w:rsidRDefault="003E529B" w:rsidP="003E529B">
      <w:pPr>
        <w:rPr>
          <w:sz w:val="12"/>
          <w:szCs w:val="22"/>
        </w:rPr>
      </w:pPr>
    </w:p>
    <w:p w:rsidR="003E529B" w:rsidRPr="00D422AF" w:rsidRDefault="00C608BA" w:rsidP="003E529B">
      <w:pPr>
        <w:ind w:firstLine="720"/>
        <w:rPr>
          <w:sz w:val="24"/>
          <w:szCs w:val="22"/>
        </w:rPr>
      </w:pPr>
      <w:r>
        <w:rPr>
          <w:sz w:val="24"/>
          <w:szCs w:val="22"/>
        </w:rPr>
        <w:t>38</w:t>
      </w:r>
      <w:r w:rsidR="003E529B" w:rsidRPr="00D422AF">
        <w:rPr>
          <w:sz w:val="24"/>
          <w:szCs w:val="22"/>
        </w:rPr>
        <w:t xml:space="preserve"> Cft      </w:t>
      </w:r>
      <w:r w:rsidR="003E529B" w:rsidRPr="00D422AF">
        <w:rPr>
          <w:sz w:val="24"/>
          <w:szCs w:val="22"/>
        </w:rPr>
        <w:tab/>
        <w:t xml:space="preserve">@ RS: 14429.25 P </w:t>
      </w:r>
      <w:r>
        <w:rPr>
          <w:sz w:val="24"/>
          <w:szCs w:val="22"/>
        </w:rPr>
        <w:t>% Cft</w:t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</w:r>
      <w:r>
        <w:rPr>
          <w:sz w:val="24"/>
          <w:szCs w:val="22"/>
        </w:rPr>
        <w:tab/>
        <w:t>RS: 5483/-</w:t>
      </w: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(Rs. Fourteen thousand four hundred twenty nine &amp; paisa twenty five) only</w:t>
      </w:r>
    </w:p>
    <w:p w:rsidR="003E529B" w:rsidRPr="00CC40C3" w:rsidRDefault="003E529B" w:rsidP="003E529B">
      <w:pPr>
        <w:rPr>
          <w:sz w:val="10"/>
          <w:szCs w:val="22"/>
        </w:rPr>
      </w:pPr>
    </w:p>
    <w:p w:rsidR="003E529B" w:rsidRPr="00D422AF" w:rsidRDefault="00C608BA" w:rsidP="003E529B">
      <w:pPr>
        <w:rPr>
          <w:sz w:val="24"/>
          <w:szCs w:val="22"/>
        </w:rPr>
      </w:pPr>
      <w:r>
        <w:rPr>
          <w:sz w:val="24"/>
          <w:szCs w:val="22"/>
        </w:rPr>
        <w:t>5</w:t>
      </w:r>
      <w:r w:rsidR="003E529B" w:rsidRPr="00D422AF">
        <w:rPr>
          <w:sz w:val="24"/>
          <w:szCs w:val="22"/>
        </w:rPr>
        <w:t>.</w:t>
      </w:r>
      <w:r w:rsidR="003E529B" w:rsidRPr="00D422AF">
        <w:rPr>
          <w:sz w:val="24"/>
          <w:szCs w:val="22"/>
        </w:rPr>
        <w:tab/>
        <w:t xml:space="preserve">Cement plaster 1:3 upto 20’ height 1/2" thick  </w:t>
      </w:r>
    </w:p>
    <w:p w:rsidR="003E529B" w:rsidRPr="00D422AF" w:rsidRDefault="003E529B" w:rsidP="003E529B">
      <w:pPr>
        <w:ind w:firstLine="720"/>
        <w:rPr>
          <w:sz w:val="24"/>
          <w:szCs w:val="22"/>
        </w:rPr>
      </w:pPr>
    </w:p>
    <w:p w:rsidR="003E529B" w:rsidRPr="00D422AF" w:rsidRDefault="00C608BA" w:rsidP="003E529B">
      <w:pPr>
        <w:ind w:firstLine="720"/>
        <w:rPr>
          <w:sz w:val="24"/>
          <w:szCs w:val="22"/>
        </w:rPr>
      </w:pPr>
      <w:r>
        <w:rPr>
          <w:sz w:val="24"/>
          <w:szCs w:val="22"/>
        </w:rPr>
        <w:t>1064</w:t>
      </w:r>
      <w:r w:rsidR="003E529B" w:rsidRPr="00D422AF">
        <w:rPr>
          <w:sz w:val="24"/>
          <w:szCs w:val="22"/>
        </w:rPr>
        <w:t xml:space="preserve"> Sft</w:t>
      </w:r>
      <w:r w:rsidR="003E529B" w:rsidRPr="00D422AF">
        <w:rPr>
          <w:sz w:val="24"/>
          <w:szCs w:val="22"/>
        </w:rPr>
        <w:tab/>
        <w:t>@ RS: 2344.59 % Sft</w:t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</w:r>
      <w:r w:rsidR="003E529B" w:rsidRPr="00D422AF">
        <w:rPr>
          <w:sz w:val="24"/>
          <w:szCs w:val="22"/>
        </w:rPr>
        <w:tab/>
        <w:t xml:space="preserve">RS: </w:t>
      </w:r>
      <w:r>
        <w:rPr>
          <w:sz w:val="24"/>
          <w:szCs w:val="22"/>
        </w:rPr>
        <w:t>24946/-</w:t>
      </w: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(Rs. Two thousand three hundred forty four &amp; paisa fifty nine) only</w:t>
      </w:r>
    </w:p>
    <w:p w:rsidR="003E529B" w:rsidRPr="00D422AF" w:rsidRDefault="003E529B" w:rsidP="003E529B">
      <w:pPr>
        <w:rPr>
          <w:sz w:val="24"/>
          <w:szCs w:val="22"/>
        </w:rPr>
      </w:pP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 xml:space="preserve">        </w:t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>___________</w:t>
      </w:r>
    </w:p>
    <w:p w:rsidR="003E529B" w:rsidRPr="00D422AF" w:rsidRDefault="003E529B" w:rsidP="003E529B">
      <w:pPr>
        <w:ind w:left="3600" w:firstLine="720"/>
        <w:rPr>
          <w:b/>
          <w:bCs/>
          <w:sz w:val="24"/>
          <w:szCs w:val="22"/>
        </w:rPr>
      </w:pPr>
      <w:r w:rsidRPr="00D422AF">
        <w:rPr>
          <w:b/>
          <w:bCs/>
          <w:sz w:val="24"/>
          <w:szCs w:val="22"/>
        </w:rPr>
        <w:t xml:space="preserve">Grand Total of 1 No </w:t>
      </w:r>
      <w:r w:rsidR="00C608BA">
        <w:rPr>
          <w:b/>
          <w:bCs/>
          <w:sz w:val="24"/>
          <w:szCs w:val="22"/>
        </w:rPr>
        <w:t>Toe Wall</w:t>
      </w:r>
      <w:r w:rsidRPr="00D422AF">
        <w:rPr>
          <w:b/>
          <w:bCs/>
          <w:sz w:val="24"/>
          <w:szCs w:val="22"/>
        </w:rPr>
        <w:t xml:space="preserve">  </w:t>
      </w:r>
      <w:r w:rsidRPr="00D422AF">
        <w:rPr>
          <w:b/>
          <w:bCs/>
          <w:sz w:val="24"/>
          <w:szCs w:val="22"/>
        </w:rPr>
        <w:tab/>
        <w:t xml:space="preserve">  RS: </w:t>
      </w:r>
      <w:r w:rsidR="00C608BA">
        <w:rPr>
          <w:b/>
          <w:bCs/>
          <w:sz w:val="24"/>
          <w:szCs w:val="22"/>
        </w:rPr>
        <w:t>182217</w:t>
      </w:r>
      <w:r w:rsidRPr="00D422AF">
        <w:rPr>
          <w:b/>
          <w:bCs/>
          <w:sz w:val="24"/>
          <w:szCs w:val="22"/>
        </w:rPr>
        <w:t xml:space="preserve"> /-</w:t>
      </w:r>
    </w:p>
    <w:p w:rsidR="003E529B" w:rsidRPr="00D422AF" w:rsidRDefault="003E529B" w:rsidP="003E529B">
      <w:pPr>
        <w:ind w:left="3600" w:firstLine="720"/>
        <w:rPr>
          <w:b/>
          <w:bCs/>
          <w:sz w:val="24"/>
          <w:szCs w:val="22"/>
        </w:rPr>
      </w:pPr>
    </w:p>
    <w:p w:rsidR="003E529B" w:rsidRPr="00D422AF" w:rsidRDefault="003E529B" w:rsidP="003E529B">
      <w:pPr>
        <w:ind w:left="3600" w:firstLine="720"/>
        <w:rPr>
          <w:b/>
          <w:bCs/>
          <w:sz w:val="24"/>
          <w:szCs w:val="22"/>
        </w:rPr>
      </w:pPr>
      <w:r w:rsidRPr="00D422AF">
        <w:rPr>
          <w:b/>
          <w:bCs/>
          <w:sz w:val="24"/>
          <w:szCs w:val="22"/>
        </w:rPr>
        <w:t xml:space="preserve">Grand Total of </w:t>
      </w:r>
      <w:r>
        <w:rPr>
          <w:b/>
          <w:bCs/>
          <w:sz w:val="24"/>
          <w:szCs w:val="22"/>
        </w:rPr>
        <w:t>2</w:t>
      </w:r>
      <w:r w:rsidR="007B7F62">
        <w:rPr>
          <w:b/>
          <w:bCs/>
          <w:sz w:val="24"/>
          <w:szCs w:val="22"/>
        </w:rPr>
        <w:t xml:space="preserve"> Nos Toe Wall</w:t>
      </w:r>
      <w:r w:rsidRPr="00D422AF">
        <w:rPr>
          <w:b/>
          <w:bCs/>
          <w:sz w:val="24"/>
          <w:szCs w:val="22"/>
        </w:rPr>
        <w:t xml:space="preserve">   </w:t>
      </w:r>
      <w:r w:rsidRPr="00D422AF">
        <w:rPr>
          <w:b/>
          <w:bCs/>
          <w:sz w:val="24"/>
          <w:szCs w:val="22"/>
        </w:rPr>
        <w:tab/>
      </w:r>
      <w:r w:rsidR="007B7F62">
        <w:rPr>
          <w:b/>
          <w:bCs/>
          <w:sz w:val="24"/>
          <w:szCs w:val="22"/>
        </w:rPr>
        <w:t xml:space="preserve">  </w:t>
      </w:r>
      <w:r w:rsidRPr="00D422AF">
        <w:rPr>
          <w:b/>
          <w:bCs/>
          <w:sz w:val="24"/>
          <w:szCs w:val="22"/>
        </w:rPr>
        <w:t xml:space="preserve">RS: </w:t>
      </w:r>
      <w:r w:rsidR="007B7F62">
        <w:rPr>
          <w:b/>
          <w:bCs/>
          <w:sz w:val="24"/>
          <w:szCs w:val="22"/>
        </w:rPr>
        <w:t>364434/-</w:t>
      </w:r>
    </w:p>
    <w:p w:rsidR="003E529B" w:rsidRPr="00D422AF" w:rsidRDefault="003E529B" w:rsidP="003E529B">
      <w:pPr>
        <w:rPr>
          <w:b/>
          <w:bCs/>
          <w:sz w:val="24"/>
          <w:szCs w:val="22"/>
        </w:rPr>
      </w:pP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  <w:r w:rsidRPr="00D422AF">
        <w:rPr>
          <w:b/>
          <w:bCs/>
          <w:sz w:val="24"/>
          <w:szCs w:val="22"/>
        </w:rPr>
        <w:tab/>
      </w:r>
    </w:p>
    <w:p w:rsidR="003E529B" w:rsidRPr="00D422AF" w:rsidRDefault="003E529B" w:rsidP="003E529B">
      <w:pPr>
        <w:jc w:val="both"/>
        <w:rPr>
          <w:sz w:val="24"/>
          <w:szCs w:val="22"/>
        </w:rPr>
      </w:pPr>
      <w:r w:rsidRPr="00D422AF">
        <w:rPr>
          <w:sz w:val="24"/>
          <w:szCs w:val="22"/>
        </w:rPr>
        <w:t>Note: Premium is not allowed on difference cost of cement and Fabrication.</w:t>
      </w:r>
    </w:p>
    <w:p w:rsidR="003E529B" w:rsidRPr="00D422AF" w:rsidRDefault="003E529B" w:rsidP="003E529B">
      <w:pPr>
        <w:rPr>
          <w:sz w:val="24"/>
          <w:szCs w:val="22"/>
        </w:rPr>
      </w:pPr>
    </w:p>
    <w:p w:rsidR="003E529B" w:rsidRPr="00D422AF" w:rsidRDefault="003E529B" w:rsidP="003E529B">
      <w:pPr>
        <w:rPr>
          <w:sz w:val="24"/>
          <w:szCs w:val="22"/>
        </w:rPr>
      </w:pPr>
    </w:p>
    <w:p w:rsidR="003E529B" w:rsidRPr="00D422AF" w:rsidRDefault="003E529B" w:rsidP="003E529B">
      <w:pPr>
        <w:rPr>
          <w:sz w:val="24"/>
          <w:szCs w:val="22"/>
        </w:rPr>
      </w:pPr>
    </w:p>
    <w:p w:rsidR="003E529B" w:rsidRPr="00D422AF" w:rsidRDefault="003E529B" w:rsidP="003E529B">
      <w:pPr>
        <w:rPr>
          <w:sz w:val="24"/>
          <w:szCs w:val="22"/>
        </w:rPr>
      </w:pPr>
      <w:r w:rsidRPr="00D422AF">
        <w:rPr>
          <w:sz w:val="24"/>
          <w:szCs w:val="22"/>
        </w:rPr>
        <w:t>CONTRACTOR</w:t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 xml:space="preserve">  EXECUTIVE ENGINEER</w:t>
      </w:r>
    </w:p>
    <w:p w:rsidR="003E529B" w:rsidRDefault="003E529B" w:rsidP="003E529B">
      <w:pPr>
        <w:ind w:left="720"/>
        <w:rPr>
          <w:sz w:val="24"/>
          <w:szCs w:val="22"/>
        </w:rPr>
      </w:pP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</w:r>
      <w:r w:rsidRPr="00D422AF">
        <w:rPr>
          <w:sz w:val="24"/>
          <w:szCs w:val="22"/>
        </w:rPr>
        <w:tab/>
        <w:t xml:space="preserve">  PROVINCIAL HIGHWAY DIVISION</w:t>
      </w:r>
    </w:p>
    <w:p w:rsidR="003E529B" w:rsidRPr="00CF601F" w:rsidRDefault="003E529B" w:rsidP="003E529B">
      <w:pPr>
        <w:ind w:left="5760" w:firstLine="720"/>
        <w:rPr>
          <w:caps/>
          <w:sz w:val="24"/>
          <w:szCs w:val="22"/>
        </w:rPr>
      </w:pPr>
      <w:r>
        <w:rPr>
          <w:caps/>
          <w:sz w:val="24"/>
          <w:szCs w:val="22"/>
        </w:rPr>
        <w:t xml:space="preserve">  </w:t>
      </w:r>
      <w:r w:rsidRPr="00CF601F">
        <w:rPr>
          <w:caps/>
          <w:sz w:val="24"/>
          <w:szCs w:val="22"/>
        </w:rPr>
        <w:t>Sanghar</w:t>
      </w:r>
    </w:p>
    <w:p w:rsidR="003E529B" w:rsidRPr="00D422AF" w:rsidRDefault="003E529B" w:rsidP="0099033F">
      <w:pPr>
        <w:pStyle w:val="Heading1"/>
        <w:ind w:left="5040" w:firstLine="720"/>
        <w:rPr>
          <w:sz w:val="24"/>
          <w:szCs w:val="22"/>
        </w:rPr>
      </w:pPr>
      <w:r>
        <w:rPr>
          <w:sz w:val="24"/>
          <w:szCs w:val="22"/>
        </w:rPr>
        <w:t xml:space="preserve">        </w:t>
      </w:r>
    </w:p>
    <w:sectPr w:rsidR="003E529B" w:rsidRPr="00D422AF" w:rsidSect="000E0656">
      <w:pgSz w:w="12240" w:h="15840"/>
      <w:pgMar w:top="500" w:right="1180" w:bottom="280" w:left="1080" w:header="314" w:footer="72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705" w:rsidRDefault="00DA4705" w:rsidP="00CC6E20">
      <w:r>
        <w:separator/>
      </w:r>
    </w:p>
  </w:endnote>
  <w:endnote w:type="continuationSeparator" w:id="1">
    <w:p w:rsidR="00DA4705" w:rsidRDefault="00DA4705" w:rsidP="00CC6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9478"/>
      <w:docPartObj>
        <w:docPartGallery w:val="Page Numbers (Bottom of Page)"/>
        <w:docPartUnique/>
      </w:docPartObj>
    </w:sdtPr>
    <w:sdtContent>
      <w:p w:rsidR="00DE15B9" w:rsidRDefault="001F014C" w:rsidP="00DE15B9">
        <w:pPr>
          <w:pStyle w:val="Footer"/>
        </w:pPr>
      </w:p>
    </w:sdtContent>
  </w:sdt>
  <w:p w:rsidR="00DE15B9" w:rsidRDefault="00DE15B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DB1" w:rsidRDefault="008B4DB1">
    <w:pPr>
      <w:pStyle w:val="Footer"/>
      <w:jc w:val="right"/>
      <w:rPr>
        <w:rFonts w:asciiTheme="majorHAnsi" w:hAnsiTheme="majorHAnsi"/>
        <w:color w:val="4F81BD" w:themeColor="accent1"/>
        <w:sz w:val="40"/>
        <w:szCs w:val="40"/>
      </w:rPr>
    </w:pPr>
  </w:p>
  <w:p w:rsidR="00CC6E20" w:rsidRDefault="00CC6E20">
    <w:pPr>
      <w:spacing w:line="200" w:lineRule="exac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705" w:rsidRDefault="00DA4705" w:rsidP="00CC6E20">
      <w:r>
        <w:separator/>
      </w:r>
    </w:p>
  </w:footnote>
  <w:footnote w:type="continuationSeparator" w:id="1">
    <w:p w:rsidR="00DA4705" w:rsidRDefault="00DA4705" w:rsidP="00CC6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E86" w:rsidRDefault="00790E86">
    <w:pPr>
      <w:pStyle w:val="Header"/>
    </w:pPr>
  </w:p>
  <w:p w:rsidR="00DE15B9" w:rsidRDefault="00DE15B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E20" w:rsidRDefault="00CC6E20" w:rsidP="008B4DB1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54319"/>
    <w:multiLevelType w:val="multilevel"/>
    <w:tmpl w:val="9D8C8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CC6E20"/>
    <w:rsid w:val="000E0656"/>
    <w:rsid w:val="001F014C"/>
    <w:rsid w:val="0037134E"/>
    <w:rsid w:val="00376AC6"/>
    <w:rsid w:val="003E529B"/>
    <w:rsid w:val="003F5FE3"/>
    <w:rsid w:val="00471B83"/>
    <w:rsid w:val="0048225C"/>
    <w:rsid w:val="0052276D"/>
    <w:rsid w:val="00575617"/>
    <w:rsid w:val="00594945"/>
    <w:rsid w:val="005A1856"/>
    <w:rsid w:val="005F69DA"/>
    <w:rsid w:val="006F562B"/>
    <w:rsid w:val="00790E86"/>
    <w:rsid w:val="007B7F62"/>
    <w:rsid w:val="00822DE3"/>
    <w:rsid w:val="008B4DB1"/>
    <w:rsid w:val="009801DA"/>
    <w:rsid w:val="0099033F"/>
    <w:rsid w:val="00A14CDF"/>
    <w:rsid w:val="00A834A9"/>
    <w:rsid w:val="00AD6AA4"/>
    <w:rsid w:val="00B5004E"/>
    <w:rsid w:val="00B849EE"/>
    <w:rsid w:val="00BC0607"/>
    <w:rsid w:val="00BC453E"/>
    <w:rsid w:val="00C608BA"/>
    <w:rsid w:val="00CC40C3"/>
    <w:rsid w:val="00CC6E20"/>
    <w:rsid w:val="00CF601F"/>
    <w:rsid w:val="00D422AF"/>
    <w:rsid w:val="00DA4705"/>
    <w:rsid w:val="00DE15B9"/>
    <w:rsid w:val="00DF6627"/>
    <w:rsid w:val="00E025FF"/>
    <w:rsid w:val="00E65E5D"/>
    <w:rsid w:val="00EC2186"/>
    <w:rsid w:val="00ED6DB8"/>
    <w:rsid w:val="00F35DE0"/>
    <w:rsid w:val="00F85F7D"/>
    <w:rsid w:val="00FB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849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49EE"/>
  </w:style>
  <w:style w:type="paragraph" w:styleId="Footer">
    <w:name w:val="footer"/>
    <w:basedOn w:val="Normal"/>
    <w:link w:val="FooterChar"/>
    <w:uiPriority w:val="99"/>
    <w:unhideWhenUsed/>
    <w:rsid w:val="00B849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49EE"/>
  </w:style>
  <w:style w:type="character" w:styleId="Hyperlink">
    <w:name w:val="Hyperlink"/>
    <w:basedOn w:val="DefaultParagraphFont"/>
    <w:uiPriority w:val="99"/>
    <w:unhideWhenUsed/>
    <w:rsid w:val="00B849E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F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F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5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640C5"/>
    <w:rsid w:val="000640C5"/>
    <w:rsid w:val="00216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1FB8F8C702241A48966DEE9FBB4BE34">
    <w:name w:val="31FB8F8C702241A48966DEE9FBB4BE34"/>
    <w:rsid w:val="000640C5"/>
  </w:style>
  <w:style w:type="paragraph" w:customStyle="1" w:styleId="161282AF61AA4196B3B2C2C72C370101">
    <w:name w:val="161282AF61AA4196B3B2C2C72C370101"/>
    <w:rsid w:val="000640C5"/>
  </w:style>
  <w:style w:type="paragraph" w:customStyle="1" w:styleId="B5CAA03BB30C488283306836A9D40C40">
    <w:name w:val="B5CAA03BB30C488283306836A9D40C40"/>
    <w:rsid w:val="000640C5"/>
  </w:style>
  <w:style w:type="paragraph" w:customStyle="1" w:styleId="82D6055EF21F4DE4906660C92CBA340C">
    <w:name w:val="82D6055EF21F4DE4906660C92CBA340C"/>
    <w:rsid w:val="000640C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D1312-292F-499B-9EA4-18331631B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17</Pages>
  <Words>4563</Words>
  <Characters>26011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 Latif Wasan</dc:creator>
  <cp:lastModifiedBy>Mastermind</cp:lastModifiedBy>
  <cp:revision>27</cp:revision>
  <cp:lastPrinted>2016-01-30T11:22:00Z</cp:lastPrinted>
  <dcterms:created xsi:type="dcterms:W3CDTF">2016-01-04T07:38:00Z</dcterms:created>
  <dcterms:modified xsi:type="dcterms:W3CDTF">2016-01-30T11:23:00Z</dcterms:modified>
</cp:coreProperties>
</file>